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CE6443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535C7" w:rsidRPr="000D67AD" w:rsidRDefault="003535C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535C7" w:rsidRPr="000D67AD" w:rsidRDefault="003535C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535C7" w:rsidRPr="000D67AD" w:rsidRDefault="003535C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535C7" w:rsidRPr="000D67AD" w:rsidRDefault="003535C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535C7" w:rsidRPr="000D67AD" w:rsidRDefault="003535C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535C7" w:rsidRPr="000D67AD" w:rsidRDefault="003535C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535C7" w:rsidRPr="000D67AD" w:rsidRDefault="003535C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535C7" w:rsidRPr="000D67AD" w:rsidRDefault="003535C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535C7" w:rsidRPr="000D67AD" w:rsidRDefault="003535C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535C7" w:rsidRPr="006F025D" w:rsidRDefault="003535C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45AC6" w:rsidRPr="007417E6" w:rsidRDefault="00345AC6" w:rsidP="00345AC6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345AC6" w:rsidRPr="00554D75" w:rsidRDefault="00345AC6" w:rsidP="00345AC6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345AC6" w:rsidRPr="00554D75" w:rsidRDefault="00345AC6" w:rsidP="00345AC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и.о. </w:t>
      </w: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345AC6" w:rsidRPr="00554D75" w:rsidRDefault="00345AC6" w:rsidP="00345AC6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345AC6" w:rsidRDefault="00345AC6" w:rsidP="00345AC6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345AC6" w:rsidRDefault="00345AC6" w:rsidP="00345AC6">
      <w:pPr>
        <w:ind w:firstLine="6"/>
        <w:jc w:val="right"/>
        <w:rPr>
          <w:sz w:val="24"/>
          <w:szCs w:val="24"/>
        </w:rPr>
      </w:pPr>
    </w:p>
    <w:p w:rsidR="00345AC6" w:rsidRPr="00554D75" w:rsidRDefault="00345AC6" w:rsidP="00345AC6">
      <w:pPr>
        <w:ind w:firstLine="6"/>
        <w:rPr>
          <w:sz w:val="24"/>
          <w:szCs w:val="24"/>
        </w:rPr>
      </w:pPr>
    </w:p>
    <w:p w:rsidR="00345AC6" w:rsidRDefault="00345AC6" w:rsidP="00345AC6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345AC6" w:rsidRPr="00554D75" w:rsidRDefault="00345AC6" w:rsidP="00345AC6">
      <w:pPr>
        <w:jc w:val="right"/>
        <w:rPr>
          <w:sz w:val="24"/>
          <w:szCs w:val="24"/>
        </w:rPr>
      </w:pPr>
      <w:r>
        <w:rPr>
          <w:sz w:val="24"/>
          <w:szCs w:val="24"/>
        </w:rPr>
        <w:t>«02» апреля 2018 года.</w:t>
      </w:r>
    </w:p>
    <w:p w:rsidR="00345AC6" w:rsidRPr="00C12FA4" w:rsidRDefault="00345AC6" w:rsidP="00345AC6">
      <w:pPr>
        <w:ind w:firstLine="0"/>
        <w:jc w:val="left"/>
        <w:rPr>
          <w:sz w:val="24"/>
          <w:szCs w:val="24"/>
        </w:rPr>
      </w:pPr>
    </w:p>
    <w:p w:rsidR="00345AC6" w:rsidRPr="00C12FA4" w:rsidRDefault="00345AC6" w:rsidP="00345AC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345AC6" w:rsidRPr="00C12FA4" w:rsidRDefault="00345AC6" w:rsidP="00345AC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345AC6" w:rsidRPr="00C12FA4" w:rsidRDefault="00345AC6" w:rsidP="00345AC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0107-ВР-18</w:t>
      </w:r>
    </w:p>
    <w:p w:rsidR="00345AC6" w:rsidRPr="00C12FA4" w:rsidRDefault="00345AC6" w:rsidP="00345AC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02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апреля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345AC6" w:rsidRPr="00C12FA4" w:rsidRDefault="00345AC6" w:rsidP="00345AC6">
      <w:pPr>
        <w:spacing w:line="264" w:lineRule="auto"/>
        <w:jc w:val="center"/>
        <w:rPr>
          <w:sz w:val="24"/>
          <w:szCs w:val="24"/>
        </w:rPr>
      </w:pPr>
    </w:p>
    <w:p w:rsidR="00345AC6" w:rsidRPr="00C12FA4" w:rsidRDefault="00345AC6" w:rsidP="00345AC6">
      <w:pPr>
        <w:spacing w:line="264" w:lineRule="auto"/>
        <w:jc w:val="center"/>
        <w:rPr>
          <w:sz w:val="24"/>
          <w:szCs w:val="24"/>
        </w:rPr>
      </w:pPr>
    </w:p>
    <w:p w:rsidR="00345AC6" w:rsidRDefault="00345AC6" w:rsidP="00345AC6">
      <w:pPr>
        <w:spacing w:line="264" w:lineRule="auto"/>
        <w:jc w:val="center"/>
        <w:rPr>
          <w:sz w:val="24"/>
          <w:szCs w:val="24"/>
        </w:rPr>
      </w:pPr>
    </w:p>
    <w:p w:rsidR="00EA1C86" w:rsidRDefault="00EA1C86" w:rsidP="00345AC6">
      <w:pPr>
        <w:spacing w:line="264" w:lineRule="auto"/>
        <w:jc w:val="center"/>
        <w:rPr>
          <w:sz w:val="24"/>
          <w:szCs w:val="24"/>
        </w:rPr>
      </w:pPr>
    </w:p>
    <w:p w:rsidR="00EA1C86" w:rsidRPr="00C12FA4" w:rsidRDefault="00EA1C86" w:rsidP="00345AC6">
      <w:pPr>
        <w:spacing w:line="264" w:lineRule="auto"/>
        <w:jc w:val="center"/>
        <w:rPr>
          <w:sz w:val="24"/>
          <w:szCs w:val="24"/>
        </w:rPr>
      </w:pPr>
    </w:p>
    <w:p w:rsidR="00345AC6" w:rsidRPr="00C12FA4" w:rsidRDefault="00345AC6" w:rsidP="00345AC6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345AC6" w:rsidRPr="00C12FA4" w:rsidRDefault="00345AC6" w:rsidP="00345AC6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345AC6" w:rsidRPr="00C12FA4" w:rsidRDefault="00345AC6" w:rsidP="00345AC6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345AC6" w:rsidRPr="00C12FA4" w:rsidRDefault="00345AC6" w:rsidP="00345AC6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Pr="007B117E">
        <w:rPr>
          <w:b/>
          <w:sz w:val="24"/>
          <w:szCs w:val="24"/>
        </w:rPr>
        <w:t>Договора на оказание услуг по экспертизе промышленной безопасности подъемных сооружений для нужд ПАО «МРСК Центра» (филиала «Воронежэнерго»)</w:t>
      </w:r>
      <w:r>
        <w:rPr>
          <w:sz w:val="24"/>
        </w:rPr>
        <w:t xml:space="preserve"> </w:t>
      </w:r>
    </w:p>
    <w:p w:rsidR="00345AC6" w:rsidRPr="00C12FA4" w:rsidRDefault="00345AC6" w:rsidP="00345AC6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345AC6" w:rsidRPr="00C12FA4" w:rsidRDefault="00345AC6" w:rsidP="00345AC6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345AC6" w:rsidRPr="00C12FA4" w:rsidRDefault="00345AC6" w:rsidP="00345AC6">
      <w:pPr>
        <w:spacing w:line="264" w:lineRule="auto"/>
        <w:ind w:firstLine="0"/>
        <w:rPr>
          <w:sz w:val="24"/>
          <w:szCs w:val="24"/>
        </w:rPr>
      </w:pPr>
    </w:p>
    <w:p w:rsidR="00345AC6" w:rsidRPr="00C12FA4" w:rsidRDefault="00345AC6" w:rsidP="00345AC6">
      <w:pPr>
        <w:spacing w:line="264" w:lineRule="auto"/>
        <w:ind w:firstLine="0"/>
        <w:rPr>
          <w:sz w:val="24"/>
          <w:szCs w:val="24"/>
        </w:rPr>
      </w:pPr>
    </w:p>
    <w:p w:rsidR="00345AC6" w:rsidRPr="00C12FA4" w:rsidRDefault="00345AC6" w:rsidP="00345AC6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5AC6" w:rsidRPr="00C12FA4" w:rsidRDefault="00345AC6" w:rsidP="00345AC6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5AC6" w:rsidRPr="00C12FA4" w:rsidRDefault="00345AC6" w:rsidP="00345AC6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5AC6" w:rsidRPr="00C12FA4" w:rsidRDefault="00345AC6" w:rsidP="00345AC6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5AC6" w:rsidRPr="00C12FA4" w:rsidRDefault="00345AC6" w:rsidP="00345AC6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5AC6" w:rsidRPr="00C12FA4" w:rsidRDefault="00345AC6" w:rsidP="00345AC6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5AC6" w:rsidRPr="00C12FA4" w:rsidRDefault="00345AC6" w:rsidP="00345AC6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5AC6" w:rsidRDefault="00345AC6" w:rsidP="00345AC6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5AC6" w:rsidRDefault="00345AC6" w:rsidP="00345AC6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5AC6" w:rsidRPr="00C12FA4" w:rsidRDefault="00345AC6" w:rsidP="00345AC6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5AC6" w:rsidRPr="00C12FA4" w:rsidRDefault="00345AC6" w:rsidP="00345AC6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5AC6" w:rsidRPr="00D77FC1" w:rsidRDefault="00345AC6" w:rsidP="00345AC6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2A6F0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2A6F0E">
        <w:t>Общие сведения о процедуре запроса предложений</w:t>
      </w:r>
      <w:bookmarkEnd w:id="9"/>
    </w:p>
    <w:p w:rsidR="005B75A6" w:rsidRPr="002A6F0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2A6F0E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2A6F0E">
        <w:rPr>
          <w:iCs/>
          <w:sz w:val="24"/>
          <w:szCs w:val="24"/>
        </w:rPr>
        <w:t>– ПАО «МРСК Центра» (далее – Заказчик или Организатор)</w:t>
      </w:r>
      <w:r w:rsidRPr="002A6F0E">
        <w:rPr>
          <w:iCs/>
          <w:sz w:val="24"/>
          <w:szCs w:val="24"/>
        </w:rPr>
        <w:t xml:space="preserve"> (почтовый адрес:</w:t>
      </w:r>
      <w:r w:rsidR="007556FF" w:rsidRPr="002A6F0E">
        <w:rPr>
          <w:iCs/>
          <w:sz w:val="24"/>
          <w:szCs w:val="24"/>
        </w:rPr>
        <w:t xml:space="preserve"> РФ, 127018, г. Москва, ул. 2-я Ямская, 4</w:t>
      </w:r>
      <w:r w:rsidR="00EC1043" w:rsidRPr="002A6F0E">
        <w:rPr>
          <w:iCs/>
          <w:sz w:val="24"/>
          <w:szCs w:val="24"/>
        </w:rPr>
        <w:t>, с</w:t>
      </w:r>
      <w:r w:rsidRPr="002A6F0E">
        <w:rPr>
          <w:iCs/>
          <w:sz w:val="24"/>
          <w:szCs w:val="24"/>
        </w:rPr>
        <w:t xml:space="preserve">екретарь Закупочной комиссии – </w:t>
      </w:r>
      <w:r w:rsidR="003535C7" w:rsidRPr="002A6F0E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3535C7" w:rsidRPr="002A6F0E">
          <w:rPr>
            <w:rStyle w:val="a7"/>
            <w:sz w:val="24"/>
            <w:szCs w:val="24"/>
            <w:lang w:val="en-US"/>
          </w:rPr>
          <w:t>Zaitseva</w:t>
        </w:r>
        <w:r w:rsidR="003535C7" w:rsidRPr="002A6F0E">
          <w:rPr>
            <w:rStyle w:val="a7"/>
            <w:sz w:val="24"/>
            <w:szCs w:val="24"/>
          </w:rPr>
          <w:t>.</w:t>
        </w:r>
        <w:r w:rsidR="003535C7" w:rsidRPr="002A6F0E">
          <w:rPr>
            <w:rStyle w:val="a7"/>
            <w:sz w:val="24"/>
            <w:szCs w:val="24"/>
            <w:lang w:val="en-US"/>
          </w:rPr>
          <w:t>AA</w:t>
        </w:r>
        <w:r w:rsidR="003535C7" w:rsidRPr="002A6F0E">
          <w:rPr>
            <w:rStyle w:val="a7"/>
            <w:sz w:val="24"/>
            <w:szCs w:val="24"/>
          </w:rPr>
          <w:t>@</w:t>
        </w:r>
        <w:r w:rsidR="003535C7" w:rsidRPr="002A6F0E">
          <w:rPr>
            <w:rStyle w:val="a7"/>
            <w:sz w:val="24"/>
            <w:szCs w:val="24"/>
            <w:lang w:val="en-US"/>
          </w:rPr>
          <w:t>mrsk</w:t>
        </w:r>
        <w:r w:rsidR="003535C7" w:rsidRPr="002A6F0E">
          <w:rPr>
            <w:rStyle w:val="a7"/>
            <w:sz w:val="24"/>
            <w:szCs w:val="24"/>
          </w:rPr>
          <w:t>-1.</w:t>
        </w:r>
        <w:r w:rsidR="003535C7" w:rsidRPr="002A6F0E">
          <w:rPr>
            <w:rStyle w:val="a7"/>
            <w:sz w:val="24"/>
            <w:szCs w:val="24"/>
            <w:lang w:val="en-US"/>
          </w:rPr>
          <w:t>ru</w:t>
        </w:r>
      </w:hyperlink>
      <w:r w:rsidR="003535C7" w:rsidRPr="002A6F0E">
        <w:rPr>
          <w:rStyle w:val="a7"/>
          <w:sz w:val="24"/>
          <w:szCs w:val="24"/>
        </w:rPr>
        <w:t>,</w:t>
      </w:r>
      <w:r w:rsidR="003535C7" w:rsidRPr="002A6F0E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3535C7" w:rsidRPr="002A6F0E">
          <w:rPr>
            <w:rStyle w:val="a7"/>
            <w:sz w:val="24"/>
            <w:szCs w:val="24"/>
            <w:lang w:val="en-US"/>
          </w:rPr>
          <w:t>Lescheva</w:t>
        </w:r>
        <w:r w:rsidR="003535C7" w:rsidRPr="002A6F0E">
          <w:rPr>
            <w:rStyle w:val="a7"/>
            <w:sz w:val="24"/>
            <w:szCs w:val="24"/>
          </w:rPr>
          <w:t>.</w:t>
        </w:r>
        <w:r w:rsidR="003535C7" w:rsidRPr="002A6F0E">
          <w:rPr>
            <w:rStyle w:val="a7"/>
            <w:sz w:val="24"/>
            <w:szCs w:val="24"/>
            <w:lang w:val="en-US"/>
          </w:rPr>
          <w:t>EN</w:t>
        </w:r>
        <w:r w:rsidR="003535C7" w:rsidRPr="002A6F0E">
          <w:rPr>
            <w:rStyle w:val="a7"/>
            <w:sz w:val="24"/>
            <w:szCs w:val="24"/>
          </w:rPr>
          <w:t>@</w:t>
        </w:r>
        <w:r w:rsidR="003535C7" w:rsidRPr="002A6F0E">
          <w:rPr>
            <w:rStyle w:val="a7"/>
            <w:sz w:val="24"/>
            <w:szCs w:val="24"/>
            <w:lang w:val="en-US"/>
          </w:rPr>
          <w:t>mrsk</w:t>
        </w:r>
        <w:r w:rsidR="003535C7" w:rsidRPr="002A6F0E">
          <w:rPr>
            <w:rStyle w:val="a7"/>
            <w:sz w:val="24"/>
            <w:szCs w:val="24"/>
          </w:rPr>
          <w:t>-1.</w:t>
        </w:r>
        <w:r w:rsidR="003535C7" w:rsidRPr="002A6F0E">
          <w:rPr>
            <w:rStyle w:val="a7"/>
            <w:sz w:val="24"/>
            <w:szCs w:val="24"/>
            <w:lang w:val="en-US"/>
          </w:rPr>
          <w:t>ru</w:t>
        </w:r>
      </w:hyperlink>
      <w:r w:rsidR="000F1124" w:rsidRPr="002A6F0E">
        <w:rPr>
          <w:sz w:val="24"/>
          <w:szCs w:val="24"/>
        </w:rPr>
        <w:t>.</w:t>
      </w:r>
      <w:r w:rsidR="00862664" w:rsidRPr="002A6F0E">
        <w:rPr>
          <w:sz w:val="24"/>
          <w:szCs w:val="24"/>
        </w:rPr>
        <w:t xml:space="preserve"> </w:t>
      </w:r>
      <w:r w:rsidR="004B5EB3" w:rsidRPr="002A6F0E">
        <w:rPr>
          <w:iCs/>
          <w:sz w:val="24"/>
          <w:szCs w:val="24"/>
        </w:rPr>
        <w:t>Извещени</w:t>
      </w:r>
      <w:r w:rsidRPr="002A6F0E">
        <w:rPr>
          <w:iCs/>
          <w:sz w:val="24"/>
          <w:szCs w:val="24"/>
        </w:rPr>
        <w:t>ем</w:t>
      </w:r>
      <w:r w:rsidRPr="002A6F0E">
        <w:rPr>
          <w:sz w:val="24"/>
          <w:szCs w:val="24"/>
        </w:rPr>
        <w:t xml:space="preserve"> о проведении открытого </w:t>
      </w:r>
      <w:r w:rsidRPr="002A6F0E">
        <w:rPr>
          <w:iCs/>
          <w:sz w:val="24"/>
          <w:szCs w:val="24"/>
        </w:rPr>
        <w:t>запроса предложений</w:t>
      </w:r>
      <w:r w:rsidRPr="002A6F0E">
        <w:rPr>
          <w:sz w:val="24"/>
          <w:szCs w:val="24"/>
        </w:rPr>
        <w:t xml:space="preserve">, опубликованным </w:t>
      </w:r>
      <w:r w:rsidRPr="002A6F0E">
        <w:rPr>
          <w:b/>
          <w:sz w:val="24"/>
          <w:szCs w:val="24"/>
        </w:rPr>
        <w:t>«</w:t>
      </w:r>
      <w:r w:rsidR="003535C7" w:rsidRPr="002A6F0E">
        <w:rPr>
          <w:b/>
          <w:sz w:val="24"/>
          <w:szCs w:val="24"/>
        </w:rPr>
        <w:t>03</w:t>
      </w:r>
      <w:r w:rsidRPr="002A6F0E">
        <w:rPr>
          <w:b/>
          <w:sz w:val="24"/>
          <w:szCs w:val="24"/>
        </w:rPr>
        <w:t xml:space="preserve">» </w:t>
      </w:r>
      <w:r w:rsidR="003535C7" w:rsidRPr="002A6F0E">
        <w:rPr>
          <w:b/>
          <w:sz w:val="24"/>
          <w:szCs w:val="24"/>
        </w:rPr>
        <w:t>апреля</w:t>
      </w:r>
      <w:r w:rsidRPr="002A6F0E">
        <w:rPr>
          <w:b/>
          <w:sz w:val="24"/>
          <w:szCs w:val="24"/>
        </w:rPr>
        <w:t xml:space="preserve"> </w:t>
      </w:r>
      <w:r w:rsidR="006F025D" w:rsidRPr="002A6F0E">
        <w:rPr>
          <w:b/>
          <w:sz w:val="24"/>
          <w:szCs w:val="24"/>
        </w:rPr>
        <w:t>2018</w:t>
      </w:r>
      <w:r w:rsidRPr="002A6F0E">
        <w:rPr>
          <w:b/>
          <w:sz w:val="24"/>
          <w:szCs w:val="24"/>
        </w:rPr>
        <w:t xml:space="preserve"> г.</w:t>
      </w:r>
      <w:r w:rsidRPr="002A6F0E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2A6F0E">
          <w:rPr>
            <w:rStyle w:val="a7"/>
            <w:sz w:val="24"/>
            <w:szCs w:val="24"/>
          </w:rPr>
          <w:t>www.zakupki.</w:t>
        </w:r>
        <w:r w:rsidR="00345CCA" w:rsidRPr="002A6F0E">
          <w:rPr>
            <w:rStyle w:val="a7"/>
            <w:sz w:val="24"/>
            <w:szCs w:val="24"/>
            <w:lang w:val="en-US"/>
          </w:rPr>
          <w:t>gov</w:t>
        </w:r>
        <w:r w:rsidR="00345CCA" w:rsidRPr="002A6F0E">
          <w:rPr>
            <w:rStyle w:val="a7"/>
            <w:sz w:val="24"/>
            <w:szCs w:val="24"/>
          </w:rPr>
          <w:t>.ru</w:t>
        </w:r>
      </w:hyperlink>
      <w:r w:rsidRPr="002A6F0E">
        <w:rPr>
          <w:sz w:val="24"/>
          <w:szCs w:val="24"/>
        </w:rPr>
        <w:t>),</w:t>
      </w:r>
      <w:r w:rsidR="009D7F01" w:rsidRPr="002A6F0E">
        <w:rPr>
          <w:iCs/>
          <w:sz w:val="24"/>
          <w:szCs w:val="24"/>
        </w:rPr>
        <w:t xml:space="preserve"> </w:t>
      </w:r>
      <w:r w:rsidR="009D7F01" w:rsidRPr="002A6F0E">
        <w:rPr>
          <w:sz w:val="24"/>
          <w:szCs w:val="24"/>
        </w:rPr>
        <w:t xml:space="preserve">на сайте </w:t>
      </w:r>
      <w:r w:rsidR="007556FF" w:rsidRPr="002A6F0E">
        <w:rPr>
          <w:iCs/>
          <w:sz w:val="24"/>
          <w:szCs w:val="24"/>
        </w:rPr>
        <w:t>ПАО «МРСК Центра»</w:t>
      </w:r>
      <w:r w:rsidR="009D7F01" w:rsidRPr="002A6F0E">
        <w:rPr>
          <w:sz w:val="24"/>
          <w:szCs w:val="24"/>
        </w:rPr>
        <w:t xml:space="preserve"> (</w:t>
      </w:r>
      <w:hyperlink r:id="rId20" w:history="1">
        <w:r w:rsidR="007556FF" w:rsidRPr="002A6F0E">
          <w:rPr>
            <w:rStyle w:val="a7"/>
            <w:sz w:val="24"/>
            <w:szCs w:val="24"/>
          </w:rPr>
          <w:t>www.mrsk-1.ru</w:t>
        </w:r>
      </w:hyperlink>
      <w:r w:rsidR="00862664" w:rsidRPr="002A6F0E">
        <w:rPr>
          <w:sz w:val="24"/>
          <w:szCs w:val="24"/>
        </w:rPr>
        <w:t>)</w:t>
      </w:r>
      <w:r w:rsidR="00702B2C" w:rsidRPr="002A6F0E">
        <w:rPr>
          <w:sz w:val="24"/>
          <w:szCs w:val="24"/>
        </w:rPr>
        <w:t xml:space="preserve">, на сайте ЭТП, указанном в п. </w:t>
      </w:r>
      <w:r w:rsidR="002F5A68" w:rsidRPr="002A6F0E">
        <w:rPr>
          <w:sz w:val="24"/>
          <w:szCs w:val="24"/>
        </w:rPr>
        <w:fldChar w:fldCharType="begin"/>
      </w:r>
      <w:r w:rsidR="002F5A68" w:rsidRPr="002A6F0E">
        <w:rPr>
          <w:sz w:val="24"/>
          <w:szCs w:val="24"/>
        </w:rPr>
        <w:instrText xml:space="preserve"> REF _Ref440269836 \r \h  \* MERGEFORMAT </w:instrText>
      </w:r>
      <w:r w:rsidR="002F5A68" w:rsidRPr="002A6F0E">
        <w:rPr>
          <w:sz w:val="24"/>
          <w:szCs w:val="24"/>
        </w:rPr>
      </w:r>
      <w:r w:rsidR="002F5A68" w:rsidRPr="002A6F0E">
        <w:rPr>
          <w:sz w:val="24"/>
          <w:szCs w:val="24"/>
        </w:rPr>
        <w:fldChar w:fldCharType="separate"/>
      </w:r>
      <w:r w:rsidR="00224D01" w:rsidRPr="002A6F0E">
        <w:rPr>
          <w:sz w:val="24"/>
          <w:szCs w:val="24"/>
        </w:rPr>
        <w:t>1.1.2</w:t>
      </w:r>
      <w:r w:rsidR="002F5A68" w:rsidRPr="002A6F0E">
        <w:rPr>
          <w:sz w:val="24"/>
          <w:szCs w:val="24"/>
        </w:rPr>
        <w:fldChar w:fldCharType="end"/>
      </w:r>
      <w:r w:rsidR="00702B2C" w:rsidRPr="002A6F0E">
        <w:rPr>
          <w:sz w:val="24"/>
          <w:szCs w:val="24"/>
        </w:rPr>
        <w:t xml:space="preserve"> настоящей Документации,</w:t>
      </w:r>
      <w:r w:rsidR="009A7733" w:rsidRPr="002A6F0E">
        <w:rPr>
          <w:iCs/>
          <w:sz w:val="24"/>
          <w:szCs w:val="24"/>
        </w:rPr>
        <w:t xml:space="preserve"> </w:t>
      </w:r>
      <w:r w:rsidRPr="002A6F0E">
        <w:rPr>
          <w:iCs/>
          <w:sz w:val="24"/>
          <w:szCs w:val="24"/>
        </w:rPr>
        <w:t>приг</w:t>
      </w:r>
      <w:r w:rsidRPr="002A6F0E">
        <w:rPr>
          <w:sz w:val="24"/>
          <w:szCs w:val="24"/>
        </w:rPr>
        <w:t>ласило юридических лиц</w:t>
      </w:r>
      <w:r w:rsidR="005B75A6" w:rsidRPr="002A6F0E">
        <w:rPr>
          <w:sz w:val="24"/>
          <w:szCs w:val="24"/>
        </w:rPr>
        <w:t xml:space="preserve"> и физических лиц (в т.</w:t>
      </w:r>
      <w:r w:rsidR="003129D4" w:rsidRPr="002A6F0E">
        <w:rPr>
          <w:sz w:val="24"/>
          <w:szCs w:val="24"/>
        </w:rPr>
        <w:t xml:space="preserve"> </w:t>
      </w:r>
      <w:r w:rsidR="005B75A6" w:rsidRPr="002A6F0E">
        <w:rPr>
          <w:sz w:val="24"/>
          <w:szCs w:val="24"/>
        </w:rPr>
        <w:t>ч. индивидуальных предпринимателей)</w:t>
      </w:r>
      <w:r w:rsidR="00DC6125" w:rsidRPr="002A6F0E">
        <w:rPr>
          <w:sz w:val="24"/>
          <w:szCs w:val="24"/>
        </w:rPr>
        <w:t xml:space="preserve"> (далее - Участники)</w:t>
      </w:r>
      <w:r w:rsidR="009D7F01" w:rsidRPr="002A6F0E">
        <w:rPr>
          <w:sz w:val="24"/>
          <w:szCs w:val="24"/>
        </w:rPr>
        <w:t xml:space="preserve"> </w:t>
      </w:r>
      <w:r w:rsidR="004B5EB3" w:rsidRPr="002A6F0E">
        <w:rPr>
          <w:sz w:val="24"/>
          <w:szCs w:val="24"/>
        </w:rPr>
        <w:t>к участию в процедуре О</w:t>
      </w:r>
      <w:r w:rsidRPr="002A6F0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A6F0E">
        <w:rPr>
          <w:sz w:val="24"/>
          <w:szCs w:val="24"/>
        </w:rPr>
        <w:t xml:space="preserve">на право заключения </w:t>
      </w:r>
      <w:r w:rsidR="00366652" w:rsidRPr="002A6F0E">
        <w:rPr>
          <w:sz w:val="24"/>
          <w:szCs w:val="24"/>
        </w:rPr>
        <w:t>Договор</w:t>
      </w:r>
      <w:r w:rsidR="003535C7" w:rsidRPr="002A6F0E">
        <w:rPr>
          <w:sz w:val="24"/>
          <w:szCs w:val="24"/>
        </w:rPr>
        <w:t>а</w:t>
      </w:r>
      <w:r w:rsidR="00366652" w:rsidRPr="002A6F0E">
        <w:rPr>
          <w:sz w:val="24"/>
          <w:szCs w:val="24"/>
        </w:rPr>
        <w:t xml:space="preserve"> </w:t>
      </w:r>
      <w:r w:rsidR="003535C7" w:rsidRPr="002A6F0E">
        <w:rPr>
          <w:sz w:val="24"/>
          <w:szCs w:val="24"/>
        </w:rPr>
        <w:t xml:space="preserve">на оказание услуг по экспертизе промышленной безопасности подъемных сооружений </w:t>
      </w:r>
      <w:r w:rsidR="00366652" w:rsidRPr="002A6F0E">
        <w:rPr>
          <w:sz w:val="24"/>
          <w:szCs w:val="24"/>
        </w:rPr>
        <w:t>для нужд ПАО «МРСК Центра»</w:t>
      </w:r>
      <w:r w:rsidR="00702B2C" w:rsidRPr="002A6F0E">
        <w:rPr>
          <w:sz w:val="24"/>
          <w:szCs w:val="24"/>
        </w:rPr>
        <w:t xml:space="preserve"> </w:t>
      </w:r>
      <w:r w:rsidR="00862664" w:rsidRPr="002A6F0E">
        <w:rPr>
          <w:sz w:val="24"/>
          <w:szCs w:val="24"/>
        </w:rPr>
        <w:t>(филиала «Воронежэнерго»</w:t>
      </w:r>
      <w:r w:rsidR="003535C7" w:rsidRPr="002A6F0E">
        <w:rPr>
          <w:sz w:val="24"/>
          <w:szCs w:val="24"/>
        </w:rPr>
        <w:t>)</w:t>
      </w:r>
      <w:r w:rsidR="00862664" w:rsidRPr="002A6F0E">
        <w:rPr>
          <w:sz w:val="24"/>
          <w:szCs w:val="24"/>
        </w:rPr>
        <w:t>, расположенного по адресу: РФ, 394033, г. Воронеж, ул. Арзамасская, 2</w:t>
      </w:r>
      <w:r w:rsidRPr="002A6F0E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2A6F0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A6F0E">
        <w:rPr>
          <w:sz w:val="24"/>
          <w:szCs w:val="24"/>
        </w:rPr>
        <w:t xml:space="preserve">Настоящий </w:t>
      </w:r>
      <w:r w:rsidR="004B5EB3" w:rsidRPr="002A6F0E">
        <w:rPr>
          <w:sz w:val="24"/>
          <w:szCs w:val="24"/>
        </w:rPr>
        <w:t>З</w:t>
      </w:r>
      <w:r w:rsidRPr="002A6F0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A6F0E">
        <w:rPr>
          <w:sz w:val="24"/>
          <w:szCs w:val="24"/>
        </w:rPr>
        <w:t>электронной торговой площадк</w:t>
      </w:r>
      <w:r w:rsidR="00414AB1" w:rsidRPr="002A6F0E">
        <w:rPr>
          <w:sz w:val="24"/>
          <w:szCs w:val="24"/>
        </w:rPr>
        <w:t>и</w:t>
      </w:r>
      <w:r w:rsidR="00702B2C" w:rsidRPr="002A6F0E">
        <w:rPr>
          <w:sz w:val="24"/>
          <w:szCs w:val="24"/>
        </w:rPr>
        <w:t xml:space="preserve"> </w:t>
      </w:r>
      <w:r w:rsidR="000D70B6" w:rsidRPr="002A6F0E">
        <w:rPr>
          <w:sz w:val="24"/>
          <w:szCs w:val="24"/>
        </w:rPr>
        <w:t>П</w:t>
      </w:r>
      <w:r w:rsidR="00702B2C" w:rsidRPr="002A6F0E">
        <w:rPr>
          <w:sz w:val="24"/>
          <w:szCs w:val="24"/>
        </w:rPr>
        <w:t xml:space="preserve">АО «Россети» </w:t>
      </w:r>
      <w:hyperlink r:id="rId21" w:history="1">
        <w:r w:rsidR="00862664" w:rsidRPr="002A6F0E">
          <w:rPr>
            <w:rStyle w:val="a7"/>
            <w:sz w:val="24"/>
            <w:szCs w:val="24"/>
          </w:rPr>
          <w:t>etp.rosseti.ru</w:t>
        </w:r>
      </w:hyperlink>
      <w:r w:rsidR="00862664" w:rsidRPr="002A6F0E">
        <w:rPr>
          <w:sz w:val="24"/>
          <w:szCs w:val="24"/>
        </w:rPr>
        <w:t xml:space="preserve"> </w:t>
      </w:r>
      <w:r w:rsidR="00702B2C" w:rsidRPr="002A6F0E">
        <w:rPr>
          <w:sz w:val="24"/>
          <w:szCs w:val="24"/>
        </w:rPr>
        <w:t>(далее — ЭТП)</w:t>
      </w:r>
      <w:r w:rsidR="005B75A6" w:rsidRPr="002A6F0E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2A6F0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</w:t>
      </w:r>
      <w:r w:rsidRPr="002A6F0E">
        <w:rPr>
          <w:b/>
          <w:sz w:val="24"/>
          <w:szCs w:val="24"/>
          <w:u w:val="single"/>
        </w:rPr>
        <w:t>:</w:t>
      </w:r>
      <w:r w:rsidR="00717F60" w:rsidRPr="002A6F0E">
        <w:rPr>
          <w:sz w:val="24"/>
          <w:szCs w:val="24"/>
        </w:rPr>
        <w:t xml:space="preserve"> право заключения </w:t>
      </w:r>
      <w:r w:rsidR="00123C70" w:rsidRPr="002A6F0E">
        <w:rPr>
          <w:sz w:val="24"/>
          <w:szCs w:val="24"/>
        </w:rPr>
        <w:t>Договор</w:t>
      </w:r>
      <w:r w:rsidR="003535C7" w:rsidRPr="002A6F0E">
        <w:rPr>
          <w:sz w:val="24"/>
          <w:szCs w:val="24"/>
        </w:rPr>
        <w:t>а</w:t>
      </w:r>
      <w:r w:rsidR="00A40714" w:rsidRPr="002A6F0E">
        <w:rPr>
          <w:sz w:val="24"/>
          <w:szCs w:val="24"/>
        </w:rPr>
        <w:t xml:space="preserve"> </w:t>
      </w:r>
      <w:r w:rsidR="003535C7" w:rsidRPr="002A6F0E">
        <w:rPr>
          <w:snapToGrid w:val="0"/>
          <w:sz w:val="24"/>
        </w:rPr>
        <w:t>на оказание услуг по экспертизе промышленной безопасности подъемных сооружений</w:t>
      </w:r>
      <w:r w:rsidR="003535C7" w:rsidRPr="002A6F0E">
        <w:rPr>
          <w:sz w:val="24"/>
          <w:szCs w:val="24"/>
        </w:rPr>
        <w:t xml:space="preserve"> </w:t>
      </w:r>
      <w:r w:rsidR="00366652" w:rsidRPr="002A6F0E">
        <w:rPr>
          <w:sz w:val="24"/>
          <w:szCs w:val="24"/>
        </w:rPr>
        <w:t>для нужд ПАО «МРСК Центра»</w:t>
      </w:r>
      <w:r w:rsidR="00702B2C" w:rsidRPr="002A6F0E">
        <w:rPr>
          <w:sz w:val="24"/>
          <w:szCs w:val="24"/>
        </w:rPr>
        <w:t xml:space="preserve"> (филиал</w:t>
      </w:r>
      <w:r w:rsidR="003535C7" w:rsidRPr="002A6F0E">
        <w:rPr>
          <w:sz w:val="24"/>
          <w:szCs w:val="24"/>
        </w:rPr>
        <w:t>а</w:t>
      </w:r>
      <w:r w:rsidR="00702B2C" w:rsidRPr="002A6F0E">
        <w:rPr>
          <w:sz w:val="24"/>
          <w:szCs w:val="24"/>
        </w:rPr>
        <w:t xml:space="preserve"> «Воронежэнерго</w:t>
      </w:r>
      <w:r w:rsidR="00862664" w:rsidRPr="002A6F0E">
        <w:rPr>
          <w:sz w:val="24"/>
          <w:szCs w:val="24"/>
        </w:rPr>
        <w:t>»</w:t>
      </w:r>
      <w:r w:rsidR="00702B2C" w:rsidRPr="002A6F0E">
        <w:rPr>
          <w:sz w:val="24"/>
          <w:szCs w:val="24"/>
        </w:rPr>
        <w:t>)</w:t>
      </w:r>
      <w:bookmarkEnd w:id="17"/>
      <w:r w:rsidR="00702B2C" w:rsidRPr="002A6F0E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A6F0E">
        <w:rPr>
          <w:sz w:val="24"/>
          <w:szCs w:val="24"/>
        </w:rPr>
        <w:t xml:space="preserve">Количество лотов: </w:t>
      </w:r>
      <w:r w:rsidRPr="002A6F0E">
        <w:rPr>
          <w:b/>
          <w:sz w:val="24"/>
          <w:szCs w:val="24"/>
        </w:rPr>
        <w:t>1 (один)</w:t>
      </w:r>
      <w:r w:rsidRPr="002A6F0E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2A6F0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3535C7" w:rsidRPr="000D7DD6">
        <w:rPr>
          <w:sz w:val="24"/>
          <w:szCs w:val="24"/>
        </w:rPr>
        <w:t xml:space="preserve">с момента </w:t>
      </w:r>
      <w:r w:rsidR="003535C7" w:rsidRPr="002A6F0E">
        <w:rPr>
          <w:sz w:val="24"/>
          <w:szCs w:val="24"/>
        </w:rPr>
        <w:t>подписания Договора по 31.12.2018г</w:t>
      </w:r>
      <w:r w:rsidR="00717F60" w:rsidRPr="002A6F0E">
        <w:rPr>
          <w:sz w:val="24"/>
          <w:szCs w:val="24"/>
        </w:rPr>
        <w:t>.</w:t>
      </w:r>
      <w:bookmarkEnd w:id="19"/>
    </w:p>
    <w:p w:rsidR="008D2928" w:rsidRPr="002A6F0E" w:rsidRDefault="003535C7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A6F0E">
        <w:rPr>
          <w:sz w:val="24"/>
          <w:szCs w:val="24"/>
        </w:rPr>
        <w:t>Место оказания услуг: г. Воронеж и Воронежская область</w:t>
      </w:r>
      <w:r w:rsidR="00366652" w:rsidRPr="002A6F0E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A6F0E">
        <w:rPr>
          <w:iCs/>
          <w:sz w:val="24"/>
          <w:szCs w:val="24"/>
        </w:rPr>
        <w:t xml:space="preserve">Форма и порядок оплаты: </w:t>
      </w:r>
      <w:r w:rsidR="00366652" w:rsidRPr="002A6F0E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A6F0E">
        <w:rPr>
          <w:iCs/>
          <w:sz w:val="24"/>
          <w:szCs w:val="24"/>
        </w:rPr>
        <w:t>.</w:t>
      </w:r>
      <w:bookmarkEnd w:id="21"/>
      <w:r w:rsidR="001245FA" w:rsidRPr="002A6F0E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224D01" w:rsidRPr="00224D01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224D01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2A6F0E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2A6F0E">
        <w:rPr>
          <w:bCs w:val="0"/>
          <w:sz w:val="24"/>
          <w:szCs w:val="24"/>
        </w:rPr>
        <w:t xml:space="preserve">Начальная (максимальная) цена </w:t>
      </w:r>
      <w:r w:rsidR="00123C70" w:rsidRPr="002A6F0E">
        <w:rPr>
          <w:bCs w:val="0"/>
          <w:sz w:val="24"/>
          <w:szCs w:val="24"/>
        </w:rPr>
        <w:t>Договор</w:t>
      </w:r>
      <w:r w:rsidRPr="002A6F0E">
        <w:rPr>
          <w:bCs w:val="0"/>
          <w:sz w:val="24"/>
          <w:szCs w:val="24"/>
        </w:rPr>
        <w:t>а</w:t>
      </w:r>
      <w:r w:rsidR="00216641" w:rsidRPr="002A6F0E">
        <w:rPr>
          <w:bCs w:val="0"/>
          <w:sz w:val="24"/>
          <w:szCs w:val="24"/>
        </w:rPr>
        <w:t>:</w:t>
      </w:r>
      <w:bookmarkEnd w:id="451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2A6F0E">
        <w:rPr>
          <w:b/>
          <w:bCs w:val="0"/>
          <w:sz w:val="24"/>
          <w:szCs w:val="24"/>
          <w:u w:val="single"/>
        </w:rPr>
        <w:t>По Лоту №1:</w:t>
      </w:r>
      <w:r w:rsidR="00717F60" w:rsidRPr="002A6F0E">
        <w:rPr>
          <w:bCs w:val="0"/>
          <w:sz w:val="24"/>
          <w:szCs w:val="24"/>
        </w:rPr>
        <w:t xml:space="preserve"> </w:t>
      </w:r>
      <w:r w:rsidR="003535C7" w:rsidRPr="002A6F0E">
        <w:rPr>
          <w:b/>
          <w:sz w:val="24"/>
          <w:szCs w:val="24"/>
        </w:rPr>
        <w:t>900 000,00</w:t>
      </w:r>
      <w:r w:rsidR="003535C7" w:rsidRPr="002A6F0E">
        <w:rPr>
          <w:sz w:val="24"/>
          <w:szCs w:val="24"/>
        </w:rPr>
        <w:t xml:space="preserve"> (Девятьсот тысяч) рублей 00 копеек РФ, без учета НДС; НДС составляет </w:t>
      </w:r>
      <w:r w:rsidR="003535C7" w:rsidRPr="002A6F0E">
        <w:rPr>
          <w:b/>
          <w:sz w:val="24"/>
          <w:szCs w:val="24"/>
        </w:rPr>
        <w:t>162 000,00</w:t>
      </w:r>
      <w:r w:rsidR="003535C7" w:rsidRPr="002A6F0E">
        <w:rPr>
          <w:sz w:val="24"/>
          <w:szCs w:val="24"/>
        </w:rPr>
        <w:t xml:space="preserve"> (Сто шестьдесят две тысячи) рублей 00 копеек РФ; </w:t>
      </w:r>
      <w:r w:rsidR="003535C7" w:rsidRPr="002A6F0E">
        <w:rPr>
          <w:b/>
          <w:sz w:val="24"/>
          <w:szCs w:val="24"/>
        </w:rPr>
        <w:t>1 062 000,00</w:t>
      </w:r>
      <w:r w:rsidR="003535C7" w:rsidRPr="002A6F0E">
        <w:rPr>
          <w:sz w:val="24"/>
          <w:szCs w:val="24"/>
        </w:rPr>
        <w:t xml:space="preserve"> (Один миллион шестьдесят две тысячи)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</w:t>
      </w:r>
      <w:r w:rsidRPr="00AE1D21">
        <w:rPr>
          <w:sz w:val="24"/>
          <w:szCs w:val="24"/>
        </w:rPr>
        <w:lastRenderedPageBreak/>
        <w:t xml:space="preserve">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</w:t>
      </w:r>
      <w:r w:rsidRPr="003E2FC6">
        <w:rPr>
          <w:sz w:val="24"/>
          <w:szCs w:val="24"/>
        </w:rPr>
        <w:t>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>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24D01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</w:t>
      </w:r>
      <w:r w:rsidR="00BD74DF" w:rsidRPr="00AE1D2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</w:t>
      </w:r>
      <w:r w:rsidRPr="007D7C50">
        <w:rPr>
          <w:sz w:val="24"/>
          <w:szCs w:val="24"/>
        </w:rPr>
        <w:lastRenderedPageBreak/>
        <w:t>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правоустанавливающих </w:t>
      </w:r>
      <w:r w:rsidR="00BD74DF" w:rsidRPr="00AE1D21">
        <w:rPr>
          <w:bCs w:val="0"/>
          <w:sz w:val="24"/>
          <w:szCs w:val="24"/>
        </w:rPr>
        <w:lastRenderedPageBreak/>
        <w:t>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lastRenderedPageBreak/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</w:t>
      </w:r>
      <w:r w:rsidRPr="00E71A48">
        <w:rPr>
          <w:bCs w:val="0"/>
          <w:sz w:val="24"/>
          <w:szCs w:val="24"/>
        </w:rPr>
        <w:lastRenderedPageBreak/>
        <w:t xml:space="preserve">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a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g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</w:t>
      </w:r>
      <w:r w:rsidRPr="00E71A48">
        <w:rPr>
          <w:bCs w:val="0"/>
          <w:iCs/>
          <w:sz w:val="24"/>
          <w:szCs w:val="24"/>
        </w:rPr>
        <w:lastRenderedPageBreak/>
        <w:t xml:space="preserve">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224D01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-3.3.14.3</w:t>
      </w:r>
      <w:r w:rsidR="00224D01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224D01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A1307" w:rsidRPr="00A2522B">
        <w:rPr>
          <w:sz w:val="24"/>
          <w:szCs w:val="24"/>
        </w:rPr>
        <w:t xml:space="preserve">РФ, </w:t>
      </w:r>
      <w:r w:rsidR="00FA1307" w:rsidRPr="00A2522B">
        <w:rPr>
          <w:iCs/>
          <w:sz w:val="24"/>
          <w:szCs w:val="24"/>
        </w:rPr>
        <w:t>394033, г. Воронеж, ул. Арзамасская, д. 2</w:t>
      </w:r>
      <w:r w:rsidR="00FA1307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224D01" w:rsidRPr="00224D01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92E09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592E09">
        <w:rPr>
          <w:rFonts w:eastAsia="Calibri"/>
          <w:szCs w:val="24"/>
          <w:lang w:eastAsia="en-US"/>
        </w:rPr>
        <w:t>73</w:t>
      </w:r>
      <w:r w:rsidR="00592E09" w:rsidRPr="009D331F">
        <w:rPr>
          <w:rFonts w:eastAsia="Calibri"/>
          <w:szCs w:val="24"/>
          <w:lang w:eastAsia="en-US"/>
        </w:rPr>
        <w:t xml:space="preserve">) </w:t>
      </w:r>
      <w:r w:rsidR="00592E09">
        <w:rPr>
          <w:rFonts w:eastAsia="Calibri"/>
          <w:szCs w:val="24"/>
          <w:lang w:eastAsia="en-US"/>
        </w:rPr>
        <w:t>257</w:t>
      </w:r>
      <w:r w:rsidR="00592E09" w:rsidRPr="009D331F">
        <w:rPr>
          <w:rFonts w:eastAsia="Calibri"/>
          <w:szCs w:val="24"/>
          <w:lang w:eastAsia="en-US"/>
        </w:rPr>
        <w:t>-</w:t>
      </w:r>
      <w:r w:rsidR="00592E09">
        <w:rPr>
          <w:rFonts w:eastAsia="Calibri"/>
          <w:szCs w:val="24"/>
          <w:lang w:eastAsia="en-US"/>
        </w:rPr>
        <w:t>94</w:t>
      </w:r>
      <w:r w:rsidR="00592E09" w:rsidRPr="009D331F">
        <w:rPr>
          <w:rFonts w:eastAsia="Calibri"/>
          <w:szCs w:val="24"/>
          <w:lang w:eastAsia="en-US"/>
        </w:rPr>
        <w:t>-</w:t>
      </w:r>
      <w:r w:rsidR="00592E09">
        <w:rPr>
          <w:rFonts w:eastAsia="Calibri"/>
          <w:szCs w:val="24"/>
          <w:lang w:eastAsia="en-US"/>
        </w:rPr>
        <w:t>66</w:t>
      </w:r>
      <w:r w:rsidR="00592E09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592E09" w:rsidRPr="009D331F">
          <w:rPr>
            <w:rStyle w:val="a7"/>
            <w:rFonts w:eastAsia="Calibri"/>
            <w:lang w:val="en-US" w:eastAsia="en-US"/>
          </w:rPr>
          <w:t>Zaitseva</w:t>
        </w:r>
        <w:r w:rsidR="00592E09" w:rsidRPr="009D331F">
          <w:rPr>
            <w:rStyle w:val="a7"/>
            <w:rFonts w:eastAsia="Calibri"/>
            <w:lang w:eastAsia="en-US"/>
          </w:rPr>
          <w:t>.</w:t>
        </w:r>
        <w:r w:rsidR="00592E09" w:rsidRPr="009D331F">
          <w:rPr>
            <w:rStyle w:val="a7"/>
            <w:rFonts w:eastAsia="Calibri"/>
            <w:lang w:val="en-US" w:eastAsia="en-US"/>
          </w:rPr>
          <w:t>AA</w:t>
        </w:r>
        <w:r w:rsidR="00592E09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F64A8B" w:rsidRPr="00D258EB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D258EB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D258EB" w:rsidRPr="006A37BC" w:rsidRDefault="00D258EB" w:rsidP="00D258E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E3225F">
        <w:rPr>
          <w:sz w:val="24"/>
          <w:szCs w:val="24"/>
          <w:u w:val="single"/>
        </w:rPr>
        <w:t>127018, Россия, г. Москва, ул. 2-я Ямская, д.4</w:t>
      </w:r>
    </w:p>
    <w:p w:rsidR="00D258EB" w:rsidRDefault="00D258EB" w:rsidP="00D258E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D258EB" w:rsidRPr="006A37BC" w:rsidRDefault="00D258EB" w:rsidP="00D258E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D258EB" w:rsidRPr="006A37BC" w:rsidRDefault="00D258EB" w:rsidP="00D258EB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lastRenderedPageBreak/>
        <w:t>Филиал ПАО «МРСК Центра» - «Воронежэнерго»</w:t>
      </w:r>
    </w:p>
    <w:p w:rsidR="00D258EB" w:rsidRPr="006A37BC" w:rsidRDefault="00D258EB" w:rsidP="00D258EB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D258EB" w:rsidRPr="006A37BC" w:rsidRDefault="00D258EB" w:rsidP="00D258EB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D258EB" w:rsidRDefault="00D258EB" w:rsidP="00D258E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D258EB" w:rsidRPr="007A5083" w:rsidRDefault="00D258EB" w:rsidP="00D258E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2A6F0E">
        <w:rPr>
          <w:bCs w:val="0"/>
          <w:sz w:val="24"/>
          <w:szCs w:val="24"/>
        </w:rPr>
        <w:t>Заявк</w:t>
      </w:r>
      <w:r w:rsidR="00717F60" w:rsidRPr="002A6F0E">
        <w:rPr>
          <w:bCs w:val="0"/>
          <w:sz w:val="24"/>
          <w:szCs w:val="24"/>
        </w:rPr>
        <w:t xml:space="preserve">и на ЭТП могут быть поданы до </w:t>
      </w:r>
      <w:r w:rsidR="002B5044" w:rsidRPr="002A6F0E">
        <w:rPr>
          <w:b/>
          <w:bCs w:val="0"/>
          <w:sz w:val="24"/>
          <w:szCs w:val="24"/>
        </w:rPr>
        <w:t xml:space="preserve">12 часов 00 минут </w:t>
      </w:r>
      <w:r w:rsidR="005818B2" w:rsidRPr="002A6F0E">
        <w:rPr>
          <w:b/>
          <w:bCs w:val="0"/>
          <w:sz w:val="24"/>
          <w:szCs w:val="24"/>
        </w:rPr>
        <w:t>1</w:t>
      </w:r>
      <w:r w:rsidR="00DC7BE2">
        <w:rPr>
          <w:b/>
          <w:bCs w:val="0"/>
          <w:sz w:val="24"/>
          <w:szCs w:val="24"/>
        </w:rPr>
        <w:t>9</w:t>
      </w:r>
      <w:bookmarkStart w:id="618" w:name="_GoBack"/>
      <w:bookmarkEnd w:id="618"/>
      <w:r w:rsidR="002B5044" w:rsidRPr="002A6F0E">
        <w:rPr>
          <w:b/>
          <w:bCs w:val="0"/>
          <w:sz w:val="24"/>
          <w:szCs w:val="24"/>
        </w:rPr>
        <w:t xml:space="preserve"> </w:t>
      </w:r>
      <w:r w:rsidR="00AF66CC" w:rsidRPr="002A6F0E">
        <w:rPr>
          <w:b/>
          <w:bCs w:val="0"/>
          <w:sz w:val="24"/>
          <w:szCs w:val="24"/>
        </w:rPr>
        <w:t>апреля</w:t>
      </w:r>
      <w:r w:rsidR="002B5044" w:rsidRPr="002A6F0E">
        <w:rPr>
          <w:b/>
          <w:bCs w:val="0"/>
          <w:sz w:val="24"/>
          <w:szCs w:val="24"/>
        </w:rPr>
        <w:t xml:space="preserve"> </w:t>
      </w:r>
      <w:r w:rsidR="006F025D" w:rsidRPr="002A6F0E">
        <w:rPr>
          <w:b/>
          <w:bCs w:val="0"/>
          <w:sz w:val="24"/>
          <w:szCs w:val="24"/>
        </w:rPr>
        <w:t>2018</w:t>
      </w:r>
      <w:r w:rsidR="002B5044" w:rsidRPr="002A6F0E">
        <w:rPr>
          <w:b/>
          <w:bCs w:val="0"/>
          <w:sz w:val="24"/>
          <w:szCs w:val="24"/>
        </w:rPr>
        <w:t xml:space="preserve"> года</w:t>
      </w:r>
      <w:r w:rsidR="00BB27D7" w:rsidRPr="002A6F0E">
        <w:rPr>
          <w:b/>
          <w:bCs w:val="0"/>
          <w:sz w:val="24"/>
          <w:szCs w:val="24"/>
        </w:rPr>
        <w:t xml:space="preserve">, </w:t>
      </w:r>
      <w:r w:rsidR="00BB27D7" w:rsidRPr="002A6F0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A6F0E">
        <w:rPr>
          <w:bCs w:val="0"/>
          <w:spacing w:val="-2"/>
          <w:sz w:val="24"/>
          <w:szCs w:val="24"/>
        </w:rPr>
        <w:t>(под</w:t>
      </w:r>
      <w:r w:rsidR="00BB27D7" w:rsidRPr="002A6F0E">
        <w:rPr>
          <w:bCs w:val="0"/>
          <w:sz w:val="24"/>
          <w:szCs w:val="24"/>
        </w:rPr>
        <w:t xml:space="preserve">раздел </w:t>
      </w:r>
      <w:r w:rsidR="00AD2F1E" w:rsidRPr="002A6F0E">
        <w:rPr>
          <w:bCs w:val="0"/>
          <w:sz w:val="24"/>
          <w:szCs w:val="24"/>
        </w:rPr>
        <w:fldChar w:fldCharType="begin"/>
      </w:r>
      <w:r w:rsidR="00BB27D7" w:rsidRPr="002A6F0E">
        <w:rPr>
          <w:bCs w:val="0"/>
          <w:sz w:val="24"/>
          <w:szCs w:val="24"/>
        </w:rPr>
        <w:instrText xml:space="preserve"> REF _Ref55336310 \r \h </w:instrText>
      </w:r>
      <w:r w:rsidR="002A6F0E">
        <w:rPr>
          <w:bCs w:val="0"/>
          <w:sz w:val="24"/>
          <w:szCs w:val="24"/>
        </w:rPr>
        <w:instrText xml:space="preserve"> \* MERGEFORMAT </w:instrText>
      </w:r>
      <w:r w:rsidR="00AD2F1E" w:rsidRPr="002A6F0E">
        <w:rPr>
          <w:bCs w:val="0"/>
          <w:sz w:val="24"/>
          <w:szCs w:val="24"/>
        </w:rPr>
      </w:r>
      <w:r w:rsidR="00AD2F1E" w:rsidRPr="002A6F0E">
        <w:rPr>
          <w:bCs w:val="0"/>
          <w:sz w:val="24"/>
          <w:szCs w:val="24"/>
        </w:rPr>
        <w:fldChar w:fldCharType="separate"/>
      </w:r>
      <w:r w:rsidR="00224D01" w:rsidRPr="002A6F0E">
        <w:rPr>
          <w:bCs w:val="0"/>
          <w:sz w:val="24"/>
          <w:szCs w:val="24"/>
        </w:rPr>
        <w:t>5.1</w:t>
      </w:r>
      <w:r w:rsidR="00AD2F1E" w:rsidRPr="002A6F0E">
        <w:rPr>
          <w:bCs w:val="0"/>
          <w:sz w:val="24"/>
          <w:szCs w:val="24"/>
        </w:rPr>
        <w:fldChar w:fldCharType="end"/>
      </w:r>
      <w:r w:rsidR="00BB27D7" w:rsidRPr="002A6F0E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</w:t>
      </w:r>
      <w:r w:rsidRPr="00AE1D21">
        <w:rPr>
          <w:bCs w:val="0"/>
          <w:sz w:val="24"/>
          <w:szCs w:val="24"/>
        </w:rPr>
        <w:lastRenderedPageBreak/>
        <w:t xml:space="preserve">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  <w:r w:rsidRPr="00E71A48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lastRenderedPageBreak/>
        <w:t>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lastRenderedPageBreak/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33661D">
        <w:rPr>
          <w:sz w:val="24"/>
          <w:szCs w:val="24"/>
        </w:rPr>
        <w:lastRenderedPageBreak/>
        <w:t xml:space="preserve">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224D01" w:rsidRPr="00224D01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>Признание запроса предложений несостоявшимся</w:t>
      </w:r>
      <w:bookmarkEnd w:id="726"/>
      <w:bookmarkEnd w:id="72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DD092B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584259280" r:id="rId37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584259281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584259282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224D01" w:rsidRPr="00224D01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</w:t>
      </w:r>
      <w:r w:rsidRPr="00224D01">
        <w:rPr>
          <w:bCs w:val="0"/>
          <w:sz w:val="24"/>
          <w:szCs w:val="24"/>
        </w:rPr>
        <w:lastRenderedPageBreak/>
        <w:t>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224D01">
        <w:rPr>
          <w:bCs w:val="0"/>
          <w:sz w:val="24"/>
          <w:szCs w:val="24"/>
        </w:rPr>
        <w:t>Договор</w:t>
      </w:r>
      <w:r w:rsidR="00717F60" w:rsidRPr="00224D01">
        <w:rPr>
          <w:bCs w:val="0"/>
          <w:sz w:val="24"/>
          <w:szCs w:val="24"/>
        </w:rPr>
        <w:t xml:space="preserve"> между Заказчиком и </w:t>
      </w:r>
      <w:r w:rsidR="009C744E" w:rsidRPr="00224D01">
        <w:rPr>
          <w:bCs w:val="0"/>
          <w:sz w:val="24"/>
          <w:szCs w:val="24"/>
        </w:rPr>
        <w:t>Участник</w:t>
      </w:r>
      <w:r w:rsidR="0087407B" w:rsidRPr="00224D01">
        <w:rPr>
          <w:bCs w:val="0"/>
          <w:sz w:val="24"/>
          <w:szCs w:val="24"/>
        </w:rPr>
        <w:t xml:space="preserve">ом, чья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 xml:space="preserve">а признана лучшей, </w:t>
      </w:r>
      <w:r w:rsidR="00717F60" w:rsidRPr="00224D01">
        <w:rPr>
          <w:bCs w:val="0"/>
          <w:sz w:val="24"/>
          <w:szCs w:val="24"/>
        </w:rPr>
        <w:t xml:space="preserve">подписывается </w:t>
      </w:r>
      <w:r w:rsidR="00426618" w:rsidRPr="00224D01">
        <w:rPr>
          <w:sz w:val="24"/>
          <w:szCs w:val="24"/>
        </w:rPr>
        <w:t>не ранее чем через 10 (десять) дней</w:t>
      </w:r>
      <w:r w:rsidR="00426618" w:rsidRPr="00224D01">
        <w:rPr>
          <w:bCs w:val="0"/>
          <w:sz w:val="24"/>
          <w:szCs w:val="24"/>
        </w:rPr>
        <w:t xml:space="preserve"> и не позднее чем через </w:t>
      </w:r>
      <w:r w:rsidR="00426618" w:rsidRPr="00224D01">
        <w:rPr>
          <w:sz w:val="24"/>
          <w:szCs w:val="24"/>
        </w:rPr>
        <w:t>20 (двадцать) рабочих дней</w:t>
      </w:r>
      <w:r w:rsidR="006F758C" w:rsidRPr="00224D01">
        <w:rPr>
          <w:bCs w:val="0"/>
          <w:sz w:val="24"/>
          <w:szCs w:val="24"/>
        </w:rPr>
        <w:t xml:space="preserve"> </w:t>
      </w:r>
      <w:r w:rsidR="00717F60" w:rsidRPr="00224D01">
        <w:rPr>
          <w:bCs w:val="0"/>
          <w:sz w:val="24"/>
          <w:szCs w:val="24"/>
        </w:rPr>
        <w:t xml:space="preserve">с момента определения </w:t>
      </w:r>
      <w:r w:rsidR="0087407B" w:rsidRPr="00224D01">
        <w:rPr>
          <w:bCs w:val="0"/>
          <w:sz w:val="24"/>
          <w:szCs w:val="24"/>
        </w:rPr>
        <w:t xml:space="preserve">лучшей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>и</w:t>
      </w:r>
      <w:r w:rsidR="00717F60" w:rsidRPr="00224D0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lastRenderedPageBreak/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</w:t>
      </w:r>
      <w:r w:rsidR="00D56F8C" w:rsidRPr="00DA443D">
        <w:rPr>
          <w:b w:val="0"/>
        </w:rPr>
        <w:lastRenderedPageBreak/>
        <w:t xml:space="preserve">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2A6F0E">
        <w:rPr>
          <w:b w:val="0"/>
          <w:szCs w:val="24"/>
        </w:rPr>
        <w:t>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224D01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2A6F0E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2A6F0E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2A6F0E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2A6F0E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2A6F0E" w:rsidRDefault="00491992" w:rsidP="00BC1324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2A6F0E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2A6F0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A6F0E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2A6F0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A6F0E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2A6F0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A6F0E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2A6F0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A6F0E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2A6F0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A6F0E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2A6F0E" w:rsidRDefault="00057988" w:rsidP="00057988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2A6F0E">
              <w:rPr>
                <w:color w:val="000000"/>
                <w:szCs w:val="24"/>
              </w:rPr>
              <w:t>1.</w:t>
            </w:r>
          </w:p>
        </w:tc>
        <w:tc>
          <w:tcPr>
            <w:tcW w:w="5943" w:type="dxa"/>
          </w:tcPr>
          <w:p w:rsidR="00491992" w:rsidRPr="002A6F0E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A6F0E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A6F0E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A6F0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A6F0E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2A6F0E" w:rsidRDefault="00057988" w:rsidP="00057988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2A6F0E">
              <w:rPr>
                <w:color w:val="000000"/>
                <w:szCs w:val="24"/>
              </w:rPr>
              <w:t>2.</w:t>
            </w:r>
          </w:p>
        </w:tc>
        <w:tc>
          <w:tcPr>
            <w:tcW w:w="5943" w:type="dxa"/>
          </w:tcPr>
          <w:p w:rsidR="00491992" w:rsidRPr="002A6F0E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A6F0E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A6F0E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A6F0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A6F0E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2A6F0E" w:rsidRDefault="00057988" w:rsidP="00057988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2A6F0E">
              <w:rPr>
                <w:color w:val="000000"/>
                <w:szCs w:val="24"/>
              </w:rPr>
              <w:t>3.</w:t>
            </w:r>
          </w:p>
        </w:tc>
        <w:tc>
          <w:tcPr>
            <w:tcW w:w="5943" w:type="dxa"/>
          </w:tcPr>
          <w:p w:rsidR="00491992" w:rsidRPr="002A6F0E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A6F0E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A6F0E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A6F0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A6F0E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2A6F0E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2A6F0E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2A6F0E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2A6F0E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2A6F0E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2A6F0E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535C7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535C7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535C7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535C7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535C7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535C7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535C7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3535C7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 xml:space="preserve"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3535C7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3535C7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3535C7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3535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535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535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535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535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535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535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535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535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535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535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535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535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535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3535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3535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3535C7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3535C7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3535C7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3535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3535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535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535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535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535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535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535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535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535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535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535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535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535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3535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3535C7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443" w:rsidRDefault="00CE6443">
      <w:pPr>
        <w:spacing w:line="240" w:lineRule="auto"/>
      </w:pPr>
      <w:r>
        <w:separator/>
      </w:r>
    </w:p>
  </w:endnote>
  <w:endnote w:type="continuationSeparator" w:id="0">
    <w:p w:rsidR="00CE6443" w:rsidRDefault="00CE6443">
      <w:pPr>
        <w:spacing w:line="240" w:lineRule="auto"/>
      </w:pPr>
      <w:r>
        <w:continuationSeparator/>
      </w:r>
    </w:p>
  </w:endnote>
  <w:endnote w:id="1">
    <w:p w:rsidR="003535C7" w:rsidRPr="00F86C07" w:rsidRDefault="003535C7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535C7" w:rsidRDefault="003535C7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Pr="00FA0376" w:rsidRDefault="003535C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C7BE2">
      <w:rPr>
        <w:noProof/>
        <w:sz w:val="16"/>
        <w:szCs w:val="16"/>
        <w:lang w:eastAsia="ru-RU"/>
      </w:rPr>
      <w:t>31</w:t>
    </w:r>
    <w:r w:rsidRPr="00FA0376">
      <w:rPr>
        <w:sz w:val="16"/>
        <w:szCs w:val="16"/>
        <w:lang w:eastAsia="ru-RU"/>
      </w:rPr>
      <w:fldChar w:fldCharType="end"/>
    </w:r>
  </w:p>
  <w:p w:rsidR="003535C7" w:rsidRPr="00EE0539" w:rsidRDefault="003535C7" w:rsidP="003535C7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B117E">
      <w:rPr>
        <w:sz w:val="18"/>
        <w:szCs w:val="18"/>
      </w:rPr>
      <w:t>Договора на оказание услуг по экспертизе промышленной безопасности подъемных сооружений для нужд ПАО «МРСК Центра» (филиала «Воронежэнерго»)</w:t>
    </w:r>
  </w:p>
  <w:p w:rsidR="003535C7" w:rsidRPr="00EE0539" w:rsidRDefault="003535C7" w:rsidP="003535C7">
    <w:pPr>
      <w:pStyle w:val="aff1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443" w:rsidRDefault="00CE6443">
      <w:pPr>
        <w:spacing w:line="240" w:lineRule="auto"/>
      </w:pPr>
      <w:r>
        <w:separator/>
      </w:r>
    </w:p>
  </w:footnote>
  <w:footnote w:type="continuationSeparator" w:id="0">
    <w:p w:rsidR="00CE6443" w:rsidRDefault="00CE6443">
      <w:pPr>
        <w:spacing w:line="240" w:lineRule="auto"/>
      </w:pPr>
      <w:r>
        <w:continuationSeparator/>
      </w:r>
    </w:p>
  </w:footnote>
  <w:footnote w:id="1">
    <w:p w:rsidR="003535C7" w:rsidRPr="00B36685" w:rsidRDefault="003535C7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535C7" w:rsidRDefault="003535C7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535C7" w:rsidRDefault="003535C7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535C7" w:rsidRPr="00F83889" w:rsidRDefault="003535C7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3535C7" w:rsidRPr="00F83889" w:rsidRDefault="003535C7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3535C7" w:rsidRPr="00F83889" w:rsidRDefault="003535C7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3535C7" w:rsidRPr="00F83889" w:rsidRDefault="003535C7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3535C7" w:rsidRDefault="003535C7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Pr="00930031" w:rsidRDefault="003535C7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C7" w:rsidRDefault="003535C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57988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24E0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27B77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3CA7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A6F0E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AC6"/>
    <w:rsid w:val="00345CCA"/>
    <w:rsid w:val="00345E93"/>
    <w:rsid w:val="0035097E"/>
    <w:rsid w:val="003535C7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2818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C4E73"/>
    <w:rsid w:val="003D3D44"/>
    <w:rsid w:val="003D4D5E"/>
    <w:rsid w:val="003D71BF"/>
    <w:rsid w:val="003D726B"/>
    <w:rsid w:val="003D7C16"/>
    <w:rsid w:val="003E170D"/>
    <w:rsid w:val="003E2FC6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730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04C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2E09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3D0F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6968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4757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50D9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11C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66CC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0DF9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24C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E6443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58EB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0591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C7BE2"/>
    <w:rsid w:val="00DD0524"/>
    <w:rsid w:val="00DD092B"/>
    <w:rsid w:val="00DE2870"/>
    <w:rsid w:val="00DE4CCA"/>
    <w:rsid w:val="00DE5711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29B2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1C86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1307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B0A2681"/>
  <w15:docId w15:val="{FBA03641-8128-40FF-9EB8-9B341F808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F3DE5-D23A-4093-81D0-C376638F1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95</Pages>
  <Words>29424</Words>
  <Characters>167721</Characters>
  <Application>Microsoft Office Word</Application>
  <DocSecurity>0</DocSecurity>
  <Lines>1397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196752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179</cp:revision>
  <cp:lastPrinted>2015-12-29T14:27:00Z</cp:lastPrinted>
  <dcterms:created xsi:type="dcterms:W3CDTF">2016-01-13T12:36:00Z</dcterms:created>
  <dcterms:modified xsi:type="dcterms:W3CDTF">2018-04-03T08:14:00Z</dcterms:modified>
</cp:coreProperties>
</file>