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205" w:rsidRPr="008E5E8A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8E5E8A">
        <w:rPr>
          <w:b/>
        </w:rPr>
        <w:t>Оценочная стадия</w:t>
      </w:r>
      <w:bookmarkEnd w:id="0"/>
      <w:bookmarkEnd w:id="1"/>
      <w:r w:rsidR="00C50D73" w:rsidRPr="008E5E8A">
        <w:rPr>
          <w:b/>
        </w:rPr>
        <w:t>.</w:t>
      </w:r>
    </w:p>
    <w:p w:rsidR="000932E6" w:rsidRPr="008E5E8A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8E5E8A">
        <w:rPr>
          <w:sz w:val="24"/>
          <w:szCs w:val="24"/>
        </w:rPr>
        <w:t xml:space="preserve">Оценка </w:t>
      </w:r>
      <w:r w:rsidR="00FE6DEF" w:rsidRPr="008E5E8A">
        <w:rPr>
          <w:sz w:val="24"/>
          <w:szCs w:val="24"/>
        </w:rPr>
        <w:t>Заявок</w:t>
      </w:r>
      <w:r w:rsidRPr="008E5E8A">
        <w:rPr>
          <w:sz w:val="24"/>
          <w:szCs w:val="24"/>
        </w:rPr>
        <w:t xml:space="preserve"> </w:t>
      </w:r>
      <w:r w:rsidR="00FE6DEF" w:rsidRPr="008E5E8A">
        <w:rPr>
          <w:sz w:val="24"/>
          <w:szCs w:val="24"/>
        </w:rPr>
        <w:t>Участников</w:t>
      </w:r>
      <w:r w:rsidRPr="008E5E8A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60039" w:rsidRPr="008E5E8A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8E5E8A">
        <w:rPr>
          <w:b/>
          <w:sz w:val="24"/>
          <w:szCs w:val="24"/>
        </w:rPr>
        <w:t>Ценовой критерий</w:t>
      </w:r>
      <w:r w:rsidR="00F60039" w:rsidRPr="008E5E8A">
        <w:rPr>
          <w:b/>
          <w:sz w:val="24"/>
          <w:szCs w:val="24"/>
        </w:rPr>
        <w:t>.</w:t>
      </w:r>
    </w:p>
    <w:p w:rsidR="000932E6" w:rsidRPr="008E5E8A" w:rsidRDefault="000932E6" w:rsidP="00F60039">
      <w:pPr>
        <w:pStyle w:val="a3"/>
        <w:numPr>
          <w:ilvl w:val="0"/>
          <w:numId w:val="12"/>
        </w:numPr>
        <w:tabs>
          <w:tab w:val="left" w:pos="1134"/>
        </w:tabs>
        <w:spacing w:line="240" w:lineRule="auto"/>
        <w:ind w:hanging="720"/>
        <w:rPr>
          <w:sz w:val="24"/>
          <w:szCs w:val="24"/>
          <w:u w:val="single"/>
        </w:rPr>
      </w:pPr>
      <w:r w:rsidRPr="008E5E8A">
        <w:rPr>
          <w:sz w:val="24"/>
          <w:szCs w:val="24"/>
          <w:u w:val="single"/>
        </w:rPr>
        <w:t>Общая стоимость (</w:t>
      </w:r>
      <w:r w:rsidR="0055135E" w:rsidRPr="008E5E8A">
        <w:rPr>
          <w:sz w:val="24"/>
          <w:szCs w:val="24"/>
          <w:u w:val="single"/>
        </w:rPr>
        <w:t xml:space="preserve">руб., </w:t>
      </w:r>
      <w:r w:rsidRPr="008E5E8A">
        <w:rPr>
          <w:sz w:val="24"/>
          <w:szCs w:val="24"/>
          <w:u w:val="single"/>
        </w:rPr>
        <w:t>без уч</w:t>
      </w:r>
      <w:r w:rsidR="008E1091">
        <w:rPr>
          <w:sz w:val="24"/>
          <w:szCs w:val="24"/>
          <w:u w:val="single"/>
        </w:rPr>
        <w:t>ета НДС) – весовой коэффициент 7</w:t>
      </w:r>
      <w:r w:rsidRPr="008E5E8A">
        <w:rPr>
          <w:sz w:val="24"/>
          <w:szCs w:val="24"/>
          <w:u w:val="single"/>
        </w:rPr>
        <w:t>0</w:t>
      </w:r>
      <w:r w:rsidR="00614767" w:rsidRPr="008E5E8A">
        <w:rPr>
          <w:sz w:val="24"/>
          <w:szCs w:val="24"/>
          <w:u w:val="single"/>
        </w:rPr>
        <w:t xml:space="preserve"> баллов</w:t>
      </w:r>
      <w:r w:rsidR="007C5205" w:rsidRPr="008E5E8A">
        <w:rPr>
          <w:sz w:val="24"/>
          <w:szCs w:val="24"/>
          <w:u w:val="single"/>
        </w:rPr>
        <w:t>.</w:t>
      </w:r>
      <w:r w:rsidR="00F60039" w:rsidRPr="008E5E8A">
        <w:rPr>
          <w:sz w:val="24"/>
          <w:szCs w:val="24"/>
          <w:u w:val="single"/>
        </w:rPr>
        <w:t xml:space="preserve"> </w:t>
      </w:r>
    </w:p>
    <w:p w:rsidR="00F60039" w:rsidRPr="008E5E8A" w:rsidRDefault="00F60039" w:rsidP="00F60039">
      <w:pPr>
        <w:pStyle w:val="a3"/>
        <w:tabs>
          <w:tab w:val="left" w:pos="1134"/>
        </w:tabs>
        <w:spacing w:line="240" w:lineRule="auto"/>
        <w:rPr>
          <w:sz w:val="24"/>
          <w:szCs w:val="24"/>
        </w:rPr>
      </w:pPr>
      <w:r w:rsidRPr="008E5E8A">
        <w:rPr>
          <w:sz w:val="24"/>
          <w:szCs w:val="24"/>
          <w:u w:val="single"/>
        </w:rPr>
        <w:t xml:space="preserve">(Источник данных </w:t>
      </w:r>
      <w:r w:rsidR="00D12CB4" w:rsidRPr="008E5E8A">
        <w:rPr>
          <w:sz w:val="24"/>
          <w:szCs w:val="24"/>
          <w:u w:val="single"/>
        </w:rPr>
        <w:t>–</w:t>
      </w:r>
      <w:r w:rsidRPr="008E5E8A">
        <w:rPr>
          <w:sz w:val="24"/>
          <w:szCs w:val="24"/>
          <w:u w:val="single"/>
        </w:rPr>
        <w:t xml:space="preserve"> Письмо о подаче оферты</w:t>
      </w:r>
      <w:r w:rsidR="00E70191" w:rsidRPr="008E5E8A">
        <w:rPr>
          <w:sz w:val="24"/>
          <w:szCs w:val="24"/>
          <w:u w:val="single"/>
        </w:rPr>
        <w:t>)</w:t>
      </w:r>
      <w:r w:rsidR="00E70191" w:rsidRPr="008E5E8A">
        <w:rPr>
          <w:sz w:val="24"/>
          <w:szCs w:val="24"/>
        </w:rPr>
        <w:t>.</w:t>
      </w:r>
    </w:p>
    <w:p w:rsidR="000932E6" w:rsidRPr="008E5E8A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8E5E8A">
        <w:rPr>
          <w:b/>
          <w:sz w:val="24"/>
          <w:szCs w:val="24"/>
        </w:rPr>
        <w:t>Неценовые критерии:</w:t>
      </w:r>
    </w:p>
    <w:p w:rsidR="00F60039" w:rsidRPr="008E5E8A" w:rsidRDefault="00F60039" w:rsidP="001B32E9">
      <w:pPr>
        <w:pStyle w:val="a3"/>
        <w:numPr>
          <w:ilvl w:val="0"/>
          <w:numId w:val="12"/>
        </w:numPr>
        <w:spacing w:line="240" w:lineRule="auto"/>
        <w:ind w:left="284" w:hanging="11"/>
        <w:rPr>
          <w:sz w:val="24"/>
          <w:szCs w:val="24"/>
          <w:u w:val="single"/>
        </w:rPr>
      </w:pPr>
      <w:r w:rsidRPr="008E5E8A">
        <w:rPr>
          <w:sz w:val="24"/>
          <w:szCs w:val="24"/>
          <w:u w:val="single"/>
        </w:rPr>
        <w:t xml:space="preserve">Срок </w:t>
      </w:r>
      <w:r w:rsidR="004D705A" w:rsidRPr="008E5E8A">
        <w:rPr>
          <w:sz w:val="24"/>
          <w:szCs w:val="24"/>
          <w:u w:val="single"/>
        </w:rPr>
        <w:t xml:space="preserve">поставок/выполнения работ/оказания услуг </w:t>
      </w:r>
      <w:r w:rsidR="00D12CB4" w:rsidRPr="008E5E8A">
        <w:rPr>
          <w:sz w:val="24"/>
          <w:szCs w:val="24"/>
          <w:u w:val="single"/>
        </w:rPr>
        <w:t>–</w:t>
      </w:r>
      <w:r w:rsidRPr="008E5E8A">
        <w:rPr>
          <w:sz w:val="24"/>
          <w:szCs w:val="24"/>
          <w:u w:val="single"/>
        </w:rPr>
        <w:t xml:space="preserve"> весовой коэффициент </w:t>
      </w:r>
      <w:r w:rsidR="008E1091">
        <w:rPr>
          <w:sz w:val="24"/>
          <w:szCs w:val="24"/>
          <w:u w:val="single"/>
        </w:rPr>
        <w:t>3</w:t>
      </w:r>
      <w:r w:rsidR="008E5E8A" w:rsidRPr="008E5E8A">
        <w:rPr>
          <w:sz w:val="24"/>
          <w:szCs w:val="24"/>
          <w:u w:val="single"/>
        </w:rPr>
        <w:t>0</w:t>
      </w:r>
      <w:r w:rsidR="00614767" w:rsidRPr="008E5E8A">
        <w:rPr>
          <w:sz w:val="24"/>
          <w:szCs w:val="24"/>
          <w:u w:val="single"/>
        </w:rPr>
        <w:t xml:space="preserve"> баллов </w:t>
      </w:r>
      <w:r w:rsidRPr="008E5E8A">
        <w:rPr>
          <w:sz w:val="24"/>
          <w:szCs w:val="24"/>
          <w:u w:val="single"/>
        </w:rPr>
        <w:t xml:space="preserve">(Источник данных </w:t>
      </w:r>
      <w:r w:rsidR="00D12CB4" w:rsidRPr="008E5E8A">
        <w:rPr>
          <w:sz w:val="24"/>
          <w:szCs w:val="24"/>
          <w:u w:val="single"/>
        </w:rPr>
        <w:t>–</w:t>
      </w:r>
      <w:r w:rsidRPr="008E5E8A">
        <w:rPr>
          <w:sz w:val="24"/>
          <w:szCs w:val="24"/>
          <w:u w:val="single"/>
        </w:rPr>
        <w:t xml:space="preserve"> </w:t>
      </w:r>
      <w:r w:rsidR="007F2CD3" w:rsidRPr="008E5E8A">
        <w:rPr>
          <w:sz w:val="24"/>
          <w:szCs w:val="24"/>
          <w:u w:val="single"/>
        </w:rPr>
        <w:t>Письмо о подаче оферты</w:t>
      </w:r>
      <w:r w:rsidR="00E70191" w:rsidRPr="008E5E8A">
        <w:rPr>
          <w:sz w:val="24"/>
          <w:szCs w:val="24"/>
          <w:u w:val="single"/>
        </w:rPr>
        <w:t>)</w:t>
      </w:r>
      <w:r w:rsidRPr="008E5E8A">
        <w:rPr>
          <w:sz w:val="24"/>
          <w:szCs w:val="24"/>
          <w:u w:val="single"/>
        </w:rPr>
        <w:t>.</w:t>
      </w:r>
    </w:p>
    <w:p w:rsidR="00AF6C29" w:rsidRPr="008E5E8A" w:rsidRDefault="00AF6C29" w:rsidP="00AF6C29">
      <w:pPr>
        <w:pStyle w:val="a5"/>
        <w:spacing w:line="240" w:lineRule="auto"/>
        <w:rPr>
          <w:sz w:val="20"/>
          <w:u w:val="single"/>
        </w:rPr>
      </w:pPr>
      <w:bookmarkStart w:id="2" w:name="_Ref259386947"/>
    </w:p>
    <w:p w:rsidR="006E7D96" w:rsidRPr="008E5E8A" w:rsidRDefault="006E7D96" w:rsidP="006E7D96">
      <w:pPr>
        <w:pStyle w:val="a5"/>
        <w:spacing w:line="240" w:lineRule="auto"/>
        <w:rPr>
          <w:sz w:val="24"/>
          <w:szCs w:val="24"/>
          <w:u w:val="single"/>
        </w:rPr>
      </w:pPr>
      <w:r w:rsidRPr="008E5E8A">
        <w:rPr>
          <w:sz w:val="24"/>
          <w:szCs w:val="24"/>
          <w:u w:val="single"/>
        </w:rPr>
        <w:t xml:space="preserve">По критерию 1 минимальное значение критерия </w:t>
      </w:r>
      <w:proofErr w:type="gramStart"/>
      <w:r w:rsidRPr="008E5E8A">
        <w:rPr>
          <w:sz w:val="24"/>
          <w:szCs w:val="24"/>
          <w:u w:val="single"/>
        </w:rPr>
        <w:t>является предпочтительным и рассчитывается</w:t>
      </w:r>
      <w:proofErr w:type="gramEnd"/>
      <w:r w:rsidRPr="008E5E8A">
        <w:rPr>
          <w:sz w:val="24"/>
          <w:szCs w:val="24"/>
          <w:u w:val="single"/>
        </w:rPr>
        <w:t xml:space="preserve"> по следующей формуле:</w:t>
      </w:r>
    </w:p>
    <w:p w:rsidR="006E7D96" w:rsidRPr="008E5E8A" w:rsidRDefault="00694FC1" w:rsidP="006E7D96">
      <w:pPr>
        <w:pStyle w:val="a5"/>
        <w:spacing w:line="240" w:lineRule="auto"/>
        <w:rPr>
          <w:sz w:val="24"/>
          <w:szCs w:val="24"/>
          <w:u w:val="single"/>
        </w:rPr>
      </w:pPr>
      <w:r w:rsidRPr="008E5E8A">
        <w:rPr>
          <w:position w:val="-24"/>
          <w:sz w:val="24"/>
          <w:szCs w:val="24"/>
        </w:rPr>
        <w:object w:dxaOrig="3620" w:dyaOrig="7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9.25pt;height:39pt" o:ole="" fillcolor="window">
            <v:imagedata r:id="rId5" o:title=""/>
          </v:shape>
          <o:OLEObject Type="Embed" ProgID="Equation.3" ShapeID="_x0000_i1025" DrawAspect="Content" ObjectID="_1560757147" r:id="rId6"/>
        </w:object>
      </w:r>
    </w:p>
    <w:p w:rsidR="006E7D96" w:rsidRPr="008E5E8A" w:rsidRDefault="006E7D96" w:rsidP="006E7D96">
      <w:pPr>
        <w:pStyle w:val="a5"/>
        <w:spacing w:line="240" w:lineRule="auto"/>
        <w:rPr>
          <w:sz w:val="20"/>
          <w:u w:val="single"/>
        </w:rPr>
      </w:pPr>
    </w:p>
    <w:p w:rsidR="006E7D96" w:rsidRPr="008E5E8A" w:rsidRDefault="006E7D96" w:rsidP="006E7D96">
      <w:pPr>
        <w:pStyle w:val="a5"/>
        <w:spacing w:line="240" w:lineRule="auto"/>
        <w:rPr>
          <w:sz w:val="24"/>
          <w:szCs w:val="24"/>
        </w:rPr>
      </w:pPr>
      <w:r w:rsidRPr="008E5E8A">
        <w:rPr>
          <w:position w:val="-18"/>
          <w:sz w:val="24"/>
          <w:szCs w:val="24"/>
        </w:rPr>
        <w:object w:dxaOrig="480" w:dyaOrig="420">
          <v:shape id="_x0000_i1026" type="#_x0000_t75" style="width:24pt;height:21.75pt" o:ole="" fillcolor="window">
            <v:imagedata r:id="rId7" o:title=""/>
          </v:shape>
          <o:OLEObject Type="Embed" ProgID="Equation.3" ShapeID="_x0000_i1026" DrawAspect="Content" ObjectID="_1560757148" r:id="rId8"/>
        </w:object>
      </w:r>
      <w:r w:rsidRPr="008E5E8A">
        <w:rPr>
          <w:sz w:val="24"/>
          <w:szCs w:val="24"/>
        </w:rPr>
        <w:t> </w:t>
      </w:r>
      <w:r w:rsidR="00D12CB4" w:rsidRPr="008E5E8A">
        <w:rPr>
          <w:sz w:val="24"/>
          <w:szCs w:val="24"/>
        </w:rPr>
        <w:t>–</w:t>
      </w:r>
      <w:r w:rsidRPr="008E5E8A">
        <w:rPr>
          <w:sz w:val="24"/>
          <w:szCs w:val="24"/>
        </w:rPr>
        <w:t xml:space="preserve"> рейтинг, присуждаемый </w:t>
      </w:r>
      <w:r w:rsidRPr="008E5E8A">
        <w:rPr>
          <w:sz w:val="24"/>
          <w:szCs w:val="24"/>
          <w:lang w:val="en-US"/>
        </w:rPr>
        <w:t>i</w:t>
      </w:r>
      <w:r w:rsidRPr="008E5E8A">
        <w:rPr>
          <w:sz w:val="24"/>
          <w:szCs w:val="24"/>
        </w:rPr>
        <w:t>-ой Заявке Участника по критерию;</w:t>
      </w:r>
    </w:p>
    <w:p w:rsidR="006E7D96" w:rsidRPr="008E5E8A" w:rsidRDefault="006E7D96" w:rsidP="006E7D96">
      <w:pPr>
        <w:pStyle w:val="a5"/>
        <w:spacing w:line="240" w:lineRule="auto"/>
        <w:rPr>
          <w:sz w:val="24"/>
          <w:szCs w:val="24"/>
        </w:rPr>
      </w:pPr>
      <w:r w:rsidRPr="008E5E8A">
        <w:rPr>
          <w:sz w:val="24"/>
          <w:szCs w:val="24"/>
          <w:lang w:val="en-US"/>
        </w:rPr>
        <w:t>Amax</w:t>
      </w:r>
      <w:r w:rsidRPr="008E5E8A">
        <w:rPr>
          <w:sz w:val="24"/>
          <w:szCs w:val="24"/>
        </w:rPr>
        <w:t xml:space="preserve"> – </w:t>
      </w:r>
      <w:r w:rsidR="006A1B37" w:rsidRPr="008E5E8A">
        <w:rPr>
          <w:sz w:val="24"/>
          <w:szCs w:val="24"/>
        </w:rPr>
        <w:t>начальная (</w:t>
      </w:r>
      <w:r w:rsidR="00D12CB4" w:rsidRPr="008E5E8A">
        <w:rPr>
          <w:sz w:val="24"/>
          <w:szCs w:val="24"/>
        </w:rPr>
        <w:t>максимальная</w:t>
      </w:r>
      <w:r w:rsidR="006A1B37" w:rsidRPr="008E5E8A">
        <w:rPr>
          <w:sz w:val="24"/>
          <w:szCs w:val="24"/>
        </w:rPr>
        <w:t>) цена Договора (цена Лота)</w:t>
      </w:r>
      <w:r w:rsidRPr="008E5E8A">
        <w:rPr>
          <w:sz w:val="24"/>
          <w:szCs w:val="24"/>
        </w:rPr>
        <w:t>;</w:t>
      </w:r>
    </w:p>
    <w:p w:rsidR="006E7D96" w:rsidRPr="008E5E8A" w:rsidRDefault="006E7D96" w:rsidP="006E7D96">
      <w:pPr>
        <w:pStyle w:val="a5"/>
        <w:spacing w:line="240" w:lineRule="auto"/>
        <w:rPr>
          <w:sz w:val="24"/>
          <w:szCs w:val="24"/>
        </w:rPr>
      </w:pPr>
      <w:r w:rsidRPr="008E5E8A">
        <w:rPr>
          <w:sz w:val="24"/>
          <w:szCs w:val="24"/>
          <w:lang w:val="en-US"/>
        </w:rPr>
        <w:t>Ai</w:t>
      </w:r>
      <w:r w:rsidRPr="008E5E8A">
        <w:rPr>
          <w:sz w:val="24"/>
          <w:szCs w:val="24"/>
        </w:rPr>
        <w:t xml:space="preserve"> – значение по критерию, предложенное i-м Участником;</w:t>
      </w:r>
    </w:p>
    <w:p w:rsidR="00F850A9" w:rsidRPr="008E5E8A" w:rsidRDefault="00F850A9" w:rsidP="00F850A9">
      <w:pPr>
        <w:pStyle w:val="a5"/>
        <w:spacing w:line="240" w:lineRule="auto"/>
        <w:rPr>
          <w:sz w:val="24"/>
          <w:szCs w:val="24"/>
        </w:rPr>
      </w:pPr>
      <w:r w:rsidRPr="008E5E8A">
        <w:rPr>
          <w:position w:val="-24"/>
          <w:sz w:val="24"/>
          <w:szCs w:val="24"/>
        </w:rPr>
        <w:object w:dxaOrig="920" w:dyaOrig="480">
          <v:shape id="_x0000_i1027" type="#_x0000_t75" style="width:45.75pt;height:24.75pt" o:ole="" fillcolor="window">
            <v:imagedata r:id="rId9" o:title=""/>
          </v:shape>
          <o:OLEObject Type="Embed" ProgID="Equation.3" ShapeID="_x0000_i1027" DrawAspect="Content" ObjectID="_1560757149" r:id="rId10"/>
        </w:object>
      </w:r>
      <w:r w:rsidRPr="008E5E8A">
        <w:rPr>
          <w:sz w:val="24"/>
          <w:szCs w:val="24"/>
        </w:rPr>
        <w:t xml:space="preserve"> – коэффициент приоритета продукции российского происхождения:</w:t>
      </w:r>
    </w:p>
    <w:p w:rsidR="00F850A9" w:rsidRPr="008E5E8A" w:rsidRDefault="00F850A9" w:rsidP="00F850A9">
      <w:pPr>
        <w:pStyle w:val="a5"/>
        <w:spacing w:after="240" w:line="240" w:lineRule="auto"/>
        <w:ind w:left="1985" w:hanging="1418"/>
        <w:rPr>
          <w:i/>
          <w:sz w:val="24"/>
          <w:szCs w:val="24"/>
          <w:u w:val="single"/>
        </w:rPr>
      </w:pPr>
      <w:r w:rsidRPr="008E5E8A">
        <w:rPr>
          <w:position w:val="-24"/>
          <w:sz w:val="24"/>
          <w:szCs w:val="24"/>
        </w:rPr>
        <w:object w:dxaOrig="1680" w:dyaOrig="480">
          <v:shape id="_x0000_i1028" type="#_x0000_t75" style="width:83.25pt;height:24.75pt" o:ole="" fillcolor="window">
            <v:imagedata r:id="rId11" o:title=""/>
          </v:shape>
          <o:OLEObject Type="Embed" ProgID="Equation.3" ShapeID="_x0000_i1028" DrawAspect="Content" ObjectID="_1560757150" r:id="rId12"/>
        </w:object>
      </w:r>
      <w:r w:rsidRPr="008E5E8A">
        <w:rPr>
          <w:b/>
          <w:sz w:val="24"/>
          <w:szCs w:val="24"/>
        </w:rPr>
        <w:t xml:space="preserve"> </w:t>
      </w:r>
      <w:r w:rsidR="00D12CB4" w:rsidRPr="008E5E8A">
        <w:rPr>
          <w:sz w:val="24"/>
          <w:szCs w:val="24"/>
        </w:rPr>
        <w:t>–</w:t>
      </w:r>
      <w:r w:rsidRPr="008E5E8A">
        <w:rPr>
          <w:sz w:val="24"/>
          <w:szCs w:val="24"/>
        </w:rPr>
        <w:t xml:space="preserve"> значение коэффициента, если приоритет Заявке Участника </w:t>
      </w:r>
      <w:r w:rsidRPr="008E5E8A">
        <w:rPr>
          <w:i/>
          <w:sz w:val="24"/>
          <w:szCs w:val="24"/>
          <w:u w:val="single"/>
        </w:rPr>
        <w:t>предоставляется (продукция российского происхождения);</w:t>
      </w:r>
    </w:p>
    <w:p w:rsidR="00F850A9" w:rsidRPr="008E5E8A" w:rsidRDefault="00F850A9" w:rsidP="00F850A9">
      <w:pPr>
        <w:pStyle w:val="a5"/>
        <w:spacing w:after="240" w:line="240" w:lineRule="auto"/>
        <w:ind w:left="1985" w:hanging="1418"/>
        <w:rPr>
          <w:sz w:val="24"/>
          <w:szCs w:val="24"/>
        </w:rPr>
      </w:pPr>
      <w:r w:rsidRPr="008E5E8A">
        <w:rPr>
          <w:position w:val="-24"/>
          <w:sz w:val="24"/>
          <w:szCs w:val="24"/>
        </w:rPr>
        <w:object w:dxaOrig="1500" w:dyaOrig="480">
          <v:shape id="_x0000_i1029" type="#_x0000_t75" style="width:75pt;height:24.75pt" o:ole="" fillcolor="window">
            <v:imagedata r:id="rId13" o:title=""/>
          </v:shape>
          <o:OLEObject Type="Embed" ProgID="Equation.3" ShapeID="_x0000_i1029" DrawAspect="Content" ObjectID="_1560757151" r:id="rId14"/>
        </w:object>
      </w:r>
      <w:r w:rsidRPr="008E5E8A">
        <w:rPr>
          <w:sz w:val="24"/>
          <w:szCs w:val="24"/>
        </w:rPr>
        <w:t xml:space="preserve"> – значение коэффициента, если приоритет Заявке Участника </w:t>
      </w:r>
      <w:r w:rsidRPr="008E5E8A">
        <w:rPr>
          <w:i/>
          <w:sz w:val="24"/>
          <w:szCs w:val="24"/>
          <w:u w:val="single"/>
        </w:rPr>
        <w:t>не предоставляется (продукция иностранного происхождения)</w:t>
      </w:r>
      <w:r w:rsidRPr="008E5E8A">
        <w:rPr>
          <w:sz w:val="24"/>
          <w:szCs w:val="24"/>
        </w:rPr>
        <w:t>.</w:t>
      </w:r>
    </w:p>
    <w:p w:rsidR="006E7D96" w:rsidRPr="008E5E8A" w:rsidRDefault="006E7D96" w:rsidP="006E7D96">
      <w:pPr>
        <w:pStyle w:val="a5"/>
        <w:spacing w:line="240" w:lineRule="auto"/>
        <w:rPr>
          <w:sz w:val="24"/>
          <w:szCs w:val="24"/>
        </w:rPr>
      </w:pPr>
      <w:r w:rsidRPr="008E5E8A">
        <w:rPr>
          <w:sz w:val="24"/>
          <w:szCs w:val="24"/>
          <w:lang w:val="en-US"/>
        </w:rPr>
        <w:t>Za</w:t>
      </w:r>
      <w:r w:rsidRPr="008E5E8A">
        <w:rPr>
          <w:sz w:val="24"/>
          <w:szCs w:val="24"/>
        </w:rPr>
        <w:t xml:space="preserve"> – значимость критерия в баллах.</w:t>
      </w:r>
    </w:p>
    <w:p w:rsidR="006E7D96" w:rsidRPr="008E5E8A" w:rsidRDefault="006E7D96" w:rsidP="006E7D96">
      <w:pPr>
        <w:pStyle w:val="a5"/>
        <w:spacing w:line="240" w:lineRule="auto"/>
        <w:rPr>
          <w:sz w:val="20"/>
        </w:rPr>
      </w:pPr>
    </w:p>
    <w:p w:rsidR="00AF6C29" w:rsidRPr="008E5E8A" w:rsidRDefault="006E7D96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8E5E8A">
        <w:rPr>
          <w:sz w:val="24"/>
          <w:szCs w:val="24"/>
          <w:u w:val="single"/>
        </w:rPr>
        <w:t>По критерию</w:t>
      </w:r>
      <w:r w:rsidR="00AF6C29" w:rsidRPr="008E5E8A">
        <w:rPr>
          <w:sz w:val="24"/>
          <w:szCs w:val="24"/>
          <w:u w:val="single"/>
        </w:rPr>
        <w:t xml:space="preserve"> </w:t>
      </w:r>
      <w:r w:rsidR="008E5E8A" w:rsidRPr="008E5E8A">
        <w:rPr>
          <w:sz w:val="24"/>
          <w:szCs w:val="24"/>
          <w:u w:val="single"/>
        </w:rPr>
        <w:t>2</w:t>
      </w:r>
      <w:r w:rsidR="00AF6C29" w:rsidRPr="008E5E8A">
        <w:rPr>
          <w:sz w:val="24"/>
          <w:szCs w:val="24"/>
          <w:u w:val="single"/>
        </w:rPr>
        <w:t xml:space="preserve"> минимальн</w:t>
      </w:r>
      <w:r w:rsidRPr="008E5E8A">
        <w:rPr>
          <w:sz w:val="24"/>
          <w:szCs w:val="24"/>
          <w:u w:val="single"/>
        </w:rPr>
        <w:t>ое</w:t>
      </w:r>
      <w:r w:rsidR="00AF6C29" w:rsidRPr="008E5E8A">
        <w:rPr>
          <w:sz w:val="24"/>
          <w:szCs w:val="24"/>
          <w:u w:val="single"/>
        </w:rPr>
        <w:t xml:space="preserve"> значени</w:t>
      </w:r>
      <w:r w:rsidRPr="008E5E8A">
        <w:rPr>
          <w:sz w:val="24"/>
          <w:szCs w:val="24"/>
          <w:u w:val="single"/>
        </w:rPr>
        <w:t>е</w:t>
      </w:r>
      <w:r w:rsidR="00AF6C29" w:rsidRPr="008E5E8A">
        <w:rPr>
          <w:sz w:val="24"/>
          <w:szCs w:val="24"/>
          <w:u w:val="single"/>
        </w:rPr>
        <w:t xml:space="preserve"> критери</w:t>
      </w:r>
      <w:r w:rsidRPr="008E5E8A">
        <w:rPr>
          <w:sz w:val="24"/>
          <w:szCs w:val="24"/>
          <w:u w:val="single"/>
        </w:rPr>
        <w:t>я являе</w:t>
      </w:r>
      <w:r w:rsidR="00AF6C29" w:rsidRPr="008E5E8A">
        <w:rPr>
          <w:sz w:val="24"/>
          <w:szCs w:val="24"/>
          <w:u w:val="single"/>
        </w:rPr>
        <w:t xml:space="preserve">тся предпочтительным и </w:t>
      </w:r>
      <w:r w:rsidRPr="008E5E8A">
        <w:rPr>
          <w:sz w:val="24"/>
          <w:szCs w:val="24"/>
          <w:u w:val="single"/>
        </w:rPr>
        <w:t>рассчитывае</w:t>
      </w:r>
      <w:r w:rsidR="0055757D" w:rsidRPr="008E5E8A">
        <w:rPr>
          <w:sz w:val="24"/>
          <w:szCs w:val="24"/>
          <w:u w:val="single"/>
        </w:rPr>
        <w:t>тся</w:t>
      </w:r>
      <w:r w:rsidR="00AF6C29" w:rsidRPr="008E5E8A">
        <w:rPr>
          <w:sz w:val="24"/>
          <w:szCs w:val="24"/>
          <w:u w:val="single"/>
        </w:rPr>
        <w:t xml:space="preserve"> по следующей формуле:</w:t>
      </w:r>
    </w:p>
    <w:p w:rsidR="00AF6C29" w:rsidRPr="008E5E8A" w:rsidRDefault="00D505D2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8E5E8A">
        <w:rPr>
          <w:position w:val="-24"/>
          <w:sz w:val="24"/>
          <w:szCs w:val="24"/>
        </w:rPr>
        <w:object w:dxaOrig="2940" w:dyaOrig="639">
          <v:shape id="_x0000_i1030" type="#_x0000_t75" style="width:145.5pt;height:31.5pt" o:ole="" fillcolor="window">
            <v:imagedata r:id="rId15" o:title=""/>
          </v:shape>
          <o:OLEObject Type="Embed" ProgID="Equation.3" ShapeID="_x0000_i1030" DrawAspect="Content" ObjectID="_1560757152" r:id="rId16"/>
        </w:object>
      </w:r>
    </w:p>
    <w:p w:rsidR="00AF6C29" w:rsidRPr="008E5E8A" w:rsidRDefault="00AF6C29" w:rsidP="00AF6C29">
      <w:pPr>
        <w:pStyle w:val="a5"/>
        <w:spacing w:line="240" w:lineRule="auto"/>
        <w:rPr>
          <w:sz w:val="20"/>
          <w:u w:val="single"/>
        </w:rPr>
      </w:pPr>
    </w:p>
    <w:p w:rsidR="00614767" w:rsidRPr="008E5E8A" w:rsidRDefault="00D505D2" w:rsidP="00AF6C29">
      <w:pPr>
        <w:pStyle w:val="a5"/>
        <w:spacing w:line="240" w:lineRule="auto"/>
        <w:rPr>
          <w:sz w:val="24"/>
          <w:szCs w:val="24"/>
        </w:rPr>
      </w:pPr>
      <w:r w:rsidRPr="008E5E8A">
        <w:rPr>
          <w:position w:val="-20"/>
          <w:sz w:val="24"/>
          <w:szCs w:val="24"/>
        </w:rPr>
        <w:object w:dxaOrig="460" w:dyaOrig="440">
          <v:shape id="_x0000_i1031" type="#_x0000_t75" style="width:23.25pt;height:22.5pt" o:ole="" fillcolor="window">
            <v:imagedata r:id="rId17" o:title=""/>
          </v:shape>
          <o:OLEObject Type="Embed" ProgID="Equation.3" ShapeID="_x0000_i1031" DrawAspect="Content" ObjectID="_1560757153" r:id="rId18"/>
        </w:object>
      </w:r>
      <w:r w:rsidR="00614767" w:rsidRPr="008E5E8A">
        <w:rPr>
          <w:sz w:val="24"/>
          <w:szCs w:val="24"/>
        </w:rPr>
        <w:t> </w:t>
      </w:r>
      <w:r w:rsidR="00D12CB4" w:rsidRPr="008E5E8A">
        <w:rPr>
          <w:sz w:val="24"/>
          <w:szCs w:val="24"/>
        </w:rPr>
        <w:t>–</w:t>
      </w:r>
      <w:r w:rsidR="00614767" w:rsidRPr="008E5E8A">
        <w:rPr>
          <w:sz w:val="24"/>
          <w:szCs w:val="24"/>
        </w:rPr>
        <w:t xml:space="preserve"> рейтинг, присуждаемый </w:t>
      </w:r>
      <w:r w:rsidR="00614767" w:rsidRPr="008E5E8A">
        <w:rPr>
          <w:sz w:val="24"/>
          <w:szCs w:val="24"/>
          <w:lang w:val="en-US"/>
        </w:rPr>
        <w:t>i</w:t>
      </w:r>
      <w:r w:rsidR="00614767" w:rsidRPr="008E5E8A">
        <w:rPr>
          <w:sz w:val="24"/>
          <w:szCs w:val="24"/>
        </w:rPr>
        <w:t>-</w:t>
      </w:r>
      <w:r w:rsidR="00FE6DEF" w:rsidRPr="008E5E8A">
        <w:rPr>
          <w:sz w:val="24"/>
          <w:szCs w:val="24"/>
        </w:rPr>
        <w:t>ой</w:t>
      </w:r>
      <w:r w:rsidR="00614767" w:rsidRPr="008E5E8A">
        <w:rPr>
          <w:sz w:val="24"/>
          <w:szCs w:val="24"/>
        </w:rPr>
        <w:t xml:space="preserve"> </w:t>
      </w:r>
      <w:r w:rsidR="00FE6DEF" w:rsidRPr="008E5E8A">
        <w:rPr>
          <w:sz w:val="24"/>
          <w:szCs w:val="24"/>
        </w:rPr>
        <w:t>Заявке</w:t>
      </w:r>
      <w:r w:rsidR="00614767" w:rsidRPr="008E5E8A">
        <w:rPr>
          <w:sz w:val="24"/>
          <w:szCs w:val="24"/>
        </w:rPr>
        <w:t xml:space="preserve"> </w:t>
      </w:r>
      <w:r w:rsidR="00FE6DEF" w:rsidRPr="008E5E8A">
        <w:rPr>
          <w:sz w:val="24"/>
          <w:szCs w:val="24"/>
        </w:rPr>
        <w:t>Участника</w:t>
      </w:r>
      <w:r w:rsidR="008948AD" w:rsidRPr="008E5E8A">
        <w:rPr>
          <w:sz w:val="24"/>
          <w:szCs w:val="24"/>
        </w:rPr>
        <w:t xml:space="preserve"> </w:t>
      </w:r>
      <w:r w:rsidR="00614767" w:rsidRPr="008E5E8A">
        <w:rPr>
          <w:sz w:val="24"/>
          <w:szCs w:val="24"/>
        </w:rPr>
        <w:t>по критерию;</w:t>
      </w:r>
    </w:p>
    <w:p w:rsidR="00614767" w:rsidRPr="008E5E8A" w:rsidRDefault="00D505D2" w:rsidP="00AF6C29">
      <w:pPr>
        <w:pStyle w:val="a5"/>
        <w:spacing w:line="240" w:lineRule="auto"/>
        <w:rPr>
          <w:sz w:val="24"/>
          <w:szCs w:val="24"/>
        </w:rPr>
      </w:pPr>
      <w:r w:rsidRPr="008E5E8A">
        <w:rPr>
          <w:sz w:val="24"/>
          <w:szCs w:val="24"/>
          <w:lang w:val="en-US"/>
        </w:rPr>
        <w:t>B</w:t>
      </w:r>
      <w:r w:rsidR="00614767" w:rsidRPr="008E5E8A">
        <w:rPr>
          <w:sz w:val="24"/>
          <w:szCs w:val="24"/>
          <w:lang w:val="en-US"/>
        </w:rPr>
        <w:t>max</w:t>
      </w:r>
      <w:r w:rsidR="00614767" w:rsidRPr="008E5E8A">
        <w:rPr>
          <w:sz w:val="24"/>
          <w:szCs w:val="24"/>
        </w:rPr>
        <w:t xml:space="preserve"> – максимальное значение критерия из предложенных </w:t>
      </w:r>
      <w:r w:rsidR="00FE6DEF" w:rsidRPr="008E5E8A">
        <w:rPr>
          <w:sz w:val="24"/>
          <w:szCs w:val="24"/>
        </w:rPr>
        <w:t>Участника</w:t>
      </w:r>
      <w:r w:rsidR="00B309AE" w:rsidRPr="008E5E8A">
        <w:rPr>
          <w:sz w:val="24"/>
          <w:szCs w:val="24"/>
        </w:rPr>
        <w:t>ми</w:t>
      </w:r>
      <w:r w:rsidR="00614767" w:rsidRPr="008E5E8A">
        <w:rPr>
          <w:sz w:val="24"/>
          <w:szCs w:val="24"/>
        </w:rPr>
        <w:t>;</w:t>
      </w:r>
    </w:p>
    <w:p w:rsidR="00614767" w:rsidRPr="008E5E8A" w:rsidRDefault="00D505D2" w:rsidP="00614767">
      <w:pPr>
        <w:pStyle w:val="a5"/>
        <w:spacing w:line="240" w:lineRule="auto"/>
        <w:rPr>
          <w:sz w:val="24"/>
          <w:szCs w:val="24"/>
        </w:rPr>
      </w:pPr>
      <w:r w:rsidRPr="008E5E8A">
        <w:rPr>
          <w:sz w:val="24"/>
          <w:szCs w:val="24"/>
          <w:lang w:val="en-US"/>
        </w:rPr>
        <w:t>B</w:t>
      </w:r>
      <w:r w:rsidR="00614767" w:rsidRPr="008E5E8A">
        <w:rPr>
          <w:sz w:val="24"/>
          <w:szCs w:val="24"/>
          <w:lang w:val="en-US"/>
        </w:rPr>
        <w:t>min</w:t>
      </w:r>
      <w:r w:rsidR="00614767" w:rsidRPr="008E5E8A">
        <w:rPr>
          <w:sz w:val="24"/>
          <w:szCs w:val="24"/>
        </w:rPr>
        <w:t xml:space="preserve"> – минимальное значение критерия из предложенных </w:t>
      </w:r>
      <w:r w:rsidR="00FE6DEF" w:rsidRPr="008E5E8A">
        <w:rPr>
          <w:sz w:val="24"/>
          <w:szCs w:val="24"/>
        </w:rPr>
        <w:t>Участника</w:t>
      </w:r>
      <w:r w:rsidR="00B309AE" w:rsidRPr="008E5E8A">
        <w:rPr>
          <w:sz w:val="24"/>
          <w:szCs w:val="24"/>
        </w:rPr>
        <w:t>ми</w:t>
      </w:r>
      <w:r w:rsidR="00614767" w:rsidRPr="008E5E8A">
        <w:rPr>
          <w:sz w:val="24"/>
          <w:szCs w:val="24"/>
        </w:rPr>
        <w:t>;</w:t>
      </w:r>
    </w:p>
    <w:p w:rsidR="00614767" w:rsidRPr="008E5E8A" w:rsidRDefault="00D505D2" w:rsidP="00AF6C29">
      <w:pPr>
        <w:pStyle w:val="a5"/>
        <w:spacing w:line="240" w:lineRule="auto"/>
        <w:rPr>
          <w:sz w:val="24"/>
          <w:szCs w:val="24"/>
        </w:rPr>
      </w:pPr>
      <w:r w:rsidRPr="008E5E8A">
        <w:rPr>
          <w:sz w:val="24"/>
          <w:szCs w:val="24"/>
          <w:lang w:val="en-US"/>
        </w:rPr>
        <w:t>B</w:t>
      </w:r>
      <w:r w:rsidR="00614767" w:rsidRPr="008E5E8A">
        <w:rPr>
          <w:sz w:val="24"/>
          <w:szCs w:val="24"/>
          <w:lang w:val="en-US"/>
        </w:rPr>
        <w:t>i</w:t>
      </w:r>
      <w:r w:rsidR="00614767" w:rsidRPr="008E5E8A">
        <w:rPr>
          <w:sz w:val="24"/>
          <w:szCs w:val="24"/>
        </w:rPr>
        <w:t xml:space="preserve"> – значение по критерию, предложенное i-м </w:t>
      </w:r>
      <w:r w:rsidR="00FE6DEF" w:rsidRPr="008E5E8A">
        <w:rPr>
          <w:sz w:val="24"/>
          <w:szCs w:val="24"/>
        </w:rPr>
        <w:t>Участнико</w:t>
      </w:r>
      <w:r w:rsidR="00B309AE" w:rsidRPr="008E5E8A">
        <w:rPr>
          <w:sz w:val="24"/>
          <w:szCs w:val="24"/>
        </w:rPr>
        <w:t>м</w:t>
      </w:r>
      <w:r w:rsidR="008948AD" w:rsidRPr="008E5E8A">
        <w:rPr>
          <w:sz w:val="24"/>
          <w:szCs w:val="24"/>
        </w:rPr>
        <w:t>;</w:t>
      </w:r>
    </w:p>
    <w:p w:rsidR="00614767" w:rsidRPr="008E5E8A" w:rsidRDefault="00614767" w:rsidP="00AF6C29">
      <w:pPr>
        <w:pStyle w:val="a5"/>
        <w:spacing w:line="240" w:lineRule="auto"/>
        <w:rPr>
          <w:sz w:val="24"/>
          <w:szCs w:val="24"/>
        </w:rPr>
      </w:pPr>
      <w:r w:rsidRPr="008E5E8A">
        <w:rPr>
          <w:sz w:val="24"/>
          <w:szCs w:val="24"/>
          <w:lang w:val="en-US"/>
        </w:rPr>
        <w:t>Z</w:t>
      </w:r>
      <w:r w:rsidR="00D505D2" w:rsidRPr="008E5E8A">
        <w:rPr>
          <w:sz w:val="24"/>
          <w:szCs w:val="24"/>
          <w:lang w:val="en-US"/>
        </w:rPr>
        <w:t>b</w:t>
      </w:r>
      <w:r w:rsidR="008948AD" w:rsidRPr="008E5E8A">
        <w:rPr>
          <w:sz w:val="24"/>
          <w:szCs w:val="24"/>
        </w:rPr>
        <w:t>– значимость критерия в баллах.</w:t>
      </w:r>
    </w:p>
    <w:p w:rsidR="006D6FF3" w:rsidRPr="008E5E8A" w:rsidRDefault="006D6FF3" w:rsidP="00AF6C29">
      <w:pPr>
        <w:pStyle w:val="a5"/>
        <w:spacing w:line="240" w:lineRule="auto"/>
        <w:rPr>
          <w:sz w:val="20"/>
        </w:rPr>
      </w:pPr>
    </w:p>
    <w:p w:rsidR="00AF6C29" w:rsidRPr="008E5E8A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8E5E8A">
        <w:rPr>
          <w:sz w:val="24"/>
          <w:szCs w:val="24"/>
        </w:rPr>
        <w:t xml:space="preserve">Результаты оценки </w:t>
      </w:r>
      <w:r w:rsidR="0055135E" w:rsidRPr="008E5E8A">
        <w:rPr>
          <w:sz w:val="24"/>
          <w:szCs w:val="24"/>
        </w:rPr>
        <w:t>i-</w:t>
      </w:r>
      <w:r w:rsidR="00B51232" w:rsidRPr="008E5E8A">
        <w:rPr>
          <w:sz w:val="24"/>
          <w:szCs w:val="24"/>
        </w:rPr>
        <w:t>о</w:t>
      </w:r>
      <w:r w:rsidR="00FE6DEF" w:rsidRPr="008E5E8A">
        <w:rPr>
          <w:sz w:val="24"/>
          <w:szCs w:val="24"/>
        </w:rPr>
        <w:t>й</w:t>
      </w:r>
      <w:r w:rsidR="0055135E" w:rsidRPr="008E5E8A">
        <w:rPr>
          <w:sz w:val="24"/>
          <w:szCs w:val="24"/>
        </w:rPr>
        <w:t xml:space="preserve"> </w:t>
      </w:r>
      <w:r w:rsidR="00FE6DEF" w:rsidRPr="008E5E8A">
        <w:rPr>
          <w:sz w:val="24"/>
          <w:szCs w:val="24"/>
        </w:rPr>
        <w:t>Заявки</w:t>
      </w:r>
      <w:r w:rsidR="0055135E" w:rsidRPr="008E5E8A">
        <w:rPr>
          <w:sz w:val="24"/>
          <w:szCs w:val="24"/>
        </w:rPr>
        <w:t xml:space="preserve"> </w:t>
      </w:r>
      <w:r w:rsidR="00FE6DEF" w:rsidRPr="008E5E8A">
        <w:rPr>
          <w:sz w:val="24"/>
          <w:szCs w:val="24"/>
        </w:rPr>
        <w:t>Участника</w:t>
      </w:r>
      <w:r w:rsidR="00AF6C29" w:rsidRPr="008E5E8A">
        <w:rPr>
          <w:sz w:val="24"/>
          <w:szCs w:val="24"/>
        </w:rPr>
        <w:t xml:space="preserve"> по каждому критерию </w:t>
      </w:r>
      <w:r w:rsidRPr="008E5E8A">
        <w:rPr>
          <w:sz w:val="24"/>
          <w:szCs w:val="24"/>
        </w:rPr>
        <w:t>суммируются</w:t>
      </w:r>
      <w:r w:rsidR="00AF6C29" w:rsidRPr="008E5E8A">
        <w:rPr>
          <w:sz w:val="24"/>
          <w:szCs w:val="24"/>
        </w:rPr>
        <w:t>.</w:t>
      </w:r>
      <w:r w:rsidRPr="008E5E8A">
        <w:rPr>
          <w:sz w:val="24"/>
          <w:szCs w:val="24"/>
        </w:rPr>
        <w:t xml:space="preserve"> </w:t>
      </w:r>
      <w:bookmarkEnd w:id="2"/>
    </w:p>
    <w:p w:rsidR="000932E6" w:rsidRPr="008E5E8A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8E5E8A">
        <w:rPr>
          <w:sz w:val="24"/>
          <w:szCs w:val="24"/>
        </w:rPr>
        <w:t xml:space="preserve">Наивысшее место в итоговой ранжировке получает </w:t>
      </w:r>
      <w:r w:rsidR="00FE6DEF" w:rsidRPr="008E5E8A">
        <w:rPr>
          <w:sz w:val="24"/>
          <w:szCs w:val="24"/>
        </w:rPr>
        <w:t>Заявка</w:t>
      </w:r>
      <w:r w:rsidRPr="008E5E8A">
        <w:rPr>
          <w:sz w:val="24"/>
          <w:szCs w:val="24"/>
        </w:rPr>
        <w:t xml:space="preserve"> </w:t>
      </w:r>
      <w:r w:rsidR="00FE6DEF" w:rsidRPr="008E5E8A">
        <w:rPr>
          <w:sz w:val="24"/>
          <w:szCs w:val="24"/>
        </w:rPr>
        <w:t>Участника</w:t>
      </w:r>
      <w:r w:rsidRPr="008E5E8A">
        <w:rPr>
          <w:sz w:val="24"/>
          <w:szCs w:val="24"/>
        </w:rPr>
        <w:t>, имеющ</w:t>
      </w:r>
      <w:r w:rsidR="00D12CB4" w:rsidRPr="008E5E8A">
        <w:rPr>
          <w:sz w:val="24"/>
          <w:szCs w:val="24"/>
        </w:rPr>
        <w:t>ая</w:t>
      </w:r>
      <w:r w:rsidRPr="008E5E8A">
        <w:rPr>
          <w:sz w:val="24"/>
          <w:szCs w:val="24"/>
        </w:rPr>
        <w:t xml:space="preserve"> максимальную оценку.</w:t>
      </w:r>
    </w:p>
    <w:p w:rsidR="000932E6" w:rsidRPr="008E5E8A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8E5E8A">
        <w:rPr>
          <w:sz w:val="24"/>
          <w:szCs w:val="24"/>
        </w:rPr>
        <w:t>В случае</w:t>
      </w:r>
      <w:r w:rsidR="00E4127D" w:rsidRPr="008E5E8A">
        <w:rPr>
          <w:sz w:val="24"/>
          <w:szCs w:val="24"/>
        </w:rPr>
        <w:t>,</w:t>
      </w:r>
      <w:r w:rsidRPr="008E5E8A">
        <w:rPr>
          <w:sz w:val="24"/>
          <w:szCs w:val="24"/>
        </w:rPr>
        <w:t xml:space="preserve"> если итоговая оценка предпочтительности </w:t>
      </w:r>
      <w:r w:rsidR="00FE6DEF" w:rsidRPr="008E5E8A">
        <w:rPr>
          <w:sz w:val="24"/>
          <w:szCs w:val="24"/>
        </w:rPr>
        <w:t>Заявок</w:t>
      </w:r>
      <w:r w:rsidR="00AF6C29" w:rsidRPr="008E5E8A">
        <w:rPr>
          <w:sz w:val="24"/>
          <w:szCs w:val="24"/>
        </w:rPr>
        <w:t xml:space="preserve"> </w:t>
      </w:r>
      <w:r w:rsidRPr="008E5E8A">
        <w:rPr>
          <w:sz w:val="24"/>
          <w:szCs w:val="24"/>
        </w:rPr>
        <w:t xml:space="preserve">двух или нескольких </w:t>
      </w:r>
      <w:r w:rsidR="00FE6DEF" w:rsidRPr="008E5E8A">
        <w:rPr>
          <w:sz w:val="24"/>
          <w:szCs w:val="24"/>
        </w:rPr>
        <w:t>Участников</w:t>
      </w:r>
      <w:r w:rsidRPr="008E5E8A">
        <w:rPr>
          <w:sz w:val="24"/>
          <w:szCs w:val="24"/>
        </w:rPr>
        <w:t xml:space="preserve"> наберет равное количество баллов, просчитанных с учетом до сотых баллов, то</w:t>
      </w:r>
      <w:r w:rsidR="007C5205" w:rsidRPr="008E5E8A">
        <w:rPr>
          <w:sz w:val="24"/>
          <w:szCs w:val="24"/>
        </w:rPr>
        <w:t>,</w:t>
      </w:r>
      <w:r w:rsidRPr="008E5E8A">
        <w:rPr>
          <w:sz w:val="24"/>
          <w:szCs w:val="24"/>
        </w:rPr>
        <w:t xml:space="preserve"> при ранжировке </w:t>
      </w:r>
      <w:r w:rsidR="00FE6DEF" w:rsidRPr="008E5E8A">
        <w:rPr>
          <w:sz w:val="24"/>
          <w:szCs w:val="24"/>
        </w:rPr>
        <w:t>Заявок</w:t>
      </w:r>
      <w:r w:rsidRPr="008E5E8A">
        <w:rPr>
          <w:sz w:val="24"/>
          <w:szCs w:val="24"/>
        </w:rPr>
        <w:t xml:space="preserve">, более высокое место присваивается </w:t>
      </w:r>
      <w:r w:rsidR="00FE6DEF" w:rsidRPr="008E5E8A">
        <w:rPr>
          <w:sz w:val="24"/>
          <w:szCs w:val="24"/>
        </w:rPr>
        <w:t>Заявке</w:t>
      </w:r>
      <w:r w:rsidRPr="008E5E8A">
        <w:rPr>
          <w:sz w:val="24"/>
          <w:szCs w:val="24"/>
        </w:rPr>
        <w:t>, имеющ</w:t>
      </w:r>
      <w:r w:rsidR="00C058C4" w:rsidRPr="008E5E8A">
        <w:rPr>
          <w:sz w:val="24"/>
          <w:szCs w:val="24"/>
        </w:rPr>
        <w:t>е</w:t>
      </w:r>
      <w:r w:rsidR="00D879B9" w:rsidRPr="008E5E8A">
        <w:rPr>
          <w:sz w:val="24"/>
          <w:szCs w:val="24"/>
        </w:rPr>
        <w:t>й</w:t>
      </w:r>
      <w:r w:rsidRPr="008E5E8A">
        <w:rPr>
          <w:sz w:val="24"/>
          <w:szCs w:val="24"/>
        </w:rPr>
        <w:t xml:space="preserve"> более низкую </w:t>
      </w:r>
      <w:r w:rsidR="0092391D" w:rsidRPr="008E5E8A">
        <w:rPr>
          <w:sz w:val="24"/>
          <w:szCs w:val="24"/>
        </w:rPr>
        <w:t xml:space="preserve">предложенную </w:t>
      </w:r>
      <w:r w:rsidRPr="008E5E8A">
        <w:rPr>
          <w:sz w:val="24"/>
          <w:szCs w:val="24"/>
        </w:rPr>
        <w:t>цену.</w:t>
      </w:r>
    </w:p>
    <w:p w:rsidR="00A07687" w:rsidRPr="008E5E8A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8E5E8A">
        <w:rPr>
          <w:sz w:val="24"/>
          <w:szCs w:val="24"/>
        </w:rPr>
        <w:t>В случае</w:t>
      </w:r>
      <w:r w:rsidR="00E4127D" w:rsidRPr="008E5E8A">
        <w:rPr>
          <w:sz w:val="24"/>
          <w:szCs w:val="24"/>
        </w:rPr>
        <w:t>,</w:t>
      </w:r>
      <w:r w:rsidRPr="008E5E8A">
        <w:rPr>
          <w:sz w:val="24"/>
          <w:szCs w:val="24"/>
        </w:rPr>
        <w:t xml:space="preserve"> если итоговая оценка предпочтительности </w:t>
      </w:r>
      <w:r w:rsidR="00FE6DEF" w:rsidRPr="008E5E8A">
        <w:rPr>
          <w:sz w:val="24"/>
          <w:szCs w:val="24"/>
        </w:rPr>
        <w:t>Заявок</w:t>
      </w:r>
      <w:r w:rsidR="00C50D73" w:rsidRPr="008E5E8A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FE6DEF" w:rsidRPr="008E5E8A">
        <w:rPr>
          <w:sz w:val="24"/>
          <w:szCs w:val="24"/>
        </w:rPr>
        <w:t>Участников</w:t>
      </w:r>
      <w:r w:rsidR="00C50D73" w:rsidRPr="008E5E8A">
        <w:rPr>
          <w:sz w:val="24"/>
          <w:szCs w:val="24"/>
        </w:rPr>
        <w:t xml:space="preserve"> наберет равное количество баллов, просчитанных с учетом до сотых баллов, то, при ранжировке </w:t>
      </w:r>
      <w:r w:rsidR="00FE6DEF" w:rsidRPr="008E5E8A">
        <w:rPr>
          <w:sz w:val="24"/>
          <w:szCs w:val="24"/>
        </w:rPr>
        <w:t>Заявок</w:t>
      </w:r>
      <w:r w:rsidR="00C50D73" w:rsidRPr="008E5E8A">
        <w:rPr>
          <w:sz w:val="24"/>
          <w:szCs w:val="24"/>
        </w:rPr>
        <w:t>,</w:t>
      </w:r>
      <w:r w:rsidRPr="008E5E8A">
        <w:rPr>
          <w:sz w:val="24"/>
          <w:szCs w:val="24"/>
        </w:rPr>
        <w:t xml:space="preserve"> при условии, что </w:t>
      </w:r>
      <w:r w:rsidR="0092391D" w:rsidRPr="008E5E8A">
        <w:rPr>
          <w:sz w:val="24"/>
          <w:szCs w:val="24"/>
        </w:rPr>
        <w:t>предложенная цена</w:t>
      </w:r>
      <w:r w:rsidR="00C50D73" w:rsidRPr="008E5E8A">
        <w:rPr>
          <w:sz w:val="24"/>
          <w:szCs w:val="24"/>
        </w:rPr>
        <w:t xml:space="preserve"> </w:t>
      </w:r>
      <w:r w:rsidRPr="008E5E8A">
        <w:rPr>
          <w:sz w:val="24"/>
          <w:szCs w:val="24"/>
        </w:rPr>
        <w:t xml:space="preserve">у данных </w:t>
      </w:r>
      <w:r w:rsidR="00FE6DEF" w:rsidRPr="008E5E8A">
        <w:rPr>
          <w:sz w:val="24"/>
          <w:szCs w:val="24"/>
        </w:rPr>
        <w:t>Участников</w:t>
      </w:r>
      <w:r w:rsidR="00C50D73" w:rsidRPr="008E5E8A">
        <w:rPr>
          <w:sz w:val="24"/>
          <w:szCs w:val="24"/>
        </w:rPr>
        <w:t xml:space="preserve"> </w:t>
      </w:r>
      <w:r w:rsidRPr="008E5E8A">
        <w:rPr>
          <w:sz w:val="24"/>
          <w:szCs w:val="24"/>
        </w:rPr>
        <w:t xml:space="preserve">одинаковая, </w:t>
      </w:r>
      <w:r w:rsidR="00A07687" w:rsidRPr="008E5E8A">
        <w:rPr>
          <w:sz w:val="24"/>
          <w:szCs w:val="24"/>
        </w:rPr>
        <w:t xml:space="preserve">в таком случае </w:t>
      </w:r>
      <w:r w:rsidRPr="008E5E8A">
        <w:rPr>
          <w:sz w:val="24"/>
          <w:szCs w:val="24"/>
        </w:rPr>
        <w:t xml:space="preserve">более высокое место присваивается </w:t>
      </w:r>
      <w:r w:rsidR="00FE6DEF" w:rsidRPr="008E5E8A">
        <w:rPr>
          <w:sz w:val="24"/>
          <w:szCs w:val="24"/>
        </w:rPr>
        <w:t>Заявке</w:t>
      </w:r>
      <w:r w:rsidRPr="008E5E8A">
        <w:rPr>
          <w:sz w:val="24"/>
          <w:szCs w:val="24"/>
        </w:rPr>
        <w:t xml:space="preserve"> </w:t>
      </w:r>
      <w:r w:rsidR="00FE6DEF" w:rsidRPr="008E5E8A">
        <w:rPr>
          <w:sz w:val="24"/>
          <w:szCs w:val="24"/>
        </w:rPr>
        <w:t>Участника</w:t>
      </w:r>
      <w:r w:rsidRPr="008E5E8A">
        <w:rPr>
          <w:sz w:val="24"/>
          <w:szCs w:val="24"/>
        </w:rPr>
        <w:t xml:space="preserve">, </w:t>
      </w:r>
      <w:r w:rsidR="00D12CB4" w:rsidRPr="008E5E8A">
        <w:rPr>
          <w:sz w:val="24"/>
          <w:szCs w:val="24"/>
        </w:rPr>
        <w:t xml:space="preserve">которая </w:t>
      </w:r>
      <w:r w:rsidR="00E50150" w:rsidRPr="008E5E8A">
        <w:rPr>
          <w:sz w:val="24"/>
          <w:szCs w:val="24"/>
        </w:rPr>
        <w:t>имеет приоритет при поставке продукции российского происхождения</w:t>
      </w:r>
      <w:r w:rsidR="00A07687" w:rsidRPr="008E5E8A">
        <w:rPr>
          <w:sz w:val="24"/>
          <w:szCs w:val="24"/>
        </w:rPr>
        <w:t xml:space="preserve">. </w:t>
      </w:r>
      <w:bookmarkStart w:id="3" w:name="_GoBack"/>
      <w:bookmarkEnd w:id="3"/>
    </w:p>
    <w:p w:rsidR="00E50150" w:rsidRPr="00D12CB4" w:rsidRDefault="00E50150" w:rsidP="00E50150">
      <w:pPr>
        <w:pStyle w:val="af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8E5E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lastRenderedPageBreak/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при поставке продукции российского производства, то более высокое место в </w:t>
      </w:r>
      <w:proofErr w:type="spellStart"/>
      <w:r w:rsidRPr="008E5E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D12CB4" w:rsidRPr="008E5E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8E5E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8E5E8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Default="00F60039" w:rsidP="00E50150">
      <w:pPr>
        <w:pStyle w:val="a5"/>
        <w:spacing w:line="240" w:lineRule="auto"/>
        <w:rPr>
          <w:sz w:val="24"/>
          <w:szCs w:val="24"/>
        </w:rPr>
      </w:pPr>
    </w:p>
    <w:sectPr w:rsidR="00F60039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5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61246D30"/>
    <w:multiLevelType w:val="hybridMultilevel"/>
    <w:tmpl w:val="EE945E3C"/>
    <w:lvl w:ilvl="0" w:tplc="31DAF0E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11"/>
  </w:num>
  <w:num w:numId="4">
    <w:abstractNumId w:val="9"/>
  </w:num>
  <w:num w:numId="5">
    <w:abstractNumId w:val="6"/>
  </w:num>
  <w:num w:numId="6">
    <w:abstractNumId w:val="5"/>
  </w:num>
  <w:num w:numId="7">
    <w:abstractNumId w:val="3"/>
  </w:num>
  <w:num w:numId="8">
    <w:abstractNumId w:val="10"/>
  </w:num>
  <w:num w:numId="9">
    <w:abstractNumId w:val="7"/>
  </w:num>
  <w:num w:numId="10">
    <w:abstractNumId w:val="12"/>
  </w:num>
  <w:num w:numId="11">
    <w:abstractNumId w:val="2"/>
  </w:num>
  <w:num w:numId="12">
    <w:abstractNumId w:val="8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32E6"/>
    <w:rsid w:val="00040044"/>
    <w:rsid w:val="000932E6"/>
    <w:rsid w:val="000B56A9"/>
    <w:rsid w:val="00147E30"/>
    <w:rsid w:val="001664F0"/>
    <w:rsid w:val="00167746"/>
    <w:rsid w:val="00190985"/>
    <w:rsid w:val="001B32E9"/>
    <w:rsid w:val="001E6E68"/>
    <w:rsid w:val="0021538B"/>
    <w:rsid w:val="0028201A"/>
    <w:rsid w:val="002A027F"/>
    <w:rsid w:val="002D482A"/>
    <w:rsid w:val="00331DB4"/>
    <w:rsid w:val="00366197"/>
    <w:rsid w:val="003849AA"/>
    <w:rsid w:val="003A61EC"/>
    <w:rsid w:val="003F6AD4"/>
    <w:rsid w:val="004D705A"/>
    <w:rsid w:val="00514696"/>
    <w:rsid w:val="0055135E"/>
    <w:rsid w:val="0055757D"/>
    <w:rsid w:val="00592BE5"/>
    <w:rsid w:val="00614767"/>
    <w:rsid w:val="006312DB"/>
    <w:rsid w:val="006357E4"/>
    <w:rsid w:val="00694FC1"/>
    <w:rsid w:val="006A1B37"/>
    <w:rsid w:val="006D6FF3"/>
    <w:rsid w:val="006E7D96"/>
    <w:rsid w:val="00715EAF"/>
    <w:rsid w:val="0077222E"/>
    <w:rsid w:val="00772E72"/>
    <w:rsid w:val="007765F0"/>
    <w:rsid w:val="007B5DB6"/>
    <w:rsid w:val="007C5205"/>
    <w:rsid w:val="007F2CD3"/>
    <w:rsid w:val="00821F64"/>
    <w:rsid w:val="00881623"/>
    <w:rsid w:val="00884D02"/>
    <w:rsid w:val="008948AD"/>
    <w:rsid w:val="008A3C96"/>
    <w:rsid w:val="008E1091"/>
    <w:rsid w:val="008E5E8A"/>
    <w:rsid w:val="0092391D"/>
    <w:rsid w:val="00953EA6"/>
    <w:rsid w:val="00962E9A"/>
    <w:rsid w:val="009F62EF"/>
    <w:rsid w:val="00A01786"/>
    <w:rsid w:val="00A07687"/>
    <w:rsid w:val="00A618B2"/>
    <w:rsid w:val="00AF6C29"/>
    <w:rsid w:val="00B309AE"/>
    <w:rsid w:val="00B51232"/>
    <w:rsid w:val="00BE0F4A"/>
    <w:rsid w:val="00C058C4"/>
    <w:rsid w:val="00C50D73"/>
    <w:rsid w:val="00C53970"/>
    <w:rsid w:val="00C60592"/>
    <w:rsid w:val="00C8284D"/>
    <w:rsid w:val="00D12CB4"/>
    <w:rsid w:val="00D45FED"/>
    <w:rsid w:val="00D505D2"/>
    <w:rsid w:val="00D71710"/>
    <w:rsid w:val="00D85A74"/>
    <w:rsid w:val="00D879B9"/>
    <w:rsid w:val="00DE0565"/>
    <w:rsid w:val="00DF1EB0"/>
    <w:rsid w:val="00E00DAE"/>
    <w:rsid w:val="00E10280"/>
    <w:rsid w:val="00E33DF6"/>
    <w:rsid w:val="00E40751"/>
    <w:rsid w:val="00E4127D"/>
    <w:rsid w:val="00E50150"/>
    <w:rsid w:val="00E70191"/>
    <w:rsid w:val="00EB42D0"/>
    <w:rsid w:val="00EE31AC"/>
    <w:rsid w:val="00F1250E"/>
    <w:rsid w:val="00F55F4F"/>
    <w:rsid w:val="00F60039"/>
    <w:rsid w:val="00F70362"/>
    <w:rsid w:val="00F850A9"/>
    <w:rsid w:val="00FE6D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E50150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semiHidden/>
    <w:rsid w:val="00E50150"/>
    <w:rPr>
      <w:rFonts w:ascii="Calibri" w:hAnsi="Calibri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1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Ostonen.IA</cp:lastModifiedBy>
  <cp:revision>5</cp:revision>
  <dcterms:created xsi:type="dcterms:W3CDTF">2017-03-29T06:39:00Z</dcterms:created>
  <dcterms:modified xsi:type="dcterms:W3CDTF">2017-07-05T07:48:00Z</dcterms:modified>
</cp:coreProperties>
</file>