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103757"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E1106F" w:rsidRDefault="00E1106F" w:rsidP="005E428B">
                  <w:pPr>
                    <w:spacing w:line="240" w:lineRule="auto"/>
                    <w:ind w:right="-23"/>
                    <w:rPr>
                      <w:rFonts w:ascii="Helios" w:hAnsi="Helios"/>
                      <w:sz w:val="14"/>
                      <w:szCs w:val="14"/>
                    </w:rPr>
                  </w:pPr>
                  <w:r w:rsidRPr="00881784">
                    <w:rPr>
                      <w:rFonts w:ascii="Helios" w:hAnsi="Helios"/>
                      <w:sz w:val="14"/>
                      <w:szCs w:val="14"/>
                    </w:rPr>
                    <w:t>тел.: +7 (495) 747-92-92,</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E1106F" w:rsidRPr="00881784" w:rsidRDefault="00E1106F"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E1106F" w:rsidRPr="005F2981" w:rsidRDefault="00E1106F"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B570BF" w:rsidRPr="004C5D06" w:rsidRDefault="00B570BF" w:rsidP="00B570B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4F30CA" w:rsidRDefault="004F30CA" w:rsidP="00B570BF">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 xml:space="preserve">Заместитель генерального директора </w:t>
      </w:r>
      <w:r>
        <w:rPr>
          <w:bCs w:val="0"/>
          <w:sz w:val="24"/>
          <w:szCs w:val="24"/>
          <w:lang w:eastAsia="ru-RU"/>
        </w:rPr>
        <w:t>–</w:t>
      </w:r>
      <w:r w:rsidRPr="004F30CA">
        <w:rPr>
          <w:bCs w:val="0"/>
          <w:sz w:val="24"/>
          <w:szCs w:val="24"/>
          <w:lang w:eastAsia="ru-RU"/>
        </w:rPr>
        <w:t xml:space="preserve"> </w:t>
      </w:r>
    </w:p>
    <w:p w:rsidR="00B570BF" w:rsidRPr="004C5D06" w:rsidRDefault="004F30CA" w:rsidP="00B570BF">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директор филиала ПАО «МРСК Центра» - «Брянскэнерго»</w:t>
      </w:r>
    </w:p>
    <w:p w:rsidR="00B570BF" w:rsidRPr="004C5D06" w:rsidRDefault="00B570BF" w:rsidP="00B570BF">
      <w:pPr>
        <w:shd w:val="clear" w:color="auto" w:fill="FFFFFF" w:themeFill="background1"/>
        <w:suppressAutoHyphens w:val="0"/>
        <w:spacing w:line="240" w:lineRule="auto"/>
        <w:ind w:firstLine="0"/>
        <w:jc w:val="right"/>
        <w:rPr>
          <w:bCs w:val="0"/>
          <w:lang w:eastAsia="ru-RU"/>
        </w:rPr>
      </w:pP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____________________ </w:t>
      </w:r>
      <w:r w:rsidR="004F30CA" w:rsidRPr="004F30CA">
        <w:rPr>
          <w:bCs w:val="0"/>
          <w:sz w:val="24"/>
          <w:szCs w:val="24"/>
          <w:lang w:eastAsia="ru-RU"/>
        </w:rPr>
        <w:t>Косарим А.И.</w:t>
      </w:r>
    </w:p>
    <w:p w:rsidR="00B570BF" w:rsidRPr="004C5D06" w:rsidRDefault="00B570BF" w:rsidP="00B570BF">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sidR="00D62AFD">
        <w:rPr>
          <w:bCs w:val="0"/>
          <w:sz w:val="24"/>
          <w:szCs w:val="24"/>
          <w:lang w:eastAsia="ru-RU"/>
        </w:rPr>
        <w:t>14</w:t>
      </w:r>
      <w:r w:rsidRPr="004C5D06">
        <w:rPr>
          <w:bCs w:val="0"/>
          <w:sz w:val="24"/>
          <w:szCs w:val="24"/>
          <w:lang w:eastAsia="ru-RU"/>
        </w:rPr>
        <w:t xml:space="preserve">» </w:t>
      </w:r>
      <w:r>
        <w:rPr>
          <w:bCs w:val="0"/>
          <w:sz w:val="24"/>
          <w:szCs w:val="24"/>
          <w:lang w:eastAsia="ru-RU"/>
        </w:rPr>
        <w:t>августа</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B570BF" w:rsidRPr="004C5D06" w:rsidRDefault="00B570BF" w:rsidP="00B570BF">
      <w:pPr>
        <w:shd w:val="clear" w:color="auto" w:fill="FFFFFF" w:themeFill="background1"/>
        <w:ind w:firstLine="0"/>
        <w:jc w:val="left"/>
        <w:rPr>
          <w:sz w:val="24"/>
          <w:szCs w:val="24"/>
        </w:rPr>
      </w:pPr>
    </w:p>
    <w:p w:rsidR="00B570BF" w:rsidRPr="004C5D06" w:rsidRDefault="00B570BF" w:rsidP="00B570BF">
      <w:pPr>
        <w:shd w:val="clear" w:color="auto" w:fill="FFFFFF" w:themeFill="background1"/>
        <w:ind w:firstLine="0"/>
        <w:jc w:val="left"/>
        <w:rPr>
          <w:sz w:val="24"/>
          <w:szCs w:val="24"/>
        </w:rPr>
      </w:pP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Протокол № 0</w:t>
      </w:r>
      <w:r>
        <w:rPr>
          <w:b/>
          <w:kern w:val="36"/>
          <w:sz w:val="24"/>
          <w:szCs w:val="24"/>
        </w:rPr>
        <w:t>1</w:t>
      </w:r>
      <w:r w:rsidR="00D62AFD">
        <w:rPr>
          <w:b/>
          <w:kern w:val="36"/>
          <w:sz w:val="24"/>
          <w:szCs w:val="24"/>
        </w:rPr>
        <w:t>61</w:t>
      </w:r>
      <w:r w:rsidRPr="004C5D06">
        <w:rPr>
          <w:b/>
          <w:kern w:val="36"/>
          <w:sz w:val="24"/>
          <w:szCs w:val="24"/>
        </w:rPr>
        <w:t>-БР-1</w:t>
      </w:r>
      <w:r>
        <w:rPr>
          <w:b/>
          <w:kern w:val="36"/>
          <w:sz w:val="24"/>
          <w:szCs w:val="24"/>
        </w:rPr>
        <w:t>7</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от «</w:t>
      </w:r>
      <w:r w:rsidR="00D62AFD">
        <w:rPr>
          <w:b/>
          <w:kern w:val="36"/>
          <w:sz w:val="24"/>
          <w:szCs w:val="24"/>
        </w:rPr>
        <w:t>14</w:t>
      </w:r>
      <w:r w:rsidRPr="00B570BF">
        <w:rPr>
          <w:b/>
          <w:kern w:val="36"/>
          <w:sz w:val="24"/>
          <w:szCs w:val="24"/>
        </w:rPr>
        <w:t xml:space="preserve">» августа </w:t>
      </w:r>
      <w:r w:rsidRPr="00EA5B14">
        <w:rPr>
          <w:b/>
          <w:kern w:val="36"/>
          <w:sz w:val="24"/>
          <w:szCs w:val="24"/>
        </w:rPr>
        <w:t xml:space="preserve">2017 </w:t>
      </w:r>
      <w:r w:rsidRPr="004C5D06">
        <w:rPr>
          <w:b/>
          <w:kern w:val="36"/>
          <w:sz w:val="24"/>
          <w:szCs w:val="24"/>
        </w:rPr>
        <w:t>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B570BF" w:rsidRDefault="00717F60" w:rsidP="00E71A48">
      <w:pPr>
        <w:pStyle w:val="1f5"/>
        <w:spacing w:line="264" w:lineRule="auto"/>
        <w:ind w:left="0" w:right="0"/>
        <w:jc w:val="center"/>
        <w:rPr>
          <w:rFonts w:ascii="Times New Roman" w:hAnsi="Times New Roman"/>
          <w:b/>
          <w:sz w:val="24"/>
          <w:szCs w:val="24"/>
        </w:rPr>
      </w:pPr>
      <w:r w:rsidRPr="00B570B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B570BF">
        <w:rPr>
          <w:b/>
          <w:sz w:val="24"/>
          <w:szCs w:val="24"/>
        </w:rPr>
        <w:t xml:space="preserve">на право заключения </w:t>
      </w:r>
      <w:r w:rsidR="007556FF" w:rsidRPr="00B570BF">
        <w:rPr>
          <w:b/>
          <w:sz w:val="24"/>
          <w:szCs w:val="24"/>
        </w:rPr>
        <w:t>Договор</w:t>
      </w:r>
      <w:r w:rsidR="00B570BF" w:rsidRPr="00B570BF">
        <w:rPr>
          <w:b/>
          <w:sz w:val="24"/>
          <w:szCs w:val="24"/>
        </w:rPr>
        <w:t xml:space="preserve">а поставки </w:t>
      </w:r>
      <w:r w:rsidR="00D62AFD" w:rsidRPr="00D62AFD">
        <w:rPr>
          <w:b/>
          <w:sz w:val="24"/>
          <w:szCs w:val="24"/>
        </w:rPr>
        <w:t xml:space="preserve">самонесущего изолированного провода </w:t>
      </w:r>
      <w:r w:rsidR="00B570BF" w:rsidRPr="00B570BF">
        <w:rPr>
          <w:b/>
          <w:sz w:val="24"/>
          <w:szCs w:val="24"/>
        </w:rPr>
        <w:t>для нужд ПАО «МРСК Центра» (филиала «Брянскэнерго»)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B570BF">
        <w:rPr>
          <w:sz w:val="24"/>
          <w:szCs w:val="24"/>
        </w:rPr>
        <w:t>Брянск</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B458EE">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B458EE">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B458EE">
        <w:rPr>
          <w:noProof/>
        </w:rPr>
        <w:t>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B458EE">
        <w:rPr>
          <w:noProof/>
        </w:rPr>
        <w:t>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B458EE">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B458EE">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B458EE">
        <w:rPr>
          <w:noProof/>
        </w:rPr>
        <w:t>22</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B458EE">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B458EE">
        <w:rPr>
          <w:noProof/>
        </w:rPr>
        <w:t>26</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B458EE">
        <w:rPr>
          <w:noProof/>
        </w:rPr>
        <w:t>28</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B458EE">
        <w:rPr>
          <w:noProof/>
        </w:rPr>
        <w:t>29</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B458EE">
        <w:rPr>
          <w:noProof/>
        </w:rPr>
        <w:t>29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B458EE">
        <w:rPr>
          <w:noProof/>
        </w:rPr>
        <w:t>30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B458EE">
        <w:rPr>
          <w:noProof/>
        </w:rPr>
        <w:t>39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B458EE">
        <w:rPr>
          <w:noProof/>
        </w:rPr>
        <w:t>41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B458EE">
        <w:rPr>
          <w:noProof/>
        </w:rPr>
        <w:t>45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B458EE">
        <w:rPr>
          <w:noProof/>
        </w:rPr>
        <w:t>47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B458EE">
        <w:rPr>
          <w:noProof/>
        </w:rPr>
        <w:t>49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B458EE">
        <w:rPr>
          <w:noProof/>
        </w:rPr>
        <w:t>51</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B458EE">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B458EE">
        <w:rPr>
          <w:noProof/>
        </w:rPr>
        <w:t>58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B458EE">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B458EE">
        <w:rPr>
          <w:noProof/>
        </w:rPr>
        <w:t>65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B458EE">
        <w:rPr>
          <w:noProof/>
        </w:rPr>
        <w:t>67</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B570BF">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ПАО «МРСК Центра» (далее – Заказчик или </w:t>
      </w:r>
      <w:r w:rsidR="007556FF" w:rsidRPr="00B570BF">
        <w:rPr>
          <w:iCs/>
          <w:sz w:val="24"/>
          <w:szCs w:val="24"/>
        </w:rPr>
        <w:t>Организатор)</w:t>
      </w:r>
      <w:r w:rsidRPr="00B570BF">
        <w:rPr>
          <w:iCs/>
          <w:sz w:val="24"/>
          <w:szCs w:val="24"/>
        </w:rPr>
        <w:t xml:space="preserve"> (почтовый адрес:</w:t>
      </w:r>
      <w:proofErr w:type="gramEnd"/>
      <w:r w:rsidR="007556FF" w:rsidRPr="00B570BF">
        <w:rPr>
          <w:iCs/>
          <w:sz w:val="24"/>
          <w:szCs w:val="24"/>
        </w:rPr>
        <w:t xml:space="preserve"> РФ, 127018, г. Москва, ул. 2-я Ямская, 4</w:t>
      </w:r>
      <w:r w:rsidR="00EC1043" w:rsidRPr="00B570BF">
        <w:rPr>
          <w:iCs/>
          <w:sz w:val="24"/>
          <w:szCs w:val="24"/>
        </w:rPr>
        <w:t xml:space="preserve">, </w:t>
      </w:r>
      <w:bookmarkEnd w:id="10"/>
      <w:r w:rsidR="00B570BF"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B570BF" w:rsidRPr="00B570BF">
          <w:rPr>
            <w:rStyle w:val="a7"/>
            <w:iCs/>
            <w:sz w:val="24"/>
            <w:szCs w:val="24"/>
          </w:rPr>
          <w:t>Kuznetsov.PN@mrsk-1.ru</w:t>
        </w:r>
      </w:hyperlink>
      <w:r w:rsidR="00B570BF" w:rsidRPr="00B570BF">
        <w:rPr>
          <w:rStyle w:val="a7"/>
          <w:color w:val="auto"/>
          <w:sz w:val="24"/>
          <w:szCs w:val="24"/>
          <w:u w:val="none"/>
        </w:rPr>
        <w:t>),</w:t>
      </w:r>
      <w:r w:rsidR="00B570BF" w:rsidRPr="00B570BF">
        <w:rPr>
          <w:sz w:val="24"/>
          <w:szCs w:val="24"/>
        </w:rPr>
        <w:t xml:space="preserve"> </w:t>
      </w:r>
      <w:r w:rsidR="00B570BF" w:rsidRPr="00B570BF">
        <w:rPr>
          <w:iCs/>
          <w:sz w:val="24"/>
          <w:szCs w:val="24"/>
        </w:rPr>
        <w:t>Извещением</w:t>
      </w:r>
      <w:r w:rsidR="00B570BF" w:rsidRPr="00B570BF">
        <w:rPr>
          <w:sz w:val="24"/>
          <w:szCs w:val="24"/>
        </w:rPr>
        <w:t xml:space="preserve"> о проведении открытого </w:t>
      </w:r>
      <w:r w:rsidR="00B570BF" w:rsidRPr="00B570BF">
        <w:rPr>
          <w:iCs/>
          <w:sz w:val="24"/>
          <w:szCs w:val="24"/>
        </w:rPr>
        <w:t>запроса предложений</w:t>
      </w:r>
      <w:r w:rsidR="00B570BF" w:rsidRPr="00B570BF">
        <w:rPr>
          <w:sz w:val="24"/>
          <w:szCs w:val="24"/>
        </w:rPr>
        <w:t xml:space="preserve">, опубликованным </w:t>
      </w:r>
      <w:r w:rsidR="00B570BF" w:rsidRPr="00B570BF">
        <w:rPr>
          <w:b/>
          <w:sz w:val="24"/>
          <w:szCs w:val="24"/>
        </w:rPr>
        <w:t>«1</w:t>
      </w:r>
      <w:r w:rsidR="00D62AFD">
        <w:rPr>
          <w:b/>
          <w:sz w:val="24"/>
          <w:szCs w:val="24"/>
        </w:rPr>
        <w:t>4</w:t>
      </w:r>
      <w:r w:rsidR="00B570BF" w:rsidRPr="00B570BF">
        <w:rPr>
          <w:b/>
          <w:sz w:val="24"/>
          <w:szCs w:val="24"/>
        </w:rPr>
        <w:t>» августа 2017 г.</w:t>
      </w:r>
      <w:r w:rsidR="00B570BF" w:rsidRPr="00B570BF">
        <w:rPr>
          <w:sz w:val="24"/>
          <w:szCs w:val="24"/>
        </w:rPr>
        <w:t xml:space="preserve"> на официальном сайте (</w:t>
      </w:r>
      <w:hyperlink r:id="rId19" w:history="1">
        <w:r w:rsidR="00B570BF" w:rsidRPr="00B570BF">
          <w:rPr>
            <w:rStyle w:val="a7"/>
            <w:sz w:val="24"/>
            <w:szCs w:val="24"/>
          </w:rPr>
          <w:t>www.zakupki.</w:t>
        </w:r>
        <w:r w:rsidR="00B570BF" w:rsidRPr="00B570BF">
          <w:rPr>
            <w:rStyle w:val="a7"/>
            <w:sz w:val="24"/>
            <w:szCs w:val="24"/>
            <w:lang w:val="en-US"/>
          </w:rPr>
          <w:t>gov</w:t>
        </w:r>
        <w:r w:rsidR="00B570BF" w:rsidRPr="00B570BF">
          <w:rPr>
            <w:rStyle w:val="a7"/>
            <w:sz w:val="24"/>
            <w:szCs w:val="24"/>
          </w:rPr>
          <w:t>.ru</w:t>
        </w:r>
      </w:hyperlink>
      <w:r w:rsidR="00B570BF" w:rsidRPr="00B570BF">
        <w:rPr>
          <w:sz w:val="24"/>
          <w:szCs w:val="24"/>
        </w:rPr>
        <w:t>),</w:t>
      </w:r>
      <w:r w:rsidR="00B570BF" w:rsidRPr="00B570BF">
        <w:rPr>
          <w:iCs/>
          <w:sz w:val="24"/>
          <w:szCs w:val="24"/>
        </w:rPr>
        <w:t xml:space="preserve"> </w:t>
      </w:r>
      <w:r w:rsidR="00B570BF" w:rsidRPr="00B570BF">
        <w:rPr>
          <w:sz w:val="24"/>
          <w:szCs w:val="24"/>
        </w:rPr>
        <w:t xml:space="preserve">на сайте </w:t>
      </w:r>
      <w:r w:rsidR="00B570BF" w:rsidRPr="00B570BF">
        <w:rPr>
          <w:iCs/>
          <w:sz w:val="24"/>
          <w:szCs w:val="24"/>
        </w:rPr>
        <w:t>ПАО «МРСК Центра»</w:t>
      </w:r>
      <w:r w:rsidR="00B570BF" w:rsidRPr="00B570BF">
        <w:rPr>
          <w:sz w:val="24"/>
          <w:szCs w:val="24"/>
        </w:rPr>
        <w:t xml:space="preserve"> (</w:t>
      </w:r>
      <w:hyperlink r:id="rId20" w:history="1">
        <w:r w:rsidR="00B570BF" w:rsidRPr="00B570BF">
          <w:rPr>
            <w:rStyle w:val="a7"/>
            <w:sz w:val="24"/>
            <w:szCs w:val="24"/>
          </w:rPr>
          <w:t>www.mrsk-1.ru</w:t>
        </w:r>
      </w:hyperlink>
      <w:r w:rsidR="00B570BF" w:rsidRPr="00B570BF">
        <w:rPr>
          <w:sz w:val="24"/>
          <w:szCs w:val="24"/>
        </w:rPr>
        <w:t xml:space="preserve">), на сайте ЭТП, указанном в п. </w:t>
      </w:r>
      <w:r w:rsidR="00B570BF" w:rsidRPr="00B570BF">
        <w:rPr>
          <w:sz w:val="24"/>
          <w:szCs w:val="24"/>
        </w:rPr>
        <w:fldChar w:fldCharType="begin"/>
      </w:r>
      <w:r w:rsidR="00B570BF" w:rsidRPr="00B570BF">
        <w:rPr>
          <w:sz w:val="24"/>
          <w:szCs w:val="24"/>
        </w:rPr>
        <w:instrText xml:space="preserve"> REF _Ref440269836 \r \h  \* MERGEFORMAT </w:instrText>
      </w:r>
      <w:r w:rsidR="00B570BF" w:rsidRPr="00B570BF">
        <w:rPr>
          <w:sz w:val="24"/>
          <w:szCs w:val="24"/>
        </w:rPr>
      </w:r>
      <w:r w:rsidR="00B570BF" w:rsidRPr="00B570BF">
        <w:rPr>
          <w:sz w:val="24"/>
          <w:szCs w:val="24"/>
        </w:rPr>
        <w:fldChar w:fldCharType="separate"/>
      </w:r>
      <w:r w:rsidR="00B570BF" w:rsidRPr="00B570BF">
        <w:rPr>
          <w:sz w:val="24"/>
          <w:szCs w:val="24"/>
        </w:rPr>
        <w:t>1.1.2</w:t>
      </w:r>
      <w:r w:rsidR="00B570BF" w:rsidRPr="00B570BF">
        <w:rPr>
          <w:sz w:val="24"/>
          <w:szCs w:val="24"/>
        </w:rPr>
        <w:fldChar w:fldCharType="end"/>
      </w:r>
      <w:r w:rsidR="00B570BF" w:rsidRPr="00B570BF">
        <w:rPr>
          <w:sz w:val="24"/>
          <w:szCs w:val="24"/>
        </w:rPr>
        <w:t xml:space="preserve"> настоящей Документации,</w:t>
      </w:r>
      <w:r w:rsidR="00B570BF" w:rsidRPr="00B570BF">
        <w:rPr>
          <w:iCs/>
          <w:sz w:val="24"/>
          <w:szCs w:val="24"/>
        </w:rPr>
        <w:t xml:space="preserve"> приг</w:t>
      </w:r>
      <w:r w:rsidR="00B570BF" w:rsidRPr="00B570BF">
        <w:rPr>
          <w:sz w:val="24"/>
          <w:szCs w:val="24"/>
        </w:rPr>
        <w:t>ласило юридических лиц и физических лиц (в т. ч. индивидуальных пре</w:t>
      </w:r>
      <w:r w:rsidR="00B570BF" w:rsidRPr="00E1106F">
        <w:rPr>
          <w:sz w:val="24"/>
          <w:szCs w:val="24"/>
        </w:rPr>
        <w:t>дпринимателей), к участию в процедуре Открытого запроса предложений (далее – запрос предложений</w:t>
      </w:r>
      <w:proofErr w:type="gramEnd"/>
      <w:r w:rsidR="00B570BF" w:rsidRPr="00E1106F">
        <w:rPr>
          <w:sz w:val="24"/>
          <w:szCs w:val="24"/>
        </w:rPr>
        <w:t xml:space="preserve">) </w:t>
      </w:r>
      <w:proofErr w:type="gramStart"/>
      <w:r w:rsidR="00B570BF" w:rsidRPr="00E1106F">
        <w:rPr>
          <w:sz w:val="24"/>
          <w:szCs w:val="24"/>
        </w:rPr>
        <w:t xml:space="preserve">на право заключения Договора поставки </w:t>
      </w:r>
      <w:r w:rsidR="00D62AFD" w:rsidRPr="00D62AFD">
        <w:rPr>
          <w:sz w:val="24"/>
          <w:szCs w:val="24"/>
        </w:rPr>
        <w:t xml:space="preserve">самонесущего изолированного провода </w:t>
      </w:r>
      <w:r w:rsidR="00B570BF" w:rsidRPr="00E1106F">
        <w:rPr>
          <w:sz w:val="24"/>
          <w:szCs w:val="24"/>
        </w:rPr>
        <w:t>для нужд ПАО «МРСК Центра» (филиала «Брянскэнерго», расположенного по адресу:</w:t>
      </w:r>
      <w:proofErr w:type="gramEnd"/>
      <w:r w:rsidR="00B570BF" w:rsidRPr="00E1106F">
        <w:rPr>
          <w:sz w:val="24"/>
          <w:szCs w:val="24"/>
        </w:rPr>
        <w:t xml:space="preserve"> </w:t>
      </w:r>
      <w:proofErr w:type="gramStart"/>
      <w:r w:rsidR="00B570BF" w:rsidRPr="00E1106F">
        <w:rPr>
          <w:sz w:val="24"/>
          <w:szCs w:val="24"/>
        </w:rPr>
        <w:t>РФ, 241050, г. Брянск, ул. Советская, д. 35)</w:t>
      </w:r>
      <w:r w:rsidRPr="00E1106F">
        <w:rPr>
          <w:sz w:val="24"/>
          <w:szCs w:val="24"/>
        </w:rPr>
        <w:t>.</w:t>
      </w:r>
      <w:bookmarkEnd w:id="11"/>
      <w:bookmarkEnd w:id="12"/>
      <w:bookmarkEnd w:id="13"/>
      <w:proofErr w:type="gramEnd"/>
    </w:p>
    <w:p w:rsidR="001C2F0C" w:rsidRPr="00D62AFD"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D62AFD">
        <w:rPr>
          <w:sz w:val="24"/>
          <w:szCs w:val="24"/>
        </w:rPr>
        <w:t xml:space="preserve">Участвовать в настоящем Запросе предложений могут </w:t>
      </w:r>
      <w:r w:rsidR="00B228D4" w:rsidRPr="00D62AFD">
        <w:rPr>
          <w:sz w:val="24"/>
          <w:szCs w:val="24"/>
        </w:rPr>
        <w:t>Участники</w:t>
      </w:r>
      <w:r w:rsidRPr="00D62AFD">
        <w:rPr>
          <w:sz w:val="24"/>
          <w:szCs w:val="24"/>
        </w:rPr>
        <w:t xml:space="preserve">, признанные Победителями </w:t>
      </w:r>
      <w:r w:rsidR="003F4558" w:rsidRPr="00D62AFD">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D62AFD">
        <w:rPr>
          <w:sz w:val="24"/>
          <w:szCs w:val="24"/>
        </w:rPr>
        <w:t>Россети</w:t>
      </w:r>
      <w:proofErr w:type="spellEnd"/>
      <w:r w:rsidR="003F4558" w:rsidRPr="00D62AFD">
        <w:rPr>
          <w:sz w:val="24"/>
          <w:szCs w:val="24"/>
        </w:rPr>
        <w:t>» по Лоту №2 - «</w:t>
      </w:r>
      <w:hyperlink r:id="rId21" w:history="1">
        <w:r w:rsidR="00D62AFD" w:rsidRPr="00D62AFD">
          <w:rPr>
            <w:iCs/>
            <w:sz w:val="24"/>
            <w:szCs w:val="24"/>
          </w:rPr>
          <w:t>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самонесущего изолированного провода (СИП) на</w:t>
        </w:r>
        <w:proofErr w:type="gramEnd"/>
        <w:r w:rsidR="00D62AFD" w:rsidRPr="00D62AFD">
          <w:rPr>
            <w:iCs/>
            <w:sz w:val="24"/>
            <w:szCs w:val="24"/>
          </w:rPr>
          <w:t xml:space="preserve"> напряжение до 35 </w:t>
        </w:r>
        <w:proofErr w:type="spellStart"/>
        <w:r w:rsidR="00D62AFD" w:rsidRPr="00D62AFD">
          <w:rPr>
            <w:iCs/>
            <w:sz w:val="24"/>
            <w:szCs w:val="24"/>
          </w:rPr>
          <w:t>кВ</w:t>
        </w:r>
        <w:proofErr w:type="spellEnd"/>
        <w:r w:rsidR="00D62AFD" w:rsidRPr="00D62AFD">
          <w:rPr>
            <w:iCs/>
            <w:sz w:val="24"/>
            <w:szCs w:val="24"/>
          </w:rPr>
          <w:t>» ПАО «МРСК Центра»</w:t>
        </w:r>
      </w:hyperlink>
      <w:r w:rsidR="00D62AFD" w:rsidRPr="00D62AFD">
        <w:rPr>
          <w:iCs/>
          <w:sz w:val="24"/>
          <w:szCs w:val="24"/>
        </w:rPr>
        <w:t>, на основании Протокола заседания Закупочной комиссии ПАО «</w:t>
      </w:r>
      <w:proofErr w:type="spellStart"/>
      <w:r w:rsidR="00D62AFD" w:rsidRPr="00D62AFD">
        <w:rPr>
          <w:iCs/>
          <w:sz w:val="24"/>
          <w:szCs w:val="24"/>
        </w:rPr>
        <w:t>Россети</w:t>
      </w:r>
      <w:proofErr w:type="spellEnd"/>
      <w:r w:rsidR="00D62AFD" w:rsidRPr="00D62AFD">
        <w:rPr>
          <w:iCs/>
          <w:sz w:val="24"/>
          <w:szCs w:val="24"/>
        </w:rPr>
        <w:t>» №16/712413 от 25.04.2017 г. и заключившим соответствующие Рамочные соглашения</w:t>
      </w:r>
      <w:r w:rsidRPr="00D62AFD">
        <w:rPr>
          <w:sz w:val="24"/>
          <w:szCs w:val="24"/>
        </w:rPr>
        <w:t>.</w:t>
      </w:r>
      <w:bookmarkEnd w:id="14"/>
    </w:p>
    <w:p w:rsidR="00717F60"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E1106F">
        <w:rPr>
          <w:sz w:val="24"/>
          <w:szCs w:val="24"/>
        </w:rPr>
        <w:t xml:space="preserve">Настоящий </w:t>
      </w:r>
      <w:r w:rsidR="004B5EB3" w:rsidRPr="00E1106F">
        <w:rPr>
          <w:sz w:val="24"/>
          <w:szCs w:val="24"/>
        </w:rPr>
        <w:t>З</w:t>
      </w:r>
      <w:r w:rsidRPr="00E1106F">
        <w:rPr>
          <w:sz w:val="24"/>
          <w:szCs w:val="24"/>
        </w:rPr>
        <w:t xml:space="preserve">апрос предложений проводится в соответствии с правилами и с использованием функционала </w:t>
      </w:r>
      <w:r w:rsidR="00702B2C" w:rsidRPr="00E1106F">
        <w:rPr>
          <w:sz w:val="24"/>
          <w:szCs w:val="24"/>
        </w:rPr>
        <w:t>электронной торговой площадк</w:t>
      </w:r>
      <w:r w:rsidR="00414AB1" w:rsidRPr="00E1106F">
        <w:rPr>
          <w:sz w:val="24"/>
          <w:szCs w:val="24"/>
        </w:rPr>
        <w:t>и</w:t>
      </w:r>
      <w:r w:rsidR="00702B2C" w:rsidRPr="00E1106F">
        <w:rPr>
          <w:sz w:val="24"/>
          <w:szCs w:val="24"/>
        </w:rPr>
        <w:t xml:space="preserve"> </w:t>
      </w:r>
      <w:r w:rsidR="000D70B6" w:rsidRPr="00E1106F">
        <w:rPr>
          <w:sz w:val="24"/>
          <w:szCs w:val="24"/>
        </w:rPr>
        <w:t>П</w:t>
      </w:r>
      <w:r w:rsidR="00702B2C" w:rsidRPr="00E1106F">
        <w:rPr>
          <w:sz w:val="24"/>
          <w:szCs w:val="24"/>
        </w:rPr>
        <w:t>АО «</w:t>
      </w:r>
      <w:proofErr w:type="spellStart"/>
      <w:r w:rsidR="00702B2C" w:rsidRPr="00E1106F">
        <w:rPr>
          <w:sz w:val="24"/>
          <w:szCs w:val="24"/>
        </w:rPr>
        <w:t>Россети</w:t>
      </w:r>
      <w:proofErr w:type="spellEnd"/>
      <w:r w:rsidR="00702B2C" w:rsidRPr="00E1106F">
        <w:rPr>
          <w:sz w:val="24"/>
          <w:szCs w:val="24"/>
        </w:rPr>
        <w:t xml:space="preserve">» </w:t>
      </w:r>
      <w:hyperlink r:id="rId22" w:history="1">
        <w:r w:rsidR="00702B2C" w:rsidRPr="00E1106F">
          <w:rPr>
            <w:rStyle w:val="a7"/>
            <w:color w:val="auto"/>
            <w:sz w:val="24"/>
            <w:szCs w:val="24"/>
          </w:rPr>
          <w:t>www.b2b-mrsk.ru</w:t>
        </w:r>
      </w:hyperlink>
      <w:r w:rsidR="00702B2C" w:rsidRPr="00E1106F">
        <w:rPr>
          <w:sz w:val="24"/>
          <w:szCs w:val="24"/>
        </w:rPr>
        <w:t xml:space="preserve"> (далее — ЭТП)</w:t>
      </w:r>
      <w:r w:rsidR="005B75A6" w:rsidRPr="00E1106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E1106F">
        <w:rPr>
          <w:sz w:val="24"/>
          <w:szCs w:val="24"/>
        </w:rPr>
        <w:t>Заказчик</w:t>
      </w:r>
      <w:r w:rsidR="00702B2C" w:rsidRPr="00E1106F">
        <w:rPr>
          <w:sz w:val="24"/>
          <w:szCs w:val="24"/>
        </w:rPr>
        <w:t>:</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E1106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1106F">
        <w:rPr>
          <w:sz w:val="24"/>
          <w:szCs w:val="24"/>
        </w:rPr>
        <w:t>Предмет З</w:t>
      </w:r>
      <w:r w:rsidR="00717F60" w:rsidRPr="00E1106F">
        <w:rPr>
          <w:sz w:val="24"/>
          <w:szCs w:val="24"/>
        </w:rPr>
        <w:t>апроса предложений</w:t>
      </w:r>
      <w:r w:rsidR="00702B2C" w:rsidRPr="00E1106F">
        <w:rPr>
          <w:sz w:val="24"/>
          <w:szCs w:val="24"/>
        </w:rPr>
        <w:t>:</w:t>
      </w:r>
      <w:bookmarkEnd w:id="17"/>
    </w:p>
    <w:p w:rsidR="00A40714" w:rsidRPr="00E1106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E1106F">
        <w:rPr>
          <w:b/>
          <w:sz w:val="24"/>
          <w:szCs w:val="24"/>
          <w:u w:val="single"/>
        </w:rPr>
        <w:t>Лот №1:</w:t>
      </w:r>
      <w:r w:rsidR="00717F60" w:rsidRPr="00E1106F">
        <w:rPr>
          <w:sz w:val="24"/>
          <w:szCs w:val="24"/>
        </w:rPr>
        <w:t xml:space="preserve"> право заключения </w:t>
      </w:r>
      <w:r w:rsidR="00123C70" w:rsidRPr="00E1106F">
        <w:rPr>
          <w:sz w:val="24"/>
          <w:szCs w:val="24"/>
        </w:rPr>
        <w:t>Договор</w:t>
      </w:r>
      <w:r w:rsidR="00E1106F" w:rsidRPr="00E1106F">
        <w:rPr>
          <w:sz w:val="24"/>
          <w:szCs w:val="24"/>
        </w:rPr>
        <w:t xml:space="preserve">а </w:t>
      </w:r>
      <w:bookmarkEnd w:id="18"/>
      <w:r w:rsidR="00E1106F" w:rsidRPr="00E1106F">
        <w:rPr>
          <w:sz w:val="24"/>
          <w:szCs w:val="24"/>
        </w:rPr>
        <w:t xml:space="preserve">поставки </w:t>
      </w:r>
      <w:r w:rsidR="00D62AFD" w:rsidRPr="00D62AFD">
        <w:rPr>
          <w:sz w:val="24"/>
          <w:szCs w:val="24"/>
        </w:rPr>
        <w:t xml:space="preserve">самонесущего изолированного провода </w:t>
      </w:r>
      <w:r w:rsidR="00E1106F" w:rsidRPr="00E1106F">
        <w:rPr>
          <w:sz w:val="24"/>
          <w:szCs w:val="24"/>
        </w:rPr>
        <w:t>для нужд ПАО «МРСК Центра» (филиала «Брянскэнерго»)</w:t>
      </w:r>
      <w:r w:rsidR="00702B2C" w:rsidRPr="00E1106F">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E1106F">
        <w:rPr>
          <w:sz w:val="24"/>
          <w:szCs w:val="24"/>
        </w:rPr>
        <w:t xml:space="preserve">Количество лотов: </w:t>
      </w:r>
      <w:r w:rsidRPr="00E1106F">
        <w:rPr>
          <w:b/>
          <w:sz w:val="24"/>
          <w:szCs w:val="24"/>
        </w:rPr>
        <w:t>1 (один)</w:t>
      </w:r>
      <w:r w:rsidRPr="00E1106F">
        <w:rPr>
          <w:sz w:val="24"/>
          <w:szCs w:val="24"/>
        </w:rPr>
        <w:t>.</w:t>
      </w:r>
    </w:p>
    <w:bookmarkEnd w:id="19"/>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DB0BA0">
        <w:rPr>
          <w:sz w:val="24"/>
          <w:szCs w:val="24"/>
        </w:rPr>
        <w:t>поставок</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B0BA0">
        <w:rPr>
          <w:sz w:val="24"/>
          <w:szCs w:val="24"/>
        </w:rPr>
        <w:t xml:space="preserve">выполнения </w:t>
      </w:r>
      <w:r w:rsidR="00702B2C" w:rsidRPr="00DB0BA0">
        <w:rPr>
          <w:sz w:val="24"/>
          <w:szCs w:val="24"/>
        </w:rPr>
        <w:t>поставок</w:t>
      </w:r>
      <w:r w:rsidR="00717F60" w:rsidRPr="00DB0BA0">
        <w:rPr>
          <w:sz w:val="24"/>
          <w:szCs w:val="24"/>
        </w:rPr>
        <w:t xml:space="preserve">: </w:t>
      </w:r>
      <w:r w:rsidR="00DB0BA0" w:rsidRPr="00DB0BA0">
        <w:rPr>
          <w:b/>
          <w:sz w:val="24"/>
          <w:szCs w:val="24"/>
        </w:rPr>
        <w:t xml:space="preserve">в течение </w:t>
      </w:r>
      <w:r w:rsidR="00D62AFD" w:rsidRPr="00D62AFD">
        <w:rPr>
          <w:b/>
          <w:sz w:val="24"/>
          <w:szCs w:val="24"/>
        </w:rPr>
        <w:t>30 (тридцати</w:t>
      </w:r>
      <w:r w:rsidR="00DB0BA0" w:rsidRPr="00DB0BA0">
        <w:rPr>
          <w:b/>
          <w:sz w:val="24"/>
          <w:szCs w:val="24"/>
        </w:rPr>
        <w:t>)</w:t>
      </w:r>
      <w:r w:rsidRPr="00DB0BA0">
        <w:rPr>
          <w:b/>
          <w:sz w:val="24"/>
          <w:szCs w:val="24"/>
        </w:rPr>
        <w:t xml:space="preserve"> календарных дней с момента заключения Договора</w:t>
      </w:r>
      <w:r w:rsidR="00717F60" w:rsidRPr="00DB0BA0">
        <w:rPr>
          <w:sz w:val="24"/>
          <w:szCs w:val="24"/>
        </w:rPr>
        <w:t>.</w:t>
      </w:r>
      <w:bookmarkEnd w:id="20"/>
    </w:p>
    <w:p w:rsidR="008D2928" w:rsidRPr="00D053CF" w:rsidRDefault="000C2DD9"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ПАО «МРСК Центра»:</w:t>
      </w:r>
      <w:bookmarkEnd w:id="21"/>
      <w:r w:rsidRPr="00DC2EAF">
        <w:rPr>
          <w:sz w:val="24"/>
          <w:szCs w:val="24"/>
        </w:rPr>
        <w:t xml:space="preserve"> «Бр</w:t>
      </w:r>
      <w:r>
        <w:rPr>
          <w:sz w:val="24"/>
          <w:szCs w:val="24"/>
        </w:rPr>
        <w:t>янскэнерго», РФ, г. Брянск, пр-</w:t>
      </w:r>
      <w:r w:rsidRPr="00DC2EAF">
        <w:rPr>
          <w:sz w:val="24"/>
          <w:szCs w:val="24"/>
        </w:rPr>
        <w:t xml:space="preserve">т  Московский, </w:t>
      </w:r>
      <w:r>
        <w:rPr>
          <w:sz w:val="24"/>
          <w:szCs w:val="24"/>
        </w:rPr>
        <w:t xml:space="preserve">д. </w:t>
      </w:r>
      <w:r w:rsidRPr="00DC2EAF">
        <w:rPr>
          <w:sz w:val="24"/>
          <w:szCs w:val="24"/>
        </w:rPr>
        <w:t xml:space="preserve">43 (Центральный </w:t>
      </w:r>
      <w:r w:rsidRPr="000C2DD9">
        <w:rPr>
          <w:sz w:val="24"/>
          <w:szCs w:val="24"/>
        </w:rPr>
        <w:t>склад)</w:t>
      </w:r>
      <w:r w:rsidR="00231479" w:rsidRPr="000C2DD9">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w:t>
      </w:r>
      <w:r w:rsidRPr="000C2DD9">
        <w:rPr>
          <w:iCs/>
          <w:sz w:val="24"/>
          <w:szCs w:val="24"/>
        </w:rPr>
        <w:t>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0C2DD9">
        <w:rPr>
          <w:iCs/>
          <w:sz w:val="24"/>
          <w:szCs w:val="24"/>
        </w:rPr>
        <w:t xml:space="preserve"> В случае</w:t>
      </w:r>
      <w:proofErr w:type="gramStart"/>
      <w:r w:rsidR="005F2981" w:rsidRPr="000C2DD9">
        <w:rPr>
          <w:iCs/>
          <w:sz w:val="24"/>
          <w:szCs w:val="24"/>
        </w:rPr>
        <w:t>,</w:t>
      </w:r>
      <w:proofErr w:type="gramEnd"/>
      <w:r w:rsidR="005F2981" w:rsidRPr="000C2DD9">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w:t>
      </w:r>
      <w:r w:rsidR="005F2981" w:rsidRPr="000C2DD9">
        <w:rPr>
          <w:iCs/>
          <w:sz w:val="24"/>
          <w:szCs w:val="24"/>
        </w:rPr>
        <w:lastRenderedPageBreak/>
        <w:t>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E1106F">
        <w:fldChar w:fldCharType="begin"/>
      </w:r>
      <w:r w:rsidR="00E1106F">
        <w:instrText xml:space="preserve"> REF _Ref311232052 \r \h  \* MERGEFORMAT </w:instrText>
      </w:r>
      <w:r w:rsidR="00E1106F">
        <w:fldChar w:fldCharType="separate"/>
      </w:r>
      <w:r w:rsidR="00B007DA">
        <w:t>3</w:t>
      </w:r>
      <w:r w:rsidR="00E1106F">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E1106F">
        <w:fldChar w:fldCharType="begin"/>
      </w:r>
      <w:r w:rsidR="00E1106F">
        <w:instrText xml:space="preserve"> REF _Ref440270568 \r \h  \* MERGEFORMAT </w:instrText>
      </w:r>
      <w:r w:rsidR="00E1106F">
        <w:fldChar w:fldCharType="separate"/>
      </w:r>
      <w:r w:rsidR="00B007DA">
        <w:t>4</w:t>
      </w:r>
      <w:r w:rsidR="00E1106F">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E1106F">
        <w:fldChar w:fldCharType="begin"/>
      </w:r>
      <w:r w:rsidR="00E1106F">
        <w:instrText xml:space="preserve"> REF _Ref305973574 \r \h  \* MERGEFORMAT </w:instrText>
      </w:r>
      <w:r w:rsidR="00E1106F">
        <w:fldChar w:fldCharType="separate"/>
      </w:r>
      <w:r w:rsidR="00B007DA">
        <w:t>2</w:t>
      </w:r>
      <w:r w:rsidR="00E1106F">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сроки поставки продукции, отгрузочные реквизиты/базис поставки, форма и порядок оплаты, указанные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 xml:space="preserve"> задани</w:t>
      </w:r>
      <w:r w:rsidR="00A154B7" w:rsidRPr="00D053CF">
        <w:rPr>
          <w:sz w:val="24"/>
          <w:szCs w:val="24"/>
        </w:rPr>
        <w:t>и</w:t>
      </w:r>
      <w:r w:rsidRPr="00D053CF">
        <w:rPr>
          <w:sz w:val="24"/>
          <w:szCs w:val="24"/>
        </w:rPr>
        <w:t xml:space="preserve">) к настоящей Документации, Участники при подготовке Заявок должны руководствоваться условиями, указанными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8D2928"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008D2928"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3E4055" w:rsidRPr="00D053CF">
        <w:rPr>
          <w:sz w:val="24"/>
          <w:szCs w:val="24"/>
        </w:rPr>
        <w:t xml:space="preserve"> и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w:t>
      </w:r>
      <w:bookmarkEnd w:id="23"/>
      <w:bookmarkEnd w:id="24"/>
      <w:bookmarkEnd w:id="25"/>
      <w:bookmarkEnd w:id="26"/>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E1106F">
        <w:fldChar w:fldCharType="begin"/>
      </w:r>
      <w:r w:rsidR="00E1106F">
        <w:instrText xml:space="preserve"> REF _Ref305973033 \r \h  \* MERGEFORMAT </w:instrText>
      </w:r>
      <w:r w:rsidR="00E1106F">
        <w:fldChar w:fldCharType="separate"/>
      </w:r>
      <w:r w:rsidR="00B007DA" w:rsidRPr="00B007DA">
        <w:rPr>
          <w:sz w:val="24"/>
          <w:szCs w:val="24"/>
        </w:rPr>
        <w:t>3.2</w:t>
      </w:r>
      <w:r w:rsidR="00E1106F">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lastRenderedPageBreak/>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E1106F">
        <w:fldChar w:fldCharType="begin"/>
      </w:r>
      <w:r w:rsidR="00E1106F">
        <w:instrText xml:space="preserve"> REF _Ref191386109 \n \h  \* MERGEFORMAT </w:instrText>
      </w:r>
      <w:r w:rsidR="00E1106F">
        <w:fldChar w:fldCharType="separate"/>
      </w:r>
      <w:r w:rsidR="00B007DA" w:rsidRPr="00B007DA">
        <w:rPr>
          <w:sz w:val="24"/>
          <w:szCs w:val="24"/>
        </w:rPr>
        <w:t>3.3.2</w:t>
      </w:r>
      <w:r w:rsidR="00E1106F">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lastRenderedPageBreak/>
        <w:t>Если претензионный порядок, указанный в п.</w:t>
      </w:r>
      <w:r w:rsidR="00E1106F">
        <w:fldChar w:fldCharType="begin"/>
      </w:r>
      <w:r w:rsidR="00E1106F">
        <w:instrText xml:space="preserve"> REF _Ref191386164 \r \h  \* MERGEFORMAT </w:instrText>
      </w:r>
      <w:r w:rsidR="00E1106F">
        <w:fldChar w:fldCharType="separate"/>
      </w:r>
      <w:r w:rsidR="00B007DA" w:rsidRPr="00B007DA">
        <w:rPr>
          <w:sz w:val="24"/>
          <w:szCs w:val="24"/>
        </w:rPr>
        <w:t xml:space="preserve"> 1.4.1 </w:t>
      </w:r>
      <w:r w:rsidR="00E1106F">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E1106F">
        <w:fldChar w:fldCharType="begin"/>
      </w:r>
      <w:r w:rsidR="00E1106F">
        <w:instrText xml:space="preserve"> REF _Ref306978606 \r \h  \* MERGEFORMAT </w:instrText>
      </w:r>
      <w:r w:rsidR="00E1106F">
        <w:fldChar w:fldCharType="separate"/>
      </w:r>
      <w:r w:rsidR="00B007DA" w:rsidRPr="00B007DA">
        <w:rPr>
          <w:sz w:val="24"/>
          <w:szCs w:val="24"/>
        </w:rPr>
        <w:t xml:space="preserve"> 1.4.2 </w:t>
      </w:r>
      <w:r w:rsidR="00E1106F">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E1106F">
        <w:fldChar w:fldCharType="begin"/>
      </w:r>
      <w:r w:rsidR="00E1106F">
        <w:instrText xml:space="preserve"> REF _Ref306114966 \r \h  \* MERGEFORMAT </w:instrText>
      </w:r>
      <w:r w:rsidR="00E1106F">
        <w:fldChar w:fldCharType="separate"/>
      </w:r>
      <w:r w:rsidR="00B007DA" w:rsidRPr="00B007DA">
        <w:rPr>
          <w:sz w:val="24"/>
          <w:szCs w:val="24"/>
        </w:rPr>
        <w:t>3.3.11</w:t>
      </w:r>
      <w:r w:rsidR="00E1106F">
        <w:fldChar w:fldCharType="end"/>
      </w:r>
      <w:r w:rsidRPr="00D053CF">
        <w:rPr>
          <w:sz w:val="24"/>
          <w:szCs w:val="24"/>
        </w:rPr>
        <w:t xml:space="preserve"> настоящей Документации).</w:t>
      </w:r>
    </w:p>
    <w:p w:rsidR="00E420A2" w:rsidRDefault="00717F60" w:rsidP="000C2DD9">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w:t>
      </w:r>
      <w:proofErr w:type="gramStart"/>
      <w:r w:rsidRPr="00D053CF">
        <w:rPr>
          <w:sz w:val="24"/>
          <w:szCs w:val="24"/>
        </w:rPr>
        <w:t xml:space="preserve">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0C2DD9" w:rsidRPr="000C2DD9" w:rsidRDefault="000C2DD9" w:rsidP="000C2DD9">
      <w:pPr>
        <w:numPr>
          <w:ilvl w:val="2"/>
          <w:numId w:val="13"/>
        </w:numPr>
        <w:shd w:val="clear" w:color="auto" w:fill="FFFFFF"/>
        <w:tabs>
          <w:tab w:val="left" w:pos="1700"/>
        </w:tabs>
        <w:spacing w:before="60" w:line="264" w:lineRule="auto"/>
        <w:ind w:left="0" w:right="11" w:firstLine="709"/>
        <w:rPr>
          <w:sz w:val="24"/>
          <w:szCs w:val="24"/>
        </w:rPr>
        <w:sectPr w:rsidR="000C2DD9" w:rsidRPr="000C2DD9"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6835"/>
      <w:bookmarkEnd w:id="42"/>
      <w:bookmarkEnd w:id="43"/>
      <w:r w:rsidRPr="00D053CF">
        <w:rPr>
          <w:szCs w:val="24"/>
        </w:rPr>
        <w:lastRenderedPageBreak/>
        <w:t xml:space="preserve">Проект </w:t>
      </w:r>
      <w:r w:rsidR="00123C70" w:rsidRPr="00D053CF">
        <w:rPr>
          <w:szCs w:val="24"/>
        </w:rPr>
        <w:t>Договор</w:t>
      </w:r>
      <w:r w:rsidRPr="00D053CF">
        <w:rPr>
          <w:szCs w:val="24"/>
        </w:rPr>
        <w:t>а</w:t>
      </w:r>
      <w:bookmarkEnd w:id="44"/>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45"/>
      <w:bookmarkEnd w:id="46"/>
      <w:bookmarkEnd w:id="47"/>
      <w:bookmarkEnd w:id="48"/>
    </w:p>
    <w:p w:rsidR="00953802" w:rsidRPr="00D053CF" w:rsidRDefault="00216641" w:rsidP="00953802">
      <w:pPr>
        <w:pStyle w:val="2"/>
        <w:tabs>
          <w:tab w:val="clear" w:pos="1700"/>
          <w:tab w:val="left" w:pos="567"/>
        </w:tabs>
        <w:spacing w:line="264" w:lineRule="auto"/>
      </w:pPr>
      <w:bookmarkStart w:id="49" w:name="_Toc472416836"/>
      <w:r w:rsidRPr="00D053CF">
        <w:t>Проект договора</w:t>
      </w:r>
      <w:bookmarkEnd w:id="49"/>
    </w:p>
    <w:p w:rsidR="00953802" w:rsidRPr="00D053CF"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297013"/>
      <w:bookmarkStart w:id="56" w:name="_Toc440356574"/>
      <w:bookmarkStart w:id="57" w:name="_Toc440631709"/>
      <w:bookmarkStart w:id="58" w:name="_Toc440876494"/>
      <w:bookmarkStart w:id="59" w:name="_Toc441130566"/>
      <w:bookmarkStart w:id="60" w:name="_Toc441157070"/>
      <w:bookmarkStart w:id="61" w:name="_Toc447292088"/>
      <w:bookmarkStart w:id="62" w:name="_Toc462234846"/>
      <w:bookmarkStart w:id="63" w:name="_Toc466966812"/>
      <w:bookmarkStart w:id="64" w:name="_Toc468806062"/>
      <w:bookmarkStart w:id="65" w:name="_Toc469480321"/>
      <w:bookmarkStart w:id="66"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D053CF"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297014"/>
      <w:bookmarkStart w:id="73" w:name="_Toc440356575"/>
      <w:bookmarkStart w:id="74" w:name="_Toc440631710"/>
      <w:bookmarkStart w:id="75" w:name="_Toc440876495"/>
      <w:bookmarkStart w:id="76" w:name="_Toc441130567"/>
      <w:bookmarkStart w:id="77" w:name="_Toc441157071"/>
      <w:bookmarkStart w:id="78" w:name="_Toc447292089"/>
      <w:bookmarkStart w:id="79" w:name="_Toc462234847"/>
      <w:bookmarkStart w:id="80" w:name="_Toc466966813"/>
      <w:bookmarkStart w:id="81" w:name="_Toc468806063"/>
      <w:bookmarkStart w:id="82" w:name="_Toc469480322"/>
      <w:bookmarkStart w:id="83"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E1106F">
        <w:fldChar w:fldCharType="begin"/>
      </w:r>
      <w:r w:rsidR="00E1106F">
        <w:instrText xml:space="preserve"> REF _Ref93264992 \r \h  \* MERGEFORMAT </w:instrText>
      </w:r>
      <w:r w:rsidR="00E1106F">
        <w:fldChar w:fldCharType="separate"/>
      </w:r>
      <w:r w:rsidR="00B007DA" w:rsidRPr="00B007DA">
        <w:rPr>
          <w:b w:val="0"/>
        </w:rPr>
        <w:t>5.5</w:t>
      </w:r>
      <w:r w:rsidR="00E1106F">
        <w:fldChar w:fldCharType="end"/>
      </w:r>
      <w:r w:rsidRPr="00D053CF">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D053CF"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297015"/>
      <w:bookmarkStart w:id="90" w:name="_Toc440356576"/>
      <w:bookmarkStart w:id="91" w:name="_Toc440631711"/>
      <w:bookmarkStart w:id="92" w:name="_Toc440876496"/>
      <w:bookmarkStart w:id="93" w:name="_Toc441130568"/>
      <w:bookmarkStart w:id="94" w:name="_Toc441157072"/>
      <w:bookmarkStart w:id="95" w:name="_Toc447292090"/>
      <w:bookmarkStart w:id="96" w:name="_Toc462234848"/>
      <w:bookmarkStart w:id="97" w:name="_Toc466966814"/>
      <w:bookmarkStart w:id="98" w:name="_Toc468806064"/>
      <w:bookmarkStart w:id="99" w:name="_Toc469480323"/>
      <w:bookmarkStart w:id="100" w:name="_Toc472416839"/>
      <w:r w:rsidRPr="00D053CF">
        <w:rPr>
          <w:b w:val="0"/>
        </w:rPr>
        <w:t>Настоящий проект Договора не является окончательным, редакция Договора 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D053CF" w:rsidRDefault="00953802" w:rsidP="00953802">
      <w:pPr>
        <w:pStyle w:val="2"/>
        <w:tabs>
          <w:tab w:val="clear" w:pos="1700"/>
          <w:tab w:val="left" w:pos="567"/>
        </w:tabs>
        <w:spacing w:line="264" w:lineRule="auto"/>
      </w:pPr>
      <w:bookmarkStart w:id="101" w:name="_Toc440297016"/>
      <w:bookmarkStart w:id="102" w:name="_Toc440876497"/>
      <w:bookmarkStart w:id="103" w:name="_Toc441157073"/>
      <w:bookmarkStart w:id="104" w:name="_Toc447292091"/>
      <w:bookmarkStart w:id="105" w:name="_Toc472416840"/>
      <w:r w:rsidRPr="00D053CF">
        <w:rPr>
          <w:bCs w:val="0"/>
        </w:rPr>
        <w:t>Антикоррупционная оговорка, включаемая в проект договора</w:t>
      </w:r>
      <w:bookmarkEnd w:id="101"/>
      <w:bookmarkEnd w:id="102"/>
      <w:bookmarkEnd w:id="103"/>
      <w:bookmarkEnd w:id="104"/>
      <w:bookmarkEnd w:id="105"/>
    </w:p>
    <w:p w:rsidR="00953802" w:rsidRPr="00D053CF" w:rsidRDefault="0094713A" w:rsidP="0094713A">
      <w:pPr>
        <w:pStyle w:val="3"/>
        <w:ind w:left="0" w:firstLine="709"/>
        <w:jc w:val="both"/>
        <w:rPr>
          <w:b w:val="0"/>
        </w:rPr>
      </w:pPr>
      <w:bookmarkStart w:id="106" w:name="_Toc439238157"/>
      <w:bookmarkStart w:id="107" w:name="_Toc439252709"/>
      <w:bookmarkStart w:id="108" w:name="_Toc439323567"/>
      <w:bookmarkStart w:id="109" w:name="_Toc439323683"/>
      <w:bookmarkStart w:id="110" w:name="_Toc440297017"/>
      <w:bookmarkStart w:id="111" w:name="_Toc440356578"/>
      <w:bookmarkStart w:id="112" w:name="_Toc440631713"/>
      <w:bookmarkStart w:id="113" w:name="_Toc440876498"/>
      <w:bookmarkStart w:id="114" w:name="_Toc441130570"/>
      <w:bookmarkStart w:id="115" w:name="_Toc441157074"/>
      <w:bookmarkStart w:id="116" w:name="_Toc447292092"/>
      <w:bookmarkStart w:id="117" w:name="_Toc462234850"/>
      <w:bookmarkStart w:id="118" w:name="_Toc466966816"/>
      <w:bookmarkStart w:id="119" w:name="_Toc468806066"/>
      <w:bookmarkStart w:id="120" w:name="_Toc469480325"/>
      <w:bookmarkStart w:id="121"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1106F">
        <w:fldChar w:fldCharType="begin"/>
      </w:r>
      <w:r w:rsidR="00E1106F">
        <w:instrText xml:space="preserve"> REF _Ref440270867 \r \h  \* MERGEFORMAT </w:instrText>
      </w:r>
      <w:r w:rsidR="00E1106F">
        <w:fldChar w:fldCharType="separate"/>
      </w:r>
      <w:r w:rsidR="00B007DA" w:rsidRPr="00B007DA">
        <w:rPr>
          <w:b w:val="0"/>
        </w:rPr>
        <w:t>2.2.3</w:t>
      </w:r>
      <w:r w:rsidR="00E1106F">
        <w:fldChar w:fldCharType="end"/>
      </w:r>
      <w:r w:rsidRPr="00D053CF">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D053CF" w:rsidRDefault="0094713A" w:rsidP="0094713A">
      <w:pPr>
        <w:pStyle w:val="3"/>
        <w:ind w:left="0" w:firstLine="709"/>
        <w:jc w:val="both"/>
        <w:rPr>
          <w:b w:val="0"/>
        </w:rPr>
      </w:pPr>
      <w:bookmarkStart w:id="122" w:name="_Toc439238158"/>
      <w:bookmarkStart w:id="123" w:name="_Toc439252710"/>
      <w:bookmarkStart w:id="124" w:name="_Toc439323568"/>
      <w:bookmarkStart w:id="125" w:name="_Toc439323684"/>
      <w:bookmarkStart w:id="126" w:name="_Toc440297018"/>
      <w:bookmarkStart w:id="127" w:name="_Toc440356579"/>
      <w:bookmarkStart w:id="128" w:name="_Toc440631714"/>
      <w:bookmarkStart w:id="129" w:name="_Toc440876499"/>
      <w:bookmarkStart w:id="130" w:name="_Toc441130571"/>
      <w:bookmarkStart w:id="131" w:name="_Toc441157075"/>
      <w:bookmarkStart w:id="132" w:name="_Toc447292093"/>
      <w:bookmarkStart w:id="133" w:name="_Toc462234851"/>
      <w:bookmarkStart w:id="134" w:name="_Toc466966817"/>
      <w:bookmarkStart w:id="135" w:name="_Toc468806067"/>
      <w:bookmarkStart w:id="136" w:name="_Toc469480326"/>
      <w:bookmarkStart w:id="137"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D053CF" w:rsidRDefault="0094713A" w:rsidP="0094713A">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297019"/>
      <w:bookmarkStart w:id="144" w:name="_Toc440356580"/>
      <w:bookmarkStart w:id="145" w:name="_Toc440631715"/>
      <w:bookmarkStart w:id="146" w:name="_Toc440876500"/>
      <w:bookmarkStart w:id="147" w:name="_Toc441130572"/>
      <w:bookmarkStart w:id="148" w:name="_Toc441157076"/>
      <w:bookmarkStart w:id="149" w:name="_Toc447292094"/>
      <w:bookmarkStart w:id="150" w:name="_Toc462234852"/>
      <w:bookmarkStart w:id="151" w:name="_Toc466966818"/>
      <w:bookmarkStart w:id="152" w:name="_Toc468806068"/>
      <w:bookmarkStart w:id="153" w:name="_Toc469480327"/>
      <w:bookmarkStart w:id="154" w:name="_Toc472416843"/>
      <w:r w:rsidRPr="00D053CF">
        <w:rPr>
          <w:b w:val="0"/>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8"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155" w:name="_Ref303622434"/>
      <w:bookmarkStart w:id="156" w:name="_Ref303624273"/>
      <w:bookmarkStart w:id="157" w:name="_Ref303682476"/>
      <w:bookmarkStart w:id="158" w:name="_Ref303683017"/>
      <w:bookmarkEnd w:id="155"/>
      <w:bookmarkEnd w:id="156"/>
      <w:bookmarkEnd w:id="157"/>
      <w:bookmarkEnd w:id="158"/>
    </w:p>
    <w:p w:rsidR="001B4F5D" w:rsidRPr="00F31976" w:rsidRDefault="001B4F5D" w:rsidP="001B4F5D">
      <w:pPr>
        <w:pStyle w:val="2"/>
        <w:tabs>
          <w:tab w:val="clear" w:pos="1700"/>
          <w:tab w:val="left" w:pos="567"/>
        </w:tabs>
        <w:spacing w:line="264" w:lineRule="auto"/>
        <w:rPr>
          <w:bCs w:val="0"/>
        </w:rPr>
      </w:pPr>
      <w:bookmarkStart w:id="159" w:name="_Toc469470557"/>
      <w:bookmarkStart w:id="160" w:name="_Toc472416844"/>
      <w:r w:rsidRPr="00F31976">
        <w:rPr>
          <w:bCs w:val="0"/>
        </w:rPr>
        <w:lastRenderedPageBreak/>
        <w:t>Дополнительные условия, включаемые в проект договора</w:t>
      </w:r>
      <w:bookmarkEnd w:id="159"/>
      <w:bookmarkEnd w:id="160"/>
    </w:p>
    <w:p w:rsidR="001B4F5D" w:rsidRPr="00F31976" w:rsidRDefault="001B4F5D" w:rsidP="001B4F5D">
      <w:pPr>
        <w:pStyle w:val="3"/>
        <w:ind w:left="0" w:firstLine="709"/>
        <w:jc w:val="both"/>
        <w:rPr>
          <w:b w:val="0"/>
        </w:rPr>
      </w:pPr>
      <w:bookmarkStart w:id="161" w:name="_Toc469470558"/>
      <w:bookmarkStart w:id="162" w:name="_Toc469480329"/>
      <w:bookmarkStart w:id="163"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161"/>
      <w:bookmarkEnd w:id="162"/>
      <w:bookmarkEnd w:id="163"/>
    </w:p>
    <w:p w:rsidR="001B4F5D" w:rsidRPr="00F31976" w:rsidRDefault="001B4F5D" w:rsidP="001B4F5D">
      <w:pPr>
        <w:pStyle w:val="3"/>
        <w:ind w:left="0" w:firstLine="709"/>
        <w:jc w:val="both"/>
        <w:rPr>
          <w:b w:val="0"/>
          <w:szCs w:val="24"/>
        </w:rPr>
      </w:pPr>
      <w:bookmarkStart w:id="164" w:name="_Toc469470559"/>
      <w:bookmarkStart w:id="165" w:name="_Toc469480330"/>
      <w:bookmarkStart w:id="166"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4"/>
      <w:bookmarkEnd w:id="165"/>
      <w:bookmarkEnd w:id="166"/>
    </w:p>
    <w:p w:rsidR="001B4F5D" w:rsidRPr="00F31976" w:rsidRDefault="001B4F5D" w:rsidP="001B4F5D">
      <w:pPr>
        <w:pStyle w:val="3"/>
        <w:ind w:left="0" w:firstLine="709"/>
        <w:jc w:val="both"/>
        <w:rPr>
          <w:b w:val="0"/>
          <w:szCs w:val="24"/>
        </w:rPr>
      </w:pPr>
      <w:bookmarkStart w:id="167" w:name="_Ref469470272"/>
      <w:bookmarkStart w:id="168" w:name="_Toc469470560"/>
      <w:bookmarkStart w:id="169" w:name="_Toc469480331"/>
      <w:bookmarkStart w:id="170" w:name="_Toc472416847"/>
      <w:r w:rsidRPr="00F31976">
        <w:rPr>
          <w:b w:val="0"/>
        </w:rPr>
        <w:t>Дополнительные</w:t>
      </w:r>
      <w:r w:rsidRPr="00F31976">
        <w:rPr>
          <w:b w:val="0"/>
          <w:szCs w:val="24"/>
        </w:rPr>
        <w:t xml:space="preserve"> условия:</w:t>
      </w:r>
      <w:bookmarkEnd w:id="167"/>
      <w:bookmarkEnd w:id="168"/>
      <w:bookmarkEnd w:id="169"/>
      <w:bookmarkEnd w:id="170"/>
    </w:p>
    <w:p w:rsidR="001B4F5D" w:rsidRPr="00F31976" w:rsidRDefault="001B4F5D" w:rsidP="001B4F5D">
      <w:pPr>
        <w:pStyle w:val="3"/>
        <w:numPr>
          <w:ilvl w:val="0"/>
          <w:numId w:val="0"/>
        </w:numPr>
        <w:ind w:firstLine="709"/>
        <w:jc w:val="both"/>
        <w:rPr>
          <w:b w:val="0"/>
          <w:szCs w:val="24"/>
        </w:rPr>
      </w:pPr>
      <w:bookmarkStart w:id="171" w:name="_Toc469470561"/>
      <w:bookmarkStart w:id="172" w:name="_Toc469480332"/>
      <w:bookmarkStart w:id="173"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1"/>
      <w:bookmarkEnd w:id="172"/>
      <w:bookmarkEnd w:id="173"/>
    </w:p>
    <w:p w:rsidR="001B4F5D" w:rsidRPr="00F31976" w:rsidRDefault="001B4F5D" w:rsidP="001B4F5D">
      <w:pPr>
        <w:pStyle w:val="3"/>
        <w:numPr>
          <w:ilvl w:val="0"/>
          <w:numId w:val="0"/>
        </w:numPr>
        <w:ind w:firstLine="709"/>
        <w:jc w:val="both"/>
        <w:rPr>
          <w:b w:val="0"/>
          <w:szCs w:val="24"/>
        </w:rPr>
      </w:pPr>
      <w:bookmarkStart w:id="174" w:name="_Toc469470562"/>
      <w:bookmarkStart w:id="175" w:name="_Toc469480333"/>
      <w:bookmarkStart w:id="176"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4"/>
      <w:bookmarkEnd w:id="175"/>
      <w:bookmarkEnd w:id="176"/>
    </w:p>
    <w:p w:rsidR="001B4F5D" w:rsidRPr="00F31976" w:rsidRDefault="001B4F5D" w:rsidP="001B4F5D">
      <w:pPr>
        <w:pStyle w:val="3"/>
        <w:numPr>
          <w:ilvl w:val="0"/>
          <w:numId w:val="0"/>
        </w:numPr>
        <w:ind w:firstLine="709"/>
        <w:jc w:val="both"/>
        <w:rPr>
          <w:b w:val="0"/>
          <w:szCs w:val="24"/>
        </w:rPr>
      </w:pPr>
      <w:bookmarkStart w:id="177" w:name="_Toc469470563"/>
      <w:bookmarkStart w:id="178" w:name="_Toc469480334"/>
      <w:bookmarkStart w:id="179"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7"/>
      <w:bookmarkEnd w:id="178"/>
      <w:bookmarkEnd w:id="179"/>
    </w:p>
    <w:p w:rsidR="001B4F5D" w:rsidRPr="007E5B28" w:rsidRDefault="001B4F5D" w:rsidP="001B4F5D">
      <w:pPr>
        <w:pStyle w:val="3"/>
        <w:numPr>
          <w:ilvl w:val="0"/>
          <w:numId w:val="0"/>
        </w:numPr>
        <w:ind w:firstLine="709"/>
        <w:jc w:val="both"/>
        <w:rPr>
          <w:b w:val="0"/>
          <w:szCs w:val="24"/>
        </w:rPr>
      </w:pPr>
      <w:bookmarkStart w:id="180" w:name="_Toc469470564"/>
      <w:bookmarkStart w:id="181" w:name="_Toc469480335"/>
      <w:bookmarkStart w:id="182"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0"/>
      <w:bookmarkEnd w:id="181"/>
      <w:bookmarkEnd w:id="182"/>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83" w:name="_Ref303711222"/>
      <w:bookmarkStart w:id="184" w:name="_Ref311232052"/>
      <w:bookmarkStart w:id="185"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183"/>
      <w:r w:rsidR="00D51A0B" w:rsidRPr="00D053CF">
        <w:rPr>
          <w:szCs w:val="24"/>
        </w:rPr>
        <w:t>Заявок</w:t>
      </w:r>
      <w:bookmarkEnd w:id="184"/>
      <w:bookmarkEnd w:id="185"/>
    </w:p>
    <w:p w:rsidR="00717F60" w:rsidRPr="00D053CF" w:rsidRDefault="00717F60" w:rsidP="00E71A48">
      <w:pPr>
        <w:pStyle w:val="2"/>
        <w:tabs>
          <w:tab w:val="clear" w:pos="1700"/>
          <w:tab w:val="left" w:pos="567"/>
        </w:tabs>
        <w:spacing w:line="264" w:lineRule="auto"/>
      </w:pPr>
      <w:bookmarkStart w:id="186" w:name="_Toc472416853"/>
      <w:r w:rsidRPr="00D053CF">
        <w:t xml:space="preserve">Общий порядок проведения </w:t>
      </w:r>
      <w:r w:rsidR="00440928" w:rsidRPr="00D053CF">
        <w:t>З</w:t>
      </w:r>
      <w:r w:rsidRPr="00D053CF">
        <w:t>апроса предложений</w:t>
      </w:r>
      <w:bookmarkEnd w:id="186"/>
    </w:p>
    <w:p w:rsidR="00717F60" w:rsidRPr="00D053CF" w:rsidRDefault="00717F60" w:rsidP="00953802">
      <w:pPr>
        <w:pStyle w:val="3"/>
        <w:rPr>
          <w:bCs w:val="0"/>
          <w:szCs w:val="24"/>
        </w:rPr>
      </w:pPr>
      <w:bookmarkStart w:id="187" w:name="_Toc439323688"/>
      <w:bookmarkStart w:id="188" w:name="_Toc440297022"/>
      <w:bookmarkStart w:id="189" w:name="_Toc440356583"/>
      <w:bookmarkStart w:id="190" w:name="_Toc440631718"/>
      <w:bookmarkStart w:id="191" w:name="_Toc440876503"/>
      <w:bookmarkStart w:id="192" w:name="_Toc441130575"/>
      <w:bookmarkStart w:id="193" w:name="_Toc441157079"/>
      <w:bookmarkStart w:id="194" w:name="_Toc447292097"/>
      <w:bookmarkStart w:id="195" w:name="_Toc462234855"/>
      <w:bookmarkStart w:id="196" w:name="_Toc466966821"/>
      <w:bookmarkStart w:id="197" w:name="_Toc468806071"/>
      <w:bookmarkStart w:id="198" w:name="_Toc469480338"/>
      <w:bookmarkStart w:id="199" w:name="_Toc472416854"/>
      <w:r w:rsidRPr="00D053CF">
        <w:rPr>
          <w:szCs w:val="24"/>
        </w:rPr>
        <w:t>Запрос</w:t>
      </w:r>
      <w:r w:rsidRPr="00D053CF">
        <w:rPr>
          <w:bCs w:val="0"/>
          <w:szCs w:val="24"/>
        </w:rPr>
        <w:t xml:space="preserve"> предложений проводится в следующем порядке:</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E1106F">
        <w:fldChar w:fldCharType="begin"/>
      </w:r>
      <w:r w:rsidR="00E1106F">
        <w:instrText xml:space="preserve"> REF _Ref305973033 \r \h  \* MERGEFORMAT </w:instrText>
      </w:r>
      <w:r w:rsidR="00E1106F">
        <w:fldChar w:fldCharType="separate"/>
      </w:r>
      <w:r w:rsidR="00B007DA" w:rsidRPr="00B007DA">
        <w:rPr>
          <w:bCs w:val="0"/>
          <w:sz w:val="24"/>
          <w:szCs w:val="24"/>
        </w:rPr>
        <w:t>3.2</w:t>
      </w:r>
      <w:r w:rsidR="00E1106F">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E1106F">
        <w:fldChar w:fldCharType="begin"/>
      </w:r>
      <w:r w:rsidR="00E1106F">
        <w:instrText xml:space="preserve"> REF _Ref440357740 \r \h  \* MERGEFORMAT </w:instrText>
      </w:r>
      <w:r w:rsidR="00E1106F">
        <w:fldChar w:fldCharType="separate"/>
      </w:r>
      <w:r w:rsidR="00B007DA" w:rsidRPr="00B007DA">
        <w:rPr>
          <w:bCs w:val="0"/>
          <w:sz w:val="24"/>
          <w:szCs w:val="24"/>
        </w:rPr>
        <w:t>3.3</w:t>
      </w:r>
      <w:r w:rsidR="00E1106F">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0" w:name="__RefNumPara__828_922829174"/>
      <w:bookmarkEnd w:id="20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E1106F">
        <w:fldChar w:fldCharType="begin"/>
      </w:r>
      <w:r w:rsidR="00E1106F">
        <w:instrText xml:space="preserve"> REF _Ref462236869 \r \h  \* MERGEFORMAT </w:instrText>
      </w:r>
      <w:r w:rsidR="00E1106F">
        <w:fldChar w:fldCharType="separate"/>
      </w:r>
      <w:r w:rsidR="00B007DA" w:rsidRPr="00B007DA">
        <w:rPr>
          <w:bCs w:val="0"/>
          <w:sz w:val="24"/>
          <w:szCs w:val="24"/>
        </w:rPr>
        <w:t>3.4</w:t>
      </w:r>
      <w:r w:rsidR="00E1106F">
        <w:fldChar w:fldCharType="end"/>
      </w:r>
      <w:r w:rsidR="00096E9D" w:rsidRPr="00D053CF">
        <w:rPr>
          <w:bCs w:val="0"/>
          <w:sz w:val="24"/>
          <w:szCs w:val="24"/>
        </w:rPr>
        <w:t xml:space="preserve">, </w:t>
      </w:r>
      <w:r w:rsidR="00E1106F">
        <w:fldChar w:fldCharType="begin"/>
      </w:r>
      <w:r w:rsidR="00E1106F">
        <w:instrText xml:space="preserve"> REF _Ref303683883 \r \h  \* MERGEFORMAT </w:instrText>
      </w:r>
      <w:r w:rsidR="00E1106F">
        <w:fldChar w:fldCharType="separate"/>
      </w:r>
      <w:r w:rsidR="00B007DA" w:rsidRPr="00B007DA">
        <w:rPr>
          <w:bCs w:val="0"/>
          <w:sz w:val="24"/>
          <w:szCs w:val="24"/>
        </w:rPr>
        <w:t>3.5</w:t>
      </w:r>
      <w:r w:rsidR="00E1106F">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32_922829174"/>
      <w:bookmarkEnd w:id="20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E1106F">
        <w:fldChar w:fldCharType="begin"/>
      </w:r>
      <w:r w:rsidR="00E1106F">
        <w:instrText xml:space="preserve"> REF _Ref305973250 \r \h  \* MERGEFORMAT </w:instrText>
      </w:r>
      <w:r w:rsidR="00E1106F">
        <w:fldChar w:fldCharType="separate"/>
      </w:r>
      <w:r w:rsidR="00B007DA" w:rsidRPr="00B007DA">
        <w:rPr>
          <w:bCs w:val="0"/>
          <w:sz w:val="24"/>
          <w:szCs w:val="24"/>
        </w:rPr>
        <w:t>3.6</w:t>
      </w:r>
      <w:r w:rsidR="00E1106F">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4_922829174"/>
      <w:bookmarkEnd w:id="20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E1106F">
        <w:fldChar w:fldCharType="begin"/>
      </w:r>
      <w:r w:rsidR="00E1106F">
        <w:instrText xml:space="preserve"> REF _Ref303250967 \r \h  \* MERGEFORMAT </w:instrText>
      </w:r>
      <w:r w:rsidR="00E1106F">
        <w:fldChar w:fldCharType="separate"/>
      </w:r>
      <w:r w:rsidR="00B007DA" w:rsidRPr="00B007DA">
        <w:rPr>
          <w:bCs w:val="0"/>
          <w:sz w:val="24"/>
          <w:szCs w:val="24"/>
        </w:rPr>
        <w:t>3.7</w:t>
      </w:r>
      <w:r w:rsidR="00E1106F">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6_922829174"/>
      <w:bookmarkEnd w:id="20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E1106F">
        <w:fldChar w:fldCharType="begin"/>
      </w:r>
      <w:r w:rsidR="00E1106F">
        <w:instrText xml:space="preserve"> REF _Ref472417185 \r \h  \* MERGEFORMAT </w:instrText>
      </w:r>
      <w:r w:rsidR="00E1106F">
        <w:fldChar w:fldCharType="separate"/>
      </w:r>
      <w:r w:rsidR="00B007DA" w:rsidRPr="00B007DA">
        <w:rPr>
          <w:bCs w:val="0"/>
          <w:sz w:val="24"/>
          <w:szCs w:val="24"/>
        </w:rPr>
        <w:t>3.13</w:t>
      </w:r>
      <w:r w:rsidR="00E1106F">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E1106F">
        <w:fldChar w:fldCharType="begin"/>
      </w:r>
      <w:r w:rsidR="00E1106F">
        <w:instrText xml:space="preserve"> REF _Ref306140451 \r \h  \* MERGEFORMAT </w:instrText>
      </w:r>
      <w:r w:rsidR="00E1106F">
        <w:fldChar w:fldCharType="separate"/>
      </w:r>
      <w:r w:rsidR="00B007DA" w:rsidRPr="00B007DA">
        <w:rPr>
          <w:bCs w:val="0"/>
          <w:sz w:val="24"/>
          <w:szCs w:val="24"/>
        </w:rPr>
        <w:t>3.14</w:t>
      </w:r>
      <w:r w:rsidR="00E1106F">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04" w:name="_Toc439323689"/>
      <w:bookmarkStart w:id="205" w:name="_Toc440297023"/>
      <w:bookmarkStart w:id="206" w:name="_Toc440356584"/>
      <w:bookmarkStart w:id="207" w:name="_Toc440631719"/>
      <w:bookmarkStart w:id="208" w:name="_Toc440876504"/>
      <w:bookmarkStart w:id="209" w:name="_Toc441130576"/>
      <w:bookmarkStart w:id="210" w:name="_Toc441157080"/>
      <w:bookmarkStart w:id="211" w:name="_Toc447292098"/>
      <w:bookmarkStart w:id="212" w:name="_Toc462234856"/>
      <w:bookmarkStart w:id="213" w:name="_Toc466966822"/>
      <w:bookmarkStart w:id="214" w:name="_Toc468806072"/>
      <w:bookmarkStart w:id="215" w:name="_Toc469480339"/>
      <w:bookmarkStart w:id="216"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4"/>
      <w:bookmarkEnd w:id="205"/>
      <w:bookmarkEnd w:id="206"/>
      <w:bookmarkEnd w:id="207"/>
      <w:bookmarkEnd w:id="208"/>
      <w:bookmarkEnd w:id="209"/>
      <w:bookmarkEnd w:id="210"/>
      <w:bookmarkEnd w:id="211"/>
      <w:bookmarkEnd w:id="212"/>
      <w:bookmarkEnd w:id="213"/>
      <w:bookmarkEnd w:id="214"/>
      <w:bookmarkEnd w:id="215"/>
      <w:bookmarkEnd w:id="216"/>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17" w:name="_Ref303250835"/>
      <w:bookmarkStart w:id="218" w:name="_Ref305973033"/>
      <w:bookmarkStart w:id="219" w:name="_Toc439326609"/>
      <w:bookmarkStart w:id="220" w:name="_Toc472416856"/>
      <w:bookmarkStart w:id="221" w:name="_Ref191386178"/>
      <w:r w:rsidRPr="00D053CF">
        <w:t>Предоставление Извещения о проведении запроса предложений и Документации</w:t>
      </w:r>
      <w:bookmarkEnd w:id="217"/>
      <w:r w:rsidRPr="00D053CF">
        <w:t xml:space="preserve"> по запросу предложений</w:t>
      </w:r>
      <w:bookmarkEnd w:id="218"/>
      <w:bookmarkEnd w:id="219"/>
      <w:bookmarkEnd w:id="220"/>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E1106F">
        <w:fldChar w:fldCharType="begin"/>
      </w:r>
      <w:r w:rsidR="00E1106F">
        <w:instrText xml:space="preserve"> REF _Ref302563524 \n \h  \* MERGEFORMAT </w:instrText>
      </w:r>
      <w:r w:rsidR="00E1106F">
        <w:fldChar w:fldCharType="separate"/>
      </w:r>
      <w:r w:rsidR="00B007DA" w:rsidRPr="00B007DA">
        <w:rPr>
          <w:sz w:val="24"/>
          <w:szCs w:val="24"/>
        </w:rPr>
        <w:t>1.1.1</w:t>
      </w:r>
      <w:r w:rsidR="00E1106F">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22" w:name="__RefNumPara__444_922829174"/>
      <w:bookmarkStart w:id="223" w:name="_Ref191386216"/>
      <w:bookmarkStart w:id="224" w:name="_Ref305973147"/>
      <w:bookmarkEnd w:id="221"/>
      <w:bookmarkEnd w:id="222"/>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25" w:name="_Ref440357740"/>
      <w:bookmarkStart w:id="226" w:name="_Toc472416857"/>
      <w:r w:rsidRPr="00D053CF">
        <w:t xml:space="preserve">Подготовка </w:t>
      </w:r>
      <w:bookmarkEnd w:id="223"/>
      <w:r w:rsidRPr="00D053CF">
        <w:t>Заявок</w:t>
      </w:r>
      <w:bookmarkEnd w:id="224"/>
      <w:bookmarkEnd w:id="225"/>
      <w:bookmarkEnd w:id="226"/>
    </w:p>
    <w:p w:rsidR="00717F60" w:rsidRPr="00D053CF" w:rsidRDefault="00717F60" w:rsidP="00E71A48">
      <w:pPr>
        <w:pStyle w:val="3"/>
        <w:spacing w:line="264" w:lineRule="auto"/>
        <w:rPr>
          <w:szCs w:val="24"/>
        </w:rPr>
      </w:pPr>
      <w:bookmarkStart w:id="227" w:name="_Ref306114638"/>
      <w:bookmarkStart w:id="228" w:name="_Toc440297026"/>
      <w:bookmarkStart w:id="229" w:name="_Toc440356587"/>
      <w:bookmarkStart w:id="230" w:name="_Toc440631722"/>
      <w:bookmarkStart w:id="231" w:name="_Toc440876507"/>
      <w:bookmarkStart w:id="232" w:name="_Toc441130579"/>
      <w:bookmarkStart w:id="233" w:name="_Toc441157083"/>
      <w:bookmarkStart w:id="234" w:name="_Toc447292101"/>
      <w:bookmarkStart w:id="235" w:name="_Toc462234859"/>
      <w:bookmarkStart w:id="236" w:name="_Toc466966825"/>
      <w:bookmarkStart w:id="237" w:name="_Toc468806075"/>
      <w:bookmarkStart w:id="238" w:name="_Toc469480342"/>
      <w:bookmarkStart w:id="239" w:name="_Toc472416858"/>
      <w:r w:rsidRPr="00D053CF">
        <w:rPr>
          <w:szCs w:val="24"/>
        </w:rPr>
        <w:t xml:space="preserve">Общие требования к </w:t>
      </w:r>
      <w:r w:rsidR="004B5EB3" w:rsidRPr="00D053CF">
        <w:rPr>
          <w:szCs w:val="24"/>
        </w:rPr>
        <w:t>Заявк</w:t>
      </w:r>
      <w:r w:rsidRPr="00D053CF">
        <w:rPr>
          <w:szCs w:val="24"/>
        </w:rPr>
        <w:t>е</w:t>
      </w:r>
      <w:bookmarkEnd w:id="227"/>
      <w:bookmarkEnd w:id="228"/>
      <w:bookmarkEnd w:id="229"/>
      <w:bookmarkEnd w:id="230"/>
      <w:bookmarkEnd w:id="231"/>
      <w:bookmarkEnd w:id="232"/>
      <w:bookmarkEnd w:id="233"/>
      <w:bookmarkEnd w:id="234"/>
      <w:bookmarkEnd w:id="235"/>
      <w:bookmarkEnd w:id="236"/>
      <w:bookmarkEnd w:id="237"/>
      <w:bookmarkEnd w:id="238"/>
      <w:bookmarkEnd w:id="239"/>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rPr>
        <w:t>5.5</w:t>
      </w:r>
      <w:r w:rsidR="00E1106F">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240"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240"/>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lang w:eastAsia="ru-RU"/>
        </w:rPr>
        <w:t>5.1</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Cs w:val="0"/>
          <w:sz w:val="24"/>
          <w:szCs w:val="24"/>
          <w:lang w:eastAsia="ru-RU"/>
        </w:rPr>
        <w:t>5.3</w:t>
      </w:r>
      <w:r w:rsidR="00E1106F">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_Ref440274913 \r \h  \* MERGEFORMAT </w:instrText>
      </w:r>
      <w:r w:rsidR="00E1106F">
        <w:fldChar w:fldCharType="separate"/>
      </w:r>
      <w:r w:rsidR="00B007DA" w:rsidRPr="00B007DA">
        <w:rPr>
          <w:bCs w:val="0"/>
          <w:sz w:val="24"/>
          <w:szCs w:val="24"/>
          <w:lang w:eastAsia="ru-RU"/>
        </w:rPr>
        <w:t>5.2</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_Ref440274902 \r \h  \* MERGEFORMAT </w:instrText>
      </w:r>
      <w:r w:rsidR="00E1106F">
        <w:fldChar w:fldCharType="separate"/>
      </w:r>
      <w:r w:rsidR="00B007DA" w:rsidRPr="00B007DA">
        <w:rPr>
          <w:bCs w:val="0"/>
          <w:sz w:val="24"/>
          <w:szCs w:val="24"/>
          <w:lang w:eastAsia="ru-RU"/>
        </w:rPr>
        <w:t>5.4</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lang w:eastAsia="ru-RU"/>
        </w:rPr>
        <w:t>5.5</w:t>
      </w:r>
      <w:r w:rsidR="00E1106F">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_Ref444162540 \r \h  \* MERGEFORMAT </w:instrText>
      </w:r>
      <w:r w:rsidR="00E1106F">
        <w:fldChar w:fldCharType="separate"/>
      </w:r>
      <w:r w:rsidR="00B007DA" w:rsidRPr="00B007DA">
        <w:rPr>
          <w:bCs w:val="0"/>
          <w:sz w:val="24"/>
          <w:szCs w:val="24"/>
          <w:lang w:eastAsia="ru-RU"/>
        </w:rPr>
        <w:t>5.6.1</w:t>
      </w:r>
      <w:r w:rsidR="00E1106F">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E1106F">
        <w:fldChar w:fldCharType="begin"/>
      </w:r>
      <w:r w:rsidR="00E1106F">
        <w:instrText xml:space="preserve"> REF _Ref306005578 \r \h  \* MERGEFORMAT </w:instrText>
      </w:r>
      <w:r w:rsidR="00E1106F">
        <w:fldChar w:fldCharType="separate"/>
      </w:r>
      <w:r w:rsidR="00B007DA" w:rsidRPr="00B007DA">
        <w:rPr>
          <w:bCs w:val="0"/>
          <w:sz w:val="24"/>
          <w:szCs w:val="24"/>
        </w:rPr>
        <w:t>3.3.8.3</w:t>
      </w:r>
      <w:r w:rsidR="00E1106F">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EE4285" w:rsidRPr="00D053CF">
        <w:rPr>
          <w:sz w:val="24"/>
          <w:szCs w:val="24"/>
        </w:rPr>
        <w:t xml:space="preserve">, </w:t>
      </w:r>
      <w:r w:rsidR="00E1106F">
        <w:fldChar w:fldCharType="begin"/>
      </w:r>
      <w:r w:rsidR="00E1106F">
        <w:instrText xml:space="preserve"> REF _Ref440372317 \r \h  \* MERGEFORMAT </w:instrText>
      </w:r>
      <w:r w:rsidR="00E1106F">
        <w:fldChar w:fldCharType="separate"/>
      </w:r>
      <w:r w:rsidR="00B007DA" w:rsidRPr="00B007DA">
        <w:rPr>
          <w:sz w:val="24"/>
          <w:szCs w:val="24"/>
        </w:rPr>
        <w:t>в)</w:t>
      </w:r>
      <w:r w:rsidR="00E1106F">
        <w:fldChar w:fldCharType="end"/>
      </w:r>
      <w:r w:rsidR="00D34BD2" w:rsidRPr="00D053CF">
        <w:rPr>
          <w:sz w:val="24"/>
          <w:szCs w:val="24"/>
        </w:rPr>
        <w:t xml:space="preserve">, </w:t>
      </w:r>
      <w:r w:rsidR="00E1106F">
        <w:fldChar w:fldCharType="begin"/>
      </w:r>
      <w:r w:rsidR="00E1106F">
        <w:instrText xml:space="preserve"> REF _Ref440371826 \r \h  \* MERGEFORMAT </w:instrText>
      </w:r>
      <w:r w:rsidR="00E1106F">
        <w:fldChar w:fldCharType="separate"/>
      </w:r>
      <w:r w:rsidR="00B007DA" w:rsidRPr="00B007DA">
        <w:rPr>
          <w:sz w:val="24"/>
          <w:szCs w:val="24"/>
        </w:rPr>
        <w:t>е)</w:t>
      </w:r>
      <w:r w:rsidR="00E1106F">
        <w:fldChar w:fldCharType="end"/>
      </w:r>
      <w:r w:rsidR="00EE4285" w:rsidRPr="00D053CF">
        <w:rPr>
          <w:sz w:val="24"/>
          <w:szCs w:val="24"/>
        </w:rPr>
        <w:t xml:space="preserve">, </w:t>
      </w:r>
      <w:r w:rsidR="00E1106F">
        <w:fldChar w:fldCharType="begin"/>
      </w:r>
      <w:r w:rsidR="00E1106F">
        <w:instrText xml:space="preserve"> REF _Ref440371846 \r \h  \* MERGEFORMAT </w:instrText>
      </w:r>
      <w:r w:rsidR="00E1106F">
        <w:fldChar w:fldCharType="separate"/>
      </w:r>
      <w:r w:rsidR="00B007DA" w:rsidRPr="00B007DA">
        <w:rPr>
          <w:sz w:val="24"/>
          <w:szCs w:val="24"/>
        </w:rPr>
        <w:t>ж)</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1106F">
        <w:fldChar w:fldCharType="begin"/>
      </w:r>
      <w:r w:rsidR="00E1106F">
        <w:instrText xml:space="preserve"> REF _Ref462233515 \r \h  \* MERGEFORMAT </w:instrText>
      </w:r>
      <w:r w:rsidR="00E1106F">
        <w:fldChar w:fldCharType="separate"/>
      </w:r>
      <w:r w:rsidR="00B007DA" w:rsidRPr="00B007DA">
        <w:rPr>
          <w:bCs w:val="0"/>
          <w:sz w:val="24"/>
          <w:szCs w:val="24"/>
        </w:rPr>
        <w:t>3.3.10.7</w:t>
      </w:r>
      <w:r w:rsidR="00E1106F">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1"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241"/>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E1106F">
        <w:fldChar w:fldCharType="begin"/>
      </w:r>
      <w:r w:rsidR="00E1106F">
        <w:instrText xml:space="preserve"> REF _Ref191386419 \n \h  \* MERGEFORMAT </w:instrText>
      </w:r>
      <w:r w:rsidR="00E1106F">
        <w:fldChar w:fldCharType="separate"/>
      </w:r>
      <w:r w:rsidR="00B007DA" w:rsidRPr="00B007DA">
        <w:rPr>
          <w:bCs w:val="0"/>
          <w:sz w:val="24"/>
          <w:szCs w:val="24"/>
        </w:rPr>
        <w:t>3.3.2</w:t>
      </w:r>
      <w:r w:rsidR="00E1106F">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2" w:name="_Ref55279015"/>
      <w:bookmarkStart w:id="243"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24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243"/>
      <w:bookmarkEnd w:id="24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45"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24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246" w:name="_Ref115076752"/>
      <w:bookmarkStart w:id="247" w:name="_Ref191386109"/>
      <w:bookmarkStart w:id="248" w:name="_Ref191386419"/>
      <w:bookmarkStart w:id="249" w:name="_Toc440297027"/>
      <w:bookmarkStart w:id="250" w:name="_Toc440356588"/>
      <w:bookmarkStart w:id="251" w:name="_Toc440631723"/>
      <w:bookmarkStart w:id="252" w:name="_Toc440876508"/>
      <w:bookmarkStart w:id="253" w:name="_Toc441130580"/>
      <w:bookmarkStart w:id="254" w:name="_Toc441157084"/>
      <w:bookmarkStart w:id="255" w:name="_Toc447292102"/>
      <w:bookmarkStart w:id="256" w:name="_Toc462234860"/>
      <w:bookmarkStart w:id="257" w:name="_Toc466966826"/>
      <w:bookmarkStart w:id="258" w:name="_Toc468806076"/>
      <w:bookmarkStart w:id="259" w:name="_Toc469480343"/>
      <w:bookmarkStart w:id="260"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246"/>
      <w:bookmarkEnd w:id="247"/>
      <w:bookmarkEnd w:id="248"/>
      <w:r w:rsidRPr="00D053CF">
        <w:rPr>
          <w:szCs w:val="24"/>
        </w:rPr>
        <w:t>ЭТП</w:t>
      </w:r>
      <w:bookmarkEnd w:id="249"/>
      <w:bookmarkEnd w:id="250"/>
      <w:bookmarkEnd w:id="251"/>
      <w:bookmarkEnd w:id="252"/>
      <w:bookmarkEnd w:id="253"/>
      <w:bookmarkEnd w:id="254"/>
      <w:bookmarkEnd w:id="255"/>
      <w:bookmarkEnd w:id="256"/>
      <w:bookmarkEnd w:id="257"/>
      <w:bookmarkEnd w:id="258"/>
      <w:bookmarkEnd w:id="259"/>
      <w:bookmarkEnd w:id="260"/>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261" w:name="_Ref115076807"/>
      <w:bookmarkStart w:id="262" w:name="_Toc440297028"/>
      <w:bookmarkStart w:id="263" w:name="_Toc440356589"/>
      <w:bookmarkStart w:id="264" w:name="_Toc440631724"/>
      <w:bookmarkStart w:id="265" w:name="_Toc440876509"/>
      <w:bookmarkStart w:id="266" w:name="_Toc441130581"/>
      <w:bookmarkStart w:id="267" w:name="_Toc441157085"/>
      <w:bookmarkStart w:id="268" w:name="_Toc447292103"/>
      <w:bookmarkStart w:id="269" w:name="_Toc462234861"/>
      <w:bookmarkStart w:id="270" w:name="_Toc466966827"/>
      <w:bookmarkStart w:id="271" w:name="_Toc468806077"/>
      <w:bookmarkStart w:id="272" w:name="_Toc469480344"/>
      <w:bookmarkStart w:id="273"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4"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274"/>
    </w:p>
    <w:p w:rsidR="00717F60" w:rsidRPr="00D053CF" w:rsidRDefault="00717F60" w:rsidP="00E71A48">
      <w:pPr>
        <w:pStyle w:val="3"/>
        <w:spacing w:line="264" w:lineRule="auto"/>
        <w:rPr>
          <w:szCs w:val="24"/>
        </w:rPr>
      </w:pPr>
      <w:bookmarkStart w:id="275" w:name="_Ref306008743"/>
      <w:bookmarkStart w:id="276" w:name="_Toc440297029"/>
      <w:bookmarkStart w:id="277" w:name="_Toc440356590"/>
      <w:bookmarkStart w:id="278" w:name="_Toc440631725"/>
      <w:bookmarkStart w:id="279" w:name="_Toc440876510"/>
      <w:bookmarkStart w:id="280" w:name="_Toc441130582"/>
      <w:bookmarkStart w:id="281" w:name="_Toc441157086"/>
      <w:bookmarkStart w:id="282" w:name="_Toc447292104"/>
      <w:bookmarkStart w:id="283" w:name="_Toc462234862"/>
      <w:bookmarkStart w:id="284" w:name="_Toc466966828"/>
      <w:bookmarkStart w:id="285" w:name="_Toc468806078"/>
      <w:bookmarkStart w:id="286" w:name="_Toc469480345"/>
      <w:bookmarkStart w:id="287"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8"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6F3DF0" w:rsidRPr="00D053CF">
        <w:rPr>
          <w:bCs w:val="0"/>
          <w:sz w:val="24"/>
          <w:szCs w:val="24"/>
        </w:rPr>
        <w:t>)</w:t>
      </w:r>
      <w:r w:rsidR="00717F60" w:rsidRPr="00D053CF">
        <w:rPr>
          <w:bCs w:val="0"/>
          <w:sz w:val="24"/>
          <w:szCs w:val="24"/>
        </w:rPr>
        <w:t>.</w:t>
      </w:r>
      <w:bookmarkEnd w:id="288"/>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289" w:name="_Toc440297030"/>
      <w:bookmarkStart w:id="290" w:name="_Toc440356591"/>
      <w:bookmarkStart w:id="291" w:name="_Toc440631726"/>
      <w:bookmarkStart w:id="292" w:name="_Toc440876511"/>
      <w:bookmarkStart w:id="293" w:name="_Toc441130583"/>
      <w:bookmarkStart w:id="294" w:name="_Toc441157087"/>
      <w:bookmarkStart w:id="295" w:name="_Toc447292105"/>
      <w:bookmarkStart w:id="296" w:name="_Toc462234863"/>
      <w:bookmarkStart w:id="297" w:name="_Toc466966829"/>
      <w:bookmarkStart w:id="298" w:name="_Toc468806079"/>
      <w:bookmarkStart w:id="299" w:name="_Toc469480346"/>
      <w:bookmarkStart w:id="300" w:name="_Toc472416862"/>
      <w:r w:rsidRPr="00D053CF">
        <w:rPr>
          <w:szCs w:val="24"/>
        </w:rPr>
        <w:t xml:space="preserve">Требования к языку </w:t>
      </w:r>
      <w:r w:rsidR="004B5EB3" w:rsidRPr="00D053CF">
        <w:rPr>
          <w:szCs w:val="24"/>
        </w:rPr>
        <w:t>Заявк</w:t>
      </w:r>
      <w:r w:rsidRPr="00D053CF">
        <w:rPr>
          <w:szCs w:val="24"/>
        </w:rPr>
        <w:t>и</w:t>
      </w:r>
      <w:bookmarkEnd w:id="289"/>
      <w:bookmarkEnd w:id="290"/>
      <w:bookmarkEnd w:id="291"/>
      <w:bookmarkEnd w:id="292"/>
      <w:bookmarkEnd w:id="293"/>
      <w:bookmarkEnd w:id="294"/>
      <w:bookmarkEnd w:id="295"/>
      <w:bookmarkEnd w:id="296"/>
      <w:bookmarkEnd w:id="297"/>
      <w:bookmarkEnd w:id="298"/>
      <w:bookmarkEnd w:id="299"/>
      <w:bookmarkEnd w:id="300"/>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01" w:name="_Toc440297031"/>
      <w:bookmarkStart w:id="302" w:name="_Toc440356592"/>
      <w:bookmarkStart w:id="303" w:name="_Toc440631727"/>
      <w:bookmarkStart w:id="304" w:name="_Toc440876512"/>
      <w:bookmarkStart w:id="305" w:name="_Toc441130584"/>
      <w:bookmarkStart w:id="306" w:name="_Toc441157088"/>
      <w:bookmarkStart w:id="307" w:name="_Toc447292106"/>
      <w:bookmarkStart w:id="308" w:name="_Toc462234864"/>
      <w:bookmarkStart w:id="309" w:name="_Toc466966830"/>
      <w:bookmarkStart w:id="310" w:name="_Toc468806080"/>
      <w:bookmarkStart w:id="311" w:name="_Toc469480347"/>
      <w:bookmarkStart w:id="312" w:name="_Toc472416863"/>
      <w:r w:rsidRPr="00D053CF">
        <w:rPr>
          <w:szCs w:val="24"/>
        </w:rPr>
        <w:t xml:space="preserve">Требования к валюте </w:t>
      </w:r>
      <w:r w:rsidR="004B5EB3" w:rsidRPr="00D053CF">
        <w:rPr>
          <w:szCs w:val="24"/>
        </w:rPr>
        <w:t>Заявк</w:t>
      </w:r>
      <w:r w:rsidRPr="00D053CF">
        <w:rPr>
          <w:szCs w:val="24"/>
        </w:rPr>
        <w:t>и</w:t>
      </w:r>
      <w:bookmarkEnd w:id="301"/>
      <w:bookmarkEnd w:id="302"/>
      <w:bookmarkEnd w:id="303"/>
      <w:bookmarkEnd w:id="304"/>
      <w:bookmarkEnd w:id="305"/>
      <w:bookmarkEnd w:id="306"/>
      <w:bookmarkEnd w:id="307"/>
      <w:bookmarkEnd w:id="308"/>
      <w:bookmarkEnd w:id="309"/>
      <w:bookmarkEnd w:id="310"/>
      <w:bookmarkEnd w:id="311"/>
      <w:bookmarkEnd w:id="312"/>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13" w:name="_Toc440297032"/>
      <w:bookmarkStart w:id="314" w:name="_Toc440356593"/>
      <w:bookmarkStart w:id="315" w:name="_Toc440631728"/>
      <w:bookmarkStart w:id="316" w:name="_Toc440876513"/>
      <w:bookmarkStart w:id="317" w:name="_Toc441130585"/>
      <w:bookmarkStart w:id="318" w:name="_Toc441157089"/>
      <w:bookmarkStart w:id="319" w:name="_Toc447292107"/>
      <w:bookmarkStart w:id="320" w:name="_Toc462234865"/>
      <w:bookmarkStart w:id="321" w:name="_Toc466966831"/>
      <w:bookmarkStart w:id="322" w:name="_Ref468805747"/>
      <w:bookmarkStart w:id="323" w:name="_Toc468806081"/>
      <w:bookmarkStart w:id="324" w:name="_Toc469480348"/>
      <w:bookmarkStart w:id="325"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13"/>
      <w:bookmarkEnd w:id="314"/>
      <w:bookmarkEnd w:id="315"/>
      <w:bookmarkEnd w:id="316"/>
      <w:bookmarkEnd w:id="317"/>
      <w:bookmarkEnd w:id="318"/>
      <w:bookmarkEnd w:id="319"/>
      <w:bookmarkEnd w:id="320"/>
      <w:bookmarkEnd w:id="321"/>
      <w:bookmarkEnd w:id="322"/>
      <w:bookmarkEnd w:id="323"/>
      <w:bookmarkEnd w:id="324"/>
      <w:bookmarkEnd w:id="325"/>
    </w:p>
    <w:p w:rsidR="00216641" w:rsidRPr="00103757" w:rsidRDefault="00717F60" w:rsidP="00775238">
      <w:pPr>
        <w:widowControl w:val="0"/>
        <w:numPr>
          <w:ilvl w:val="3"/>
          <w:numId w:val="25"/>
        </w:numPr>
        <w:shd w:val="clear" w:color="auto" w:fill="FFFFFF"/>
        <w:tabs>
          <w:tab w:val="left" w:pos="1701"/>
        </w:tabs>
        <w:autoSpaceDE w:val="0"/>
        <w:spacing w:after="100" w:line="264" w:lineRule="auto"/>
        <w:ind w:left="0" w:right="17" w:firstLine="709"/>
        <w:rPr>
          <w:sz w:val="24"/>
          <w:szCs w:val="24"/>
        </w:rPr>
      </w:pPr>
      <w:bookmarkStart w:id="326" w:name="_Ref472416470"/>
      <w:r w:rsidRPr="00103757">
        <w:rPr>
          <w:sz w:val="24"/>
          <w:szCs w:val="24"/>
        </w:rPr>
        <w:t xml:space="preserve">Начальная (максимальная) цена </w:t>
      </w:r>
      <w:r w:rsidR="00123C70" w:rsidRPr="00103757">
        <w:rPr>
          <w:sz w:val="24"/>
          <w:szCs w:val="24"/>
        </w:rPr>
        <w:t>Договор</w:t>
      </w:r>
      <w:r w:rsidRPr="00103757">
        <w:rPr>
          <w:sz w:val="24"/>
          <w:szCs w:val="24"/>
        </w:rPr>
        <w:t>а</w:t>
      </w:r>
      <w:r w:rsidR="00216641" w:rsidRPr="00103757">
        <w:rPr>
          <w:sz w:val="24"/>
          <w:szCs w:val="24"/>
        </w:rPr>
        <w:t>:</w:t>
      </w:r>
      <w:bookmarkEnd w:id="326"/>
      <w:r w:rsidR="00C702F6" w:rsidRPr="00103757">
        <w:rPr>
          <w:sz w:val="24"/>
          <w:szCs w:val="24"/>
        </w:rPr>
        <w:t xml:space="preserve"> </w:t>
      </w:r>
      <w:r w:rsidR="00103757" w:rsidRPr="00103757">
        <w:rPr>
          <w:b/>
          <w:sz w:val="24"/>
          <w:szCs w:val="24"/>
        </w:rPr>
        <w:t>584 374</w:t>
      </w:r>
      <w:r w:rsidR="00103757" w:rsidRPr="00103757">
        <w:rPr>
          <w:sz w:val="24"/>
          <w:szCs w:val="24"/>
        </w:rPr>
        <w:t xml:space="preserve"> (Пятьсот восемьдесят четыре тысячи триста семьдесят четыре) рубля 00 копеек РФ, без учета НДС; НДС составляет</w:t>
      </w:r>
      <w:r w:rsidR="00103757">
        <w:rPr>
          <w:sz w:val="24"/>
          <w:szCs w:val="24"/>
        </w:rPr>
        <w:t xml:space="preserve"> </w:t>
      </w:r>
      <w:r w:rsidR="00103757" w:rsidRPr="00103757">
        <w:rPr>
          <w:b/>
          <w:sz w:val="24"/>
          <w:szCs w:val="24"/>
        </w:rPr>
        <w:t>105 187</w:t>
      </w:r>
      <w:r w:rsidR="00103757" w:rsidRPr="00103757">
        <w:rPr>
          <w:sz w:val="24"/>
          <w:szCs w:val="24"/>
        </w:rPr>
        <w:t xml:space="preserve"> (Сто пять тысяч сто восемьдесят семь) рублей 32 копейки РФ; </w:t>
      </w:r>
      <w:r w:rsidR="00103757" w:rsidRPr="00103757">
        <w:rPr>
          <w:b/>
          <w:sz w:val="24"/>
          <w:szCs w:val="24"/>
        </w:rPr>
        <w:t>689 561</w:t>
      </w:r>
      <w:r w:rsidR="00103757" w:rsidRPr="00103757">
        <w:rPr>
          <w:sz w:val="24"/>
          <w:szCs w:val="24"/>
        </w:rPr>
        <w:t xml:space="preserve"> (Шестьсот восемьдесят девять тысяч пятьсот шестьдесят один) рубль 32 копейки РФ, с учетом НДС</w:t>
      </w:r>
      <w:r w:rsidR="000C2DD9" w:rsidRPr="00103757">
        <w:rPr>
          <w:sz w:val="24"/>
          <w:szCs w:val="24"/>
        </w:rPr>
        <w:t>.</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B007DA">
        <w:rPr>
          <w:bCs w:val="0"/>
          <w:sz w:val="24"/>
          <w:szCs w:val="24"/>
        </w:rPr>
        <w:t>3.11</w:t>
      </w:r>
      <w:r w:rsidR="00E1106F">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27" w:name="_Ref191386407"/>
      <w:bookmarkStart w:id="328" w:name="_Ref191386526"/>
      <w:bookmarkStart w:id="329" w:name="_Toc440297033"/>
      <w:bookmarkStart w:id="330" w:name="_Toc440356594"/>
      <w:bookmarkStart w:id="331" w:name="_Toc440631729"/>
      <w:bookmarkStart w:id="332" w:name="_Toc440876514"/>
      <w:bookmarkStart w:id="333" w:name="_Toc441130586"/>
      <w:bookmarkStart w:id="334" w:name="_Toc441157090"/>
      <w:bookmarkStart w:id="335" w:name="_Toc447292108"/>
      <w:bookmarkStart w:id="336" w:name="_Toc462234866"/>
      <w:bookmarkStart w:id="337" w:name="_Toc466966832"/>
      <w:bookmarkStart w:id="338" w:name="_Toc468806082"/>
      <w:bookmarkStart w:id="339" w:name="_Toc469480349"/>
      <w:bookmarkStart w:id="340" w:name="_Toc472416865"/>
      <w:bookmarkStart w:id="341"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2" w:name="_Ref93090116"/>
      <w:bookmarkStart w:id="343" w:name="_Ref191386482"/>
      <w:bookmarkStart w:id="344" w:name="_Ref440291364"/>
      <w:bookmarkEnd w:id="341"/>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342"/>
      <w:r w:rsidRPr="00FD4E6C">
        <w:rPr>
          <w:bCs w:val="0"/>
          <w:sz w:val="24"/>
          <w:szCs w:val="24"/>
        </w:rPr>
        <w:t>:</w:t>
      </w:r>
      <w:bookmarkStart w:id="345" w:name="_Ref306004833"/>
      <w:bookmarkEnd w:id="343"/>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E1106F">
        <w:fldChar w:fldCharType="begin"/>
      </w:r>
      <w:r w:rsidR="00E1106F">
        <w:instrText xml:space="preserve"> REF _Ref440357582 \r \h  \* MERGEFORMAT </w:instrText>
      </w:r>
      <w:r w:rsidR="00E1106F">
        <w:fldChar w:fldCharType="separate"/>
      </w:r>
      <w:r w:rsidR="00B007DA" w:rsidRPr="00B007DA">
        <w:rPr>
          <w:sz w:val="24"/>
          <w:szCs w:val="24"/>
        </w:rPr>
        <w:t>1.1.2</w:t>
      </w:r>
      <w:r w:rsidR="00E1106F">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E1106F">
        <w:fldChar w:fldCharType="begin"/>
      </w:r>
      <w:r w:rsidR="00E1106F">
        <w:instrText xml:space="preserve"> REF _Ref440271628 \r \h  \* MERGEFORMAT </w:instrText>
      </w:r>
      <w:r w:rsidR="00E1106F">
        <w:fldChar w:fldCharType="separate"/>
      </w:r>
      <w:r w:rsidR="00B007DA" w:rsidRPr="00B007DA">
        <w:rPr>
          <w:bCs w:val="0"/>
          <w:sz w:val="24"/>
          <w:szCs w:val="24"/>
        </w:rPr>
        <w:t>3.3.9</w:t>
      </w:r>
      <w:r w:rsidR="00E1106F">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E1106F">
        <w:fldChar w:fldCharType="begin"/>
      </w:r>
      <w:r w:rsidR="00E1106F">
        <w:instrText xml:space="preserve"> REF _Ref191386461 \n \h  \* MERGEFORMAT </w:instrText>
      </w:r>
      <w:r w:rsidR="00E1106F">
        <w:fldChar w:fldCharType="separate"/>
      </w:r>
      <w:r w:rsidR="00B007DA" w:rsidRPr="00B007DA">
        <w:rPr>
          <w:bCs w:val="0"/>
          <w:sz w:val="24"/>
          <w:szCs w:val="24"/>
        </w:rPr>
        <w:t>3.3.10</w:t>
      </w:r>
      <w:r w:rsidR="00E1106F">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344"/>
      <w:bookmarkEnd w:id="345"/>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6"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w:t>
      </w:r>
      <w:r w:rsidRPr="00D053CF">
        <w:rPr>
          <w:bCs w:val="0"/>
          <w:sz w:val="24"/>
          <w:szCs w:val="24"/>
        </w:rPr>
        <w:lastRenderedPageBreak/>
        <w:t>требованиям:</w:t>
      </w:r>
      <w:bookmarkEnd w:id="346"/>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347" w:name="_Ref306032455"/>
      <w:r w:rsidRPr="00D053CF">
        <w:rPr>
          <w:bCs w:val="0"/>
          <w:sz w:val="24"/>
          <w:szCs w:val="24"/>
        </w:rPr>
        <w:t xml:space="preserve">должен </w:t>
      </w:r>
      <w:bookmarkStart w:id="348"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347"/>
      <w:bookmarkEnd w:id="348"/>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49"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349"/>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350" w:name="_Ref306005578"/>
      <w:bookmarkStart w:id="351"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E1106F">
        <w:fldChar w:fldCharType="begin"/>
      </w:r>
      <w:r w:rsidR="00E1106F">
        <w:instrText xml:space="preserve"> REF _Ref440291364 \r \h  \* MERGEFORMAT </w:instrText>
      </w:r>
      <w:r w:rsidR="00E1106F">
        <w:fldChar w:fldCharType="separate"/>
      </w:r>
      <w:r w:rsidR="00B007DA" w:rsidRPr="00B007DA">
        <w:rPr>
          <w:sz w:val="24"/>
          <w:szCs w:val="24"/>
        </w:rPr>
        <w:t>3.3.8.1</w:t>
      </w:r>
      <w:r w:rsidR="00E1106F">
        <w:fldChar w:fldCharType="end"/>
      </w:r>
      <w:r w:rsidRPr="00D053CF">
        <w:rPr>
          <w:sz w:val="24"/>
          <w:szCs w:val="24"/>
        </w:rPr>
        <w:t>-</w:t>
      </w:r>
      <w:r w:rsidR="00E1106F">
        <w:fldChar w:fldCharType="begin"/>
      </w:r>
      <w:r w:rsidR="00E1106F">
        <w:instrText xml:space="preserve"> REF _Ref303669127 \r \h  \* MERGEFORMAT </w:instrText>
      </w:r>
      <w:r w:rsidR="00E1106F">
        <w:fldChar w:fldCharType="separate"/>
      </w:r>
      <w:r w:rsidR="00B007DA" w:rsidRPr="00B007DA">
        <w:rPr>
          <w:sz w:val="24"/>
          <w:szCs w:val="24"/>
        </w:rPr>
        <w:t>3.3.8.2</w:t>
      </w:r>
      <w:r w:rsidR="00E1106F">
        <w:fldChar w:fldCharType="end"/>
      </w:r>
      <w:r w:rsidR="00717F60" w:rsidRPr="00D053CF">
        <w:rPr>
          <w:bCs w:val="0"/>
          <w:sz w:val="24"/>
          <w:szCs w:val="24"/>
        </w:rPr>
        <w:t>:</w:t>
      </w:r>
      <w:bookmarkEnd w:id="350"/>
      <w:bookmarkEnd w:id="351"/>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352"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D053CF">
        <w:rPr>
          <w:sz w:val="24"/>
          <w:szCs w:val="24"/>
        </w:rPr>
        <w:lastRenderedPageBreak/>
        <w:t>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352"/>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3"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00A600E3" w:rsidRPr="00D053CF">
        <w:rPr>
          <w:sz w:val="24"/>
          <w:szCs w:val="24"/>
        </w:rPr>
        <w:t>)</w:t>
      </w:r>
      <w:r w:rsidRPr="00D053CF">
        <w:rPr>
          <w:sz w:val="24"/>
          <w:szCs w:val="24"/>
        </w:rPr>
        <w:t>;</w:t>
      </w:r>
      <w:bookmarkEnd w:id="353"/>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E1106F">
        <w:fldChar w:fldCharType="begin"/>
      </w:r>
      <w:r w:rsidR="00E1106F">
        <w:instrText xml:space="preserve"> REF _Ref440272035 \r \h  \* MERGEFORMAT </w:instrText>
      </w:r>
      <w:r w:rsidR="00E1106F">
        <w:fldChar w:fldCharType="separate"/>
      </w:r>
      <w:r w:rsidR="00B007DA" w:rsidRPr="00B007DA">
        <w:rPr>
          <w:sz w:val="24"/>
          <w:szCs w:val="24"/>
        </w:rPr>
        <w:t>5.7</w:t>
      </w:r>
      <w:r w:rsidR="00E1106F">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_Ref440272051 \r \h  \* MERGEFORMAT </w:instrText>
      </w:r>
      <w:r w:rsidR="00E1106F">
        <w:fldChar w:fldCharType="separate"/>
      </w:r>
      <w:r w:rsidR="00B007DA" w:rsidRPr="00B007DA">
        <w:rPr>
          <w:sz w:val="24"/>
          <w:szCs w:val="24"/>
        </w:rPr>
        <w:t>5.8</w:t>
      </w:r>
      <w:r w:rsidR="00E1106F">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354"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E1106F">
        <w:fldChar w:fldCharType="begin"/>
      </w:r>
      <w:r w:rsidR="00E1106F">
        <w:instrText xml:space="preserve"> REF _Ref440272119 \r \h  \* MERGEFORMAT </w:instrText>
      </w:r>
      <w:r w:rsidR="00E1106F">
        <w:fldChar w:fldCharType="separate"/>
      </w:r>
      <w:r w:rsidR="00B007DA" w:rsidRPr="00B007DA">
        <w:rPr>
          <w:sz w:val="24"/>
          <w:szCs w:val="24"/>
        </w:rPr>
        <w:t>5.6.1</w:t>
      </w:r>
      <w:r w:rsidR="00E1106F">
        <w:fldChar w:fldCharType="end"/>
      </w:r>
      <w:r w:rsidR="009948B4" w:rsidRPr="00D053CF">
        <w:rPr>
          <w:sz w:val="24"/>
          <w:szCs w:val="24"/>
        </w:rPr>
        <w:t>)</w:t>
      </w:r>
      <w:r w:rsidR="00F82225" w:rsidRPr="00D053CF">
        <w:rPr>
          <w:sz w:val="24"/>
          <w:szCs w:val="24"/>
        </w:rPr>
        <w:t>;</w:t>
      </w:r>
      <w:bookmarkEnd w:id="354"/>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5"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E1106F">
        <w:fldChar w:fldCharType="begin"/>
      </w:r>
      <w:r w:rsidR="00E1106F">
        <w:instrText xml:space="preserve"> REF _Ref440272147 \r \h  \* MERGEFORMAT </w:instrText>
      </w:r>
      <w:r w:rsidR="00E1106F">
        <w:fldChar w:fldCharType="separate"/>
      </w:r>
      <w:r w:rsidR="00B007DA" w:rsidRPr="00B007DA">
        <w:rPr>
          <w:sz w:val="24"/>
          <w:szCs w:val="24"/>
        </w:rPr>
        <w:t>5.6.2</w:t>
      </w:r>
      <w:r w:rsidR="00E1106F">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355"/>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E1106F">
        <w:fldChar w:fldCharType="begin"/>
      </w:r>
      <w:r w:rsidR="00E1106F">
        <w:instrText xml:space="preserve"> REF _Ref440272274 \r \h  \* MERGEFORMAT </w:instrText>
      </w:r>
      <w:r w:rsidR="00E1106F">
        <w:fldChar w:fldCharType="separate"/>
      </w:r>
      <w:r w:rsidR="00B007DA" w:rsidRPr="00B007DA">
        <w:rPr>
          <w:sz w:val="24"/>
          <w:szCs w:val="24"/>
        </w:rPr>
        <w:t>5.9</w:t>
      </w:r>
      <w:r w:rsidR="00E1106F">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356"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6"/>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357"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w:t>
      </w:r>
      <w:r w:rsidRPr="00D053CF">
        <w:rPr>
          <w:sz w:val="24"/>
          <w:szCs w:val="24"/>
        </w:rPr>
        <w:lastRenderedPageBreak/>
        <w:t>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57"/>
    </w:p>
    <w:p w:rsidR="00717F60" w:rsidRPr="00D053CF" w:rsidRDefault="00717F60" w:rsidP="00E71A48">
      <w:pPr>
        <w:pStyle w:val="3"/>
        <w:spacing w:line="264" w:lineRule="auto"/>
        <w:rPr>
          <w:szCs w:val="24"/>
        </w:rPr>
      </w:pPr>
      <w:bookmarkStart w:id="358" w:name="_Ref191386451"/>
      <w:bookmarkStart w:id="359" w:name="_Ref440271628"/>
      <w:bookmarkStart w:id="360" w:name="_Toc440297034"/>
      <w:bookmarkStart w:id="361" w:name="_Toc440356595"/>
      <w:bookmarkStart w:id="362" w:name="_Toc440631730"/>
      <w:bookmarkStart w:id="363" w:name="_Toc440876515"/>
      <w:bookmarkStart w:id="364" w:name="_Toc441130587"/>
      <w:bookmarkStart w:id="365" w:name="_Toc441157091"/>
      <w:bookmarkStart w:id="366" w:name="_Toc447292109"/>
      <w:bookmarkStart w:id="367" w:name="_Toc462234867"/>
      <w:bookmarkStart w:id="368" w:name="_Toc466966833"/>
      <w:bookmarkStart w:id="369" w:name="_Toc468806083"/>
      <w:bookmarkStart w:id="370" w:name="_Toc469480350"/>
      <w:bookmarkStart w:id="371" w:name="_Toc472416866"/>
      <w:r w:rsidRPr="00D053CF">
        <w:rPr>
          <w:szCs w:val="24"/>
        </w:rPr>
        <w:t xml:space="preserve">Привлечение </w:t>
      </w:r>
      <w:bookmarkEnd w:id="358"/>
      <w:proofErr w:type="spellStart"/>
      <w:r w:rsidR="005B074F" w:rsidRPr="00D053CF">
        <w:rPr>
          <w:szCs w:val="24"/>
        </w:rPr>
        <w:t>сопоставщиков</w:t>
      </w:r>
      <w:bookmarkEnd w:id="359"/>
      <w:bookmarkEnd w:id="360"/>
      <w:bookmarkEnd w:id="361"/>
      <w:bookmarkEnd w:id="362"/>
      <w:bookmarkEnd w:id="363"/>
      <w:bookmarkEnd w:id="364"/>
      <w:bookmarkEnd w:id="365"/>
      <w:bookmarkEnd w:id="366"/>
      <w:bookmarkEnd w:id="367"/>
      <w:bookmarkEnd w:id="368"/>
      <w:bookmarkEnd w:id="369"/>
      <w:bookmarkEnd w:id="370"/>
      <w:bookmarkEnd w:id="371"/>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372" w:name="_Ref191386461"/>
      <w:bookmarkStart w:id="373" w:name="_Toc440297035"/>
      <w:bookmarkStart w:id="374" w:name="_Toc440356596"/>
      <w:bookmarkStart w:id="375" w:name="_Toc440631731"/>
      <w:bookmarkStart w:id="376" w:name="_Toc440876516"/>
      <w:bookmarkStart w:id="377" w:name="_Toc441130588"/>
      <w:bookmarkStart w:id="378" w:name="_Toc441157092"/>
      <w:bookmarkStart w:id="379" w:name="_Toc447292110"/>
      <w:bookmarkStart w:id="380" w:name="_Toc462234868"/>
      <w:bookmarkStart w:id="381" w:name="_Toc466966834"/>
      <w:bookmarkStart w:id="382" w:name="_Toc468806084"/>
      <w:bookmarkStart w:id="383" w:name="_Toc469480351"/>
      <w:bookmarkStart w:id="384"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372"/>
      <w:bookmarkEnd w:id="373"/>
      <w:bookmarkEnd w:id="374"/>
      <w:bookmarkEnd w:id="375"/>
      <w:bookmarkEnd w:id="376"/>
      <w:bookmarkEnd w:id="377"/>
      <w:bookmarkEnd w:id="378"/>
      <w:bookmarkEnd w:id="379"/>
      <w:bookmarkEnd w:id="380"/>
      <w:bookmarkEnd w:id="381"/>
      <w:bookmarkEnd w:id="382"/>
      <w:bookmarkEnd w:id="383"/>
      <w:bookmarkEnd w:id="384"/>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E1106F">
        <w:fldChar w:fldCharType="begin"/>
      </w:r>
      <w:r w:rsidR="00E1106F">
        <w:instrText xml:space="preserve"> REF _Ref191386482 \r \h  \* MERGEFORMAT </w:instrText>
      </w:r>
      <w:r w:rsidR="00E1106F">
        <w:fldChar w:fldCharType="separate"/>
      </w:r>
      <w:r w:rsidR="00B007DA" w:rsidRPr="00B007DA">
        <w:rPr>
          <w:bCs w:val="0"/>
          <w:sz w:val="24"/>
          <w:szCs w:val="24"/>
        </w:rPr>
        <w:t>3.3.8.1</w:t>
      </w:r>
      <w:r w:rsidR="00E1106F">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85"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385"/>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86"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386"/>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87" w:name="_Ref307563262"/>
      <w:r w:rsidRPr="00D053CF">
        <w:rPr>
          <w:bCs w:val="0"/>
          <w:sz w:val="24"/>
          <w:szCs w:val="24"/>
        </w:rPr>
        <w:t xml:space="preserve">соглашение не должно изменяться без одобрения Организатора запроса </w:t>
      </w:r>
      <w:r w:rsidRPr="00D053CF">
        <w:rPr>
          <w:bCs w:val="0"/>
          <w:sz w:val="24"/>
          <w:szCs w:val="24"/>
        </w:rPr>
        <w:lastRenderedPageBreak/>
        <w:t>предложений и Заказчика.</w:t>
      </w:r>
      <w:bookmarkEnd w:id="387"/>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1106F">
        <w:fldChar w:fldCharType="begin"/>
      </w:r>
      <w:r w:rsidR="00E1106F">
        <w:instrText xml:space="preserve"> REF _Ref307563248 \r \h  \* MERGEFORMAT </w:instrText>
      </w:r>
      <w:r w:rsidR="00E1106F">
        <w:fldChar w:fldCharType="separate"/>
      </w:r>
      <w:r w:rsidR="00B007DA" w:rsidRPr="00B007DA">
        <w:rPr>
          <w:bCs w:val="0"/>
          <w:sz w:val="24"/>
          <w:szCs w:val="24"/>
          <w:lang w:val="en-US"/>
        </w:rPr>
        <w:t>a</w:t>
      </w:r>
      <w:r w:rsidR="00B007DA" w:rsidRPr="00B570BF">
        <w:rPr>
          <w:bCs w:val="0"/>
          <w:sz w:val="24"/>
          <w:szCs w:val="24"/>
        </w:rPr>
        <w:t>)</w:t>
      </w:r>
      <w:r w:rsidR="00E1106F">
        <w:fldChar w:fldCharType="end"/>
      </w:r>
      <w:r w:rsidRPr="00D053CF">
        <w:rPr>
          <w:bCs w:val="0"/>
          <w:sz w:val="24"/>
          <w:szCs w:val="24"/>
        </w:rPr>
        <w:t xml:space="preserve">- </w:t>
      </w:r>
      <w:r w:rsidR="00E1106F">
        <w:fldChar w:fldCharType="begin"/>
      </w:r>
      <w:r w:rsidR="00E1106F">
        <w:instrText xml:space="preserve"> REF _Ref307563262 \r \h  \* MERGEFORMAT </w:instrText>
      </w:r>
      <w:r w:rsidR="00E1106F">
        <w:fldChar w:fldCharType="separate"/>
      </w:r>
      <w:r w:rsidR="00B007DA" w:rsidRPr="00B007DA">
        <w:rPr>
          <w:bCs w:val="0"/>
          <w:sz w:val="24"/>
          <w:szCs w:val="24"/>
          <w:lang w:val="en-US"/>
        </w:rPr>
        <w:t>g</w:t>
      </w:r>
      <w:r w:rsidR="00B007DA" w:rsidRPr="00B570BF">
        <w:rPr>
          <w:bCs w:val="0"/>
          <w:sz w:val="24"/>
          <w:szCs w:val="24"/>
        </w:rPr>
        <w:t>)</w:t>
      </w:r>
      <w:r w:rsidR="00E1106F">
        <w:fldChar w:fldCharType="end"/>
      </w:r>
      <w:r w:rsidRPr="00D053CF">
        <w:rPr>
          <w:bCs w:val="0"/>
          <w:sz w:val="24"/>
          <w:szCs w:val="24"/>
        </w:rPr>
        <w:t xml:space="preserve">п. </w:t>
      </w:r>
      <w:r w:rsidR="00E1106F">
        <w:fldChar w:fldCharType="begin"/>
      </w:r>
      <w:r w:rsidR="00E1106F">
        <w:instrText xml:space="preserve"> REF _Ref306032591 \r \h  \* MERGEFORMAT </w:instrText>
      </w:r>
      <w:r w:rsidR="00E1106F">
        <w:fldChar w:fldCharType="separate"/>
      </w:r>
      <w:r w:rsidR="00B007DA" w:rsidRPr="00B007DA">
        <w:rPr>
          <w:bCs w:val="0"/>
          <w:sz w:val="24"/>
          <w:szCs w:val="24"/>
        </w:rPr>
        <w:t>3.3.10.4</w:t>
      </w:r>
      <w:r w:rsidR="00E1106F">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88"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388"/>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E1106F">
        <w:fldChar w:fldCharType="begin"/>
      </w:r>
      <w:r w:rsidR="00E1106F">
        <w:instrText xml:space="preserve"> REF _Ref303669127 \r \h  \* MERGEFORMAT </w:instrText>
      </w:r>
      <w:r w:rsidR="00E1106F">
        <w:fldChar w:fldCharType="separate"/>
      </w:r>
      <w:r w:rsidR="00B007DA" w:rsidRPr="00B007DA">
        <w:rPr>
          <w:bCs w:val="0"/>
          <w:sz w:val="24"/>
          <w:szCs w:val="24"/>
        </w:rPr>
        <w:t>3.3.8.2</w:t>
      </w:r>
      <w:r w:rsidR="00E1106F">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E1106F">
        <w:fldChar w:fldCharType="begin"/>
      </w:r>
      <w:r w:rsidR="00E1106F">
        <w:instrText xml:space="preserve"> REF _Ref440272510 \r \h  \* MERGEFORMAT </w:instrText>
      </w:r>
      <w:r w:rsidR="00E1106F">
        <w:fldChar w:fldCharType="separate"/>
      </w:r>
      <w:r w:rsidR="00B007DA" w:rsidRPr="00B007DA">
        <w:rPr>
          <w:bCs w:val="0"/>
          <w:sz w:val="24"/>
          <w:szCs w:val="24"/>
        </w:rPr>
        <w:t>5.10</w:t>
      </w:r>
      <w:r w:rsidR="00E1106F">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E1106F">
        <w:fldChar w:fldCharType="begin"/>
      </w:r>
      <w:r w:rsidR="00E1106F">
        <w:instrText xml:space="preserve"> REF _Ref440291364 \r \h  \* MERGEFORMAT </w:instrText>
      </w:r>
      <w:r w:rsidR="00E1106F">
        <w:fldChar w:fldCharType="separate"/>
      </w:r>
      <w:r w:rsidR="00B007DA" w:rsidRPr="00B007DA">
        <w:rPr>
          <w:bCs w:val="0"/>
          <w:sz w:val="24"/>
          <w:szCs w:val="24"/>
        </w:rPr>
        <w:t>3.3.8.1</w:t>
      </w:r>
      <w:r w:rsidR="00E1106F">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389" w:name="_Ref306114966"/>
      <w:bookmarkStart w:id="390" w:name="_Toc440297036"/>
      <w:bookmarkStart w:id="391" w:name="_Toc440356597"/>
      <w:bookmarkStart w:id="392" w:name="_Toc440631732"/>
      <w:bookmarkStart w:id="393" w:name="_Toc440876517"/>
      <w:bookmarkStart w:id="394" w:name="_Toc441130589"/>
      <w:bookmarkStart w:id="395" w:name="_Toc441157093"/>
      <w:bookmarkStart w:id="396" w:name="_Toc447292111"/>
      <w:bookmarkStart w:id="397" w:name="_Toc462234869"/>
      <w:bookmarkStart w:id="398" w:name="_Toc466966835"/>
      <w:bookmarkStart w:id="399" w:name="_Toc468806085"/>
      <w:bookmarkStart w:id="400" w:name="_Toc469480352"/>
      <w:bookmarkStart w:id="401" w:name="_Toc472416868"/>
      <w:r w:rsidRPr="00D053CF">
        <w:rPr>
          <w:szCs w:val="24"/>
        </w:rPr>
        <w:t>Разъяснение Документации по запросу предложений</w:t>
      </w:r>
      <w:bookmarkEnd w:id="389"/>
      <w:bookmarkEnd w:id="390"/>
      <w:bookmarkEnd w:id="391"/>
      <w:bookmarkEnd w:id="392"/>
      <w:bookmarkEnd w:id="393"/>
      <w:bookmarkEnd w:id="394"/>
      <w:bookmarkEnd w:id="395"/>
      <w:bookmarkEnd w:id="396"/>
      <w:bookmarkEnd w:id="397"/>
      <w:bookmarkEnd w:id="398"/>
      <w:bookmarkEnd w:id="399"/>
      <w:bookmarkEnd w:id="400"/>
      <w:bookmarkEnd w:id="401"/>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D053CF">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E1106F">
        <w:fldChar w:fldCharType="begin"/>
      </w:r>
      <w:r w:rsidR="00E1106F">
        <w:instrText xml:space="preserve"> REF _Ref440969644 \r \h  \* MERGEFORMAT </w:instrText>
      </w:r>
      <w:r w:rsidR="00E1106F">
        <w:fldChar w:fldCharType="separate"/>
      </w:r>
      <w:r w:rsidR="00B007DA" w:rsidRPr="00B007DA">
        <w:rPr>
          <w:bCs w:val="0"/>
          <w:iCs/>
          <w:sz w:val="24"/>
          <w:szCs w:val="24"/>
        </w:rPr>
        <w:t>3.3.12</w:t>
      </w:r>
      <w:r w:rsidR="00E1106F">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E1106F">
        <w:fldChar w:fldCharType="begin"/>
      </w:r>
      <w:r w:rsidR="00E1106F">
        <w:instrText xml:space="preserve"> REF _Ref440289401 \r \h  \* MERGEFORMAT </w:instrText>
      </w:r>
      <w:r w:rsidR="00E1106F">
        <w:fldChar w:fldCharType="separate"/>
      </w:r>
      <w:r w:rsidR="00B007DA" w:rsidRPr="00B007DA">
        <w:rPr>
          <w:bCs w:val="0"/>
          <w:iCs/>
          <w:sz w:val="24"/>
          <w:szCs w:val="24"/>
        </w:rPr>
        <w:t>3.3.13</w:t>
      </w:r>
      <w:r w:rsidR="00E1106F">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02" w:name="_Toc440297037"/>
      <w:bookmarkStart w:id="403" w:name="_Toc440356598"/>
      <w:bookmarkStart w:id="404" w:name="_Toc440631733"/>
      <w:bookmarkStart w:id="405" w:name="_Toc440876518"/>
      <w:bookmarkStart w:id="406" w:name="_Ref440969599"/>
      <w:bookmarkStart w:id="407" w:name="_Ref440969644"/>
      <w:bookmarkStart w:id="408" w:name="_Toc441130590"/>
      <w:bookmarkStart w:id="409" w:name="_Toc441157094"/>
      <w:bookmarkStart w:id="410" w:name="_Toc447292112"/>
      <w:bookmarkStart w:id="411" w:name="_Toc462234870"/>
      <w:bookmarkStart w:id="412" w:name="_Toc466966836"/>
      <w:bookmarkStart w:id="413" w:name="_Toc468806086"/>
      <w:bookmarkStart w:id="414" w:name="_Toc469480353"/>
      <w:bookmarkStart w:id="415" w:name="_Toc472416869"/>
      <w:r w:rsidRPr="00D053CF">
        <w:rPr>
          <w:szCs w:val="24"/>
        </w:rPr>
        <w:t>Внесение изменений в Документацию по запросу предложений.</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16" w:name="_Ref440289401"/>
      <w:bookmarkStart w:id="417" w:name="_Toc440297038"/>
      <w:bookmarkStart w:id="418" w:name="_Toc440356599"/>
      <w:bookmarkStart w:id="419" w:name="_Toc440631734"/>
      <w:bookmarkStart w:id="420" w:name="_Toc440876519"/>
      <w:bookmarkStart w:id="421" w:name="_Toc441130591"/>
      <w:bookmarkStart w:id="422" w:name="_Toc441157095"/>
      <w:bookmarkStart w:id="423" w:name="_Toc447292113"/>
      <w:bookmarkStart w:id="424" w:name="_Toc462234871"/>
      <w:bookmarkStart w:id="425" w:name="_Toc466966837"/>
      <w:bookmarkStart w:id="426" w:name="_Toc468806087"/>
      <w:bookmarkStart w:id="427" w:name="_Toc469480354"/>
      <w:bookmarkStart w:id="428" w:name="_Toc472416870"/>
      <w:r w:rsidRPr="00D053CF">
        <w:rPr>
          <w:szCs w:val="24"/>
        </w:rPr>
        <w:t>Продление срока окончания приема Заявок</w:t>
      </w:r>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429" w:name="_Ref191386249"/>
    </w:p>
    <w:p w:rsidR="0027690B" w:rsidRPr="00D053CF" w:rsidRDefault="0027690B" w:rsidP="0027690B">
      <w:pPr>
        <w:pStyle w:val="3"/>
        <w:spacing w:line="264" w:lineRule="auto"/>
        <w:rPr>
          <w:szCs w:val="24"/>
          <w:lang w:eastAsia="ru-RU"/>
        </w:rPr>
      </w:pPr>
      <w:bookmarkStart w:id="430" w:name="_Toc299701566"/>
      <w:bookmarkStart w:id="431" w:name="_Ref306176386"/>
      <w:bookmarkStart w:id="432" w:name="_Ref440285128"/>
      <w:bookmarkStart w:id="433" w:name="_Toc440357103"/>
      <w:bookmarkStart w:id="434" w:name="_Toc440359658"/>
      <w:bookmarkStart w:id="435" w:name="_Toc440632121"/>
      <w:bookmarkStart w:id="436" w:name="_Toc440875942"/>
      <w:bookmarkStart w:id="437" w:name="_Toc441130970"/>
      <w:bookmarkStart w:id="438" w:name="_Toc447292114"/>
      <w:bookmarkStart w:id="439" w:name="_Toc462234872"/>
      <w:bookmarkStart w:id="440" w:name="_Toc466966838"/>
      <w:bookmarkStart w:id="441" w:name="_Toc468806088"/>
      <w:bookmarkStart w:id="442" w:name="_Toc469480355"/>
      <w:bookmarkStart w:id="443" w:name="_Toc472416871"/>
      <w:bookmarkStart w:id="444"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445" w:name="_Ref462236869"/>
      <w:bookmarkStart w:id="446" w:name="_Toc472416872"/>
      <w:r w:rsidRPr="00D053CF">
        <w:t>Подача Заявок и их прием</w:t>
      </w:r>
      <w:bookmarkStart w:id="447" w:name="_Ref56229451"/>
      <w:bookmarkEnd w:id="429"/>
      <w:bookmarkEnd w:id="444"/>
      <w:bookmarkEnd w:id="445"/>
      <w:bookmarkEnd w:id="446"/>
    </w:p>
    <w:p w:rsidR="00717F60" w:rsidRPr="00D053CF" w:rsidRDefault="00717F60" w:rsidP="00E71A48">
      <w:pPr>
        <w:pStyle w:val="3"/>
        <w:spacing w:line="264" w:lineRule="auto"/>
        <w:rPr>
          <w:szCs w:val="24"/>
        </w:rPr>
      </w:pPr>
      <w:bookmarkStart w:id="448" w:name="_Toc439323707"/>
      <w:bookmarkStart w:id="449" w:name="_Toc440297041"/>
      <w:bookmarkStart w:id="450" w:name="_Toc440356602"/>
      <w:bookmarkStart w:id="451" w:name="_Toc440631737"/>
      <w:bookmarkStart w:id="452" w:name="_Toc440876522"/>
      <w:bookmarkStart w:id="453" w:name="_Toc441130594"/>
      <w:bookmarkStart w:id="454" w:name="_Toc441157097"/>
      <w:bookmarkStart w:id="455" w:name="_Toc447292116"/>
      <w:bookmarkStart w:id="456" w:name="_Toc462234874"/>
      <w:bookmarkStart w:id="457" w:name="_Toc466966840"/>
      <w:bookmarkStart w:id="458" w:name="_Toc468806090"/>
      <w:bookmarkStart w:id="459" w:name="_Toc469480357"/>
      <w:bookmarkStart w:id="460" w:name="_Toc472416873"/>
      <w:r w:rsidRPr="00D053CF">
        <w:rPr>
          <w:szCs w:val="24"/>
        </w:rPr>
        <w:t>Подача Заявок через ЭТП</w:t>
      </w:r>
      <w:bookmarkEnd w:id="448"/>
      <w:bookmarkEnd w:id="449"/>
      <w:bookmarkEnd w:id="450"/>
      <w:bookmarkEnd w:id="451"/>
      <w:bookmarkEnd w:id="452"/>
      <w:bookmarkEnd w:id="453"/>
      <w:bookmarkEnd w:id="454"/>
      <w:bookmarkEnd w:id="455"/>
      <w:bookmarkEnd w:id="456"/>
      <w:bookmarkEnd w:id="457"/>
      <w:bookmarkEnd w:id="458"/>
      <w:bookmarkEnd w:id="459"/>
      <w:bookmarkEnd w:id="460"/>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461" w:name="_Ref440289953"/>
      <w:r w:rsidRPr="00D053CF">
        <w:rPr>
          <w:bCs w:val="0"/>
          <w:sz w:val="24"/>
          <w:szCs w:val="24"/>
        </w:rPr>
        <w:t>Заявк</w:t>
      </w:r>
      <w:r w:rsidR="00717F60" w:rsidRPr="00D053CF">
        <w:rPr>
          <w:bCs w:val="0"/>
          <w:sz w:val="24"/>
          <w:szCs w:val="24"/>
        </w:rPr>
        <w:t xml:space="preserve">и на </w:t>
      </w:r>
      <w:r w:rsidR="00717F60" w:rsidRPr="007B2A86">
        <w:rPr>
          <w:bCs w:val="0"/>
          <w:sz w:val="24"/>
          <w:szCs w:val="24"/>
        </w:rPr>
        <w:t xml:space="preserve">ЭТП могут быть поданы до </w:t>
      </w:r>
      <w:r w:rsidR="002B5044" w:rsidRPr="007B2A86">
        <w:rPr>
          <w:b/>
          <w:bCs w:val="0"/>
          <w:sz w:val="24"/>
          <w:szCs w:val="24"/>
        </w:rPr>
        <w:t xml:space="preserve">12 часов 00 минут </w:t>
      </w:r>
      <w:r w:rsidR="00103757">
        <w:rPr>
          <w:b/>
          <w:bCs w:val="0"/>
          <w:sz w:val="24"/>
          <w:szCs w:val="24"/>
        </w:rPr>
        <w:t>«30»</w:t>
      </w:r>
      <w:bookmarkStart w:id="462" w:name="_GoBack"/>
      <w:bookmarkEnd w:id="462"/>
      <w:r w:rsidR="002B5044" w:rsidRPr="007B2A86">
        <w:rPr>
          <w:b/>
          <w:bCs w:val="0"/>
          <w:sz w:val="24"/>
          <w:szCs w:val="24"/>
        </w:rPr>
        <w:t xml:space="preserve"> </w:t>
      </w:r>
      <w:r w:rsidR="007B2A86" w:rsidRPr="007B2A86">
        <w:rPr>
          <w:b/>
          <w:bCs w:val="0"/>
          <w:sz w:val="24"/>
          <w:szCs w:val="24"/>
        </w:rPr>
        <w:t>августа</w:t>
      </w:r>
      <w:r w:rsidR="002B5044" w:rsidRPr="007B2A86">
        <w:rPr>
          <w:b/>
          <w:bCs w:val="0"/>
          <w:sz w:val="24"/>
          <w:szCs w:val="24"/>
        </w:rPr>
        <w:t xml:space="preserve"> 201</w:t>
      </w:r>
      <w:r w:rsidR="00773E05" w:rsidRPr="007B2A86">
        <w:rPr>
          <w:b/>
          <w:bCs w:val="0"/>
          <w:sz w:val="24"/>
          <w:szCs w:val="24"/>
        </w:rPr>
        <w:t>7</w:t>
      </w:r>
      <w:r w:rsidR="002B5044" w:rsidRPr="007B2A86">
        <w:rPr>
          <w:b/>
          <w:bCs w:val="0"/>
          <w:sz w:val="24"/>
          <w:szCs w:val="24"/>
        </w:rPr>
        <w:t xml:space="preserve"> года</w:t>
      </w:r>
      <w:r w:rsidR="009E28D8" w:rsidRPr="007B2A86">
        <w:rPr>
          <w:b/>
          <w:bCs w:val="0"/>
          <w:sz w:val="24"/>
          <w:szCs w:val="24"/>
        </w:rPr>
        <w:t xml:space="preserve">, </w:t>
      </w:r>
      <w:r w:rsidR="009E28D8" w:rsidRPr="007B2A86">
        <w:rPr>
          <w:bCs w:val="0"/>
          <w:sz w:val="24"/>
          <w:szCs w:val="24"/>
        </w:rPr>
        <w:t>при этом предложенная</w:t>
      </w:r>
      <w:r w:rsidR="009E28D8" w:rsidRPr="00D053CF">
        <w:rPr>
          <w:bCs w:val="0"/>
          <w:sz w:val="24"/>
          <w:szCs w:val="24"/>
        </w:rPr>
        <w:t xml:space="preserve">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461"/>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lastRenderedPageBreak/>
        <w:t xml:space="preserve">После наступления даты и времени завершения срока подачи Заявок Участниками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463" w:name="_Ref115077798"/>
      <w:bookmarkStart w:id="464" w:name="_Toc439323708"/>
      <w:bookmarkStart w:id="465" w:name="_Toc440297042"/>
      <w:bookmarkStart w:id="466" w:name="_Toc440356603"/>
      <w:bookmarkStart w:id="467" w:name="_Toc440631738"/>
      <w:bookmarkStart w:id="468" w:name="_Toc440876523"/>
      <w:bookmarkStart w:id="469" w:name="_Toc441130595"/>
      <w:bookmarkStart w:id="470" w:name="_Toc441157098"/>
      <w:bookmarkStart w:id="471" w:name="_Toc447292117"/>
      <w:bookmarkStart w:id="472" w:name="_Toc462234875"/>
      <w:bookmarkStart w:id="473" w:name="_Toc466966841"/>
      <w:bookmarkStart w:id="474" w:name="_Toc468806091"/>
      <w:bookmarkStart w:id="475" w:name="_Toc469480358"/>
      <w:bookmarkStart w:id="47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bookmarkEnd w:id="447"/>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477" w:name="_Ref303683883"/>
      <w:bookmarkStart w:id="478" w:name="_Toc472416875"/>
      <w:r w:rsidRPr="00D053CF">
        <w:t xml:space="preserve">Изменение и отзыв </w:t>
      </w:r>
      <w:r w:rsidR="004B5EB3" w:rsidRPr="00D053CF">
        <w:t>Заявк</w:t>
      </w:r>
      <w:r w:rsidRPr="00D053CF">
        <w:t>и</w:t>
      </w:r>
      <w:bookmarkEnd w:id="477"/>
      <w:bookmarkEnd w:id="47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479" w:name="_Ref305973250"/>
      <w:bookmarkStart w:id="480" w:name="_Toc472416876"/>
      <w:r w:rsidRPr="00D053CF">
        <w:t>Оценка Заявок и проведение переговоров</w:t>
      </w:r>
      <w:bookmarkEnd w:id="479"/>
      <w:bookmarkEnd w:id="480"/>
      <w:r w:rsidRPr="00D053CF">
        <w:t xml:space="preserve"> </w:t>
      </w:r>
    </w:p>
    <w:p w:rsidR="00717F60" w:rsidRPr="00D053CF" w:rsidRDefault="00717F60" w:rsidP="00E71A48">
      <w:pPr>
        <w:pStyle w:val="3"/>
        <w:spacing w:line="264" w:lineRule="auto"/>
        <w:rPr>
          <w:szCs w:val="24"/>
        </w:rPr>
      </w:pPr>
      <w:bookmarkStart w:id="481" w:name="_Toc439323711"/>
      <w:bookmarkStart w:id="482" w:name="_Toc440297045"/>
      <w:bookmarkStart w:id="483" w:name="_Toc440356606"/>
      <w:bookmarkStart w:id="484" w:name="_Toc440631741"/>
      <w:bookmarkStart w:id="485" w:name="_Toc440876526"/>
      <w:bookmarkStart w:id="486" w:name="_Toc441130598"/>
      <w:bookmarkStart w:id="487" w:name="_Toc441157101"/>
      <w:bookmarkStart w:id="488" w:name="_Toc447292120"/>
      <w:bookmarkStart w:id="489" w:name="_Toc462234878"/>
      <w:bookmarkStart w:id="490" w:name="_Toc466966844"/>
      <w:bookmarkStart w:id="491" w:name="_Toc468806094"/>
      <w:bookmarkStart w:id="492" w:name="_Toc469480361"/>
      <w:bookmarkStart w:id="493" w:name="_Toc472416877"/>
      <w:r w:rsidRPr="00D053CF">
        <w:rPr>
          <w:szCs w:val="24"/>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E1106F">
        <w:fldChar w:fldCharType="begin"/>
      </w:r>
      <w:r w:rsidR="00E1106F">
        <w:instrText xml:space="preserve"> REF _Ref93089454 \n \h  \* MERGEFORMAT </w:instrText>
      </w:r>
      <w:r w:rsidR="00E1106F">
        <w:fldChar w:fldCharType="separate"/>
      </w:r>
      <w:r w:rsidR="00B007DA" w:rsidRPr="00B007DA">
        <w:rPr>
          <w:bCs w:val="0"/>
          <w:sz w:val="24"/>
          <w:szCs w:val="24"/>
        </w:rPr>
        <w:t>3.6.2</w:t>
      </w:r>
      <w:r w:rsidR="00E1106F">
        <w:fldChar w:fldCharType="end"/>
      </w:r>
      <w:r w:rsidRPr="00D053CF">
        <w:rPr>
          <w:bCs w:val="0"/>
          <w:sz w:val="24"/>
          <w:szCs w:val="24"/>
        </w:rPr>
        <w:t xml:space="preserve">), проведение (при необходимости) переговоров (пункт </w:t>
      </w:r>
      <w:r w:rsidR="00E1106F">
        <w:fldChar w:fldCharType="begin"/>
      </w:r>
      <w:r w:rsidR="00E1106F">
        <w:instrText xml:space="preserve"> REF _Ref303670674 \n \h  \* MERGEFORMAT </w:instrText>
      </w:r>
      <w:r w:rsidR="00E1106F">
        <w:fldChar w:fldCharType="separate"/>
      </w:r>
      <w:r w:rsidR="00B007DA" w:rsidRPr="00B007DA">
        <w:rPr>
          <w:bCs w:val="0"/>
          <w:sz w:val="24"/>
          <w:szCs w:val="24"/>
        </w:rPr>
        <w:t>3.6.3</w:t>
      </w:r>
      <w:r w:rsidR="00E1106F">
        <w:fldChar w:fldCharType="end"/>
      </w:r>
      <w:r w:rsidRPr="00D053CF">
        <w:rPr>
          <w:bCs w:val="0"/>
          <w:sz w:val="24"/>
          <w:szCs w:val="24"/>
        </w:rPr>
        <w:t>) и оценочную стадию (пункт</w:t>
      </w:r>
      <w:r w:rsidR="007F3FB7" w:rsidRPr="00D053CF">
        <w:rPr>
          <w:bCs w:val="0"/>
          <w:sz w:val="24"/>
          <w:szCs w:val="24"/>
        </w:rPr>
        <w:t xml:space="preserve">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w:t>
      </w:r>
    </w:p>
    <w:p w:rsidR="00717F60" w:rsidRPr="00D053CF" w:rsidRDefault="00717F60" w:rsidP="00E71A48">
      <w:pPr>
        <w:pStyle w:val="3"/>
        <w:spacing w:line="264" w:lineRule="auto"/>
        <w:rPr>
          <w:szCs w:val="24"/>
        </w:rPr>
      </w:pPr>
      <w:bookmarkStart w:id="494" w:name="_Ref93089454"/>
      <w:bookmarkStart w:id="495" w:name="_Toc439323712"/>
      <w:bookmarkStart w:id="496" w:name="_Toc440297046"/>
      <w:bookmarkStart w:id="497" w:name="_Toc440356607"/>
      <w:bookmarkStart w:id="498" w:name="_Toc440631742"/>
      <w:bookmarkStart w:id="499" w:name="_Toc440876527"/>
      <w:bookmarkStart w:id="500" w:name="_Toc441130599"/>
      <w:bookmarkStart w:id="501" w:name="_Toc441157102"/>
      <w:bookmarkStart w:id="502" w:name="_Toc447292121"/>
      <w:bookmarkStart w:id="503" w:name="_Toc462234879"/>
      <w:bookmarkStart w:id="504" w:name="_Toc466966845"/>
      <w:bookmarkStart w:id="505" w:name="_Toc468806095"/>
      <w:bookmarkStart w:id="506" w:name="_Toc469480362"/>
      <w:bookmarkStart w:id="507" w:name="_Toc472416878"/>
      <w:r w:rsidRPr="00D053CF">
        <w:rPr>
          <w:szCs w:val="24"/>
        </w:rPr>
        <w:lastRenderedPageBreak/>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0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0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08"/>
      <w:bookmarkEnd w:id="50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1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10"/>
    </w:p>
    <w:p w:rsidR="00717F60" w:rsidRPr="00D053CF" w:rsidRDefault="00717F60" w:rsidP="00E71A48">
      <w:pPr>
        <w:pStyle w:val="3"/>
        <w:spacing w:line="264" w:lineRule="auto"/>
        <w:rPr>
          <w:szCs w:val="24"/>
        </w:rPr>
      </w:pPr>
      <w:bookmarkStart w:id="511" w:name="_Ref303670674"/>
      <w:bookmarkStart w:id="512" w:name="_Toc439323713"/>
      <w:bookmarkStart w:id="513" w:name="_Toc440297047"/>
      <w:bookmarkStart w:id="514" w:name="_Toc440356608"/>
      <w:bookmarkStart w:id="515" w:name="_Toc440631743"/>
      <w:bookmarkStart w:id="516" w:name="_Toc440876528"/>
      <w:bookmarkStart w:id="517" w:name="_Toc441130600"/>
      <w:bookmarkStart w:id="518" w:name="_Toc441157103"/>
      <w:bookmarkStart w:id="519" w:name="_Toc447292122"/>
      <w:bookmarkStart w:id="520" w:name="_Toc462234880"/>
      <w:bookmarkStart w:id="521" w:name="_Toc466966846"/>
      <w:bookmarkStart w:id="522" w:name="_Toc468806096"/>
      <w:bookmarkStart w:id="523" w:name="_Toc469480363"/>
      <w:bookmarkStart w:id="524" w:name="_Toc472416879"/>
      <w:r w:rsidRPr="00D053CF">
        <w:rPr>
          <w:szCs w:val="24"/>
        </w:rPr>
        <w:lastRenderedPageBreak/>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25" w:name="_Ref306138385"/>
      <w:bookmarkStart w:id="526" w:name="_Toc439323714"/>
      <w:bookmarkStart w:id="527" w:name="_Toc440297048"/>
      <w:bookmarkStart w:id="528" w:name="_Toc440356609"/>
      <w:bookmarkStart w:id="529" w:name="_Toc440631744"/>
      <w:bookmarkStart w:id="530" w:name="_Toc440876529"/>
      <w:bookmarkStart w:id="531" w:name="_Toc441130601"/>
      <w:bookmarkStart w:id="532" w:name="_Toc441157104"/>
      <w:bookmarkStart w:id="533" w:name="_Toc447292123"/>
      <w:bookmarkStart w:id="534" w:name="_Toc462234881"/>
      <w:bookmarkStart w:id="535" w:name="_Toc466966847"/>
      <w:bookmarkStart w:id="536" w:name="_Toc468806097"/>
      <w:bookmarkStart w:id="537" w:name="_Toc469480364"/>
      <w:bookmarkStart w:id="538" w:name="_Toc472416880"/>
      <w:r w:rsidRPr="00D053CF">
        <w:rPr>
          <w:szCs w:val="24"/>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1106F">
        <w:fldChar w:fldCharType="begin"/>
      </w:r>
      <w:r w:rsidR="00E1106F">
        <w:instrText xml:space="preserve"> REF _Ref471821960 \r \h  \* MERGEFORMAT </w:instrText>
      </w:r>
      <w:r w:rsidR="00E1106F">
        <w:fldChar w:fldCharType="separate"/>
      </w:r>
      <w:r w:rsidR="00D11933" w:rsidRPr="003C6D0A">
        <w:rPr>
          <w:sz w:val="24"/>
          <w:szCs w:val="24"/>
        </w:rPr>
        <w:t>3.8</w:t>
      </w:r>
      <w:r w:rsidR="00E1106F">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539" w:name="_Ref303250967"/>
      <w:bookmarkStart w:id="540" w:name="_Toc305697378"/>
      <w:bookmarkStart w:id="541" w:name="_Toc472416881"/>
      <w:bookmarkStart w:id="542" w:name="_Toc255985696"/>
      <w:r w:rsidRPr="00D053CF">
        <w:t>Аукционная процедура понижени</w:t>
      </w:r>
      <w:r w:rsidR="00E60F8E" w:rsidRPr="00D053CF">
        <w:t>я</w:t>
      </w:r>
      <w:r w:rsidRPr="00D053CF">
        <w:t xml:space="preserve"> цены (переторжка)</w:t>
      </w:r>
      <w:bookmarkEnd w:id="539"/>
      <w:bookmarkEnd w:id="540"/>
      <w:bookmarkEnd w:id="541"/>
      <w:r w:rsidRPr="00D053CF">
        <w:t xml:space="preserve"> </w:t>
      </w:r>
    </w:p>
    <w:bookmarkEnd w:id="54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54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54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w:t>
      </w:r>
      <w:r w:rsidR="007813AA" w:rsidRPr="00D053CF">
        <w:rPr>
          <w:iCs/>
          <w:sz w:val="24"/>
          <w:szCs w:val="24"/>
        </w:rPr>
        <w:lastRenderedPageBreak/>
        <w:t xml:space="preserve">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E1106F">
        <w:fldChar w:fldCharType="begin"/>
      </w:r>
      <w:r w:rsidR="00E1106F">
        <w:instrText xml:space="preserve"> REF _Ref465849801 \r \h  \* MERGEFORMAT </w:instrText>
      </w:r>
      <w:r w:rsidR="00E1106F">
        <w:fldChar w:fldCharType="separate"/>
      </w:r>
      <w:r w:rsidR="00B007DA" w:rsidRPr="00B007DA">
        <w:rPr>
          <w:iCs/>
          <w:sz w:val="24"/>
          <w:szCs w:val="24"/>
          <w:lang w:eastAsia="ru-RU"/>
        </w:rPr>
        <w:t>3.7.9</w:t>
      </w:r>
      <w:r w:rsidR="00E1106F">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E1106F">
        <w:fldChar w:fldCharType="begin"/>
      </w:r>
      <w:r w:rsidR="00E1106F">
        <w:instrText xml:space="preserve"> REF _Ref306352987 \r \h  \* MERGEFORMAT </w:instrText>
      </w:r>
      <w:r w:rsidR="00E1106F">
        <w:fldChar w:fldCharType="separate"/>
      </w:r>
      <w:r w:rsidR="00B007DA" w:rsidRPr="00B007DA">
        <w:rPr>
          <w:iCs/>
          <w:sz w:val="24"/>
          <w:szCs w:val="24"/>
          <w:lang w:eastAsia="ru-RU"/>
        </w:rPr>
        <w:t>3.7.3</w:t>
      </w:r>
      <w:r w:rsidR="00E1106F">
        <w:fldChar w:fldCharType="end"/>
      </w:r>
      <w:r w:rsidRPr="00D053CF">
        <w:rPr>
          <w:iCs/>
          <w:sz w:val="24"/>
          <w:szCs w:val="24"/>
          <w:lang w:eastAsia="ru-RU"/>
        </w:rPr>
        <w:t xml:space="preserve"> - </w:t>
      </w:r>
      <w:r w:rsidR="00E1106F">
        <w:fldChar w:fldCharType="begin"/>
      </w:r>
      <w:r w:rsidR="00E1106F">
        <w:instrText xml:space="preserve"> REF _Ref306353005 \r \h  \* MERGEFORMAT </w:instrText>
      </w:r>
      <w:r w:rsidR="00E1106F">
        <w:fldChar w:fldCharType="separate"/>
      </w:r>
      <w:r w:rsidR="00B007DA" w:rsidRPr="00B007DA">
        <w:rPr>
          <w:iCs/>
          <w:sz w:val="24"/>
          <w:szCs w:val="24"/>
          <w:lang w:eastAsia="ru-RU"/>
        </w:rPr>
        <w:t>3.7.5</w:t>
      </w:r>
      <w:r w:rsidR="00E1106F">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4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54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54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4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E1106F">
        <w:fldChar w:fldCharType="begin"/>
      </w:r>
      <w:r w:rsidR="00E1106F">
        <w:instrText xml:space="preserve"> REF _Ref468805718 \r \h  \* MERGEFORMAT </w:instrText>
      </w:r>
      <w:r w:rsidR="00E1106F">
        <w:fldChar w:fldCharType="separate"/>
      </w:r>
      <w:r w:rsidR="00B007DA" w:rsidRPr="00F91CA3">
        <w:rPr>
          <w:sz w:val="24"/>
          <w:szCs w:val="24"/>
        </w:rPr>
        <w:t>3.7.8</w:t>
      </w:r>
      <w:r w:rsidR="00E1106F">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3C6D0A">
        <w:rPr>
          <w:sz w:val="24"/>
          <w:szCs w:val="24"/>
        </w:rPr>
        <w:t>3.11.2</w:t>
      </w:r>
      <w:r w:rsidR="00E1106F">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547" w:name="_Ref471821960"/>
      <w:bookmarkStart w:id="548" w:name="_Toc471986593"/>
      <w:bookmarkStart w:id="549" w:name="_Toc472409204"/>
      <w:bookmarkStart w:id="550" w:name="_Toc472411818"/>
      <w:bookmarkStart w:id="551" w:name="_Toc472416882"/>
      <w:bookmarkStart w:id="552" w:name="_Ref303681924"/>
      <w:bookmarkStart w:id="55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47"/>
      <w:bookmarkEnd w:id="548"/>
      <w:bookmarkEnd w:id="549"/>
      <w:bookmarkEnd w:id="550"/>
      <w:bookmarkEnd w:id="55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3C6D0A">
        <w:rPr>
          <w:sz w:val="24"/>
          <w:szCs w:val="24"/>
        </w:rPr>
        <w:lastRenderedPageBreak/>
        <w:t>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E1106F">
        <w:fldChar w:fldCharType="begin"/>
      </w:r>
      <w:r w:rsidR="00E1106F">
        <w:instrText xml:space="preserve"> REF _Ref303251044 \r \h  \* MERGEFORMAT </w:instrText>
      </w:r>
      <w:r w:rsidR="00E1106F">
        <w:fldChar w:fldCharType="separate"/>
      </w:r>
      <w:r w:rsidRPr="003C6D0A">
        <w:rPr>
          <w:rFonts w:ascii="Times New Roman" w:hAnsi="Times New Roman" w:cs="Times New Roman"/>
          <w:sz w:val="24"/>
          <w:szCs w:val="24"/>
        </w:rPr>
        <w:t>3.10</w:t>
      </w:r>
      <w:r w:rsidR="00E1106F">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lastRenderedPageBreak/>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E1106F">
        <w:fldChar w:fldCharType="begin"/>
      </w:r>
      <w:r w:rsidR="00E1106F">
        <w:instrText xml:space="preserve"> REF _Ref472416470 \r \h  \* MERGEFORMAT </w:instrText>
      </w:r>
      <w:r w:rsidR="00E1106F">
        <w:fldChar w:fldCharType="separate"/>
      </w:r>
      <w:r w:rsidRPr="003C6D0A">
        <w:rPr>
          <w:sz w:val="24"/>
          <w:szCs w:val="24"/>
        </w:rPr>
        <w:t>3.3.7.1</w:t>
      </w:r>
      <w:r w:rsidR="00E1106F">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554" w:name="_Toc472416883"/>
      <w:bookmarkStart w:id="555" w:name="_Ref472416955"/>
      <w:bookmarkStart w:id="556" w:name="_Ref472416971"/>
      <w:r w:rsidRPr="00FD4E6C">
        <w:t xml:space="preserve">Подведение итогов </w:t>
      </w:r>
      <w:r w:rsidR="00DF639D" w:rsidRPr="00FD4E6C">
        <w:t>З</w:t>
      </w:r>
      <w:r w:rsidRPr="00FD4E6C">
        <w:t>апроса предложений</w:t>
      </w:r>
      <w:bookmarkEnd w:id="552"/>
      <w:bookmarkEnd w:id="553"/>
      <w:bookmarkEnd w:id="554"/>
      <w:bookmarkEnd w:id="555"/>
      <w:bookmarkEnd w:id="55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55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55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Решение Закупочной комиссии оформляется протоколом заседания </w:t>
      </w:r>
      <w:r w:rsidRPr="00D053CF">
        <w:rPr>
          <w:sz w:val="24"/>
          <w:szCs w:val="24"/>
        </w:rPr>
        <w:lastRenderedPageBreak/>
        <w:t>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558" w:name="_Ref303251044"/>
      <w:bookmarkStart w:id="559" w:name="_Toc472416884"/>
      <w:bookmarkStart w:id="560" w:name="_Ref191386295"/>
      <w:r w:rsidRPr="00D053CF">
        <w:t>Признание запроса предложений несостоявшимся</w:t>
      </w:r>
      <w:bookmarkEnd w:id="558"/>
      <w:bookmarkEnd w:id="55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6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56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56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56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56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56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564" w:name="_Toc468462453"/>
      <w:bookmarkStart w:id="565" w:name="_Toc468441704"/>
      <w:bookmarkStart w:id="566" w:name="_Ref465670219"/>
      <w:bookmarkStart w:id="567" w:name="_Toc472416885"/>
      <w:bookmarkStart w:id="568" w:name="_Ref303683929"/>
      <w:r w:rsidRPr="00FD4E6C">
        <w:rPr>
          <w:bCs w:val="0"/>
        </w:rPr>
        <w:t>Антидемпинговые меры</w:t>
      </w:r>
      <w:bookmarkEnd w:id="564"/>
      <w:bookmarkEnd w:id="565"/>
      <w:bookmarkEnd w:id="566"/>
      <w:bookmarkEnd w:id="56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E1106F">
        <w:fldChar w:fldCharType="begin"/>
      </w:r>
      <w:r w:rsidR="00E1106F">
        <w:instrText xml:space="preserve"> REF _Ref468805747 \r \h  \* MERGEFORMAT </w:instrText>
      </w:r>
      <w:r w:rsidR="00E1106F">
        <w:fldChar w:fldCharType="separate"/>
      </w:r>
      <w:r w:rsidR="00B007DA" w:rsidRPr="00F91CA3">
        <w:rPr>
          <w:rFonts w:eastAsia="Times New Roman,Italic"/>
          <w:iCs/>
          <w:sz w:val="24"/>
          <w:szCs w:val="24"/>
        </w:rPr>
        <w:t>3.3.7</w:t>
      </w:r>
      <w:r w:rsidR="00E1106F">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56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6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E1106F">
        <w:fldChar w:fldCharType="begin"/>
      </w:r>
      <w:r w:rsidR="00E1106F">
        <w:instrText xml:space="preserve"> REF _Ref465675151 \r \h  \* MERGEFORMAT </w:instrText>
      </w:r>
      <w:r w:rsidR="00E1106F">
        <w:fldChar w:fldCharType="separate"/>
      </w:r>
      <w:r w:rsidR="00F91CA3" w:rsidRPr="007310E1">
        <w:rPr>
          <w:rFonts w:eastAsia="Times New Roman,Italic"/>
          <w:bCs/>
          <w:iCs/>
          <w:sz w:val="24"/>
          <w:szCs w:val="24"/>
        </w:rPr>
        <w:t>3.11.2</w:t>
      </w:r>
      <w:r w:rsidR="00E1106F">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E1106F">
        <w:fldChar w:fldCharType="begin"/>
      </w:r>
      <w:r w:rsidR="00E1106F">
        <w:instrText xml:space="preserve"> REF _Ref468805797 \r \h  \* MERGEFORMAT </w:instrText>
      </w:r>
      <w:r w:rsidR="00E1106F">
        <w:fldChar w:fldCharType="separate"/>
      </w:r>
      <w:r w:rsidR="00F91CA3">
        <w:rPr>
          <w:rFonts w:eastAsia="Times New Roman,Italic"/>
          <w:bCs/>
          <w:iCs/>
          <w:sz w:val="24"/>
          <w:szCs w:val="24"/>
        </w:rPr>
        <w:t>3.6.2.5</w:t>
      </w:r>
      <w:r w:rsidR="00E1106F">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00F91CA3"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570" w:name="_Ref468805820"/>
      <w:bookmarkStart w:id="57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560"/>
      <w:bookmarkEnd w:id="568"/>
      <w:bookmarkEnd w:id="570"/>
      <w:bookmarkEnd w:id="57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572" w:name="_Ref294695403"/>
      <w:bookmarkStart w:id="57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lastRenderedPageBreak/>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572"/>
      <w:bookmarkEnd w:id="57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57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E1106F">
        <w:fldChar w:fldCharType="begin"/>
      </w:r>
      <w:r w:rsidR="00E1106F">
        <w:instrText xml:space="preserve"> REF _Ref465437572 \r \h  \* MERGEFORMAT </w:instrText>
      </w:r>
      <w:r w:rsidR="00E1106F">
        <w:fldChar w:fldCharType="separate"/>
      </w:r>
      <w:r w:rsidR="00F91CA3" w:rsidRPr="00F91CA3">
        <w:rPr>
          <w:b/>
          <w:bCs w:val="0"/>
          <w:sz w:val="24"/>
          <w:szCs w:val="24"/>
        </w:rPr>
        <w:t>3.13.2</w:t>
      </w:r>
      <w:r w:rsidR="00E1106F">
        <w:fldChar w:fldCharType="end"/>
      </w:r>
      <w:r w:rsidRPr="00F91CA3">
        <w:rPr>
          <w:sz w:val="24"/>
          <w:szCs w:val="24"/>
        </w:rPr>
        <w:t>-</w:t>
      </w:r>
      <w:r w:rsidR="00E1106F">
        <w:fldChar w:fldCharType="begin"/>
      </w:r>
      <w:r w:rsidR="00E1106F">
        <w:instrText xml:space="preserve"> REF _Ref472417478 \r \h  \* MERGEFORMAT </w:instrText>
      </w:r>
      <w:r w:rsidR="00E1106F">
        <w:fldChar w:fldCharType="separate"/>
      </w:r>
      <w:r w:rsidR="00F91CA3">
        <w:rPr>
          <w:b/>
          <w:sz w:val="24"/>
          <w:szCs w:val="24"/>
        </w:rPr>
        <w:t>3.13.4</w:t>
      </w:r>
      <w:r w:rsidR="00E1106F">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57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574"/>
      <w:bookmarkEnd w:id="57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E1106F">
        <w:fldChar w:fldCharType="begin"/>
      </w:r>
      <w:r w:rsidR="00E1106F">
        <w:instrText xml:space="preserve"> REF _Ref294695546 \r \h  \* MERGEFORMAT </w:instrText>
      </w:r>
      <w:r w:rsidR="00E1106F">
        <w:fldChar w:fldCharType="separate"/>
      </w:r>
      <w:r w:rsidR="00B007DA" w:rsidRPr="00B007DA">
        <w:rPr>
          <w:bCs w:val="0"/>
          <w:sz w:val="24"/>
          <w:szCs w:val="24"/>
        </w:rPr>
        <w:t xml:space="preserve"> 1.2.6 </w:t>
      </w:r>
      <w:r w:rsidR="00E1106F">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E1106F">
        <w:fldChar w:fldCharType="begin"/>
      </w:r>
      <w:r w:rsidR="00E1106F">
        <w:instrText xml:space="preserve"> REF _Ref294695403 \n \h  \* MERGEFORMAT </w:instrText>
      </w:r>
      <w:r w:rsidR="00E1106F">
        <w:fldChar w:fldCharType="separate"/>
      </w:r>
      <w:r w:rsidR="00B007DA" w:rsidRPr="00B007DA">
        <w:rPr>
          <w:bCs w:val="0"/>
          <w:sz w:val="24"/>
          <w:szCs w:val="24"/>
        </w:rPr>
        <w:t>3.12.3</w:t>
      </w:r>
      <w:r w:rsidR="00E1106F">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E1106F">
        <w:fldChar w:fldCharType="begin"/>
      </w:r>
      <w:r w:rsidR="00E1106F">
        <w:instrText xml:space="preserve"> REF _Ref466909528 \r \h  \* MERGEFORMAT </w:instrText>
      </w:r>
      <w:r w:rsidR="00E1106F">
        <w:fldChar w:fldCharType="separate"/>
      </w:r>
      <w:r w:rsidR="00B007DA" w:rsidRPr="003C6D0A">
        <w:rPr>
          <w:sz w:val="24"/>
          <w:szCs w:val="24"/>
        </w:rPr>
        <w:t>3.3.8.9</w:t>
      </w:r>
      <w:r w:rsidR="00E1106F">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E1106F">
        <w:fldChar w:fldCharType="begin"/>
      </w:r>
      <w:r w:rsidR="00E1106F">
        <w:instrText xml:space="preserve"> REF _Ref468805899 \r \h  \* MERGEFORMAT </w:instrText>
      </w:r>
      <w:r w:rsidR="00E1106F">
        <w:fldChar w:fldCharType="separate"/>
      </w:r>
      <w:r w:rsidR="00B007DA" w:rsidRPr="003C6D0A">
        <w:rPr>
          <w:sz w:val="24"/>
          <w:szCs w:val="24"/>
        </w:rPr>
        <w:t>3.12.5</w:t>
      </w:r>
      <w:r w:rsidR="00E1106F">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57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578" w:name="_Toc181693189"/>
      <w:bookmarkStart w:id="579" w:name="_Ref190680463"/>
      <w:bookmarkStart w:id="580" w:name="_Ref306140410"/>
      <w:bookmarkStart w:id="581" w:name="_Ref306142159"/>
      <w:bookmarkStart w:id="582" w:name="_Ref468202077"/>
      <w:bookmarkStart w:id="583" w:name="_Ref303102866"/>
      <w:bookmarkStart w:id="584" w:name="_Toc305835589"/>
      <w:bookmarkStart w:id="585" w:name="_Ref303683952"/>
      <w:bookmarkStart w:id="586" w:name="__RefNumPara__840_922829174"/>
      <w:bookmarkEnd w:id="57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1106F">
        <w:fldChar w:fldCharType="begin"/>
      </w:r>
      <w:r w:rsidR="00E1106F">
        <w:instrText xml:space="preserve"> REF _Ref471821960 \r \h  \* MERGEFORMAT </w:instrText>
      </w:r>
      <w:r w:rsidR="00E1106F">
        <w:fldChar w:fldCharType="separate"/>
      </w:r>
      <w:r w:rsidRPr="003C6D0A">
        <w:rPr>
          <w:sz w:val="24"/>
          <w:szCs w:val="24"/>
        </w:rPr>
        <w:t>3.8</w:t>
      </w:r>
      <w:r w:rsidR="00E1106F">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3C6D0A">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587" w:name="_Toc472416887"/>
      <w:bookmarkStart w:id="588" w:name="_Ref472417185"/>
      <w:bookmarkStart w:id="58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578"/>
      <w:bookmarkEnd w:id="579"/>
      <w:bookmarkEnd w:id="580"/>
      <w:bookmarkEnd w:id="581"/>
      <w:bookmarkEnd w:id="582"/>
      <w:bookmarkEnd w:id="587"/>
      <w:bookmarkEnd w:id="588"/>
      <w:bookmarkEnd w:id="589"/>
      <w:r w:rsidRPr="003C6D0A">
        <w:t xml:space="preserve"> </w:t>
      </w:r>
      <w:bookmarkEnd w:id="583"/>
      <w:bookmarkEnd w:id="58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E1106F">
        <w:fldChar w:fldCharType="begin"/>
      </w:r>
      <w:r w:rsidR="00E1106F">
        <w:instrText xml:space="preserve"> REF _Ref440272931 \r \h  \* MERGEFORMAT </w:instrText>
      </w:r>
      <w:r w:rsidR="00E1106F">
        <w:fldChar w:fldCharType="separate"/>
      </w:r>
      <w:r w:rsidR="00B007DA" w:rsidRPr="003C6D0A">
        <w:t>2</w:t>
      </w:r>
      <w:r w:rsidR="00E1106F">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E1106F">
        <w:fldChar w:fldCharType="begin"/>
      </w:r>
      <w:r w:rsidR="00E1106F">
        <w:instrText xml:space="preserve"> REF _Ref465437572 \r \h  \* MERGEFORMAT </w:instrText>
      </w:r>
      <w:r w:rsidR="00E1106F">
        <w:fldChar w:fldCharType="separate"/>
      </w:r>
      <w:r w:rsidR="00B007DA" w:rsidRPr="003C6D0A">
        <w:rPr>
          <w:sz w:val="24"/>
          <w:szCs w:val="24"/>
        </w:rPr>
        <w:t>3.13.2</w:t>
      </w:r>
      <w:r w:rsidR="00E1106F">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59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E1106F">
        <w:fldChar w:fldCharType="begin"/>
      </w:r>
      <w:r w:rsidR="00E1106F">
        <w:instrText xml:space="preserve"> REF _Ref468974799 \r \h  \* MERGEFORMAT </w:instrText>
      </w:r>
      <w:r w:rsidR="00E1106F">
        <w:fldChar w:fldCharType="separate"/>
      </w:r>
      <w:r w:rsidR="00B007DA" w:rsidRPr="00B007DA">
        <w:rPr>
          <w:sz w:val="24"/>
          <w:szCs w:val="24"/>
        </w:rPr>
        <w:t>3.13.3.1</w:t>
      </w:r>
      <w:r w:rsidR="00E1106F">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FD4E6C">
        <w:rPr>
          <w:sz w:val="24"/>
          <w:szCs w:val="24"/>
        </w:rPr>
        <w:t xml:space="preserve">) с учетом требований, изложенных в подпункте </w:t>
      </w:r>
      <w:r w:rsidR="00E1106F">
        <w:fldChar w:fldCharType="begin"/>
      </w:r>
      <w:r w:rsidR="00E1106F">
        <w:instrText xml:space="preserve"> REF _Ref465437572 \r \h  \* MERGEFORMAT </w:instrText>
      </w:r>
      <w:r w:rsidR="00E1106F">
        <w:fldChar w:fldCharType="separate"/>
      </w:r>
      <w:r w:rsidR="00B007DA" w:rsidRPr="00B007DA">
        <w:rPr>
          <w:sz w:val="24"/>
          <w:szCs w:val="24"/>
        </w:rPr>
        <w:t>3.13.2</w:t>
      </w:r>
      <w:r w:rsidR="00E1106F">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E1106F">
        <w:fldChar w:fldCharType="begin"/>
      </w:r>
      <w:r w:rsidR="00E1106F">
        <w:instrText xml:space="preserve"> REF _Ref468805820 \r \h  \* MERGEFORMAT </w:instrText>
      </w:r>
      <w:r w:rsidR="00E1106F">
        <w:fldChar w:fldCharType="separate"/>
      </w:r>
      <w:r w:rsidR="00B007DA" w:rsidRPr="00B007DA">
        <w:rPr>
          <w:sz w:val="24"/>
          <w:szCs w:val="24"/>
        </w:rPr>
        <w:t>3.12</w:t>
      </w:r>
      <w:r w:rsidR="00E1106F">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591" w:name="_Ref468974799"/>
      <w:bookmarkStart w:id="592" w:name="_Ref465440181"/>
      <w:r w:rsidRPr="00A222A8">
        <w:rPr>
          <w:sz w:val="24"/>
          <w:szCs w:val="24"/>
        </w:rPr>
        <w:t>Реквизиты Заказчика:</w:t>
      </w:r>
      <w:bookmarkEnd w:id="591"/>
    </w:p>
    <w:p w:rsidR="007B2A86" w:rsidRPr="00A666E0" w:rsidRDefault="007B2A86" w:rsidP="007B2A86">
      <w:pPr>
        <w:pStyle w:val="aff6"/>
        <w:numPr>
          <w:ilvl w:val="0"/>
          <w:numId w:val="0"/>
        </w:numPr>
        <w:snapToGrid w:val="0"/>
        <w:spacing w:before="100" w:beforeAutospacing="1" w:line="240" w:lineRule="auto"/>
        <w:ind w:left="2160"/>
        <w:rPr>
          <w:sz w:val="24"/>
          <w:szCs w:val="24"/>
          <w:u w:val="single"/>
        </w:rPr>
      </w:pPr>
      <w:bookmarkStart w:id="593" w:name="_Ref472417478"/>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7B2A86" w:rsidRPr="00A666E0" w:rsidRDefault="007B2A86" w:rsidP="007B2A86">
      <w:pPr>
        <w:pStyle w:val="aff6"/>
        <w:numPr>
          <w:ilvl w:val="0"/>
          <w:numId w:val="75"/>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w:t>
      </w:r>
      <w:r>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E1106F">
        <w:fldChar w:fldCharType="begin"/>
      </w:r>
      <w:r w:rsidR="00E1106F">
        <w:instrText xml:space="preserve"> REF _Ref468805929 \r \h  \* MERGEFORMAT </w:instrText>
      </w:r>
      <w:r w:rsidR="00E1106F">
        <w:fldChar w:fldCharType="separate"/>
      </w:r>
      <w:r w:rsidR="00F91CA3" w:rsidRPr="00F91CA3">
        <w:rPr>
          <w:sz w:val="24"/>
          <w:szCs w:val="24"/>
        </w:rPr>
        <w:t>3.12.6</w:t>
      </w:r>
      <w:r w:rsidR="00E1106F">
        <w:fldChar w:fldCharType="end"/>
      </w:r>
      <w:r w:rsidRPr="00FD4E6C">
        <w:rPr>
          <w:sz w:val="24"/>
          <w:szCs w:val="24"/>
        </w:rPr>
        <w:t>.</w:t>
      </w:r>
      <w:bookmarkEnd w:id="592"/>
      <w:bookmarkEnd w:id="593"/>
    </w:p>
    <w:p w:rsidR="00932C0A" w:rsidRPr="00D053CF" w:rsidRDefault="00932C0A" w:rsidP="00297C3B">
      <w:pPr>
        <w:pStyle w:val="2"/>
        <w:tabs>
          <w:tab w:val="clear" w:pos="1700"/>
          <w:tab w:val="left" w:pos="709"/>
        </w:tabs>
        <w:spacing w:line="264" w:lineRule="auto"/>
      </w:pPr>
      <w:bookmarkStart w:id="594" w:name="_Ref303694483"/>
      <w:bookmarkStart w:id="595" w:name="_Toc305835590"/>
      <w:bookmarkStart w:id="596" w:name="_Ref306140451"/>
      <w:bookmarkStart w:id="597" w:name="_Toc472416888"/>
      <w:r w:rsidRPr="00D053CF">
        <w:t xml:space="preserve">Уведомление о результатах </w:t>
      </w:r>
      <w:bookmarkEnd w:id="594"/>
      <w:bookmarkEnd w:id="595"/>
      <w:r w:rsidRPr="00D053CF">
        <w:t>запроса предложений</w:t>
      </w:r>
      <w:bookmarkEnd w:id="596"/>
      <w:bookmarkEnd w:id="597"/>
    </w:p>
    <w:bookmarkEnd w:id="58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E1106F">
        <w:fldChar w:fldCharType="begin"/>
      </w:r>
      <w:r w:rsidR="00E1106F">
        <w:instrText xml:space="preserve"> REF _Ref191386085 \r \h  \* MERGEFORMAT </w:instrText>
      </w:r>
      <w:r w:rsidR="00E1106F">
        <w:fldChar w:fldCharType="separate"/>
      </w:r>
      <w:r w:rsidR="00B007DA" w:rsidRPr="00B007DA">
        <w:rPr>
          <w:iCs/>
          <w:sz w:val="24"/>
          <w:szCs w:val="24"/>
        </w:rPr>
        <w:t>1.1.1</w:t>
      </w:r>
      <w:r w:rsidR="00E1106F">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 xml:space="preserve">Организатор вправе опубликовать в других средствах массовой информации </w:t>
      </w:r>
      <w:r w:rsidR="00ED5C7C" w:rsidRPr="00D053CF">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98" w:name="_Ref440270568"/>
      <w:bookmarkStart w:id="599" w:name="_Ref440274159"/>
      <w:bookmarkStart w:id="600" w:name="_Ref440292555"/>
      <w:bookmarkStart w:id="601" w:name="_Ref440292779"/>
      <w:bookmarkStart w:id="602" w:name="_Toc472416889"/>
      <w:r w:rsidRPr="00D053CF">
        <w:rPr>
          <w:szCs w:val="24"/>
        </w:rPr>
        <w:lastRenderedPageBreak/>
        <w:t>Техническая часть</w:t>
      </w:r>
      <w:bookmarkEnd w:id="598"/>
      <w:bookmarkEnd w:id="599"/>
      <w:bookmarkEnd w:id="600"/>
      <w:bookmarkEnd w:id="601"/>
      <w:bookmarkEnd w:id="602"/>
      <w:r w:rsidRPr="00D053CF">
        <w:rPr>
          <w:szCs w:val="24"/>
        </w:rPr>
        <w:t xml:space="preserve"> </w:t>
      </w:r>
    </w:p>
    <w:p w:rsidR="002B5044" w:rsidRPr="00D053CF" w:rsidRDefault="002B5044" w:rsidP="002A47D1">
      <w:pPr>
        <w:pStyle w:val="2"/>
        <w:ind w:left="1701" w:hanging="1134"/>
      </w:pPr>
      <w:bookmarkStart w:id="603" w:name="_Toc176064096"/>
      <w:bookmarkStart w:id="604" w:name="_Toc176338524"/>
      <w:bookmarkStart w:id="605" w:name="_Toc180399752"/>
      <w:bookmarkStart w:id="606" w:name="_Toc191205941"/>
      <w:bookmarkStart w:id="607" w:name="_Toc194315544"/>
      <w:bookmarkStart w:id="608" w:name="_Toc423421725"/>
      <w:bookmarkStart w:id="609" w:name="_Toc472416890"/>
      <w:r w:rsidRPr="00D053CF">
        <w:t>Общие требования к условиям поставки продукции</w:t>
      </w:r>
      <w:bookmarkStart w:id="610" w:name="_Toc176064097"/>
      <w:bookmarkStart w:id="611" w:name="_Toc176338525"/>
      <w:bookmarkStart w:id="612" w:name="_Toc180399753"/>
      <w:bookmarkStart w:id="613" w:name="_Toc189457101"/>
      <w:bookmarkStart w:id="614" w:name="_Toc189461737"/>
      <w:bookmarkStart w:id="615" w:name="_Toc189462011"/>
      <w:bookmarkStart w:id="616" w:name="_Toc191273610"/>
      <w:bookmarkStart w:id="617" w:name="_Toc167189319"/>
      <w:bookmarkStart w:id="618" w:name="_Toc168725254"/>
      <w:bookmarkEnd w:id="603"/>
      <w:bookmarkEnd w:id="604"/>
      <w:bookmarkEnd w:id="605"/>
      <w:bookmarkEnd w:id="606"/>
      <w:bookmarkEnd w:id="607"/>
      <w:bookmarkEnd w:id="608"/>
      <w:bookmarkEnd w:id="609"/>
    </w:p>
    <w:p w:rsidR="002B5044" w:rsidRPr="00D053CF" w:rsidRDefault="002B5044" w:rsidP="002B5044">
      <w:pPr>
        <w:pStyle w:val="3"/>
        <w:ind w:left="0" w:firstLine="851"/>
        <w:jc w:val="both"/>
        <w:rPr>
          <w:b w:val="0"/>
          <w:szCs w:val="24"/>
        </w:rPr>
      </w:pPr>
      <w:bookmarkStart w:id="619" w:name="_Toc439166308"/>
      <w:bookmarkStart w:id="620" w:name="_Toc439170656"/>
      <w:bookmarkStart w:id="621" w:name="_Toc439172758"/>
      <w:bookmarkStart w:id="622" w:name="_Toc439173202"/>
      <w:bookmarkStart w:id="623" w:name="_Toc439238196"/>
      <w:bookmarkStart w:id="624" w:name="_Toc439252748"/>
      <w:bookmarkStart w:id="625" w:name="_Toc439323606"/>
      <w:bookmarkStart w:id="626" w:name="_Toc439323722"/>
      <w:bookmarkStart w:id="627" w:name="_Toc440297056"/>
      <w:bookmarkStart w:id="628" w:name="_Toc440356617"/>
      <w:bookmarkStart w:id="629" w:name="_Toc440631753"/>
      <w:bookmarkStart w:id="630" w:name="_Toc440876538"/>
      <w:bookmarkStart w:id="631" w:name="_Toc441130610"/>
      <w:bookmarkStart w:id="632" w:name="_Toc441157113"/>
      <w:bookmarkStart w:id="633" w:name="_Toc447292132"/>
      <w:bookmarkStart w:id="634" w:name="_Toc462234890"/>
      <w:bookmarkStart w:id="635" w:name="_Toc466966856"/>
      <w:bookmarkStart w:id="636" w:name="_Toc468806107"/>
      <w:bookmarkStart w:id="637" w:name="_Toc469480374"/>
      <w:bookmarkStart w:id="638" w:name="_Toc472416891"/>
      <w:r w:rsidRPr="00D053CF">
        <w:rPr>
          <w:b w:val="0"/>
          <w:szCs w:val="24"/>
        </w:rPr>
        <w:t>Продукция должна быть новой и ранее неиспользованной.</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D053CF" w:rsidRDefault="002B5044" w:rsidP="002B5044">
      <w:pPr>
        <w:pStyle w:val="3"/>
        <w:ind w:left="0" w:firstLine="851"/>
        <w:jc w:val="both"/>
        <w:rPr>
          <w:b w:val="0"/>
          <w:szCs w:val="24"/>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297057"/>
      <w:bookmarkStart w:id="648" w:name="_Toc440356618"/>
      <w:bookmarkStart w:id="649" w:name="_Toc440631754"/>
      <w:bookmarkStart w:id="650" w:name="_Toc440876539"/>
      <w:bookmarkStart w:id="651" w:name="_Toc441130611"/>
      <w:bookmarkStart w:id="652" w:name="_Toc441157114"/>
      <w:bookmarkStart w:id="653" w:name="_Toc447292133"/>
      <w:bookmarkStart w:id="654" w:name="_Toc462234891"/>
      <w:bookmarkStart w:id="655" w:name="_Toc466966857"/>
      <w:bookmarkStart w:id="656" w:name="_Toc468806108"/>
      <w:bookmarkStart w:id="657" w:name="_Toc469480375"/>
      <w:bookmarkStart w:id="658" w:name="_Toc472416892"/>
      <w:r w:rsidRPr="00D053CF">
        <w:rPr>
          <w:b w:val="0"/>
          <w:szCs w:val="24"/>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2B5044" w:rsidRPr="00D053CF" w:rsidRDefault="002B5044" w:rsidP="0021751A">
      <w:pPr>
        <w:pStyle w:val="2"/>
        <w:ind w:left="1701" w:hanging="1134"/>
      </w:pPr>
      <w:bookmarkStart w:id="659" w:name="_Toc423421726"/>
      <w:bookmarkStart w:id="660" w:name="_Ref450652998"/>
      <w:bookmarkStart w:id="661" w:name="_Toc472416893"/>
      <w:r w:rsidRPr="00D053CF">
        <w:t>Перечень, объемы и характеристики закупаемой продукции</w:t>
      </w:r>
      <w:bookmarkEnd w:id="610"/>
      <w:bookmarkEnd w:id="611"/>
      <w:bookmarkEnd w:id="612"/>
      <w:bookmarkEnd w:id="613"/>
      <w:bookmarkEnd w:id="614"/>
      <w:bookmarkEnd w:id="615"/>
      <w:bookmarkEnd w:id="616"/>
      <w:bookmarkEnd w:id="659"/>
      <w:bookmarkEnd w:id="660"/>
      <w:bookmarkEnd w:id="661"/>
    </w:p>
    <w:p w:rsidR="002B5044" w:rsidRPr="00D053CF" w:rsidRDefault="002B5044" w:rsidP="002B5044">
      <w:pPr>
        <w:pStyle w:val="3"/>
        <w:ind w:left="0" w:firstLine="851"/>
        <w:jc w:val="both"/>
        <w:rPr>
          <w:b w:val="0"/>
          <w:szCs w:val="24"/>
        </w:rPr>
      </w:pPr>
      <w:bookmarkStart w:id="662" w:name="_Toc439166311"/>
      <w:bookmarkStart w:id="663" w:name="_Toc439170659"/>
      <w:bookmarkStart w:id="664" w:name="_Toc439172761"/>
      <w:bookmarkStart w:id="665" w:name="_Toc439173205"/>
      <w:bookmarkStart w:id="666" w:name="_Toc439238199"/>
      <w:bookmarkStart w:id="667" w:name="_Toc439252751"/>
      <w:bookmarkStart w:id="668" w:name="_Toc439323609"/>
      <w:bookmarkStart w:id="669" w:name="_Toc439323725"/>
      <w:bookmarkStart w:id="670" w:name="_Toc440297059"/>
      <w:bookmarkStart w:id="671" w:name="_Toc440356620"/>
      <w:bookmarkStart w:id="672" w:name="_Toc440631756"/>
      <w:bookmarkStart w:id="673" w:name="_Toc440876541"/>
      <w:bookmarkStart w:id="674" w:name="_Toc441130613"/>
      <w:bookmarkStart w:id="675" w:name="_Toc441157116"/>
      <w:bookmarkStart w:id="676" w:name="_Toc447292135"/>
      <w:bookmarkStart w:id="677" w:name="_Toc462234893"/>
      <w:bookmarkStart w:id="678" w:name="_Toc466966859"/>
      <w:bookmarkStart w:id="679" w:name="_Toc468806110"/>
      <w:bookmarkStart w:id="680" w:name="_Toc469480377"/>
      <w:bookmarkStart w:id="681" w:name="_Toc472416894"/>
      <w:r w:rsidRPr="00D053CF">
        <w:rPr>
          <w:b w:val="0"/>
          <w:szCs w:val="24"/>
        </w:rPr>
        <w:t>Техническ</w:t>
      </w:r>
      <w:r w:rsidR="003776BB" w:rsidRPr="00D053CF">
        <w:rPr>
          <w:b w:val="0"/>
          <w:szCs w:val="24"/>
        </w:rPr>
        <w:t>ое</w:t>
      </w:r>
      <w:r w:rsidRPr="00D053CF">
        <w:rPr>
          <w:b w:val="0"/>
          <w:szCs w:val="24"/>
        </w:rPr>
        <w:t xml:space="preserve"> задани</w:t>
      </w:r>
      <w:r w:rsidR="003776BB" w:rsidRPr="00D053CF">
        <w:rPr>
          <w:b w:val="0"/>
          <w:szCs w:val="24"/>
        </w:rPr>
        <w:t>е</w:t>
      </w:r>
      <w:r w:rsidRPr="00D053CF">
        <w:rPr>
          <w:b w:val="0"/>
          <w:szCs w:val="24"/>
        </w:rPr>
        <w:t xml:space="preserve"> </w:t>
      </w:r>
      <w:r w:rsidR="00A154B7" w:rsidRPr="00D053CF">
        <w:rPr>
          <w:b w:val="0"/>
          <w:szCs w:val="24"/>
        </w:rPr>
        <w:t xml:space="preserve">по Лоту </w:t>
      </w:r>
      <w:r w:rsidR="00A154B7" w:rsidRPr="007B2A86">
        <w:rPr>
          <w:b w:val="0"/>
          <w:szCs w:val="24"/>
        </w:rPr>
        <w:t>№1</w:t>
      </w:r>
      <w:r w:rsidR="00A154B7" w:rsidRPr="00D053CF">
        <w:rPr>
          <w:b w:val="0"/>
          <w:szCs w:val="24"/>
        </w:rPr>
        <w:t xml:space="preserve"> (подраздел </w:t>
      </w:r>
      <w:r w:rsidR="00E1106F">
        <w:fldChar w:fldCharType="begin"/>
      </w:r>
      <w:r w:rsidR="00E1106F">
        <w:instrText xml:space="preserve"> REF _Ref440275279 \r \h  \* MERGEFORMAT </w:instrText>
      </w:r>
      <w:r w:rsidR="00E1106F">
        <w:fldChar w:fldCharType="separate"/>
      </w:r>
      <w:r w:rsidR="00B007DA" w:rsidRPr="00B007DA">
        <w:rPr>
          <w:b w:val="0"/>
          <w:szCs w:val="24"/>
        </w:rPr>
        <w:t>1.1.5</w:t>
      </w:r>
      <w:r w:rsidR="00E1106F">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D053CF" w:rsidRDefault="002B5044" w:rsidP="0021751A">
      <w:pPr>
        <w:pStyle w:val="2"/>
        <w:ind w:left="1701" w:hanging="1134"/>
      </w:pPr>
      <w:bookmarkStart w:id="682" w:name="_Ref194832984"/>
      <w:bookmarkStart w:id="683" w:name="_Ref197686508"/>
      <w:bookmarkStart w:id="684" w:name="_Toc423421727"/>
      <w:bookmarkStart w:id="685" w:name="_Toc472416896"/>
      <w:r w:rsidRPr="00D053CF">
        <w:t>Требование к поставляемой продукции</w:t>
      </w:r>
      <w:bookmarkEnd w:id="682"/>
      <w:bookmarkEnd w:id="683"/>
      <w:bookmarkEnd w:id="684"/>
      <w:bookmarkEnd w:id="685"/>
    </w:p>
    <w:p w:rsidR="002B5044" w:rsidRPr="00D053CF" w:rsidRDefault="0021751A" w:rsidP="002B5044">
      <w:pPr>
        <w:pStyle w:val="3"/>
        <w:ind w:left="0" w:firstLine="851"/>
        <w:jc w:val="both"/>
        <w:rPr>
          <w:b w:val="0"/>
          <w:szCs w:val="24"/>
        </w:rPr>
      </w:pPr>
      <w:bookmarkStart w:id="686" w:name="_Toc439166313"/>
      <w:bookmarkStart w:id="687" w:name="_Toc439170661"/>
      <w:bookmarkStart w:id="688" w:name="_Toc439172763"/>
      <w:bookmarkStart w:id="689" w:name="_Toc439173207"/>
      <w:bookmarkStart w:id="690" w:name="_Toc439238201"/>
      <w:bookmarkStart w:id="691" w:name="_Toc439252753"/>
      <w:bookmarkStart w:id="692" w:name="_Toc439323611"/>
      <w:bookmarkStart w:id="693" w:name="_Toc439323727"/>
      <w:bookmarkStart w:id="694" w:name="_Toc440297061"/>
      <w:bookmarkStart w:id="695" w:name="_Toc440356622"/>
      <w:bookmarkStart w:id="696" w:name="_Toc440631758"/>
      <w:bookmarkStart w:id="697" w:name="_Toc440876543"/>
      <w:bookmarkStart w:id="698" w:name="_Toc441130615"/>
      <w:bookmarkStart w:id="699" w:name="_Toc441157118"/>
      <w:bookmarkStart w:id="700" w:name="_Toc447292137"/>
      <w:bookmarkStart w:id="701" w:name="_Toc462234895"/>
      <w:bookmarkStart w:id="702" w:name="_Toc466966862"/>
      <w:bookmarkStart w:id="703" w:name="_Toc468806113"/>
      <w:bookmarkStart w:id="704" w:name="_Toc469480380"/>
      <w:bookmarkStart w:id="705" w:name="_Toc472416897"/>
      <w:bookmarkStart w:id="706" w:name="_Ref194833053"/>
      <w:bookmarkStart w:id="707" w:name="_Ref223496951"/>
      <w:bookmarkStart w:id="70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2B5044" w:rsidRPr="00D053CF" w:rsidRDefault="002B5044" w:rsidP="002B5044">
      <w:pPr>
        <w:pStyle w:val="3"/>
        <w:ind w:left="0" w:firstLine="851"/>
        <w:jc w:val="both"/>
        <w:rPr>
          <w:b w:val="0"/>
          <w:szCs w:val="24"/>
        </w:rPr>
      </w:pPr>
      <w:bookmarkStart w:id="709" w:name="_Toc439166314"/>
      <w:bookmarkStart w:id="710" w:name="_Toc439170662"/>
      <w:bookmarkStart w:id="711" w:name="_Toc439172764"/>
      <w:bookmarkStart w:id="712" w:name="_Toc439173208"/>
      <w:bookmarkStart w:id="713" w:name="_Toc439238202"/>
      <w:bookmarkStart w:id="714" w:name="_Toc439252754"/>
      <w:bookmarkStart w:id="715" w:name="_Toc439323612"/>
      <w:bookmarkStart w:id="716" w:name="_Toc439323728"/>
      <w:bookmarkStart w:id="717" w:name="_Toc440297062"/>
      <w:bookmarkStart w:id="718" w:name="_Toc440356623"/>
      <w:bookmarkStart w:id="719" w:name="_Toc440631759"/>
      <w:bookmarkStart w:id="720" w:name="_Toc440876544"/>
      <w:bookmarkStart w:id="721" w:name="_Toc441130616"/>
      <w:bookmarkStart w:id="722" w:name="_Toc441157119"/>
      <w:bookmarkStart w:id="723" w:name="_Toc447292138"/>
      <w:bookmarkStart w:id="724" w:name="_Toc462234896"/>
      <w:bookmarkStart w:id="725" w:name="_Toc466966863"/>
      <w:bookmarkStart w:id="726" w:name="_Toc468806114"/>
      <w:bookmarkStart w:id="727" w:name="_Toc469480381"/>
      <w:bookmarkStart w:id="72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 задания, изложены в Приложении №1 (Техническом задании) к настоящей Документации. При несоб</w:t>
      </w:r>
      <w:r w:rsidR="007B2A86">
        <w:rPr>
          <w:b w:val="0"/>
          <w:szCs w:val="24"/>
          <w:lang w:eastAsia="ru-RU"/>
        </w:rPr>
        <w:t>людении требований Технического задания</w:t>
      </w:r>
      <w:r w:rsidR="003776BB" w:rsidRPr="00D053CF">
        <w:rPr>
          <w:b w:val="0"/>
          <w:szCs w:val="24"/>
          <w:lang w:eastAsia="ru-RU"/>
        </w:rPr>
        <w:t xml:space="preserve"> Закупочная комиссия отклонит Заявку Участника</w:t>
      </w:r>
      <w:r w:rsidRPr="00D053CF">
        <w:rPr>
          <w:b w:val="0"/>
          <w:szCs w:val="24"/>
        </w:rPr>
        <w:t>.</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Ref247513861"/>
      <w:bookmarkStart w:id="730" w:name="_Toc423421728"/>
      <w:bookmarkStart w:id="731" w:name="_Toc472416899"/>
      <w:r w:rsidRPr="00D053CF">
        <w:t xml:space="preserve">Требование к </w:t>
      </w:r>
      <w:r w:rsidR="0021751A" w:rsidRPr="00D053CF">
        <w:t>Участник</w:t>
      </w:r>
      <w:r w:rsidRPr="00D053CF">
        <w:t>у</w:t>
      </w:r>
      <w:bookmarkEnd w:id="706"/>
      <w:bookmarkEnd w:id="707"/>
      <w:bookmarkEnd w:id="708"/>
      <w:r w:rsidRPr="00D053CF">
        <w:t>.</w:t>
      </w:r>
      <w:bookmarkEnd w:id="729"/>
      <w:bookmarkEnd w:id="730"/>
      <w:bookmarkEnd w:id="731"/>
    </w:p>
    <w:p w:rsidR="002B5044" w:rsidRPr="00D053CF" w:rsidRDefault="002B5044" w:rsidP="002B5044">
      <w:pPr>
        <w:pStyle w:val="3"/>
        <w:ind w:left="0" w:firstLine="851"/>
        <w:jc w:val="both"/>
        <w:rPr>
          <w:b w:val="0"/>
          <w:szCs w:val="24"/>
        </w:rPr>
      </w:pPr>
      <w:bookmarkStart w:id="732" w:name="_Toc439166317"/>
      <w:bookmarkStart w:id="733" w:name="_Toc439170665"/>
      <w:bookmarkStart w:id="734" w:name="_Toc439172767"/>
      <w:bookmarkStart w:id="735" w:name="_Toc439173211"/>
      <w:bookmarkStart w:id="736" w:name="_Toc439238205"/>
      <w:bookmarkStart w:id="737" w:name="_Toc439252756"/>
      <w:bookmarkStart w:id="738" w:name="_Toc439323614"/>
      <w:bookmarkStart w:id="739" w:name="_Toc439323730"/>
      <w:bookmarkStart w:id="740" w:name="_Ref440292618"/>
      <w:bookmarkStart w:id="741" w:name="_Toc440297064"/>
      <w:bookmarkStart w:id="742" w:name="_Toc440356625"/>
      <w:bookmarkStart w:id="743" w:name="_Toc440631761"/>
      <w:bookmarkStart w:id="744" w:name="_Toc440876546"/>
      <w:bookmarkStart w:id="745" w:name="_Toc441130618"/>
      <w:bookmarkStart w:id="746" w:name="_Toc441157121"/>
      <w:bookmarkStart w:id="747" w:name="_Toc447292140"/>
      <w:bookmarkStart w:id="748" w:name="_Toc462234898"/>
      <w:bookmarkStart w:id="749" w:name="_Toc466966865"/>
      <w:bookmarkStart w:id="750" w:name="_Toc468806116"/>
      <w:bookmarkStart w:id="751" w:name="_Toc469480383"/>
      <w:bookmarkStart w:id="75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Pr="00D053CF">
        <w:rPr>
          <w:b w:val="0"/>
          <w:szCs w:val="24"/>
        </w:rPr>
        <w:t>).</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B5044">
      <w:pPr>
        <w:pStyle w:val="3"/>
        <w:ind w:left="0" w:firstLine="851"/>
        <w:jc w:val="both"/>
        <w:rPr>
          <w:b w:val="0"/>
          <w:szCs w:val="24"/>
        </w:rPr>
      </w:pPr>
      <w:bookmarkStart w:id="753" w:name="_Toc439166318"/>
      <w:bookmarkStart w:id="754" w:name="_Toc439170666"/>
      <w:bookmarkStart w:id="755" w:name="_Toc439172768"/>
      <w:bookmarkStart w:id="756" w:name="_Toc439173212"/>
      <w:bookmarkStart w:id="757" w:name="_Toc439238206"/>
      <w:bookmarkStart w:id="758" w:name="_Toc439252757"/>
      <w:bookmarkStart w:id="759" w:name="_Toc439323615"/>
      <w:bookmarkStart w:id="760" w:name="_Toc439323731"/>
      <w:bookmarkStart w:id="761" w:name="_Toc440297065"/>
      <w:bookmarkStart w:id="762" w:name="_Toc440356626"/>
      <w:bookmarkStart w:id="763" w:name="_Toc440631762"/>
      <w:bookmarkStart w:id="764" w:name="_Toc440876547"/>
      <w:bookmarkStart w:id="765" w:name="_Toc441130619"/>
      <w:bookmarkStart w:id="766" w:name="_Toc441157122"/>
      <w:bookmarkStart w:id="767" w:name="_Toc447292141"/>
      <w:bookmarkStart w:id="768" w:name="_Toc462234899"/>
      <w:bookmarkStart w:id="769" w:name="_Toc466966866"/>
      <w:bookmarkStart w:id="770" w:name="_Toc468806117"/>
      <w:bookmarkStart w:id="771" w:name="_Toc469480384"/>
      <w:bookmarkStart w:id="77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A549DD" w:rsidRPr="00D053CF" w:rsidRDefault="00A549DD" w:rsidP="00A549DD">
      <w:pPr>
        <w:pStyle w:val="2"/>
        <w:ind w:left="1701" w:hanging="1134"/>
      </w:pPr>
      <w:bookmarkStart w:id="773" w:name="_Toc248219573"/>
      <w:bookmarkStart w:id="774" w:name="_Toc256099315"/>
      <w:bookmarkStart w:id="775" w:name="_Toc423421664"/>
      <w:bookmarkStart w:id="776" w:name="_Toc447269813"/>
      <w:bookmarkStart w:id="777" w:name="_Toc472416902"/>
      <w:bookmarkEnd w:id="617"/>
      <w:bookmarkEnd w:id="618"/>
      <w:r w:rsidRPr="00D053CF">
        <w:t>Иные требования</w:t>
      </w:r>
      <w:bookmarkEnd w:id="773"/>
      <w:bookmarkEnd w:id="774"/>
      <w:bookmarkEnd w:id="775"/>
      <w:bookmarkEnd w:id="776"/>
      <w:bookmarkEnd w:id="777"/>
    </w:p>
    <w:p w:rsidR="008F28AA" w:rsidRPr="00D053CF" w:rsidRDefault="00BE26DC" w:rsidP="008F28AA">
      <w:pPr>
        <w:pStyle w:val="3"/>
        <w:ind w:left="0" w:firstLine="851"/>
        <w:jc w:val="both"/>
        <w:rPr>
          <w:b w:val="0"/>
          <w:szCs w:val="24"/>
        </w:rPr>
      </w:pPr>
      <w:bookmarkStart w:id="778" w:name="_Toc447292143"/>
      <w:bookmarkStart w:id="779" w:name="_Toc462234901"/>
      <w:bookmarkStart w:id="780" w:name="_Toc466966868"/>
      <w:bookmarkStart w:id="781" w:name="_Toc468806119"/>
      <w:bookmarkStart w:id="782" w:name="_Toc469480386"/>
      <w:bookmarkStart w:id="783" w:name="_Toc472416903"/>
      <w:bookmarkStart w:id="78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778"/>
      <w:bookmarkEnd w:id="779"/>
      <w:bookmarkEnd w:id="780"/>
      <w:bookmarkEnd w:id="781"/>
      <w:bookmarkEnd w:id="782"/>
      <w:bookmarkEnd w:id="783"/>
    </w:p>
    <w:p w:rsidR="00A549DD" w:rsidRPr="00D053CF" w:rsidRDefault="00A549DD" w:rsidP="00A549DD">
      <w:pPr>
        <w:pStyle w:val="3"/>
        <w:ind w:left="0" w:firstLine="851"/>
        <w:jc w:val="both"/>
        <w:rPr>
          <w:b w:val="0"/>
          <w:szCs w:val="24"/>
        </w:rPr>
      </w:pPr>
      <w:bookmarkStart w:id="785" w:name="_Toc447292144"/>
      <w:bookmarkStart w:id="786" w:name="_Toc462234902"/>
      <w:bookmarkStart w:id="787" w:name="_Toc466966869"/>
      <w:bookmarkStart w:id="788" w:name="_Toc468806120"/>
      <w:bookmarkStart w:id="789" w:name="_Toc469480387"/>
      <w:bookmarkStart w:id="790"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784"/>
      <w:bookmarkEnd w:id="785"/>
      <w:bookmarkEnd w:id="786"/>
      <w:bookmarkEnd w:id="787"/>
      <w:bookmarkEnd w:id="788"/>
      <w:bookmarkEnd w:id="789"/>
      <w:bookmarkEnd w:id="790"/>
    </w:p>
    <w:p w:rsidR="00BE26DC" w:rsidRPr="00D053CF" w:rsidRDefault="00BE26DC" w:rsidP="00BE26DC">
      <w:pPr>
        <w:pStyle w:val="2"/>
        <w:ind w:left="1701" w:hanging="1134"/>
      </w:pPr>
      <w:bookmarkStart w:id="791" w:name="_Toc461809058"/>
      <w:bookmarkStart w:id="792" w:name="_Toc462216759"/>
      <w:bookmarkStart w:id="793" w:name="_Toc472416905"/>
      <w:r w:rsidRPr="00D053CF">
        <w:t>Альтернативные предложения</w:t>
      </w:r>
      <w:bookmarkStart w:id="794" w:name="_Ref56252639"/>
      <w:bookmarkEnd w:id="791"/>
      <w:bookmarkEnd w:id="792"/>
      <w:bookmarkEnd w:id="793"/>
    </w:p>
    <w:p w:rsidR="002B5044" w:rsidRPr="00D053CF" w:rsidRDefault="00BE26DC" w:rsidP="002B5044">
      <w:pPr>
        <w:pStyle w:val="3"/>
        <w:spacing w:before="100" w:beforeAutospacing="1" w:after="100" w:afterAutospacing="1"/>
        <w:ind w:left="0" w:firstLine="851"/>
        <w:jc w:val="both"/>
        <w:rPr>
          <w:lang w:eastAsia="ru-RU"/>
        </w:rPr>
      </w:pPr>
      <w:bookmarkStart w:id="795" w:name="_Toc461809059"/>
      <w:bookmarkStart w:id="796" w:name="_Toc462216760"/>
      <w:bookmarkStart w:id="797" w:name="_Toc462234904"/>
      <w:bookmarkStart w:id="798" w:name="_Toc466966871"/>
      <w:bookmarkStart w:id="799" w:name="_Toc468806122"/>
      <w:bookmarkStart w:id="800" w:name="_Toc469480389"/>
      <w:bookmarkStart w:id="80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4"/>
      <w:bookmarkEnd w:id="795"/>
      <w:bookmarkEnd w:id="796"/>
      <w:bookmarkEnd w:id="797"/>
      <w:bookmarkEnd w:id="798"/>
      <w:bookmarkEnd w:id="799"/>
      <w:bookmarkEnd w:id="800"/>
      <w:bookmarkEnd w:id="80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02" w:name="_Ref440270602"/>
      <w:bookmarkStart w:id="803" w:name="_Toc472416907"/>
      <w:bookmarkEnd w:id="5"/>
      <w:bookmarkEnd w:id="586"/>
      <w:r w:rsidRPr="00D053CF">
        <w:rPr>
          <w:szCs w:val="24"/>
        </w:rPr>
        <w:lastRenderedPageBreak/>
        <w:t>Образцы основных форм документов, включаемых в Заявку</w:t>
      </w:r>
      <w:bookmarkEnd w:id="802"/>
      <w:bookmarkEnd w:id="803"/>
      <w:r w:rsidRPr="00D053CF">
        <w:rPr>
          <w:szCs w:val="24"/>
        </w:rPr>
        <w:t xml:space="preserve"> </w:t>
      </w:r>
    </w:p>
    <w:p w:rsidR="004F4D80" w:rsidRPr="00D053CF" w:rsidRDefault="004F4D80" w:rsidP="004F4D80">
      <w:pPr>
        <w:pStyle w:val="2"/>
      </w:pPr>
      <w:bookmarkStart w:id="804" w:name="_Ref55336310"/>
      <w:bookmarkStart w:id="805" w:name="_Toc57314672"/>
      <w:bookmarkStart w:id="806" w:name="_Toc69728986"/>
      <w:bookmarkStart w:id="807" w:name="_Toc98253919"/>
      <w:bookmarkStart w:id="808" w:name="_Toc165173847"/>
      <w:bookmarkStart w:id="809" w:name="_Toc423423667"/>
      <w:bookmarkStart w:id="810" w:name="_Toc472416908"/>
      <w:r w:rsidRPr="00D053CF">
        <w:t xml:space="preserve">Письмо о подаче оферты </w:t>
      </w:r>
      <w:bookmarkStart w:id="811" w:name="_Ref22846535"/>
      <w:r w:rsidRPr="00D053CF">
        <w:t>(</w:t>
      </w:r>
      <w:bookmarkEnd w:id="811"/>
      <w:r w:rsidRPr="00D053CF">
        <w:t xml:space="preserve">форма </w:t>
      </w:r>
      <w:r w:rsidRPr="00D053CF">
        <w:rPr>
          <w:noProof/>
        </w:rPr>
        <w:t>1</w:t>
      </w:r>
      <w:r w:rsidRPr="00D053CF">
        <w:t>)</w:t>
      </w:r>
      <w:bookmarkEnd w:id="804"/>
      <w:bookmarkEnd w:id="805"/>
      <w:bookmarkEnd w:id="806"/>
      <w:bookmarkEnd w:id="807"/>
      <w:bookmarkEnd w:id="808"/>
      <w:bookmarkEnd w:id="809"/>
      <w:bookmarkEnd w:id="810"/>
    </w:p>
    <w:p w:rsidR="004F4D80" w:rsidRPr="00D053CF" w:rsidRDefault="004F4D80" w:rsidP="004F4D80">
      <w:pPr>
        <w:pStyle w:val="3"/>
        <w:rPr>
          <w:szCs w:val="24"/>
        </w:rPr>
      </w:pPr>
      <w:bookmarkStart w:id="812" w:name="_Toc98253920"/>
      <w:bookmarkStart w:id="813" w:name="_Toc157248174"/>
      <w:bookmarkStart w:id="814" w:name="_Toc157496543"/>
      <w:bookmarkStart w:id="815" w:name="_Toc158206082"/>
      <w:bookmarkStart w:id="816" w:name="_Toc164057767"/>
      <w:bookmarkStart w:id="817" w:name="_Toc164137117"/>
      <w:bookmarkStart w:id="818" w:name="_Toc164161277"/>
      <w:bookmarkStart w:id="819" w:name="_Toc165173848"/>
      <w:bookmarkStart w:id="820" w:name="_Toc439170673"/>
      <w:bookmarkStart w:id="821" w:name="_Toc439172775"/>
      <w:bookmarkStart w:id="822" w:name="_Toc439173219"/>
      <w:bookmarkStart w:id="823" w:name="_Toc439238213"/>
      <w:bookmarkStart w:id="824" w:name="_Toc440297069"/>
      <w:bookmarkStart w:id="825" w:name="_Toc440356630"/>
      <w:bookmarkStart w:id="826" w:name="_Toc462234907"/>
      <w:bookmarkStart w:id="827" w:name="_Toc472416909"/>
      <w:r w:rsidRPr="00D053CF">
        <w:rPr>
          <w:szCs w:val="24"/>
        </w:rPr>
        <w:t>Форма письма о подаче оферты</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2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007B2A86">
              <w:t xml:space="preserve"> без НДС, </w:t>
            </w:r>
            <w:proofErr w:type="spellStart"/>
            <w:r w:rsidR="007B2A86">
              <w:t>руб.РФ</w:t>
            </w:r>
            <w:proofErr w:type="spellEnd"/>
            <w:r w:rsidR="007B2A86">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 xml:space="preserve">принять или отклонить любую Заявку в соответствии с условиями документации о </w:t>
      </w:r>
      <w:r w:rsidRPr="00D053CF">
        <w:rPr>
          <w:sz w:val="24"/>
          <w:szCs w:val="24"/>
        </w:rPr>
        <w:lastRenderedPageBreak/>
        <w:t>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lastRenderedPageBreak/>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29" w:name="_Toc98253921"/>
      <w:bookmarkStart w:id="830" w:name="_Toc157248175"/>
      <w:bookmarkStart w:id="831" w:name="_Toc157496544"/>
      <w:bookmarkStart w:id="832" w:name="_Toc158206083"/>
      <w:bookmarkStart w:id="833" w:name="_Toc164057768"/>
      <w:bookmarkStart w:id="834" w:name="_Toc164137118"/>
      <w:bookmarkStart w:id="835" w:name="_Toc164161278"/>
      <w:bookmarkStart w:id="836" w:name="_Toc165173849"/>
      <w:r w:rsidRPr="00D053CF">
        <w:rPr>
          <w:b/>
          <w:szCs w:val="24"/>
        </w:rPr>
        <w:br w:type="page"/>
      </w:r>
    </w:p>
    <w:p w:rsidR="004F4D80" w:rsidRPr="00D053CF" w:rsidRDefault="004F4D80" w:rsidP="004F4D80">
      <w:pPr>
        <w:pStyle w:val="3"/>
        <w:rPr>
          <w:szCs w:val="24"/>
        </w:rPr>
      </w:pPr>
      <w:bookmarkStart w:id="837" w:name="_Toc439170674"/>
      <w:bookmarkStart w:id="838" w:name="_Toc439172776"/>
      <w:bookmarkStart w:id="839" w:name="_Toc439173220"/>
      <w:bookmarkStart w:id="840" w:name="_Toc439238214"/>
      <w:bookmarkStart w:id="841" w:name="_Toc439252762"/>
      <w:bookmarkStart w:id="842" w:name="_Toc439323736"/>
      <w:bookmarkStart w:id="843" w:name="_Toc440297070"/>
      <w:bookmarkStart w:id="844" w:name="_Toc440356631"/>
      <w:bookmarkStart w:id="845" w:name="_Toc440631767"/>
      <w:bookmarkStart w:id="846" w:name="_Toc440876551"/>
      <w:bookmarkStart w:id="847" w:name="_Toc441130623"/>
      <w:bookmarkStart w:id="848" w:name="_Toc441157126"/>
      <w:bookmarkStart w:id="849" w:name="_Toc447292148"/>
      <w:bookmarkStart w:id="850" w:name="_Toc462234908"/>
      <w:bookmarkStart w:id="851" w:name="_Toc472416910"/>
      <w:r w:rsidRPr="00D053CF">
        <w:rPr>
          <w:szCs w:val="24"/>
        </w:rPr>
        <w:lastRenderedPageBreak/>
        <w:t>Инструкции по заполнению</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E1106F">
        <w:fldChar w:fldCharType="begin"/>
      </w:r>
      <w:r w:rsidR="00E1106F">
        <w:instrText xml:space="preserve"> REF _Ref306008743 \r \h  \* MERGEFORMAT </w:instrText>
      </w:r>
      <w:r w:rsidR="00E1106F">
        <w:fldChar w:fldCharType="separate"/>
      </w:r>
      <w:r w:rsidR="00B007DA" w:rsidRPr="00B007DA">
        <w:rPr>
          <w:sz w:val="24"/>
          <w:szCs w:val="24"/>
        </w:rPr>
        <w:t>3.3.4</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и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rsidRPr="00D053CF">
        <w:br w:type="page"/>
      </w:r>
    </w:p>
    <w:p w:rsidR="00920CB0" w:rsidRPr="00D053CF" w:rsidRDefault="00920CB0" w:rsidP="00920CB0">
      <w:pPr>
        <w:pStyle w:val="3"/>
        <w:rPr>
          <w:szCs w:val="24"/>
        </w:rPr>
      </w:pPr>
      <w:bookmarkStart w:id="858" w:name="_Ref440271964"/>
      <w:bookmarkStart w:id="859" w:name="_Toc440297071"/>
      <w:bookmarkStart w:id="860" w:name="_Toc440356632"/>
      <w:bookmarkStart w:id="861" w:name="_Toc472416911"/>
      <w:r w:rsidRPr="00D053CF">
        <w:rPr>
          <w:szCs w:val="24"/>
        </w:rPr>
        <w:lastRenderedPageBreak/>
        <w:t>Антикоррупционные обязательства (Форма 1.1).</w:t>
      </w:r>
      <w:bookmarkEnd w:id="858"/>
      <w:bookmarkEnd w:id="859"/>
      <w:bookmarkEnd w:id="860"/>
      <w:bookmarkEnd w:id="861"/>
    </w:p>
    <w:p w:rsidR="00920CB0" w:rsidRPr="00D053CF" w:rsidRDefault="00920CB0" w:rsidP="00A222A8">
      <w:pPr>
        <w:pStyle w:val="3"/>
        <w:numPr>
          <w:ilvl w:val="3"/>
          <w:numId w:val="65"/>
        </w:numPr>
        <w:rPr>
          <w:b w:val="0"/>
          <w:szCs w:val="24"/>
        </w:rPr>
      </w:pPr>
      <w:bookmarkStart w:id="862" w:name="_Toc439238216"/>
      <w:bookmarkStart w:id="863" w:name="_Toc439252764"/>
      <w:bookmarkStart w:id="864" w:name="_Toc439323738"/>
      <w:bookmarkStart w:id="865" w:name="_Toc440297072"/>
      <w:bookmarkStart w:id="866" w:name="_Toc440356633"/>
      <w:bookmarkStart w:id="867" w:name="_Toc440631769"/>
      <w:bookmarkStart w:id="868" w:name="_Toc440876553"/>
      <w:bookmarkStart w:id="869" w:name="_Toc441130625"/>
      <w:bookmarkStart w:id="870" w:name="_Toc441157128"/>
      <w:bookmarkStart w:id="871" w:name="_Toc447292150"/>
      <w:bookmarkStart w:id="872" w:name="_Toc462234910"/>
      <w:bookmarkStart w:id="873" w:name="_Toc472416912"/>
      <w:r w:rsidRPr="00D053CF">
        <w:rPr>
          <w:b w:val="0"/>
          <w:szCs w:val="24"/>
        </w:rPr>
        <w:t>Форма 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0"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1"/>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4" w:name="_Toc423423668"/>
      <w:bookmarkStart w:id="875" w:name="_Ref440271072"/>
      <w:bookmarkStart w:id="876" w:name="_Ref440273986"/>
      <w:bookmarkStart w:id="877" w:name="_Ref440274337"/>
      <w:bookmarkStart w:id="878" w:name="_Ref440274913"/>
      <w:bookmarkStart w:id="879" w:name="_Ref440284918"/>
      <w:bookmarkStart w:id="88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852"/>
      <w:bookmarkEnd w:id="853"/>
      <w:bookmarkEnd w:id="854"/>
      <w:bookmarkEnd w:id="855"/>
      <w:bookmarkEnd w:id="856"/>
      <w:bookmarkEnd w:id="857"/>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1" w:name="_Toc98253923"/>
      <w:bookmarkStart w:id="882" w:name="_Toc157248177"/>
      <w:bookmarkStart w:id="883" w:name="_Toc157496546"/>
      <w:bookmarkStart w:id="884" w:name="_Toc158206085"/>
      <w:bookmarkStart w:id="885" w:name="_Toc164057770"/>
      <w:bookmarkStart w:id="886" w:name="_Toc164137120"/>
      <w:bookmarkStart w:id="887" w:name="_Toc164161280"/>
      <w:bookmarkStart w:id="888" w:name="_Toc165173851"/>
      <w:bookmarkStart w:id="889" w:name="_Ref264038986"/>
      <w:bookmarkStart w:id="890" w:name="_Ref264359294"/>
      <w:bookmarkStart w:id="891" w:name="_Toc439170676"/>
      <w:bookmarkStart w:id="892" w:name="_Toc439172778"/>
      <w:bookmarkStart w:id="893" w:name="_Toc439173222"/>
      <w:bookmarkStart w:id="894" w:name="_Toc439238218"/>
      <w:bookmarkStart w:id="895" w:name="_Toc439252766"/>
      <w:bookmarkStart w:id="896" w:name="_Toc439323740"/>
      <w:bookmarkStart w:id="897" w:name="_Toc440297074"/>
      <w:bookmarkStart w:id="898" w:name="_Toc440356635"/>
      <w:bookmarkStart w:id="899" w:name="_Toc440631771"/>
      <w:bookmarkStart w:id="900" w:name="_Toc440876555"/>
      <w:bookmarkStart w:id="901" w:name="_Toc441130627"/>
      <w:bookmarkStart w:id="902" w:name="_Toc441157130"/>
      <w:bookmarkStart w:id="903" w:name="_Toc447292152"/>
      <w:bookmarkStart w:id="904" w:name="_Toc462234912"/>
      <w:bookmarkStart w:id="905" w:name="_Toc466966879"/>
      <w:bookmarkStart w:id="906" w:name="_Toc468806130"/>
      <w:bookmarkStart w:id="907" w:name="_Toc469480397"/>
      <w:bookmarkStart w:id="908" w:name="_Toc472416914"/>
      <w:r w:rsidRPr="00D053CF">
        <w:rPr>
          <w:szCs w:val="24"/>
        </w:rPr>
        <w:t xml:space="preserve">Форма </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r w:rsidR="00492C8B" w:rsidRPr="00D053CF">
        <w:rPr>
          <w:szCs w:val="24"/>
        </w:rPr>
        <w:t>Сводной таблицы стоимости</w:t>
      </w:r>
      <w:bookmarkEnd w:id="895"/>
      <w:bookmarkEnd w:id="896"/>
      <w:bookmarkEnd w:id="897"/>
      <w:bookmarkEnd w:id="898"/>
      <w:bookmarkEnd w:id="899"/>
      <w:bookmarkEnd w:id="900"/>
      <w:r w:rsidR="002F710E" w:rsidRPr="00D053CF">
        <w:rPr>
          <w:b w:val="0"/>
          <w:szCs w:val="24"/>
        </w:rPr>
        <w:t xml:space="preserve"> </w:t>
      </w:r>
      <w:r w:rsidR="002F710E" w:rsidRPr="00D053CF">
        <w:rPr>
          <w:szCs w:val="24"/>
        </w:rPr>
        <w:t>поставок</w:t>
      </w:r>
      <w:bookmarkEnd w:id="901"/>
      <w:bookmarkEnd w:id="902"/>
      <w:bookmarkEnd w:id="903"/>
      <w:bookmarkEnd w:id="904"/>
      <w:bookmarkEnd w:id="905"/>
      <w:bookmarkEnd w:id="906"/>
      <w:bookmarkEnd w:id="907"/>
      <w:bookmarkEnd w:id="90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D053CF">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297075"/>
      <w:bookmarkStart w:id="922" w:name="_Toc440356636"/>
      <w:bookmarkStart w:id="923" w:name="_Toc440631772"/>
      <w:bookmarkStart w:id="924" w:name="_Toc440876556"/>
      <w:bookmarkStart w:id="925" w:name="_Toc441130628"/>
      <w:bookmarkStart w:id="926" w:name="_Toc441157131"/>
      <w:bookmarkStart w:id="927" w:name="_Toc447292153"/>
      <w:bookmarkStart w:id="928" w:name="_Toc462234913"/>
      <w:bookmarkStart w:id="929" w:name="_Toc466966880"/>
      <w:bookmarkStart w:id="930" w:name="_Toc468806131"/>
      <w:bookmarkStart w:id="931" w:name="_Toc469480398"/>
      <w:bookmarkStart w:id="932" w:name="_Toc472416915"/>
      <w:r w:rsidRPr="00D053CF">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E1106F">
        <w:fldChar w:fldCharType="begin"/>
      </w:r>
      <w:r w:rsidR="00E1106F">
        <w:instrText xml:space="preserve"> REF _Ref450652998 \r \h  \* MERGEFORMAT </w:instrText>
      </w:r>
      <w:r w:rsidR="00E1106F">
        <w:fldChar w:fldCharType="separate"/>
      </w:r>
      <w:r w:rsidR="00B007DA" w:rsidRPr="00B007DA">
        <w:rPr>
          <w:sz w:val="24"/>
          <w:szCs w:val="24"/>
        </w:rPr>
        <w:t>4.2</w:t>
      </w:r>
      <w:r w:rsidR="00E1106F">
        <w:fldChar w:fldCharType="end"/>
      </w:r>
      <w:r w:rsidRPr="00D053CF">
        <w:rPr>
          <w:sz w:val="24"/>
          <w:szCs w:val="24"/>
        </w:rPr>
        <w:t xml:space="preserve">) и Технического предложения (подраздел </w:t>
      </w:r>
      <w:r w:rsidR="00E1106F">
        <w:fldChar w:fldCharType="begin"/>
      </w:r>
      <w:r w:rsidR="00E1106F">
        <w:instrText xml:space="preserve"> REF _Ref86826666 \r \h  \* MERGEFORMAT </w:instrText>
      </w:r>
      <w:r w:rsidR="00E1106F">
        <w:fldChar w:fldCharType="separate"/>
      </w:r>
      <w:r w:rsidR="00B007DA" w:rsidRPr="00B007DA">
        <w:rPr>
          <w:sz w:val="24"/>
          <w:szCs w:val="24"/>
        </w:rPr>
        <w:t>5.3</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E1106F">
        <w:fldChar w:fldCharType="begin"/>
      </w:r>
      <w:r w:rsidR="00E1106F">
        <w:instrText xml:space="preserve"> REF _Ref440292752 \r \h  \* MERGEFORMAT </w:instrText>
      </w:r>
      <w:r w:rsidR="00E1106F">
        <w:fldChar w:fldCharType="separate"/>
      </w:r>
      <w:r w:rsidR="00B007DA" w:rsidRPr="003C6D0A">
        <w:t>2</w:t>
      </w:r>
      <w:r w:rsidR="00E1106F">
        <w:fldChar w:fldCharType="end"/>
      </w:r>
      <w:r w:rsidRPr="003C6D0A">
        <w:rPr>
          <w:sz w:val="24"/>
          <w:szCs w:val="24"/>
        </w:rPr>
        <w:t xml:space="preserve"> и </w:t>
      </w:r>
      <w:r w:rsidR="00E1106F">
        <w:fldChar w:fldCharType="begin"/>
      </w:r>
      <w:r w:rsidR="00E1106F">
        <w:instrText xml:space="preserve"> REF _Ref440292779 \r \h  \* MERGEFORMAT </w:instrText>
      </w:r>
      <w:r w:rsidR="00E1106F">
        <w:fldChar w:fldCharType="separate"/>
      </w:r>
      <w:r w:rsidR="00B007DA" w:rsidRPr="003C6D0A">
        <w:t>4</w:t>
      </w:r>
      <w:r w:rsidR="00E1106F">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933" w:name="_Ref86826666"/>
      <w:bookmarkStart w:id="934" w:name="_Toc90385112"/>
      <w:bookmarkStart w:id="935" w:name="_Toc98253925"/>
      <w:bookmarkStart w:id="936" w:name="_Toc165173853"/>
      <w:bookmarkStart w:id="937" w:name="_Toc423423669"/>
      <w:bookmarkStart w:id="938" w:name="_Toc472416916"/>
      <w:r w:rsidRPr="00D053CF">
        <w:lastRenderedPageBreak/>
        <w:t xml:space="preserve">Техническое предложение (форма </w:t>
      </w:r>
      <w:r w:rsidRPr="00D053CF">
        <w:rPr>
          <w:noProof/>
        </w:rPr>
        <w:t>3</w:t>
      </w:r>
      <w:r w:rsidRPr="00D053CF">
        <w:t>)</w:t>
      </w:r>
      <w:bookmarkEnd w:id="933"/>
      <w:bookmarkEnd w:id="934"/>
      <w:bookmarkEnd w:id="935"/>
      <w:bookmarkEnd w:id="936"/>
      <w:bookmarkEnd w:id="937"/>
      <w:bookmarkEnd w:id="938"/>
    </w:p>
    <w:p w:rsidR="004F4D80" w:rsidRPr="00D053CF" w:rsidRDefault="004F4D80" w:rsidP="004F4D80">
      <w:pPr>
        <w:pStyle w:val="3"/>
        <w:rPr>
          <w:szCs w:val="24"/>
        </w:rPr>
      </w:pPr>
      <w:bookmarkStart w:id="939" w:name="_Toc90385113"/>
      <w:bookmarkStart w:id="940" w:name="_Toc98253926"/>
      <w:bookmarkStart w:id="941" w:name="_Toc157248180"/>
      <w:bookmarkStart w:id="942" w:name="_Toc157496549"/>
      <w:bookmarkStart w:id="943" w:name="_Toc158206088"/>
      <w:bookmarkStart w:id="944" w:name="_Toc164057773"/>
      <w:bookmarkStart w:id="945" w:name="_Toc164137123"/>
      <w:bookmarkStart w:id="946" w:name="_Toc164161283"/>
      <w:bookmarkStart w:id="947" w:name="_Toc165173854"/>
      <w:bookmarkStart w:id="948" w:name="_Ref193690005"/>
      <w:bookmarkStart w:id="949" w:name="_Toc439170679"/>
      <w:bookmarkStart w:id="950" w:name="_Toc439172781"/>
      <w:bookmarkStart w:id="951" w:name="_Toc439173225"/>
      <w:bookmarkStart w:id="952" w:name="_Toc439238221"/>
      <w:bookmarkStart w:id="953" w:name="_Toc439252769"/>
      <w:bookmarkStart w:id="954" w:name="_Toc439323743"/>
      <w:bookmarkStart w:id="955" w:name="_Toc440297077"/>
      <w:bookmarkStart w:id="956" w:name="_Toc440356638"/>
      <w:bookmarkStart w:id="957" w:name="_Toc440631774"/>
      <w:bookmarkStart w:id="958" w:name="_Toc440876558"/>
      <w:bookmarkStart w:id="959" w:name="_Toc441130630"/>
      <w:bookmarkStart w:id="960" w:name="_Toc441157133"/>
      <w:bookmarkStart w:id="961" w:name="_Toc447292155"/>
      <w:bookmarkStart w:id="962" w:name="_Toc462234915"/>
      <w:bookmarkStart w:id="963" w:name="_Toc466966882"/>
      <w:bookmarkStart w:id="964" w:name="_Toc468806133"/>
      <w:bookmarkStart w:id="965" w:name="_Toc469480400"/>
      <w:bookmarkStart w:id="966" w:name="_Toc472416917"/>
      <w:r w:rsidRPr="00D053CF">
        <w:rPr>
          <w:szCs w:val="24"/>
        </w:rPr>
        <w:t xml:space="preserve">Форма </w:t>
      </w:r>
      <w:bookmarkEnd w:id="939"/>
      <w:bookmarkEnd w:id="940"/>
      <w:bookmarkEnd w:id="941"/>
      <w:bookmarkEnd w:id="942"/>
      <w:bookmarkEnd w:id="943"/>
      <w:bookmarkEnd w:id="944"/>
      <w:bookmarkEnd w:id="945"/>
      <w:bookmarkEnd w:id="946"/>
      <w:bookmarkEnd w:id="947"/>
      <w:bookmarkEnd w:id="948"/>
      <w:r w:rsidRPr="00D053CF">
        <w:rPr>
          <w:szCs w:val="24"/>
        </w:rPr>
        <w:t>технического предложения</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967" w:name="_Ref55335818"/>
      <w:bookmarkStart w:id="968" w:name="_Ref55336334"/>
      <w:bookmarkStart w:id="969" w:name="_Toc57314673"/>
      <w:bookmarkStart w:id="970" w:name="_Toc69728987"/>
      <w:bookmarkStart w:id="971" w:name="_Toc98253928"/>
      <w:bookmarkStart w:id="972" w:name="_Toc165173856"/>
      <w:bookmarkStart w:id="973" w:name="_Ref194749150"/>
      <w:bookmarkStart w:id="974" w:name="_Ref194750368"/>
      <w:bookmarkStart w:id="975" w:name="_Ref89649494"/>
      <w:bookmarkStart w:id="97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977" w:name="_Toc176765537"/>
      <w:bookmarkStart w:id="978" w:name="_Toc198979986"/>
      <w:bookmarkStart w:id="979" w:name="_Toc217466321"/>
      <w:bookmarkStart w:id="980" w:name="_Toc217702859"/>
      <w:bookmarkStart w:id="981" w:name="_Toc233601977"/>
      <w:bookmarkStart w:id="982" w:name="_Toc263343463"/>
      <w:bookmarkStart w:id="983" w:name="_Toc439170680"/>
      <w:bookmarkStart w:id="984" w:name="_Toc439172782"/>
      <w:bookmarkStart w:id="985" w:name="_Toc439173226"/>
      <w:bookmarkStart w:id="986" w:name="_Toc439238222"/>
      <w:bookmarkStart w:id="987" w:name="_Toc439252770"/>
      <w:bookmarkStart w:id="988" w:name="_Toc439323744"/>
      <w:bookmarkStart w:id="989" w:name="_Toc440297078"/>
      <w:bookmarkStart w:id="990" w:name="_Toc440356639"/>
      <w:bookmarkStart w:id="991" w:name="_Toc440631775"/>
      <w:bookmarkStart w:id="992" w:name="_Toc440876559"/>
      <w:bookmarkStart w:id="993" w:name="_Toc441130631"/>
      <w:bookmarkStart w:id="994" w:name="_Toc441157134"/>
      <w:bookmarkStart w:id="995" w:name="_Toc447292156"/>
      <w:bookmarkStart w:id="996" w:name="_Toc462234916"/>
      <w:bookmarkStart w:id="997" w:name="_Toc466966883"/>
      <w:bookmarkStart w:id="998" w:name="_Toc468806134"/>
      <w:bookmarkStart w:id="999" w:name="_Toc469480401"/>
      <w:bookmarkStart w:id="1000" w:name="_Toc472416918"/>
      <w:r w:rsidRPr="00D053C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E1106F">
        <w:fldChar w:fldCharType="begin"/>
      </w:r>
      <w:r w:rsidR="00E1106F">
        <w:instrText xml:space="preserve"> REF _Ref440292555 \r \h  \* MERGEFORMAT </w:instrText>
      </w:r>
      <w:r w:rsidR="00E1106F">
        <w:fldChar w:fldCharType="separate"/>
      </w:r>
      <w:r w:rsidR="00B007DA">
        <w:t>4</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1106F">
        <w:fldChar w:fldCharType="begin"/>
      </w:r>
      <w:r w:rsidR="00E1106F">
        <w:instrText xml:space="preserve"> REF _Ref440292618 \r \h  \* MERGEFORMAT </w:instrText>
      </w:r>
      <w:r w:rsidR="00E1106F">
        <w:fldChar w:fldCharType="separate"/>
      </w:r>
      <w:r w:rsidR="00B007DA" w:rsidRPr="00B007DA">
        <w:rPr>
          <w:sz w:val="24"/>
          <w:szCs w:val="24"/>
        </w:rPr>
        <w:t>4.4.1</w:t>
      </w:r>
      <w:r w:rsidR="00E1106F">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0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Toc423423670"/>
      <w:bookmarkStart w:id="1003" w:name="_Ref440271036"/>
      <w:bookmarkStart w:id="1004" w:name="_Ref440274366"/>
      <w:bookmarkStart w:id="1005" w:name="_Ref440274902"/>
      <w:bookmarkStart w:id="1006" w:name="_Ref440284947"/>
      <w:bookmarkStart w:id="100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967"/>
      <w:bookmarkEnd w:id="968"/>
      <w:bookmarkEnd w:id="969"/>
      <w:bookmarkEnd w:id="970"/>
      <w:bookmarkEnd w:id="971"/>
      <w:bookmarkEnd w:id="972"/>
      <w:bookmarkEnd w:id="973"/>
      <w:bookmarkEnd w:id="974"/>
      <w:bookmarkEnd w:id="1001"/>
      <w:bookmarkEnd w:id="1002"/>
      <w:bookmarkEnd w:id="1003"/>
      <w:bookmarkEnd w:id="1004"/>
      <w:bookmarkEnd w:id="1005"/>
      <w:bookmarkEnd w:id="1006"/>
      <w:bookmarkEnd w:id="1007"/>
    </w:p>
    <w:p w:rsidR="004F4D80" w:rsidRPr="00D053CF" w:rsidRDefault="004F4D80" w:rsidP="004F4D80">
      <w:pPr>
        <w:pStyle w:val="3"/>
        <w:rPr>
          <w:b w:val="0"/>
          <w:szCs w:val="24"/>
        </w:rPr>
      </w:pPr>
      <w:bookmarkStart w:id="1008" w:name="_Toc98253929"/>
      <w:bookmarkStart w:id="1009" w:name="_Toc157248183"/>
      <w:bookmarkStart w:id="1010" w:name="_Toc157496552"/>
      <w:bookmarkStart w:id="1011" w:name="_Toc158206091"/>
      <w:bookmarkStart w:id="1012" w:name="_Toc164057776"/>
      <w:bookmarkStart w:id="1013" w:name="_Toc164137126"/>
      <w:bookmarkStart w:id="1014" w:name="_Toc164161286"/>
      <w:bookmarkStart w:id="1015" w:name="_Toc165173857"/>
      <w:bookmarkStart w:id="1016" w:name="_Toc439170682"/>
      <w:bookmarkStart w:id="1017" w:name="_Toc439172784"/>
      <w:bookmarkStart w:id="1018" w:name="_Toc439173228"/>
      <w:bookmarkStart w:id="1019" w:name="_Toc439238224"/>
      <w:bookmarkStart w:id="1020" w:name="_Toc439252772"/>
      <w:bookmarkStart w:id="1021" w:name="_Toc439323746"/>
      <w:bookmarkStart w:id="1022" w:name="_Toc440297080"/>
      <w:bookmarkStart w:id="1023" w:name="_Toc440356641"/>
      <w:bookmarkStart w:id="1024" w:name="_Toc440631777"/>
      <w:bookmarkStart w:id="1025" w:name="_Toc440876561"/>
      <w:bookmarkStart w:id="1026" w:name="_Toc441130633"/>
      <w:bookmarkStart w:id="1027" w:name="_Toc441157136"/>
      <w:bookmarkStart w:id="1028" w:name="_Toc447292158"/>
      <w:bookmarkStart w:id="1029" w:name="_Toc462234918"/>
      <w:bookmarkStart w:id="1030" w:name="_Toc466966885"/>
      <w:bookmarkStart w:id="1031" w:name="_Toc468806136"/>
      <w:bookmarkStart w:id="1032" w:name="_Toc469480403"/>
      <w:bookmarkStart w:id="1033" w:name="_Toc472416920"/>
      <w:r w:rsidRPr="00D053CF">
        <w:rPr>
          <w:b w:val="0"/>
          <w:szCs w:val="24"/>
        </w:rPr>
        <w:t xml:space="preserve">Форма </w:t>
      </w:r>
      <w:bookmarkEnd w:id="1008"/>
      <w:r w:rsidRPr="00D053CF">
        <w:rPr>
          <w:b w:val="0"/>
          <w:szCs w:val="24"/>
        </w:rPr>
        <w:t xml:space="preserve">графика </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00360AA5" w:rsidRPr="00D053CF">
        <w:rPr>
          <w:b w:val="0"/>
          <w:szCs w:val="24"/>
        </w:rPr>
        <w:t>выполнения поставок</w:t>
      </w:r>
      <w:bookmarkEnd w:id="1023"/>
      <w:bookmarkEnd w:id="1024"/>
      <w:bookmarkEnd w:id="1025"/>
      <w:bookmarkEnd w:id="1026"/>
      <w:bookmarkEnd w:id="1027"/>
      <w:bookmarkEnd w:id="1028"/>
      <w:bookmarkEnd w:id="1029"/>
      <w:bookmarkEnd w:id="1030"/>
      <w:bookmarkEnd w:id="1031"/>
      <w:bookmarkEnd w:id="1032"/>
      <w:bookmarkEnd w:id="103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034" w:name="_Toc171070556"/>
      <w:bookmarkStart w:id="1035" w:name="_Toc98253927"/>
      <w:bookmarkStart w:id="1036" w:name="_Toc176605808"/>
      <w:bookmarkStart w:id="1037" w:name="_Toc176611017"/>
      <w:bookmarkStart w:id="1038" w:name="_Toc176611073"/>
      <w:bookmarkStart w:id="1039" w:name="_Toc176668676"/>
      <w:bookmarkStart w:id="1040" w:name="_Toc176684336"/>
      <w:bookmarkStart w:id="1041" w:name="_Toc176746279"/>
      <w:bookmarkStart w:id="1042" w:name="_Toc176747346"/>
      <w:bookmarkStart w:id="1043" w:name="_Toc198979988"/>
      <w:bookmarkStart w:id="1044" w:name="_Toc217466324"/>
      <w:bookmarkStart w:id="1045" w:name="_Toc217702862"/>
      <w:bookmarkStart w:id="1046" w:name="_Toc233601980"/>
      <w:bookmarkStart w:id="1047" w:name="_Toc263343466"/>
      <w:r w:rsidRPr="00D053CF">
        <w:rPr>
          <w:b w:val="0"/>
          <w:szCs w:val="24"/>
        </w:rPr>
        <w:br w:type="page"/>
      </w:r>
      <w:bookmarkStart w:id="1048" w:name="_Toc439170683"/>
      <w:bookmarkStart w:id="1049" w:name="_Toc439172785"/>
      <w:bookmarkStart w:id="1050" w:name="_Toc439173229"/>
      <w:bookmarkStart w:id="1051" w:name="_Toc439238225"/>
      <w:bookmarkStart w:id="1052" w:name="_Toc439252773"/>
      <w:bookmarkStart w:id="1053" w:name="_Toc439323747"/>
      <w:bookmarkStart w:id="1054" w:name="_Toc440297081"/>
      <w:bookmarkStart w:id="1055" w:name="_Toc440356642"/>
      <w:bookmarkStart w:id="1056" w:name="_Toc440631778"/>
      <w:bookmarkStart w:id="1057" w:name="_Toc440876562"/>
      <w:bookmarkStart w:id="1058" w:name="_Toc441130634"/>
      <w:bookmarkStart w:id="1059" w:name="_Toc441157137"/>
      <w:bookmarkStart w:id="1060" w:name="_Toc447292159"/>
      <w:bookmarkStart w:id="1061" w:name="_Toc462234919"/>
      <w:bookmarkStart w:id="1062" w:name="_Toc466966886"/>
      <w:bookmarkStart w:id="1063" w:name="_Toc468806137"/>
      <w:bookmarkStart w:id="1064" w:name="_Toc469480404"/>
      <w:bookmarkStart w:id="1065" w:name="_Toc472416921"/>
      <w:r w:rsidRPr="00D053CF">
        <w:rPr>
          <w:b w:val="0"/>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_Ref440273986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6" w:name="_Hlt22846931"/>
      <w:bookmarkStart w:id="1067" w:name="_Ref93264992"/>
      <w:bookmarkStart w:id="1068" w:name="_Ref93265116"/>
      <w:bookmarkStart w:id="1069" w:name="_Toc98253933"/>
      <w:bookmarkStart w:id="1070" w:name="_Toc165173859"/>
      <w:bookmarkStart w:id="1071" w:name="_Toc423423671"/>
      <w:bookmarkStart w:id="1072" w:name="_Toc472416922"/>
      <w:bookmarkEnd w:id="1066"/>
      <w:r w:rsidRPr="00D053CF">
        <w:lastRenderedPageBreak/>
        <w:t xml:space="preserve">Протокол разногласий к проекту Договора (форма </w:t>
      </w:r>
      <w:r w:rsidRPr="00D053CF">
        <w:rPr>
          <w:noProof/>
        </w:rPr>
        <w:t>5</w:t>
      </w:r>
      <w:r w:rsidRPr="00D053CF">
        <w:t>)</w:t>
      </w:r>
      <w:bookmarkEnd w:id="975"/>
      <w:bookmarkEnd w:id="976"/>
      <w:bookmarkEnd w:id="1067"/>
      <w:bookmarkEnd w:id="1068"/>
      <w:bookmarkEnd w:id="1069"/>
      <w:bookmarkEnd w:id="1070"/>
      <w:bookmarkEnd w:id="1071"/>
      <w:bookmarkEnd w:id="1072"/>
    </w:p>
    <w:p w:rsidR="004F4D80" w:rsidRPr="00D053CF" w:rsidRDefault="004F4D80" w:rsidP="004F4D80">
      <w:pPr>
        <w:pStyle w:val="3"/>
        <w:rPr>
          <w:b w:val="0"/>
          <w:szCs w:val="24"/>
        </w:rPr>
      </w:pPr>
      <w:bookmarkStart w:id="1073" w:name="_Toc439170685"/>
      <w:bookmarkStart w:id="1074" w:name="_Toc439172787"/>
      <w:bookmarkStart w:id="1075" w:name="_Toc439173231"/>
      <w:bookmarkStart w:id="1076" w:name="_Toc439238227"/>
      <w:bookmarkStart w:id="1077" w:name="_Toc439252775"/>
      <w:bookmarkStart w:id="1078" w:name="_Toc439323749"/>
      <w:bookmarkStart w:id="1079" w:name="_Toc440297083"/>
      <w:bookmarkStart w:id="1080" w:name="_Toc440356644"/>
      <w:bookmarkStart w:id="1081" w:name="_Toc440631780"/>
      <w:bookmarkStart w:id="1082" w:name="_Toc440876564"/>
      <w:bookmarkStart w:id="1083" w:name="_Toc441130636"/>
      <w:bookmarkStart w:id="1084" w:name="_Toc441157139"/>
      <w:bookmarkStart w:id="1085" w:name="_Toc447292161"/>
      <w:bookmarkStart w:id="1086" w:name="_Toc462234921"/>
      <w:bookmarkStart w:id="1087" w:name="_Toc466966888"/>
      <w:bookmarkStart w:id="1088" w:name="_Toc468806139"/>
      <w:bookmarkStart w:id="1089" w:name="_Toc469480406"/>
      <w:bookmarkStart w:id="1090" w:name="_Toc472416923"/>
      <w:bookmarkStart w:id="1091" w:name="_Toc157248186"/>
      <w:bookmarkStart w:id="1092" w:name="_Toc157496555"/>
      <w:bookmarkStart w:id="1093" w:name="_Toc158206094"/>
      <w:bookmarkStart w:id="1094" w:name="_Toc164057779"/>
      <w:bookmarkStart w:id="1095" w:name="_Toc164137129"/>
      <w:bookmarkStart w:id="1096" w:name="_Toc164161289"/>
      <w:bookmarkStart w:id="1097" w:name="_Toc165173860"/>
      <w:r w:rsidRPr="00D053CF">
        <w:rPr>
          <w:b w:val="0"/>
          <w:szCs w:val="24"/>
        </w:rPr>
        <w:t>Форма Протокола разногласий к проекту Договора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D053CF">
        <w:rPr>
          <w:b w:val="0"/>
          <w:szCs w:val="24"/>
        </w:rPr>
        <w:t xml:space="preserve"> </w:t>
      </w:r>
      <w:bookmarkEnd w:id="1091"/>
      <w:bookmarkEnd w:id="1092"/>
      <w:bookmarkEnd w:id="1093"/>
      <w:bookmarkEnd w:id="1094"/>
      <w:bookmarkEnd w:id="1095"/>
      <w:bookmarkEnd w:id="1096"/>
      <w:bookmarkEnd w:id="10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098" w:name="_Toc439170686"/>
      <w:bookmarkStart w:id="1099" w:name="_Toc439172788"/>
      <w:bookmarkStart w:id="1100" w:name="_Toc439173232"/>
      <w:bookmarkStart w:id="1101" w:name="_Toc439238228"/>
      <w:bookmarkStart w:id="1102" w:name="_Toc439252776"/>
      <w:bookmarkStart w:id="1103" w:name="_Toc439323750"/>
      <w:bookmarkStart w:id="1104" w:name="_Toc440297084"/>
      <w:bookmarkStart w:id="1105" w:name="_Toc440356645"/>
      <w:bookmarkStart w:id="1106" w:name="_Toc440631781"/>
      <w:bookmarkStart w:id="1107" w:name="_Toc440876565"/>
      <w:bookmarkStart w:id="1108" w:name="_Toc441130637"/>
      <w:bookmarkStart w:id="1109" w:name="_Toc441157140"/>
      <w:bookmarkStart w:id="1110" w:name="_Toc447292162"/>
      <w:bookmarkStart w:id="1111" w:name="_Toc462234922"/>
      <w:bookmarkStart w:id="1112" w:name="_Toc466966889"/>
      <w:bookmarkStart w:id="1113" w:name="_Toc468806140"/>
      <w:bookmarkStart w:id="1114" w:name="_Toc469480407"/>
      <w:bookmarkStart w:id="1115" w:name="_Toc472416924"/>
      <w:r w:rsidRPr="00D053CF">
        <w:rPr>
          <w:b w:val="0"/>
          <w:szCs w:val="24"/>
        </w:rPr>
        <w:t>Инструкции по заполнению Протокола разногласий к проекту Договора</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E1106F">
        <w:fldChar w:fldCharType="begin"/>
      </w:r>
      <w:r w:rsidR="00E1106F">
        <w:instrText xml:space="preserve"> REF _Ref440274025 \r \h  \* MERGEFORMAT </w:instrText>
      </w:r>
      <w:r w:rsidR="00E1106F">
        <w:fldChar w:fldCharType="separate"/>
      </w:r>
      <w:r w:rsidR="00B007DA">
        <w:t>2</w:t>
      </w:r>
      <w:r w:rsidR="00E1106F">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E1106F">
        <w:fldChar w:fldCharType="begin"/>
      </w:r>
      <w:r w:rsidR="00E1106F">
        <w:instrText xml:space="preserve"> REF _Ref294695546 \r \h  \* MERGEFORMAT </w:instrText>
      </w:r>
      <w:r w:rsidR="00E1106F">
        <w:fldChar w:fldCharType="separate"/>
      </w:r>
      <w:r w:rsidR="00B007DA" w:rsidRPr="00B007DA">
        <w:rPr>
          <w:sz w:val="24"/>
          <w:szCs w:val="24"/>
        </w:rPr>
        <w:t xml:space="preserve"> 1.2.6 </w:t>
      </w:r>
      <w:r w:rsidR="00E1106F">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16" w:name="_Ref55335823"/>
      <w:bookmarkStart w:id="1117" w:name="_Ref55336359"/>
      <w:bookmarkStart w:id="1118" w:name="_Toc57314675"/>
      <w:bookmarkStart w:id="1119" w:name="_Toc69728989"/>
      <w:bookmarkStart w:id="1120" w:name="_Toc98253939"/>
      <w:bookmarkStart w:id="1121" w:name="_Toc165173865"/>
      <w:bookmarkStart w:id="1122" w:name="_Toc423423672"/>
      <w:bookmarkStart w:id="1123" w:name="_Toc472416925"/>
      <w:bookmarkEnd w:id="828"/>
      <w:r w:rsidRPr="00D053CF">
        <w:lastRenderedPageBreak/>
        <w:t>Анкета (форма 6)</w:t>
      </w:r>
      <w:bookmarkEnd w:id="1116"/>
      <w:bookmarkEnd w:id="1117"/>
      <w:bookmarkEnd w:id="1118"/>
      <w:bookmarkEnd w:id="1119"/>
      <w:bookmarkEnd w:id="1120"/>
      <w:bookmarkEnd w:id="1121"/>
      <w:bookmarkEnd w:id="1122"/>
      <w:bookmarkEnd w:id="1123"/>
    </w:p>
    <w:p w:rsidR="004F4D80" w:rsidRPr="00D053CF" w:rsidRDefault="004F4D80" w:rsidP="004F4D80">
      <w:pPr>
        <w:pStyle w:val="3"/>
        <w:rPr>
          <w:b w:val="0"/>
          <w:szCs w:val="24"/>
        </w:rPr>
      </w:pPr>
      <w:bookmarkStart w:id="1124" w:name="_Toc98253940"/>
      <w:bookmarkStart w:id="1125" w:name="_Toc157248192"/>
      <w:bookmarkStart w:id="1126" w:name="_Toc157496561"/>
      <w:bookmarkStart w:id="1127" w:name="_Toc158206100"/>
      <w:bookmarkStart w:id="1128" w:name="_Toc164057785"/>
      <w:bookmarkStart w:id="1129" w:name="_Toc164137135"/>
      <w:bookmarkStart w:id="1130" w:name="_Toc164161295"/>
      <w:bookmarkStart w:id="1131" w:name="_Toc165173866"/>
      <w:bookmarkStart w:id="1132" w:name="_Toc439170688"/>
      <w:bookmarkStart w:id="1133" w:name="_Toc439172790"/>
      <w:bookmarkStart w:id="1134" w:name="_Toc439173234"/>
      <w:bookmarkStart w:id="1135" w:name="_Toc439238230"/>
      <w:bookmarkStart w:id="1136" w:name="_Toc439252778"/>
      <w:bookmarkStart w:id="1137" w:name="_Ref440272119"/>
      <w:bookmarkStart w:id="1138" w:name="_Toc440297086"/>
      <w:bookmarkStart w:id="1139" w:name="_Toc440356647"/>
      <w:bookmarkStart w:id="1140" w:name="_Ref444162540"/>
      <w:bookmarkStart w:id="1141" w:name="_Toc447292164"/>
      <w:bookmarkStart w:id="1142" w:name="_Toc462234924"/>
      <w:bookmarkStart w:id="114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E1106F">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144" w:name="_Toc439170689"/>
            <w:bookmarkStart w:id="1145" w:name="_Toc439172791"/>
            <w:bookmarkStart w:id="1146" w:name="_Toc439173235"/>
            <w:bookmarkStart w:id="1147" w:name="_Toc439238231"/>
            <w:bookmarkStart w:id="1148" w:name="_Toc439252779"/>
            <w:bookmarkStart w:id="1149" w:name="_Ref440272147"/>
            <w:bookmarkStart w:id="1150" w:name="_Toc440297087"/>
            <w:bookmarkStart w:id="1151" w:name="_Toc440356648"/>
            <w:bookmarkStart w:id="1152" w:name="_Ref444161661"/>
            <w:bookmarkStart w:id="1153"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E1106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1106F">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144"/>
      <w:bookmarkEnd w:id="1145"/>
      <w:bookmarkEnd w:id="1146"/>
      <w:bookmarkEnd w:id="1147"/>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48"/>
      <w:bookmarkEnd w:id="1149"/>
      <w:bookmarkEnd w:id="1150"/>
      <w:bookmarkEnd w:id="1151"/>
      <w:bookmarkEnd w:id="1152"/>
      <w:bookmarkEnd w:id="1153"/>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154" w:name="_Toc125426243"/>
      <w:bookmarkStart w:id="1155" w:name="_Toc396984070"/>
      <w:bookmarkStart w:id="1156" w:name="_Toc423423673"/>
      <w:bookmarkStart w:id="1157" w:name="_Toc439170691"/>
      <w:bookmarkStart w:id="1158" w:name="_Toc439172793"/>
      <w:bookmarkStart w:id="1159" w:name="_Toc439173237"/>
      <w:bookmarkStart w:id="1160" w:name="_Toc439238233"/>
      <w:bookmarkStart w:id="1161" w:name="_Toc439252780"/>
      <w:bookmarkStart w:id="1162" w:name="_Toc439323754"/>
      <w:bookmarkStart w:id="1163" w:name="_Toc440297088"/>
      <w:bookmarkStart w:id="1164" w:name="_Toc440356649"/>
      <w:bookmarkStart w:id="1165" w:name="_Toc440631785"/>
      <w:bookmarkStart w:id="1166" w:name="_Toc440876569"/>
      <w:bookmarkStart w:id="1167" w:name="_Toc441130641"/>
      <w:bookmarkStart w:id="1168" w:name="_Toc441157144"/>
      <w:bookmarkStart w:id="1169"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D053CF">
                <w:t>О закупках товаров</w:t>
              </w:r>
            </w:hyperlink>
            <w:r w:rsidRPr="00D053CF">
              <w:t>, работ, услуг отдельными видами юридических лиц" и "</w:t>
            </w:r>
            <w:hyperlink r:id="rId47"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170" w:name="_Toc439170690"/>
      <w:bookmarkStart w:id="1171" w:name="_Toc439172792"/>
      <w:bookmarkStart w:id="1172" w:name="_Toc439173236"/>
      <w:bookmarkStart w:id="1173"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170"/>
    <w:bookmarkEnd w:id="1171"/>
    <w:bookmarkEnd w:id="1172"/>
    <w:bookmarkEnd w:id="1173"/>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174" w:name="_Toc462234926"/>
      <w:bookmarkStart w:id="1175" w:name="_Toc472416928"/>
      <w:r w:rsidRPr="00D053CF">
        <w:rPr>
          <w:szCs w:val="24"/>
        </w:rPr>
        <w:lastRenderedPageBreak/>
        <w:t>Инструкции по заполнению</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176"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176"/>
      <w:bookmarkEnd w:id="1177"/>
      <w:bookmarkEnd w:id="1178"/>
      <w:bookmarkEnd w:id="1179"/>
      <w:bookmarkEnd w:id="1180"/>
    </w:p>
    <w:p w:rsidR="004F4D80" w:rsidRPr="00D053CF" w:rsidRDefault="004F4D80" w:rsidP="004F4D80">
      <w:pPr>
        <w:pStyle w:val="3"/>
        <w:rPr>
          <w:sz w:val="22"/>
        </w:rPr>
      </w:pPr>
      <w:bookmarkStart w:id="1181" w:name="_Toc343690584"/>
      <w:bookmarkStart w:id="1182" w:name="_Toc372294428"/>
      <w:bookmarkStart w:id="1183" w:name="_Toc379288896"/>
      <w:bookmarkStart w:id="1184" w:name="_Toc384734780"/>
      <w:bookmarkStart w:id="1185" w:name="_Toc396984078"/>
      <w:bookmarkStart w:id="1186" w:name="_Toc423423681"/>
      <w:bookmarkStart w:id="1187" w:name="_Toc439170710"/>
      <w:bookmarkStart w:id="1188" w:name="_Toc439172812"/>
      <w:bookmarkStart w:id="1189" w:name="_Toc439173253"/>
      <w:bookmarkStart w:id="1190" w:name="_Toc439238249"/>
      <w:bookmarkStart w:id="1191" w:name="_Toc439252796"/>
      <w:bookmarkStart w:id="1192" w:name="_Toc439323770"/>
      <w:bookmarkStart w:id="1193" w:name="_Toc440297092"/>
      <w:bookmarkStart w:id="1194" w:name="_Toc440356653"/>
      <w:bookmarkStart w:id="1195" w:name="_Toc440631789"/>
      <w:bookmarkStart w:id="1196" w:name="_Toc440876573"/>
      <w:bookmarkStart w:id="1197" w:name="_Toc441130645"/>
      <w:bookmarkStart w:id="1198" w:name="_Toc441157148"/>
      <w:bookmarkStart w:id="1199" w:name="_Toc447292170"/>
      <w:bookmarkStart w:id="1200" w:name="_Toc462234930"/>
      <w:bookmarkStart w:id="1201" w:name="_Toc466966895"/>
      <w:bookmarkStart w:id="1202" w:name="_Toc468806146"/>
      <w:bookmarkStart w:id="1203" w:name="_Toc469480413"/>
      <w:bookmarkStart w:id="1204"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05" w:name="_Toc343690585"/>
      <w:bookmarkStart w:id="1206" w:name="_Toc372294429"/>
      <w:bookmarkStart w:id="1207" w:name="_Toc379288897"/>
      <w:bookmarkStart w:id="1208" w:name="_Toc384734781"/>
      <w:bookmarkStart w:id="1209" w:name="_Toc396984079"/>
      <w:bookmarkStart w:id="1210" w:name="_Toc423423682"/>
      <w:bookmarkStart w:id="1211" w:name="_Toc439170711"/>
      <w:bookmarkStart w:id="1212" w:name="_Toc439172813"/>
      <w:bookmarkStart w:id="1213" w:name="_Toc439173254"/>
      <w:bookmarkStart w:id="1214" w:name="_Toc439238250"/>
      <w:bookmarkStart w:id="1215" w:name="_Toc439252797"/>
      <w:bookmarkStart w:id="1216" w:name="_Toc439323771"/>
      <w:bookmarkStart w:id="1217" w:name="_Toc440297093"/>
      <w:bookmarkStart w:id="1218" w:name="_Toc440356654"/>
      <w:bookmarkStart w:id="1219" w:name="_Toc440631790"/>
      <w:bookmarkStart w:id="1220" w:name="_Toc440876574"/>
      <w:bookmarkStart w:id="1221" w:name="_Toc441130646"/>
      <w:bookmarkStart w:id="1222" w:name="_Toc441157149"/>
      <w:bookmarkStart w:id="1223" w:name="_Toc447292171"/>
      <w:bookmarkStart w:id="1224" w:name="_Toc462234931"/>
      <w:bookmarkStart w:id="1225" w:name="_Toc466966896"/>
      <w:bookmarkStart w:id="1226" w:name="_Toc468806147"/>
      <w:bookmarkStart w:id="1227" w:name="_Toc469480414"/>
      <w:bookmarkStart w:id="1228" w:name="_Toc472416931"/>
      <w:r w:rsidRPr="00D053CF">
        <w:rPr>
          <w:szCs w:val="24"/>
        </w:rPr>
        <w:lastRenderedPageBreak/>
        <w:t>Инструкции по заполнению</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9"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230" w:name="_Toc423423683"/>
      <w:bookmarkStart w:id="1231" w:name="_Ref440272051"/>
      <w:bookmarkStart w:id="1232" w:name="_Ref440274744"/>
      <w:bookmarkStart w:id="1233"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229"/>
      <w:bookmarkEnd w:id="1230"/>
      <w:bookmarkEnd w:id="1231"/>
      <w:bookmarkEnd w:id="1232"/>
      <w:bookmarkEnd w:id="1233"/>
    </w:p>
    <w:p w:rsidR="004F4D80" w:rsidRPr="00D053CF" w:rsidRDefault="004F4D80" w:rsidP="004F4D80">
      <w:pPr>
        <w:pStyle w:val="3"/>
        <w:rPr>
          <w:szCs w:val="24"/>
        </w:rPr>
      </w:pPr>
      <w:bookmarkStart w:id="1234" w:name="_Toc343690587"/>
      <w:bookmarkStart w:id="1235" w:name="_Toc372294431"/>
      <w:bookmarkStart w:id="1236" w:name="_Toc379288899"/>
      <w:bookmarkStart w:id="1237" w:name="_Toc384734783"/>
      <w:bookmarkStart w:id="1238" w:name="_Toc396984081"/>
      <w:bookmarkStart w:id="1239" w:name="_Toc423423684"/>
      <w:bookmarkStart w:id="1240" w:name="_Toc439170713"/>
      <w:bookmarkStart w:id="1241" w:name="_Toc439172815"/>
      <w:bookmarkStart w:id="1242" w:name="_Toc439173256"/>
      <w:bookmarkStart w:id="1243" w:name="_Toc439238252"/>
      <w:bookmarkStart w:id="1244" w:name="_Toc439252799"/>
      <w:bookmarkStart w:id="1245" w:name="_Toc439323773"/>
      <w:bookmarkStart w:id="1246" w:name="_Toc440297095"/>
      <w:bookmarkStart w:id="1247" w:name="_Toc440356656"/>
      <w:bookmarkStart w:id="1248" w:name="_Toc440631792"/>
      <w:bookmarkStart w:id="1249" w:name="_Toc440876576"/>
      <w:bookmarkStart w:id="1250" w:name="_Toc441130648"/>
      <w:bookmarkStart w:id="1251" w:name="_Toc441157151"/>
      <w:bookmarkStart w:id="1252" w:name="_Toc447292173"/>
      <w:bookmarkStart w:id="1253" w:name="_Toc462234933"/>
      <w:bookmarkStart w:id="1254" w:name="_Toc466966898"/>
      <w:bookmarkStart w:id="1255" w:name="_Toc468806149"/>
      <w:bookmarkStart w:id="1256" w:name="_Toc469480416"/>
      <w:bookmarkStart w:id="1257" w:name="_Toc472416933"/>
      <w:r w:rsidRPr="00D053CF">
        <w:rPr>
          <w:szCs w:val="24"/>
        </w:rPr>
        <w:t xml:space="preserve">Форма </w:t>
      </w:r>
      <w:bookmarkEnd w:id="1234"/>
      <w:bookmarkEnd w:id="1235"/>
      <w:bookmarkEnd w:id="1236"/>
      <w:bookmarkEnd w:id="1237"/>
      <w:bookmarkEnd w:id="1238"/>
      <w:bookmarkEnd w:id="1239"/>
      <w:bookmarkEnd w:id="1240"/>
      <w:bookmarkEnd w:id="1241"/>
      <w:bookmarkEnd w:id="1242"/>
      <w:bookmarkEnd w:id="1243"/>
      <w:bookmarkEnd w:id="1244"/>
      <w:r w:rsidR="000D70B6" w:rsidRPr="00D053CF">
        <w:rPr>
          <w:szCs w:val="24"/>
        </w:rPr>
        <w:t>Согласия на обработку персональных данных</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258" w:name="_Toc439252801"/>
      <w:bookmarkStart w:id="1259" w:name="_Toc439323774"/>
      <w:bookmarkStart w:id="1260" w:name="_Toc440297096"/>
      <w:bookmarkStart w:id="1261" w:name="_Toc440356657"/>
      <w:bookmarkStart w:id="1262" w:name="_Toc440631793"/>
      <w:bookmarkStart w:id="1263" w:name="_Toc440876577"/>
      <w:bookmarkStart w:id="1264" w:name="_Toc441130649"/>
      <w:bookmarkStart w:id="1265" w:name="_Toc441157152"/>
      <w:bookmarkStart w:id="1266" w:name="_Toc447292174"/>
      <w:bookmarkStart w:id="1267" w:name="_Toc462234934"/>
      <w:bookmarkStart w:id="1268" w:name="_Toc466966899"/>
      <w:bookmarkStart w:id="1269" w:name="_Toc468806150"/>
      <w:bookmarkStart w:id="1270" w:name="_Toc469480417"/>
      <w:bookmarkStart w:id="1271" w:name="_Toc472416934"/>
      <w:r w:rsidRPr="00D053CF">
        <w:rPr>
          <w:szCs w:val="24"/>
        </w:rPr>
        <w:lastRenderedPageBreak/>
        <w:t>Инструкции по заполнению</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272" w:name="_Toc462216791"/>
      <w:bookmarkStart w:id="1273" w:name="_Toc462234935"/>
      <w:bookmarkStart w:id="1274" w:name="_Toc466966900"/>
      <w:bookmarkStart w:id="1275" w:name="_Toc468806151"/>
      <w:bookmarkStart w:id="1276" w:name="_Toc469480418"/>
      <w:bookmarkStart w:id="1277" w:name="_Toc472416935"/>
      <w:r w:rsidRPr="00D053CF">
        <w:rPr>
          <w:szCs w:val="24"/>
        </w:rPr>
        <w:lastRenderedPageBreak/>
        <w:t>Форма Согласия на обработку персональных данных</w:t>
      </w:r>
      <w:bookmarkEnd w:id="1272"/>
      <w:bookmarkEnd w:id="1273"/>
      <w:bookmarkEnd w:id="1274"/>
      <w:bookmarkEnd w:id="1275"/>
      <w:bookmarkEnd w:id="1276"/>
      <w:bookmarkEnd w:id="1277"/>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278" w:name="_Toc461809099"/>
      <w:r w:rsidRPr="00D053CF">
        <w:rPr>
          <w:b/>
          <w:sz w:val="24"/>
          <w:szCs w:val="24"/>
        </w:rPr>
        <w:t>Согласие на обработку персональных данных</w:t>
      </w:r>
      <w:bookmarkEnd w:id="1278"/>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279" w:name="_Toc461809100"/>
      <w:bookmarkStart w:id="1280" w:name="_Toc462216792"/>
      <w:bookmarkStart w:id="1281" w:name="_Toc462234936"/>
      <w:bookmarkStart w:id="1282" w:name="_Toc466966901"/>
      <w:bookmarkStart w:id="1283" w:name="_Toc468806152"/>
      <w:bookmarkStart w:id="1284" w:name="_Toc469480419"/>
      <w:bookmarkStart w:id="1285" w:name="_Toc472416936"/>
      <w:r w:rsidRPr="00D053CF">
        <w:rPr>
          <w:szCs w:val="24"/>
        </w:rPr>
        <w:lastRenderedPageBreak/>
        <w:t>Инструкции по заполнению</w:t>
      </w:r>
      <w:bookmarkEnd w:id="1279"/>
      <w:bookmarkEnd w:id="1280"/>
      <w:bookmarkEnd w:id="1281"/>
      <w:bookmarkEnd w:id="1282"/>
      <w:bookmarkEnd w:id="1283"/>
      <w:bookmarkEnd w:id="1284"/>
      <w:bookmarkEnd w:id="1285"/>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286"/>
      <w:bookmarkEnd w:id="1287"/>
      <w:bookmarkEnd w:id="1288"/>
    </w:p>
    <w:p w:rsidR="007857E5" w:rsidRPr="00D053CF"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297101"/>
      <w:bookmarkStart w:id="1296" w:name="_Toc440356662"/>
      <w:bookmarkStart w:id="1297" w:name="_Toc440631798"/>
      <w:bookmarkStart w:id="1298" w:name="_Toc440876582"/>
      <w:bookmarkStart w:id="1299" w:name="_Toc441130654"/>
      <w:bookmarkStart w:id="1300" w:name="_Toc441157154"/>
      <w:bookmarkStart w:id="1301" w:name="_Toc447292176"/>
      <w:bookmarkStart w:id="1302" w:name="_Toc462234938"/>
      <w:bookmarkStart w:id="1303" w:name="_Toc466966903"/>
      <w:bookmarkStart w:id="1304" w:name="_Toc468806154"/>
      <w:bookmarkStart w:id="1305" w:name="_Toc469480421"/>
      <w:bookmarkStart w:id="1306" w:name="_Toc472416938"/>
      <w:r w:rsidRPr="00D053CF">
        <w:rPr>
          <w:szCs w:val="24"/>
        </w:rPr>
        <w:t xml:space="preserve">Форма </w:t>
      </w:r>
      <w:bookmarkEnd w:id="1289"/>
      <w:r w:rsidR="00E47073" w:rsidRPr="00D053CF">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07" w:name="_Toc300142269"/>
      <w:bookmarkStart w:id="1308" w:name="_Toc309735391"/>
      <w:bookmarkStart w:id="1309"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07"/>
      <w:r w:rsidRPr="00D053CF">
        <w:rPr>
          <w:b/>
          <w:bCs w:val="0"/>
          <w:snapToGrid w:val="0"/>
          <w:sz w:val="24"/>
          <w:szCs w:val="24"/>
        </w:rPr>
        <w:t xml:space="preserve"> </w:t>
      </w:r>
      <w:bookmarkEnd w:id="1308"/>
      <w:bookmarkEnd w:id="1309"/>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10" w:name="_Toc439170719"/>
      <w:bookmarkStart w:id="1311" w:name="_Toc439172821"/>
      <w:bookmarkStart w:id="1312" w:name="_Toc439173263"/>
      <w:bookmarkStart w:id="1313" w:name="_Toc439238259"/>
      <w:bookmarkStart w:id="1314" w:name="_Toc439252807"/>
      <w:bookmarkStart w:id="1315" w:name="_Toc439323780"/>
      <w:bookmarkStart w:id="1316" w:name="_Toc440297102"/>
      <w:bookmarkStart w:id="1317" w:name="_Toc440356663"/>
      <w:bookmarkStart w:id="1318" w:name="_Toc440631799"/>
      <w:bookmarkStart w:id="1319" w:name="_Toc440876583"/>
      <w:bookmarkStart w:id="1320" w:name="_Toc441130655"/>
      <w:bookmarkStart w:id="1321" w:name="_Toc441157155"/>
      <w:bookmarkStart w:id="1322" w:name="_Toc447292177"/>
      <w:bookmarkStart w:id="1323" w:name="_Toc462234939"/>
      <w:bookmarkStart w:id="1324" w:name="_Toc466966904"/>
      <w:bookmarkStart w:id="1325" w:name="_Toc468806155"/>
      <w:bookmarkStart w:id="1326" w:name="_Toc469480422"/>
      <w:bookmarkStart w:id="1327" w:name="_Toc472416939"/>
      <w:r w:rsidRPr="00D053CF">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28" w:name="_Ref93268095"/>
      <w:bookmarkStart w:id="1329" w:name="_Ref93268099"/>
      <w:bookmarkStart w:id="1330" w:name="_Toc98253958"/>
      <w:bookmarkStart w:id="1331" w:name="_Toc165173884"/>
      <w:bookmarkStart w:id="1332" w:name="_Toc423423678"/>
      <w:bookmarkStart w:id="1333" w:name="_Ref440272510"/>
      <w:bookmarkStart w:id="1334" w:name="_Ref440274961"/>
      <w:bookmarkStart w:id="1335"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28"/>
      <w:bookmarkEnd w:id="1329"/>
      <w:bookmarkEnd w:id="1330"/>
      <w:bookmarkEnd w:id="1331"/>
      <w:bookmarkEnd w:id="1332"/>
      <w:bookmarkEnd w:id="1333"/>
      <w:bookmarkEnd w:id="1334"/>
      <w:bookmarkEnd w:id="1335"/>
    </w:p>
    <w:p w:rsidR="00635719" w:rsidRPr="00D053C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297104"/>
      <w:bookmarkStart w:id="1344" w:name="_Toc440356665"/>
      <w:bookmarkStart w:id="1345" w:name="_Toc440631801"/>
      <w:bookmarkStart w:id="1346" w:name="_Toc440876585"/>
      <w:bookmarkStart w:id="1347" w:name="_Toc441130657"/>
      <w:bookmarkStart w:id="1348" w:name="_Toc441157157"/>
      <w:bookmarkStart w:id="1349" w:name="_Toc447292179"/>
      <w:bookmarkStart w:id="1350" w:name="_Toc462234941"/>
      <w:bookmarkStart w:id="1351" w:name="_Toc466966906"/>
      <w:bookmarkStart w:id="1352" w:name="_Toc468806157"/>
      <w:bookmarkStart w:id="1353" w:name="_Toc469480424"/>
      <w:bookmarkStart w:id="1354"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355" w:name="_Toc90385126"/>
      <w:bookmarkStart w:id="1356" w:name="_Toc98253959"/>
      <w:bookmarkStart w:id="1357" w:name="_Toc157248211"/>
      <w:bookmarkStart w:id="1358" w:name="_Toc157496580"/>
      <w:bookmarkStart w:id="1359" w:name="_Toc158206119"/>
      <w:bookmarkStart w:id="1360" w:name="_Toc164057804"/>
      <w:bookmarkStart w:id="1361" w:name="_Toc164137154"/>
      <w:bookmarkStart w:id="1362" w:name="_Toc164161314"/>
      <w:bookmarkStart w:id="1363" w:name="_Toc165173885"/>
      <w:r w:rsidRPr="00D053CF">
        <w:rPr>
          <w:b/>
          <w:szCs w:val="24"/>
        </w:rPr>
        <w:br w:type="page"/>
      </w:r>
    </w:p>
    <w:p w:rsidR="00635719" w:rsidRPr="00D053CF" w:rsidRDefault="00635719" w:rsidP="00635719">
      <w:pPr>
        <w:pStyle w:val="3"/>
        <w:rPr>
          <w:szCs w:val="24"/>
        </w:rPr>
      </w:pPr>
      <w:bookmarkStart w:id="1364" w:name="_Toc439170706"/>
      <w:bookmarkStart w:id="1365" w:name="_Toc439172808"/>
      <w:bookmarkStart w:id="1366" w:name="_Toc439173269"/>
      <w:bookmarkStart w:id="1367" w:name="_Toc439238265"/>
      <w:bookmarkStart w:id="1368" w:name="_Toc439252813"/>
      <w:bookmarkStart w:id="1369" w:name="_Toc439323786"/>
      <w:bookmarkStart w:id="1370" w:name="_Toc440297105"/>
      <w:bookmarkStart w:id="1371" w:name="_Toc440356666"/>
      <w:bookmarkStart w:id="1372" w:name="_Toc440631802"/>
      <w:bookmarkStart w:id="1373" w:name="_Toc440876586"/>
      <w:bookmarkStart w:id="1374" w:name="_Toc441130658"/>
      <w:bookmarkStart w:id="1375" w:name="_Toc441157158"/>
      <w:bookmarkStart w:id="1376" w:name="_Toc447292180"/>
      <w:bookmarkStart w:id="1377" w:name="_Toc462234942"/>
      <w:bookmarkStart w:id="1378" w:name="_Toc466966907"/>
      <w:bookmarkStart w:id="1379" w:name="_Toc468806158"/>
      <w:bookmarkStart w:id="1380" w:name="_Toc469480425"/>
      <w:bookmarkStart w:id="1381" w:name="_Toc472416942"/>
      <w:r w:rsidRPr="00D053CF">
        <w:rPr>
          <w:szCs w:val="24"/>
        </w:rPr>
        <w:lastRenderedPageBreak/>
        <w:t>Инструкции по заполнению</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E1106F">
        <w:fldChar w:fldCharType="begin"/>
      </w:r>
      <w:r w:rsidR="00E1106F">
        <w:instrText xml:space="preserve"> REF _Ref191386461 \r \h  \* MERGEFORMAT </w:instrText>
      </w:r>
      <w:r w:rsidR="00E1106F">
        <w:fldChar w:fldCharType="separate"/>
      </w:r>
      <w:r w:rsidR="00B007DA" w:rsidRPr="00B007DA">
        <w:rPr>
          <w:sz w:val="24"/>
          <w:szCs w:val="24"/>
        </w:rPr>
        <w:t>3.3.10</w:t>
      </w:r>
      <w:r w:rsidR="00E1106F">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_Ref440274337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E1106F">
        <w:fldChar w:fldCharType="begin"/>
      </w:r>
      <w:r w:rsidR="00E1106F">
        <w:instrText xml:space="preserve"> REF _Ref440274366 \r \h  \* MERGEFORMAT </w:instrText>
      </w:r>
      <w:r w:rsidR="00E1106F">
        <w:fldChar w:fldCharType="separate"/>
      </w:r>
      <w:r w:rsidR="00B007DA" w:rsidRPr="00B007DA">
        <w:rPr>
          <w:sz w:val="24"/>
          <w:szCs w:val="24"/>
        </w:rPr>
        <w:t>5.4</w:t>
      </w:r>
      <w:r w:rsidR="00E1106F">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06F" w:rsidRDefault="00E1106F">
      <w:pPr>
        <w:spacing w:line="240" w:lineRule="auto"/>
      </w:pPr>
      <w:r>
        <w:separator/>
      </w:r>
    </w:p>
  </w:endnote>
  <w:endnote w:type="continuationSeparator" w:id="0">
    <w:p w:rsidR="00E1106F" w:rsidRDefault="00E1106F">
      <w:pPr>
        <w:spacing w:line="240" w:lineRule="auto"/>
      </w:pPr>
      <w:r>
        <w:continuationSeparator/>
      </w:r>
    </w:p>
  </w:endnote>
  <w:endnote w:id="1">
    <w:p w:rsidR="00E1106F" w:rsidRDefault="00E1106F"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1106F" w:rsidRDefault="00E1106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FA0376" w:rsidRDefault="00E1106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03757">
      <w:rPr>
        <w:noProof/>
        <w:sz w:val="16"/>
        <w:szCs w:val="16"/>
        <w:lang w:eastAsia="ru-RU"/>
      </w:rPr>
      <w:t>35</w:t>
    </w:r>
    <w:r w:rsidRPr="00FA0376">
      <w:rPr>
        <w:sz w:val="16"/>
        <w:szCs w:val="16"/>
        <w:lang w:eastAsia="ru-RU"/>
      </w:rPr>
      <w:fldChar w:fldCharType="end"/>
    </w:r>
  </w:p>
  <w:p w:rsidR="00E1106F" w:rsidRPr="00EE0539" w:rsidRDefault="00E1106F" w:rsidP="00832D0A">
    <w:pPr>
      <w:pStyle w:val="aff2"/>
      <w:jc w:val="center"/>
      <w:rPr>
        <w:sz w:val="18"/>
        <w:szCs w:val="18"/>
      </w:rPr>
    </w:pPr>
    <w:r>
      <w:rPr>
        <w:sz w:val="18"/>
        <w:szCs w:val="18"/>
      </w:rPr>
      <w:t xml:space="preserve">Запрос предложений на </w:t>
    </w:r>
    <w:r w:rsidRPr="00B570BF">
      <w:rPr>
        <w:sz w:val="18"/>
        <w:szCs w:val="18"/>
      </w:rPr>
      <w:t xml:space="preserve">право заключения Договора поставки </w:t>
    </w:r>
    <w:r w:rsidR="00D62AFD" w:rsidRPr="00D62AFD">
      <w:rPr>
        <w:sz w:val="18"/>
        <w:szCs w:val="18"/>
      </w:rPr>
      <w:t>самонесущего изолированного провода</w:t>
    </w:r>
    <w:r w:rsidRPr="00B570BF">
      <w:rPr>
        <w:sz w:val="18"/>
        <w:szCs w:val="18"/>
      </w:rPr>
      <w:t xml:space="preserve"> для нужд </w:t>
    </w:r>
    <w:r>
      <w:rPr>
        <w:sz w:val="18"/>
        <w:szCs w:val="18"/>
      </w:rPr>
      <w:t xml:space="preserve">                                                                             </w:t>
    </w:r>
    <w:r w:rsidRPr="00B570B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06F" w:rsidRDefault="00E1106F">
      <w:pPr>
        <w:spacing w:line="240" w:lineRule="auto"/>
      </w:pPr>
      <w:r>
        <w:separator/>
      </w:r>
    </w:p>
  </w:footnote>
  <w:footnote w:type="continuationSeparator" w:id="0">
    <w:p w:rsidR="00E1106F" w:rsidRDefault="00E1106F">
      <w:pPr>
        <w:spacing w:line="240" w:lineRule="auto"/>
      </w:pPr>
      <w:r>
        <w:continuationSeparator/>
      </w:r>
    </w:p>
  </w:footnote>
  <w:footnote w:id="1">
    <w:p w:rsidR="00E1106F" w:rsidRPr="00B36685"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1106F"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1106F" w:rsidRDefault="00E1106F" w:rsidP="001B4F5D">
      <w:pPr>
        <w:pStyle w:val="1ff5"/>
        <w:rPr>
          <w:rFonts w:ascii="Times New Roman" w:eastAsia="Times New Roman" w:hAnsi="Times New Roman" w:cs="Times New Roman"/>
          <w:lang w:eastAsia="ru-RU"/>
        </w:rPr>
      </w:pPr>
    </w:p>
  </w:footnote>
  <w:footnote w:id="3">
    <w:p w:rsidR="00E1106F" w:rsidRDefault="00E1106F"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930031" w:rsidRDefault="00E1106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65217"/>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2DD9"/>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3757"/>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0CA"/>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A86"/>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B90"/>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28EC"/>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58EE"/>
    <w:rsid w:val="00B47890"/>
    <w:rsid w:val="00B51A18"/>
    <w:rsid w:val="00B5307E"/>
    <w:rsid w:val="00B5344A"/>
    <w:rsid w:val="00B56312"/>
    <w:rsid w:val="00B570BF"/>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2F6"/>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2AFD"/>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0BA0"/>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06F"/>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5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www.b2b-energo.ru/market/view.html?id=718243"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47C5F1B3-E49A-4A56-A3B7-11405D5C0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68</Pages>
  <Words>22161</Words>
  <Characters>126322</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148187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155</cp:revision>
  <cp:lastPrinted>2015-12-29T14:27:00Z</cp:lastPrinted>
  <dcterms:created xsi:type="dcterms:W3CDTF">2016-01-12T09:22:00Z</dcterms:created>
  <dcterms:modified xsi:type="dcterms:W3CDTF">2017-08-14T06:24:00Z</dcterms:modified>
</cp:coreProperties>
</file>