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D501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тел.: +7 (495) 747-92-92,</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56BD8" w:rsidRPr="000D67AD" w:rsidRDefault="00856BD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56BD8" w:rsidRPr="009D6D25" w:rsidRDefault="00856BD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D6D25">
                    <w:rPr>
                      <w:rFonts w:ascii="Helios" w:hAnsi="Helios"/>
                      <w:sz w:val="12"/>
                      <w:szCs w:val="12"/>
                      <w:lang w:val="en-US"/>
                    </w:rPr>
                    <w:t>-</w:t>
                  </w:r>
                  <w:r w:rsidRPr="000D67AD">
                    <w:rPr>
                      <w:rFonts w:ascii="Helios" w:hAnsi="Helios"/>
                      <w:sz w:val="12"/>
                      <w:szCs w:val="12"/>
                      <w:lang w:val="en-US"/>
                    </w:rPr>
                    <w:t>mail</w:t>
                  </w:r>
                  <w:proofErr w:type="gramEnd"/>
                  <w:r w:rsidRPr="009D6D25">
                    <w:rPr>
                      <w:rFonts w:ascii="Helios" w:hAnsi="Helios"/>
                      <w:sz w:val="12"/>
                      <w:szCs w:val="12"/>
                      <w:lang w:val="en-US"/>
                    </w:rPr>
                    <w:t xml:space="preserve">: </w:t>
                  </w:r>
                  <w:hyperlink r:id="rId9" w:history="1">
                    <w:r w:rsidRPr="000D67AD">
                      <w:rPr>
                        <w:rFonts w:ascii="Helios" w:hAnsi="Helios"/>
                        <w:sz w:val="12"/>
                        <w:szCs w:val="12"/>
                        <w:lang w:val="en-US"/>
                      </w:rPr>
                      <w:t>posta</w:t>
                    </w:r>
                    <w:r w:rsidRPr="009D6D25">
                      <w:rPr>
                        <w:rFonts w:ascii="Helios" w:hAnsi="Helios"/>
                        <w:sz w:val="12"/>
                        <w:szCs w:val="12"/>
                        <w:lang w:val="en-US"/>
                      </w:rPr>
                      <w:t>@</w:t>
                    </w:r>
                    <w:r w:rsidRPr="000D67AD">
                      <w:rPr>
                        <w:rFonts w:ascii="Helios" w:hAnsi="Helios"/>
                        <w:sz w:val="12"/>
                        <w:szCs w:val="12"/>
                        <w:lang w:val="en-US"/>
                      </w:rPr>
                      <w:t>mrsk</w:t>
                    </w:r>
                    <w:r w:rsidRPr="009D6D25">
                      <w:rPr>
                        <w:rFonts w:ascii="Helios" w:hAnsi="Helios"/>
                        <w:sz w:val="12"/>
                        <w:szCs w:val="12"/>
                        <w:lang w:val="en-US"/>
                      </w:rPr>
                      <w:t>-1.</w:t>
                    </w:r>
                    <w:r w:rsidRPr="000D67AD">
                      <w:rPr>
                        <w:rFonts w:ascii="Helios" w:hAnsi="Helios"/>
                        <w:sz w:val="12"/>
                        <w:szCs w:val="12"/>
                        <w:lang w:val="en-US"/>
                      </w:rPr>
                      <w:t>ru</w:t>
                    </w:r>
                  </w:hyperlink>
                  <w:r w:rsidRPr="009D6D25">
                    <w:rPr>
                      <w:rFonts w:ascii="Helios" w:hAnsi="Helios"/>
                      <w:sz w:val="12"/>
                      <w:szCs w:val="12"/>
                      <w:lang w:val="en-US"/>
                    </w:rPr>
                    <w:t xml:space="preserve">, </w:t>
                  </w:r>
                  <w:hyperlink r:id="rId10" w:history="1">
                    <w:r w:rsidRPr="000D67AD">
                      <w:rPr>
                        <w:rFonts w:ascii="Helios" w:hAnsi="Helios"/>
                        <w:sz w:val="12"/>
                        <w:szCs w:val="12"/>
                        <w:lang w:val="en-US"/>
                      </w:rPr>
                      <w:t>www</w:t>
                    </w:r>
                    <w:r w:rsidRPr="009D6D25">
                      <w:rPr>
                        <w:rFonts w:ascii="Helios" w:hAnsi="Helios"/>
                        <w:sz w:val="12"/>
                        <w:szCs w:val="12"/>
                        <w:lang w:val="en-US"/>
                      </w:rPr>
                      <w:t>.</w:t>
                    </w:r>
                    <w:r w:rsidRPr="000D67AD">
                      <w:rPr>
                        <w:rFonts w:ascii="Helios" w:hAnsi="Helios"/>
                        <w:sz w:val="12"/>
                        <w:szCs w:val="12"/>
                        <w:lang w:val="en-US"/>
                      </w:rPr>
                      <w:t>mrsk</w:t>
                    </w:r>
                    <w:r w:rsidRPr="009D6D2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AB647D" w:rsidRPr="007417E6" w:rsidRDefault="00AB647D" w:rsidP="00AB647D">
      <w:pPr>
        <w:ind w:left="5670" w:firstLine="0"/>
        <w:jc w:val="right"/>
        <w:rPr>
          <w:sz w:val="24"/>
          <w:szCs w:val="24"/>
        </w:rPr>
      </w:pPr>
      <w:r w:rsidRPr="007417E6">
        <w:rPr>
          <w:sz w:val="24"/>
          <w:szCs w:val="24"/>
        </w:rPr>
        <w:t>УТВЕРЖДАЮ:</w:t>
      </w:r>
    </w:p>
    <w:p w:rsidR="00AB647D" w:rsidRDefault="00AB647D" w:rsidP="00AB647D">
      <w:pPr>
        <w:spacing w:line="240" w:lineRule="auto"/>
        <w:jc w:val="right"/>
        <w:rPr>
          <w:sz w:val="24"/>
          <w:szCs w:val="24"/>
        </w:rPr>
      </w:pPr>
      <w:r>
        <w:rPr>
          <w:sz w:val="24"/>
          <w:szCs w:val="24"/>
        </w:rPr>
        <w:t>Председатель закупочной комиссии -</w:t>
      </w:r>
    </w:p>
    <w:p w:rsidR="00AB647D" w:rsidRDefault="00AB647D" w:rsidP="00AB647D">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AB647D" w:rsidRDefault="00AB647D" w:rsidP="00AB647D">
      <w:pPr>
        <w:spacing w:line="240" w:lineRule="auto"/>
        <w:jc w:val="right"/>
        <w:rPr>
          <w:sz w:val="24"/>
          <w:szCs w:val="24"/>
        </w:rPr>
      </w:pPr>
      <w:r>
        <w:rPr>
          <w:sz w:val="24"/>
          <w:szCs w:val="24"/>
        </w:rPr>
        <w:t>филиала ПАО «МРСК Центра» - «Воронежэнерго»</w:t>
      </w:r>
    </w:p>
    <w:p w:rsidR="00AB647D" w:rsidRDefault="00AB647D" w:rsidP="00AB647D">
      <w:pPr>
        <w:spacing w:line="240" w:lineRule="auto"/>
        <w:jc w:val="right"/>
      </w:pPr>
    </w:p>
    <w:p w:rsidR="00AB647D" w:rsidRDefault="00AB647D" w:rsidP="00AB647D">
      <w:pPr>
        <w:spacing w:line="240" w:lineRule="auto"/>
        <w:jc w:val="right"/>
        <w:rPr>
          <w:sz w:val="24"/>
          <w:szCs w:val="24"/>
        </w:rPr>
      </w:pPr>
      <w:r>
        <w:rPr>
          <w:sz w:val="24"/>
          <w:szCs w:val="24"/>
        </w:rPr>
        <w:t>____________________ В.В. Мороз</w:t>
      </w:r>
      <w:r w:rsidRPr="00E30B72">
        <w:rPr>
          <w:sz w:val="24"/>
          <w:szCs w:val="24"/>
        </w:rPr>
        <w:t xml:space="preserve"> </w:t>
      </w:r>
    </w:p>
    <w:p w:rsidR="00AB647D" w:rsidRDefault="00AB647D" w:rsidP="00AB647D">
      <w:pPr>
        <w:spacing w:line="240" w:lineRule="auto"/>
        <w:jc w:val="right"/>
        <w:rPr>
          <w:sz w:val="24"/>
          <w:szCs w:val="24"/>
        </w:rPr>
      </w:pPr>
    </w:p>
    <w:p w:rsidR="00AB647D" w:rsidRPr="007417E6" w:rsidRDefault="00AB647D" w:rsidP="00AB647D">
      <w:pPr>
        <w:ind w:left="5670" w:firstLine="0"/>
        <w:jc w:val="right"/>
        <w:rPr>
          <w:sz w:val="24"/>
          <w:szCs w:val="24"/>
        </w:rPr>
      </w:pPr>
      <w:r w:rsidRPr="007417E6">
        <w:rPr>
          <w:sz w:val="24"/>
          <w:szCs w:val="24"/>
        </w:rPr>
        <w:t xml:space="preserve"> «</w:t>
      </w:r>
      <w:r>
        <w:rPr>
          <w:sz w:val="24"/>
          <w:szCs w:val="24"/>
        </w:rPr>
        <w:t>25</w:t>
      </w:r>
      <w:r w:rsidRPr="007417E6">
        <w:rPr>
          <w:sz w:val="24"/>
          <w:szCs w:val="24"/>
        </w:rPr>
        <w:t xml:space="preserve">» </w:t>
      </w:r>
      <w:r>
        <w:rPr>
          <w:sz w:val="24"/>
          <w:szCs w:val="24"/>
        </w:rPr>
        <w:t>февраля 2016</w:t>
      </w:r>
      <w:r w:rsidRPr="007417E6">
        <w:rPr>
          <w:sz w:val="24"/>
          <w:szCs w:val="24"/>
        </w:rPr>
        <w:t xml:space="preserve"> г.</w:t>
      </w:r>
    </w:p>
    <w:p w:rsidR="00AB647D" w:rsidRPr="00093D17" w:rsidRDefault="00AB647D" w:rsidP="00AB647D">
      <w:pPr>
        <w:ind w:left="5670" w:firstLine="0"/>
        <w:rPr>
          <w:sz w:val="24"/>
          <w:szCs w:val="24"/>
        </w:rPr>
      </w:pPr>
    </w:p>
    <w:p w:rsidR="00AB647D" w:rsidRPr="007576E6" w:rsidRDefault="00AB647D" w:rsidP="00AB647D">
      <w:pPr>
        <w:spacing w:line="240" w:lineRule="auto"/>
        <w:ind w:left="6804" w:firstLine="0"/>
        <w:rPr>
          <w:b/>
          <w:kern w:val="36"/>
          <w:sz w:val="24"/>
          <w:szCs w:val="24"/>
        </w:rPr>
      </w:pPr>
      <w:r w:rsidRPr="007576E6">
        <w:rPr>
          <w:b/>
          <w:kern w:val="36"/>
          <w:sz w:val="24"/>
          <w:szCs w:val="24"/>
        </w:rPr>
        <w:t>Согласовано на заседании</w:t>
      </w:r>
    </w:p>
    <w:p w:rsidR="00AB647D" w:rsidRPr="007576E6" w:rsidRDefault="00AB647D" w:rsidP="00AB647D">
      <w:pPr>
        <w:spacing w:line="240" w:lineRule="auto"/>
        <w:ind w:left="6804" w:firstLine="0"/>
        <w:rPr>
          <w:b/>
          <w:kern w:val="36"/>
          <w:sz w:val="24"/>
          <w:szCs w:val="24"/>
        </w:rPr>
      </w:pPr>
      <w:r w:rsidRPr="007576E6">
        <w:rPr>
          <w:b/>
          <w:kern w:val="36"/>
          <w:sz w:val="24"/>
          <w:szCs w:val="24"/>
        </w:rPr>
        <w:t>закупочной комиссии</w:t>
      </w:r>
    </w:p>
    <w:p w:rsidR="00AB647D" w:rsidRPr="007576E6" w:rsidRDefault="00AB647D" w:rsidP="00AB647D">
      <w:pPr>
        <w:spacing w:line="240" w:lineRule="auto"/>
        <w:ind w:left="6804" w:firstLine="0"/>
        <w:rPr>
          <w:b/>
          <w:kern w:val="36"/>
          <w:sz w:val="24"/>
          <w:szCs w:val="24"/>
        </w:rPr>
      </w:pPr>
      <w:r w:rsidRPr="007576E6">
        <w:rPr>
          <w:b/>
          <w:kern w:val="36"/>
          <w:sz w:val="24"/>
          <w:szCs w:val="24"/>
        </w:rPr>
        <w:t>Протокол № 0083-ВР-16</w:t>
      </w:r>
    </w:p>
    <w:p w:rsidR="00AB647D" w:rsidRPr="007576E6" w:rsidRDefault="00AB647D" w:rsidP="00AB647D">
      <w:pPr>
        <w:spacing w:line="240" w:lineRule="auto"/>
        <w:ind w:left="6804" w:firstLine="0"/>
        <w:rPr>
          <w:b/>
          <w:kern w:val="36"/>
          <w:sz w:val="24"/>
          <w:szCs w:val="24"/>
        </w:rPr>
      </w:pPr>
      <w:r w:rsidRPr="007576E6">
        <w:rPr>
          <w:b/>
          <w:kern w:val="36"/>
          <w:sz w:val="24"/>
          <w:szCs w:val="24"/>
        </w:rPr>
        <w:t>от «25» февраля 2016 года</w:t>
      </w:r>
    </w:p>
    <w:p w:rsidR="00717F60" w:rsidRPr="007576E6" w:rsidRDefault="00717F60" w:rsidP="00E71A48">
      <w:pPr>
        <w:spacing w:line="264" w:lineRule="auto"/>
        <w:jc w:val="center"/>
        <w:rPr>
          <w:sz w:val="24"/>
          <w:szCs w:val="24"/>
        </w:rPr>
      </w:pPr>
    </w:p>
    <w:p w:rsidR="00717F60" w:rsidRPr="007576E6" w:rsidRDefault="00717F60" w:rsidP="00E71A48">
      <w:pPr>
        <w:spacing w:line="264" w:lineRule="auto"/>
        <w:jc w:val="center"/>
        <w:rPr>
          <w:sz w:val="24"/>
          <w:szCs w:val="24"/>
        </w:rPr>
      </w:pPr>
    </w:p>
    <w:p w:rsidR="00717F60" w:rsidRPr="007576E6" w:rsidRDefault="00717F60" w:rsidP="00E71A48">
      <w:pPr>
        <w:spacing w:line="264" w:lineRule="auto"/>
        <w:jc w:val="center"/>
        <w:rPr>
          <w:sz w:val="24"/>
          <w:szCs w:val="24"/>
        </w:rPr>
      </w:pPr>
    </w:p>
    <w:p w:rsidR="00717F60" w:rsidRPr="007576E6" w:rsidRDefault="00717F60" w:rsidP="00E71A48">
      <w:pPr>
        <w:pStyle w:val="1f4"/>
        <w:spacing w:line="264" w:lineRule="auto"/>
        <w:ind w:left="0" w:right="0"/>
        <w:jc w:val="center"/>
        <w:rPr>
          <w:rFonts w:ascii="Times New Roman" w:hAnsi="Times New Roman"/>
          <w:b/>
          <w:bCs w:val="0"/>
          <w:sz w:val="24"/>
          <w:szCs w:val="24"/>
        </w:rPr>
      </w:pPr>
      <w:r w:rsidRPr="007576E6">
        <w:rPr>
          <w:rFonts w:ascii="Times New Roman" w:hAnsi="Times New Roman"/>
          <w:b/>
          <w:bCs w:val="0"/>
          <w:sz w:val="24"/>
          <w:szCs w:val="24"/>
        </w:rPr>
        <w:t>Документация по запросу предложений</w:t>
      </w:r>
    </w:p>
    <w:p w:rsidR="00717F60" w:rsidRPr="007576E6" w:rsidRDefault="00717F60" w:rsidP="00E71A48">
      <w:pPr>
        <w:pStyle w:val="1f4"/>
        <w:spacing w:line="264" w:lineRule="auto"/>
        <w:ind w:left="0" w:right="0"/>
        <w:jc w:val="center"/>
        <w:rPr>
          <w:rFonts w:ascii="Times New Roman" w:hAnsi="Times New Roman"/>
          <w:sz w:val="24"/>
          <w:szCs w:val="24"/>
        </w:rPr>
      </w:pPr>
    </w:p>
    <w:p w:rsidR="00717F60" w:rsidRPr="007576E6" w:rsidRDefault="00717F60" w:rsidP="00E71A48">
      <w:pPr>
        <w:pStyle w:val="1f4"/>
        <w:spacing w:line="264" w:lineRule="auto"/>
        <w:ind w:left="0" w:right="0"/>
        <w:jc w:val="center"/>
        <w:rPr>
          <w:rFonts w:ascii="Times New Roman" w:hAnsi="Times New Roman"/>
          <w:b/>
          <w:sz w:val="24"/>
          <w:szCs w:val="24"/>
        </w:rPr>
      </w:pPr>
      <w:r w:rsidRPr="007576E6">
        <w:rPr>
          <w:rFonts w:ascii="Times New Roman" w:hAnsi="Times New Roman"/>
          <w:b/>
          <w:sz w:val="24"/>
          <w:szCs w:val="24"/>
        </w:rPr>
        <w:t>ОТКРЫТЫЙ ЗАПРОС ПРЕДЛОЖЕНИЙ</w:t>
      </w:r>
    </w:p>
    <w:p w:rsidR="00717F60" w:rsidRPr="007576E6" w:rsidRDefault="00717F60" w:rsidP="007556FF">
      <w:pPr>
        <w:spacing w:line="264" w:lineRule="auto"/>
        <w:ind w:firstLine="0"/>
        <w:jc w:val="center"/>
        <w:rPr>
          <w:b/>
          <w:sz w:val="24"/>
          <w:szCs w:val="24"/>
        </w:rPr>
      </w:pPr>
      <w:r w:rsidRPr="007576E6">
        <w:rPr>
          <w:b/>
          <w:sz w:val="24"/>
          <w:szCs w:val="24"/>
        </w:rPr>
        <w:t xml:space="preserve">на право заключения </w:t>
      </w:r>
      <w:proofErr w:type="gramStart"/>
      <w:r w:rsidR="007556FF" w:rsidRPr="007576E6">
        <w:rPr>
          <w:b/>
          <w:sz w:val="24"/>
          <w:szCs w:val="24"/>
        </w:rPr>
        <w:t>Договор</w:t>
      </w:r>
      <w:r w:rsidR="00AB647D" w:rsidRPr="007576E6">
        <w:rPr>
          <w:b/>
          <w:sz w:val="24"/>
          <w:szCs w:val="24"/>
        </w:rPr>
        <w:t>а</w:t>
      </w:r>
      <w:proofErr w:type="gramEnd"/>
      <w:r w:rsidR="007556FF" w:rsidRPr="007576E6">
        <w:rPr>
          <w:b/>
          <w:sz w:val="24"/>
          <w:szCs w:val="24"/>
        </w:rPr>
        <w:t xml:space="preserve"> </w:t>
      </w:r>
      <w:r w:rsidR="00AB647D" w:rsidRPr="007576E6">
        <w:rPr>
          <w:b/>
          <w:sz w:val="24"/>
          <w:szCs w:val="24"/>
        </w:rPr>
        <w:t>на приобретение лицензий для сетевого оборудования и систем сетевой защиты для нужд ПАО «МРСК Центра» (филиала «Воронежэнерго»)</w:t>
      </w:r>
    </w:p>
    <w:p w:rsidR="007556FF" w:rsidRPr="007576E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576E6">
        <w:rPr>
          <w:rFonts w:ascii="Times New Roman" w:eastAsia="Times New Roman" w:hAnsi="Times New Roman" w:cs="Times New Roman"/>
          <w:b/>
          <w:caps/>
        </w:rPr>
        <w:t xml:space="preserve"> «ОБЩАЯ</w:t>
      </w:r>
      <w:r w:rsidR="00B51A18" w:rsidRPr="007576E6">
        <w:rPr>
          <w:rFonts w:ascii="Times New Roman" w:eastAsia="Times New Roman" w:hAnsi="Times New Roman" w:cs="Times New Roman"/>
          <w:b/>
          <w:caps/>
        </w:rPr>
        <w:t>,</w:t>
      </w:r>
      <w:r w:rsidRPr="007576E6">
        <w:rPr>
          <w:rFonts w:ascii="Times New Roman" w:eastAsia="Times New Roman" w:hAnsi="Times New Roman" w:cs="Times New Roman"/>
          <w:b/>
          <w:caps/>
        </w:rPr>
        <w:t xml:space="preserve"> КОММЕРЧЕСКАЯ</w:t>
      </w:r>
      <w:r w:rsidR="00B51A18" w:rsidRPr="007576E6">
        <w:rPr>
          <w:rFonts w:ascii="Times New Roman" w:eastAsia="Times New Roman" w:hAnsi="Times New Roman" w:cs="Times New Roman"/>
          <w:b/>
          <w:caps/>
        </w:rPr>
        <w:t xml:space="preserve"> и техническая</w:t>
      </w:r>
      <w:r w:rsidRPr="007576E6">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B647D">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6A695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A695C">
        <w:rPr>
          <w:noProof/>
        </w:rPr>
        <w:fldChar w:fldCharType="begin"/>
      </w:r>
      <w:r>
        <w:rPr>
          <w:noProof/>
        </w:rPr>
        <w:instrText xml:space="preserve"> PAGEREF _Toc441130930 \h </w:instrText>
      </w:r>
      <w:r w:rsidR="006A695C">
        <w:rPr>
          <w:noProof/>
        </w:rPr>
      </w:r>
      <w:r w:rsidR="006A695C">
        <w:rPr>
          <w:noProof/>
        </w:rPr>
        <w:fldChar w:fldCharType="separate"/>
      </w:r>
      <w:r w:rsidR="00A24167">
        <w:rPr>
          <w:noProof/>
        </w:rPr>
        <w:t>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A695C">
        <w:rPr>
          <w:noProof/>
        </w:rPr>
        <w:fldChar w:fldCharType="begin"/>
      </w:r>
      <w:r>
        <w:rPr>
          <w:noProof/>
        </w:rPr>
        <w:instrText xml:space="preserve"> PAGEREF _Toc441130931 \h </w:instrText>
      </w:r>
      <w:r w:rsidR="006A695C">
        <w:rPr>
          <w:noProof/>
        </w:rPr>
      </w:r>
      <w:r w:rsidR="006A695C">
        <w:rPr>
          <w:noProof/>
        </w:rPr>
        <w:fldChar w:fldCharType="separate"/>
      </w:r>
      <w:r w:rsidR="00A24167">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A695C">
        <w:rPr>
          <w:noProof/>
        </w:rPr>
        <w:fldChar w:fldCharType="begin"/>
      </w:r>
      <w:r>
        <w:rPr>
          <w:noProof/>
        </w:rPr>
        <w:instrText xml:space="preserve"> PAGEREF _Toc441130932 \h </w:instrText>
      </w:r>
      <w:r w:rsidR="006A695C">
        <w:rPr>
          <w:noProof/>
        </w:rPr>
      </w:r>
      <w:r w:rsidR="006A695C">
        <w:rPr>
          <w:noProof/>
        </w:rPr>
        <w:fldChar w:fldCharType="separate"/>
      </w:r>
      <w:r w:rsidR="00A24167">
        <w:rPr>
          <w:noProof/>
        </w:rPr>
        <w:t>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A695C">
        <w:rPr>
          <w:noProof/>
        </w:rPr>
        <w:fldChar w:fldCharType="begin"/>
      </w:r>
      <w:r>
        <w:rPr>
          <w:noProof/>
        </w:rPr>
        <w:instrText xml:space="preserve"> PAGEREF _Toc441130933 \h </w:instrText>
      </w:r>
      <w:r w:rsidR="006A695C">
        <w:rPr>
          <w:noProof/>
        </w:rPr>
      </w:r>
      <w:r w:rsidR="006A695C">
        <w:rPr>
          <w:noProof/>
        </w:rPr>
        <w:fldChar w:fldCharType="separate"/>
      </w:r>
      <w:r w:rsidR="00A24167">
        <w:rPr>
          <w:noProof/>
        </w:rPr>
        <w:t>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A695C">
        <w:rPr>
          <w:noProof/>
        </w:rPr>
        <w:fldChar w:fldCharType="begin"/>
      </w:r>
      <w:r>
        <w:rPr>
          <w:noProof/>
        </w:rPr>
        <w:instrText xml:space="preserve"> PAGEREF _Toc441130934 \h </w:instrText>
      </w:r>
      <w:r w:rsidR="006A695C">
        <w:rPr>
          <w:noProof/>
        </w:rPr>
      </w:r>
      <w:r w:rsidR="006A695C">
        <w:rPr>
          <w:noProof/>
        </w:rPr>
        <w:fldChar w:fldCharType="separate"/>
      </w:r>
      <w:r w:rsidR="00A24167">
        <w:rPr>
          <w:noProof/>
        </w:rPr>
        <w:t>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A695C">
        <w:rPr>
          <w:noProof/>
        </w:rPr>
        <w:fldChar w:fldCharType="begin"/>
      </w:r>
      <w:r>
        <w:rPr>
          <w:noProof/>
        </w:rPr>
        <w:instrText xml:space="preserve"> PAGEREF _Toc441130935 \h </w:instrText>
      </w:r>
      <w:r w:rsidR="006A695C">
        <w:rPr>
          <w:noProof/>
        </w:rPr>
      </w:r>
      <w:r w:rsidR="006A695C">
        <w:rPr>
          <w:noProof/>
        </w:rPr>
        <w:fldChar w:fldCharType="separate"/>
      </w:r>
      <w:r w:rsidR="00A24167">
        <w:rPr>
          <w:noProof/>
        </w:rPr>
        <w:t>9</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_Toc441130942 \h </w:instrText>
      </w:r>
      <w:r w:rsidR="006A695C">
        <w:rPr>
          <w:noProof/>
        </w:rPr>
      </w:r>
      <w:r w:rsidR="006A695C">
        <w:rPr>
          <w:noProof/>
        </w:rPr>
        <w:fldChar w:fldCharType="separate"/>
      </w:r>
      <w:r w:rsidR="00A24167">
        <w:rPr>
          <w:noProof/>
        </w:rPr>
        <w:t>10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A695C">
        <w:rPr>
          <w:noProof/>
        </w:rPr>
        <w:fldChar w:fldCharType="begin"/>
      </w:r>
      <w:r>
        <w:rPr>
          <w:noProof/>
        </w:rPr>
        <w:instrText xml:space="preserve"> PAGEREF _Toc441130943 \h </w:instrText>
      </w:r>
      <w:r w:rsidR="006A695C">
        <w:rPr>
          <w:noProof/>
        </w:rPr>
      </w:r>
      <w:r w:rsidR="006A695C">
        <w:rPr>
          <w:noProof/>
        </w:rPr>
        <w:fldChar w:fldCharType="separate"/>
      </w:r>
      <w:r w:rsidR="00A24167">
        <w:rPr>
          <w:noProof/>
        </w:rPr>
        <w:t>10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_Toc441130947 \h </w:instrText>
      </w:r>
      <w:r w:rsidR="006A695C">
        <w:rPr>
          <w:noProof/>
        </w:rPr>
      </w:r>
      <w:r w:rsidR="006A695C">
        <w:rPr>
          <w:noProof/>
        </w:rPr>
        <w:fldChar w:fldCharType="separate"/>
      </w:r>
      <w:r w:rsidR="00A24167">
        <w:rPr>
          <w:noProof/>
        </w:rPr>
        <w:t>10</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A695C">
        <w:rPr>
          <w:noProof/>
        </w:rPr>
        <w:fldChar w:fldCharType="begin"/>
      </w:r>
      <w:r>
        <w:rPr>
          <w:noProof/>
        </w:rPr>
        <w:instrText xml:space="preserve"> PAGEREF _Toc441130951 \h </w:instrText>
      </w:r>
      <w:r w:rsidR="006A695C">
        <w:rPr>
          <w:noProof/>
        </w:rPr>
      </w:r>
      <w:r w:rsidR="006A695C">
        <w:rPr>
          <w:noProof/>
        </w:rPr>
        <w:fldChar w:fldCharType="separate"/>
      </w:r>
      <w:r w:rsidR="00A24167">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A695C">
        <w:rPr>
          <w:noProof/>
        </w:rPr>
        <w:fldChar w:fldCharType="begin"/>
      </w:r>
      <w:r>
        <w:rPr>
          <w:noProof/>
        </w:rPr>
        <w:instrText xml:space="preserve"> PAGEREF _Toc441130952 \h </w:instrText>
      </w:r>
      <w:r w:rsidR="006A695C">
        <w:rPr>
          <w:noProof/>
        </w:rPr>
      </w:r>
      <w:r w:rsidR="006A695C">
        <w:rPr>
          <w:noProof/>
        </w:rPr>
        <w:fldChar w:fldCharType="separate"/>
      </w:r>
      <w:r w:rsidR="00A24167">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A695C">
        <w:rPr>
          <w:noProof/>
        </w:rPr>
        <w:fldChar w:fldCharType="begin"/>
      </w:r>
      <w:r>
        <w:rPr>
          <w:noProof/>
        </w:rPr>
        <w:instrText xml:space="preserve"> PAGEREF _Toc441130955 \h </w:instrText>
      </w:r>
      <w:r w:rsidR="006A695C">
        <w:rPr>
          <w:noProof/>
        </w:rPr>
      </w:r>
      <w:r w:rsidR="006A695C">
        <w:rPr>
          <w:noProof/>
        </w:rPr>
        <w:fldChar w:fldCharType="separate"/>
      </w:r>
      <w:r w:rsidR="00A24167">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A695C">
        <w:rPr>
          <w:noProof/>
        </w:rPr>
        <w:fldChar w:fldCharType="begin"/>
      </w:r>
      <w:r>
        <w:rPr>
          <w:noProof/>
        </w:rPr>
        <w:instrText xml:space="preserve"> PAGEREF _Toc441130956 \h </w:instrText>
      </w:r>
      <w:r w:rsidR="006A695C">
        <w:rPr>
          <w:noProof/>
        </w:rPr>
      </w:r>
      <w:r w:rsidR="006A695C">
        <w:rPr>
          <w:noProof/>
        </w:rPr>
        <w:fldChar w:fldCharType="separate"/>
      </w:r>
      <w:r w:rsidR="00A24167">
        <w:rPr>
          <w:noProof/>
        </w:rPr>
        <w:t>14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A695C">
        <w:rPr>
          <w:noProof/>
        </w:rPr>
        <w:fldChar w:fldCharType="begin"/>
      </w:r>
      <w:r>
        <w:rPr>
          <w:noProof/>
        </w:rPr>
        <w:instrText xml:space="preserve"> PAGEREF _Toc441130971 \h </w:instrText>
      </w:r>
      <w:r w:rsidR="006A695C">
        <w:rPr>
          <w:noProof/>
        </w:rPr>
      </w:r>
      <w:r w:rsidR="006A695C">
        <w:rPr>
          <w:noProof/>
        </w:rPr>
        <w:fldChar w:fldCharType="separate"/>
      </w:r>
      <w:r w:rsidR="00A24167">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A695C">
        <w:rPr>
          <w:noProof/>
        </w:rPr>
        <w:fldChar w:fldCharType="begin"/>
      </w:r>
      <w:r>
        <w:rPr>
          <w:noProof/>
        </w:rPr>
        <w:instrText xml:space="preserve"> PAGEREF _Toc441130974 \h </w:instrText>
      </w:r>
      <w:r w:rsidR="006A695C">
        <w:rPr>
          <w:noProof/>
        </w:rPr>
      </w:r>
      <w:r w:rsidR="006A695C">
        <w:rPr>
          <w:noProof/>
        </w:rPr>
        <w:fldChar w:fldCharType="separate"/>
      </w:r>
      <w:r w:rsidR="00A24167">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A695C">
        <w:rPr>
          <w:noProof/>
        </w:rPr>
        <w:fldChar w:fldCharType="begin"/>
      </w:r>
      <w:r>
        <w:rPr>
          <w:noProof/>
        </w:rPr>
        <w:instrText xml:space="preserve"> PAGEREF _Toc441130975 \h </w:instrText>
      </w:r>
      <w:r w:rsidR="006A695C">
        <w:rPr>
          <w:noProof/>
        </w:rPr>
      </w:r>
      <w:r w:rsidR="006A695C">
        <w:rPr>
          <w:noProof/>
        </w:rPr>
        <w:fldChar w:fldCharType="separate"/>
      </w:r>
      <w:r w:rsidR="00A24167">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A695C">
        <w:rPr>
          <w:noProof/>
        </w:rPr>
        <w:fldChar w:fldCharType="begin"/>
      </w:r>
      <w:r>
        <w:rPr>
          <w:noProof/>
        </w:rPr>
        <w:instrText xml:space="preserve"> PAGEREF _Toc441130980 \h </w:instrText>
      </w:r>
      <w:r w:rsidR="006A695C">
        <w:rPr>
          <w:noProof/>
        </w:rPr>
      </w:r>
      <w:r w:rsidR="006A695C">
        <w:rPr>
          <w:noProof/>
        </w:rPr>
        <w:fldChar w:fldCharType="separate"/>
      </w:r>
      <w:r w:rsidR="00A24167">
        <w:rPr>
          <w:noProof/>
        </w:rPr>
        <w:t>30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A695C">
        <w:rPr>
          <w:noProof/>
        </w:rPr>
        <w:fldChar w:fldCharType="begin"/>
      </w:r>
      <w:r>
        <w:rPr>
          <w:noProof/>
        </w:rPr>
        <w:instrText xml:space="preserve"> PAGEREF _Toc441130981 \h </w:instrText>
      </w:r>
      <w:r w:rsidR="006A695C">
        <w:rPr>
          <w:noProof/>
        </w:rPr>
      </w:r>
      <w:r w:rsidR="006A695C">
        <w:rPr>
          <w:noProof/>
        </w:rPr>
        <w:fldChar w:fldCharType="separate"/>
      </w:r>
      <w:r w:rsidR="00A24167">
        <w:rPr>
          <w:noProof/>
        </w:rPr>
        <w:t>31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A695C">
        <w:rPr>
          <w:noProof/>
        </w:rPr>
        <w:fldChar w:fldCharType="begin"/>
      </w:r>
      <w:r>
        <w:rPr>
          <w:noProof/>
        </w:rPr>
        <w:instrText xml:space="preserve"> PAGEREF _Toc441130982 \h </w:instrText>
      </w:r>
      <w:r w:rsidR="006A695C">
        <w:rPr>
          <w:noProof/>
        </w:rPr>
      </w:r>
      <w:r w:rsidR="006A695C">
        <w:rPr>
          <w:noProof/>
        </w:rPr>
        <w:fldChar w:fldCharType="separate"/>
      </w:r>
      <w:r w:rsidR="00A24167">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A695C">
        <w:rPr>
          <w:noProof/>
        </w:rPr>
        <w:fldChar w:fldCharType="begin"/>
      </w:r>
      <w:r>
        <w:rPr>
          <w:noProof/>
        </w:rPr>
        <w:instrText xml:space="preserve"> PAGEREF _Toc441130983 \h </w:instrText>
      </w:r>
      <w:r w:rsidR="006A695C">
        <w:rPr>
          <w:noProof/>
        </w:rPr>
      </w:r>
      <w:r w:rsidR="006A695C">
        <w:rPr>
          <w:noProof/>
        </w:rPr>
        <w:fldChar w:fldCharType="separate"/>
      </w:r>
      <w:r w:rsidR="00A24167">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A695C">
        <w:rPr>
          <w:noProof/>
        </w:rPr>
        <w:fldChar w:fldCharType="begin"/>
      </w:r>
      <w:r>
        <w:rPr>
          <w:noProof/>
        </w:rPr>
        <w:instrText xml:space="preserve"> PAGEREF _Toc441130984 \h </w:instrText>
      </w:r>
      <w:r w:rsidR="006A695C">
        <w:rPr>
          <w:noProof/>
        </w:rPr>
      </w:r>
      <w:r w:rsidR="006A695C">
        <w:rPr>
          <w:noProof/>
        </w:rPr>
        <w:fldChar w:fldCharType="separate"/>
      </w:r>
      <w:r w:rsidR="00A24167">
        <w:rPr>
          <w:noProof/>
        </w:rPr>
        <w:t>33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A695C">
        <w:rPr>
          <w:noProof/>
        </w:rPr>
        <w:fldChar w:fldCharType="begin"/>
      </w:r>
      <w:r>
        <w:rPr>
          <w:noProof/>
        </w:rPr>
        <w:instrText xml:space="preserve"> PAGEREF _Toc441130985 \h </w:instrText>
      </w:r>
      <w:r w:rsidR="006A695C">
        <w:rPr>
          <w:noProof/>
        </w:rPr>
      </w:r>
      <w:r w:rsidR="006A695C">
        <w:rPr>
          <w:noProof/>
        </w:rPr>
        <w:fldChar w:fldCharType="separate"/>
      </w:r>
      <w:r w:rsidR="00A24167">
        <w:rPr>
          <w:noProof/>
        </w:rPr>
        <w:t>33</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A695C">
        <w:rPr>
          <w:noProof/>
        </w:rPr>
        <w:fldChar w:fldCharType="begin"/>
      </w:r>
      <w:r>
        <w:rPr>
          <w:noProof/>
        </w:rPr>
        <w:instrText xml:space="preserve"> PAGEREF _Toc441130986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A695C">
        <w:rPr>
          <w:noProof/>
        </w:rPr>
        <w:fldChar w:fldCharType="begin"/>
      </w:r>
      <w:r>
        <w:rPr>
          <w:noProof/>
        </w:rPr>
        <w:instrText xml:space="preserve"> PAGEREF _Toc441130987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A695C">
        <w:rPr>
          <w:noProof/>
        </w:rPr>
        <w:fldChar w:fldCharType="begin"/>
      </w:r>
      <w:r>
        <w:rPr>
          <w:noProof/>
        </w:rPr>
        <w:instrText xml:space="preserve"> PAGEREF _Toc441130990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A695C">
        <w:rPr>
          <w:noProof/>
        </w:rPr>
        <w:fldChar w:fldCharType="begin"/>
      </w:r>
      <w:r>
        <w:rPr>
          <w:noProof/>
        </w:rPr>
        <w:instrText xml:space="preserve"> PAGEREF _Toc441130992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A695C">
        <w:rPr>
          <w:noProof/>
        </w:rPr>
        <w:fldChar w:fldCharType="begin"/>
      </w:r>
      <w:r>
        <w:rPr>
          <w:noProof/>
        </w:rPr>
        <w:instrText xml:space="preserve"> PAGEREF _Toc441130995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A695C">
        <w:rPr>
          <w:noProof/>
        </w:rPr>
        <w:fldChar w:fldCharType="begin"/>
      </w:r>
      <w:r>
        <w:rPr>
          <w:noProof/>
        </w:rPr>
        <w:instrText xml:space="preserve"> PAGEREF _Toc441130998 \h </w:instrText>
      </w:r>
      <w:r w:rsidR="006A695C">
        <w:rPr>
          <w:noProof/>
        </w:rPr>
      </w:r>
      <w:r w:rsidR="006A695C">
        <w:rPr>
          <w:noProof/>
        </w:rPr>
        <w:fldChar w:fldCharType="separate"/>
      </w:r>
      <w:r w:rsidR="00A24167">
        <w:rPr>
          <w:noProof/>
        </w:rPr>
        <w:t>35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A695C">
        <w:rPr>
          <w:noProof/>
        </w:rPr>
        <w:fldChar w:fldCharType="begin"/>
      </w:r>
      <w:r>
        <w:rPr>
          <w:noProof/>
        </w:rPr>
        <w:instrText xml:space="preserve"> PAGEREF _Toc441130999 \h </w:instrText>
      </w:r>
      <w:r w:rsidR="006A695C">
        <w:rPr>
          <w:noProof/>
        </w:rPr>
      </w:r>
      <w:r w:rsidR="006A695C">
        <w:rPr>
          <w:noProof/>
        </w:rPr>
        <w:fldChar w:fldCharType="separate"/>
      </w:r>
      <w:r w:rsidR="00A24167">
        <w:rPr>
          <w:noProof/>
        </w:rPr>
        <w:t>35</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A695C">
        <w:rPr>
          <w:noProof/>
        </w:rPr>
        <w:fldChar w:fldCharType="begin"/>
      </w:r>
      <w:r>
        <w:rPr>
          <w:noProof/>
        </w:rPr>
        <w:instrText xml:space="preserve"> PAGEREF _Toc441131000 \h </w:instrText>
      </w:r>
      <w:r w:rsidR="006A695C">
        <w:rPr>
          <w:noProof/>
        </w:rPr>
      </w:r>
      <w:r w:rsidR="006A695C">
        <w:rPr>
          <w:noProof/>
        </w:rPr>
        <w:fldChar w:fldCharType="separate"/>
      </w:r>
      <w:r w:rsidR="00A24167">
        <w:rPr>
          <w:noProof/>
        </w:rPr>
        <w:t>35</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A695C">
        <w:rPr>
          <w:noProof/>
        </w:rPr>
        <w:fldChar w:fldCharType="begin"/>
      </w:r>
      <w:r>
        <w:rPr>
          <w:noProof/>
        </w:rPr>
        <w:instrText xml:space="preserve"> PAGEREF _Toc441131002 \h </w:instrText>
      </w:r>
      <w:r w:rsidR="006A695C">
        <w:rPr>
          <w:noProof/>
        </w:rPr>
      </w:r>
      <w:r w:rsidR="006A695C">
        <w:rPr>
          <w:noProof/>
        </w:rPr>
        <w:fldChar w:fldCharType="separate"/>
      </w:r>
      <w:r w:rsidR="00A24167">
        <w:rPr>
          <w:noProof/>
        </w:rPr>
        <w:t>39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A695C">
        <w:rPr>
          <w:noProof/>
        </w:rPr>
        <w:fldChar w:fldCharType="begin"/>
      </w:r>
      <w:r>
        <w:rPr>
          <w:noProof/>
        </w:rPr>
        <w:instrText xml:space="preserve"> PAGEREF _Toc441131004 \h </w:instrText>
      </w:r>
      <w:r w:rsidR="006A695C">
        <w:rPr>
          <w:noProof/>
        </w:rPr>
      </w:r>
      <w:r w:rsidR="006A695C">
        <w:rPr>
          <w:noProof/>
        </w:rPr>
        <w:fldChar w:fldCharType="separate"/>
      </w:r>
      <w:r w:rsidR="00A24167">
        <w:rPr>
          <w:noProof/>
        </w:rPr>
        <w:t>41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A695C">
        <w:rPr>
          <w:noProof/>
        </w:rPr>
        <w:fldChar w:fldCharType="begin"/>
      </w:r>
      <w:r>
        <w:rPr>
          <w:noProof/>
        </w:rPr>
        <w:instrText xml:space="preserve"> PAGEREF _Toc441131007 \h </w:instrText>
      </w:r>
      <w:r w:rsidR="006A695C">
        <w:rPr>
          <w:noProof/>
        </w:rPr>
      </w:r>
      <w:r w:rsidR="006A695C">
        <w:rPr>
          <w:noProof/>
        </w:rPr>
        <w:fldChar w:fldCharType="separate"/>
      </w:r>
      <w:r w:rsidR="00A24167">
        <w:rPr>
          <w:noProof/>
        </w:rPr>
        <w:t>44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A695C">
        <w:rPr>
          <w:noProof/>
        </w:rPr>
        <w:fldChar w:fldCharType="begin"/>
      </w:r>
      <w:r>
        <w:rPr>
          <w:noProof/>
        </w:rPr>
        <w:instrText xml:space="preserve"> PAGEREF _Toc441131010 \h </w:instrText>
      </w:r>
      <w:r w:rsidR="006A695C">
        <w:rPr>
          <w:noProof/>
        </w:rPr>
      </w:r>
      <w:r w:rsidR="006A695C">
        <w:rPr>
          <w:noProof/>
        </w:rPr>
        <w:fldChar w:fldCharType="separate"/>
      </w:r>
      <w:r w:rsidR="00A24167">
        <w:rPr>
          <w:noProof/>
        </w:rPr>
        <w:t>47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A695C">
        <w:rPr>
          <w:noProof/>
        </w:rPr>
        <w:fldChar w:fldCharType="begin"/>
      </w:r>
      <w:r>
        <w:rPr>
          <w:noProof/>
        </w:rPr>
        <w:instrText xml:space="preserve"> PAGEREF _Toc441131013 \h </w:instrText>
      </w:r>
      <w:r w:rsidR="006A695C">
        <w:rPr>
          <w:noProof/>
        </w:rPr>
      </w:r>
      <w:r w:rsidR="006A695C">
        <w:rPr>
          <w:noProof/>
        </w:rPr>
        <w:fldChar w:fldCharType="separate"/>
      </w:r>
      <w:r w:rsidR="00A24167">
        <w:rPr>
          <w:noProof/>
        </w:rPr>
        <w:t>49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A695C">
        <w:rPr>
          <w:noProof/>
        </w:rPr>
        <w:fldChar w:fldCharType="begin"/>
      </w:r>
      <w:r>
        <w:rPr>
          <w:noProof/>
        </w:rPr>
        <w:instrText xml:space="preserve"> PAGEREF _Toc441131016 \h </w:instrText>
      </w:r>
      <w:r w:rsidR="006A695C">
        <w:rPr>
          <w:noProof/>
        </w:rPr>
      </w:r>
      <w:r w:rsidR="006A695C">
        <w:rPr>
          <w:noProof/>
        </w:rPr>
        <w:fldChar w:fldCharType="separate"/>
      </w:r>
      <w:r w:rsidR="00A24167">
        <w:rPr>
          <w:noProof/>
        </w:rPr>
        <w:t>51</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A695C">
        <w:rPr>
          <w:noProof/>
        </w:rPr>
        <w:fldChar w:fldCharType="begin"/>
      </w:r>
      <w:r>
        <w:rPr>
          <w:noProof/>
        </w:rPr>
        <w:instrText xml:space="preserve"> PAGEREF _Toc441131017 \h </w:instrText>
      </w:r>
      <w:r w:rsidR="006A695C">
        <w:rPr>
          <w:noProof/>
        </w:rPr>
      </w:r>
      <w:r w:rsidR="006A695C">
        <w:rPr>
          <w:noProof/>
        </w:rPr>
        <w:fldChar w:fldCharType="separate"/>
      </w:r>
      <w:r w:rsidR="00A24167">
        <w:rPr>
          <w:noProof/>
        </w:rPr>
        <w:t>51</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A695C">
        <w:rPr>
          <w:noProof/>
        </w:rPr>
        <w:fldChar w:fldCharType="begin"/>
      </w:r>
      <w:r>
        <w:rPr>
          <w:noProof/>
        </w:rPr>
        <w:instrText xml:space="preserve"> PAGEREF _Toc441131018 \h </w:instrText>
      </w:r>
      <w:r w:rsidR="006A695C">
        <w:rPr>
          <w:noProof/>
        </w:rPr>
      </w:r>
      <w:r w:rsidR="006A695C">
        <w:rPr>
          <w:noProof/>
        </w:rPr>
        <w:fldChar w:fldCharType="separate"/>
      </w:r>
      <w:r w:rsidR="00A24167">
        <w:rPr>
          <w:noProof/>
        </w:rPr>
        <w:t>53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A695C">
        <w:rPr>
          <w:noProof/>
        </w:rPr>
        <w:fldChar w:fldCharType="begin"/>
      </w:r>
      <w:r>
        <w:rPr>
          <w:noProof/>
        </w:rPr>
        <w:instrText xml:space="preserve"> PAGEREF _Toc441131020 \h </w:instrText>
      </w:r>
      <w:r w:rsidR="006A695C">
        <w:rPr>
          <w:noProof/>
        </w:rPr>
      </w:r>
      <w:r w:rsidR="006A695C">
        <w:rPr>
          <w:noProof/>
        </w:rPr>
        <w:fldChar w:fldCharType="separate"/>
      </w:r>
      <w:r w:rsidR="00A24167">
        <w:rPr>
          <w:noProof/>
        </w:rPr>
        <w:t>56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A695C">
        <w:rPr>
          <w:noProof/>
        </w:rPr>
        <w:fldChar w:fldCharType="begin"/>
      </w:r>
      <w:r>
        <w:rPr>
          <w:noProof/>
        </w:rPr>
        <w:instrText xml:space="preserve"> PAGEREF _Toc441131023 \h </w:instrText>
      </w:r>
      <w:r w:rsidR="006A695C">
        <w:rPr>
          <w:noProof/>
        </w:rPr>
      </w:r>
      <w:r w:rsidR="006A695C">
        <w:rPr>
          <w:noProof/>
        </w:rPr>
        <w:fldChar w:fldCharType="separate"/>
      </w:r>
      <w:r w:rsidR="00A24167">
        <w:rPr>
          <w:noProof/>
        </w:rPr>
        <w:t>58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A695C">
        <w:rPr>
          <w:noProof/>
        </w:rPr>
        <w:fldChar w:fldCharType="begin"/>
      </w:r>
      <w:r>
        <w:rPr>
          <w:noProof/>
        </w:rPr>
        <w:instrText xml:space="preserve"> PAGEREF _Toc441131026 \h </w:instrText>
      </w:r>
      <w:r w:rsidR="006A695C">
        <w:rPr>
          <w:noProof/>
        </w:rPr>
      </w:r>
      <w:r w:rsidR="006A695C">
        <w:rPr>
          <w:noProof/>
        </w:rPr>
        <w:fldChar w:fldCharType="separate"/>
      </w:r>
      <w:r w:rsidR="00A24167">
        <w:rPr>
          <w:noProof/>
        </w:rPr>
        <w:t>60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A695C">
        <w:rPr>
          <w:noProof/>
        </w:rPr>
        <w:fldChar w:fldCharType="begin"/>
      </w:r>
      <w:r>
        <w:rPr>
          <w:noProof/>
        </w:rPr>
        <w:instrText xml:space="preserve"> PAGEREF _Toc441131029 \h </w:instrText>
      </w:r>
      <w:r w:rsidR="006A695C">
        <w:rPr>
          <w:noProof/>
        </w:rPr>
      </w:r>
      <w:r w:rsidR="006A695C">
        <w:rPr>
          <w:noProof/>
        </w:rPr>
        <w:fldChar w:fldCharType="separate"/>
      </w:r>
      <w:r w:rsidR="00A24167">
        <w:rPr>
          <w:noProof/>
        </w:rPr>
        <w:t>62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A695C">
        <w:rPr>
          <w:noProof/>
        </w:rPr>
        <w:fldChar w:fldCharType="begin"/>
      </w:r>
      <w:r>
        <w:rPr>
          <w:noProof/>
        </w:rPr>
        <w:instrText xml:space="preserve"> PAGEREF _Toc441131031 \h </w:instrText>
      </w:r>
      <w:r w:rsidR="006A695C">
        <w:rPr>
          <w:noProof/>
        </w:rPr>
      </w:r>
      <w:r w:rsidR="006A695C">
        <w:rPr>
          <w:noProof/>
        </w:rPr>
        <w:fldChar w:fldCharType="separate"/>
      </w:r>
      <w:r w:rsidR="00A24167">
        <w:rPr>
          <w:noProof/>
        </w:rPr>
        <w:t>63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A695C">
        <w:rPr>
          <w:noProof/>
        </w:rPr>
        <w:fldChar w:fldCharType="begin"/>
      </w:r>
      <w:r>
        <w:rPr>
          <w:noProof/>
        </w:rPr>
        <w:instrText xml:space="preserve"> PAGEREF _Toc441131034 \h </w:instrText>
      </w:r>
      <w:r w:rsidR="006A695C">
        <w:rPr>
          <w:noProof/>
        </w:rPr>
      </w:r>
      <w:r w:rsidR="006A695C">
        <w:rPr>
          <w:noProof/>
        </w:rPr>
        <w:fldChar w:fldCharType="separate"/>
      </w:r>
      <w:r w:rsidR="00A24167">
        <w:rPr>
          <w:noProof/>
        </w:rPr>
        <w:t>66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A695C">
        <w:rPr>
          <w:noProof/>
        </w:rPr>
        <w:fldChar w:fldCharType="begin"/>
      </w:r>
      <w:r>
        <w:rPr>
          <w:noProof/>
        </w:rPr>
        <w:instrText xml:space="preserve"> PAGEREF _Toc441131037 \h </w:instrText>
      </w:r>
      <w:r w:rsidR="006A695C">
        <w:rPr>
          <w:noProof/>
        </w:rPr>
      </w:r>
      <w:r w:rsidR="006A695C">
        <w:rPr>
          <w:noProof/>
        </w:rPr>
        <w:fldChar w:fldCharType="separate"/>
      </w:r>
      <w:r w:rsidR="00A24167">
        <w:rPr>
          <w:noProof/>
        </w:rPr>
        <w:t>68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A695C">
        <w:rPr>
          <w:noProof/>
        </w:rPr>
        <w:fldChar w:fldCharType="begin"/>
      </w:r>
      <w:r>
        <w:rPr>
          <w:noProof/>
        </w:rPr>
        <w:instrText xml:space="preserve"> PAGEREF _Toc441131040 \h </w:instrText>
      </w:r>
      <w:r w:rsidR="006A695C">
        <w:rPr>
          <w:noProof/>
        </w:rPr>
      </w:r>
      <w:r w:rsidR="006A695C">
        <w:rPr>
          <w:noProof/>
        </w:rPr>
        <w:fldChar w:fldCharType="separate"/>
      </w:r>
      <w:r w:rsidR="00A24167">
        <w:rPr>
          <w:noProof/>
        </w:rPr>
        <w:t>71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A695C">
        <w:rPr>
          <w:noProof/>
        </w:rPr>
        <w:fldChar w:fldCharType="begin"/>
      </w:r>
      <w:r>
        <w:rPr>
          <w:noProof/>
        </w:rPr>
        <w:instrText xml:space="preserve"> PAGEREF _Toc441131043 \h </w:instrText>
      </w:r>
      <w:r w:rsidR="006A695C">
        <w:rPr>
          <w:noProof/>
        </w:rPr>
      </w:r>
      <w:r w:rsidR="006A695C">
        <w:rPr>
          <w:noProof/>
        </w:rPr>
        <w:fldChar w:fldCharType="separate"/>
      </w:r>
      <w:r w:rsidR="00A24167">
        <w:rPr>
          <w:noProof/>
        </w:rPr>
        <w:t>73</w:t>
      </w:r>
      <w:r w:rsidR="006A695C">
        <w:rPr>
          <w:noProof/>
        </w:rPr>
        <w:fldChar w:fldCharType="end"/>
      </w:r>
    </w:p>
    <w:p w:rsidR="00717F60" w:rsidRPr="00E71A48" w:rsidRDefault="006A695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9A34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w:t>
      </w:r>
      <w:r w:rsidR="009D6D25" w:rsidRPr="00DB7121">
        <w:rPr>
          <w:iCs/>
          <w:sz w:val="24"/>
          <w:szCs w:val="24"/>
        </w:rPr>
        <w:t>ведущий специалист отдела закупочной деятельности ПАО «МРСК Центра» (филиала «Воронежэнерго</w:t>
      </w:r>
      <w:r w:rsidR="00D65CF0">
        <w:rPr>
          <w:iCs/>
          <w:sz w:val="24"/>
          <w:szCs w:val="24"/>
        </w:rPr>
        <w:t>»</w:t>
      </w:r>
      <w:r w:rsidR="009D6D25" w:rsidRPr="00DB7121">
        <w:rPr>
          <w:iCs/>
          <w:sz w:val="24"/>
          <w:szCs w:val="24"/>
        </w:rPr>
        <w:t xml:space="preserve">) Зайцева Александра Анатольевна, контактный телефон: (473) 249-57-66, </w:t>
      </w:r>
      <w:r w:rsidR="009D6D25" w:rsidRPr="00DB7121">
        <w:rPr>
          <w:sz w:val="24"/>
          <w:szCs w:val="24"/>
        </w:rPr>
        <w:t xml:space="preserve">адрес электронной почты: </w:t>
      </w:r>
      <w:r w:rsidR="009D6D25" w:rsidRPr="00DB7121">
        <w:rPr>
          <w:iCs/>
          <w:sz w:val="24"/>
          <w:szCs w:val="24"/>
        </w:rPr>
        <w:t xml:space="preserve"> </w:t>
      </w:r>
      <w:hyperlink r:id="rId18" w:history="1">
        <w:r w:rsidR="009D6D25" w:rsidRPr="00DB7121">
          <w:rPr>
            <w:rStyle w:val="a7"/>
            <w:sz w:val="24"/>
            <w:szCs w:val="24"/>
            <w:lang w:val="en-US"/>
          </w:rPr>
          <w:t>Zaitseva</w:t>
        </w:r>
        <w:r w:rsidR="009D6D25" w:rsidRPr="00DB7121">
          <w:rPr>
            <w:rStyle w:val="a7"/>
            <w:sz w:val="24"/>
            <w:szCs w:val="24"/>
          </w:rPr>
          <w:t>.</w:t>
        </w:r>
        <w:r w:rsidR="009D6D25" w:rsidRPr="00DB7121">
          <w:rPr>
            <w:rStyle w:val="a7"/>
            <w:sz w:val="24"/>
            <w:szCs w:val="24"/>
            <w:lang w:val="en-US"/>
          </w:rPr>
          <w:t>AA</w:t>
        </w:r>
        <w:r w:rsidR="009D6D25" w:rsidRPr="00DB7121">
          <w:rPr>
            <w:rStyle w:val="a7"/>
            <w:sz w:val="24"/>
            <w:szCs w:val="24"/>
          </w:rPr>
          <w:t>@mrsk-1.ru</w:t>
        </w:r>
      </w:hyperlink>
      <w:r w:rsidR="009D6D25" w:rsidRPr="00DB7121">
        <w:rPr>
          <w:iCs/>
          <w:sz w:val="24"/>
          <w:szCs w:val="24"/>
        </w:rPr>
        <w:t>, ответственный исполнитель за подготовку технического задания –</w:t>
      </w:r>
      <w:r w:rsidR="009D6D25" w:rsidRPr="00DB7121">
        <w:rPr>
          <w:sz w:val="24"/>
          <w:szCs w:val="24"/>
        </w:rPr>
        <w:t xml:space="preserve"> </w:t>
      </w:r>
      <w:proofErr w:type="spellStart"/>
      <w:r w:rsidR="00286566">
        <w:rPr>
          <w:sz w:val="24"/>
          <w:szCs w:val="24"/>
        </w:rPr>
        <w:t>Коклин</w:t>
      </w:r>
      <w:proofErr w:type="spellEnd"/>
      <w:r w:rsidR="00286566">
        <w:rPr>
          <w:sz w:val="24"/>
          <w:szCs w:val="24"/>
        </w:rPr>
        <w:t xml:space="preserve"> Андрей </w:t>
      </w:r>
      <w:r w:rsidR="00286566" w:rsidRPr="00286566">
        <w:rPr>
          <w:sz w:val="24"/>
          <w:szCs w:val="24"/>
        </w:rPr>
        <w:t>Альбертович</w:t>
      </w:r>
      <w:r w:rsidR="009D6D25" w:rsidRPr="00286566">
        <w:rPr>
          <w:sz w:val="24"/>
          <w:szCs w:val="24"/>
        </w:rPr>
        <w:t>, контактный телефон - (473) 2</w:t>
      </w:r>
      <w:r w:rsidR="00286566" w:rsidRPr="00286566">
        <w:rPr>
          <w:sz w:val="24"/>
          <w:szCs w:val="24"/>
        </w:rPr>
        <w:t>57</w:t>
      </w:r>
      <w:r w:rsidR="009D6D25" w:rsidRPr="00286566">
        <w:rPr>
          <w:sz w:val="24"/>
          <w:szCs w:val="24"/>
        </w:rPr>
        <w:t>-</w:t>
      </w:r>
      <w:r w:rsidR="00286566" w:rsidRPr="00286566">
        <w:rPr>
          <w:sz w:val="24"/>
          <w:szCs w:val="24"/>
        </w:rPr>
        <w:t>94</w:t>
      </w:r>
      <w:r w:rsidR="009D6D25" w:rsidRPr="00286566">
        <w:rPr>
          <w:sz w:val="24"/>
          <w:szCs w:val="24"/>
        </w:rPr>
        <w:t>-2</w:t>
      </w:r>
      <w:r w:rsidR="00286566" w:rsidRPr="00286566">
        <w:rPr>
          <w:sz w:val="24"/>
          <w:szCs w:val="24"/>
        </w:rPr>
        <w:t>5</w:t>
      </w:r>
      <w:r w:rsidR="009D6D25" w:rsidRPr="00286566">
        <w:rPr>
          <w:sz w:val="24"/>
          <w:szCs w:val="24"/>
        </w:rPr>
        <w:t xml:space="preserve">, адрес электронной почты: </w:t>
      </w:r>
      <w:hyperlink r:id="rId19" w:history="1">
        <w:r w:rsidR="00286566" w:rsidRPr="00286566">
          <w:rPr>
            <w:rStyle w:val="a7"/>
            <w:sz w:val="24"/>
            <w:szCs w:val="24"/>
            <w:lang w:val="en-US"/>
          </w:rPr>
          <w:t>koklin</w:t>
        </w:r>
        <w:r w:rsidR="00286566" w:rsidRPr="00286566">
          <w:rPr>
            <w:rStyle w:val="a7"/>
            <w:sz w:val="24"/>
            <w:szCs w:val="24"/>
          </w:rPr>
          <w:t>.</w:t>
        </w:r>
        <w:r w:rsidR="00286566" w:rsidRPr="00286566">
          <w:rPr>
            <w:rStyle w:val="a7"/>
            <w:sz w:val="24"/>
            <w:szCs w:val="24"/>
            <w:lang w:val="en-US"/>
          </w:rPr>
          <w:t>aa</w:t>
        </w:r>
        <w:r w:rsidR="00286566" w:rsidRPr="00286566">
          <w:rPr>
            <w:rStyle w:val="a7"/>
            <w:sz w:val="24"/>
            <w:szCs w:val="24"/>
          </w:rPr>
          <w:t>@mrsk-1.ru</w:t>
        </w:r>
      </w:hyperlink>
      <w:r w:rsidR="00862664" w:rsidRPr="00286566">
        <w:rPr>
          <w:sz w:val="24"/>
          <w:szCs w:val="24"/>
        </w:rPr>
        <w:t xml:space="preserve"> </w:t>
      </w:r>
      <w:r w:rsidR="004B5EB3" w:rsidRPr="00286566">
        <w:rPr>
          <w:iCs/>
          <w:sz w:val="24"/>
          <w:szCs w:val="24"/>
        </w:rPr>
        <w:t>Извещени</w:t>
      </w:r>
      <w:r w:rsidRPr="00286566">
        <w:rPr>
          <w:iCs/>
          <w:sz w:val="24"/>
          <w:szCs w:val="24"/>
        </w:rPr>
        <w:t>ем</w:t>
      </w:r>
      <w:r w:rsidRPr="00286566">
        <w:rPr>
          <w:sz w:val="24"/>
          <w:szCs w:val="24"/>
        </w:rPr>
        <w:t xml:space="preserve"> о проведении открытого </w:t>
      </w:r>
      <w:r w:rsidRPr="00286566">
        <w:rPr>
          <w:iCs/>
          <w:sz w:val="24"/>
          <w:szCs w:val="24"/>
        </w:rPr>
        <w:t>запроса предложений</w:t>
      </w:r>
      <w:r w:rsidRPr="00286566">
        <w:rPr>
          <w:sz w:val="24"/>
          <w:szCs w:val="24"/>
        </w:rPr>
        <w:t xml:space="preserve">, опубликованным </w:t>
      </w:r>
      <w:r w:rsidRPr="00286566">
        <w:rPr>
          <w:b/>
          <w:sz w:val="24"/>
          <w:szCs w:val="24"/>
        </w:rPr>
        <w:t>«</w:t>
      </w:r>
      <w:r w:rsidR="00286566" w:rsidRPr="00286566">
        <w:rPr>
          <w:b/>
          <w:sz w:val="24"/>
          <w:szCs w:val="24"/>
        </w:rPr>
        <w:t>26</w:t>
      </w:r>
      <w:r w:rsidRPr="00286566">
        <w:rPr>
          <w:b/>
          <w:sz w:val="24"/>
          <w:szCs w:val="24"/>
        </w:rPr>
        <w:t xml:space="preserve">» </w:t>
      </w:r>
      <w:r w:rsidR="00286566" w:rsidRPr="00286566">
        <w:rPr>
          <w:b/>
          <w:sz w:val="24"/>
          <w:szCs w:val="24"/>
        </w:rPr>
        <w:t>февраля</w:t>
      </w:r>
      <w:r w:rsidRPr="00286566">
        <w:rPr>
          <w:b/>
          <w:sz w:val="24"/>
          <w:szCs w:val="24"/>
        </w:rPr>
        <w:t xml:space="preserve"> 20</w:t>
      </w:r>
      <w:r w:rsidR="00C12FA4" w:rsidRPr="00286566">
        <w:rPr>
          <w:b/>
          <w:sz w:val="24"/>
          <w:szCs w:val="24"/>
        </w:rPr>
        <w:t>1</w:t>
      </w:r>
      <w:r w:rsidR="00862664" w:rsidRPr="00286566">
        <w:rPr>
          <w:b/>
          <w:sz w:val="24"/>
          <w:szCs w:val="24"/>
        </w:rPr>
        <w:t>6</w:t>
      </w:r>
      <w:r w:rsidRPr="00286566">
        <w:rPr>
          <w:b/>
          <w:sz w:val="24"/>
          <w:szCs w:val="24"/>
        </w:rPr>
        <w:t xml:space="preserve"> г.</w:t>
      </w:r>
      <w:r w:rsidRPr="00286566">
        <w:rPr>
          <w:sz w:val="24"/>
          <w:szCs w:val="24"/>
        </w:rPr>
        <w:t xml:space="preserve"> на официальном сайте (</w:t>
      </w:r>
      <w:hyperlink r:id="rId20" w:history="1">
        <w:r w:rsidR="00345CCA" w:rsidRPr="00286566">
          <w:rPr>
            <w:rStyle w:val="a7"/>
            <w:sz w:val="24"/>
            <w:szCs w:val="24"/>
          </w:rPr>
          <w:t>www.zakupki.</w:t>
        </w:r>
        <w:r w:rsidR="00345CCA" w:rsidRPr="00286566">
          <w:rPr>
            <w:rStyle w:val="a7"/>
            <w:sz w:val="24"/>
            <w:szCs w:val="24"/>
            <w:lang w:val="en-US"/>
          </w:rPr>
          <w:t>gov</w:t>
        </w:r>
        <w:r w:rsidR="00345CCA" w:rsidRPr="00286566">
          <w:rPr>
            <w:rStyle w:val="a7"/>
            <w:sz w:val="24"/>
            <w:szCs w:val="24"/>
          </w:rPr>
          <w:t>.ru</w:t>
        </w:r>
      </w:hyperlink>
      <w:r w:rsidRPr="00286566">
        <w:rPr>
          <w:sz w:val="24"/>
          <w:szCs w:val="24"/>
        </w:rPr>
        <w:t>),</w:t>
      </w:r>
      <w:r w:rsidR="009D7F01" w:rsidRPr="00286566">
        <w:rPr>
          <w:iCs/>
          <w:sz w:val="24"/>
          <w:szCs w:val="24"/>
        </w:rPr>
        <w:t xml:space="preserve"> </w:t>
      </w:r>
      <w:r w:rsidR="009D7F01" w:rsidRPr="00286566">
        <w:rPr>
          <w:sz w:val="24"/>
          <w:szCs w:val="24"/>
        </w:rPr>
        <w:t xml:space="preserve">на сайте </w:t>
      </w:r>
      <w:r w:rsidR="007556FF" w:rsidRPr="00286566">
        <w:rPr>
          <w:iCs/>
          <w:sz w:val="24"/>
          <w:szCs w:val="24"/>
        </w:rPr>
        <w:t>ПАО «МРСК Центра»</w:t>
      </w:r>
      <w:r w:rsidR="009D7F01" w:rsidRPr="00286566">
        <w:rPr>
          <w:sz w:val="24"/>
          <w:szCs w:val="24"/>
        </w:rPr>
        <w:t xml:space="preserve"> (</w:t>
      </w:r>
      <w:hyperlink r:id="rId21" w:history="1">
        <w:r w:rsidR="007556FF" w:rsidRPr="00286566">
          <w:rPr>
            <w:rStyle w:val="a7"/>
            <w:sz w:val="24"/>
            <w:szCs w:val="24"/>
          </w:rPr>
          <w:t>www.mrsk-1.ru</w:t>
        </w:r>
      </w:hyperlink>
      <w:r w:rsidR="00862664" w:rsidRPr="00286566">
        <w:rPr>
          <w:sz w:val="24"/>
          <w:szCs w:val="24"/>
        </w:rPr>
        <w:t>)</w:t>
      </w:r>
      <w:r w:rsidR="00702B2C" w:rsidRPr="00286566">
        <w:rPr>
          <w:sz w:val="24"/>
          <w:szCs w:val="24"/>
        </w:rPr>
        <w:t xml:space="preserve">, на сайте ЭТП, указанном в п. </w:t>
      </w:r>
      <w:r w:rsidR="008E1BA8" w:rsidRPr="00286566">
        <w:fldChar w:fldCharType="begin"/>
      </w:r>
      <w:r w:rsidR="008E1BA8" w:rsidRPr="00286566">
        <w:instrText xml:space="preserve"> REF _Ref440269836 \r \h  \* MERGEFORMAT </w:instrText>
      </w:r>
      <w:r w:rsidR="008E1BA8" w:rsidRPr="00286566">
        <w:fldChar w:fldCharType="separate"/>
      </w:r>
      <w:r w:rsidR="00A24167" w:rsidRPr="00286566">
        <w:rPr>
          <w:sz w:val="24"/>
          <w:szCs w:val="24"/>
        </w:rPr>
        <w:t>1.1.2</w:t>
      </w:r>
      <w:r w:rsidR="008E1BA8" w:rsidRPr="00286566">
        <w:fldChar w:fldCharType="end"/>
      </w:r>
      <w:r w:rsidR="00702B2C" w:rsidRPr="00286566">
        <w:rPr>
          <w:sz w:val="24"/>
          <w:szCs w:val="24"/>
        </w:rPr>
        <w:t xml:space="preserve"> настоящей Документации, </w:t>
      </w:r>
      <w:r w:rsidR="009A7733" w:rsidRPr="00286566">
        <w:rPr>
          <w:iCs/>
          <w:sz w:val="24"/>
          <w:szCs w:val="24"/>
        </w:rPr>
        <w:t xml:space="preserve"> </w:t>
      </w:r>
      <w:r w:rsidRPr="00286566">
        <w:rPr>
          <w:iCs/>
          <w:sz w:val="24"/>
          <w:szCs w:val="24"/>
        </w:rPr>
        <w:t>приг</w:t>
      </w:r>
      <w:r w:rsidRPr="00286566">
        <w:rPr>
          <w:sz w:val="24"/>
          <w:szCs w:val="24"/>
        </w:rPr>
        <w:t>ласило юридических лиц</w:t>
      </w:r>
      <w:r w:rsidR="005B75A6" w:rsidRPr="00286566">
        <w:rPr>
          <w:sz w:val="24"/>
          <w:szCs w:val="24"/>
        </w:rPr>
        <w:t xml:space="preserve"> и физических лиц (в т.</w:t>
      </w:r>
      <w:r w:rsidR="003129D4" w:rsidRPr="00286566">
        <w:rPr>
          <w:sz w:val="24"/>
          <w:szCs w:val="24"/>
        </w:rPr>
        <w:t xml:space="preserve"> </w:t>
      </w:r>
      <w:r w:rsidR="005B75A6" w:rsidRPr="00286566">
        <w:rPr>
          <w:sz w:val="24"/>
          <w:szCs w:val="24"/>
        </w:rPr>
        <w:t>ч. индивидуальных предпринимателей)</w:t>
      </w:r>
      <w:r w:rsidR="009D7F01" w:rsidRPr="00286566">
        <w:rPr>
          <w:sz w:val="24"/>
          <w:szCs w:val="24"/>
        </w:rPr>
        <w:t xml:space="preserve"> </w:t>
      </w:r>
      <w:r w:rsidR="00D15381" w:rsidRPr="00286566">
        <w:rPr>
          <w:sz w:val="24"/>
          <w:szCs w:val="24"/>
        </w:rPr>
        <w:t xml:space="preserve">(далее – Участники) </w:t>
      </w:r>
      <w:r w:rsidR="004B5EB3" w:rsidRPr="00286566">
        <w:rPr>
          <w:sz w:val="24"/>
          <w:szCs w:val="24"/>
        </w:rPr>
        <w:t>к участию в процедуре О</w:t>
      </w:r>
      <w:r w:rsidRPr="00286566">
        <w:rPr>
          <w:sz w:val="24"/>
          <w:szCs w:val="24"/>
        </w:rPr>
        <w:t xml:space="preserve">ткрытого запроса предложений (далее – запрос предложений) </w:t>
      </w:r>
      <w:bookmarkEnd w:id="10"/>
      <w:r w:rsidR="004B5EB3" w:rsidRPr="00286566">
        <w:rPr>
          <w:sz w:val="24"/>
          <w:szCs w:val="24"/>
        </w:rPr>
        <w:t xml:space="preserve">на право заключения </w:t>
      </w:r>
      <w:r w:rsidR="00702B2C" w:rsidRPr="00286566">
        <w:rPr>
          <w:sz w:val="24"/>
          <w:szCs w:val="24"/>
        </w:rPr>
        <w:t>Договор</w:t>
      </w:r>
      <w:r w:rsidR="00AB647D" w:rsidRPr="00286566">
        <w:rPr>
          <w:sz w:val="24"/>
          <w:szCs w:val="24"/>
        </w:rPr>
        <w:t>а</w:t>
      </w:r>
      <w:r w:rsidR="00702B2C" w:rsidRPr="00286566">
        <w:rPr>
          <w:sz w:val="24"/>
          <w:szCs w:val="24"/>
        </w:rPr>
        <w:t xml:space="preserve"> </w:t>
      </w:r>
      <w:r w:rsidR="00AB647D" w:rsidRPr="00286566">
        <w:rPr>
          <w:snapToGrid w:val="0"/>
          <w:sz w:val="24"/>
          <w:szCs w:val="24"/>
        </w:rPr>
        <w:t xml:space="preserve">на </w:t>
      </w:r>
      <w:r w:rsidR="00AB647D" w:rsidRPr="00286566">
        <w:rPr>
          <w:sz w:val="24"/>
          <w:szCs w:val="24"/>
        </w:rPr>
        <w:t>приобретение лицензий для сетевого оборудования и систем сетевой защиты</w:t>
      </w:r>
      <w:r w:rsidR="00AB647D" w:rsidRPr="00286566">
        <w:rPr>
          <w:snapToGrid w:val="0"/>
          <w:sz w:val="24"/>
          <w:szCs w:val="24"/>
        </w:rPr>
        <w:t xml:space="preserve"> для нужд ПАО «МРСК Центра» (филиала</w:t>
      </w:r>
      <w:r w:rsidR="00AB647D" w:rsidRPr="00286566">
        <w:rPr>
          <w:sz w:val="24"/>
          <w:szCs w:val="24"/>
        </w:rPr>
        <w:t xml:space="preserve"> «Воронежэнерго»</w:t>
      </w:r>
      <w:r w:rsidR="00AB647D" w:rsidRPr="00286566">
        <w:rPr>
          <w:snapToGrid w:val="0"/>
          <w:sz w:val="24"/>
          <w:szCs w:val="24"/>
        </w:rPr>
        <w:t>)</w:t>
      </w:r>
      <w:r w:rsidR="00862664" w:rsidRPr="00286566">
        <w:rPr>
          <w:sz w:val="24"/>
          <w:szCs w:val="24"/>
        </w:rPr>
        <w:t xml:space="preserve">, расположенного по адресу: РФ, 394033, г. </w:t>
      </w:r>
      <w:r w:rsidR="00862664" w:rsidRPr="009A343F">
        <w:rPr>
          <w:sz w:val="24"/>
          <w:szCs w:val="24"/>
        </w:rPr>
        <w:t xml:space="preserve">Воронеж, ул. </w:t>
      </w:r>
      <w:proofErr w:type="spellStart"/>
      <w:r w:rsidR="00862664" w:rsidRPr="009A343F">
        <w:rPr>
          <w:sz w:val="24"/>
          <w:szCs w:val="24"/>
        </w:rPr>
        <w:t>Арзамасская</w:t>
      </w:r>
      <w:proofErr w:type="spellEnd"/>
      <w:r w:rsidR="00862664" w:rsidRPr="009A343F">
        <w:rPr>
          <w:sz w:val="24"/>
          <w:szCs w:val="24"/>
        </w:rPr>
        <w:t>, 2</w:t>
      </w:r>
      <w:r w:rsidRPr="009A343F">
        <w:rPr>
          <w:sz w:val="24"/>
          <w:szCs w:val="24"/>
        </w:rPr>
        <w:t>.</w:t>
      </w:r>
      <w:bookmarkEnd w:id="11"/>
      <w:bookmarkEnd w:id="12"/>
      <w:bookmarkEnd w:id="13"/>
    </w:p>
    <w:p w:rsidR="00717F60" w:rsidRPr="009A34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A343F">
        <w:rPr>
          <w:sz w:val="24"/>
          <w:szCs w:val="24"/>
        </w:rPr>
        <w:t xml:space="preserve">Настоящий </w:t>
      </w:r>
      <w:r w:rsidR="004B5EB3" w:rsidRPr="009A343F">
        <w:rPr>
          <w:sz w:val="24"/>
          <w:szCs w:val="24"/>
        </w:rPr>
        <w:t>З</w:t>
      </w:r>
      <w:r w:rsidRPr="009A343F">
        <w:rPr>
          <w:sz w:val="24"/>
          <w:szCs w:val="24"/>
        </w:rPr>
        <w:t xml:space="preserve">апрос предложений проводится в соответствии с правилами и с использованием функционала </w:t>
      </w:r>
      <w:r w:rsidR="00702B2C" w:rsidRPr="009A343F">
        <w:rPr>
          <w:sz w:val="24"/>
          <w:szCs w:val="24"/>
        </w:rPr>
        <w:t>электронной торговой площадк</w:t>
      </w:r>
      <w:r w:rsidR="00414AB1" w:rsidRPr="009A343F">
        <w:rPr>
          <w:sz w:val="24"/>
          <w:szCs w:val="24"/>
        </w:rPr>
        <w:t>и</w:t>
      </w:r>
      <w:r w:rsidR="00702B2C" w:rsidRPr="009A343F">
        <w:rPr>
          <w:sz w:val="24"/>
          <w:szCs w:val="24"/>
        </w:rPr>
        <w:t xml:space="preserve"> </w:t>
      </w:r>
      <w:r w:rsidR="000D70B6" w:rsidRPr="009A343F">
        <w:rPr>
          <w:sz w:val="24"/>
          <w:szCs w:val="24"/>
        </w:rPr>
        <w:t>П</w:t>
      </w:r>
      <w:r w:rsidR="00702B2C" w:rsidRPr="009A343F">
        <w:rPr>
          <w:sz w:val="24"/>
          <w:szCs w:val="24"/>
        </w:rPr>
        <w:t>АО «</w:t>
      </w:r>
      <w:proofErr w:type="spellStart"/>
      <w:r w:rsidR="00702B2C" w:rsidRPr="009A343F">
        <w:rPr>
          <w:sz w:val="24"/>
          <w:szCs w:val="24"/>
        </w:rPr>
        <w:t>Россети</w:t>
      </w:r>
      <w:proofErr w:type="spellEnd"/>
      <w:r w:rsidR="00702B2C" w:rsidRPr="009A343F">
        <w:rPr>
          <w:sz w:val="24"/>
          <w:szCs w:val="24"/>
        </w:rPr>
        <w:t xml:space="preserve">» </w:t>
      </w:r>
      <w:hyperlink r:id="rId22" w:history="1">
        <w:r w:rsidR="00862664" w:rsidRPr="009A343F">
          <w:rPr>
            <w:rStyle w:val="a7"/>
            <w:sz w:val="24"/>
            <w:szCs w:val="24"/>
          </w:rPr>
          <w:t>etp.rosseti.ru</w:t>
        </w:r>
      </w:hyperlink>
      <w:r w:rsidR="00862664" w:rsidRPr="009A343F">
        <w:rPr>
          <w:sz w:val="24"/>
          <w:szCs w:val="24"/>
        </w:rPr>
        <w:t xml:space="preserve"> </w:t>
      </w:r>
      <w:r w:rsidR="00702B2C" w:rsidRPr="009A343F">
        <w:rPr>
          <w:sz w:val="24"/>
          <w:szCs w:val="24"/>
        </w:rPr>
        <w:t>(далее — ЭТП)</w:t>
      </w:r>
      <w:r w:rsidR="005B75A6" w:rsidRPr="009A343F">
        <w:rPr>
          <w:sz w:val="24"/>
          <w:szCs w:val="24"/>
        </w:rPr>
        <w:t>.</w:t>
      </w:r>
      <w:bookmarkEnd w:id="14"/>
    </w:p>
    <w:p w:rsidR="00717F60" w:rsidRPr="009A34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A343F">
        <w:rPr>
          <w:sz w:val="24"/>
          <w:szCs w:val="24"/>
        </w:rPr>
        <w:t>Заказчик</w:t>
      </w:r>
      <w:r w:rsidR="00702B2C" w:rsidRPr="009A343F">
        <w:rPr>
          <w:sz w:val="24"/>
          <w:szCs w:val="24"/>
        </w:rPr>
        <w:t xml:space="preserve">: </w:t>
      </w:r>
      <w:r w:rsidRPr="009A343F">
        <w:rPr>
          <w:sz w:val="24"/>
          <w:szCs w:val="24"/>
        </w:rPr>
        <w:t xml:space="preserve"> </w:t>
      </w:r>
      <w:r w:rsidR="00702B2C" w:rsidRPr="009A343F">
        <w:rPr>
          <w:iCs/>
          <w:sz w:val="24"/>
          <w:szCs w:val="24"/>
        </w:rPr>
        <w:t>ПАО «МРСК Центра».</w:t>
      </w:r>
      <w:r w:rsidRPr="009A343F">
        <w:rPr>
          <w:rStyle w:val="aa"/>
          <w:sz w:val="24"/>
          <w:szCs w:val="24"/>
        </w:rPr>
        <w:t xml:space="preserve"> </w:t>
      </w:r>
      <w:bookmarkEnd w:id="15"/>
    </w:p>
    <w:p w:rsidR="008C4223" w:rsidRPr="009A343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A343F">
        <w:rPr>
          <w:sz w:val="24"/>
          <w:szCs w:val="24"/>
        </w:rPr>
        <w:t>Предмет З</w:t>
      </w:r>
      <w:r w:rsidR="00717F60" w:rsidRPr="009A343F">
        <w:rPr>
          <w:sz w:val="24"/>
          <w:szCs w:val="24"/>
        </w:rPr>
        <w:t>апроса предложений</w:t>
      </w:r>
      <w:r w:rsidR="00702B2C" w:rsidRPr="009A343F">
        <w:rPr>
          <w:sz w:val="24"/>
          <w:szCs w:val="24"/>
        </w:rPr>
        <w:t>:</w:t>
      </w:r>
      <w:bookmarkEnd w:id="16"/>
    </w:p>
    <w:p w:rsidR="00A40714" w:rsidRPr="009A343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9A343F">
        <w:rPr>
          <w:b/>
          <w:sz w:val="24"/>
          <w:szCs w:val="24"/>
          <w:u w:val="single"/>
        </w:rPr>
        <w:t>Лот №1:</w:t>
      </w:r>
      <w:r w:rsidR="00717F60" w:rsidRPr="009A343F">
        <w:rPr>
          <w:sz w:val="24"/>
          <w:szCs w:val="24"/>
        </w:rPr>
        <w:t xml:space="preserve"> право заключения </w:t>
      </w:r>
      <w:r w:rsidR="00123C70" w:rsidRPr="009A343F">
        <w:rPr>
          <w:sz w:val="24"/>
          <w:szCs w:val="24"/>
        </w:rPr>
        <w:t>Договор</w:t>
      </w:r>
      <w:r w:rsidR="00AB647D" w:rsidRPr="009A343F">
        <w:rPr>
          <w:sz w:val="24"/>
          <w:szCs w:val="24"/>
        </w:rPr>
        <w:t>а</w:t>
      </w:r>
      <w:r w:rsidR="00A40714" w:rsidRPr="009A343F">
        <w:rPr>
          <w:sz w:val="24"/>
          <w:szCs w:val="24"/>
        </w:rPr>
        <w:t xml:space="preserve"> </w:t>
      </w:r>
      <w:r w:rsidR="00AB647D" w:rsidRPr="009A343F">
        <w:rPr>
          <w:snapToGrid w:val="0"/>
          <w:sz w:val="24"/>
          <w:szCs w:val="24"/>
        </w:rPr>
        <w:t xml:space="preserve">на </w:t>
      </w:r>
      <w:r w:rsidR="00AB647D" w:rsidRPr="009A343F">
        <w:rPr>
          <w:sz w:val="24"/>
          <w:szCs w:val="24"/>
        </w:rPr>
        <w:t>приобретение лицензий для сетевого оборудования и систем сетевой защиты</w:t>
      </w:r>
      <w:r w:rsidR="00AB647D" w:rsidRPr="009A343F">
        <w:rPr>
          <w:snapToGrid w:val="0"/>
          <w:sz w:val="24"/>
          <w:szCs w:val="24"/>
        </w:rPr>
        <w:t xml:space="preserve"> для нужд ПАО «МРСК Центра» (филиала</w:t>
      </w:r>
      <w:r w:rsidR="00AB647D" w:rsidRPr="009A343F">
        <w:rPr>
          <w:sz w:val="24"/>
          <w:szCs w:val="24"/>
        </w:rPr>
        <w:t xml:space="preserve"> «Воронежэнерго»</w:t>
      </w:r>
      <w:r w:rsidR="00AB647D" w:rsidRPr="009A343F">
        <w:rPr>
          <w:snapToGrid w:val="0"/>
          <w:sz w:val="24"/>
          <w:szCs w:val="24"/>
        </w:rPr>
        <w:t>)</w:t>
      </w:r>
      <w:bookmarkEnd w:id="17"/>
      <w:r w:rsidR="00702B2C" w:rsidRPr="009A343F">
        <w:rPr>
          <w:sz w:val="24"/>
          <w:szCs w:val="24"/>
        </w:rPr>
        <w:t>.</w:t>
      </w:r>
    </w:p>
    <w:p w:rsidR="008C4223" w:rsidRPr="00532686" w:rsidRDefault="008C4223" w:rsidP="00E722B6">
      <w:pPr>
        <w:keepNext/>
        <w:autoSpaceDE w:val="0"/>
        <w:autoSpaceDN w:val="0"/>
        <w:spacing w:line="264" w:lineRule="auto"/>
        <w:ind w:firstLine="540"/>
        <w:rPr>
          <w:sz w:val="24"/>
          <w:szCs w:val="24"/>
          <w:lang w:eastAsia="ru-RU"/>
        </w:rPr>
      </w:pPr>
      <w:r w:rsidRPr="00532686">
        <w:rPr>
          <w:sz w:val="24"/>
          <w:szCs w:val="24"/>
        </w:rPr>
        <w:t xml:space="preserve">Количество лотов: </w:t>
      </w:r>
      <w:r w:rsidRPr="00532686">
        <w:rPr>
          <w:b/>
          <w:sz w:val="24"/>
          <w:szCs w:val="24"/>
        </w:rPr>
        <w:t>1 (один)</w:t>
      </w:r>
      <w:r w:rsidRPr="00532686">
        <w:rPr>
          <w:sz w:val="24"/>
          <w:szCs w:val="24"/>
        </w:rPr>
        <w:t>.</w:t>
      </w:r>
    </w:p>
    <w:bookmarkEnd w:id="18"/>
    <w:p w:rsidR="002A47D1" w:rsidRPr="00532686" w:rsidRDefault="002A47D1" w:rsidP="00E722B6">
      <w:pPr>
        <w:keepNext/>
        <w:autoSpaceDE w:val="0"/>
        <w:autoSpaceDN w:val="0"/>
        <w:spacing w:line="264" w:lineRule="auto"/>
        <w:ind w:firstLine="540"/>
        <w:rPr>
          <w:color w:val="000000"/>
          <w:sz w:val="24"/>
          <w:szCs w:val="24"/>
          <w:lang w:eastAsia="ru-RU"/>
        </w:rPr>
      </w:pPr>
      <w:r w:rsidRPr="00532686">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32686">
        <w:rPr>
          <w:color w:val="000000"/>
          <w:sz w:val="24"/>
          <w:szCs w:val="24"/>
          <w:lang w:eastAsia="ru-RU"/>
        </w:rPr>
        <w:t>,</w:t>
      </w:r>
      <w:proofErr w:type="gramEnd"/>
      <w:r w:rsidRPr="00532686">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32686">
        <w:rPr>
          <w:color w:val="000000"/>
          <w:sz w:val="24"/>
          <w:szCs w:val="24"/>
          <w:lang w:eastAsia="ru-RU"/>
        </w:rPr>
        <w:t>й</w:t>
      </w:r>
      <w:r w:rsidRPr="00532686">
        <w:rPr>
          <w:color w:val="000000"/>
          <w:sz w:val="24"/>
          <w:szCs w:val="24"/>
          <w:lang w:eastAsia="ru-RU"/>
        </w:rPr>
        <w:t xml:space="preserve"> </w:t>
      </w:r>
      <w:r w:rsidR="00841A6F" w:rsidRPr="00532686">
        <w:rPr>
          <w:color w:val="000000"/>
          <w:sz w:val="24"/>
          <w:szCs w:val="24"/>
          <w:lang w:eastAsia="ru-RU"/>
        </w:rPr>
        <w:t>Заявки,</w:t>
      </w:r>
      <w:r w:rsidRPr="00532686">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32686">
        <w:rPr>
          <w:color w:val="000000"/>
          <w:sz w:val="24"/>
          <w:szCs w:val="24"/>
          <w:lang w:eastAsia="ru-RU"/>
        </w:rPr>
        <w:t>Заявки</w:t>
      </w:r>
      <w:r w:rsidRPr="00532686">
        <w:rPr>
          <w:color w:val="000000"/>
          <w:sz w:val="24"/>
          <w:szCs w:val="24"/>
          <w:lang w:eastAsia="ru-RU"/>
        </w:rPr>
        <w:t xml:space="preserve"> Участника.</w:t>
      </w:r>
    </w:p>
    <w:p w:rsidR="00804801" w:rsidRPr="00532686" w:rsidRDefault="00B5344A" w:rsidP="00E722B6">
      <w:pPr>
        <w:pStyle w:val="a"/>
        <w:keepNext/>
        <w:numPr>
          <w:ilvl w:val="0"/>
          <w:numId w:val="0"/>
        </w:numPr>
        <w:spacing w:line="264" w:lineRule="auto"/>
        <w:ind w:left="360" w:hanging="360"/>
        <w:rPr>
          <w:sz w:val="24"/>
          <w:szCs w:val="24"/>
        </w:rPr>
      </w:pPr>
      <w:r w:rsidRPr="00532686">
        <w:rPr>
          <w:sz w:val="24"/>
          <w:szCs w:val="24"/>
        </w:rPr>
        <w:t>Частичное выполнение</w:t>
      </w:r>
      <w:r w:rsidR="002946EF" w:rsidRPr="00532686">
        <w:rPr>
          <w:sz w:val="24"/>
          <w:szCs w:val="24"/>
        </w:rPr>
        <w:t xml:space="preserve"> </w:t>
      </w:r>
      <w:r w:rsidR="004D17BD" w:rsidRPr="00532686">
        <w:rPr>
          <w:sz w:val="24"/>
          <w:szCs w:val="24"/>
        </w:rPr>
        <w:t xml:space="preserve">поставок, </w:t>
      </w:r>
      <w:r w:rsidR="00AD3EBC" w:rsidRPr="00532686">
        <w:rPr>
          <w:sz w:val="24"/>
          <w:szCs w:val="24"/>
        </w:rPr>
        <w:t>работ (услуг)</w:t>
      </w:r>
      <w:r w:rsidRPr="00532686">
        <w:rPr>
          <w:sz w:val="24"/>
          <w:szCs w:val="24"/>
        </w:rPr>
        <w:t xml:space="preserve"> не допускается.</w:t>
      </w:r>
    </w:p>
    <w:p w:rsidR="00717F60" w:rsidRPr="00532686"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32686">
        <w:rPr>
          <w:sz w:val="24"/>
          <w:szCs w:val="24"/>
        </w:rPr>
        <w:t>Сроки</w:t>
      </w:r>
      <w:r w:rsidR="00717F60" w:rsidRPr="00532686">
        <w:rPr>
          <w:sz w:val="24"/>
          <w:szCs w:val="24"/>
        </w:rPr>
        <w:t xml:space="preserve"> </w:t>
      </w:r>
      <w:r w:rsidR="002946EF" w:rsidRPr="00532686">
        <w:rPr>
          <w:sz w:val="24"/>
          <w:szCs w:val="24"/>
        </w:rPr>
        <w:t xml:space="preserve">выполнения </w:t>
      </w:r>
      <w:r w:rsidR="00702B2C" w:rsidRPr="00532686">
        <w:rPr>
          <w:sz w:val="24"/>
          <w:szCs w:val="24"/>
        </w:rPr>
        <w:t>поставок</w:t>
      </w:r>
      <w:r w:rsidR="00717F60" w:rsidRPr="00532686">
        <w:rPr>
          <w:sz w:val="24"/>
          <w:szCs w:val="24"/>
        </w:rPr>
        <w:t xml:space="preserve">: </w:t>
      </w:r>
      <w:r w:rsidR="00AB647D" w:rsidRPr="00532686">
        <w:rPr>
          <w:b/>
          <w:sz w:val="24"/>
          <w:szCs w:val="24"/>
        </w:rPr>
        <w:t>апрель 2016 г</w:t>
      </w:r>
      <w:r w:rsidR="00717F60" w:rsidRPr="00532686">
        <w:rPr>
          <w:sz w:val="24"/>
          <w:szCs w:val="24"/>
        </w:rPr>
        <w:t>.</w:t>
      </w:r>
      <w:bookmarkEnd w:id="19"/>
    </w:p>
    <w:p w:rsidR="008D2928" w:rsidRPr="00532686" w:rsidRDefault="002A47D1" w:rsidP="00AB647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32686">
        <w:rPr>
          <w:sz w:val="24"/>
          <w:szCs w:val="24"/>
        </w:rPr>
        <w:t xml:space="preserve">Отгрузочные реквизиты/базис поставки: </w:t>
      </w:r>
      <w:r w:rsidR="008D2928" w:rsidRPr="00532686">
        <w:rPr>
          <w:sz w:val="24"/>
          <w:szCs w:val="24"/>
        </w:rPr>
        <w:t>на условиях DDP (Согласно ИНКОТЕРМС 2000) по адрес</w:t>
      </w:r>
      <w:r w:rsidR="00AB647D" w:rsidRPr="00532686">
        <w:rPr>
          <w:sz w:val="24"/>
          <w:szCs w:val="24"/>
        </w:rPr>
        <w:t>у</w:t>
      </w:r>
      <w:r w:rsidR="008D2928" w:rsidRPr="00532686">
        <w:rPr>
          <w:sz w:val="24"/>
          <w:szCs w:val="24"/>
        </w:rPr>
        <w:t xml:space="preserve"> филиал</w:t>
      </w:r>
      <w:r w:rsidR="00AB647D" w:rsidRPr="00532686">
        <w:rPr>
          <w:sz w:val="24"/>
          <w:szCs w:val="24"/>
        </w:rPr>
        <w:t>а</w:t>
      </w:r>
      <w:r w:rsidR="008D2928" w:rsidRPr="00532686">
        <w:rPr>
          <w:sz w:val="24"/>
          <w:szCs w:val="24"/>
        </w:rPr>
        <w:t xml:space="preserve"> ПАО «МРСК Центр</w:t>
      </w:r>
      <w:proofErr w:type="gramStart"/>
      <w:r w:rsidR="008D2928" w:rsidRPr="00532686">
        <w:rPr>
          <w:sz w:val="24"/>
          <w:szCs w:val="24"/>
        </w:rPr>
        <w:t>а</w:t>
      </w:r>
      <w:bookmarkEnd w:id="20"/>
      <w:r w:rsidR="009A343F" w:rsidRPr="00532686">
        <w:rPr>
          <w:sz w:val="24"/>
          <w:szCs w:val="24"/>
        </w:rPr>
        <w:t>-</w:t>
      </w:r>
      <w:proofErr w:type="gramEnd"/>
      <w:r w:rsidR="00AB647D" w:rsidRPr="00532686">
        <w:rPr>
          <w:sz w:val="24"/>
          <w:szCs w:val="24"/>
        </w:rPr>
        <w:t xml:space="preserve"> </w:t>
      </w:r>
      <w:r w:rsidR="008D2928" w:rsidRPr="00532686">
        <w:rPr>
          <w:sz w:val="24"/>
          <w:szCs w:val="24"/>
        </w:rPr>
        <w:t xml:space="preserve">«Воронежэнерго», </w:t>
      </w:r>
      <w:r w:rsidR="009A343F" w:rsidRPr="00532686">
        <w:rPr>
          <w:sz w:val="24"/>
          <w:szCs w:val="24"/>
        </w:rPr>
        <w:t xml:space="preserve">РФ, 394033, г. Воронеж, ул. </w:t>
      </w:r>
      <w:proofErr w:type="spellStart"/>
      <w:r w:rsidR="009A343F" w:rsidRPr="00532686">
        <w:rPr>
          <w:sz w:val="24"/>
          <w:szCs w:val="24"/>
        </w:rPr>
        <w:t>Арзамасская</w:t>
      </w:r>
      <w:proofErr w:type="spellEnd"/>
      <w:r w:rsidR="009A343F" w:rsidRPr="00532686">
        <w:rPr>
          <w:sz w:val="24"/>
          <w:szCs w:val="24"/>
        </w:rPr>
        <w:t>, 2.</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A695C">
        <w:rPr>
          <w:iCs/>
          <w:sz w:val="24"/>
          <w:szCs w:val="24"/>
        </w:rPr>
        <w:fldChar w:fldCharType="begin"/>
      </w:r>
      <w:r w:rsidR="00E71A48">
        <w:rPr>
          <w:iCs/>
          <w:sz w:val="24"/>
          <w:szCs w:val="24"/>
        </w:rPr>
        <w:instrText xml:space="preserve"> REF _Ref311232052 \r \h </w:instrText>
      </w:r>
      <w:r w:rsidR="006A695C">
        <w:rPr>
          <w:iCs/>
          <w:sz w:val="24"/>
          <w:szCs w:val="24"/>
        </w:rPr>
      </w:r>
      <w:r w:rsidR="006A695C">
        <w:rPr>
          <w:iCs/>
          <w:sz w:val="24"/>
          <w:szCs w:val="24"/>
        </w:rPr>
        <w:fldChar w:fldCharType="separate"/>
      </w:r>
      <w:r w:rsidR="00A24167">
        <w:rPr>
          <w:iCs/>
          <w:sz w:val="24"/>
          <w:szCs w:val="24"/>
        </w:rPr>
        <w:t>3</w:t>
      </w:r>
      <w:r w:rsidR="006A695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6A695C">
        <w:rPr>
          <w:sz w:val="24"/>
          <w:szCs w:val="24"/>
        </w:rPr>
        <w:fldChar w:fldCharType="begin"/>
      </w:r>
      <w:r w:rsidR="008D2928">
        <w:rPr>
          <w:sz w:val="24"/>
          <w:szCs w:val="24"/>
        </w:rPr>
        <w:instrText xml:space="preserve"> REF _Ref440270568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E1BA8">
        <w:fldChar w:fldCharType="begin"/>
      </w:r>
      <w:r w:rsidR="008E1BA8">
        <w:instrText xml:space="preserve"> REF _Ref305973574 \r \h  \* MERGEFORMAT </w:instrText>
      </w:r>
      <w:r w:rsidR="008E1BA8">
        <w:fldChar w:fldCharType="separate"/>
      </w:r>
      <w:r w:rsidR="00A24167">
        <w:t>2</w:t>
      </w:r>
      <w:r w:rsidR="008E1BA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A695C">
        <w:rPr>
          <w:iCs/>
          <w:sz w:val="24"/>
          <w:szCs w:val="24"/>
        </w:rPr>
        <w:fldChar w:fldCharType="begin"/>
      </w:r>
      <w:r w:rsidR="008D2928">
        <w:rPr>
          <w:iCs/>
          <w:sz w:val="24"/>
          <w:szCs w:val="24"/>
        </w:rPr>
        <w:instrText xml:space="preserve"> REF _Ref440270602 \r \h </w:instrText>
      </w:r>
      <w:r w:rsidR="006A695C">
        <w:rPr>
          <w:iCs/>
          <w:sz w:val="24"/>
          <w:szCs w:val="24"/>
        </w:rPr>
      </w:r>
      <w:r w:rsidR="006A695C">
        <w:rPr>
          <w:iCs/>
          <w:sz w:val="24"/>
          <w:szCs w:val="24"/>
        </w:rPr>
        <w:fldChar w:fldCharType="separate"/>
      </w:r>
      <w:r w:rsidR="00A24167">
        <w:rPr>
          <w:iCs/>
          <w:sz w:val="24"/>
          <w:szCs w:val="24"/>
        </w:rPr>
        <w:t>5</w:t>
      </w:r>
      <w:r w:rsidR="006A695C">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6A695C">
        <w:rPr>
          <w:sz w:val="24"/>
          <w:szCs w:val="24"/>
        </w:rPr>
        <w:fldChar w:fldCharType="begin"/>
      </w:r>
      <w:r w:rsidR="008D2928">
        <w:rPr>
          <w:sz w:val="24"/>
          <w:szCs w:val="24"/>
        </w:rPr>
        <w:instrText xml:space="preserve"> REF _Ref440270637 \r \h </w:instrText>
      </w:r>
      <w:r w:rsidR="006A695C">
        <w:rPr>
          <w:sz w:val="24"/>
          <w:szCs w:val="24"/>
        </w:rPr>
      </w:r>
      <w:r w:rsidR="006A695C">
        <w:rPr>
          <w:sz w:val="24"/>
          <w:szCs w:val="24"/>
        </w:rPr>
        <w:fldChar w:fldCharType="separate"/>
      </w:r>
      <w:r w:rsidR="00A24167">
        <w:rPr>
          <w:sz w:val="24"/>
          <w:szCs w:val="24"/>
        </w:rPr>
        <w:t>1.1.5</w:t>
      </w:r>
      <w:r w:rsidR="006A695C">
        <w:rPr>
          <w:sz w:val="24"/>
          <w:szCs w:val="24"/>
        </w:rPr>
        <w:fldChar w:fldCharType="end"/>
      </w:r>
      <w:r w:rsidRPr="0022360B">
        <w:rPr>
          <w:sz w:val="24"/>
          <w:szCs w:val="24"/>
        </w:rPr>
        <w:t xml:space="preserve">, </w:t>
      </w:r>
      <w:r w:rsidR="006A695C">
        <w:rPr>
          <w:sz w:val="24"/>
          <w:szCs w:val="24"/>
        </w:rPr>
        <w:fldChar w:fldCharType="begin"/>
      </w:r>
      <w:r w:rsidR="008D2928">
        <w:rPr>
          <w:sz w:val="24"/>
          <w:szCs w:val="24"/>
        </w:rPr>
        <w:instrText xml:space="preserve"> REF _Ref440270651 \r \h </w:instrText>
      </w:r>
      <w:r w:rsidR="006A695C">
        <w:rPr>
          <w:sz w:val="24"/>
          <w:szCs w:val="24"/>
        </w:rPr>
      </w:r>
      <w:r w:rsidR="006A695C">
        <w:rPr>
          <w:sz w:val="24"/>
          <w:szCs w:val="24"/>
        </w:rPr>
        <w:fldChar w:fldCharType="separate"/>
      </w:r>
      <w:r w:rsidR="00A24167">
        <w:rPr>
          <w:sz w:val="24"/>
          <w:szCs w:val="24"/>
        </w:rPr>
        <w:t>1.1.6</w:t>
      </w:r>
      <w:r w:rsidR="006A695C">
        <w:rPr>
          <w:sz w:val="24"/>
          <w:szCs w:val="24"/>
        </w:rPr>
        <w:fldChar w:fldCharType="end"/>
      </w:r>
      <w:r w:rsidRPr="0022360B">
        <w:rPr>
          <w:sz w:val="24"/>
          <w:szCs w:val="24"/>
        </w:rPr>
        <w:t xml:space="preserve">,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A24167">
        <w:rPr>
          <w:sz w:val="24"/>
          <w:szCs w:val="24"/>
        </w:rPr>
        <w:t>1.1.7</w:t>
      </w:r>
      <w:r w:rsidR="006A695C">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6A695C">
        <w:rPr>
          <w:sz w:val="24"/>
          <w:szCs w:val="24"/>
        </w:rPr>
        <w:fldChar w:fldCharType="begin"/>
      </w:r>
      <w:r w:rsidR="008D2928">
        <w:rPr>
          <w:sz w:val="24"/>
          <w:szCs w:val="24"/>
        </w:rPr>
        <w:instrText xml:space="preserve"> REF _Ref440270637 \r \h </w:instrText>
      </w:r>
      <w:r w:rsidR="006A695C">
        <w:rPr>
          <w:sz w:val="24"/>
          <w:szCs w:val="24"/>
        </w:rPr>
      </w:r>
      <w:r w:rsidR="006A695C">
        <w:rPr>
          <w:sz w:val="24"/>
          <w:szCs w:val="24"/>
        </w:rPr>
        <w:fldChar w:fldCharType="separate"/>
      </w:r>
      <w:r w:rsidR="00A24167">
        <w:rPr>
          <w:sz w:val="24"/>
          <w:szCs w:val="24"/>
        </w:rPr>
        <w:t>1.1.5</w:t>
      </w:r>
      <w:r w:rsidR="006A695C">
        <w:rPr>
          <w:sz w:val="24"/>
          <w:szCs w:val="24"/>
        </w:rPr>
        <w:fldChar w:fldCharType="end"/>
      </w:r>
      <w:r w:rsidR="008D2928" w:rsidRPr="0022360B">
        <w:rPr>
          <w:sz w:val="24"/>
          <w:szCs w:val="24"/>
        </w:rPr>
        <w:t xml:space="preserve">, </w:t>
      </w:r>
      <w:r w:rsidR="006A695C">
        <w:rPr>
          <w:sz w:val="24"/>
          <w:szCs w:val="24"/>
        </w:rPr>
        <w:fldChar w:fldCharType="begin"/>
      </w:r>
      <w:r w:rsidR="008D2928">
        <w:rPr>
          <w:sz w:val="24"/>
          <w:szCs w:val="24"/>
        </w:rPr>
        <w:instrText xml:space="preserve"> REF _Ref440270651 \r \h </w:instrText>
      </w:r>
      <w:r w:rsidR="006A695C">
        <w:rPr>
          <w:sz w:val="24"/>
          <w:szCs w:val="24"/>
        </w:rPr>
      </w:r>
      <w:r w:rsidR="006A695C">
        <w:rPr>
          <w:sz w:val="24"/>
          <w:szCs w:val="24"/>
        </w:rPr>
        <w:fldChar w:fldCharType="separate"/>
      </w:r>
      <w:r w:rsidR="00A24167">
        <w:rPr>
          <w:sz w:val="24"/>
          <w:szCs w:val="24"/>
        </w:rPr>
        <w:t>1.1.6</w:t>
      </w:r>
      <w:r w:rsidR="006A695C">
        <w:rPr>
          <w:sz w:val="24"/>
          <w:szCs w:val="24"/>
        </w:rPr>
        <w:fldChar w:fldCharType="end"/>
      </w:r>
      <w:r w:rsidR="008D2928" w:rsidRPr="0022360B">
        <w:rPr>
          <w:sz w:val="24"/>
          <w:szCs w:val="24"/>
        </w:rPr>
        <w:t xml:space="preserve">,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A24167">
        <w:rPr>
          <w:sz w:val="24"/>
          <w:szCs w:val="24"/>
        </w:rPr>
        <w:t>1.1.7</w:t>
      </w:r>
      <w:r w:rsidR="006A695C">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A24167">
        <w:rPr>
          <w:sz w:val="24"/>
          <w:szCs w:val="24"/>
        </w:rPr>
        <w:t>1.1.7</w:t>
      </w:r>
      <w:r w:rsidR="006A695C">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E1BA8">
        <w:fldChar w:fldCharType="begin"/>
      </w:r>
      <w:r w:rsidR="008E1BA8">
        <w:instrText xml:space="preserve"> REF _Ref305973033 \r \h  \* MERGEFORMAT </w:instrText>
      </w:r>
      <w:r w:rsidR="008E1BA8">
        <w:fldChar w:fldCharType="separate"/>
      </w:r>
      <w:r w:rsidR="00A24167" w:rsidRPr="00A24167">
        <w:rPr>
          <w:sz w:val="24"/>
          <w:szCs w:val="24"/>
        </w:rPr>
        <w:t>3.2</w:t>
      </w:r>
      <w:r w:rsidR="008E1BA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E1BA8">
        <w:fldChar w:fldCharType="begin"/>
      </w:r>
      <w:r w:rsidR="008E1BA8">
        <w:instrText xml:space="preserve"> REF _Ref191386109 \n \h  \* MERGEFORMAT </w:instrText>
      </w:r>
      <w:r w:rsidR="008E1BA8">
        <w:fldChar w:fldCharType="separate"/>
      </w:r>
      <w:r w:rsidR="00A24167" w:rsidRPr="00A24167">
        <w:rPr>
          <w:color w:val="000000"/>
          <w:sz w:val="24"/>
          <w:szCs w:val="24"/>
        </w:rPr>
        <w:t>3.3.2</w:t>
      </w:r>
      <w:r w:rsidR="008E1BA8">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E1BA8">
        <w:fldChar w:fldCharType="begin"/>
      </w:r>
      <w:r w:rsidR="008E1BA8">
        <w:instrText xml:space="preserve"> REF _Ref191386164 \r \h  \* MERGEFORMAT </w:instrText>
      </w:r>
      <w:r w:rsidR="008E1BA8">
        <w:fldChar w:fldCharType="separate"/>
      </w:r>
      <w:r w:rsidR="00A24167" w:rsidRPr="00A24167">
        <w:rPr>
          <w:sz w:val="24"/>
          <w:szCs w:val="24"/>
        </w:rPr>
        <w:t xml:space="preserve"> 1.4.1 </w:t>
      </w:r>
      <w:r w:rsidR="008E1BA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E1BA8">
        <w:fldChar w:fldCharType="begin"/>
      </w:r>
      <w:r w:rsidR="008E1BA8">
        <w:instrText xml:space="preserve"> REF _Ref306978606 \r \h  \* MERGEFORMAT </w:instrText>
      </w:r>
      <w:r w:rsidR="008E1BA8">
        <w:fldChar w:fldCharType="separate"/>
      </w:r>
      <w:r w:rsidR="00A24167" w:rsidRPr="00A24167">
        <w:rPr>
          <w:sz w:val="24"/>
          <w:szCs w:val="24"/>
        </w:rPr>
        <w:t xml:space="preserve"> 1.4.2 </w:t>
      </w:r>
      <w:r w:rsidR="008E1BA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E1BA8">
        <w:fldChar w:fldCharType="begin"/>
      </w:r>
      <w:r w:rsidR="008E1BA8">
        <w:instrText xml:space="preserve"> REF _Ref306114966 \r \h  \* MERGEFORMAT </w:instrText>
      </w:r>
      <w:r w:rsidR="008E1BA8">
        <w:fldChar w:fldCharType="separate"/>
      </w:r>
      <w:r w:rsidR="00A24167" w:rsidRPr="00A24167">
        <w:rPr>
          <w:sz w:val="24"/>
          <w:szCs w:val="24"/>
        </w:rPr>
        <w:t>3.3.11</w:t>
      </w:r>
      <w:r w:rsidR="008E1BA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A695C">
        <w:rPr>
          <w:b w:val="0"/>
        </w:rPr>
        <w:fldChar w:fldCharType="begin"/>
      </w:r>
      <w:r w:rsidR="002D4BC6">
        <w:rPr>
          <w:b w:val="0"/>
        </w:rPr>
        <w:instrText xml:space="preserve"> REF _Ref440275279 \r \h </w:instrText>
      </w:r>
      <w:r w:rsidR="006A695C">
        <w:rPr>
          <w:b w:val="0"/>
        </w:rPr>
      </w:r>
      <w:r w:rsidR="006A695C">
        <w:rPr>
          <w:b w:val="0"/>
        </w:rPr>
        <w:fldChar w:fldCharType="separate"/>
      </w:r>
      <w:r w:rsidR="00A24167">
        <w:rPr>
          <w:b w:val="0"/>
        </w:rPr>
        <w:t>1.1.4</w:t>
      </w:r>
      <w:r w:rsidR="006A695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E1BA8">
        <w:fldChar w:fldCharType="begin"/>
      </w:r>
      <w:r w:rsidR="008E1BA8">
        <w:instrText xml:space="preserve"> REF _Ref305973147 \r \h  \* MERGEFORMAT </w:instrText>
      </w:r>
      <w:r w:rsidR="008E1BA8">
        <w:fldChar w:fldCharType="separate"/>
      </w:r>
      <w:r w:rsidR="00A24167" w:rsidRPr="00A24167">
        <w:rPr>
          <w:b w:val="0"/>
          <w:szCs w:val="24"/>
        </w:rPr>
        <w:t>3.3</w:t>
      </w:r>
      <w:r w:rsidR="008E1BA8">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8E1BA8">
        <w:fldChar w:fldCharType="begin"/>
      </w:r>
      <w:r w:rsidR="008E1BA8">
        <w:instrText xml:space="preserve"> REF _Ref55336310 \r \h  \* MERGEFORMAT </w:instrText>
      </w:r>
      <w:r w:rsidR="008E1BA8">
        <w:fldChar w:fldCharType="separate"/>
      </w:r>
      <w:r w:rsidR="00A24167" w:rsidRPr="00A24167">
        <w:rPr>
          <w:b w:val="0"/>
          <w:szCs w:val="24"/>
        </w:rPr>
        <w:t>5.1</w:t>
      </w:r>
      <w:r w:rsidR="008E1BA8">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8E1BA8">
        <w:fldChar w:fldCharType="begin"/>
      </w:r>
      <w:r w:rsidR="008E1BA8">
        <w:instrText xml:space="preserve"> REF _Ref440284918 \r \h  \* MERGEFORMAT </w:instrText>
      </w:r>
      <w:r w:rsidR="008E1BA8">
        <w:fldChar w:fldCharType="separate"/>
      </w:r>
      <w:r w:rsidR="00A24167" w:rsidRPr="00A24167">
        <w:rPr>
          <w:b w:val="0"/>
          <w:szCs w:val="24"/>
        </w:rPr>
        <w:t>5.2</w:t>
      </w:r>
      <w:r w:rsidR="008E1BA8">
        <w:fldChar w:fldCharType="end"/>
      </w:r>
      <w:r w:rsidRPr="002D4BC6">
        <w:rPr>
          <w:b w:val="0"/>
          <w:szCs w:val="24"/>
        </w:rPr>
        <w:t xml:space="preserve">), Техническое предложение (подраздел </w:t>
      </w:r>
      <w:r w:rsidR="008E1BA8">
        <w:fldChar w:fldCharType="begin"/>
      </w:r>
      <w:r w:rsidR="008E1BA8">
        <w:instrText xml:space="preserve"> REF _Ref86826666 \r \h  \* MERGEFORMAT </w:instrText>
      </w:r>
      <w:r w:rsidR="008E1BA8">
        <w:fldChar w:fldCharType="separate"/>
      </w:r>
      <w:r w:rsidR="00A24167" w:rsidRPr="00A24167">
        <w:rPr>
          <w:b w:val="0"/>
          <w:szCs w:val="24"/>
        </w:rPr>
        <w:t>5.3</w:t>
      </w:r>
      <w:r w:rsidR="008E1BA8">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8E1BA8">
        <w:fldChar w:fldCharType="begin"/>
      </w:r>
      <w:r w:rsidR="008E1BA8">
        <w:instrText xml:space="preserve"> REF _Ref440284947 \r \h  \* MERGEFORMAT </w:instrText>
      </w:r>
      <w:r w:rsidR="008E1BA8">
        <w:fldChar w:fldCharType="separate"/>
      </w:r>
      <w:r w:rsidR="00A24167" w:rsidRPr="00A24167">
        <w:rPr>
          <w:b w:val="0"/>
          <w:szCs w:val="24"/>
        </w:rPr>
        <w:t>5.4</w:t>
      </w:r>
      <w:r w:rsidR="008E1BA8">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E1BA8">
        <w:fldChar w:fldCharType="begin"/>
      </w:r>
      <w:r w:rsidR="008E1BA8">
        <w:instrText xml:space="preserve"> REF _Ref93264992 \r \h  \* MERGEFORMAT </w:instrText>
      </w:r>
      <w:r w:rsidR="008E1BA8">
        <w:fldChar w:fldCharType="separate"/>
      </w:r>
      <w:r w:rsidR="00A24167" w:rsidRPr="00A24167">
        <w:rPr>
          <w:b w:val="0"/>
          <w:szCs w:val="24"/>
        </w:rPr>
        <w:t>5.5</w:t>
      </w:r>
      <w:r w:rsidR="008E1BA8">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A695C">
        <w:rPr>
          <w:b w:val="0"/>
          <w:szCs w:val="24"/>
        </w:rPr>
        <w:fldChar w:fldCharType="begin"/>
      </w:r>
      <w:r>
        <w:rPr>
          <w:b w:val="0"/>
          <w:szCs w:val="24"/>
        </w:rPr>
        <w:instrText xml:space="preserve"> REF _Ref440285128 \r \h </w:instrText>
      </w:r>
      <w:r w:rsidR="006A695C">
        <w:rPr>
          <w:b w:val="0"/>
          <w:szCs w:val="24"/>
        </w:rPr>
      </w:r>
      <w:r w:rsidR="006A695C">
        <w:rPr>
          <w:b w:val="0"/>
          <w:szCs w:val="24"/>
        </w:rPr>
        <w:fldChar w:fldCharType="separate"/>
      </w:r>
      <w:r w:rsidR="00A24167">
        <w:rPr>
          <w:b w:val="0"/>
          <w:szCs w:val="24"/>
        </w:rPr>
        <w:t>3.3.14</w:t>
      </w:r>
      <w:r w:rsidR="006A695C">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6A695C">
        <w:rPr>
          <w:b w:val="0"/>
          <w:szCs w:val="24"/>
        </w:rPr>
        <w:fldChar w:fldCharType="begin"/>
      </w:r>
      <w:r>
        <w:rPr>
          <w:b w:val="0"/>
          <w:szCs w:val="24"/>
        </w:rPr>
        <w:instrText xml:space="preserve"> REF _Ref305973250 \r \h </w:instrText>
      </w:r>
      <w:r w:rsidR="006A695C">
        <w:rPr>
          <w:b w:val="0"/>
          <w:szCs w:val="24"/>
        </w:rPr>
      </w:r>
      <w:r w:rsidR="006A695C">
        <w:rPr>
          <w:b w:val="0"/>
          <w:szCs w:val="24"/>
        </w:rPr>
        <w:fldChar w:fldCharType="separate"/>
      </w:r>
      <w:r w:rsidR="00A24167">
        <w:rPr>
          <w:b w:val="0"/>
          <w:szCs w:val="24"/>
        </w:rPr>
        <w:t>3.6</w:t>
      </w:r>
      <w:r w:rsidR="006A695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A695C">
        <w:rPr>
          <w:b w:val="0"/>
          <w:szCs w:val="24"/>
        </w:rPr>
        <w:fldChar w:fldCharType="begin"/>
      </w:r>
      <w:r>
        <w:rPr>
          <w:b w:val="0"/>
          <w:szCs w:val="24"/>
        </w:rPr>
        <w:instrText xml:space="preserve"> REF _Ref303681924 \r \h </w:instrText>
      </w:r>
      <w:r w:rsidR="006A695C">
        <w:rPr>
          <w:b w:val="0"/>
          <w:szCs w:val="24"/>
        </w:rPr>
      </w:r>
      <w:r w:rsidR="006A695C">
        <w:rPr>
          <w:b w:val="0"/>
          <w:szCs w:val="24"/>
        </w:rPr>
        <w:fldChar w:fldCharType="separate"/>
      </w:r>
      <w:r w:rsidR="00A24167">
        <w:rPr>
          <w:b w:val="0"/>
          <w:szCs w:val="24"/>
        </w:rPr>
        <w:t>3.8</w:t>
      </w:r>
      <w:r w:rsidR="006A695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A695C">
        <w:rPr>
          <w:b w:val="0"/>
        </w:rPr>
        <w:fldChar w:fldCharType="begin"/>
      </w:r>
      <w:r w:rsidR="008D2928">
        <w:rPr>
          <w:b w:val="0"/>
        </w:rPr>
        <w:instrText xml:space="preserve"> REF _Ref93264992 \r \h </w:instrText>
      </w:r>
      <w:r w:rsidR="006A695C">
        <w:rPr>
          <w:b w:val="0"/>
        </w:rPr>
      </w:r>
      <w:r w:rsidR="006A695C">
        <w:rPr>
          <w:b w:val="0"/>
        </w:rPr>
        <w:fldChar w:fldCharType="separate"/>
      </w:r>
      <w:r w:rsidR="00A24167">
        <w:rPr>
          <w:b w:val="0"/>
        </w:rPr>
        <w:t>5.5</w:t>
      </w:r>
      <w:r w:rsidR="006A695C">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695C">
        <w:rPr>
          <w:b w:val="0"/>
        </w:rPr>
        <w:fldChar w:fldCharType="begin"/>
      </w:r>
      <w:r w:rsidR="008D2928">
        <w:rPr>
          <w:b w:val="0"/>
        </w:rPr>
        <w:instrText xml:space="preserve"> REF _Ref440270867 \r \h </w:instrText>
      </w:r>
      <w:r w:rsidR="006A695C">
        <w:rPr>
          <w:b w:val="0"/>
        </w:rPr>
      </w:r>
      <w:r w:rsidR="006A695C">
        <w:rPr>
          <w:b w:val="0"/>
        </w:rPr>
        <w:fldChar w:fldCharType="separate"/>
      </w:r>
      <w:r w:rsidR="00A24167">
        <w:rPr>
          <w:b w:val="0"/>
        </w:rPr>
        <w:t>2.2.3</w:t>
      </w:r>
      <w:r w:rsidR="006A695C">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E1BA8">
        <w:fldChar w:fldCharType="begin"/>
      </w:r>
      <w:r w:rsidR="008E1BA8">
        <w:instrText xml:space="preserve"> REF _Ref305973033 \r \h  \* MERGEFORMAT </w:instrText>
      </w:r>
      <w:r w:rsidR="008E1BA8">
        <w:fldChar w:fldCharType="separate"/>
      </w:r>
      <w:r w:rsidR="00A24167" w:rsidRPr="00A24167">
        <w:rPr>
          <w:bCs w:val="0"/>
          <w:sz w:val="24"/>
          <w:szCs w:val="24"/>
        </w:rPr>
        <w:t>3.2</w:t>
      </w:r>
      <w:r w:rsidR="008E1BA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E1BA8">
        <w:fldChar w:fldCharType="begin"/>
      </w:r>
      <w:r w:rsidR="008E1BA8">
        <w:instrText xml:space="preserve"> REF _Ref305973147 \r \h  \* MERGEFORMAT </w:instrText>
      </w:r>
      <w:r w:rsidR="008E1BA8">
        <w:fldChar w:fldCharType="separate"/>
      </w:r>
      <w:r w:rsidR="00A24167" w:rsidRPr="00A24167">
        <w:rPr>
          <w:bCs w:val="0"/>
          <w:sz w:val="24"/>
          <w:szCs w:val="24"/>
        </w:rPr>
        <w:t>3.3</w:t>
      </w:r>
      <w:r w:rsidR="008E1BA8">
        <w:fldChar w:fldCharType="end"/>
      </w:r>
      <w:r w:rsidR="006A695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A695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8E1BA8">
        <w:fldChar w:fldCharType="begin"/>
      </w:r>
      <w:r w:rsidR="008E1BA8">
        <w:instrText xml:space="preserve"> REF _Ref305973214 \r \h  \* MERGEFORMAT </w:instrText>
      </w:r>
      <w:r w:rsidR="008E1BA8">
        <w:fldChar w:fldCharType="separate"/>
      </w:r>
      <w:r w:rsidR="00A24167" w:rsidRPr="00A24167">
        <w:rPr>
          <w:bCs w:val="0"/>
          <w:sz w:val="24"/>
          <w:szCs w:val="24"/>
        </w:rPr>
        <w:t>3.4</w:t>
      </w:r>
      <w:r w:rsidR="008E1BA8">
        <w:fldChar w:fldCharType="end"/>
      </w:r>
      <w:r w:rsidR="00096E9D" w:rsidRPr="00E71A48">
        <w:rPr>
          <w:bCs w:val="0"/>
          <w:sz w:val="24"/>
          <w:szCs w:val="24"/>
        </w:rPr>
        <w:t xml:space="preserve">, </w:t>
      </w:r>
      <w:r w:rsidR="008E1BA8">
        <w:fldChar w:fldCharType="begin"/>
      </w:r>
      <w:r w:rsidR="008E1BA8">
        <w:instrText xml:space="preserve"> REF _Ref303683883 \r \h  \* MERGEFORMAT </w:instrText>
      </w:r>
      <w:r w:rsidR="008E1BA8">
        <w:fldChar w:fldCharType="separate"/>
      </w:r>
      <w:r w:rsidR="00A24167" w:rsidRPr="00A24167">
        <w:rPr>
          <w:bCs w:val="0"/>
          <w:sz w:val="24"/>
          <w:szCs w:val="24"/>
        </w:rPr>
        <w:t>3.5</w:t>
      </w:r>
      <w:r w:rsidR="008E1BA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E1BA8">
        <w:fldChar w:fldCharType="begin"/>
      </w:r>
      <w:r w:rsidR="008E1BA8">
        <w:instrText xml:space="preserve"> REF _Ref305973250 \r \h  \* MERGEFORMAT </w:instrText>
      </w:r>
      <w:r w:rsidR="008E1BA8">
        <w:fldChar w:fldCharType="separate"/>
      </w:r>
      <w:r w:rsidR="00A24167" w:rsidRPr="00A24167">
        <w:rPr>
          <w:bCs w:val="0"/>
          <w:sz w:val="24"/>
          <w:szCs w:val="24"/>
        </w:rPr>
        <w:t>3.6</w:t>
      </w:r>
      <w:r w:rsidR="008E1BA8">
        <w:fldChar w:fldCharType="end"/>
      </w:r>
      <w:r w:rsidR="006A695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E1BA8">
        <w:fldChar w:fldCharType="begin"/>
      </w:r>
      <w:r w:rsidR="008E1BA8">
        <w:instrText xml:space="preserve"> REF _Ref303250967 \r \h  \* MERGEFORMAT </w:instrText>
      </w:r>
      <w:r w:rsidR="008E1BA8">
        <w:fldChar w:fldCharType="separate"/>
      </w:r>
      <w:r w:rsidR="00A24167" w:rsidRPr="00A24167">
        <w:rPr>
          <w:bCs w:val="0"/>
          <w:sz w:val="24"/>
          <w:szCs w:val="24"/>
        </w:rPr>
        <w:t>3.7</w:t>
      </w:r>
      <w:r w:rsidR="008E1BA8">
        <w:fldChar w:fldCharType="end"/>
      </w:r>
      <w:r w:rsidR="006A695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_Ref303681924 \r \h  \* MERGEFORMAT </w:instrText>
      </w:r>
      <w:r w:rsidR="008E1BA8">
        <w:fldChar w:fldCharType="separate"/>
      </w:r>
      <w:r w:rsidR="00A24167" w:rsidRPr="00A24167">
        <w:rPr>
          <w:bCs w:val="0"/>
          <w:sz w:val="24"/>
          <w:szCs w:val="24"/>
        </w:rPr>
        <w:t>3.8</w:t>
      </w:r>
      <w:r w:rsidR="008E1BA8">
        <w:fldChar w:fldCharType="end"/>
      </w:r>
      <w:r w:rsidR="006A695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E1BA8">
        <w:fldChar w:fldCharType="begin"/>
      </w:r>
      <w:r w:rsidR="008E1BA8">
        <w:instrText xml:space="preserve"> REF _Ref303683929 \r \h  \* MERGEFORMAT </w:instrText>
      </w:r>
      <w:r w:rsidR="008E1BA8">
        <w:fldChar w:fldCharType="separate"/>
      </w:r>
      <w:r w:rsidR="00A24167" w:rsidRPr="00A24167">
        <w:rPr>
          <w:bCs w:val="0"/>
          <w:sz w:val="24"/>
          <w:szCs w:val="24"/>
        </w:rPr>
        <w:t>3.10</w:t>
      </w:r>
      <w:r w:rsidR="008E1BA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E1BA8">
        <w:fldChar w:fldCharType="begin"/>
      </w:r>
      <w:r w:rsidR="008E1BA8">
        <w:instrText xml:space="preserve"> REF _Ref306140410 \r \h  \* MERGEFORMAT </w:instrText>
      </w:r>
      <w:r w:rsidR="008E1BA8">
        <w:fldChar w:fldCharType="separate"/>
      </w:r>
      <w:r w:rsidR="00A24167" w:rsidRPr="00A24167">
        <w:rPr>
          <w:bCs w:val="0"/>
          <w:sz w:val="24"/>
          <w:szCs w:val="24"/>
        </w:rPr>
        <w:t>3.11</w:t>
      </w:r>
      <w:r w:rsidR="008E1BA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_Ref306140451 \r \h  \* MERGEFORMAT </w:instrText>
      </w:r>
      <w:r w:rsidR="008E1BA8">
        <w:fldChar w:fldCharType="separate"/>
      </w:r>
      <w:r w:rsidR="00A24167" w:rsidRPr="00A24167">
        <w:rPr>
          <w:bCs w:val="0"/>
          <w:sz w:val="24"/>
          <w:szCs w:val="24"/>
        </w:rPr>
        <w:t>3.12</w:t>
      </w:r>
      <w:r w:rsidR="008E1BA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E1BA8">
        <w:fldChar w:fldCharType="begin"/>
      </w:r>
      <w:r w:rsidR="008E1BA8">
        <w:instrText xml:space="preserve"> REF _Ref302563524 \n \h  \* MERGEFORMAT </w:instrText>
      </w:r>
      <w:r w:rsidR="008E1BA8">
        <w:fldChar w:fldCharType="separate"/>
      </w:r>
      <w:r w:rsidR="00A24167" w:rsidRPr="00A24167">
        <w:rPr>
          <w:sz w:val="24"/>
          <w:szCs w:val="24"/>
        </w:rPr>
        <w:t>1.1.1</w:t>
      </w:r>
      <w:r w:rsidR="008E1BA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A695C">
        <w:rPr>
          <w:bCs w:val="0"/>
          <w:sz w:val="24"/>
          <w:szCs w:val="24"/>
        </w:rPr>
        <w:fldChar w:fldCharType="begin"/>
      </w:r>
      <w:r w:rsidR="008D2928">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A695C">
        <w:rPr>
          <w:bCs w:val="0"/>
          <w:sz w:val="24"/>
          <w:szCs w:val="24"/>
        </w:rPr>
        <w:fldChar w:fldCharType="begin"/>
      </w:r>
      <w:r>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_Ref440270984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5.10</w:t>
      </w:r>
      <w:r w:rsidR="006A695C">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A24167">
        <w:rPr>
          <w:bCs w:val="0"/>
          <w:sz w:val="24"/>
          <w:szCs w:val="24"/>
        </w:rPr>
        <w:t>5.4</w:t>
      </w:r>
      <w:r w:rsidR="006A695C">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E1BA8">
        <w:fldChar w:fldCharType="begin"/>
      </w:r>
      <w:r w:rsidR="008E1BA8">
        <w:instrText xml:space="preserve"> REF _Ref191386407 \r \h  \* MERGEFORMAT </w:instrText>
      </w:r>
      <w:r w:rsidR="008E1BA8">
        <w:fldChar w:fldCharType="separate"/>
      </w:r>
      <w:r w:rsidR="00A24167" w:rsidRPr="00A24167">
        <w:rPr>
          <w:bCs w:val="0"/>
          <w:sz w:val="24"/>
          <w:szCs w:val="24"/>
        </w:rPr>
        <w:t>3.3.8</w:t>
      </w:r>
      <w:r w:rsidR="008E1BA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E1BA8">
        <w:fldChar w:fldCharType="begin"/>
      </w:r>
      <w:r w:rsidR="008E1BA8">
        <w:instrText xml:space="preserve"> REF _Ref93264992 \r \h  \* MERGEFORMAT </w:instrText>
      </w:r>
      <w:r w:rsidR="008E1BA8">
        <w:fldChar w:fldCharType="separate"/>
      </w:r>
      <w:r w:rsidR="00A24167" w:rsidRPr="00A24167">
        <w:rPr>
          <w:bCs w:val="0"/>
          <w:sz w:val="24"/>
          <w:szCs w:val="24"/>
        </w:rPr>
        <w:t>5.5</w:t>
      </w:r>
      <w:r w:rsidR="008E1BA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_Ref55336310 \r \h  \* MERGEFORMAT </w:instrText>
      </w:r>
      <w:r w:rsidR="008E1BA8">
        <w:fldChar w:fldCharType="separate"/>
      </w:r>
      <w:r w:rsidR="00A24167" w:rsidRPr="00A24167">
        <w:rPr>
          <w:bCs w:val="0"/>
          <w:sz w:val="24"/>
          <w:szCs w:val="24"/>
          <w:lang w:eastAsia="ru-RU"/>
        </w:rPr>
        <w:t>5.1</w:t>
      </w:r>
      <w:r w:rsidR="008E1BA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A24167" w:rsidRPr="00A24167">
        <w:rPr>
          <w:sz w:val="24"/>
          <w:szCs w:val="24"/>
        </w:rPr>
        <w:t>б)</w:t>
      </w:r>
      <w:r w:rsidR="008E1BA8">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A24167" w:rsidRPr="00A24167">
        <w:rPr>
          <w:sz w:val="24"/>
          <w:szCs w:val="24"/>
        </w:rPr>
        <w:t>3.3.8.3</w:t>
      </w:r>
      <w:r w:rsidR="008E1BA8">
        <w:fldChar w:fldCharType="end"/>
      </w:r>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r w:rsidR="008E1BA8" w:rsidRPr="006E10CC">
        <w:fldChar w:fldCharType="begin"/>
      </w:r>
      <w:r w:rsidR="008E1BA8" w:rsidRPr="006E10CC">
        <w:instrText xml:space="preserve"> REF _Ref55335823 \r \h  \* MERGEFORMAT </w:instrText>
      </w:r>
      <w:r w:rsidR="008E1BA8" w:rsidRPr="006E10CC">
        <w:fldChar w:fldCharType="separate"/>
      </w:r>
      <w:r w:rsidR="00A24167" w:rsidRPr="006E10CC">
        <w:rPr>
          <w:bCs w:val="0"/>
          <w:sz w:val="24"/>
          <w:szCs w:val="24"/>
          <w:lang w:eastAsia="ru-RU"/>
        </w:rPr>
        <w:t>5.6</w:t>
      </w:r>
      <w:r w:rsidR="008E1BA8" w:rsidRPr="006E10CC">
        <w:fldChar w:fldCharType="end"/>
      </w:r>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_Ref440274902 \r \h  \* MERGEFORMAT </w:instrText>
      </w:r>
      <w:r w:rsidR="008E1BA8">
        <w:fldChar w:fldCharType="separate"/>
      </w:r>
      <w:r w:rsidR="00A24167" w:rsidRPr="00A24167">
        <w:rPr>
          <w:bCs w:val="0"/>
          <w:sz w:val="24"/>
          <w:szCs w:val="24"/>
          <w:lang w:eastAsia="ru-RU"/>
        </w:rPr>
        <w:t>5.4</w:t>
      </w:r>
      <w:r w:rsidR="008E1BA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_Ref440274913 \r \h  \* MERGEFORMAT </w:instrText>
      </w:r>
      <w:r w:rsidR="008E1BA8">
        <w:fldChar w:fldCharType="separate"/>
      </w:r>
      <w:r w:rsidR="00A24167" w:rsidRPr="00A24167">
        <w:rPr>
          <w:bCs w:val="0"/>
          <w:sz w:val="24"/>
          <w:szCs w:val="24"/>
          <w:lang w:eastAsia="ru-RU"/>
        </w:rPr>
        <w:t>5.2</w:t>
      </w:r>
      <w:r w:rsidR="008E1BA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_Ref93264992 \r \h  \* MERGEFORMAT </w:instrText>
      </w:r>
      <w:r w:rsidR="008E1BA8">
        <w:fldChar w:fldCharType="separate"/>
      </w:r>
      <w:r w:rsidR="00A24167" w:rsidRPr="00A24167">
        <w:rPr>
          <w:bCs w:val="0"/>
          <w:sz w:val="24"/>
          <w:szCs w:val="24"/>
          <w:lang w:eastAsia="ru-RU"/>
        </w:rPr>
        <w:t>5.5</w:t>
      </w:r>
      <w:r w:rsidR="008E1BA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E1BA8">
        <w:fldChar w:fldCharType="begin"/>
      </w:r>
      <w:r w:rsidR="008E1BA8">
        <w:instrText xml:space="preserve"> REF _Ref306005578 \r \h  \* MERGEFORMAT </w:instrText>
      </w:r>
      <w:r w:rsidR="008E1BA8">
        <w:fldChar w:fldCharType="separate"/>
      </w:r>
      <w:r w:rsidR="00A24167" w:rsidRPr="00A24167">
        <w:rPr>
          <w:bCs w:val="0"/>
          <w:sz w:val="24"/>
          <w:szCs w:val="24"/>
        </w:rPr>
        <w:t>3.3.8.3</w:t>
      </w:r>
      <w:r w:rsidR="008E1BA8">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A24167" w:rsidRPr="00A24167">
        <w:rPr>
          <w:sz w:val="24"/>
          <w:szCs w:val="24"/>
        </w:rPr>
        <w:t>б)</w:t>
      </w:r>
      <w:r w:rsidR="008E1BA8">
        <w:fldChar w:fldCharType="end"/>
      </w:r>
      <w:r w:rsidR="00F958E8" w:rsidRPr="00F958E8">
        <w:rPr>
          <w:sz w:val="24"/>
          <w:szCs w:val="24"/>
        </w:rPr>
        <w:t xml:space="preserve">, </w:t>
      </w:r>
      <w:r w:rsidR="008E1BA8">
        <w:fldChar w:fldCharType="begin"/>
      </w:r>
      <w:r w:rsidR="008E1BA8">
        <w:instrText xml:space="preserve"> REF _Ref440372460 \r \h  \* MERGEFORMAT </w:instrText>
      </w:r>
      <w:r w:rsidR="008E1BA8">
        <w:fldChar w:fldCharType="separate"/>
      </w:r>
      <w:r w:rsidR="00A24167" w:rsidRPr="00A24167">
        <w:rPr>
          <w:sz w:val="24"/>
          <w:szCs w:val="24"/>
        </w:rPr>
        <w:t>д)</w:t>
      </w:r>
      <w:r w:rsidR="008E1BA8">
        <w:fldChar w:fldCharType="end"/>
      </w:r>
      <w:r w:rsidR="00F958E8" w:rsidRPr="00F958E8">
        <w:rPr>
          <w:sz w:val="24"/>
          <w:szCs w:val="24"/>
        </w:rPr>
        <w:t xml:space="preserve">, </w:t>
      </w:r>
      <w:r w:rsidR="008E1BA8">
        <w:fldChar w:fldCharType="begin"/>
      </w:r>
      <w:r w:rsidR="008E1BA8">
        <w:instrText xml:space="preserve"> REF _Ref440372474 \r \h  \* MERGEFORMAT </w:instrText>
      </w:r>
      <w:r w:rsidR="008E1BA8">
        <w:fldChar w:fldCharType="separate"/>
      </w:r>
      <w:r w:rsidR="00A24167" w:rsidRPr="00A24167">
        <w:rPr>
          <w:sz w:val="24"/>
          <w:szCs w:val="24"/>
        </w:rPr>
        <w:t>м)</w:t>
      </w:r>
      <w:r w:rsidR="008E1BA8">
        <w:fldChar w:fldCharType="end"/>
      </w:r>
      <w:r w:rsidR="00F958E8" w:rsidRPr="00F958E8">
        <w:rPr>
          <w:sz w:val="24"/>
          <w:szCs w:val="24"/>
        </w:rPr>
        <w:t xml:space="preserve">, </w:t>
      </w:r>
      <w:r w:rsidR="008E1BA8">
        <w:fldChar w:fldCharType="begin"/>
      </w:r>
      <w:r w:rsidR="008E1BA8">
        <w:instrText xml:space="preserve"> REF _Ref440372477 \r \h  \* MERGEFORMAT </w:instrText>
      </w:r>
      <w:r w:rsidR="008E1BA8">
        <w:fldChar w:fldCharType="separate"/>
      </w:r>
      <w:r w:rsidR="00A24167" w:rsidRPr="00A24167">
        <w:rPr>
          <w:sz w:val="24"/>
          <w:szCs w:val="24"/>
        </w:rPr>
        <w:t>н)</w:t>
      </w:r>
      <w:r w:rsidR="008E1BA8">
        <w:fldChar w:fldCharType="end"/>
      </w:r>
      <w:r w:rsidR="00A24167">
        <w:t xml:space="preserve">, </w:t>
      </w:r>
      <w:r w:rsidR="006A695C">
        <w:fldChar w:fldCharType="begin"/>
      </w:r>
      <w:r w:rsidR="00A24167">
        <w:instrText xml:space="preserve"> REF _Ref442188512 \r \h </w:instrText>
      </w:r>
      <w:r w:rsidR="006A695C">
        <w:fldChar w:fldCharType="separate"/>
      </w:r>
      <w:r w:rsidR="00A24167">
        <w:t>т)</w:t>
      </w:r>
      <w:r w:rsidR="006A695C">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A24167" w:rsidRPr="00A24167">
        <w:rPr>
          <w:sz w:val="24"/>
          <w:szCs w:val="24"/>
        </w:rPr>
        <w:t>3.3.8.3</w:t>
      </w:r>
      <w:r w:rsidR="008E1BA8">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E1BA8">
        <w:fldChar w:fldCharType="begin"/>
      </w:r>
      <w:r w:rsidR="008E1BA8">
        <w:instrText xml:space="preserve"> REF _Ref440274961 \r \h  \* MERGEFORMAT </w:instrText>
      </w:r>
      <w:r w:rsidR="008E1BA8">
        <w:fldChar w:fldCharType="separate"/>
      </w:r>
      <w:r w:rsidR="00A24167" w:rsidRPr="00A24167">
        <w:rPr>
          <w:bCs w:val="0"/>
          <w:sz w:val="24"/>
          <w:szCs w:val="24"/>
        </w:rPr>
        <w:t>5.15</w:t>
      </w:r>
      <w:r w:rsidR="008E1BA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E1BA8">
        <w:fldChar w:fldCharType="begin"/>
      </w:r>
      <w:r w:rsidR="008E1BA8">
        <w:instrText xml:space="preserve"> REF _Ref440274659 \r \h  \* MERGEFORMAT </w:instrText>
      </w:r>
      <w:r w:rsidR="008E1BA8">
        <w:fldChar w:fldCharType="separate"/>
      </w:r>
      <w:r w:rsidR="00A24167" w:rsidRPr="00A24167">
        <w:rPr>
          <w:bCs w:val="0"/>
          <w:sz w:val="24"/>
          <w:szCs w:val="24"/>
        </w:rPr>
        <w:t>5.9</w:t>
      </w:r>
      <w:r w:rsidR="008E1BA8">
        <w:fldChar w:fldCharType="end"/>
      </w:r>
      <w:r w:rsidRPr="00CF7D45">
        <w:rPr>
          <w:bCs w:val="0"/>
          <w:sz w:val="24"/>
          <w:szCs w:val="24"/>
        </w:rPr>
        <w:t xml:space="preserve">, </w:t>
      </w:r>
      <w:r w:rsidR="008E1BA8">
        <w:fldChar w:fldCharType="begin"/>
      </w:r>
      <w:r w:rsidR="008E1BA8">
        <w:instrText xml:space="preserve"> REF _Ref440274733 \r \h  \* MERGEFORMAT </w:instrText>
      </w:r>
      <w:r w:rsidR="008E1BA8">
        <w:fldChar w:fldCharType="separate"/>
      </w:r>
      <w:r w:rsidR="00A24167" w:rsidRPr="00A24167">
        <w:rPr>
          <w:bCs w:val="0"/>
          <w:sz w:val="24"/>
          <w:szCs w:val="24"/>
        </w:rPr>
        <w:t>5.11</w:t>
      </w:r>
      <w:r w:rsidR="008E1BA8">
        <w:fldChar w:fldCharType="end"/>
      </w:r>
      <w:r w:rsidRPr="00CF7D45">
        <w:rPr>
          <w:bCs w:val="0"/>
          <w:sz w:val="24"/>
          <w:szCs w:val="24"/>
        </w:rPr>
        <w:t xml:space="preserve">, </w:t>
      </w:r>
      <w:r w:rsidR="008E1BA8">
        <w:fldChar w:fldCharType="begin"/>
      </w:r>
      <w:r w:rsidR="008E1BA8">
        <w:instrText xml:space="preserve"> REF _Ref440274744 \r \h  \* MERGEFORMAT </w:instrText>
      </w:r>
      <w:r w:rsidR="008E1BA8">
        <w:fldChar w:fldCharType="separate"/>
      </w:r>
      <w:r w:rsidR="00A24167" w:rsidRPr="00A24167">
        <w:rPr>
          <w:bCs w:val="0"/>
          <w:sz w:val="24"/>
          <w:szCs w:val="24"/>
        </w:rPr>
        <w:t>5.12</w:t>
      </w:r>
      <w:r w:rsidR="008E1BA8">
        <w:fldChar w:fldCharType="end"/>
      </w:r>
      <w:r w:rsidRPr="00CF7D45">
        <w:rPr>
          <w:bCs w:val="0"/>
          <w:sz w:val="24"/>
          <w:szCs w:val="24"/>
        </w:rPr>
        <w:t xml:space="preserve">, </w:t>
      </w:r>
      <w:r w:rsidR="008E1BA8">
        <w:fldChar w:fldCharType="begin"/>
      </w:r>
      <w:r w:rsidR="008E1BA8">
        <w:instrText xml:space="preserve"> REF _Ref440274756 \r \h  \* MERGEFORMAT </w:instrText>
      </w:r>
      <w:r w:rsidR="008E1BA8">
        <w:fldChar w:fldCharType="separate"/>
      </w:r>
      <w:r w:rsidR="00A24167" w:rsidRPr="00A24167">
        <w:rPr>
          <w:bCs w:val="0"/>
          <w:sz w:val="24"/>
          <w:szCs w:val="24"/>
        </w:rPr>
        <w:t>5.14</w:t>
      </w:r>
      <w:r w:rsidR="008E1BA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r w:rsidR="008E1BA8">
        <w:fldChar w:fldCharType="begin"/>
      </w:r>
      <w:r w:rsidR="008E1BA8">
        <w:instrText xml:space="preserve"> REF _Ref306005578 \r \h  \* MERGEFORMAT </w:instrText>
      </w:r>
      <w:r w:rsidR="008E1BA8">
        <w:fldChar w:fldCharType="separate"/>
      </w:r>
      <w:r w:rsidR="00A24167" w:rsidRPr="00A24167">
        <w:rPr>
          <w:bCs w:val="0"/>
          <w:sz w:val="24"/>
          <w:szCs w:val="24"/>
        </w:rPr>
        <w:t>3.3.8.3</w:t>
      </w:r>
      <w:r w:rsidR="008E1BA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_Ref86826666 \r \h  \* MERGEFORMAT </w:instrText>
      </w:r>
      <w:r w:rsidR="008E1BA8">
        <w:fldChar w:fldCharType="separate"/>
      </w:r>
      <w:r w:rsidR="00A24167" w:rsidRPr="00A24167">
        <w:rPr>
          <w:bCs w:val="0"/>
          <w:sz w:val="24"/>
          <w:szCs w:val="24"/>
          <w:lang w:eastAsia="ru-RU"/>
        </w:rPr>
        <w:t>5.3</w:t>
      </w:r>
      <w:r w:rsidR="008E1BA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_Ref440275030 \r \h  \* MERGEFORMAT </w:instrText>
      </w:r>
      <w:r w:rsidR="008E1BA8">
        <w:fldChar w:fldCharType="separate"/>
      </w:r>
      <w:r w:rsidR="00A24167" w:rsidRPr="00A24167">
        <w:rPr>
          <w:bCs w:val="0"/>
          <w:sz w:val="24"/>
          <w:szCs w:val="24"/>
          <w:lang w:eastAsia="ru-RU"/>
        </w:rPr>
        <w:t>5.10</w:t>
      </w:r>
      <w:r w:rsidR="008E1BA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8E1BA8">
        <w:fldChar w:fldCharType="begin"/>
      </w:r>
      <w:r w:rsidR="008E1BA8">
        <w:instrText xml:space="preserve"> REF _Ref440270602 \r \h  \* MERGEFORMAT </w:instrText>
      </w:r>
      <w:r w:rsidR="008E1BA8">
        <w:fldChar w:fldCharType="separate"/>
      </w:r>
      <w:r w:rsidR="00A24167">
        <w:t>5</w:t>
      </w:r>
      <w:r w:rsidR="008E1BA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E1BA8">
        <w:fldChar w:fldCharType="begin"/>
      </w:r>
      <w:r w:rsidR="008E1BA8">
        <w:instrText xml:space="preserve"> REF _Ref191386419 \n \h  \* MERGEFORMAT </w:instrText>
      </w:r>
      <w:r w:rsidR="008E1BA8">
        <w:fldChar w:fldCharType="separate"/>
      </w:r>
      <w:r w:rsidR="00A24167" w:rsidRPr="00A24167">
        <w:rPr>
          <w:bCs w:val="0"/>
          <w:sz w:val="24"/>
          <w:szCs w:val="24"/>
        </w:rPr>
        <w:t>3.3.2</w:t>
      </w:r>
      <w:r w:rsidR="008E1BA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A695C">
        <w:rPr>
          <w:sz w:val="24"/>
          <w:szCs w:val="24"/>
        </w:rPr>
        <w:fldChar w:fldCharType="begin"/>
      </w:r>
      <w:r w:rsidR="00B71B9D">
        <w:rPr>
          <w:sz w:val="24"/>
          <w:szCs w:val="24"/>
        </w:rPr>
        <w:instrText xml:space="preserve"> REF _Ref440271182 \r \h </w:instrText>
      </w:r>
      <w:r w:rsidR="006A695C">
        <w:rPr>
          <w:sz w:val="24"/>
          <w:szCs w:val="24"/>
        </w:rPr>
      </w:r>
      <w:r w:rsidR="006A695C">
        <w:rPr>
          <w:sz w:val="24"/>
          <w:szCs w:val="24"/>
        </w:rPr>
        <w:fldChar w:fldCharType="separate"/>
      </w:r>
      <w:r w:rsidR="00A24167">
        <w:rPr>
          <w:sz w:val="24"/>
          <w:szCs w:val="24"/>
        </w:rPr>
        <w:t>3.3.1.9</w:t>
      </w:r>
      <w:r w:rsidR="006A695C">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A24167">
        <w:rPr>
          <w:bCs w:val="0"/>
          <w:sz w:val="24"/>
          <w:szCs w:val="24"/>
        </w:rPr>
        <w:t>5.4</w:t>
      </w:r>
      <w:r w:rsidR="006A695C">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A695C">
        <w:rPr>
          <w:bCs w:val="0"/>
          <w:sz w:val="24"/>
          <w:szCs w:val="24"/>
        </w:rPr>
        <w:fldChar w:fldCharType="begin"/>
      </w:r>
      <w:r w:rsidR="003F5CDB">
        <w:rPr>
          <w:bCs w:val="0"/>
          <w:sz w:val="24"/>
          <w:szCs w:val="24"/>
        </w:rPr>
        <w:instrText xml:space="preserve"> REF _Ref440289953 \r \h </w:instrText>
      </w:r>
      <w:r w:rsidR="006A695C">
        <w:rPr>
          <w:bCs w:val="0"/>
          <w:sz w:val="24"/>
          <w:szCs w:val="24"/>
        </w:rPr>
      </w:r>
      <w:r w:rsidR="006A695C">
        <w:rPr>
          <w:bCs w:val="0"/>
          <w:sz w:val="24"/>
          <w:szCs w:val="24"/>
        </w:rPr>
        <w:fldChar w:fldCharType="separate"/>
      </w:r>
      <w:r w:rsidR="00A24167">
        <w:rPr>
          <w:bCs w:val="0"/>
          <w:sz w:val="24"/>
          <w:szCs w:val="24"/>
        </w:rPr>
        <w:t>3.4.1.3</w:t>
      </w:r>
      <w:r w:rsidR="006A695C">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AB647D">
      <w:pPr>
        <w:widowControl w:val="0"/>
        <w:shd w:val="clear" w:color="auto" w:fill="FFFFFF"/>
        <w:tabs>
          <w:tab w:val="left" w:pos="1701"/>
        </w:tabs>
        <w:autoSpaceDE w:val="0"/>
        <w:spacing w:after="100" w:line="276" w:lineRule="auto"/>
        <w:ind w:right="17" w:firstLine="0"/>
        <w:rPr>
          <w:bCs w:val="0"/>
          <w:sz w:val="24"/>
          <w:szCs w:val="24"/>
        </w:rPr>
      </w:pPr>
      <w:r w:rsidRPr="008811C7">
        <w:rPr>
          <w:b/>
          <w:bCs w:val="0"/>
          <w:sz w:val="24"/>
          <w:szCs w:val="24"/>
          <w:u w:val="single"/>
        </w:rPr>
        <w:lastRenderedPageBreak/>
        <w:t>По Лоту №1:</w:t>
      </w:r>
      <w:r w:rsidR="00717F60" w:rsidRPr="008811C7">
        <w:rPr>
          <w:bCs w:val="0"/>
          <w:sz w:val="24"/>
          <w:szCs w:val="24"/>
        </w:rPr>
        <w:t xml:space="preserve"> </w:t>
      </w:r>
      <w:r w:rsidR="00AB647D" w:rsidRPr="008811C7">
        <w:rPr>
          <w:b/>
          <w:sz w:val="24"/>
          <w:szCs w:val="24"/>
        </w:rPr>
        <w:t>460 000,00</w:t>
      </w:r>
      <w:r w:rsidR="00AB647D" w:rsidRPr="008811C7">
        <w:rPr>
          <w:sz w:val="24"/>
          <w:szCs w:val="24"/>
        </w:rPr>
        <w:t xml:space="preserve"> (Четыреста шестьдесят тысяч) рублей 00 копеек РФ, без учета НДС; НДС составляет </w:t>
      </w:r>
      <w:r w:rsidR="00AB647D" w:rsidRPr="008811C7">
        <w:rPr>
          <w:b/>
          <w:sz w:val="24"/>
          <w:szCs w:val="24"/>
        </w:rPr>
        <w:t>82 800,00</w:t>
      </w:r>
      <w:r w:rsidR="00AB647D" w:rsidRPr="008811C7">
        <w:rPr>
          <w:sz w:val="24"/>
          <w:szCs w:val="24"/>
        </w:rPr>
        <w:t xml:space="preserve"> (Восемьдесят две тысячи восемьсот) рублей 00 копеек РФ; </w:t>
      </w:r>
      <w:r w:rsidR="00AB647D" w:rsidRPr="008811C7">
        <w:rPr>
          <w:b/>
          <w:sz w:val="24"/>
          <w:szCs w:val="24"/>
        </w:rPr>
        <w:t>542 800,00</w:t>
      </w:r>
      <w:r w:rsidR="00AB647D" w:rsidRPr="008811C7">
        <w:rPr>
          <w:sz w:val="24"/>
          <w:szCs w:val="24"/>
        </w:rPr>
        <w:t xml:space="preserve"> (Пятьсот сорок две тысячи восемьсот) рублей 00 копеек РФ, с учетом НДС.</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A695C">
        <w:rPr>
          <w:bCs w:val="0"/>
          <w:sz w:val="24"/>
          <w:szCs w:val="24"/>
        </w:rPr>
        <w:fldChar w:fldCharType="begin"/>
      </w:r>
      <w:r w:rsidR="003F3A69">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A695C">
        <w:rPr>
          <w:bCs w:val="0"/>
          <w:sz w:val="24"/>
          <w:szCs w:val="24"/>
        </w:rPr>
        <w:fldChar w:fldCharType="begin"/>
      </w:r>
      <w:r w:rsidR="003F3A69">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A695C">
        <w:rPr>
          <w:bCs w:val="0"/>
          <w:sz w:val="24"/>
          <w:szCs w:val="24"/>
        </w:rPr>
        <w:fldChar w:fldCharType="begin"/>
      </w:r>
      <w:r w:rsidR="003F3A69">
        <w:rPr>
          <w:bCs w:val="0"/>
          <w:sz w:val="24"/>
          <w:szCs w:val="24"/>
        </w:rPr>
        <w:instrText xml:space="preserve"> REF _Ref306138385 \r \h </w:instrText>
      </w:r>
      <w:r w:rsidR="006A695C">
        <w:rPr>
          <w:bCs w:val="0"/>
          <w:sz w:val="24"/>
          <w:szCs w:val="24"/>
        </w:rPr>
      </w:r>
      <w:r w:rsidR="006A695C">
        <w:rPr>
          <w:bCs w:val="0"/>
          <w:sz w:val="24"/>
          <w:szCs w:val="24"/>
        </w:rPr>
        <w:fldChar w:fldCharType="separate"/>
      </w:r>
      <w:r w:rsidR="00A24167">
        <w:rPr>
          <w:bCs w:val="0"/>
          <w:sz w:val="24"/>
          <w:szCs w:val="24"/>
        </w:rPr>
        <w:t>3.6.4</w:t>
      </w:r>
      <w:r w:rsidR="006A695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6A695C" w:rsidRPr="000F4365">
        <w:rPr>
          <w:bCs w:val="0"/>
          <w:sz w:val="24"/>
          <w:szCs w:val="24"/>
        </w:rPr>
        <w:fldChar w:fldCharType="begin"/>
      </w:r>
      <w:r w:rsidR="003F3A69" w:rsidRPr="000F4365">
        <w:rPr>
          <w:bCs w:val="0"/>
          <w:sz w:val="24"/>
          <w:szCs w:val="24"/>
        </w:rPr>
        <w:instrText xml:space="preserve"> REF _Ref440271628 \r \h </w:instrText>
      </w:r>
      <w:r w:rsidR="006A695C" w:rsidRPr="000F4365">
        <w:rPr>
          <w:bCs w:val="0"/>
          <w:sz w:val="24"/>
          <w:szCs w:val="24"/>
        </w:rPr>
      </w:r>
      <w:r w:rsidR="006A695C" w:rsidRPr="000F4365">
        <w:rPr>
          <w:bCs w:val="0"/>
          <w:sz w:val="24"/>
          <w:szCs w:val="24"/>
        </w:rPr>
        <w:fldChar w:fldCharType="separate"/>
      </w:r>
      <w:r w:rsidR="00A24167">
        <w:rPr>
          <w:bCs w:val="0"/>
          <w:sz w:val="24"/>
          <w:szCs w:val="24"/>
        </w:rPr>
        <w:t>3.3.9</w:t>
      </w:r>
      <w:r w:rsidR="006A695C"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E1BA8">
        <w:fldChar w:fldCharType="begin"/>
      </w:r>
      <w:r w:rsidR="008E1BA8">
        <w:instrText xml:space="preserve"> REF _Ref191386461 \n \h  \* MERGEFORMAT </w:instrText>
      </w:r>
      <w:r w:rsidR="008E1BA8">
        <w:fldChar w:fldCharType="separate"/>
      </w:r>
      <w:r w:rsidR="00A24167" w:rsidRPr="00A24167">
        <w:rPr>
          <w:bCs w:val="0"/>
          <w:sz w:val="24"/>
          <w:szCs w:val="24"/>
        </w:rPr>
        <w:t>3.3.10</w:t>
      </w:r>
      <w:r w:rsidR="008E1BA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E71A48">
        <w:rPr>
          <w:rFonts w:eastAsia="Arial Unicode M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E1BA8">
        <w:fldChar w:fldCharType="begin"/>
      </w:r>
      <w:r w:rsidR="008E1BA8">
        <w:instrText xml:space="preserve"> REF _Ref440271993 \r \h  \* MERGEFORMAT </w:instrText>
      </w:r>
      <w:r w:rsidR="008E1BA8">
        <w:fldChar w:fldCharType="separate"/>
      </w:r>
      <w:r w:rsidR="00A24167" w:rsidRPr="00A24167">
        <w:rPr>
          <w:sz w:val="24"/>
          <w:szCs w:val="24"/>
        </w:rPr>
        <w:t>5.9</w:t>
      </w:r>
      <w:r w:rsidR="008E1BA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A695C">
        <w:rPr>
          <w:sz w:val="24"/>
          <w:szCs w:val="24"/>
        </w:rPr>
        <w:fldChar w:fldCharType="begin"/>
      </w:r>
      <w:r w:rsidR="003F3A69">
        <w:rPr>
          <w:sz w:val="24"/>
          <w:szCs w:val="24"/>
        </w:rPr>
        <w:instrText xml:space="preserve"> REF _Ref440271964 \r \h </w:instrText>
      </w:r>
      <w:r w:rsidR="006A695C">
        <w:rPr>
          <w:sz w:val="24"/>
          <w:szCs w:val="24"/>
        </w:rPr>
      </w:r>
      <w:r w:rsidR="006A695C">
        <w:rPr>
          <w:sz w:val="24"/>
          <w:szCs w:val="24"/>
        </w:rPr>
        <w:fldChar w:fldCharType="separate"/>
      </w:r>
      <w:r w:rsidR="00A24167">
        <w:rPr>
          <w:sz w:val="24"/>
          <w:szCs w:val="24"/>
        </w:rPr>
        <w:t>5.1.3</w:t>
      </w:r>
      <w:r w:rsidR="006A695C">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A695C">
        <w:rPr>
          <w:sz w:val="24"/>
          <w:szCs w:val="24"/>
        </w:rPr>
        <w:fldChar w:fldCharType="begin"/>
      </w:r>
      <w:r w:rsidR="003F3A69">
        <w:rPr>
          <w:sz w:val="24"/>
          <w:szCs w:val="24"/>
        </w:rPr>
        <w:instrText xml:space="preserve"> REF _Ref440272035 \r \h </w:instrText>
      </w:r>
      <w:r w:rsidR="006A695C">
        <w:rPr>
          <w:sz w:val="24"/>
          <w:szCs w:val="24"/>
        </w:rPr>
      </w:r>
      <w:r w:rsidR="006A695C">
        <w:rPr>
          <w:sz w:val="24"/>
          <w:szCs w:val="24"/>
        </w:rPr>
        <w:fldChar w:fldCharType="separate"/>
      </w:r>
      <w:r w:rsidR="00A24167">
        <w:rPr>
          <w:sz w:val="24"/>
          <w:szCs w:val="24"/>
        </w:rPr>
        <w:t>5.11</w:t>
      </w:r>
      <w:r w:rsidR="006A695C">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A695C">
        <w:rPr>
          <w:sz w:val="24"/>
          <w:szCs w:val="24"/>
        </w:rPr>
        <w:fldChar w:fldCharType="begin"/>
      </w:r>
      <w:r w:rsidR="003F3A69">
        <w:rPr>
          <w:sz w:val="24"/>
          <w:szCs w:val="24"/>
        </w:rPr>
        <w:instrText xml:space="preserve"> REF _Ref440272051 \r \h </w:instrText>
      </w:r>
      <w:r w:rsidR="006A695C">
        <w:rPr>
          <w:sz w:val="24"/>
          <w:szCs w:val="24"/>
        </w:rPr>
      </w:r>
      <w:r w:rsidR="006A695C">
        <w:rPr>
          <w:sz w:val="24"/>
          <w:szCs w:val="24"/>
        </w:rPr>
        <w:fldChar w:fldCharType="separate"/>
      </w:r>
      <w:r w:rsidR="00A24167">
        <w:rPr>
          <w:sz w:val="24"/>
          <w:szCs w:val="24"/>
        </w:rPr>
        <w:t>5.12</w:t>
      </w:r>
      <w:r w:rsidR="006A695C">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w:t>
      </w:r>
      <w:r w:rsidR="00F82225" w:rsidRPr="00F82225">
        <w:rPr>
          <w:sz w:val="24"/>
          <w:szCs w:val="24"/>
        </w:rPr>
        <w:lastRenderedPageBreak/>
        <w:t>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E1BA8" w:rsidRPr="006E10CC">
        <w:fldChar w:fldCharType="begin"/>
      </w:r>
      <w:r w:rsidR="008E1BA8" w:rsidRPr="006E10CC">
        <w:instrText xml:space="preserve"> REF _Ref440272119 \r \h  \* MERGEFORMAT </w:instrText>
      </w:r>
      <w:r w:rsidR="008E1BA8" w:rsidRPr="006E10CC">
        <w:fldChar w:fldCharType="separate"/>
      </w:r>
      <w:r w:rsidR="00A24167" w:rsidRPr="006E10CC">
        <w:rPr>
          <w:sz w:val="24"/>
          <w:szCs w:val="24"/>
        </w:rPr>
        <w:t>5.6.1</w:t>
      </w:r>
      <w:r w:rsidR="008E1BA8" w:rsidRPr="006E10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A695C">
        <w:rPr>
          <w:sz w:val="24"/>
          <w:szCs w:val="24"/>
        </w:rPr>
        <w:fldChar w:fldCharType="begin"/>
      </w:r>
      <w:r w:rsidR="003F3A69">
        <w:rPr>
          <w:sz w:val="24"/>
          <w:szCs w:val="24"/>
        </w:rPr>
        <w:instrText xml:space="preserve"> REF _Ref440272147 \r \h </w:instrText>
      </w:r>
      <w:r w:rsidR="006A695C">
        <w:rPr>
          <w:sz w:val="24"/>
          <w:szCs w:val="24"/>
        </w:rPr>
      </w:r>
      <w:r w:rsidR="006A695C">
        <w:rPr>
          <w:sz w:val="24"/>
          <w:szCs w:val="24"/>
        </w:rPr>
        <w:fldChar w:fldCharType="separate"/>
      </w:r>
      <w:r w:rsidR="00A24167">
        <w:rPr>
          <w:sz w:val="24"/>
          <w:szCs w:val="24"/>
        </w:rPr>
        <w:t>5.6.2</w:t>
      </w:r>
      <w:r w:rsidR="006A695C">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A695C">
        <w:rPr>
          <w:sz w:val="24"/>
          <w:szCs w:val="24"/>
        </w:rPr>
        <w:fldChar w:fldCharType="begin"/>
      </w:r>
      <w:r w:rsidR="003C2207">
        <w:rPr>
          <w:sz w:val="24"/>
          <w:szCs w:val="24"/>
        </w:rPr>
        <w:instrText xml:space="preserve"> REF _Ref55336378 \r \h </w:instrText>
      </w:r>
      <w:r w:rsidR="006A695C">
        <w:rPr>
          <w:sz w:val="24"/>
          <w:szCs w:val="24"/>
        </w:rPr>
      </w:r>
      <w:r w:rsidR="006A695C">
        <w:rPr>
          <w:sz w:val="24"/>
          <w:szCs w:val="24"/>
        </w:rPr>
        <w:fldChar w:fldCharType="separate"/>
      </w:r>
      <w:r w:rsidR="00A24167">
        <w:rPr>
          <w:sz w:val="24"/>
          <w:szCs w:val="24"/>
        </w:rPr>
        <w:t>5.7</w:t>
      </w:r>
      <w:r w:rsidR="006A695C">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кадровых ресурсах, которые будут привлечены в ходе выполнения </w:t>
      </w:r>
      <w:r w:rsidR="007705A5" w:rsidRPr="007D7C50">
        <w:rPr>
          <w:sz w:val="24"/>
          <w:szCs w:val="24"/>
        </w:rPr>
        <w:lastRenderedPageBreak/>
        <w:t>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A695C">
        <w:rPr>
          <w:sz w:val="24"/>
          <w:szCs w:val="24"/>
        </w:rPr>
        <w:fldChar w:fldCharType="begin"/>
      </w:r>
      <w:r w:rsidR="003C2207">
        <w:rPr>
          <w:sz w:val="24"/>
          <w:szCs w:val="24"/>
        </w:rPr>
        <w:instrText xml:space="preserve"> REF _Ref55336398 \r \h </w:instrText>
      </w:r>
      <w:r w:rsidR="006A695C">
        <w:rPr>
          <w:sz w:val="24"/>
          <w:szCs w:val="24"/>
        </w:rPr>
      </w:r>
      <w:r w:rsidR="006A695C">
        <w:rPr>
          <w:sz w:val="24"/>
          <w:szCs w:val="24"/>
        </w:rPr>
        <w:fldChar w:fldCharType="separate"/>
      </w:r>
      <w:r w:rsidR="00A24167">
        <w:rPr>
          <w:sz w:val="24"/>
          <w:szCs w:val="24"/>
        </w:rPr>
        <w:t>5.8</w:t>
      </w:r>
      <w:r w:rsidR="006A695C">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A695C">
        <w:rPr>
          <w:sz w:val="24"/>
          <w:szCs w:val="24"/>
        </w:rPr>
        <w:fldChar w:fldCharType="begin"/>
      </w:r>
      <w:r w:rsidR="003C2207">
        <w:rPr>
          <w:sz w:val="24"/>
          <w:szCs w:val="24"/>
        </w:rPr>
        <w:instrText xml:space="preserve"> REF _Ref440272256 \r \h </w:instrText>
      </w:r>
      <w:r w:rsidR="006A695C">
        <w:rPr>
          <w:sz w:val="24"/>
          <w:szCs w:val="24"/>
        </w:rPr>
      </w:r>
      <w:r w:rsidR="006A695C">
        <w:rPr>
          <w:sz w:val="24"/>
          <w:szCs w:val="24"/>
        </w:rPr>
        <w:fldChar w:fldCharType="separate"/>
      </w:r>
      <w:r w:rsidR="00A24167">
        <w:rPr>
          <w:sz w:val="24"/>
          <w:szCs w:val="24"/>
        </w:rPr>
        <w:t>5.13</w:t>
      </w:r>
      <w:r w:rsidR="006A695C">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E1BA8">
        <w:fldChar w:fldCharType="begin"/>
      </w:r>
      <w:r w:rsidR="008E1BA8">
        <w:instrText xml:space="preserve"> REF _Ref440272274 \r \h  \* MERGEFORMAT </w:instrText>
      </w:r>
      <w:r w:rsidR="008E1BA8">
        <w:fldChar w:fldCharType="separate"/>
      </w:r>
      <w:r w:rsidR="00A24167" w:rsidRPr="00A24167">
        <w:rPr>
          <w:sz w:val="24"/>
          <w:szCs w:val="24"/>
        </w:rPr>
        <w:t>5.14</w:t>
      </w:r>
      <w:r w:rsidR="008E1BA8">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lastRenderedPageBreak/>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E1BA8">
        <w:fldChar w:fldCharType="begin"/>
      </w:r>
      <w:r w:rsidR="008E1BA8">
        <w:instrText xml:space="preserve"> REF _Ref191386482 \r \h  \* MERGEFORMAT </w:instrText>
      </w:r>
      <w:r w:rsidR="008E1BA8">
        <w:fldChar w:fldCharType="separate"/>
      </w:r>
      <w:r w:rsidR="00A24167" w:rsidRPr="00A24167">
        <w:rPr>
          <w:bCs w:val="0"/>
          <w:sz w:val="24"/>
          <w:szCs w:val="24"/>
        </w:rPr>
        <w:t>3.3.8.1</w:t>
      </w:r>
      <w:r w:rsidR="008E1BA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E1BA8">
        <w:fldChar w:fldCharType="begin"/>
      </w:r>
      <w:r w:rsidR="008E1BA8">
        <w:instrText xml:space="preserve"> REF _Ref191386407 \r \h  \* MERGEFORMAT </w:instrText>
      </w:r>
      <w:r w:rsidR="008E1BA8">
        <w:fldChar w:fldCharType="separate"/>
      </w:r>
      <w:r w:rsidR="00A24167" w:rsidRPr="00A24167">
        <w:rPr>
          <w:bCs w:val="0"/>
          <w:sz w:val="24"/>
          <w:szCs w:val="24"/>
        </w:rPr>
        <w:t>3.3.8</w:t>
      </w:r>
      <w:r w:rsidR="008E1BA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A24167">
        <w:rPr>
          <w:bCs w:val="0"/>
          <w:sz w:val="24"/>
          <w:szCs w:val="24"/>
        </w:rPr>
        <w:t>3.3.8.1</w:t>
      </w:r>
      <w:r w:rsidR="006A695C">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8E1BA8">
        <w:fldChar w:fldCharType="begin"/>
      </w:r>
      <w:r w:rsidR="008E1BA8">
        <w:instrText xml:space="preserve"> REF _Ref307563248 \r \h  \* MERGEFORMAT </w:instrText>
      </w:r>
      <w:r w:rsidR="008E1BA8">
        <w:fldChar w:fldCharType="separate"/>
      </w:r>
      <w:r w:rsidR="00A24167" w:rsidRPr="00A24167">
        <w:rPr>
          <w:bCs w:val="0"/>
          <w:sz w:val="24"/>
          <w:szCs w:val="24"/>
          <w:lang w:val="en-US"/>
        </w:rPr>
        <w:t>a</w:t>
      </w:r>
      <w:r w:rsidR="00A24167" w:rsidRPr="008E1BA8">
        <w:rPr>
          <w:bCs w:val="0"/>
          <w:sz w:val="24"/>
          <w:szCs w:val="24"/>
        </w:rPr>
        <w:t>)</w:t>
      </w:r>
      <w:r w:rsidR="008E1BA8">
        <w:fldChar w:fldCharType="end"/>
      </w:r>
      <w:r w:rsidRPr="00E71A48">
        <w:rPr>
          <w:bCs w:val="0"/>
          <w:sz w:val="24"/>
          <w:szCs w:val="24"/>
        </w:rPr>
        <w:t xml:space="preserve">- </w:t>
      </w:r>
      <w:r w:rsidR="008E1BA8">
        <w:fldChar w:fldCharType="begin"/>
      </w:r>
      <w:r w:rsidR="008E1BA8">
        <w:instrText xml:space="preserve"> REF _Ref307563262 \r \h  \* MERGEFORMAT </w:instrText>
      </w:r>
      <w:r w:rsidR="008E1BA8">
        <w:fldChar w:fldCharType="separate"/>
      </w:r>
      <w:r w:rsidR="00A24167" w:rsidRPr="00A24167">
        <w:rPr>
          <w:bCs w:val="0"/>
          <w:sz w:val="24"/>
          <w:szCs w:val="24"/>
          <w:lang w:val="en-US"/>
        </w:rPr>
        <w:t>g</w:t>
      </w:r>
      <w:r w:rsidR="00A24167" w:rsidRPr="008E1BA8">
        <w:rPr>
          <w:bCs w:val="0"/>
          <w:sz w:val="24"/>
          <w:szCs w:val="24"/>
        </w:rPr>
        <w:t>)</w:t>
      </w:r>
      <w:r w:rsidR="008E1BA8">
        <w:fldChar w:fldCharType="end"/>
      </w:r>
      <w:r w:rsidRPr="00E71A48">
        <w:rPr>
          <w:bCs w:val="0"/>
          <w:sz w:val="24"/>
          <w:szCs w:val="24"/>
        </w:rPr>
        <w:t xml:space="preserve">п. </w:t>
      </w:r>
      <w:r w:rsidR="008E1BA8">
        <w:fldChar w:fldCharType="begin"/>
      </w:r>
      <w:r w:rsidR="008E1BA8">
        <w:instrText xml:space="preserve"> REF _Ref306032591 \r \h  \* MERGEFORMAT </w:instrText>
      </w:r>
      <w:r w:rsidR="008E1BA8">
        <w:fldChar w:fldCharType="separate"/>
      </w:r>
      <w:r w:rsidR="00A24167" w:rsidRPr="00A24167">
        <w:rPr>
          <w:bCs w:val="0"/>
          <w:sz w:val="24"/>
          <w:szCs w:val="24"/>
        </w:rPr>
        <w:t>3.3.10.4</w:t>
      </w:r>
      <w:r w:rsidR="008E1BA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A695C">
        <w:rPr>
          <w:sz w:val="24"/>
          <w:szCs w:val="24"/>
        </w:rPr>
        <w:fldChar w:fldCharType="begin"/>
      </w:r>
      <w:r w:rsidR="000F4365">
        <w:rPr>
          <w:bCs w:val="0"/>
          <w:sz w:val="24"/>
          <w:szCs w:val="24"/>
        </w:rPr>
        <w:instrText xml:space="preserve"> REF _Ref303669127 \r \h </w:instrText>
      </w:r>
      <w:r w:rsidR="006A695C">
        <w:rPr>
          <w:sz w:val="24"/>
          <w:szCs w:val="24"/>
        </w:rPr>
      </w:r>
      <w:r w:rsidR="006A695C">
        <w:rPr>
          <w:sz w:val="24"/>
          <w:szCs w:val="24"/>
        </w:rPr>
        <w:fldChar w:fldCharType="separate"/>
      </w:r>
      <w:r w:rsidR="00A24167">
        <w:rPr>
          <w:bCs w:val="0"/>
          <w:sz w:val="24"/>
          <w:szCs w:val="24"/>
        </w:rPr>
        <w:t>3.3.8.2</w:t>
      </w:r>
      <w:r w:rsidR="006A695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A695C">
        <w:rPr>
          <w:bCs w:val="0"/>
          <w:sz w:val="24"/>
          <w:szCs w:val="24"/>
        </w:rPr>
        <w:fldChar w:fldCharType="begin"/>
      </w:r>
      <w:r w:rsidR="003C2207">
        <w:rPr>
          <w:bCs w:val="0"/>
          <w:sz w:val="24"/>
          <w:szCs w:val="24"/>
        </w:rPr>
        <w:instrText xml:space="preserve"> REF _Ref440272510 \r \h </w:instrText>
      </w:r>
      <w:r w:rsidR="006A695C">
        <w:rPr>
          <w:bCs w:val="0"/>
          <w:sz w:val="24"/>
          <w:szCs w:val="24"/>
        </w:rPr>
      </w:r>
      <w:r w:rsidR="006A695C">
        <w:rPr>
          <w:bCs w:val="0"/>
          <w:sz w:val="24"/>
          <w:szCs w:val="24"/>
        </w:rPr>
        <w:fldChar w:fldCharType="separate"/>
      </w:r>
      <w:r w:rsidR="00A24167">
        <w:rPr>
          <w:bCs w:val="0"/>
          <w:sz w:val="24"/>
          <w:szCs w:val="24"/>
        </w:rPr>
        <w:t>5.15</w:t>
      </w:r>
      <w:r w:rsidR="006A695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A24167">
        <w:rPr>
          <w:bCs w:val="0"/>
          <w:sz w:val="24"/>
          <w:szCs w:val="24"/>
        </w:rPr>
        <w:t>3.3.8.1</w:t>
      </w:r>
      <w:r w:rsidR="006A695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E1BA8">
        <w:fldChar w:fldCharType="begin"/>
      </w:r>
      <w:r w:rsidR="008E1BA8">
        <w:instrText xml:space="preserve"> REF _Ref440969765 \r \h  \* MERGEFORMAT </w:instrText>
      </w:r>
      <w:r w:rsidR="008E1BA8">
        <w:fldChar w:fldCharType="separate"/>
      </w:r>
      <w:r w:rsidR="00A24167" w:rsidRPr="00A24167">
        <w:rPr>
          <w:bCs w:val="0"/>
          <w:iCs/>
          <w:sz w:val="24"/>
          <w:szCs w:val="24"/>
        </w:rPr>
        <w:t>3.3.12</w:t>
      </w:r>
      <w:r w:rsidR="008E1BA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E1BA8">
        <w:fldChar w:fldCharType="begin"/>
      </w:r>
      <w:r w:rsidR="008E1BA8">
        <w:instrText xml:space="preserve"> REF _Ref440289401 \r \h  \* MERGEFORMAT </w:instrText>
      </w:r>
      <w:r w:rsidR="008E1BA8">
        <w:fldChar w:fldCharType="separate"/>
      </w:r>
      <w:r w:rsidR="00A24167" w:rsidRPr="00A24167">
        <w:rPr>
          <w:bCs w:val="0"/>
          <w:iCs/>
          <w:sz w:val="24"/>
          <w:szCs w:val="24"/>
        </w:rPr>
        <w:t>3.3.13</w:t>
      </w:r>
      <w:r w:rsidR="008E1BA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A695C">
        <w:rPr>
          <w:bCs w:val="0"/>
          <w:sz w:val="24"/>
          <w:szCs w:val="24"/>
          <w:lang w:eastAsia="ru-RU"/>
        </w:rPr>
        <w:fldChar w:fldCharType="begin"/>
      </w:r>
      <w:r w:rsidR="003C2207">
        <w:rPr>
          <w:bCs w:val="0"/>
          <w:sz w:val="24"/>
          <w:szCs w:val="24"/>
          <w:lang w:eastAsia="ru-RU"/>
        </w:rPr>
        <w:instrText xml:space="preserve"> REF _Ref440272678 \r \h </w:instrText>
      </w:r>
      <w:r w:rsidR="006A695C">
        <w:rPr>
          <w:bCs w:val="0"/>
          <w:sz w:val="24"/>
          <w:szCs w:val="24"/>
          <w:lang w:eastAsia="ru-RU"/>
        </w:rPr>
      </w:r>
      <w:r w:rsidR="006A695C">
        <w:rPr>
          <w:bCs w:val="0"/>
          <w:sz w:val="24"/>
          <w:szCs w:val="24"/>
          <w:lang w:eastAsia="ru-RU"/>
        </w:rPr>
        <w:fldChar w:fldCharType="separate"/>
      </w:r>
      <w:r w:rsidR="00A24167">
        <w:rPr>
          <w:bCs w:val="0"/>
          <w:sz w:val="24"/>
          <w:szCs w:val="24"/>
          <w:lang w:eastAsia="ru-RU"/>
        </w:rPr>
        <w:t>5.13</w:t>
      </w:r>
      <w:r w:rsidR="006A695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E1BA8">
        <w:fldChar w:fldCharType="begin"/>
      </w:r>
      <w:r w:rsidR="008E1BA8">
        <w:instrText xml:space="preserve"> REF _Ref306008743 \r \h  \* MERGEFORMAT </w:instrText>
      </w:r>
      <w:r w:rsidR="008E1BA8">
        <w:fldChar w:fldCharType="separate"/>
      </w:r>
      <w:r w:rsidR="00A24167" w:rsidRPr="00A24167">
        <w:rPr>
          <w:bCs w:val="0"/>
          <w:sz w:val="24"/>
          <w:szCs w:val="24"/>
        </w:rPr>
        <w:t>3.3.4</w:t>
      </w:r>
      <w:r w:rsidR="008E1BA8">
        <w:fldChar w:fldCharType="end"/>
      </w:r>
      <w:r w:rsidRPr="00E71A48">
        <w:rPr>
          <w:bCs w:val="0"/>
          <w:sz w:val="24"/>
          <w:szCs w:val="24"/>
        </w:rPr>
        <w:t xml:space="preserve">) после истечения срока окончания подачи заявок (п. </w:t>
      </w:r>
      <w:r w:rsidR="006A695C">
        <w:rPr>
          <w:sz w:val="24"/>
          <w:szCs w:val="24"/>
        </w:rPr>
        <w:fldChar w:fldCharType="begin"/>
      </w:r>
      <w:r w:rsidR="00065ED6">
        <w:rPr>
          <w:bCs w:val="0"/>
          <w:sz w:val="24"/>
          <w:szCs w:val="24"/>
        </w:rPr>
        <w:instrText xml:space="preserve"> REF _Ref440289953 \r \h </w:instrText>
      </w:r>
      <w:r w:rsidR="006A695C">
        <w:rPr>
          <w:sz w:val="24"/>
          <w:szCs w:val="24"/>
        </w:rPr>
      </w:r>
      <w:r w:rsidR="006A695C">
        <w:rPr>
          <w:sz w:val="24"/>
          <w:szCs w:val="24"/>
        </w:rPr>
        <w:fldChar w:fldCharType="separate"/>
      </w:r>
      <w:r w:rsidR="00A24167">
        <w:rPr>
          <w:bCs w:val="0"/>
          <w:sz w:val="24"/>
          <w:szCs w:val="24"/>
        </w:rPr>
        <w:t>3.4.1.3</w:t>
      </w:r>
      <w:r w:rsidR="006A695C">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A695C">
        <w:rPr>
          <w:bCs w:val="0"/>
          <w:sz w:val="24"/>
          <w:szCs w:val="24"/>
        </w:rPr>
        <w:fldChar w:fldCharType="begin"/>
      </w:r>
      <w:r w:rsidR="00414CAF">
        <w:rPr>
          <w:bCs w:val="0"/>
          <w:sz w:val="24"/>
          <w:szCs w:val="24"/>
        </w:rPr>
        <w:instrText xml:space="preserve"> REF _Ref303683929 \r \h </w:instrText>
      </w:r>
      <w:r w:rsidR="006A695C">
        <w:rPr>
          <w:bCs w:val="0"/>
          <w:sz w:val="24"/>
          <w:szCs w:val="24"/>
        </w:rPr>
      </w:r>
      <w:r w:rsidR="006A695C">
        <w:rPr>
          <w:bCs w:val="0"/>
          <w:sz w:val="24"/>
          <w:szCs w:val="24"/>
        </w:rPr>
        <w:fldChar w:fldCharType="separate"/>
      </w:r>
      <w:r w:rsidR="00A24167">
        <w:rPr>
          <w:bCs w:val="0"/>
          <w:sz w:val="24"/>
          <w:szCs w:val="24"/>
        </w:rPr>
        <w:t>3.10</w:t>
      </w:r>
      <w:r w:rsidR="006A695C">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lastRenderedPageBreak/>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8811C7"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w:t>
      </w:r>
      <w:r w:rsidRPr="008811C7">
        <w:rPr>
          <w:bCs w:val="0"/>
          <w:sz w:val="24"/>
          <w:szCs w:val="24"/>
        </w:rPr>
        <w:t xml:space="preserve">указанных в п. </w:t>
      </w:r>
      <w:r w:rsidR="008E1BA8" w:rsidRPr="008811C7">
        <w:rPr>
          <w:sz w:val="24"/>
          <w:szCs w:val="24"/>
        </w:rPr>
        <w:fldChar w:fldCharType="begin"/>
      </w:r>
      <w:r w:rsidR="008E1BA8" w:rsidRPr="008811C7">
        <w:rPr>
          <w:sz w:val="24"/>
          <w:szCs w:val="24"/>
        </w:rPr>
        <w:instrText xml:space="preserve"> REF _Ref305753174 \r \h  \* MERGEFORMAT </w:instrText>
      </w:r>
      <w:r w:rsidR="008E1BA8" w:rsidRPr="008811C7">
        <w:rPr>
          <w:sz w:val="24"/>
          <w:szCs w:val="24"/>
        </w:rPr>
      </w:r>
      <w:r w:rsidR="008E1BA8" w:rsidRPr="008811C7">
        <w:rPr>
          <w:sz w:val="24"/>
          <w:szCs w:val="24"/>
        </w:rPr>
        <w:fldChar w:fldCharType="separate"/>
      </w:r>
      <w:r w:rsidR="00A24167" w:rsidRPr="008811C7">
        <w:rPr>
          <w:bCs w:val="0"/>
          <w:sz w:val="24"/>
          <w:szCs w:val="24"/>
        </w:rPr>
        <w:t>3.3.14.4</w:t>
      </w:r>
      <w:r w:rsidR="008E1BA8" w:rsidRPr="008811C7">
        <w:rPr>
          <w:sz w:val="24"/>
          <w:szCs w:val="24"/>
        </w:rPr>
        <w:fldChar w:fldCharType="end"/>
      </w:r>
      <w:r w:rsidRPr="008811C7">
        <w:rPr>
          <w:bCs w:val="0"/>
          <w:sz w:val="24"/>
          <w:szCs w:val="24"/>
        </w:rPr>
        <w:t xml:space="preserve"> </w:t>
      </w:r>
      <w:r w:rsidR="009C744E" w:rsidRPr="008811C7">
        <w:rPr>
          <w:bCs w:val="0"/>
          <w:sz w:val="24"/>
          <w:szCs w:val="24"/>
        </w:rPr>
        <w:t>Участник</w:t>
      </w:r>
      <w:r w:rsidRPr="008811C7">
        <w:rPr>
          <w:bCs w:val="0"/>
          <w:sz w:val="24"/>
          <w:szCs w:val="24"/>
        </w:rPr>
        <w:t xml:space="preserve"> обязан выплатить Заказчику неустойку в размере </w:t>
      </w:r>
      <w:bookmarkEnd w:id="299"/>
      <w:r w:rsidR="000A7A8E" w:rsidRPr="008811C7">
        <w:rPr>
          <w:bCs w:val="0"/>
          <w:sz w:val="24"/>
          <w:szCs w:val="24"/>
        </w:rPr>
        <w:t>3% от стоимости Заявки, с учетом НДС.</w:t>
      </w:r>
    </w:p>
    <w:p w:rsidR="00932C0A" w:rsidRPr="008811C7"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8811C7">
        <w:rPr>
          <w:bCs w:val="0"/>
          <w:sz w:val="24"/>
          <w:szCs w:val="24"/>
        </w:rPr>
        <w:t>Участник</w:t>
      </w:r>
      <w:r w:rsidR="00932C0A" w:rsidRPr="008811C7">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811C7"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811C7">
        <w:rPr>
          <w:bCs w:val="0"/>
          <w:sz w:val="24"/>
          <w:szCs w:val="24"/>
        </w:rPr>
        <w:t>Участник должен предоставить оригинал соглашения о неустойке (</w:t>
      </w:r>
      <w:r w:rsidRPr="008811C7">
        <w:rPr>
          <w:bCs w:val="0"/>
          <w:sz w:val="24"/>
          <w:szCs w:val="24"/>
          <w:lang w:eastAsia="ru-RU"/>
        </w:rPr>
        <w:t xml:space="preserve">подраздел </w:t>
      </w:r>
      <w:r w:rsidR="008E1BA8" w:rsidRPr="008811C7">
        <w:rPr>
          <w:sz w:val="24"/>
          <w:szCs w:val="24"/>
        </w:rPr>
        <w:fldChar w:fldCharType="begin"/>
      </w:r>
      <w:r w:rsidR="008E1BA8" w:rsidRPr="008811C7">
        <w:rPr>
          <w:sz w:val="24"/>
          <w:szCs w:val="24"/>
        </w:rPr>
        <w:instrText xml:space="preserve"> REF _Ref440272256 \r \h  \* MERGEFORMAT </w:instrText>
      </w:r>
      <w:r w:rsidR="008E1BA8" w:rsidRPr="008811C7">
        <w:rPr>
          <w:sz w:val="24"/>
          <w:szCs w:val="24"/>
        </w:rPr>
      </w:r>
      <w:r w:rsidR="008E1BA8" w:rsidRPr="008811C7">
        <w:rPr>
          <w:sz w:val="24"/>
          <w:szCs w:val="24"/>
        </w:rPr>
        <w:fldChar w:fldCharType="separate"/>
      </w:r>
      <w:r w:rsidR="00A24167" w:rsidRPr="008811C7">
        <w:rPr>
          <w:bCs w:val="0"/>
          <w:sz w:val="24"/>
          <w:szCs w:val="24"/>
          <w:lang w:eastAsia="ru-RU"/>
        </w:rPr>
        <w:t>5.13</w:t>
      </w:r>
      <w:r w:rsidR="008E1BA8" w:rsidRPr="008811C7">
        <w:rPr>
          <w:sz w:val="24"/>
          <w:szCs w:val="24"/>
        </w:rPr>
        <w:fldChar w:fldCharType="end"/>
      </w:r>
      <w:r w:rsidRPr="008811C7">
        <w:rPr>
          <w:bCs w:val="0"/>
          <w:sz w:val="24"/>
          <w:szCs w:val="24"/>
        </w:rPr>
        <w:t xml:space="preserve">), а также Расписку сдачи-приемки соглашения о неустойке, подготовленную по </w:t>
      </w:r>
      <w:r w:rsidRPr="008811C7">
        <w:rPr>
          <w:bCs w:val="0"/>
          <w:spacing w:val="-1"/>
          <w:sz w:val="24"/>
          <w:szCs w:val="24"/>
        </w:rPr>
        <w:t xml:space="preserve">форме и в соответствии с инструкциями, приведенными в настоящей Документации </w:t>
      </w:r>
      <w:r w:rsidRPr="008811C7">
        <w:rPr>
          <w:bCs w:val="0"/>
          <w:sz w:val="24"/>
          <w:szCs w:val="24"/>
        </w:rPr>
        <w:t>(</w:t>
      </w:r>
      <w:r w:rsidRPr="008811C7">
        <w:rPr>
          <w:bCs w:val="0"/>
          <w:sz w:val="24"/>
          <w:szCs w:val="24"/>
          <w:lang w:eastAsia="ru-RU"/>
        </w:rPr>
        <w:t xml:space="preserve">подраздел </w:t>
      </w:r>
      <w:r w:rsidR="008E1BA8" w:rsidRPr="008811C7">
        <w:rPr>
          <w:sz w:val="24"/>
          <w:szCs w:val="24"/>
        </w:rPr>
        <w:fldChar w:fldCharType="begin"/>
      </w:r>
      <w:r w:rsidR="008E1BA8" w:rsidRPr="008811C7">
        <w:rPr>
          <w:sz w:val="24"/>
          <w:szCs w:val="24"/>
        </w:rPr>
        <w:instrText xml:space="preserve"> REF _Ref441574460 \r \h  \* MERGEFORMAT </w:instrText>
      </w:r>
      <w:r w:rsidR="008E1BA8" w:rsidRPr="008811C7">
        <w:rPr>
          <w:sz w:val="24"/>
          <w:szCs w:val="24"/>
        </w:rPr>
      </w:r>
      <w:r w:rsidR="008E1BA8" w:rsidRPr="008811C7">
        <w:rPr>
          <w:sz w:val="24"/>
          <w:szCs w:val="24"/>
        </w:rPr>
        <w:fldChar w:fldCharType="separate"/>
      </w:r>
      <w:r w:rsidR="00A24167" w:rsidRPr="008811C7">
        <w:rPr>
          <w:bCs w:val="0"/>
          <w:sz w:val="24"/>
          <w:szCs w:val="24"/>
          <w:lang w:eastAsia="ru-RU"/>
        </w:rPr>
        <w:t>5.16</w:t>
      </w:r>
      <w:r w:rsidR="008E1BA8" w:rsidRPr="008811C7">
        <w:rPr>
          <w:sz w:val="24"/>
          <w:szCs w:val="24"/>
        </w:rPr>
        <w:fldChar w:fldCharType="end"/>
      </w:r>
      <w:r w:rsidRPr="008811C7">
        <w:rPr>
          <w:bCs w:val="0"/>
          <w:sz w:val="24"/>
          <w:szCs w:val="24"/>
        </w:rPr>
        <w:t xml:space="preserve">), в срок не позднее даты и времени окончания приема заявок, указанных в пункте </w:t>
      </w:r>
      <w:r w:rsidR="008E1BA8" w:rsidRPr="008811C7">
        <w:rPr>
          <w:sz w:val="24"/>
          <w:szCs w:val="24"/>
        </w:rPr>
        <w:fldChar w:fldCharType="begin"/>
      </w:r>
      <w:r w:rsidR="008E1BA8" w:rsidRPr="008811C7">
        <w:rPr>
          <w:sz w:val="24"/>
          <w:szCs w:val="24"/>
        </w:rPr>
        <w:instrText xml:space="preserve"> REF _Ref440289953 \r \h  \* MERGEFORMAT </w:instrText>
      </w:r>
      <w:r w:rsidR="008E1BA8" w:rsidRPr="008811C7">
        <w:rPr>
          <w:sz w:val="24"/>
          <w:szCs w:val="24"/>
        </w:rPr>
      </w:r>
      <w:r w:rsidR="008E1BA8" w:rsidRPr="008811C7">
        <w:rPr>
          <w:sz w:val="24"/>
          <w:szCs w:val="24"/>
        </w:rPr>
        <w:fldChar w:fldCharType="separate"/>
      </w:r>
      <w:r w:rsidR="00A24167" w:rsidRPr="008811C7">
        <w:rPr>
          <w:bCs w:val="0"/>
          <w:sz w:val="24"/>
          <w:szCs w:val="24"/>
        </w:rPr>
        <w:t>3.4.1.3</w:t>
      </w:r>
      <w:r w:rsidR="008E1BA8" w:rsidRPr="008811C7">
        <w:rPr>
          <w:sz w:val="24"/>
          <w:szCs w:val="24"/>
        </w:rPr>
        <w:fldChar w:fldCharType="end"/>
      </w:r>
      <w:r w:rsidRPr="008811C7">
        <w:rPr>
          <w:bCs w:val="0"/>
          <w:sz w:val="24"/>
          <w:szCs w:val="24"/>
        </w:rPr>
        <w:t xml:space="preserve"> настоящей Документации, по адресу: </w:t>
      </w:r>
      <w:r w:rsidR="00AB647D" w:rsidRPr="008811C7">
        <w:rPr>
          <w:sz w:val="24"/>
          <w:szCs w:val="24"/>
        </w:rPr>
        <w:t xml:space="preserve">РФ, 394033, г. Воронеж, ул. </w:t>
      </w:r>
      <w:proofErr w:type="spellStart"/>
      <w:r w:rsidR="00AB647D" w:rsidRPr="008811C7">
        <w:rPr>
          <w:sz w:val="24"/>
          <w:szCs w:val="24"/>
        </w:rPr>
        <w:t>Арзамасская</w:t>
      </w:r>
      <w:proofErr w:type="spellEnd"/>
      <w:r w:rsidR="00AB647D" w:rsidRPr="008811C7">
        <w:rPr>
          <w:sz w:val="24"/>
          <w:szCs w:val="24"/>
        </w:rPr>
        <w:t xml:space="preserve">, дом 2, </w:t>
      </w:r>
      <w:proofErr w:type="spellStart"/>
      <w:r w:rsidR="00AB647D" w:rsidRPr="008811C7">
        <w:rPr>
          <w:sz w:val="24"/>
          <w:szCs w:val="24"/>
        </w:rPr>
        <w:t>каб</w:t>
      </w:r>
      <w:proofErr w:type="spellEnd"/>
      <w:r w:rsidR="00AB647D" w:rsidRPr="008811C7">
        <w:rPr>
          <w:sz w:val="24"/>
          <w:szCs w:val="24"/>
        </w:rPr>
        <w:t>. №112</w:t>
      </w:r>
      <w:r w:rsidR="00AB647D" w:rsidRPr="008811C7">
        <w:rPr>
          <w:bCs w:val="0"/>
          <w:sz w:val="24"/>
          <w:szCs w:val="24"/>
        </w:rPr>
        <w:t xml:space="preserve">, исполнительный сотрудник – </w:t>
      </w:r>
      <w:r w:rsidR="00AB647D" w:rsidRPr="008811C7">
        <w:rPr>
          <w:iCs/>
          <w:sz w:val="24"/>
          <w:szCs w:val="24"/>
        </w:rPr>
        <w:t>Зайцева Александра Анатольевна, контактный телефон: (473) 249-57-66</w:t>
      </w:r>
      <w:r w:rsidRPr="008811C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811C7" w:rsidRDefault="008D1B83" w:rsidP="008D1B83">
      <w:pPr>
        <w:pStyle w:val="aff6"/>
        <w:numPr>
          <w:ilvl w:val="0"/>
          <w:numId w:val="84"/>
        </w:numPr>
        <w:tabs>
          <w:tab w:val="clear" w:pos="1134"/>
          <w:tab w:val="left" w:pos="2127"/>
        </w:tabs>
        <w:suppressAutoHyphens w:val="0"/>
        <w:spacing w:line="240" w:lineRule="auto"/>
        <w:rPr>
          <w:sz w:val="24"/>
          <w:szCs w:val="24"/>
        </w:rPr>
      </w:pPr>
      <w:r w:rsidRPr="008811C7">
        <w:rPr>
          <w:sz w:val="24"/>
          <w:szCs w:val="24"/>
        </w:rPr>
        <w:t>Пометка «</w:t>
      </w:r>
      <w:r w:rsidRPr="008811C7">
        <w:rPr>
          <w:bCs w:val="0"/>
          <w:sz w:val="24"/>
          <w:szCs w:val="24"/>
        </w:rPr>
        <w:t xml:space="preserve"> Соглашение о неустойке</w:t>
      </w:r>
      <w:r w:rsidRPr="008811C7">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8E1BA8">
        <w:fldChar w:fldCharType="begin"/>
      </w:r>
      <w:r w:rsidR="008E1BA8">
        <w:instrText xml:space="preserve"> REF _Ref191386085 \r \h  \* MERGEFORMAT </w:instrText>
      </w:r>
      <w:r w:rsidR="008E1BA8">
        <w:fldChar w:fldCharType="separate"/>
      </w:r>
      <w:r w:rsidR="00A24167">
        <w:rPr>
          <w:sz w:val="24"/>
          <w:szCs w:val="24"/>
        </w:rPr>
        <w:t>1.1.1</w:t>
      </w:r>
      <w:r w:rsidR="008E1BA8">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8E1BA8">
        <w:fldChar w:fldCharType="begin"/>
      </w:r>
      <w:r w:rsidR="008E1BA8">
        <w:instrText xml:space="preserve"> REF _Ref303323780 \r \h  \* MERGEFORMAT </w:instrText>
      </w:r>
      <w:r w:rsidR="008E1BA8">
        <w:fldChar w:fldCharType="separate"/>
      </w:r>
      <w:r w:rsidR="00A24167">
        <w:rPr>
          <w:sz w:val="24"/>
          <w:szCs w:val="24"/>
        </w:rPr>
        <w:t>1.1.4</w:t>
      </w:r>
      <w:r w:rsidR="008E1BA8">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A695C">
        <w:rPr>
          <w:sz w:val="24"/>
          <w:szCs w:val="24"/>
        </w:rPr>
        <w:fldChar w:fldCharType="begin"/>
      </w:r>
      <w:r>
        <w:rPr>
          <w:sz w:val="24"/>
          <w:szCs w:val="24"/>
        </w:rPr>
        <w:instrText xml:space="preserve"> REF _Ref442188624 \r \h </w:instrText>
      </w:r>
      <w:r w:rsidR="006A695C">
        <w:rPr>
          <w:sz w:val="24"/>
          <w:szCs w:val="24"/>
        </w:rPr>
      </w:r>
      <w:r w:rsidR="006A695C">
        <w:rPr>
          <w:sz w:val="24"/>
          <w:szCs w:val="24"/>
        </w:rPr>
        <w:fldChar w:fldCharType="separate"/>
      </w:r>
      <w:r w:rsidR="00A24167">
        <w:rPr>
          <w:sz w:val="24"/>
          <w:szCs w:val="24"/>
        </w:rPr>
        <w:t>3.3.14.9</w:t>
      </w:r>
      <w:r w:rsidR="006A695C">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D306B6">
        <w:rPr>
          <w:b/>
          <w:bCs w:val="0"/>
          <w:sz w:val="24"/>
          <w:szCs w:val="24"/>
        </w:rPr>
        <w:t xml:space="preserve">минут </w:t>
      </w:r>
      <w:r w:rsidR="00507F2A" w:rsidRPr="00D306B6">
        <w:rPr>
          <w:b/>
          <w:bCs w:val="0"/>
          <w:sz w:val="24"/>
          <w:szCs w:val="24"/>
        </w:rPr>
        <w:t>14</w:t>
      </w:r>
      <w:r w:rsidR="002B5044" w:rsidRPr="00D306B6">
        <w:rPr>
          <w:b/>
          <w:bCs w:val="0"/>
          <w:sz w:val="24"/>
          <w:szCs w:val="24"/>
        </w:rPr>
        <w:t xml:space="preserve"> </w:t>
      </w:r>
      <w:r w:rsidR="00507F2A" w:rsidRPr="00D306B6">
        <w:rPr>
          <w:b/>
          <w:bCs w:val="0"/>
          <w:sz w:val="24"/>
          <w:szCs w:val="24"/>
        </w:rPr>
        <w:t>марта</w:t>
      </w:r>
      <w:r w:rsidR="002B5044" w:rsidRPr="00D306B6">
        <w:rPr>
          <w:b/>
          <w:bCs w:val="0"/>
          <w:sz w:val="24"/>
          <w:szCs w:val="24"/>
        </w:rPr>
        <w:t xml:space="preserve"> 2016 года</w:t>
      </w:r>
      <w:r w:rsidR="00BC2634" w:rsidRPr="00D306B6">
        <w:rPr>
          <w:b/>
          <w:bCs w:val="0"/>
          <w:sz w:val="24"/>
          <w:szCs w:val="24"/>
        </w:rPr>
        <w:t xml:space="preserve">, </w:t>
      </w:r>
      <w:r w:rsidR="00BC2634" w:rsidRPr="00D306B6">
        <w:rPr>
          <w:bCs w:val="0"/>
          <w:sz w:val="24"/>
          <w:szCs w:val="24"/>
        </w:rPr>
        <w:t xml:space="preserve">при этом предложенная Участником в Письме о подаче оферты </w:t>
      </w:r>
      <w:r w:rsidR="00BC2634" w:rsidRPr="00D306B6">
        <w:rPr>
          <w:bCs w:val="0"/>
          <w:spacing w:val="-2"/>
          <w:sz w:val="24"/>
          <w:szCs w:val="24"/>
        </w:rPr>
        <w:t>(под</w:t>
      </w:r>
      <w:r w:rsidR="00BC2634" w:rsidRPr="00D306B6">
        <w:rPr>
          <w:bCs w:val="0"/>
          <w:sz w:val="24"/>
          <w:szCs w:val="24"/>
        </w:rPr>
        <w:t xml:space="preserve">раздел </w:t>
      </w:r>
      <w:r w:rsidR="006A695C" w:rsidRPr="00D306B6">
        <w:rPr>
          <w:bCs w:val="0"/>
          <w:sz w:val="24"/>
          <w:szCs w:val="24"/>
        </w:rPr>
        <w:fldChar w:fldCharType="begin"/>
      </w:r>
      <w:r w:rsidR="00BC2634" w:rsidRPr="00D306B6">
        <w:rPr>
          <w:bCs w:val="0"/>
          <w:sz w:val="24"/>
          <w:szCs w:val="24"/>
        </w:rPr>
        <w:instrText xml:space="preserve"> REF _Ref55336310 \r \h </w:instrText>
      </w:r>
      <w:r w:rsidR="006A695C" w:rsidRPr="00D306B6">
        <w:rPr>
          <w:bCs w:val="0"/>
          <w:sz w:val="24"/>
          <w:szCs w:val="24"/>
        </w:rPr>
      </w:r>
      <w:r w:rsidR="00D306B6">
        <w:rPr>
          <w:bCs w:val="0"/>
          <w:sz w:val="24"/>
          <w:szCs w:val="24"/>
        </w:rPr>
        <w:instrText xml:space="preserve"> \* MERGEFORMAT </w:instrText>
      </w:r>
      <w:r w:rsidR="006A695C" w:rsidRPr="00D306B6">
        <w:rPr>
          <w:bCs w:val="0"/>
          <w:sz w:val="24"/>
          <w:szCs w:val="24"/>
        </w:rPr>
        <w:fldChar w:fldCharType="separate"/>
      </w:r>
      <w:r w:rsidR="00A24167" w:rsidRPr="00D306B6">
        <w:rPr>
          <w:bCs w:val="0"/>
          <w:sz w:val="24"/>
          <w:szCs w:val="24"/>
        </w:rPr>
        <w:t>5.1</w:t>
      </w:r>
      <w:r w:rsidR="006A695C" w:rsidRPr="00D306B6">
        <w:rPr>
          <w:bCs w:val="0"/>
          <w:sz w:val="24"/>
          <w:szCs w:val="24"/>
        </w:rPr>
        <w:fldChar w:fldCharType="end"/>
      </w:r>
      <w:r w:rsidR="00BC2634" w:rsidRPr="00D306B6">
        <w:rPr>
          <w:bCs w:val="0"/>
          <w:sz w:val="24"/>
          <w:szCs w:val="24"/>
          <w:lang w:eastAsia="ru-RU"/>
        </w:rPr>
        <w:t>)</w:t>
      </w:r>
      <w:r w:rsidR="00BC2634" w:rsidRPr="00D306B6">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lastRenderedPageBreak/>
        <w:t>Подача Заявок в письменной 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_Ref441574649 \r \h  \* MERGEFORMAT </w:instrText>
      </w:r>
      <w:r w:rsidR="008E1BA8">
        <w:fldChar w:fldCharType="separate"/>
      </w:r>
      <w:r w:rsidR="00A24167">
        <w:rPr>
          <w:sz w:val="24"/>
          <w:szCs w:val="24"/>
        </w:rPr>
        <w:t>5.16</w:t>
      </w:r>
      <w:r w:rsidR="008E1BA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2" w:name="_Ref305973250"/>
      <w:bookmarkStart w:id="323" w:name="_Toc441130975"/>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E1BA8">
        <w:fldChar w:fldCharType="begin"/>
      </w:r>
      <w:r w:rsidR="008E1BA8">
        <w:instrText xml:space="preserve"> REF _Ref93089454 \n \h  \* MERGEFORMAT </w:instrText>
      </w:r>
      <w:r w:rsidR="008E1BA8">
        <w:fldChar w:fldCharType="separate"/>
      </w:r>
      <w:r w:rsidR="00A24167" w:rsidRPr="00A24167">
        <w:rPr>
          <w:bCs w:val="0"/>
          <w:sz w:val="24"/>
          <w:szCs w:val="24"/>
        </w:rPr>
        <w:t>3.6.2</w:t>
      </w:r>
      <w:r w:rsidR="008E1BA8">
        <w:fldChar w:fldCharType="end"/>
      </w:r>
      <w:r w:rsidRPr="00E71A48">
        <w:rPr>
          <w:bCs w:val="0"/>
          <w:sz w:val="24"/>
          <w:szCs w:val="24"/>
        </w:rPr>
        <w:t xml:space="preserve">), проведение (при необходимости) переговоров (пункт </w:t>
      </w:r>
      <w:r w:rsidR="008E1BA8">
        <w:fldChar w:fldCharType="begin"/>
      </w:r>
      <w:r w:rsidR="008E1BA8">
        <w:instrText xml:space="preserve"> REF _Ref303670674 \n \h  \* MERGEFORMAT </w:instrText>
      </w:r>
      <w:r w:rsidR="008E1BA8">
        <w:fldChar w:fldCharType="separate"/>
      </w:r>
      <w:r w:rsidR="00A24167" w:rsidRPr="00A24167">
        <w:rPr>
          <w:bCs w:val="0"/>
          <w:sz w:val="24"/>
          <w:szCs w:val="24"/>
        </w:rPr>
        <w:t>3.6.3</w:t>
      </w:r>
      <w:r w:rsidR="008E1BA8">
        <w:fldChar w:fldCharType="end"/>
      </w:r>
      <w:r w:rsidRPr="00E71A48">
        <w:rPr>
          <w:bCs w:val="0"/>
          <w:sz w:val="24"/>
          <w:szCs w:val="24"/>
        </w:rPr>
        <w:t>) и оценочную стадию (пункт</w:t>
      </w:r>
      <w:r w:rsidR="007F3FB7" w:rsidRPr="00E71A48">
        <w:rPr>
          <w:bCs w:val="0"/>
          <w:sz w:val="24"/>
          <w:szCs w:val="24"/>
        </w:rPr>
        <w:t xml:space="preserve"> </w:t>
      </w:r>
      <w:r w:rsidR="008E1BA8">
        <w:fldChar w:fldCharType="begin"/>
      </w:r>
      <w:r w:rsidR="008E1BA8">
        <w:instrText xml:space="preserve"> REF _Ref306138385 \r \h  \* MERGEFORMAT </w:instrText>
      </w:r>
      <w:r w:rsidR="008E1BA8">
        <w:fldChar w:fldCharType="separate"/>
      </w:r>
      <w:r w:rsidR="00A24167" w:rsidRPr="00A24167">
        <w:rPr>
          <w:bCs w:val="0"/>
          <w:sz w:val="24"/>
          <w:szCs w:val="24"/>
        </w:rPr>
        <w:t>3.6.4</w:t>
      </w:r>
      <w:r w:rsidR="008E1BA8">
        <w:fldChar w:fldCharType="end"/>
      </w:r>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Pr="00E71A48">
        <w:rPr>
          <w:bCs w:val="0"/>
          <w:sz w:val="24"/>
          <w:szCs w:val="24"/>
        </w:rPr>
        <w:lastRenderedPageBreak/>
        <w:t xml:space="preserve">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E1BA8">
        <w:fldChar w:fldCharType="begin"/>
      </w:r>
      <w:r w:rsidR="008E1BA8">
        <w:instrText xml:space="preserve"> REF _Ref306176386 \r \h  \* MERGEFORMAT </w:instrText>
      </w:r>
      <w:r w:rsidR="008E1BA8">
        <w:fldChar w:fldCharType="separate"/>
      </w:r>
      <w:r w:rsidR="00A24167" w:rsidRPr="00A24167">
        <w:rPr>
          <w:sz w:val="24"/>
          <w:szCs w:val="24"/>
        </w:rPr>
        <w:t>3.3.14</w:t>
      </w:r>
      <w:r w:rsidR="008E1BA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lastRenderedPageBreak/>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E1BA8">
        <w:fldChar w:fldCharType="begin"/>
      </w:r>
      <w:r w:rsidR="008E1BA8">
        <w:instrText xml:space="preserve"> REF _Ref306352987 \r \h  \* MERGEFORMAT </w:instrText>
      </w:r>
      <w:r w:rsidR="008E1BA8">
        <w:fldChar w:fldCharType="separate"/>
      </w:r>
      <w:r w:rsidR="00A24167" w:rsidRPr="00A24167">
        <w:rPr>
          <w:iCs/>
          <w:sz w:val="24"/>
          <w:szCs w:val="24"/>
          <w:lang w:eastAsia="ru-RU"/>
        </w:rPr>
        <w:t>3.7.3</w:t>
      </w:r>
      <w:r w:rsidR="008E1BA8">
        <w:fldChar w:fldCharType="end"/>
      </w:r>
      <w:r w:rsidRPr="00E71A48">
        <w:rPr>
          <w:iCs/>
          <w:sz w:val="24"/>
          <w:szCs w:val="24"/>
          <w:lang w:eastAsia="ru-RU"/>
        </w:rPr>
        <w:t xml:space="preserve"> - </w:t>
      </w:r>
      <w:r w:rsidR="008E1BA8">
        <w:fldChar w:fldCharType="begin"/>
      </w:r>
      <w:r w:rsidR="008E1BA8">
        <w:instrText xml:space="preserve"> REF _Ref306353005 \r \h  \* MERGEFORMAT </w:instrText>
      </w:r>
      <w:r w:rsidR="008E1BA8">
        <w:fldChar w:fldCharType="separate"/>
      </w:r>
      <w:r w:rsidR="00A24167" w:rsidRPr="00A24167">
        <w:rPr>
          <w:iCs/>
          <w:sz w:val="24"/>
          <w:szCs w:val="24"/>
          <w:lang w:eastAsia="ru-RU"/>
        </w:rPr>
        <w:t>3.7.5</w:t>
      </w:r>
      <w:r w:rsidR="008E1BA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E1BA8">
        <w:fldChar w:fldCharType="begin"/>
      </w:r>
      <w:r w:rsidR="008E1BA8">
        <w:instrText xml:space="preserve"> REF _Ref294695546 \r \h  \* MERGEFORMAT </w:instrText>
      </w:r>
      <w:r w:rsidR="008E1BA8">
        <w:fldChar w:fldCharType="separate"/>
      </w:r>
      <w:r w:rsidR="00A24167" w:rsidRPr="00A24167">
        <w:rPr>
          <w:bCs w:val="0"/>
          <w:sz w:val="24"/>
          <w:szCs w:val="24"/>
        </w:rPr>
        <w:t xml:space="preserve"> 1.2.6 </w:t>
      </w:r>
      <w:r w:rsidR="008E1BA8">
        <w:fldChar w:fldCharType="end"/>
      </w:r>
      <w:r w:rsidRPr="00E71A48">
        <w:rPr>
          <w:bCs w:val="0"/>
          <w:sz w:val="24"/>
          <w:szCs w:val="24"/>
        </w:rPr>
        <w:t>и/или в срок, определенный в п.</w:t>
      </w:r>
      <w:r w:rsidR="001716DB" w:rsidRPr="00E71A48">
        <w:rPr>
          <w:bCs w:val="0"/>
          <w:sz w:val="24"/>
          <w:szCs w:val="24"/>
        </w:rPr>
        <w:t xml:space="preserve"> </w:t>
      </w:r>
      <w:r w:rsidR="008E1BA8">
        <w:fldChar w:fldCharType="begin"/>
      </w:r>
      <w:r w:rsidR="008E1BA8">
        <w:instrText xml:space="preserve"> REF _Ref294695403 \n \h  \* MERGEFORMAT </w:instrText>
      </w:r>
      <w:r w:rsidR="008E1BA8">
        <w:fldChar w:fldCharType="separate"/>
      </w:r>
      <w:r w:rsidR="00A24167" w:rsidRPr="00A24167">
        <w:rPr>
          <w:bCs w:val="0"/>
          <w:sz w:val="24"/>
          <w:szCs w:val="24"/>
        </w:rPr>
        <w:t>3.10.3</w:t>
      </w:r>
      <w:r w:rsidR="008E1BA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E1BA8">
        <w:fldChar w:fldCharType="begin"/>
      </w:r>
      <w:r w:rsidR="008E1BA8">
        <w:instrText xml:space="preserve"> REF _Ref305979053 \r \h  \* MERGEFORMAT </w:instrText>
      </w:r>
      <w:r w:rsidR="008E1BA8">
        <w:fldChar w:fldCharType="separate"/>
      </w:r>
      <w:r w:rsidR="00A24167" w:rsidRPr="00A24167">
        <w:rPr>
          <w:bCs w:val="0"/>
          <w:sz w:val="24"/>
          <w:szCs w:val="24"/>
        </w:rPr>
        <w:t>3.10.4</w:t>
      </w:r>
      <w:r w:rsidR="008E1BA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A695C">
        <w:rPr>
          <w:sz w:val="24"/>
          <w:szCs w:val="24"/>
        </w:rPr>
        <w:fldChar w:fldCharType="begin"/>
      </w:r>
      <w:r w:rsidR="005818B2">
        <w:rPr>
          <w:sz w:val="24"/>
          <w:szCs w:val="24"/>
        </w:rPr>
        <w:instrText xml:space="preserve"> REF _Ref440272931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E1BA8">
        <w:fldChar w:fldCharType="begin"/>
      </w:r>
      <w:r w:rsidR="008E1BA8">
        <w:instrText xml:space="preserve"> REF _Ref191386085 \r \h  \* MERGEFORMAT </w:instrText>
      </w:r>
      <w:r w:rsidR="008E1BA8">
        <w:fldChar w:fldCharType="separate"/>
      </w:r>
      <w:r w:rsidR="00A24167" w:rsidRPr="00A24167">
        <w:rPr>
          <w:iCs/>
          <w:sz w:val="24"/>
          <w:szCs w:val="24"/>
        </w:rPr>
        <w:t>1.1.1</w:t>
      </w:r>
      <w:r w:rsidR="008E1BA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D306B6" w:rsidRDefault="002B5044" w:rsidP="0021751A">
      <w:pPr>
        <w:pStyle w:val="2"/>
        <w:ind w:left="1701" w:hanging="1134"/>
      </w:pPr>
      <w:bookmarkStart w:id="435" w:name="_Toc423421726"/>
      <w:bookmarkStart w:id="436" w:name="_Toc441130990"/>
      <w:r w:rsidRPr="00C12FA4">
        <w:t xml:space="preserve">Перечень, объемы и </w:t>
      </w:r>
      <w:r w:rsidRPr="00D306B6">
        <w:t>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D306B6">
        <w:rPr>
          <w:b w:val="0"/>
          <w:szCs w:val="24"/>
        </w:rPr>
        <w:t>Техническ</w:t>
      </w:r>
      <w:r w:rsidR="003776BB" w:rsidRPr="00D306B6">
        <w:rPr>
          <w:b w:val="0"/>
          <w:szCs w:val="24"/>
        </w:rPr>
        <w:t>ое</w:t>
      </w:r>
      <w:r w:rsidRPr="00D306B6">
        <w:rPr>
          <w:b w:val="0"/>
          <w:szCs w:val="24"/>
        </w:rPr>
        <w:t xml:space="preserve"> задани</w:t>
      </w:r>
      <w:r w:rsidR="003776BB" w:rsidRPr="00D306B6">
        <w:rPr>
          <w:b w:val="0"/>
          <w:szCs w:val="24"/>
        </w:rPr>
        <w:t>е</w:t>
      </w:r>
      <w:r w:rsidRPr="00D306B6">
        <w:rPr>
          <w:b w:val="0"/>
          <w:szCs w:val="24"/>
        </w:rPr>
        <w:t xml:space="preserve"> </w:t>
      </w:r>
      <w:r w:rsidR="00A154B7" w:rsidRPr="00D306B6">
        <w:rPr>
          <w:b w:val="0"/>
          <w:szCs w:val="24"/>
        </w:rPr>
        <w:t xml:space="preserve">по Лоту №1 (подраздел </w:t>
      </w:r>
      <w:r w:rsidR="006A695C" w:rsidRPr="00D306B6">
        <w:rPr>
          <w:b w:val="0"/>
          <w:szCs w:val="24"/>
        </w:rPr>
        <w:fldChar w:fldCharType="begin"/>
      </w:r>
      <w:r w:rsidR="00A154B7" w:rsidRPr="00D306B6">
        <w:rPr>
          <w:b w:val="0"/>
          <w:szCs w:val="24"/>
        </w:rPr>
        <w:instrText xml:space="preserve"> REF _Ref440275279 \r \h </w:instrText>
      </w:r>
      <w:r w:rsidR="006A695C" w:rsidRPr="00D306B6">
        <w:rPr>
          <w:b w:val="0"/>
          <w:szCs w:val="24"/>
        </w:rPr>
      </w:r>
      <w:r w:rsidR="00D306B6">
        <w:rPr>
          <w:b w:val="0"/>
          <w:szCs w:val="24"/>
        </w:rPr>
        <w:instrText xml:space="preserve"> \* MERGEFORMAT </w:instrText>
      </w:r>
      <w:r w:rsidR="006A695C" w:rsidRPr="00D306B6">
        <w:rPr>
          <w:b w:val="0"/>
          <w:szCs w:val="24"/>
        </w:rPr>
        <w:fldChar w:fldCharType="separate"/>
      </w:r>
      <w:r w:rsidR="00A24167" w:rsidRPr="00D306B6">
        <w:rPr>
          <w:b w:val="0"/>
          <w:szCs w:val="24"/>
        </w:rPr>
        <w:t>1.1.4</w:t>
      </w:r>
      <w:r w:rsidR="006A695C" w:rsidRPr="00D306B6">
        <w:rPr>
          <w:b w:val="0"/>
          <w:szCs w:val="24"/>
        </w:rPr>
        <w:fldChar w:fldCharType="end"/>
      </w:r>
      <w:r w:rsidR="00A154B7" w:rsidRPr="00D306B6">
        <w:rPr>
          <w:b w:val="0"/>
          <w:szCs w:val="24"/>
        </w:rPr>
        <w:t>)</w:t>
      </w:r>
      <w:r w:rsidRPr="00D306B6">
        <w:rPr>
          <w:b w:val="0"/>
          <w:szCs w:val="24"/>
        </w:rPr>
        <w:t xml:space="preserve"> изложен</w:t>
      </w:r>
      <w:r w:rsidR="00F463E8" w:rsidRPr="00D306B6">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w:t>
      </w:r>
      <w:r w:rsidR="00507F2A">
        <w:rPr>
          <w:b w:val="0"/>
          <w:szCs w:val="24"/>
          <w:lang w:eastAsia="ru-RU"/>
        </w:rPr>
        <w:t xml:space="preserve"> </w:t>
      </w:r>
      <w:r w:rsidR="003776BB" w:rsidRPr="003803A7">
        <w:rPr>
          <w:b w:val="0"/>
          <w:szCs w:val="24"/>
          <w:lang w:eastAsia="ru-RU"/>
        </w:rPr>
        <w:t>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A24167">
        <w:rPr>
          <w:b w:val="0"/>
          <w:szCs w:val="24"/>
        </w:rPr>
        <w:t>5.3</w:t>
      </w:r>
      <w:r w:rsidR="006A695C">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A24167">
        <w:rPr>
          <w:b w:val="0"/>
          <w:szCs w:val="24"/>
        </w:rPr>
        <w:t>5.3</w:t>
      </w:r>
      <w:r w:rsidR="006A695C">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w:t>
            </w:r>
            <w:r w:rsidR="00D306B6">
              <w:t xml:space="preserve"> </w:t>
            </w:r>
            <w:bookmarkStart w:id="539" w:name="_GoBack"/>
            <w:bookmarkEnd w:id="539"/>
            <w:r w:rsidRPr="001361CC">
              <w:t>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A695C">
        <w:rPr>
          <w:sz w:val="24"/>
          <w:szCs w:val="24"/>
        </w:rPr>
        <w:fldChar w:fldCharType="begin"/>
      </w:r>
      <w:r w:rsidR="00B500A2">
        <w:rPr>
          <w:sz w:val="24"/>
          <w:szCs w:val="24"/>
        </w:rPr>
        <w:instrText xml:space="preserve"> REF _Ref299109207 \r \h </w:instrText>
      </w:r>
      <w:r w:rsidR="006A695C">
        <w:rPr>
          <w:sz w:val="24"/>
          <w:szCs w:val="24"/>
        </w:rPr>
      </w:r>
      <w:r w:rsidR="006A695C">
        <w:rPr>
          <w:sz w:val="24"/>
          <w:szCs w:val="24"/>
        </w:rPr>
        <w:fldChar w:fldCharType="separate"/>
      </w:r>
      <w:r w:rsidR="00A24167">
        <w:rPr>
          <w:sz w:val="24"/>
          <w:szCs w:val="24"/>
        </w:rPr>
        <w:t>3.3.14.6</w:t>
      </w:r>
      <w:r w:rsidR="006A695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A695C">
        <w:rPr>
          <w:sz w:val="24"/>
          <w:szCs w:val="24"/>
        </w:rPr>
        <w:fldChar w:fldCharType="begin"/>
      </w:r>
      <w:r w:rsidR="009C271D">
        <w:rPr>
          <w:sz w:val="24"/>
          <w:szCs w:val="24"/>
        </w:rPr>
        <w:instrText xml:space="preserve"> REF _Ref306008743 \r \h </w:instrText>
      </w:r>
      <w:r w:rsidR="006A695C">
        <w:rPr>
          <w:sz w:val="24"/>
          <w:szCs w:val="24"/>
        </w:rPr>
      </w:r>
      <w:r w:rsidR="006A695C">
        <w:rPr>
          <w:sz w:val="24"/>
          <w:szCs w:val="24"/>
        </w:rPr>
        <w:fldChar w:fldCharType="separate"/>
      </w:r>
      <w:r w:rsidR="00A24167">
        <w:rPr>
          <w:sz w:val="24"/>
          <w:szCs w:val="24"/>
        </w:rPr>
        <w:t>3.3.4</w:t>
      </w:r>
      <w:r w:rsidR="006A695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A695C">
        <w:rPr>
          <w:sz w:val="24"/>
          <w:szCs w:val="24"/>
        </w:rPr>
        <w:fldChar w:fldCharType="begin"/>
      </w:r>
      <w:r w:rsidR="00D56F8C">
        <w:rPr>
          <w:sz w:val="24"/>
          <w:szCs w:val="24"/>
        </w:rPr>
        <w:instrText xml:space="preserve"> REF _Ref55279015 \r \h </w:instrText>
      </w:r>
      <w:r w:rsidR="006A695C">
        <w:rPr>
          <w:sz w:val="24"/>
          <w:szCs w:val="24"/>
        </w:rPr>
      </w:r>
      <w:r w:rsidR="006A695C">
        <w:rPr>
          <w:sz w:val="24"/>
          <w:szCs w:val="24"/>
        </w:rPr>
        <w:fldChar w:fldCharType="separate"/>
      </w:r>
      <w:r w:rsidR="00A24167">
        <w:rPr>
          <w:sz w:val="24"/>
          <w:szCs w:val="24"/>
        </w:rPr>
        <w:t>3.3.1.6</w:t>
      </w:r>
      <w:r w:rsidR="006A695C">
        <w:rPr>
          <w:sz w:val="24"/>
          <w:szCs w:val="24"/>
        </w:rPr>
        <w:fldChar w:fldCharType="end"/>
      </w:r>
      <w:r w:rsidRPr="00492C8B">
        <w:rPr>
          <w:sz w:val="24"/>
          <w:szCs w:val="24"/>
        </w:rPr>
        <w:t xml:space="preserve"> и </w:t>
      </w:r>
      <w:r w:rsidR="006A695C">
        <w:rPr>
          <w:sz w:val="24"/>
          <w:szCs w:val="24"/>
        </w:rPr>
        <w:fldChar w:fldCharType="begin"/>
      </w:r>
      <w:r w:rsidR="00D56F8C">
        <w:rPr>
          <w:sz w:val="24"/>
          <w:szCs w:val="24"/>
        </w:rPr>
        <w:instrText xml:space="preserve"> REF _Ref195087786 \r \h </w:instrText>
      </w:r>
      <w:r w:rsidR="006A695C">
        <w:rPr>
          <w:sz w:val="24"/>
          <w:szCs w:val="24"/>
        </w:rPr>
      </w:r>
      <w:r w:rsidR="006A695C">
        <w:rPr>
          <w:sz w:val="24"/>
          <w:szCs w:val="24"/>
        </w:rPr>
        <w:fldChar w:fldCharType="separate"/>
      </w:r>
      <w:r w:rsidR="00A24167">
        <w:rPr>
          <w:sz w:val="24"/>
          <w:szCs w:val="24"/>
        </w:rPr>
        <w:t>3.3.1.7</w:t>
      </w:r>
      <w:r w:rsidR="006A695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507F2A" w:rsidP="00507F2A">
            <w:pPr>
              <w:spacing w:line="240" w:lineRule="auto"/>
              <w:ind w:firstLine="0"/>
              <w:jc w:val="left"/>
              <w:rPr>
                <w:sz w:val="18"/>
                <w:szCs w:val="18"/>
              </w:rPr>
            </w:pPr>
            <w:r w:rsidRPr="00027E2F">
              <w:rPr>
                <w:b/>
                <w:bCs w:val="0"/>
                <w:color w:val="000000"/>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507F2A" w:rsidRDefault="00507F2A" w:rsidP="004F4D80">
      <w:pPr>
        <w:spacing w:before="60" w:line="240" w:lineRule="auto"/>
        <w:rPr>
          <w:b/>
          <w:sz w:val="24"/>
          <w:szCs w:val="24"/>
        </w:rPr>
      </w:pPr>
    </w:p>
    <w:p w:rsidR="00507F2A" w:rsidRDefault="00507F2A" w:rsidP="004F4D80">
      <w:pPr>
        <w:spacing w:before="60" w:line="240" w:lineRule="auto"/>
        <w:rPr>
          <w:b/>
          <w:sz w:val="24"/>
          <w:szCs w:val="24"/>
        </w:rPr>
      </w:pPr>
    </w:p>
    <w:p w:rsidR="00507F2A" w:rsidRDefault="00507F2A" w:rsidP="004F4D80">
      <w:pPr>
        <w:spacing w:before="60" w:line="240" w:lineRule="auto"/>
        <w:rPr>
          <w:b/>
          <w:sz w:val="24"/>
          <w:szCs w:val="24"/>
        </w:rPr>
      </w:pPr>
    </w:p>
    <w:p w:rsidR="00507F2A" w:rsidRDefault="00507F2A" w:rsidP="004F4D80">
      <w:pPr>
        <w:spacing w:before="60" w:line="240" w:lineRule="auto"/>
        <w:rPr>
          <w:b/>
          <w:sz w:val="24"/>
          <w:szCs w:val="24"/>
        </w:rPr>
      </w:pPr>
    </w:p>
    <w:p w:rsidR="00507F2A" w:rsidRDefault="00507F2A" w:rsidP="004F4D80">
      <w:pPr>
        <w:spacing w:before="60" w:line="240" w:lineRule="auto"/>
        <w:rPr>
          <w:b/>
          <w:sz w:val="24"/>
          <w:szCs w:val="24"/>
        </w:rPr>
      </w:pPr>
    </w:p>
    <w:p w:rsidR="00507F2A" w:rsidRDefault="00507F2A"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6A695C">
        <w:rPr>
          <w:sz w:val="24"/>
          <w:szCs w:val="24"/>
        </w:rPr>
        <w:fldChar w:fldCharType="begin"/>
      </w:r>
      <w:r w:rsidR="00D56F8C">
        <w:rPr>
          <w:sz w:val="24"/>
          <w:szCs w:val="24"/>
        </w:rPr>
        <w:instrText xml:space="preserve"> REF _Ref86826666 \r \h </w:instrText>
      </w:r>
      <w:r w:rsidR="006A695C">
        <w:rPr>
          <w:sz w:val="24"/>
          <w:szCs w:val="24"/>
        </w:rPr>
      </w:r>
      <w:r w:rsidR="006A695C">
        <w:rPr>
          <w:sz w:val="24"/>
          <w:szCs w:val="24"/>
        </w:rPr>
        <w:fldChar w:fldCharType="separate"/>
      </w:r>
      <w:r w:rsidR="00A24167">
        <w:rPr>
          <w:sz w:val="24"/>
          <w:szCs w:val="24"/>
        </w:rPr>
        <w:t>5.3</w:t>
      </w:r>
      <w:r w:rsidR="006A695C">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6A695C">
        <w:rPr>
          <w:sz w:val="24"/>
          <w:szCs w:val="24"/>
        </w:rPr>
        <w:fldChar w:fldCharType="begin"/>
      </w:r>
      <w:r w:rsidR="004E7FE3">
        <w:rPr>
          <w:sz w:val="24"/>
          <w:szCs w:val="24"/>
        </w:rPr>
        <w:instrText xml:space="preserve"> REF _Ref440292752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B86686">
        <w:rPr>
          <w:sz w:val="24"/>
          <w:szCs w:val="24"/>
        </w:rPr>
        <w:t xml:space="preserve"> и </w:t>
      </w:r>
      <w:r w:rsidR="006A695C">
        <w:rPr>
          <w:sz w:val="24"/>
          <w:szCs w:val="24"/>
        </w:rPr>
        <w:fldChar w:fldCharType="begin"/>
      </w:r>
      <w:r w:rsidR="004E7FE3">
        <w:rPr>
          <w:sz w:val="24"/>
          <w:szCs w:val="24"/>
        </w:rPr>
        <w:instrText xml:space="preserve"> REF _Ref440292779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A695C">
        <w:rPr>
          <w:sz w:val="24"/>
          <w:szCs w:val="24"/>
        </w:rPr>
        <w:fldChar w:fldCharType="begin"/>
      </w:r>
      <w:r w:rsidR="0019725C">
        <w:rPr>
          <w:sz w:val="24"/>
          <w:szCs w:val="24"/>
        </w:rPr>
        <w:instrText xml:space="preserve"> REF _Ref440292555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A695C">
        <w:rPr>
          <w:sz w:val="24"/>
          <w:szCs w:val="24"/>
        </w:rPr>
        <w:fldChar w:fldCharType="begin"/>
      </w:r>
      <w:r w:rsidR="00D56F8C">
        <w:rPr>
          <w:sz w:val="24"/>
          <w:szCs w:val="24"/>
        </w:rPr>
        <w:instrText xml:space="preserve"> REF _Ref440271182 \r \h </w:instrText>
      </w:r>
      <w:r w:rsidR="006A695C">
        <w:rPr>
          <w:sz w:val="24"/>
          <w:szCs w:val="24"/>
        </w:rPr>
      </w:r>
      <w:r w:rsidR="006A695C">
        <w:rPr>
          <w:sz w:val="24"/>
          <w:szCs w:val="24"/>
        </w:rPr>
        <w:fldChar w:fldCharType="separate"/>
      </w:r>
      <w:r w:rsidR="00A24167">
        <w:rPr>
          <w:sz w:val="24"/>
          <w:szCs w:val="24"/>
        </w:rPr>
        <w:t>3.3.1.9</w:t>
      </w:r>
      <w:r w:rsidR="006A695C">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A695C">
        <w:rPr>
          <w:sz w:val="24"/>
          <w:szCs w:val="24"/>
        </w:rPr>
        <w:fldChar w:fldCharType="begin"/>
      </w:r>
      <w:r w:rsidR="0019725C">
        <w:rPr>
          <w:sz w:val="24"/>
          <w:szCs w:val="24"/>
        </w:rPr>
        <w:instrText xml:space="preserve"> REF _Ref440292618 \r \h </w:instrText>
      </w:r>
      <w:r w:rsidR="006A695C">
        <w:rPr>
          <w:sz w:val="24"/>
          <w:szCs w:val="24"/>
        </w:rPr>
      </w:r>
      <w:r w:rsidR="006A695C">
        <w:rPr>
          <w:sz w:val="24"/>
          <w:szCs w:val="24"/>
        </w:rPr>
        <w:fldChar w:fldCharType="separate"/>
      </w:r>
      <w:r w:rsidR="00A24167">
        <w:rPr>
          <w:sz w:val="24"/>
          <w:szCs w:val="24"/>
        </w:rPr>
        <w:t>4.4.1</w:t>
      </w:r>
      <w:r w:rsidR="006A695C">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A695C">
        <w:rPr>
          <w:sz w:val="24"/>
          <w:szCs w:val="24"/>
        </w:rPr>
        <w:fldChar w:fldCharType="begin"/>
      </w:r>
      <w:r w:rsidR="00D56F8C">
        <w:rPr>
          <w:sz w:val="24"/>
          <w:szCs w:val="24"/>
        </w:rPr>
        <w:instrText xml:space="preserve"> REF _Ref440273986 \r \h </w:instrText>
      </w:r>
      <w:r w:rsidR="006A695C">
        <w:rPr>
          <w:sz w:val="24"/>
          <w:szCs w:val="24"/>
        </w:rPr>
      </w:r>
      <w:r w:rsidR="006A695C">
        <w:rPr>
          <w:sz w:val="24"/>
          <w:szCs w:val="24"/>
        </w:rPr>
        <w:fldChar w:fldCharType="separate"/>
      </w:r>
      <w:r w:rsidR="00A24167">
        <w:rPr>
          <w:sz w:val="24"/>
          <w:szCs w:val="24"/>
        </w:rPr>
        <w:t>5.2</w:t>
      </w:r>
      <w:r w:rsidR="006A695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77786C">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77786C">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A695C">
        <w:rPr>
          <w:sz w:val="24"/>
          <w:szCs w:val="24"/>
        </w:rPr>
        <w:fldChar w:fldCharType="begin"/>
      </w:r>
      <w:r>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A695C">
        <w:rPr>
          <w:sz w:val="24"/>
          <w:szCs w:val="24"/>
        </w:rPr>
        <w:fldChar w:fldCharType="begin"/>
      </w:r>
      <w:r w:rsidR="00D56F8C">
        <w:rPr>
          <w:sz w:val="24"/>
          <w:szCs w:val="24"/>
        </w:rPr>
        <w:instrText xml:space="preserve"> REF _Ref440274025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A695C">
        <w:rPr>
          <w:sz w:val="24"/>
          <w:szCs w:val="24"/>
        </w:rPr>
        <w:fldChar w:fldCharType="begin"/>
      </w:r>
      <w:r w:rsidR="00D56F8C">
        <w:rPr>
          <w:sz w:val="24"/>
          <w:szCs w:val="24"/>
        </w:rPr>
        <w:instrText xml:space="preserve"> REF _Ref294695546 \r \h </w:instrText>
      </w:r>
      <w:r w:rsidR="006A695C">
        <w:rPr>
          <w:sz w:val="24"/>
          <w:szCs w:val="24"/>
        </w:rPr>
      </w:r>
      <w:r w:rsidR="006A695C">
        <w:rPr>
          <w:sz w:val="24"/>
          <w:szCs w:val="24"/>
        </w:rPr>
        <w:fldChar w:fldCharType="separate"/>
      </w:r>
      <w:r w:rsidR="00A24167">
        <w:rPr>
          <w:sz w:val="24"/>
          <w:szCs w:val="24"/>
        </w:rPr>
        <w:t xml:space="preserve"> 1.2.6 </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8"/>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1" w:name="_Toc125426243"/>
      <w:bookmarkStart w:id="802" w:name="_Toc396984070"/>
      <w:bookmarkStart w:id="803" w:name="_Toc423423673"/>
      <w:r>
        <w:br w:type="page"/>
      </w:r>
    </w:p>
    <w:p w:rsidR="004F4D80" w:rsidRPr="007417E6" w:rsidRDefault="004F4D80" w:rsidP="004F4D80">
      <w:pPr>
        <w:pStyle w:val="3"/>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4F4D80">
      <w:pPr>
        <w:pStyle w:val="3"/>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4F4D80">
      <w:pPr>
        <w:pStyle w:val="3"/>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695C">
        <w:rPr>
          <w:sz w:val="24"/>
          <w:szCs w:val="24"/>
        </w:rPr>
        <w:fldChar w:fldCharType="begin"/>
      </w:r>
      <w:r w:rsidR="00D90031">
        <w:rPr>
          <w:sz w:val="24"/>
          <w:szCs w:val="24"/>
        </w:rPr>
        <w:instrText xml:space="preserve"> REF _Ref440274159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4F4D80">
      <w:pPr>
        <w:pStyle w:val="3"/>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4F4D80">
      <w:pPr>
        <w:pStyle w:val="3"/>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4F4D80">
      <w:pPr>
        <w:pStyle w:val="3"/>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4F4D80">
      <w:pPr>
        <w:pStyle w:val="3"/>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4F4D80">
      <w:pPr>
        <w:pStyle w:val="3"/>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A695C">
        <w:rPr>
          <w:vertAlign w:val="subscript"/>
        </w:rPr>
        <w:fldChar w:fldCharType="begin"/>
      </w:r>
      <w:r w:rsidR="00B963F9">
        <w:rPr>
          <w:vertAlign w:val="subscript"/>
        </w:rPr>
        <w:instrText xml:space="preserve"> REF _Ref440275279 \r \h </w:instrText>
      </w:r>
      <w:r w:rsidR="006A695C">
        <w:rPr>
          <w:vertAlign w:val="subscript"/>
        </w:rPr>
      </w:r>
      <w:r w:rsidR="006A695C">
        <w:rPr>
          <w:vertAlign w:val="subscript"/>
        </w:rPr>
        <w:fldChar w:fldCharType="separate"/>
      </w:r>
      <w:r w:rsidR="00B963F9">
        <w:rPr>
          <w:vertAlign w:val="subscript"/>
        </w:rPr>
        <w:t>1.1.4</w:t>
      </w:r>
      <w:r w:rsidR="006A695C">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4F4D80">
      <w:pPr>
        <w:pStyle w:val="3"/>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4F4D80">
      <w:pPr>
        <w:pStyle w:val="3"/>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7A6A39">
      <w:pPr>
        <w:pStyle w:val="3"/>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A24167">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A24167">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7857E5">
      <w:pPr>
        <w:pStyle w:val="3"/>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r w:rsidRPr="007857E5">
        <w:rPr>
          <w:b/>
          <w:bCs w:val="0"/>
          <w:snapToGrid w:val="0"/>
          <w:sz w:val="24"/>
          <w:szCs w:val="24"/>
        </w:rPr>
        <w:t xml:space="preserve"> </w:t>
      </w:r>
      <w:bookmarkEnd w:id="1082"/>
      <w:bookmarkEnd w:id="108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D904EF" w:rsidRDefault="00635719" w:rsidP="00635719">
      <w:pPr>
        <w:pStyle w:val="3"/>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Форма плана распределения объемов выполнения поставок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635719">
      <w:pPr>
        <w:pStyle w:val="3"/>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A695C">
        <w:rPr>
          <w:sz w:val="24"/>
          <w:szCs w:val="24"/>
        </w:rPr>
        <w:fldChar w:fldCharType="begin"/>
      </w:r>
      <w:r w:rsidR="00D90031">
        <w:rPr>
          <w:sz w:val="24"/>
          <w:szCs w:val="24"/>
        </w:rPr>
        <w:instrText xml:space="preserve"> REF _Ref191386461 \r \h </w:instrText>
      </w:r>
      <w:r w:rsidR="006A695C">
        <w:rPr>
          <w:sz w:val="24"/>
          <w:szCs w:val="24"/>
        </w:rPr>
      </w:r>
      <w:r w:rsidR="006A695C">
        <w:rPr>
          <w:sz w:val="24"/>
          <w:szCs w:val="24"/>
        </w:rPr>
        <w:fldChar w:fldCharType="separate"/>
      </w:r>
      <w:r w:rsidR="00A24167">
        <w:rPr>
          <w:sz w:val="24"/>
          <w:szCs w:val="24"/>
        </w:rPr>
        <w:t>3.3.10</w:t>
      </w:r>
      <w:r w:rsidR="006A695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A695C">
        <w:rPr>
          <w:sz w:val="24"/>
          <w:szCs w:val="24"/>
        </w:rPr>
        <w:fldChar w:fldCharType="begin"/>
      </w:r>
      <w:r w:rsidR="00D90031">
        <w:rPr>
          <w:sz w:val="24"/>
          <w:szCs w:val="24"/>
        </w:rPr>
        <w:instrText xml:space="preserve"> REF _Ref440274337 \r \h </w:instrText>
      </w:r>
      <w:r w:rsidR="006A695C">
        <w:rPr>
          <w:sz w:val="24"/>
          <w:szCs w:val="24"/>
        </w:rPr>
      </w:r>
      <w:r w:rsidR="006A695C">
        <w:rPr>
          <w:sz w:val="24"/>
          <w:szCs w:val="24"/>
        </w:rPr>
        <w:fldChar w:fldCharType="separate"/>
      </w:r>
      <w:r w:rsidR="00A24167">
        <w:rPr>
          <w:sz w:val="24"/>
          <w:szCs w:val="24"/>
        </w:rPr>
        <w:t>5.2</w:t>
      </w:r>
      <w:r w:rsidR="006A695C">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A695C">
        <w:rPr>
          <w:sz w:val="24"/>
          <w:szCs w:val="24"/>
        </w:rPr>
        <w:fldChar w:fldCharType="begin"/>
      </w:r>
      <w:r w:rsidR="00D90031">
        <w:rPr>
          <w:sz w:val="24"/>
          <w:szCs w:val="24"/>
        </w:rPr>
        <w:instrText xml:space="preserve"> REF _Ref440274366 \r \h </w:instrText>
      </w:r>
      <w:r w:rsidR="006A695C">
        <w:rPr>
          <w:sz w:val="24"/>
          <w:szCs w:val="24"/>
        </w:rPr>
      </w:r>
      <w:r w:rsidR="006A695C">
        <w:rPr>
          <w:sz w:val="24"/>
          <w:szCs w:val="24"/>
        </w:rPr>
        <w:fldChar w:fldCharType="separate"/>
      </w:r>
      <w:r w:rsidR="00A24167">
        <w:rPr>
          <w:sz w:val="24"/>
          <w:szCs w:val="24"/>
        </w:rPr>
        <w:t>5.4</w:t>
      </w:r>
      <w:r w:rsidR="006A695C">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8D1B83">
      <w:pPr>
        <w:pStyle w:val="3"/>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01A" w:rsidRDefault="00CD501A">
      <w:pPr>
        <w:spacing w:line="240" w:lineRule="auto"/>
      </w:pPr>
      <w:r>
        <w:separator/>
      </w:r>
    </w:p>
  </w:endnote>
  <w:endnote w:type="continuationSeparator" w:id="0">
    <w:p w:rsidR="00CD501A" w:rsidRDefault="00CD50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56BD8" w:rsidRDefault="00856B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FA0376" w:rsidRDefault="00856B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306B6">
      <w:rPr>
        <w:noProof/>
        <w:sz w:val="16"/>
        <w:szCs w:val="16"/>
        <w:lang w:eastAsia="ru-RU"/>
      </w:rPr>
      <w:t>72</w:t>
    </w:r>
    <w:r w:rsidRPr="00FA0376">
      <w:rPr>
        <w:sz w:val="16"/>
        <w:szCs w:val="16"/>
        <w:lang w:eastAsia="ru-RU"/>
      </w:rPr>
      <w:fldChar w:fldCharType="end"/>
    </w:r>
  </w:p>
  <w:p w:rsidR="00856BD8" w:rsidRPr="00EE0539" w:rsidRDefault="00856BD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B647D">
      <w:rPr>
        <w:sz w:val="18"/>
        <w:szCs w:val="18"/>
      </w:rPr>
      <w:t>Договор</w:t>
    </w:r>
    <w:r w:rsidR="00AB647D" w:rsidRPr="00AB647D">
      <w:rPr>
        <w:sz w:val="18"/>
        <w:szCs w:val="18"/>
      </w:rPr>
      <w:t>а</w:t>
    </w:r>
    <w:r w:rsidRPr="00AB647D">
      <w:rPr>
        <w:sz w:val="18"/>
        <w:szCs w:val="18"/>
      </w:rPr>
      <w:t xml:space="preserve"> </w:t>
    </w:r>
    <w:r w:rsidR="00AB647D" w:rsidRPr="00AB647D">
      <w:rPr>
        <w:sz w:val="18"/>
        <w:szCs w:val="18"/>
      </w:rPr>
      <w:t>на приобретение лицензий для сетевого оборудования и систем сетевой защиты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01A" w:rsidRDefault="00CD501A">
      <w:pPr>
        <w:spacing w:line="240" w:lineRule="auto"/>
      </w:pPr>
      <w:r>
        <w:separator/>
      </w:r>
    </w:p>
  </w:footnote>
  <w:footnote w:type="continuationSeparator" w:id="0">
    <w:p w:rsidR="00CD501A" w:rsidRDefault="00CD501A">
      <w:pPr>
        <w:spacing w:line="240" w:lineRule="auto"/>
      </w:pPr>
      <w:r>
        <w:continuationSeparator/>
      </w:r>
    </w:p>
  </w:footnote>
  <w:footnote w:id="1">
    <w:p w:rsidR="00856BD8" w:rsidRDefault="00856BD8"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56BD8" w:rsidRDefault="00856BD8"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930031" w:rsidRDefault="00856B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3FAE"/>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86566"/>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2399"/>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F2A"/>
    <w:rsid w:val="00512B0F"/>
    <w:rsid w:val="00513062"/>
    <w:rsid w:val="0051704E"/>
    <w:rsid w:val="00517550"/>
    <w:rsid w:val="00517D87"/>
    <w:rsid w:val="0052048F"/>
    <w:rsid w:val="00520586"/>
    <w:rsid w:val="00520E03"/>
    <w:rsid w:val="0052231C"/>
    <w:rsid w:val="00523C23"/>
    <w:rsid w:val="00524812"/>
    <w:rsid w:val="00524B92"/>
    <w:rsid w:val="00532686"/>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03DC"/>
    <w:rsid w:val="00711BC4"/>
    <w:rsid w:val="00717F60"/>
    <w:rsid w:val="00721B30"/>
    <w:rsid w:val="00725F9C"/>
    <w:rsid w:val="00726465"/>
    <w:rsid w:val="00726DAC"/>
    <w:rsid w:val="007321D4"/>
    <w:rsid w:val="007441D3"/>
    <w:rsid w:val="0074733C"/>
    <w:rsid w:val="00751AF7"/>
    <w:rsid w:val="00752B37"/>
    <w:rsid w:val="007556FF"/>
    <w:rsid w:val="007576E6"/>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154"/>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11C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343F"/>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6D25"/>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B647D"/>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C7F0A"/>
    <w:rsid w:val="00CD0A76"/>
    <w:rsid w:val="00CD4105"/>
    <w:rsid w:val="00CD501A"/>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06B6"/>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5CF0"/>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oklin.aa@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07032-44AA-413C-9C3A-0877D556B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74</Pages>
  <Words>22176</Words>
  <Characters>126404</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148284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83</cp:revision>
  <cp:lastPrinted>2015-12-29T14:27:00Z</cp:lastPrinted>
  <dcterms:created xsi:type="dcterms:W3CDTF">2016-01-12T11:24:00Z</dcterms:created>
  <dcterms:modified xsi:type="dcterms:W3CDTF">2016-02-26T10:20:00Z</dcterms:modified>
</cp:coreProperties>
</file>