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9A71CC"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Филиал ПАО «МРСК Центра» - «Липецкэнерго»</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ул. 50 лет НЛМК, д. 33, г. Липецк, Россия, 398001</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тел.: +7 (4742) 22-83-59, факс: +7 (4742) 22-46-32</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тел./прямая линия энергетиков: 8-800-50-50-115,</w:t>
                  </w:r>
                </w:p>
                <w:p w:rsidR="00E66059" w:rsidRPr="00F510D9" w:rsidRDefault="00E66059" w:rsidP="00F510D9">
                  <w:pPr>
                    <w:spacing w:line="240" w:lineRule="auto"/>
                    <w:ind w:right="-23"/>
                    <w:rPr>
                      <w:rFonts w:ascii="Helios" w:hAnsi="Helios"/>
                      <w:sz w:val="12"/>
                      <w:szCs w:val="12"/>
                    </w:rPr>
                  </w:pPr>
                  <w:r w:rsidRPr="00F510D9">
                    <w:rPr>
                      <w:rFonts w:ascii="Helios" w:hAnsi="Helios"/>
                      <w:sz w:val="12"/>
                      <w:szCs w:val="12"/>
                    </w:rPr>
                    <w:t>телефон доверия: +7 (495) 747-92-99</w:t>
                  </w:r>
                </w:p>
                <w:p w:rsidR="00E66059" w:rsidRPr="00EF1FAE" w:rsidRDefault="00E66059" w:rsidP="00F510D9">
                  <w:pPr>
                    <w:spacing w:line="240" w:lineRule="auto"/>
                    <w:ind w:right="-23"/>
                    <w:rPr>
                      <w:rFonts w:ascii="Helios" w:hAnsi="Helios"/>
                      <w:sz w:val="12"/>
                      <w:szCs w:val="12"/>
                      <w:lang w:val="en-US"/>
                    </w:rPr>
                  </w:pPr>
                  <w:proofErr w:type="gramStart"/>
                  <w:r w:rsidRPr="00F510D9">
                    <w:rPr>
                      <w:rFonts w:ascii="Helios" w:hAnsi="Helios"/>
                      <w:sz w:val="12"/>
                      <w:szCs w:val="12"/>
                      <w:lang w:val="en-US"/>
                    </w:rPr>
                    <w:t>e</w:t>
                  </w:r>
                  <w:r w:rsidRPr="00EF1FAE">
                    <w:rPr>
                      <w:rFonts w:ascii="Helios" w:hAnsi="Helios"/>
                      <w:sz w:val="12"/>
                      <w:szCs w:val="12"/>
                      <w:lang w:val="en-US"/>
                    </w:rPr>
                    <w:t>-</w:t>
                  </w:r>
                  <w:r w:rsidRPr="00F510D9">
                    <w:rPr>
                      <w:rFonts w:ascii="Helios" w:hAnsi="Helios"/>
                      <w:sz w:val="12"/>
                      <w:szCs w:val="12"/>
                      <w:lang w:val="en-US"/>
                    </w:rPr>
                    <w:t>mail</w:t>
                  </w:r>
                  <w:proofErr w:type="gramEnd"/>
                  <w:r w:rsidRPr="00EF1FAE">
                    <w:rPr>
                      <w:rFonts w:ascii="Helios" w:hAnsi="Helios"/>
                      <w:sz w:val="12"/>
                      <w:szCs w:val="12"/>
                      <w:lang w:val="en-US"/>
                    </w:rPr>
                    <w:t xml:space="preserve">: </w:t>
                  </w:r>
                  <w:r w:rsidRPr="00F510D9">
                    <w:rPr>
                      <w:rFonts w:ascii="Helios" w:hAnsi="Helios"/>
                      <w:sz w:val="12"/>
                      <w:szCs w:val="12"/>
                      <w:lang w:val="en-US"/>
                    </w:rPr>
                    <w:t>lipetskenergo</w:t>
                  </w:r>
                  <w:r w:rsidRPr="00EF1FAE">
                    <w:rPr>
                      <w:rFonts w:ascii="Helios" w:hAnsi="Helios"/>
                      <w:sz w:val="12"/>
                      <w:szCs w:val="12"/>
                      <w:lang w:val="en-US"/>
                    </w:rPr>
                    <w:t>@</w:t>
                  </w:r>
                  <w:r w:rsidRPr="00F510D9">
                    <w:rPr>
                      <w:rFonts w:ascii="Helios" w:hAnsi="Helios"/>
                      <w:sz w:val="12"/>
                      <w:szCs w:val="12"/>
                      <w:lang w:val="en-US"/>
                    </w:rPr>
                    <w:t>mrsk</w:t>
                  </w:r>
                  <w:r w:rsidRPr="00EF1FAE">
                    <w:rPr>
                      <w:rFonts w:ascii="Helios" w:hAnsi="Helios"/>
                      <w:sz w:val="12"/>
                      <w:szCs w:val="12"/>
                      <w:lang w:val="en-US"/>
                    </w:rPr>
                    <w:t>-1.</w:t>
                  </w:r>
                  <w:r w:rsidRPr="00F510D9">
                    <w:rPr>
                      <w:rFonts w:ascii="Helios" w:hAnsi="Helios"/>
                      <w:sz w:val="12"/>
                      <w:szCs w:val="12"/>
                      <w:lang w:val="en-US"/>
                    </w:rPr>
                    <w:t>ru</w:t>
                  </w:r>
                  <w:r w:rsidRPr="00EF1FAE">
                    <w:rPr>
                      <w:rFonts w:ascii="Helios" w:hAnsi="Helios"/>
                      <w:sz w:val="12"/>
                      <w:szCs w:val="12"/>
                      <w:lang w:val="en-US"/>
                    </w:rPr>
                    <w:t xml:space="preserve">, </w:t>
                  </w:r>
                  <w:r w:rsidRPr="00F510D9">
                    <w:rPr>
                      <w:rFonts w:ascii="Helios" w:hAnsi="Helios"/>
                      <w:sz w:val="12"/>
                      <w:szCs w:val="12"/>
                      <w:lang w:val="en-US"/>
                    </w:rPr>
                    <w:t>http</w:t>
                  </w:r>
                  <w:r w:rsidRPr="00EF1FAE">
                    <w:rPr>
                      <w:rFonts w:ascii="Helios" w:hAnsi="Helios"/>
                      <w:sz w:val="12"/>
                      <w:szCs w:val="12"/>
                      <w:lang w:val="en-US"/>
                    </w:rPr>
                    <w:t>://</w:t>
                  </w:r>
                  <w:r w:rsidRPr="00F510D9">
                    <w:rPr>
                      <w:rFonts w:ascii="Helios" w:hAnsi="Helios"/>
                      <w:sz w:val="12"/>
                      <w:szCs w:val="12"/>
                      <w:lang w:val="en-US"/>
                    </w:rPr>
                    <w:t>www</w:t>
                  </w:r>
                  <w:r w:rsidRPr="00EF1FAE">
                    <w:rPr>
                      <w:rFonts w:ascii="Helios" w:hAnsi="Helios"/>
                      <w:sz w:val="12"/>
                      <w:szCs w:val="12"/>
                      <w:lang w:val="en-US"/>
                    </w:rPr>
                    <w:t>.</w:t>
                  </w:r>
                  <w:r w:rsidRPr="00F510D9">
                    <w:rPr>
                      <w:rFonts w:ascii="Helios" w:hAnsi="Helios"/>
                      <w:sz w:val="12"/>
                      <w:szCs w:val="12"/>
                      <w:lang w:val="en-US"/>
                    </w:rPr>
                    <w:t>mrsk</w:t>
                  </w:r>
                  <w:r w:rsidRPr="00EF1FAE">
                    <w:rPr>
                      <w:rFonts w:ascii="Helios" w:hAnsi="Helios"/>
                      <w:sz w:val="12"/>
                      <w:szCs w:val="12"/>
                      <w:lang w:val="en-US"/>
                    </w:rPr>
                    <w:t>-1.</w:t>
                  </w:r>
                  <w:r w:rsidRPr="00F510D9">
                    <w:rPr>
                      <w:rFonts w:ascii="Helios" w:hAnsi="Helios"/>
                      <w:sz w:val="12"/>
                      <w:szCs w:val="12"/>
                      <w:lang w:val="en-US"/>
                    </w:rPr>
                    <w:t>ru</w:t>
                  </w:r>
                </w:p>
                <w:p w:rsidR="00E66059" w:rsidRPr="00EF1FAE" w:rsidRDefault="00E66059" w:rsidP="00F510D9">
                  <w:pPr>
                    <w:spacing w:line="240" w:lineRule="auto"/>
                    <w:ind w:right="-23"/>
                    <w:rPr>
                      <w:rFonts w:ascii="Helios" w:hAnsi="Helios"/>
                      <w:sz w:val="12"/>
                      <w:szCs w:val="12"/>
                      <w:lang w:val="en-US"/>
                    </w:rPr>
                  </w:pPr>
                </w:p>
                <w:p w:rsidR="00E66059" w:rsidRPr="00EF1FAE" w:rsidRDefault="00E66059" w:rsidP="00BF0828">
                  <w:pPr>
                    <w:spacing w:line="240" w:lineRule="auto"/>
                    <w:ind w:right="-23"/>
                    <w:rPr>
                      <w:rFonts w:ascii="Helios" w:hAnsi="Helios"/>
                      <w:sz w:val="12"/>
                      <w:szCs w:val="12"/>
                      <w:lang w:val="en-US"/>
                    </w:rPr>
                  </w:pPr>
                </w:p>
              </w:txbxContent>
            </v:textbox>
            <w10:wrap type="square" anchorx="margin"/>
          </v:shape>
        </w:pict>
      </w:r>
      <w:r w:rsidR="00BF0828">
        <w:rPr>
          <w:noProof/>
          <w:sz w:val="16"/>
          <w:szCs w:val="16"/>
          <w:lang w:eastAsia="ru-RU"/>
        </w:rPr>
        <w:drawing>
          <wp:inline distT="0" distB="0" distL="0" distR="0" wp14:anchorId="230EDD92" wp14:editId="0C56FF63">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F510D9" w:rsidRPr="00F510D9" w:rsidRDefault="00F510D9" w:rsidP="00F510D9">
      <w:pPr>
        <w:spacing w:line="240" w:lineRule="auto"/>
        <w:jc w:val="right"/>
        <w:rPr>
          <w:sz w:val="24"/>
          <w:szCs w:val="24"/>
        </w:rPr>
      </w:pPr>
      <w:r w:rsidRPr="00F510D9">
        <w:rPr>
          <w:sz w:val="24"/>
          <w:szCs w:val="24"/>
        </w:rPr>
        <w:t>Председатель закупочной комиссии -</w:t>
      </w:r>
    </w:p>
    <w:p w:rsidR="00F510D9" w:rsidRPr="00F510D9" w:rsidRDefault="00F510D9" w:rsidP="00F510D9">
      <w:pPr>
        <w:spacing w:line="240" w:lineRule="auto"/>
        <w:jc w:val="right"/>
        <w:rPr>
          <w:sz w:val="24"/>
          <w:szCs w:val="24"/>
        </w:rPr>
      </w:pPr>
      <w:proofErr w:type="spellStart"/>
      <w:r w:rsidRPr="00F510D9">
        <w:rPr>
          <w:sz w:val="24"/>
          <w:szCs w:val="24"/>
        </w:rPr>
        <w:t>И.о</w:t>
      </w:r>
      <w:proofErr w:type="spellEnd"/>
      <w:r w:rsidRPr="00F510D9">
        <w:rPr>
          <w:sz w:val="24"/>
          <w:szCs w:val="24"/>
        </w:rPr>
        <w:t>. начальника Управления логистики и МТО</w:t>
      </w:r>
    </w:p>
    <w:p w:rsidR="00F510D9" w:rsidRPr="00F510D9" w:rsidRDefault="00F510D9" w:rsidP="00F510D9">
      <w:pPr>
        <w:spacing w:line="240" w:lineRule="auto"/>
        <w:jc w:val="right"/>
        <w:rPr>
          <w:sz w:val="24"/>
          <w:szCs w:val="24"/>
        </w:rPr>
      </w:pPr>
      <w:r w:rsidRPr="00F510D9">
        <w:rPr>
          <w:sz w:val="24"/>
          <w:szCs w:val="24"/>
        </w:rPr>
        <w:t>филиала ПАО «МРСК Центра» - «Липецкэнерго»</w:t>
      </w:r>
    </w:p>
    <w:p w:rsidR="007556FF" w:rsidRPr="00C12FA4" w:rsidRDefault="007556FF" w:rsidP="007556FF">
      <w:pPr>
        <w:spacing w:line="240" w:lineRule="auto"/>
        <w:jc w:val="right"/>
      </w:pPr>
    </w:p>
    <w:p w:rsidR="007556FF" w:rsidRPr="00C12FA4" w:rsidRDefault="00F510D9" w:rsidP="007556FF">
      <w:pPr>
        <w:spacing w:line="240" w:lineRule="auto"/>
        <w:jc w:val="right"/>
        <w:rPr>
          <w:sz w:val="24"/>
          <w:szCs w:val="24"/>
        </w:rPr>
      </w:pPr>
      <w:r>
        <w:rPr>
          <w:sz w:val="24"/>
          <w:szCs w:val="24"/>
        </w:rPr>
        <w:t>____________________ С.С</w:t>
      </w:r>
      <w:r w:rsidR="007556FF" w:rsidRPr="00C12FA4">
        <w:rPr>
          <w:sz w:val="24"/>
          <w:szCs w:val="24"/>
        </w:rPr>
        <w:t xml:space="preserve">. </w:t>
      </w:r>
      <w:r w:rsidRPr="00F510D9">
        <w:rPr>
          <w:sz w:val="24"/>
          <w:szCs w:val="24"/>
        </w:rPr>
        <w:t>Введенский</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B55226" w:rsidRDefault="007556FF" w:rsidP="007556FF">
      <w:pPr>
        <w:spacing w:line="240" w:lineRule="auto"/>
        <w:ind w:left="6804" w:firstLine="0"/>
        <w:rPr>
          <w:b/>
          <w:kern w:val="36"/>
          <w:sz w:val="24"/>
          <w:szCs w:val="24"/>
        </w:rPr>
      </w:pPr>
      <w:r w:rsidRPr="00B55226">
        <w:rPr>
          <w:b/>
          <w:kern w:val="36"/>
          <w:sz w:val="24"/>
          <w:szCs w:val="24"/>
        </w:rPr>
        <w:t>закупочной комиссии</w:t>
      </w:r>
    </w:p>
    <w:p w:rsidR="007556FF" w:rsidRPr="00B55226" w:rsidRDefault="00EF1FAE" w:rsidP="007556FF">
      <w:pPr>
        <w:spacing w:line="240" w:lineRule="auto"/>
        <w:ind w:left="6804" w:firstLine="0"/>
        <w:rPr>
          <w:b/>
          <w:kern w:val="36"/>
          <w:sz w:val="24"/>
          <w:szCs w:val="24"/>
        </w:rPr>
      </w:pPr>
      <w:r w:rsidRPr="00B55226">
        <w:rPr>
          <w:b/>
          <w:kern w:val="36"/>
          <w:sz w:val="24"/>
          <w:szCs w:val="24"/>
        </w:rPr>
        <w:t xml:space="preserve">Протокол </w:t>
      </w:r>
      <w:r w:rsidR="00B55226" w:rsidRPr="00B55226">
        <w:rPr>
          <w:b/>
          <w:kern w:val="36"/>
          <w:sz w:val="24"/>
          <w:szCs w:val="24"/>
        </w:rPr>
        <w:t>№ 0194</w:t>
      </w:r>
      <w:r w:rsidRPr="00B55226">
        <w:rPr>
          <w:b/>
          <w:kern w:val="36"/>
          <w:sz w:val="24"/>
          <w:szCs w:val="24"/>
        </w:rPr>
        <w:t>-ЛП-16</w:t>
      </w:r>
    </w:p>
    <w:p w:rsidR="007556FF" w:rsidRPr="00C12FA4" w:rsidRDefault="00EF1FAE" w:rsidP="007556FF">
      <w:pPr>
        <w:spacing w:line="240" w:lineRule="auto"/>
        <w:ind w:left="6804" w:firstLine="0"/>
        <w:rPr>
          <w:b/>
          <w:kern w:val="36"/>
          <w:sz w:val="24"/>
          <w:szCs w:val="24"/>
        </w:rPr>
      </w:pPr>
      <w:r w:rsidRPr="00B55226">
        <w:rPr>
          <w:b/>
          <w:kern w:val="36"/>
          <w:sz w:val="24"/>
          <w:szCs w:val="24"/>
        </w:rPr>
        <w:t>от «</w:t>
      </w:r>
      <w:r w:rsidR="00B55226" w:rsidRPr="00B55226">
        <w:rPr>
          <w:b/>
          <w:kern w:val="36"/>
          <w:sz w:val="24"/>
          <w:szCs w:val="24"/>
        </w:rPr>
        <w:t>07</w:t>
      </w:r>
      <w:r w:rsidR="001F2749" w:rsidRPr="00B55226">
        <w:rPr>
          <w:b/>
          <w:kern w:val="36"/>
          <w:sz w:val="24"/>
          <w:szCs w:val="24"/>
        </w:rPr>
        <w:t>»</w:t>
      </w:r>
      <w:r w:rsidRPr="00B55226">
        <w:rPr>
          <w:b/>
          <w:kern w:val="36"/>
          <w:sz w:val="24"/>
          <w:szCs w:val="24"/>
        </w:rPr>
        <w:t xml:space="preserve"> октября </w:t>
      </w:r>
      <w:r w:rsidR="007556FF" w:rsidRPr="00B55226">
        <w:rPr>
          <w:b/>
          <w:kern w:val="36"/>
          <w:sz w:val="24"/>
          <w:szCs w:val="24"/>
        </w:rPr>
        <w:t>201</w:t>
      </w:r>
      <w:r w:rsidR="00862664" w:rsidRPr="00B55226">
        <w:rPr>
          <w:b/>
          <w:kern w:val="36"/>
          <w:sz w:val="24"/>
          <w:szCs w:val="24"/>
        </w:rPr>
        <w:t>6</w:t>
      </w:r>
      <w:r w:rsidR="007556FF" w:rsidRPr="00B55226">
        <w:rPr>
          <w:b/>
          <w:kern w:val="36"/>
          <w:sz w:val="24"/>
          <w:szCs w:val="24"/>
        </w:rPr>
        <w:t xml:space="preserve"> года</w:t>
      </w:r>
    </w:p>
    <w:p w:rsidR="00717F60" w:rsidRPr="00C12FA4" w:rsidRDefault="00717F60" w:rsidP="00E71A48">
      <w:pPr>
        <w:spacing w:line="264" w:lineRule="auto"/>
        <w:jc w:val="center"/>
        <w:rPr>
          <w:sz w:val="24"/>
          <w:szCs w:val="24"/>
        </w:rPr>
      </w:pPr>
    </w:p>
    <w:p w:rsidR="00717F60" w:rsidRDefault="00717F60" w:rsidP="00E71A48">
      <w:pPr>
        <w:spacing w:line="264" w:lineRule="auto"/>
        <w:jc w:val="center"/>
        <w:rPr>
          <w:sz w:val="24"/>
          <w:szCs w:val="24"/>
        </w:rPr>
      </w:pPr>
    </w:p>
    <w:p w:rsidR="00EF1FAE" w:rsidRDefault="00EF1FAE" w:rsidP="00E71A48">
      <w:pPr>
        <w:spacing w:line="264" w:lineRule="auto"/>
        <w:jc w:val="center"/>
        <w:rPr>
          <w:sz w:val="24"/>
          <w:szCs w:val="24"/>
        </w:rPr>
      </w:pPr>
    </w:p>
    <w:p w:rsidR="00EF1FAE" w:rsidRPr="00C12FA4" w:rsidRDefault="00EF1FAE"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F510D9">
        <w:rPr>
          <w:b/>
          <w:sz w:val="24"/>
          <w:szCs w:val="24"/>
        </w:rPr>
        <w:t xml:space="preserve">на право заключения </w:t>
      </w:r>
      <w:r w:rsidR="00F510D9" w:rsidRPr="00F510D9">
        <w:rPr>
          <w:b/>
          <w:sz w:val="24"/>
          <w:szCs w:val="24"/>
        </w:rPr>
        <w:t>Договора</w:t>
      </w:r>
      <w:r w:rsidR="007556FF" w:rsidRPr="00F510D9">
        <w:rPr>
          <w:b/>
          <w:sz w:val="24"/>
          <w:szCs w:val="24"/>
        </w:rPr>
        <w:t xml:space="preserve"> на </w:t>
      </w:r>
      <w:r w:rsidR="00F510D9" w:rsidRPr="00F510D9">
        <w:rPr>
          <w:b/>
          <w:sz w:val="24"/>
          <w:szCs w:val="24"/>
        </w:rPr>
        <w:t xml:space="preserve">поставку </w:t>
      </w:r>
      <w:r w:rsidR="00B46E70" w:rsidRPr="00B46E70">
        <w:rPr>
          <w:b/>
          <w:iCs/>
          <w:sz w:val="24"/>
          <w:szCs w:val="24"/>
        </w:rPr>
        <w:t>кабельной арматуры</w:t>
      </w:r>
      <w:r w:rsidR="00F510D9" w:rsidRPr="00F510D9">
        <w:rPr>
          <w:b/>
          <w:sz w:val="24"/>
          <w:szCs w:val="24"/>
        </w:rPr>
        <w:t xml:space="preserve"> для нужд филиала ПАО «МРСК Центра» (филиала «Липецкэнерго»)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F510D9" w:rsidP="007556FF">
      <w:pPr>
        <w:spacing w:line="240" w:lineRule="auto"/>
        <w:ind w:firstLine="0"/>
        <w:jc w:val="center"/>
        <w:rPr>
          <w:sz w:val="24"/>
          <w:szCs w:val="24"/>
        </w:rPr>
      </w:pPr>
      <w:r>
        <w:rPr>
          <w:sz w:val="24"/>
          <w:szCs w:val="24"/>
        </w:rPr>
        <w:t>г. Липецк</w:t>
      </w:r>
      <w:r w:rsidR="007556FF" w:rsidRPr="00C12FA4">
        <w:rPr>
          <w:sz w:val="24"/>
          <w:szCs w:val="24"/>
        </w:rPr>
        <w:br/>
        <w:t>201</w:t>
      </w:r>
      <w:r w:rsidR="00862664">
        <w:rPr>
          <w:sz w:val="24"/>
          <w:szCs w:val="24"/>
        </w:rPr>
        <w:t>6</w:t>
      </w:r>
      <w:r w:rsidR="007556FF"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64832" w:rsidRDefault="00763E64">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64832">
        <w:rPr>
          <w:noProof/>
        </w:rPr>
        <w:t>1</w:t>
      </w:r>
      <w:r w:rsidR="00464832">
        <w:rPr>
          <w:rFonts w:asciiTheme="minorHAnsi" w:eastAsiaTheme="minorEastAsia" w:hAnsiTheme="minorHAnsi" w:cstheme="minorBidi"/>
          <w:b w:val="0"/>
          <w:caps w:val="0"/>
          <w:noProof/>
          <w:szCs w:val="22"/>
          <w:lang w:eastAsia="ru-RU"/>
        </w:rPr>
        <w:tab/>
      </w:r>
      <w:r w:rsidR="00464832">
        <w:rPr>
          <w:noProof/>
        </w:rPr>
        <w:t>Общие положения</w:t>
      </w:r>
      <w:r w:rsidR="00464832">
        <w:rPr>
          <w:noProof/>
        </w:rPr>
        <w:tab/>
      </w:r>
      <w:r>
        <w:rPr>
          <w:noProof/>
        </w:rPr>
        <w:fldChar w:fldCharType="begin"/>
      </w:r>
      <w:r w:rsidR="00464832">
        <w:rPr>
          <w:noProof/>
        </w:rPr>
        <w:instrText xml:space="preserve"> PAGEREF _Toc447269744 \h </w:instrText>
      </w:r>
      <w:r>
        <w:rPr>
          <w:noProof/>
        </w:rPr>
      </w:r>
      <w:r>
        <w:rPr>
          <w:noProof/>
        </w:rPr>
        <w:fldChar w:fldCharType="separate"/>
      </w:r>
      <w:r w:rsidR="004B373E">
        <w:rPr>
          <w:noProof/>
        </w:rPr>
        <w:t>4</w:t>
      </w:r>
      <w:r>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763E64">
        <w:rPr>
          <w:noProof/>
        </w:rPr>
        <w:fldChar w:fldCharType="begin"/>
      </w:r>
      <w:r>
        <w:rPr>
          <w:noProof/>
        </w:rPr>
        <w:instrText xml:space="preserve"> PAGEREF _Toc447269745 \h </w:instrText>
      </w:r>
      <w:r w:rsidR="00763E64">
        <w:rPr>
          <w:noProof/>
        </w:rPr>
      </w:r>
      <w:r w:rsidR="00763E64">
        <w:rPr>
          <w:noProof/>
        </w:rPr>
        <w:fldChar w:fldCharType="separate"/>
      </w:r>
      <w:r w:rsidR="004B373E">
        <w:rPr>
          <w:noProof/>
        </w:rPr>
        <w:t>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763E64">
        <w:rPr>
          <w:noProof/>
        </w:rPr>
        <w:fldChar w:fldCharType="begin"/>
      </w:r>
      <w:r>
        <w:rPr>
          <w:noProof/>
        </w:rPr>
        <w:instrText xml:space="preserve"> PAGEREF _Toc447269746 \h </w:instrText>
      </w:r>
      <w:r w:rsidR="00763E64">
        <w:rPr>
          <w:noProof/>
        </w:rPr>
      </w:r>
      <w:r w:rsidR="00763E64">
        <w:rPr>
          <w:noProof/>
        </w:rPr>
        <w:fldChar w:fldCharType="separate"/>
      </w:r>
      <w:r w:rsidR="004B373E">
        <w:rPr>
          <w:noProof/>
        </w:rPr>
        <w:t>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763E64">
        <w:rPr>
          <w:noProof/>
        </w:rPr>
        <w:fldChar w:fldCharType="begin"/>
      </w:r>
      <w:r>
        <w:rPr>
          <w:noProof/>
        </w:rPr>
        <w:instrText xml:space="preserve"> PAGEREF _Toc447269747 \h </w:instrText>
      </w:r>
      <w:r w:rsidR="00763E64">
        <w:rPr>
          <w:noProof/>
        </w:rPr>
      </w:r>
      <w:r w:rsidR="00763E64">
        <w:rPr>
          <w:noProof/>
        </w:rPr>
        <w:fldChar w:fldCharType="separate"/>
      </w:r>
      <w:r w:rsidR="004B373E">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763E64">
        <w:rPr>
          <w:noProof/>
        </w:rPr>
        <w:fldChar w:fldCharType="begin"/>
      </w:r>
      <w:r>
        <w:rPr>
          <w:noProof/>
        </w:rPr>
        <w:instrText xml:space="preserve"> PAGEREF _Toc447269748 \h </w:instrText>
      </w:r>
      <w:r w:rsidR="00763E64">
        <w:rPr>
          <w:noProof/>
        </w:rPr>
      </w:r>
      <w:r w:rsidR="00763E64">
        <w:rPr>
          <w:noProof/>
        </w:rPr>
        <w:fldChar w:fldCharType="separate"/>
      </w:r>
      <w:r w:rsidR="004B373E">
        <w:rPr>
          <w:noProof/>
        </w:rPr>
        <w:t>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763E64">
        <w:rPr>
          <w:noProof/>
        </w:rPr>
        <w:fldChar w:fldCharType="begin"/>
      </w:r>
      <w:r>
        <w:rPr>
          <w:noProof/>
        </w:rPr>
        <w:instrText xml:space="preserve"> PAGEREF _Toc447269749 \h </w:instrText>
      </w:r>
      <w:r w:rsidR="00763E64">
        <w:rPr>
          <w:noProof/>
        </w:rPr>
      </w:r>
      <w:r w:rsidR="00763E64">
        <w:rPr>
          <w:noProof/>
        </w:rPr>
        <w:fldChar w:fldCharType="separate"/>
      </w:r>
      <w:r w:rsidR="004B373E">
        <w:rPr>
          <w:noProof/>
        </w:rPr>
        <w:t>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763E64">
        <w:rPr>
          <w:noProof/>
        </w:rPr>
        <w:fldChar w:fldCharType="begin"/>
      </w:r>
      <w:r>
        <w:rPr>
          <w:noProof/>
        </w:rPr>
        <w:instrText xml:space="preserve"> PAGEREF _Toc447269750 \h </w:instrText>
      </w:r>
      <w:r w:rsidR="00763E64">
        <w:rPr>
          <w:noProof/>
        </w:rPr>
      </w:r>
      <w:r w:rsidR="00763E64">
        <w:rPr>
          <w:noProof/>
        </w:rPr>
        <w:fldChar w:fldCharType="separate"/>
      </w:r>
      <w:r w:rsidR="004B373E">
        <w:rPr>
          <w:noProof/>
        </w:rPr>
        <w:t>8</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687914">
        <w:rPr>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_Toc447269757 \h </w:instrText>
      </w:r>
      <w:r w:rsidR="00763E64">
        <w:rPr>
          <w:noProof/>
        </w:rPr>
      </w:r>
      <w:r w:rsidR="00763E64">
        <w:rPr>
          <w:noProof/>
        </w:rPr>
        <w:fldChar w:fldCharType="separate"/>
      </w:r>
      <w:r w:rsidR="004B373E">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763E64">
        <w:rPr>
          <w:noProof/>
        </w:rPr>
        <w:fldChar w:fldCharType="begin"/>
      </w:r>
      <w:r>
        <w:rPr>
          <w:noProof/>
        </w:rPr>
        <w:instrText xml:space="preserve"> PAGEREF _Toc447269758 \h </w:instrText>
      </w:r>
      <w:r w:rsidR="00763E64">
        <w:rPr>
          <w:noProof/>
        </w:rPr>
      </w:r>
      <w:r w:rsidR="00763E64">
        <w:rPr>
          <w:noProof/>
        </w:rPr>
        <w:fldChar w:fldCharType="separate"/>
      </w:r>
      <w:r w:rsidR="004B373E">
        <w:rPr>
          <w:noProof/>
        </w:rPr>
        <w:t>10</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687914">
        <w:rPr>
          <w:bCs w:val="0"/>
          <w:noProof/>
        </w:rPr>
        <w:t>Антикоррупционная оговорка, включаемая в проект договора</w:t>
      </w:r>
      <w:r>
        <w:rPr>
          <w:noProof/>
        </w:rPr>
        <w:tab/>
      </w:r>
      <w:r w:rsidR="00763E64">
        <w:rPr>
          <w:noProof/>
        </w:rPr>
        <w:fldChar w:fldCharType="begin"/>
      </w:r>
      <w:r>
        <w:rPr>
          <w:noProof/>
        </w:rPr>
        <w:instrText xml:space="preserve"> PAGEREF _Toc447269762 \h </w:instrText>
      </w:r>
      <w:r w:rsidR="00763E64">
        <w:rPr>
          <w:noProof/>
        </w:rPr>
      </w:r>
      <w:r w:rsidR="00763E64">
        <w:rPr>
          <w:noProof/>
        </w:rPr>
        <w:fldChar w:fldCharType="separate"/>
      </w:r>
      <w:r w:rsidR="004B373E">
        <w:rPr>
          <w:noProof/>
        </w:rPr>
        <w:t>10</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763E64">
        <w:rPr>
          <w:noProof/>
        </w:rPr>
        <w:fldChar w:fldCharType="begin"/>
      </w:r>
      <w:r>
        <w:rPr>
          <w:noProof/>
        </w:rPr>
        <w:instrText xml:space="preserve"> PAGEREF _Toc447269766 \h </w:instrText>
      </w:r>
      <w:r w:rsidR="00763E64">
        <w:rPr>
          <w:noProof/>
        </w:rPr>
      </w:r>
      <w:r w:rsidR="00763E64">
        <w:rPr>
          <w:noProof/>
        </w:rPr>
        <w:fldChar w:fldCharType="separate"/>
      </w:r>
      <w:r w:rsidR="004B373E">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763E64">
        <w:rPr>
          <w:noProof/>
        </w:rPr>
        <w:fldChar w:fldCharType="begin"/>
      </w:r>
      <w:r>
        <w:rPr>
          <w:noProof/>
        </w:rPr>
        <w:instrText xml:space="preserve"> PAGEREF _Toc447269767 \h </w:instrText>
      </w:r>
      <w:r w:rsidR="00763E64">
        <w:rPr>
          <w:noProof/>
        </w:rPr>
      </w:r>
      <w:r w:rsidR="00763E64">
        <w:rPr>
          <w:noProof/>
        </w:rPr>
        <w:fldChar w:fldCharType="separate"/>
      </w:r>
      <w:r w:rsidR="004B373E">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763E64">
        <w:rPr>
          <w:noProof/>
        </w:rPr>
        <w:fldChar w:fldCharType="begin"/>
      </w:r>
      <w:r>
        <w:rPr>
          <w:noProof/>
        </w:rPr>
        <w:instrText xml:space="preserve"> PAGEREF _Toc447269770 \h </w:instrText>
      </w:r>
      <w:r w:rsidR="00763E64">
        <w:rPr>
          <w:noProof/>
        </w:rPr>
      </w:r>
      <w:r w:rsidR="00763E64">
        <w:rPr>
          <w:noProof/>
        </w:rPr>
        <w:fldChar w:fldCharType="separate"/>
      </w:r>
      <w:r w:rsidR="004B373E">
        <w:rPr>
          <w:noProof/>
        </w:rPr>
        <w:t>13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763E64">
        <w:rPr>
          <w:noProof/>
        </w:rPr>
        <w:fldChar w:fldCharType="begin"/>
      </w:r>
      <w:r>
        <w:rPr>
          <w:noProof/>
        </w:rPr>
        <w:instrText xml:space="preserve"> PAGEREF _Toc447269771 \h </w:instrText>
      </w:r>
      <w:r w:rsidR="00763E64">
        <w:rPr>
          <w:noProof/>
        </w:rPr>
      </w:r>
      <w:r w:rsidR="00763E64">
        <w:rPr>
          <w:noProof/>
        </w:rPr>
        <w:fldChar w:fldCharType="separate"/>
      </w:r>
      <w:r w:rsidR="004B373E">
        <w:rPr>
          <w:noProof/>
        </w:rPr>
        <w:t>14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763E64">
        <w:rPr>
          <w:noProof/>
        </w:rPr>
        <w:fldChar w:fldCharType="begin"/>
      </w:r>
      <w:r>
        <w:rPr>
          <w:noProof/>
        </w:rPr>
        <w:instrText xml:space="preserve"> PAGEREF _Toc447269786 \h </w:instrText>
      </w:r>
      <w:r w:rsidR="00763E64">
        <w:rPr>
          <w:noProof/>
        </w:rPr>
      </w:r>
      <w:r w:rsidR="00763E64">
        <w:rPr>
          <w:noProof/>
        </w:rPr>
        <w:fldChar w:fldCharType="separate"/>
      </w:r>
      <w:r w:rsidR="004B373E">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763E64">
        <w:rPr>
          <w:noProof/>
        </w:rPr>
        <w:fldChar w:fldCharType="begin"/>
      </w:r>
      <w:r>
        <w:rPr>
          <w:noProof/>
        </w:rPr>
        <w:instrText xml:space="preserve"> PAGEREF _Toc447269789 \h </w:instrText>
      </w:r>
      <w:r w:rsidR="00763E64">
        <w:rPr>
          <w:noProof/>
        </w:rPr>
      </w:r>
      <w:r w:rsidR="00763E64">
        <w:rPr>
          <w:noProof/>
        </w:rPr>
        <w:fldChar w:fldCharType="separate"/>
      </w:r>
      <w:r w:rsidR="004B373E">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763E64">
        <w:rPr>
          <w:noProof/>
        </w:rPr>
        <w:fldChar w:fldCharType="begin"/>
      </w:r>
      <w:r>
        <w:rPr>
          <w:noProof/>
        </w:rPr>
        <w:instrText xml:space="preserve"> PAGEREF _Toc447269790 \h </w:instrText>
      </w:r>
      <w:r w:rsidR="00763E64">
        <w:rPr>
          <w:noProof/>
        </w:rPr>
      </w:r>
      <w:r w:rsidR="00763E64">
        <w:rPr>
          <w:noProof/>
        </w:rPr>
        <w:fldChar w:fldCharType="separate"/>
      </w:r>
      <w:r w:rsidR="004B373E">
        <w:rPr>
          <w:noProof/>
        </w:rPr>
        <w:t>27</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763E64">
        <w:rPr>
          <w:noProof/>
        </w:rPr>
        <w:fldChar w:fldCharType="begin"/>
      </w:r>
      <w:r>
        <w:rPr>
          <w:noProof/>
        </w:rPr>
        <w:instrText xml:space="preserve"> PAGEREF _Toc447269795 \h </w:instrText>
      </w:r>
      <w:r w:rsidR="00763E64">
        <w:rPr>
          <w:noProof/>
        </w:rPr>
      </w:r>
      <w:r w:rsidR="00763E64">
        <w:rPr>
          <w:noProof/>
        </w:rPr>
        <w:fldChar w:fldCharType="separate"/>
      </w:r>
      <w:r w:rsidR="004B373E">
        <w:rPr>
          <w:noProof/>
        </w:rPr>
        <w:t>29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763E64">
        <w:rPr>
          <w:noProof/>
        </w:rPr>
        <w:fldChar w:fldCharType="begin"/>
      </w:r>
      <w:r>
        <w:rPr>
          <w:noProof/>
        </w:rPr>
        <w:instrText xml:space="preserve"> PAGEREF _Toc447269796 \h </w:instrText>
      </w:r>
      <w:r w:rsidR="00763E64">
        <w:rPr>
          <w:noProof/>
        </w:rPr>
      </w:r>
      <w:r w:rsidR="00763E64">
        <w:rPr>
          <w:noProof/>
        </w:rPr>
        <w:fldChar w:fldCharType="separate"/>
      </w:r>
      <w:r w:rsidR="004B373E">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763E64">
        <w:rPr>
          <w:noProof/>
        </w:rPr>
        <w:fldChar w:fldCharType="begin"/>
      </w:r>
      <w:r>
        <w:rPr>
          <w:noProof/>
        </w:rPr>
        <w:instrText xml:space="preserve"> PAGEREF _Toc447269797 \h </w:instrText>
      </w:r>
      <w:r w:rsidR="00763E64">
        <w:rPr>
          <w:noProof/>
        </w:rPr>
      </w:r>
      <w:r w:rsidR="00763E64">
        <w:rPr>
          <w:noProof/>
        </w:rPr>
        <w:fldChar w:fldCharType="separate"/>
      </w:r>
      <w:r w:rsidR="004B373E">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763E64">
        <w:rPr>
          <w:noProof/>
        </w:rPr>
        <w:fldChar w:fldCharType="begin"/>
      </w:r>
      <w:r>
        <w:rPr>
          <w:noProof/>
        </w:rPr>
        <w:instrText xml:space="preserve"> PAGEREF _Toc447269798 \h </w:instrText>
      </w:r>
      <w:r w:rsidR="00763E64">
        <w:rPr>
          <w:noProof/>
        </w:rPr>
      </w:r>
      <w:r w:rsidR="00763E64">
        <w:rPr>
          <w:noProof/>
        </w:rPr>
        <w:fldChar w:fldCharType="separate"/>
      </w:r>
      <w:r w:rsidR="004B373E">
        <w:rPr>
          <w:noProof/>
        </w:rPr>
        <w:t>31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763E64">
        <w:rPr>
          <w:noProof/>
        </w:rPr>
        <w:fldChar w:fldCharType="begin"/>
      </w:r>
      <w:r>
        <w:rPr>
          <w:noProof/>
        </w:rPr>
        <w:instrText xml:space="preserve"> PAGEREF _Toc447269799 \h </w:instrText>
      </w:r>
      <w:r w:rsidR="00763E64">
        <w:rPr>
          <w:noProof/>
        </w:rPr>
      </w:r>
      <w:r w:rsidR="00763E64">
        <w:rPr>
          <w:noProof/>
        </w:rPr>
        <w:fldChar w:fldCharType="separate"/>
      </w:r>
      <w:r w:rsidR="004B373E">
        <w:rPr>
          <w:noProof/>
        </w:rPr>
        <w:t>32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763E64">
        <w:rPr>
          <w:noProof/>
        </w:rPr>
        <w:fldChar w:fldCharType="begin"/>
      </w:r>
      <w:r>
        <w:rPr>
          <w:noProof/>
        </w:rPr>
        <w:instrText xml:space="preserve"> PAGEREF _Toc447269800 \h </w:instrText>
      </w:r>
      <w:r w:rsidR="00763E64">
        <w:rPr>
          <w:noProof/>
        </w:rPr>
      </w:r>
      <w:r w:rsidR="00763E64">
        <w:rPr>
          <w:noProof/>
        </w:rPr>
        <w:fldChar w:fldCharType="separate"/>
      </w:r>
      <w:r w:rsidR="004B373E">
        <w:rPr>
          <w:noProof/>
        </w:rPr>
        <w:t>32</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sidRPr="00687914">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763E64">
        <w:rPr>
          <w:noProof/>
        </w:rPr>
        <w:fldChar w:fldCharType="begin"/>
      </w:r>
      <w:r>
        <w:rPr>
          <w:noProof/>
        </w:rPr>
        <w:instrText xml:space="preserve"> PAGEREF _Toc447269801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763E64">
        <w:rPr>
          <w:noProof/>
        </w:rPr>
        <w:fldChar w:fldCharType="begin"/>
      </w:r>
      <w:r>
        <w:rPr>
          <w:noProof/>
        </w:rPr>
        <w:instrText xml:space="preserve"> PAGEREF _Toc447269802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763E64">
        <w:rPr>
          <w:noProof/>
        </w:rPr>
        <w:fldChar w:fldCharType="begin"/>
      </w:r>
      <w:r>
        <w:rPr>
          <w:noProof/>
        </w:rPr>
        <w:instrText xml:space="preserve"> PAGEREF _Toc447269805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763E64">
        <w:rPr>
          <w:noProof/>
        </w:rPr>
        <w:fldChar w:fldCharType="begin"/>
      </w:r>
      <w:r>
        <w:rPr>
          <w:noProof/>
        </w:rPr>
        <w:instrText xml:space="preserve"> PAGEREF _Toc447269807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763E64">
        <w:rPr>
          <w:noProof/>
        </w:rPr>
        <w:fldChar w:fldCharType="begin"/>
      </w:r>
      <w:r>
        <w:rPr>
          <w:noProof/>
        </w:rPr>
        <w:instrText xml:space="preserve"> PAGEREF _Toc447269810 \h </w:instrText>
      </w:r>
      <w:r w:rsidR="00763E64">
        <w:rPr>
          <w:noProof/>
        </w:rPr>
      </w:r>
      <w:r w:rsidR="00763E64">
        <w:rPr>
          <w:noProof/>
        </w:rPr>
        <w:fldChar w:fldCharType="separate"/>
      </w:r>
      <w:r w:rsidR="004B373E">
        <w:rPr>
          <w:noProof/>
        </w:rPr>
        <w:t>34</w:t>
      </w:r>
      <w:r w:rsidR="00763E64">
        <w:rPr>
          <w:noProof/>
        </w:rPr>
        <w:fldChar w:fldCharType="end"/>
      </w:r>
    </w:p>
    <w:p w:rsidR="00464832" w:rsidRPr="0011726E" w:rsidRDefault="00464832">
      <w:pPr>
        <w:pStyle w:val="28"/>
        <w:rPr>
          <w:noProof/>
        </w:rPr>
      </w:pPr>
      <w:r w:rsidRPr="0011726E">
        <w:rPr>
          <w:noProof/>
        </w:rPr>
        <w:t>4.5</w:t>
      </w:r>
      <w:r w:rsidRPr="0011726E">
        <w:rPr>
          <w:noProof/>
        </w:rPr>
        <w:tab/>
        <w:t>Иные требования</w:t>
      </w:r>
      <w:r>
        <w:rPr>
          <w:noProof/>
        </w:rPr>
        <w:tab/>
      </w:r>
      <w:r w:rsidR="00763E64">
        <w:rPr>
          <w:noProof/>
        </w:rPr>
        <w:fldChar w:fldCharType="begin"/>
      </w:r>
      <w:r>
        <w:rPr>
          <w:noProof/>
        </w:rPr>
        <w:instrText xml:space="preserve"> PAGEREF _Toc447269813 \h </w:instrText>
      </w:r>
      <w:r w:rsidR="00763E64">
        <w:rPr>
          <w:noProof/>
        </w:rPr>
      </w:r>
      <w:r w:rsidR="00763E64">
        <w:rPr>
          <w:noProof/>
        </w:rPr>
        <w:fldChar w:fldCharType="separate"/>
      </w:r>
      <w:r w:rsidR="004B373E">
        <w:rPr>
          <w:noProof/>
        </w:rPr>
        <w:t>34</w:t>
      </w:r>
      <w:r w:rsidR="00763E64">
        <w:rPr>
          <w:noProof/>
        </w:rPr>
        <w:fldChar w:fldCharType="end"/>
      </w:r>
    </w:p>
    <w:p w:rsidR="00464832" w:rsidRDefault="00464832">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763E64">
        <w:rPr>
          <w:noProof/>
        </w:rPr>
        <w:fldChar w:fldCharType="begin"/>
      </w:r>
      <w:r>
        <w:rPr>
          <w:noProof/>
        </w:rPr>
        <w:instrText xml:space="preserve"> PAGEREF _Toc447269815 \h </w:instrText>
      </w:r>
      <w:r w:rsidR="00763E64">
        <w:rPr>
          <w:noProof/>
        </w:rPr>
      </w:r>
      <w:r w:rsidR="00763E64">
        <w:rPr>
          <w:noProof/>
        </w:rPr>
        <w:fldChar w:fldCharType="separate"/>
      </w:r>
      <w:r w:rsidR="004B373E">
        <w:rPr>
          <w:noProof/>
        </w:rPr>
        <w:t>35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763E64">
        <w:rPr>
          <w:noProof/>
        </w:rPr>
        <w:fldChar w:fldCharType="begin"/>
      </w:r>
      <w:r>
        <w:rPr>
          <w:noProof/>
        </w:rPr>
        <w:instrText xml:space="preserve"> PAGEREF _Toc447269816 \h </w:instrText>
      </w:r>
      <w:r w:rsidR="00763E64">
        <w:rPr>
          <w:noProof/>
        </w:rPr>
      </w:r>
      <w:r w:rsidR="00763E64">
        <w:rPr>
          <w:noProof/>
        </w:rPr>
        <w:fldChar w:fldCharType="separate"/>
      </w:r>
      <w:r w:rsidR="004B373E">
        <w:rPr>
          <w:noProof/>
        </w:rPr>
        <w:t>35</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763E64">
        <w:rPr>
          <w:noProof/>
        </w:rPr>
        <w:fldChar w:fldCharType="begin"/>
      </w:r>
      <w:r>
        <w:rPr>
          <w:noProof/>
        </w:rPr>
        <w:instrText xml:space="preserve"> PAGEREF _Toc447269819 \h </w:instrText>
      </w:r>
      <w:r w:rsidR="00763E64">
        <w:rPr>
          <w:noProof/>
        </w:rPr>
      </w:r>
      <w:r w:rsidR="00763E64">
        <w:rPr>
          <w:noProof/>
        </w:rPr>
        <w:fldChar w:fldCharType="separate"/>
      </w:r>
      <w:r w:rsidR="004B373E">
        <w:rPr>
          <w:noProof/>
        </w:rPr>
        <w:t>39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687914">
        <w:rPr>
          <w:bCs w:val="0"/>
          <w:noProof/>
        </w:rPr>
        <w:t xml:space="preserve">поставок </w:t>
      </w:r>
      <w:r>
        <w:rPr>
          <w:noProof/>
        </w:rPr>
        <w:t>(форма 2)</w:t>
      </w:r>
      <w:r>
        <w:rPr>
          <w:noProof/>
        </w:rPr>
        <w:tab/>
      </w:r>
      <w:r w:rsidR="00763E64">
        <w:rPr>
          <w:noProof/>
        </w:rPr>
        <w:fldChar w:fldCharType="begin"/>
      </w:r>
      <w:r>
        <w:rPr>
          <w:noProof/>
        </w:rPr>
        <w:instrText xml:space="preserve"> PAGEREF _Toc447269821 \h </w:instrText>
      </w:r>
      <w:r w:rsidR="00763E64">
        <w:rPr>
          <w:noProof/>
        </w:rPr>
      </w:r>
      <w:r w:rsidR="00763E64">
        <w:rPr>
          <w:noProof/>
        </w:rPr>
        <w:fldChar w:fldCharType="separate"/>
      </w:r>
      <w:r w:rsidR="004B373E">
        <w:rPr>
          <w:noProof/>
        </w:rPr>
        <w:t>41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5.3</w:t>
      </w:r>
      <w:r>
        <w:rPr>
          <w:rFonts w:asciiTheme="minorHAnsi" w:eastAsiaTheme="minorEastAsia" w:hAnsiTheme="minorHAnsi" w:cstheme="minorBidi"/>
          <w:b w:val="0"/>
          <w:bCs w:val="0"/>
          <w:noProof/>
          <w:sz w:val="22"/>
          <w:szCs w:val="22"/>
          <w:lang w:eastAsia="ru-RU"/>
        </w:rPr>
        <w:tab/>
      </w:r>
      <w:r w:rsidRPr="00687914">
        <w:rPr>
          <w:noProof/>
          <w:color w:val="000000"/>
        </w:rPr>
        <w:t>Техническое предложение (форма 3)</w:t>
      </w:r>
      <w:r>
        <w:rPr>
          <w:noProof/>
        </w:rPr>
        <w:tab/>
      </w:r>
      <w:r w:rsidR="00763E64">
        <w:rPr>
          <w:noProof/>
        </w:rPr>
        <w:fldChar w:fldCharType="begin"/>
      </w:r>
      <w:r>
        <w:rPr>
          <w:noProof/>
        </w:rPr>
        <w:instrText xml:space="preserve"> PAGEREF _Toc447269824 \h </w:instrText>
      </w:r>
      <w:r w:rsidR="00763E64">
        <w:rPr>
          <w:noProof/>
        </w:rPr>
      </w:r>
      <w:r w:rsidR="00763E64">
        <w:rPr>
          <w:noProof/>
        </w:rPr>
        <w:fldChar w:fldCharType="separate"/>
      </w:r>
      <w:r w:rsidR="004B373E">
        <w:rPr>
          <w:noProof/>
        </w:rPr>
        <w:t>44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763E64">
        <w:rPr>
          <w:noProof/>
        </w:rPr>
        <w:fldChar w:fldCharType="begin"/>
      </w:r>
      <w:r>
        <w:rPr>
          <w:noProof/>
        </w:rPr>
        <w:instrText xml:space="preserve"> PAGEREF _Toc447269827 \h </w:instrText>
      </w:r>
      <w:r w:rsidR="00763E64">
        <w:rPr>
          <w:noProof/>
        </w:rPr>
      </w:r>
      <w:r w:rsidR="00763E64">
        <w:rPr>
          <w:noProof/>
        </w:rPr>
        <w:fldChar w:fldCharType="separate"/>
      </w:r>
      <w:r w:rsidR="004B373E">
        <w:rPr>
          <w:noProof/>
        </w:rPr>
        <w:t>46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5.5</w:t>
      </w:r>
      <w:r>
        <w:rPr>
          <w:rFonts w:asciiTheme="minorHAnsi" w:eastAsiaTheme="minorEastAsia" w:hAnsiTheme="minorHAnsi" w:cstheme="minorBidi"/>
          <w:b w:val="0"/>
          <w:bCs w:val="0"/>
          <w:noProof/>
          <w:sz w:val="22"/>
          <w:szCs w:val="22"/>
          <w:lang w:eastAsia="ru-RU"/>
        </w:rPr>
        <w:tab/>
      </w:r>
      <w:r w:rsidRPr="00687914">
        <w:rPr>
          <w:noProof/>
          <w:color w:val="000000"/>
        </w:rPr>
        <w:t>Протокол разногласий к проекту Договора (форма 5)</w:t>
      </w:r>
      <w:r>
        <w:rPr>
          <w:noProof/>
        </w:rPr>
        <w:tab/>
      </w:r>
      <w:r w:rsidR="00763E64">
        <w:rPr>
          <w:noProof/>
        </w:rPr>
        <w:fldChar w:fldCharType="begin"/>
      </w:r>
      <w:r>
        <w:rPr>
          <w:noProof/>
        </w:rPr>
        <w:instrText xml:space="preserve"> PAGEREF _Toc447269830 \h </w:instrText>
      </w:r>
      <w:r w:rsidR="00763E64">
        <w:rPr>
          <w:noProof/>
        </w:rPr>
      </w:r>
      <w:r w:rsidR="00763E64">
        <w:rPr>
          <w:noProof/>
        </w:rPr>
        <w:fldChar w:fldCharType="separate"/>
      </w:r>
      <w:r w:rsidR="004B373E">
        <w:rPr>
          <w:noProof/>
        </w:rPr>
        <w:t>48</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763E64">
        <w:rPr>
          <w:noProof/>
        </w:rPr>
        <w:fldChar w:fldCharType="begin"/>
      </w:r>
      <w:r>
        <w:rPr>
          <w:noProof/>
        </w:rPr>
        <w:instrText xml:space="preserve"> PAGEREF _Toc447269833 \h </w:instrText>
      </w:r>
      <w:r w:rsidR="00763E64">
        <w:rPr>
          <w:noProof/>
        </w:rPr>
      </w:r>
      <w:r w:rsidR="00763E64">
        <w:rPr>
          <w:noProof/>
        </w:rPr>
        <w:fldChar w:fldCharType="separate"/>
      </w:r>
      <w:r w:rsidR="004B373E">
        <w:rPr>
          <w:noProof/>
        </w:rPr>
        <w:t>50</w:t>
      </w:r>
      <w:r w:rsidR="00763E64">
        <w:rPr>
          <w:noProof/>
        </w:rPr>
        <w:fldChar w:fldCharType="end"/>
      </w:r>
    </w:p>
    <w:p w:rsidR="00464832" w:rsidRDefault="00464832">
      <w:pPr>
        <w:pStyle w:val="32"/>
        <w:rPr>
          <w:rFonts w:asciiTheme="minorHAnsi" w:eastAsiaTheme="minorEastAsia" w:hAnsiTheme="minorHAnsi" w:cstheme="minorBidi"/>
          <w:bCs w:val="0"/>
          <w:iCs w:val="0"/>
          <w:noProof/>
          <w:sz w:val="22"/>
          <w:szCs w:val="22"/>
          <w:lang w:eastAsia="ru-RU"/>
        </w:rPr>
      </w:pPr>
      <w:r w:rsidRPr="00687914">
        <w:rPr>
          <w:noProof/>
        </w:rPr>
        <w:t>5.6.2</w:t>
      </w:r>
      <w:r>
        <w:rPr>
          <w:rFonts w:asciiTheme="minorHAnsi" w:eastAsiaTheme="minorEastAsia" w:hAnsiTheme="minorHAnsi" w:cstheme="minorBidi"/>
          <w:bCs w:val="0"/>
          <w:iCs w:val="0"/>
          <w:noProof/>
          <w:sz w:val="22"/>
          <w:szCs w:val="22"/>
          <w:lang w:eastAsia="ru-RU"/>
        </w:rPr>
        <w:tab/>
      </w:r>
      <w:r w:rsidRPr="00687914">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763E64">
        <w:rPr>
          <w:noProof/>
        </w:rPr>
        <w:fldChar w:fldCharType="begin"/>
      </w:r>
      <w:r>
        <w:rPr>
          <w:noProof/>
        </w:rPr>
        <w:instrText xml:space="preserve"> PAGEREF _Toc447269835 \h </w:instrText>
      </w:r>
      <w:r w:rsidR="00763E64">
        <w:rPr>
          <w:noProof/>
        </w:rPr>
      </w:r>
      <w:r w:rsidR="00763E64">
        <w:rPr>
          <w:noProof/>
        </w:rPr>
        <w:fldChar w:fldCharType="separate"/>
      </w:r>
      <w:r w:rsidR="004B373E">
        <w:rPr>
          <w:noProof/>
        </w:rPr>
        <w:t>52</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763E64">
        <w:rPr>
          <w:noProof/>
        </w:rPr>
        <w:fldChar w:fldCharType="begin"/>
      </w:r>
      <w:r>
        <w:rPr>
          <w:noProof/>
        </w:rPr>
        <w:instrText xml:space="preserve"> PAGEREF _Toc447269837 \h </w:instrText>
      </w:r>
      <w:r w:rsidR="00763E64">
        <w:rPr>
          <w:noProof/>
        </w:rPr>
      </w:r>
      <w:r w:rsidR="00763E64">
        <w:rPr>
          <w:noProof/>
        </w:rPr>
        <w:fldChar w:fldCharType="separate"/>
      </w:r>
      <w:r w:rsidR="004B373E">
        <w:rPr>
          <w:noProof/>
        </w:rPr>
        <w:t>59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763E64">
        <w:rPr>
          <w:noProof/>
        </w:rPr>
        <w:fldChar w:fldCharType="begin"/>
      </w:r>
      <w:r>
        <w:rPr>
          <w:noProof/>
        </w:rPr>
        <w:instrText xml:space="preserve"> PAGEREF _Toc447269840 \h </w:instrText>
      </w:r>
      <w:r w:rsidR="00763E64">
        <w:rPr>
          <w:noProof/>
        </w:rPr>
      </w:r>
      <w:r w:rsidR="00763E64">
        <w:rPr>
          <w:noProof/>
        </w:rPr>
        <w:fldChar w:fldCharType="separate"/>
      </w:r>
      <w:r w:rsidR="004B373E">
        <w:rPr>
          <w:noProof/>
        </w:rPr>
        <w:t>61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763E64">
        <w:rPr>
          <w:noProof/>
        </w:rPr>
        <w:fldChar w:fldCharType="begin"/>
      </w:r>
      <w:r>
        <w:rPr>
          <w:noProof/>
        </w:rPr>
        <w:instrText xml:space="preserve"> PAGEREF _Toc447269843 \h </w:instrText>
      </w:r>
      <w:r w:rsidR="00763E64">
        <w:rPr>
          <w:noProof/>
        </w:rPr>
      </w:r>
      <w:r w:rsidR="00763E64">
        <w:rPr>
          <w:noProof/>
        </w:rPr>
        <w:fldChar w:fldCharType="separate"/>
      </w:r>
      <w:r w:rsidR="004B373E">
        <w:rPr>
          <w:noProof/>
        </w:rPr>
        <w:t>63</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763E64">
        <w:rPr>
          <w:noProof/>
        </w:rPr>
        <w:fldChar w:fldCharType="begin"/>
      </w:r>
      <w:r>
        <w:rPr>
          <w:noProof/>
        </w:rPr>
        <w:instrText xml:space="preserve"> PAGEREF _Toc447269846 \h </w:instrText>
      </w:r>
      <w:r w:rsidR="00763E64">
        <w:rPr>
          <w:noProof/>
        </w:rPr>
      </w:r>
      <w:r w:rsidR="00763E64">
        <w:rPr>
          <w:noProof/>
        </w:rPr>
        <w:fldChar w:fldCharType="separate"/>
      </w:r>
      <w:r w:rsidR="004B373E">
        <w:rPr>
          <w:noProof/>
        </w:rPr>
        <w:t>65</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763E64">
        <w:rPr>
          <w:noProof/>
        </w:rPr>
        <w:fldChar w:fldCharType="begin"/>
      </w:r>
      <w:r>
        <w:rPr>
          <w:noProof/>
        </w:rPr>
        <w:instrText xml:space="preserve"> PAGEREF _Toc447269848 \h </w:instrText>
      </w:r>
      <w:r w:rsidR="00763E64">
        <w:rPr>
          <w:noProof/>
        </w:rPr>
      </w:r>
      <w:r w:rsidR="00763E64">
        <w:rPr>
          <w:noProof/>
        </w:rPr>
        <w:fldChar w:fldCharType="separate"/>
      </w:r>
      <w:r w:rsidR="004B373E">
        <w:rPr>
          <w:noProof/>
        </w:rPr>
        <w:t>66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763E64">
        <w:rPr>
          <w:noProof/>
        </w:rPr>
        <w:fldChar w:fldCharType="begin"/>
      </w:r>
      <w:r>
        <w:rPr>
          <w:noProof/>
        </w:rPr>
        <w:instrText xml:space="preserve"> PAGEREF _Toc447269851 \h </w:instrText>
      </w:r>
      <w:r w:rsidR="00763E64">
        <w:rPr>
          <w:noProof/>
        </w:rPr>
      </w:r>
      <w:r w:rsidR="00763E64">
        <w:rPr>
          <w:noProof/>
        </w:rPr>
        <w:fldChar w:fldCharType="separate"/>
      </w:r>
      <w:r w:rsidR="004B373E">
        <w:rPr>
          <w:noProof/>
        </w:rPr>
        <w:t>69</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763E64">
        <w:rPr>
          <w:noProof/>
        </w:rPr>
        <w:fldChar w:fldCharType="begin"/>
      </w:r>
      <w:r>
        <w:rPr>
          <w:noProof/>
        </w:rPr>
        <w:instrText xml:space="preserve"> PAGEREF _Toc447269854 \h </w:instrText>
      </w:r>
      <w:r w:rsidR="00763E64">
        <w:rPr>
          <w:noProof/>
        </w:rPr>
      </w:r>
      <w:r w:rsidR="00763E64">
        <w:rPr>
          <w:noProof/>
        </w:rPr>
        <w:fldChar w:fldCharType="separate"/>
      </w:r>
      <w:r w:rsidR="004B373E">
        <w:rPr>
          <w:noProof/>
        </w:rPr>
        <w:t>71</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763E64">
        <w:rPr>
          <w:noProof/>
        </w:rPr>
        <w:fldChar w:fldCharType="begin"/>
      </w:r>
      <w:r>
        <w:rPr>
          <w:noProof/>
        </w:rPr>
        <w:instrText xml:space="preserve"> PAGEREF _Toc447269857 \h </w:instrText>
      </w:r>
      <w:r w:rsidR="00763E64">
        <w:rPr>
          <w:noProof/>
        </w:rPr>
      </w:r>
      <w:r w:rsidR="00763E64">
        <w:rPr>
          <w:noProof/>
        </w:rPr>
        <w:fldChar w:fldCharType="separate"/>
      </w:r>
      <w:r w:rsidR="004B373E">
        <w:rPr>
          <w:noProof/>
        </w:rPr>
        <w:t>74</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sidRPr="00687914">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687914">
        <w:rPr>
          <w:noProof/>
          <w:color w:val="000000"/>
        </w:rPr>
        <w:t>(форма 15)</w:t>
      </w:r>
      <w:r>
        <w:rPr>
          <w:noProof/>
        </w:rPr>
        <w:tab/>
      </w:r>
      <w:r w:rsidR="00763E64">
        <w:rPr>
          <w:noProof/>
        </w:rPr>
        <w:fldChar w:fldCharType="begin"/>
      </w:r>
      <w:r>
        <w:rPr>
          <w:noProof/>
        </w:rPr>
        <w:instrText xml:space="preserve"> PAGEREF _Toc447269860 \h </w:instrText>
      </w:r>
      <w:r w:rsidR="00763E64">
        <w:rPr>
          <w:noProof/>
        </w:rPr>
      </w:r>
      <w:r w:rsidR="00763E64">
        <w:rPr>
          <w:noProof/>
        </w:rPr>
        <w:fldChar w:fldCharType="separate"/>
      </w:r>
      <w:r w:rsidR="004B373E">
        <w:rPr>
          <w:noProof/>
        </w:rPr>
        <w:t>76</w:t>
      </w:r>
      <w:r w:rsidR="00763E64">
        <w:rPr>
          <w:noProof/>
        </w:rPr>
        <w:fldChar w:fldCharType="end"/>
      </w:r>
    </w:p>
    <w:p w:rsidR="00464832" w:rsidRDefault="00464832">
      <w:pPr>
        <w:pStyle w:val="28"/>
        <w:rPr>
          <w:rFonts w:asciiTheme="minorHAnsi" w:eastAsiaTheme="minorEastAsia" w:hAnsiTheme="minorHAnsi" w:cstheme="minorBidi"/>
          <w:b w:val="0"/>
          <w:bCs w:val="0"/>
          <w:noProof/>
          <w:sz w:val="22"/>
          <w:szCs w:val="22"/>
          <w:lang w:eastAsia="ru-RU"/>
        </w:rPr>
      </w:pPr>
      <w:r>
        <w:rPr>
          <w:noProof/>
        </w:rPr>
        <w:t>5.16</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16)</w:t>
      </w:r>
      <w:r>
        <w:rPr>
          <w:noProof/>
        </w:rPr>
        <w:tab/>
      </w:r>
      <w:r w:rsidR="00763E64">
        <w:rPr>
          <w:noProof/>
        </w:rPr>
        <w:fldChar w:fldCharType="begin"/>
      </w:r>
      <w:r>
        <w:rPr>
          <w:noProof/>
        </w:rPr>
        <w:instrText xml:space="preserve"> PAGEREF _Toc447269863 \h </w:instrText>
      </w:r>
      <w:r w:rsidR="00763E64">
        <w:rPr>
          <w:noProof/>
        </w:rPr>
      </w:r>
      <w:r w:rsidR="00763E64">
        <w:rPr>
          <w:noProof/>
        </w:rPr>
        <w:fldChar w:fldCharType="separate"/>
      </w:r>
      <w:r w:rsidR="004B373E">
        <w:rPr>
          <w:noProof/>
        </w:rPr>
        <w:t>78</w:t>
      </w:r>
      <w:r w:rsidR="00763E64">
        <w:rPr>
          <w:noProof/>
        </w:rPr>
        <w:fldChar w:fldCharType="end"/>
      </w:r>
    </w:p>
    <w:p w:rsidR="00717F60" w:rsidRPr="00E71A48" w:rsidRDefault="00763E64"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0"/>
          <w:headerReference w:type="default" r:id="rId11"/>
          <w:footerReference w:type="even" r:id="rId12"/>
          <w:footerReference w:type="default" r:id="rId13"/>
          <w:headerReference w:type="first" r:id="rId14"/>
          <w:footerReference w:type="first" r:id="rId15"/>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6974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69745"/>
      <w:bookmarkEnd w:id="8"/>
      <w:r w:rsidRPr="00E71A48">
        <w:t>Общие сведения о процедуре запроса предложений</w:t>
      </w:r>
      <w:bookmarkEnd w:id="9"/>
    </w:p>
    <w:p w:rsidR="005B75A6" w:rsidRPr="00F510D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w:t>
      </w:r>
      <w:proofErr w:type="gramStart"/>
      <w:r w:rsidR="007556FF" w:rsidRPr="00702B2C">
        <w:rPr>
          <w:iCs/>
          <w:sz w:val="24"/>
          <w:szCs w:val="24"/>
        </w:rPr>
        <w:t>РФ, 127018, г. Москва, ул. 2-я Ямская, 4</w:t>
      </w:r>
      <w:r w:rsidR="00EC1043">
        <w:rPr>
          <w:iCs/>
          <w:sz w:val="24"/>
          <w:szCs w:val="24"/>
        </w:rPr>
        <w:t>, с</w:t>
      </w:r>
      <w:r w:rsidRPr="00702B2C">
        <w:rPr>
          <w:iCs/>
          <w:sz w:val="24"/>
          <w:szCs w:val="24"/>
        </w:rPr>
        <w:t xml:space="preserve">екретарь Закупочной комиссии – </w:t>
      </w:r>
      <w:r w:rsidR="00F510D9" w:rsidRPr="00F510D9">
        <w:rPr>
          <w:iCs/>
          <w:sz w:val="24"/>
          <w:szCs w:val="24"/>
        </w:rPr>
        <w:t xml:space="preserve">Специалист I категории отдела закупочной деятельности Управления логистики и МТО филиала ПАО «МРСК Центра» - Липецкэнерго» Назимов Д.А., контактные телефоны: (4742) 22-83-67, адрес электронной почты: </w:t>
      </w:r>
      <w:proofErr w:type="spellStart"/>
      <w:r w:rsidR="00F510D9" w:rsidRPr="00F510D9">
        <w:rPr>
          <w:rStyle w:val="a7"/>
          <w:sz w:val="24"/>
          <w:szCs w:val="24"/>
          <w:lang w:val="en-US"/>
        </w:rPr>
        <w:t>nazimov</w:t>
      </w:r>
      <w:proofErr w:type="spellEnd"/>
      <w:r w:rsidR="00F510D9" w:rsidRPr="00E66059">
        <w:rPr>
          <w:rStyle w:val="a7"/>
          <w:sz w:val="24"/>
          <w:szCs w:val="24"/>
        </w:rPr>
        <w:t>.</w:t>
      </w:r>
      <w:r w:rsidR="00F510D9" w:rsidRPr="00F510D9">
        <w:rPr>
          <w:rStyle w:val="a7"/>
          <w:sz w:val="24"/>
          <w:szCs w:val="24"/>
          <w:lang w:val="en-US"/>
        </w:rPr>
        <w:t>da</w:t>
      </w:r>
      <w:r w:rsidR="00F510D9" w:rsidRPr="00E66059">
        <w:rPr>
          <w:rStyle w:val="a7"/>
          <w:sz w:val="24"/>
          <w:szCs w:val="24"/>
        </w:rPr>
        <w:t>@</w:t>
      </w:r>
      <w:proofErr w:type="spellStart"/>
      <w:r w:rsidR="00F510D9" w:rsidRPr="00F510D9">
        <w:rPr>
          <w:rStyle w:val="a7"/>
          <w:sz w:val="24"/>
          <w:szCs w:val="24"/>
          <w:lang w:val="en-US"/>
        </w:rPr>
        <w:t>mrsk</w:t>
      </w:r>
      <w:proofErr w:type="spellEnd"/>
      <w:r w:rsidR="00F510D9" w:rsidRPr="00E66059">
        <w:rPr>
          <w:rStyle w:val="a7"/>
          <w:sz w:val="24"/>
          <w:szCs w:val="24"/>
        </w:rPr>
        <w:t>-1.</w:t>
      </w:r>
      <w:proofErr w:type="spellStart"/>
      <w:r w:rsidR="00F510D9" w:rsidRPr="00F510D9">
        <w:rPr>
          <w:rStyle w:val="a7"/>
          <w:sz w:val="24"/>
          <w:szCs w:val="24"/>
          <w:lang w:val="en-US"/>
        </w:rPr>
        <w:t>ru</w:t>
      </w:r>
      <w:proofErr w:type="spellEnd"/>
      <w:r w:rsidR="00F510D9" w:rsidRPr="00F510D9">
        <w:rPr>
          <w:iCs/>
          <w:sz w:val="24"/>
          <w:szCs w:val="24"/>
        </w:rPr>
        <w:t xml:space="preserve">, ответственное лицо – Телятник Валентина Сергеевна, контактный телефон: (4742) 22-83-04, адрес электронной почты: </w:t>
      </w:r>
      <w:hyperlink r:id="rId16" w:history="1">
        <w:r w:rsidR="00F510D9" w:rsidRPr="00B55226">
          <w:rPr>
            <w:rStyle w:val="a7"/>
            <w:iCs/>
            <w:sz w:val="24"/>
            <w:szCs w:val="24"/>
            <w:lang w:val="en-US"/>
          </w:rPr>
          <w:t>telyatnik</w:t>
        </w:r>
        <w:r w:rsidR="00F510D9" w:rsidRPr="00B55226">
          <w:rPr>
            <w:rStyle w:val="a7"/>
            <w:iCs/>
            <w:sz w:val="24"/>
            <w:szCs w:val="24"/>
          </w:rPr>
          <w:t>.</w:t>
        </w:r>
        <w:r w:rsidR="00F510D9" w:rsidRPr="00B55226">
          <w:rPr>
            <w:rStyle w:val="a7"/>
            <w:iCs/>
            <w:sz w:val="24"/>
            <w:szCs w:val="24"/>
            <w:lang w:val="en-US"/>
          </w:rPr>
          <w:t>vs</w:t>
        </w:r>
        <w:r w:rsidR="00F510D9" w:rsidRPr="00B55226">
          <w:rPr>
            <w:rStyle w:val="a7"/>
            <w:iCs/>
            <w:sz w:val="24"/>
            <w:szCs w:val="24"/>
          </w:rPr>
          <w:t>@mrsk-1.ru</w:t>
        </w:r>
      </w:hyperlink>
      <w:r w:rsidR="00862664" w:rsidRPr="00B55226">
        <w:rPr>
          <w:sz w:val="24"/>
          <w:szCs w:val="24"/>
        </w:rPr>
        <w:t xml:space="preserve"> </w:t>
      </w:r>
      <w:r w:rsidR="004B5EB3" w:rsidRPr="00B55226">
        <w:rPr>
          <w:iCs/>
          <w:sz w:val="24"/>
          <w:szCs w:val="24"/>
        </w:rPr>
        <w:t>Извещени</w:t>
      </w:r>
      <w:r w:rsidRPr="00B55226">
        <w:rPr>
          <w:iCs/>
          <w:sz w:val="24"/>
          <w:szCs w:val="24"/>
        </w:rPr>
        <w:t>ем</w:t>
      </w:r>
      <w:r w:rsidRPr="00B55226">
        <w:rPr>
          <w:sz w:val="24"/>
          <w:szCs w:val="24"/>
        </w:rPr>
        <w:t xml:space="preserve"> о проведении открытого</w:t>
      </w:r>
      <w:proofErr w:type="gramEnd"/>
      <w:r w:rsidRPr="00B55226">
        <w:rPr>
          <w:sz w:val="24"/>
          <w:szCs w:val="24"/>
        </w:rPr>
        <w:t xml:space="preserve"> </w:t>
      </w:r>
      <w:proofErr w:type="gramStart"/>
      <w:r w:rsidRPr="00B55226">
        <w:rPr>
          <w:iCs/>
          <w:sz w:val="24"/>
          <w:szCs w:val="24"/>
        </w:rPr>
        <w:t>запроса предложений</w:t>
      </w:r>
      <w:r w:rsidRPr="00B55226">
        <w:rPr>
          <w:sz w:val="24"/>
          <w:szCs w:val="24"/>
        </w:rPr>
        <w:t xml:space="preserve">, опубликованным </w:t>
      </w:r>
      <w:r w:rsidRPr="00B55226">
        <w:rPr>
          <w:b/>
          <w:sz w:val="24"/>
          <w:szCs w:val="24"/>
        </w:rPr>
        <w:t>«</w:t>
      </w:r>
      <w:r w:rsidR="00862664" w:rsidRPr="00B55226">
        <w:rPr>
          <w:b/>
          <w:sz w:val="24"/>
          <w:szCs w:val="24"/>
        </w:rPr>
        <w:t>1</w:t>
      </w:r>
      <w:r w:rsidR="00B55226" w:rsidRPr="00B55226">
        <w:rPr>
          <w:b/>
          <w:sz w:val="24"/>
          <w:szCs w:val="24"/>
        </w:rPr>
        <w:t>0</w:t>
      </w:r>
      <w:r w:rsidRPr="00B55226">
        <w:rPr>
          <w:b/>
          <w:sz w:val="24"/>
          <w:szCs w:val="24"/>
        </w:rPr>
        <w:t xml:space="preserve">» </w:t>
      </w:r>
      <w:r w:rsidR="00B55226" w:rsidRPr="00B55226">
        <w:rPr>
          <w:b/>
          <w:sz w:val="24"/>
          <w:szCs w:val="24"/>
        </w:rPr>
        <w:t>октября</w:t>
      </w:r>
      <w:r w:rsidRPr="00B55226">
        <w:rPr>
          <w:b/>
          <w:sz w:val="24"/>
          <w:szCs w:val="24"/>
        </w:rPr>
        <w:t xml:space="preserve"> 20</w:t>
      </w:r>
      <w:r w:rsidR="00C12FA4" w:rsidRPr="00B55226">
        <w:rPr>
          <w:b/>
          <w:sz w:val="24"/>
          <w:szCs w:val="24"/>
        </w:rPr>
        <w:t>1</w:t>
      </w:r>
      <w:r w:rsidR="00862664" w:rsidRPr="00B55226">
        <w:rPr>
          <w:b/>
          <w:sz w:val="24"/>
          <w:szCs w:val="24"/>
        </w:rPr>
        <w:t>6</w:t>
      </w:r>
      <w:r w:rsidRPr="00B55226">
        <w:rPr>
          <w:b/>
          <w:sz w:val="24"/>
          <w:szCs w:val="24"/>
        </w:rPr>
        <w:t xml:space="preserve"> г.</w:t>
      </w:r>
      <w:r w:rsidRPr="00B55226">
        <w:rPr>
          <w:sz w:val="24"/>
          <w:szCs w:val="24"/>
        </w:rPr>
        <w:t xml:space="preserve"> на официальном сайте (</w:t>
      </w:r>
      <w:hyperlink r:id="rId17" w:history="1">
        <w:r w:rsidR="00345CCA" w:rsidRPr="00B55226">
          <w:rPr>
            <w:rStyle w:val="a7"/>
            <w:sz w:val="24"/>
            <w:szCs w:val="24"/>
          </w:rPr>
          <w:t>www.zakupki.</w:t>
        </w:r>
        <w:r w:rsidR="00345CCA" w:rsidRPr="00B55226">
          <w:rPr>
            <w:rStyle w:val="a7"/>
            <w:sz w:val="24"/>
            <w:szCs w:val="24"/>
            <w:lang w:val="en-US"/>
          </w:rPr>
          <w:t>gov</w:t>
        </w:r>
        <w:r w:rsidR="00345CCA" w:rsidRPr="00B55226">
          <w:rPr>
            <w:rStyle w:val="a7"/>
            <w:sz w:val="24"/>
            <w:szCs w:val="24"/>
          </w:rPr>
          <w:t>.ru</w:t>
        </w:r>
      </w:hyperlink>
      <w:r w:rsidRPr="00B55226">
        <w:rPr>
          <w:sz w:val="24"/>
          <w:szCs w:val="24"/>
        </w:rPr>
        <w:t>),</w:t>
      </w:r>
      <w:r w:rsidR="009D7F01" w:rsidRPr="00B55226">
        <w:rPr>
          <w:iCs/>
          <w:sz w:val="24"/>
          <w:szCs w:val="24"/>
        </w:rPr>
        <w:t xml:space="preserve"> </w:t>
      </w:r>
      <w:r w:rsidR="009D7F01" w:rsidRPr="00B55226">
        <w:rPr>
          <w:sz w:val="24"/>
          <w:szCs w:val="24"/>
        </w:rPr>
        <w:t xml:space="preserve">на сайте </w:t>
      </w:r>
      <w:r w:rsidR="007556FF" w:rsidRPr="00B55226">
        <w:rPr>
          <w:iCs/>
          <w:sz w:val="24"/>
          <w:szCs w:val="24"/>
        </w:rPr>
        <w:t>ПА</w:t>
      </w:r>
      <w:r w:rsidR="007556FF" w:rsidRPr="00862664">
        <w:rPr>
          <w:iCs/>
          <w:sz w:val="24"/>
          <w:szCs w:val="24"/>
        </w:rPr>
        <w:t>О «МРСК Центра»</w:t>
      </w:r>
      <w:r w:rsidR="009D7F01" w:rsidRPr="00862664">
        <w:rPr>
          <w:sz w:val="24"/>
          <w:szCs w:val="24"/>
        </w:rPr>
        <w:t xml:space="preserve"> (</w:t>
      </w:r>
      <w:hyperlink r:id="rId18"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F510D9">
        <w:fldChar w:fldCharType="begin"/>
      </w:r>
      <w:r w:rsidR="00F510D9">
        <w:instrText xml:space="preserve"> REF _Ref440269836 \r \h  \* MERGEFORMAT </w:instrText>
      </w:r>
      <w:r w:rsidR="00F510D9">
        <w:fldChar w:fldCharType="separate"/>
      </w:r>
      <w:r w:rsidR="00622B69" w:rsidRPr="00622B69">
        <w:rPr>
          <w:sz w:val="24"/>
          <w:szCs w:val="24"/>
        </w:rPr>
        <w:t>1.1.2</w:t>
      </w:r>
      <w:r w:rsidR="00F510D9">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E66059">
        <w:rPr>
          <w:sz w:val="24"/>
          <w:szCs w:val="24"/>
        </w:rPr>
        <w:t>,</w:t>
      </w:r>
      <w:r w:rsidR="009D7F01" w:rsidRPr="00862664">
        <w:rPr>
          <w:sz w:val="24"/>
          <w:szCs w:val="24"/>
        </w:rPr>
        <w:t xml:space="preserve"> </w:t>
      </w:r>
      <w:r w:rsidR="00E66059" w:rsidRPr="00E66059">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w:t>
      </w:r>
      <w:proofErr w:type="gramEnd"/>
      <w:r w:rsidR="00E66059" w:rsidRPr="00E66059">
        <w:rPr>
          <w:sz w:val="24"/>
          <w:szCs w:val="24"/>
        </w:rPr>
        <w:t xml:space="preserve"> </w:t>
      </w:r>
      <w:proofErr w:type="gramStart"/>
      <w:r w:rsidR="00E66059" w:rsidRPr="00E66059">
        <w:rPr>
          <w:sz w:val="24"/>
          <w:szCs w:val="24"/>
        </w:rPr>
        <w:t>Федеральным</w:t>
      </w:r>
      <w:proofErr w:type="gramEnd"/>
      <w:r w:rsidR="00E66059" w:rsidRPr="00E66059">
        <w:rPr>
          <w:sz w:val="24"/>
          <w:szCs w:val="24"/>
        </w:rPr>
        <w:t xml:space="preserve"> законом Российской Федерации от 24 июля 2007 г. N 209-ФЗ «О развитии малого и среднего предпринимательства в Российской Федерации») </w:t>
      </w:r>
      <w:r w:rsidR="00D15381" w:rsidRPr="00E66059">
        <w:rPr>
          <w:sz w:val="24"/>
          <w:szCs w:val="24"/>
        </w:rPr>
        <w:t>(далее – Участники</w:t>
      </w:r>
      <w:r w:rsidR="00D15381">
        <w:rPr>
          <w:sz w:val="24"/>
          <w:szCs w:val="24"/>
        </w:rPr>
        <w:t xml:space="preserve">) </w:t>
      </w:r>
      <w:r w:rsidR="004B5EB3" w:rsidRPr="00862664">
        <w:rPr>
          <w:sz w:val="24"/>
          <w:szCs w:val="24"/>
        </w:rPr>
        <w:t xml:space="preserve">к участию в </w:t>
      </w:r>
      <w:r w:rsidR="004B5EB3" w:rsidRPr="00F510D9">
        <w:rPr>
          <w:sz w:val="24"/>
          <w:szCs w:val="24"/>
        </w:rPr>
        <w:t>процедуре О</w:t>
      </w:r>
      <w:r w:rsidRPr="00F510D9">
        <w:rPr>
          <w:sz w:val="24"/>
          <w:szCs w:val="24"/>
        </w:rPr>
        <w:t xml:space="preserve">ткрытого запроса предложений (далее – запрос предложений) </w:t>
      </w:r>
      <w:bookmarkEnd w:id="10"/>
      <w:r w:rsidR="004B5EB3" w:rsidRPr="00F510D9">
        <w:rPr>
          <w:sz w:val="24"/>
          <w:szCs w:val="24"/>
        </w:rPr>
        <w:t xml:space="preserve">на право заключения </w:t>
      </w:r>
      <w:r w:rsidR="00F510D9" w:rsidRPr="00F510D9">
        <w:rPr>
          <w:sz w:val="24"/>
          <w:szCs w:val="24"/>
        </w:rPr>
        <w:t>Договора</w:t>
      </w:r>
      <w:r w:rsidR="00702B2C" w:rsidRPr="00F510D9">
        <w:rPr>
          <w:sz w:val="24"/>
          <w:szCs w:val="24"/>
        </w:rPr>
        <w:t xml:space="preserve"> на поставку </w:t>
      </w:r>
      <w:r w:rsidR="00B46E70" w:rsidRPr="00B46E70">
        <w:rPr>
          <w:iCs/>
          <w:sz w:val="24"/>
          <w:szCs w:val="24"/>
        </w:rPr>
        <w:t>кабельной арматуры</w:t>
      </w:r>
      <w:r w:rsidR="00F510D9" w:rsidRPr="00F510D9">
        <w:rPr>
          <w:iCs/>
          <w:sz w:val="24"/>
          <w:szCs w:val="24"/>
        </w:rPr>
        <w:t xml:space="preserve"> для нужд ПАО «МРСК Центра» (филиала </w:t>
      </w:r>
      <w:r w:rsidR="00862664" w:rsidRPr="00F510D9">
        <w:rPr>
          <w:sz w:val="24"/>
          <w:szCs w:val="24"/>
        </w:rPr>
        <w:t xml:space="preserve">«Липецкэнерго», расположенного по адресу: </w:t>
      </w:r>
      <w:proofErr w:type="gramStart"/>
      <w:r w:rsidR="00862664" w:rsidRPr="00F510D9">
        <w:rPr>
          <w:sz w:val="24"/>
          <w:szCs w:val="24"/>
        </w:rPr>
        <w:t>РФ, 398001, г. Липецк, ул. 50-лет НЛМК, 33)</w:t>
      </w:r>
      <w:r w:rsidRPr="00F510D9">
        <w:rPr>
          <w:sz w:val="24"/>
          <w:szCs w:val="24"/>
        </w:rPr>
        <w:t>.</w:t>
      </w:r>
      <w:bookmarkEnd w:id="11"/>
      <w:bookmarkEnd w:id="12"/>
      <w:bookmarkEnd w:id="13"/>
      <w:proofErr w:type="gramEnd"/>
    </w:p>
    <w:p w:rsidR="00717F60" w:rsidRPr="00F510D9"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702B2C" w:rsidRPr="00C12FA4">
        <w:rPr>
          <w:sz w:val="24"/>
          <w:szCs w:val="24"/>
        </w:rPr>
        <w:t>АО «</w:t>
      </w:r>
      <w:proofErr w:type="spellStart"/>
      <w:r w:rsidR="00702B2C" w:rsidRPr="00F510D9">
        <w:rPr>
          <w:sz w:val="24"/>
          <w:szCs w:val="24"/>
        </w:rPr>
        <w:t>Россети</w:t>
      </w:r>
      <w:proofErr w:type="spellEnd"/>
      <w:r w:rsidR="00702B2C" w:rsidRPr="00F510D9">
        <w:rPr>
          <w:sz w:val="24"/>
          <w:szCs w:val="24"/>
        </w:rPr>
        <w:t xml:space="preserve"> </w:t>
      </w:r>
      <w:hyperlink r:id="rId19" w:history="1">
        <w:r w:rsidR="00862664" w:rsidRPr="00F510D9">
          <w:rPr>
            <w:rStyle w:val="a7"/>
            <w:sz w:val="24"/>
            <w:szCs w:val="24"/>
          </w:rPr>
          <w:t>etp.rosseti.ru</w:t>
        </w:r>
      </w:hyperlink>
      <w:r w:rsidR="00862664" w:rsidRPr="00F510D9">
        <w:rPr>
          <w:sz w:val="24"/>
          <w:szCs w:val="24"/>
        </w:rPr>
        <w:t xml:space="preserve"> </w:t>
      </w:r>
      <w:r w:rsidR="00702B2C" w:rsidRPr="00F510D9">
        <w:rPr>
          <w:sz w:val="24"/>
          <w:szCs w:val="24"/>
        </w:rPr>
        <w:t>(далее — ЭТП)</w:t>
      </w:r>
      <w:r w:rsidR="005B75A6" w:rsidRPr="00F510D9">
        <w:rPr>
          <w:sz w:val="24"/>
          <w:szCs w:val="24"/>
        </w:rPr>
        <w:t>.</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Pr="00F510D9"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 xml:space="preserve">Предмет </w:t>
      </w:r>
      <w:r w:rsidRPr="00F510D9">
        <w:rPr>
          <w:sz w:val="24"/>
          <w:szCs w:val="24"/>
        </w:rPr>
        <w:t>З</w:t>
      </w:r>
      <w:r w:rsidR="00717F60" w:rsidRPr="00F510D9">
        <w:rPr>
          <w:sz w:val="24"/>
          <w:szCs w:val="24"/>
        </w:rPr>
        <w:t>апроса предложений</w:t>
      </w:r>
      <w:r w:rsidR="00702B2C" w:rsidRPr="00F510D9">
        <w:rPr>
          <w:sz w:val="24"/>
          <w:szCs w:val="24"/>
        </w:rPr>
        <w:t>:</w:t>
      </w:r>
      <w:bookmarkEnd w:id="16"/>
    </w:p>
    <w:p w:rsidR="00A40714" w:rsidRPr="00F510D9"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F510D9">
        <w:rPr>
          <w:b/>
          <w:sz w:val="24"/>
          <w:szCs w:val="24"/>
          <w:u w:val="single"/>
        </w:rPr>
        <w:t>Лот №1:</w:t>
      </w:r>
      <w:r w:rsidR="00717F60" w:rsidRPr="00F510D9">
        <w:rPr>
          <w:sz w:val="24"/>
          <w:szCs w:val="24"/>
        </w:rPr>
        <w:t xml:space="preserve"> право заключения </w:t>
      </w:r>
      <w:r w:rsidR="00123C70" w:rsidRPr="00F510D9">
        <w:rPr>
          <w:sz w:val="24"/>
          <w:szCs w:val="24"/>
        </w:rPr>
        <w:t>Договор</w:t>
      </w:r>
      <w:r w:rsidR="00F510D9" w:rsidRPr="00F510D9">
        <w:rPr>
          <w:sz w:val="24"/>
          <w:szCs w:val="24"/>
        </w:rPr>
        <w:t>а</w:t>
      </w:r>
      <w:r w:rsidR="00A40714" w:rsidRPr="00F510D9">
        <w:rPr>
          <w:sz w:val="24"/>
          <w:szCs w:val="24"/>
        </w:rPr>
        <w:t xml:space="preserve"> </w:t>
      </w:r>
      <w:r w:rsidR="00702B2C" w:rsidRPr="00F510D9">
        <w:rPr>
          <w:sz w:val="24"/>
          <w:szCs w:val="24"/>
        </w:rPr>
        <w:t xml:space="preserve">на поставку </w:t>
      </w:r>
      <w:r w:rsidR="00B46E70" w:rsidRPr="00B46E70">
        <w:rPr>
          <w:iCs/>
          <w:sz w:val="24"/>
          <w:szCs w:val="24"/>
        </w:rPr>
        <w:t>кабельной арматуры</w:t>
      </w:r>
      <w:r w:rsidR="00F510D9" w:rsidRPr="00F510D9">
        <w:rPr>
          <w:iCs/>
          <w:sz w:val="24"/>
          <w:szCs w:val="24"/>
        </w:rPr>
        <w:t xml:space="preserve"> для нужд ПАО «МРСК Центра» (филиала </w:t>
      </w:r>
      <w:r w:rsidR="00F510D9" w:rsidRPr="00F510D9">
        <w:rPr>
          <w:sz w:val="24"/>
          <w:szCs w:val="24"/>
        </w:rPr>
        <w:t>«Липецкэнерго»</w:t>
      </w:r>
      <w:r w:rsidR="00702B2C" w:rsidRPr="00F510D9">
        <w:rPr>
          <w:sz w:val="24"/>
          <w:szCs w:val="24"/>
        </w:rPr>
        <w:t>)</w:t>
      </w:r>
      <w:bookmarkEnd w:id="17"/>
      <w:r w:rsidR="00702B2C" w:rsidRPr="00F510D9">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F510D9">
        <w:rPr>
          <w:sz w:val="24"/>
          <w:szCs w:val="24"/>
        </w:rPr>
        <w:t xml:space="preserve">Количество лотов: </w:t>
      </w:r>
      <w:r w:rsidRPr="00F510D9">
        <w:rPr>
          <w:b/>
          <w:sz w:val="24"/>
          <w:szCs w:val="24"/>
        </w:rPr>
        <w:t>1 (один)</w:t>
      </w:r>
      <w:r w:rsidRPr="00F510D9">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F510D9"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F510D9">
        <w:rPr>
          <w:sz w:val="24"/>
          <w:szCs w:val="24"/>
        </w:rPr>
        <w:t xml:space="preserve">: </w:t>
      </w:r>
      <w:r w:rsidR="00E66059" w:rsidRPr="00E66059">
        <w:rPr>
          <w:b/>
          <w:sz w:val="24"/>
          <w:szCs w:val="24"/>
        </w:rPr>
        <w:t>1-2 квартал 2017 года</w:t>
      </w:r>
      <w:r w:rsidR="00717F60" w:rsidRPr="00F510D9">
        <w:rPr>
          <w:sz w:val="24"/>
          <w:szCs w:val="24"/>
        </w:rPr>
        <w:t>.</w:t>
      </w:r>
      <w:bookmarkEnd w:id="19"/>
    </w:p>
    <w:p w:rsidR="002A47D1" w:rsidRPr="00903C32" w:rsidRDefault="002A47D1" w:rsidP="00F510D9">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903C32">
        <w:rPr>
          <w:sz w:val="24"/>
          <w:szCs w:val="24"/>
        </w:rPr>
        <w:t xml:space="preserve">Отгрузочные реквизиты/базис поставки: </w:t>
      </w:r>
      <w:bookmarkEnd w:id="20"/>
      <w:r w:rsidR="00F510D9" w:rsidRPr="00903C32">
        <w:rPr>
          <w:sz w:val="24"/>
          <w:szCs w:val="24"/>
        </w:rPr>
        <w:t xml:space="preserve">на условиях DDP (Согласно ИНКОТЕРМС 2000) по адресу филиала ПАО «МРСК Центра» - «Липецкэнерго» РФ,              г. Липецк, Липецкий р-н, с. </w:t>
      </w:r>
      <w:proofErr w:type="gramStart"/>
      <w:r w:rsidR="00F510D9" w:rsidRPr="00903C32">
        <w:rPr>
          <w:sz w:val="24"/>
          <w:szCs w:val="24"/>
        </w:rPr>
        <w:t>Подгорное</w:t>
      </w:r>
      <w:proofErr w:type="gramEnd"/>
      <w:r w:rsidR="00F510D9" w:rsidRPr="00903C32">
        <w:rPr>
          <w:sz w:val="24"/>
          <w:szCs w:val="24"/>
        </w:rPr>
        <w:t>, ПС Правобережная (Центральный склад)</w:t>
      </w:r>
      <w:r w:rsidR="00903C32" w:rsidRPr="00903C32">
        <w:rPr>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E66059" w:rsidRPr="00E66059">
        <w:rPr>
          <w:iCs/>
          <w:sz w:val="24"/>
          <w:szCs w:val="24"/>
        </w:rPr>
        <w:t xml:space="preserve">календарных дней </w:t>
      </w:r>
      <w:r w:rsidRPr="00E66059">
        <w:rPr>
          <w:iCs/>
          <w:sz w:val="24"/>
          <w:szCs w:val="24"/>
        </w:rPr>
        <w:t>с момента  подписания Сторонами накладной, предоставления счета-фактуры  и иных документов</w:t>
      </w:r>
      <w:r w:rsidRPr="0022360B">
        <w:rPr>
          <w:iCs/>
          <w:sz w:val="24"/>
          <w:szCs w:val="24"/>
        </w:rPr>
        <w:t>,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763E64">
        <w:rPr>
          <w:iCs/>
          <w:sz w:val="24"/>
          <w:szCs w:val="24"/>
        </w:rPr>
        <w:fldChar w:fldCharType="begin"/>
      </w:r>
      <w:r w:rsidR="00E71A48">
        <w:rPr>
          <w:iCs/>
          <w:sz w:val="24"/>
          <w:szCs w:val="24"/>
        </w:rPr>
        <w:instrText xml:space="preserve"> REF _Ref311232052 \r \h </w:instrText>
      </w:r>
      <w:r w:rsidR="00763E64">
        <w:rPr>
          <w:iCs/>
          <w:sz w:val="24"/>
          <w:szCs w:val="24"/>
        </w:rPr>
      </w:r>
      <w:r w:rsidR="00763E64">
        <w:rPr>
          <w:iCs/>
          <w:sz w:val="24"/>
          <w:szCs w:val="24"/>
        </w:rPr>
        <w:fldChar w:fldCharType="separate"/>
      </w:r>
      <w:r w:rsidR="00622B69">
        <w:rPr>
          <w:iCs/>
          <w:sz w:val="24"/>
          <w:szCs w:val="24"/>
        </w:rPr>
        <w:t>3</w:t>
      </w:r>
      <w:r w:rsidR="00763E64">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763E64">
        <w:rPr>
          <w:sz w:val="24"/>
          <w:szCs w:val="24"/>
        </w:rPr>
        <w:fldChar w:fldCharType="begin"/>
      </w:r>
      <w:r w:rsidR="008D2928">
        <w:rPr>
          <w:sz w:val="24"/>
          <w:szCs w:val="24"/>
        </w:rPr>
        <w:instrText xml:space="preserve"> REF _Ref440270568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F510D9">
        <w:fldChar w:fldCharType="begin"/>
      </w:r>
      <w:r w:rsidR="00F510D9">
        <w:instrText xml:space="preserve"> REF _Ref305973574 \r \h  \* MERGEFORMAT </w:instrText>
      </w:r>
      <w:r w:rsidR="00F510D9">
        <w:fldChar w:fldCharType="separate"/>
      </w:r>
      <w:r w:rsidR="00622B69">
        <w:t>2</w:t>
      </w:r>
      <w:r w:rsidR="00F510D9">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763E64">
        <w:rPr>
          <w:iCs/>
          <w:sz w:val="24"/>
          <w:szCs w:val="24"/>
        </w:rPr>
        <w:fldChar w:fldCharType="begin"/>
      </w:r>
      <w:r w:rsidR="008D2928">
        <w:rPr>
          <w:iCs/>
          <w:sz w:val="24"/>
          <w:szCs w:val="24"/>
        </w:rPr>
        <w:instrText xml:space="preserve"> REF _Ref440270602 \r \h </w:instrText>
      </w:r>
      <w:r w:rsidR="00763E64">
        <w:rPr>
          <w:iCs/>
          <w:sz w:val="24"/>
          <w:szCs w:val="24"/>
        </w:rPr>
      </w:r>
      <w:r w:rsidR="00763E64">
        <w:rPr>
          <w:iCs/>
          <w:sz w:val="24"/>
          <w:szCs w:val="24"/>
        </w:rPr>
        <w:fldChar w:fldCharType="separate"/>
      </w:r>
      <w:r w:rsidR="00622B69">
        <w:rPr>
          <w:iCs/>
          <w:sz w:val="24"/>
          <w:szCs w:val="24"/>
        </w:rPr>
        <w:t>5</w:t>
      </w:r>
      <w:r w:rsidR="00763E64">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763E64">
        <w:rPr>
          <w:sz w:val="24"/>
          <w:szCs w:val="24"/>
        </w:rPr>
        <w:fldChar w:fldCharType="begin"/>
      </w:r>
      <w:r w:rsidR="008D2928">
        <w:rPr>
          <w:sz w:val="24"/>
          <w:szCs w:val="24"/>
        </w:rPr>
        <w:instrText xml:space="preserve"> REF _Ref440270637 \r \h </w:instrText>
      </w:r>
      <w:r w:rsidR="00763E64">
        <w:rPr>
          <w:sz w:val="24"/>
          <w:szCs w:val="24"/>
        </w:rPr>
      </w:r>
      <w:r w:rsidR="00763E64">
        <w:rPr>
          <w:sz w:val="24"/>
          <w:szCs w:val="24"/>
        </w:rPr>
        <w:fldChar w:fldCharType="separate"/>
      </w:r>
      <w:r w:rsidR="00622B69">
        <w:rPr>
          <w:sz w:val="24"/>
          <w:szCs w:val="24"/>
        </w:rPr>
        <w:t>1.1.5</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_Ref440270651 \r \h </w:instrText>
      </w:r>
      <w:r w:rsidR="00763E64">
        <w:rPr>
          <w:sz w:val="24"/>
          <w:szCs w:val="24"/>
        </w:rPr>
      </w:r>
      <w:r w:rsidR="00763E64">
        <w:rPr>
          <w:sz w:val="24"/>
          <w:szCs w:val="24"/>
        </w:rPr>
        <w:fldChar w:fldCharType="separate"/>
      </w:r>
      <w:r w:rsidR="00622B69">
        <w:rPr>
          <w:sz w:val="24"/>
          <w:szCs w:val="24"/>
        </w:rPr>
        <w:t>1.1.6</w:t>
      </w:r>
      <w:r w:rsidR="00763E64">
        <w:rPr>
          <w:sz w:val="24"/>
          <w:szCs w:val="24"/>
        </w:rPr>
        <w:fldChar w:fldCharType="end"/>
      </w:r>
      <w:r w:rsidR="008D2928" w:rsidRPr="0022360B">
        <w:rPr>
          <w:sz w:val="24"/>
          <w:szCs w:val="24"/>
        </w:rPr>
        <w:t xml:space="preserve">,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763E64">
        <w:rPr>
          <w:sz w:val="24"/>
          <w:szCs w:val="24"/>
        </w:rPr>
        <w:fldChar w:fldCharType="begin"/>
      </w:r>
      <w:r w:rsidR="008D2928">
        <w:rPr>
          <w:sz w:val="24"/>
          <w:szCs w:val="24"/>
        </w:rPr>
        <w:instrText xml:space="preserve"> REF _Ref440270663 \r \h </w:instrText>
      </w:r>
      <w:r w:rsidR="00763E64">
        <w:rPr>
          <w:sz w:val="24"/>
          <w:szCs w:val="24"/>
        </w:rPr>
      </w:r>
      <w:r w:rsidR="00763E64">
        <w:rPr>
          <w:sz w:val="24"/>
          <w:szCs w:val="24"/>
        </w:rPr>
        <w:fldChar w:fldCharType="separate"/>
      </w:r>
      <w:r w:rsidR="00622B69">
        <w:rPr>
          <w:sz w:val="24"/>
          <w:szCs w:val="24"/>
        </w:rPr>
        <w:t>1.1.7</w:t>
      </w:r>
      <w:r w:rsidR="00763E64">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6974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F510D9">
        <w:fldChar w:fldCharType="begin"/>
      </w:r>
      <w:r w:rsidR="00F510D9">
        <w:instrText xml:space="preserve"> REF _Ref305973033 \r \h  \* MERGEFORMAT </w:instrText>
      </w:r>
      <w:r w:rsidR="00F510D9">
        <w:fldChar w:fldCharType="separate"/>
      </w:r>
      <w:r w:rsidR="00622B69" w:rsidRPr="00622B69">
        <w:rPr>
          <w:sz w:val="24"/>
          <w:szCs w:val="24"/>
        </w:rPr>
        <w:t>3.2</w:t>
      </w:r>
      <w:r w:rsidR="00F510D9">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69747"/>
      <w:bookmarkEnd w:id="32"/>
      <w:r w:rsidRPr="00E71A48">
        <w:t>Особые положения в связи с проведением Запроса предложений на ЭТП</w:t>
      </w:r>
      <w:bookmarkEnd w:id="33"/>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8D1B83"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r w:rsidR="00F510D9">
        <w:fldChar w:fldCharType="begin"/>
      </w:r>
      <w:r w:rsidR="00F510D9">
        <w:instrText xml:space="preserve"> REF _Ref191386109 \n \h  \* MERGEFORMAT </w:instrText>
      </w:r>
      <w:r w:rsidR="00F510D9">
        <w:fldChar w:fldCharType="separate"/>
      </w:r>
      <w:r w:rsidR="00622B69" w:rsidRPr="00622B69">
        <w:rPr>
          <w:color w:val="000000"/>
          <w:sz w:val="24"/>
          <w:szCs w:val="24"/>
        </w:rPr>
        <w:t>3.3.2</w:t>
      </w:r>
      <w:r w:rsidR="00F510D9">
        <w:fldChar w:fldCharType="end"/>
      </w:r>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6974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F510D9">
        <w:fldChar w:fldCharType="begin"/>
      </w:r>
      <w:r w:rsidR="00F510D9">
        <w:instrText xml:space="preserve"> REF _Ref191386164 \r \h  \* MERGEFORMAT </w:instrText>
      </w:r>
      <w:r w:rsidR="00F510D9">
        <w:fldChar w:fldCharType="separate"/>
      </w:r>
      <w:r w:rsidR="00622B69" w:rsidRPr="00622B69">
        <w:rPr>
          <w:sz w:val="24"/>
          <w:szCs w:val="24"/>
        </w:rPr>
        <w:t xml:space="preserve"> 1.4.1 </w:t>
      </w:r>
      <w:r w:rsidR="00F510D9">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xml:space="preserve">, предусмотренных Федеральным </w:t>
      </w:r>
      <w:r w:rsidR="0099066F" w:rsidRPr="00E71A48">
        <w:rPr>
          <w:sz w:val="24"/>
          <w:szCs w:val="24"/>
        </w:rPr>
        <w:lastRenderedPageBreak/>
        <w:t>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F510D9">
        <w:fldChar w:fldCharType="begin"/>
      </w:r>
      <w:r w:rsidR="00F510D9">
        <w:instrText xml:space="preserve"> REF _Ref306978606 \r \h  \* MERGEFORMAT </w:instrText>
      </w:r>
      <w:r w:rsidR="00F510D9">
        <w:fldChar w:fldCharType="separate"/>
      </w:r>
      <w:r w:rsidR="00622B69" w:rsidRPr="00622B69">
        <w:rPr>
          <w:sz w:val="24"/>
          <w:szCs w:val="24"/>
        </w:rPr>
        <w:t xml:space="preserve"> 1.4.2 </w:t>
      </w:r>
      <w:r w:rsidR="00F510D9">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69749"/>
      <w:bookmarkEnd w:id="39"/>
      <w:r w:rsidRPr="00E71A48">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F510D9">
        <w:fldChar w:fldCharType="begin"/>
      </w:r>
      <w:r w:rsidR="00F510D9">
        <w:instrText xml:space="preserve"> REF _Ref306114966 \r \h  \* MERGEFORMAT </w:instrText>
      </w:r>
      <w:r w:rsidR="00F510D9">
        <w:fldChar w:fldCharType="separate"/>
      </w:r>
      <w:r w:rsidR="00622B69" w:rsidRPr="00622B69">
        <w:rPr>
          <w:sz w:val="24"/>
          <w:szCs w:val="24"/>
        </w:rPr>
        <w:t>3.3.11</w:t>
      </w:r>
      <w:r w:rsidR="00F510D9">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69750"/>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763E64">
        <w:rPr>
          <w:b w:val="0"/>
        </w:rPr>
        <w:fldChar w:fldCharType="begin"/>
      </w:r>
      <w:r w:rsidR="002D4BC6">
        <w:rPr>
          <w:b w:val="0"/>
        </w:rPr>
        <w:instrText xml:space="preserve"> REF _Ref440275279 \r \h </w:instrText>
      </w:r>
      <w:r w:rsidR="00763E64">
        <w:rPr>
          <w:b w:val="0"/>
        </w:rPr>
      </w:r>
      <w:r w:rsidR="00763E64">
        <w:rPr>
          <w:b w:val="0"/>
        </w:rPr>
        <w:fldChar w:fldCharType="separate"/>
      </w:r>
      <w:r w:rsidR="00622B69">
        <w:rPr>
          <w:b w:val="0"/>
        </w:rPr>
        <w:t>1.1.4</w:t>
      </w:r>
      <w:r w:rsidR="00763E64">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bookmarkStart w:id="64" w:name="_Toc44726975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F510D9">
        <w:fldChar w:fldCharType="begin"/>
      </w:r>
      <w:r w:rsidR="00F510D9">
        <w:instrText xml:space="preserve"> REF _Ref305973147 \r \h  \* MERGEFORMAT </w:instrText>
      </w:r>
      <w:r w:rsidR="00F510D9">
        <w:fldChar w:fldCharType="separate"/>
      </w:r>
      <w:r w:rsidR="00622B69" w:rsidRPr="00622B69">
        <w:rPr>
          <w:b w:val="0"/>
          <w:szCs w:val="24"/>
        </w:rPr>
        <w:t>3.3</w:t>
      </w:r>
      <w:r w:rsidR="00F510D9">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0938"/>
      <w:bookmarkStart w:id="70" w:name="_Toc447269753"/>
      <w:r w:rsidRPr="002D4BC6">
        <w:rPr>
          <w:b w:val="0"/>
          <w:szCs w:val="24"/>
        </w:rPr>
        <w:t xml:space="preserve">Письмо о подаче оферты (подраздел </w:t>
      </w:r>
      <w:r w:rsidR="00F510D9">
        <w:fldChar w:fldCharType="begin"/>
      </w:r>
      <w:r w:rsidR="00F510D9">
        <w:instrText xml:space="preserve"> REF _Ref55336310 \r \h  \* MERGEFORMAT </w:instrText>
      </w:r>
      <w:r w:rsidR="00F510D9">
        <w:fldChar w:fldCharType="separate"/>
      </w:r>
      <w:r w:rsidR="00622B69" w:rsidRPr="00622B69">
        <w:rPr>
          <w:b w:val="0"/>
          <w:szCs w:val="24"/>
        </w:rPr>
        <w:t>5.1</w:t>
      </w:r>
      <w:r w:rsidR="00F510D9">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0939"/>
      <w:bookmarkStart w:id="76" w:name="_Toc447269754"/>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r w:rsidR="00F510D9">
        <w:fldChar w:fldCharType="begin"/>
      </w:r>
      <w:r w:rsidR="00F510D9">
        <w:instrText xml:space="preserve"> REF _Ref440284918 \r \h  \* MERGEFORMAT </w:instrText>
      </w:r>
      <w:r w:rsidR="00F510D9">
        <w:fldChar w:fldCharType="separate"/>
      </w:r>
      <w:r w:rsidR="00622B69" w:rsidRPr="00622B69">
        <w:rPr>
          <w:b w:val="0"/>
          <w:szCs w:val="24"/>
        </w:rPr>
        <w:t>5.2</w:t>
      </w:r>
      <w:r w:rsidR="00F510D9">
        <w:fldChar w:fldCharType="end"/>
      </w:r>
      <w:r w:rsidRPr="002D4BC6">
        <w:rPr>
          <w:b w:val="0"/>
          <w:szCs w:val="24"/>
        </w:rPr>
        <w:t xml:space="preserve">), Техническое предложение (подраздел </w:t>
      </w:r>
      <w:r w:rsidR="00F510D9">
        <w:fldChar w:fldCharType="begin"/>
      </w:r>
      <w:r w:rsidR="00F510D9">
        <w:instrText xml:space="preserve"> REF _Ref86826666 \r \h  \* MERGEFORMAT </w:instrText>
      </w:r>
      <w:r w:rsidR="00F510D9">
        <w:fldChar w:fldCharType="separate"/>
      </w:r>
      <w:r w:rsidR="00622B69" w:rsidRPr="00622B69">
        <w:rPr>
          <w:b w:val="0"/>
          <w:szCs w:val="24"/>
        </w:rPr>
        <w:t>5.3</w:t>
      </w:r>
      <w:r w:rsidR="00F510D9">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F510D9">
        <w:fldChar w:fldCharType="begin"/>
      </w:r>
      <w:r w:rsidR="00F510D9">
        <w:instrText xml:space="preserve"> REF _Ref440284947 \r \h  \* MERGEFORMAT </w:instrText>
      </w:r>
      <w:r w:rsidR="00F510D9">
        <w:fldChar w:fldCharType="separate"/>
      </w:r>
      <w:r w:rsidR="00622B69" w:rsidRPr="00622B69">
        <w:rPr>
          <w:b w:val="0"/>
          <w:szCs w:val="24"/>
        </w:rPr>
        <w:t>5.4</w:t>
      </w:r>
      <w:r w:rsidR="00F510D9">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F510D9">
        <w:fldChar w:fldCharType="begin"/>
      </w:r>
      <w:r w:rsidR="00F510D9">
        <w:instrText xml:space="preserve"> REF _Ref93264992 \r \h  \* MERGEFORMAT </w:instrText>
      </w:r>
      <w:r w:rsidR="00F510D9">
        <w:fldChar w:fldCharType="separate"/>
      </w:r>
      <w:r w:rsidR="00622B69" w:rsidRPr="00622B69">
        <w:rPr>
          <w:b w:val="0"/>
          <w:szCs w:val="24"/>
        </w:rPr>
        <w:t>5.5</w:t>
      </w:r>
      <w:r w:rsidR="00F510D9">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0940"/>
      <w:bookmarkStart w:id="82" w:name="_Toc44726975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763E64">
        <w:rPr>
          <w:b w:val="0"/>
          <w:szCs w:val="24"/>
        </w:rPr>
        <w:fldChar w:fldCharType="begin"/>
      </w:r>
      <w:r>
        <w:rPr>
          <w:b w:val="0"/>
          <w:szCs w:val="24"/>
        </w:rPr>
        <w:instrText xml:space="preserve"> REF _Ref440285128 \r \h </w:instrText>
      </w:r>
      <w:r w:rsidR="00763E64">
        <w:rPr>
          <w:b w:val="0"/>
          <w:szCs w:val="24"/>
        </w:rPr>
      </w:r>
      <w:r w:rsidR="00763E64">
        <w:rPr>
          <w:b w:val="0"/>
          <w:szCs w:val="24"/>
        </w:rPr>
        <w:fldChar w:fldCharType="separate"/>
      </w:r>
      <w:r w:rsidR="00622B69">
        <w:rPr>
          <w:b w:val="0"/>
          <w:szCs w:val="24"/>
        </w:rPr>
        <w:t>3.3.14</w:t>
      </w:r>
      <w:r w:rsidR="00763E64">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0941"/>
      <w:bookmarkStart w:id="88" w:name="_Toc447269756"/>
      <w:r w:rsidRPr="002D4BC6">
        <w:rPr>
          <w:b w:val="0"/>
          <w:szCs w:val="24"/>
        </w:rPr>
        <w:lastRenderedPageBreak/>
        <w:t xml:space="preserve">Оценка заявок (подраздел </w:t>
      </w:r>
      <w:r w:rsidR="00763E64">
        <w:rPr>
          <w:b w:val="0"/>
          <w:szCs w:val="24"/>
        </w:rPr>
        <w:fldChar w:fldCharType="begin"/>
      </w:r>
      <w:r>
        <w:rPr>
          <w:b w:val="0"/>
          <w:szCs w:val="24"/>
        </w:rPr>
        <w:instrText xml:space="preserve"> REF _Ref305973250 \r \h </w:instrText>
      </w:r>
      <w:r w:rsidR="00763E64">
        <w:rPr>
          <w:b w:val="0"/>
          <w:szCs w:val="24"/>
        </w:rPr>
      </w:r>
      <w:r w:rsidR="00763E64">
        <w:rPr>
          <w:b w:val="0"/>
          <w:szCs w:val="24"/>
        </w:rPr>
        <w:fldChar w:fldCharType="separate"/>
      </w:r>
      <w:r w:rsidR="00622B69">
        <w:rPr>
          <w:b w:val="0"/>
          <w:szCs w:val="24"/>
        </w:rPr>
        <w:t>3.5.1</w:t>
      </w:r>
      <w:r w:rsidR="00763E64">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763E64">
        <w:rPr>
          <w:b w:val="0"/>
          <w:szCs w:val="24"/>
        </w:rPr>
        <w:fldChar w:fldCharType="begin"/>
      </w:r>
      <w:r>
        <w:rPr>
          <w:b w:val="0"/>
          <w:szCs w:val="24"/>
        </w:rPr>
        <w:instrText xml:space="preserve"> REF _Ref303681924 \r \h </w:instrText>
      </w:r>
      <w:r w:rsidR="00763E64">
        <w:rPr>
          <w:b w:val="0"/>
          <w:szCs w:val="24"/>
        </w:rPr>
      </w:r>
      <w:r w:rsidR="00763E64">
        <w:rPr>
          <w:b w:val="0"/>
          <w:szCs w:val="24"/>
        </w:rPr>
        <w:fldChar w:fldCharType="separate"/>
      </w:r>
      <w:r w:rsidR="00622B69">
        <w:rPr>
          <w:b w:val="0"/>
          <w:szCs w:val="24"/>
        </w:rPr>
        <w:t>3.8</w:t>
      </w:r>
      <w:r w:rsidR="00763E64">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0"/>
          <w:headerReference w:type="default" r:id="rId21"/>
          <w:footerReference w:type="even" r:id="rId22"/>
          <w:headerReference w:type="first" r:id="rId23"/>
          <w:footerReference w:type="first" r:id="rId24"/>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6975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6975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0944"/>
      <w:bookmarkStart w:id="106" w:name="_Toc44726975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0945"/>
      <w:bookmarkStart w:id="117" w:name="_Toc44726976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763E64">
        <w:rPr>
          <w:b w:val="0"/>
        </w:rPr>
        <w:fldChar w:fldCharType="begin"/>
      </w:r>
      <w:r w:rsidR="008D2928">
        <w:rPr>
          <w:b w:val="0"/>
        </w:rPr>
        <w:instrText xml:space="preserve"> REF _Ref93264992 \r \h </w:instrText>
      </w:r>
      <w:r w:rsidR="00763E64">
        <w:rPr>
          <w:b w:val="0"/>
        </w:rPr>
      </w:r>
      <w:r w:rsidR="00763E64">
        <w:rPr>
          <w:b w:val="0"/>
        </w:rPr>
        <w:fldChar w:fldCharType="separate"/>
      </w:r>
      <w:r w:rsidR="00622B69">
        <w:rPr>
          <w:b w:val="0"/>
        </w:rPr>
        <w:t>5.5</w:t>
      </w:r>
      <w:r w:rsidR="00763E64">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0946"/>
      <w:bookmarkStart w:id="128" w:name="_Toc44726976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6976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0948"/>
      <w:bookmarkStart w:id="139" w:name="_Toc44726976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763E64">
        <w:rPr>
          <w:b w:val="0"/>
        </w:rPr>
        <w:fldChar w:fldCharType="begin"/>
      </w:r>
      <w:r w:rsidR="008D2928">
        <w:rPr>
          <w:b w:val="0"/>
        </w:rPr>
        <w:instrText xml:space="preserve"> REF _Ref440270867 \r \h </w:instrText>
      </w:r>
      <w:r w:rsidR="00763E64">
        <w:rPr>
          <w:b w:val="0"/>
        </w:rPr>
      </w:r>
      <w:r w:rsidR="00763E64">
        <w:rPr>
          <w:b w:val="0"/>
        </w:rPr>
        <w:fldChar w:fldCharType="separate"/>
      </w:r>
      <w:r w:rsidR="00622B69">
        <w:rPr>
          <w:b w:val="0"/>
        </w:rPr>
        <w:t>2.2.3</w:t>
      </w:r>
      <w:r w:rsidR="00763E64">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0949"/>
      <w:bookmarkStart w:id="149" w:name="_Toc44726976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0950"/>
      <w:bookmarkStart w:id="160" w:name="_Toc44726976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BC19F9">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обязуется уведомить другую Сторону в </w:t>
      </w:r>
      <w:r w:rsidRPr="00673FC7">
        <w:rPr>
          <w:rFonts w:ascii="Times New Roman" w:hAnsi="Times New Roman"/>
          <w:i/>
          <w:sz w:val="24"/>
        </w:rPr>
        <w:t>письменной</w:t>
      </w:r>
      <w:r w:rsidR="00452139">
        <w:rPr>
          <w:rFonts w:ascii="Times New Roman" w:hAnsi="Times New Roman"/>
          <w:i/>
          <w:sz w:val="24"/>
        </w:rPr>
        <w:t xml:space="preserve"> </w:t>
      </w:r>
      <w:r w:rsidRPr="00673FC7">
        <w:rPr>
          <w:rFonts w:ascii="Times New Roman" w:hAnsi="Times New Roman"/>
          <w:i/>
          <w:sz w:val="24"/>
        </w:rPr>
        <w:t>форме. После письменного уведомления, Контрагент и/или ПАО «</w:t>
      </w:r>
      <w:proofErr w:type="spellStart"/>
      <w:r w:rsidRPr="00673FC7">
        <w:rPr>
          <w:rFonts w:ascii="Times New Roman" w:hAnsi="Times New Roman"/>
          <w:i/>
          <w:sz w:val="24"/>
        </w:rPr>
        <w:t>Россет</w:t>
      </w:r>
      <w:r w:rsidRPr="00A052DC">
        <w:rPr>
          <w:rFonts w:ascii="Times New Roman" w:hAnsi="Times New Roman"/>
          <w:i/>
          <w:sz w:val="24"/>
        </w:rPr>
        <w:t>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5"/>
          <w:headerReference w:type="default" r:id="rId26"/>
          <w:footerReference w:type="even" r:id="rId27"/>
          <w:headerReference w:type="first" r:id="rId28"/>
          <w:footerReference w:type="first" r:id="rId29"/>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6976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6976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0953"/>
      <w:bookmarkStart w:id="175" w:name="_Toc44726976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F510D9">
        <w:fldChar w:fldCharType="begin"/>
      </w:r>
      <w:r w:rsidR="00F510D9">
        <w:instrText xml:space="preserve"> REF _Ref305973033 \r \h  \* MERGEFORMAT </w:instrText>
      </w:r>
      <w:r w:rsidR="00F510D9">
        <w:fldChar w:fldCharType="separate"/>
      </w:r>
      <w:r w:rsidR="00622B69" w:rsidRPr="00622B69">
        <w:rPr>
          <w:bCs w:val="0"/>
          <w:sz w:val="24"/>
          <w:szCs w:val="24"/>
        </w:rPr>
        <w:t>3.2</w:t>
      </w:r>
      <w:r w:rsidR="00F510D9">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F510D9">
        <w:fldChar w:fldCharType="begin"/>
      </w:r>
      <w:r w:rsidR="00F510D9">
        <w:instrText xml:space="preserve"> REF _Ref305973147 \r \h  \* MERGEFORMAT </w:instrText>
      </w:r>
      <w:r w:rsidR="00F510D9">
        <w:fldChar w:fldCharType="separate"/>
      </w:r>
      <w:r w:rsidR="00622B69" w:rsidRPr="00622B69">
        <w:rPr>
          <w:bCs w:val="0"/>
          <w:sz w:val="24"/>
          <w:szCs w:val="24"/>
        </w:rPr>
        <w:t>3.3</w:t>
      </w:r>
      <w:r w:rsidR="00F510D9">
        <w:fldChar w:fldCharType="end"/>
      </w:r>
      <w:r w:rsidR="00763E64"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763E64"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F510D9">
        <w:fldChar w:fldCharType="begin"/>
      </w:r>
      <w:r w:rsidR="00F510D9">
        <w:instrText xml:space="preserve"> REF _Ref305973214 \r \h  \* MERGEFORMAT </w:instrText>
      </w:r>
      <w:r w:rsidR="00F510D9">
        <w:fldChar w:fldCharType="separate"/>
      </w:r>
      <w:r w:rsidR="00622B69" w:rsidRPr="00622B69">
        <w:rPr>
          <w:bCs w:val="0"/>
          <w:sz w:val="24"/>
          <w:szCs w:val="24"/>
        </w:rPr>
        <w:t>3.4</w:t>
      </w:r>
      <w:r w:rsidR="00F510D9">
        <w:fldChar w:fldCharType="end"/>
      </w:r>
      <w:r w:rsidR="00096E9D" w:rsidRPr="00E71A48">
        <w:rPr>
          <w:bCs w:val="0"/>
          <w:sz w:val="24"/>
          <w:szCs w:val="24"/>
        </w:rPr>
        <w:t xml:space="preserve">, </w:t>
      </w:r>
      <w:r w:rsidR="00F510D9">
        <w:fldChar w:fldCharType="begin"/>
      </w:r>
      <w:r w:rsidR="00F510D9">
        <w:instrText xml:space="preserve"> REF _Ref303683883 \r \h  \* MERGEFORMAT </w:instrText>
      </w:r>
      <w:r w:rsidR="00F510D9">
        <w:fldChar w:fldCharType="separate"/>
      </w:r>
      <w:r w:rsidR="00622B69" w:rsidRPr="00622B69">
        <w:rPr>
          <w:bCs w:val="0"/>
          <w:sz w:val="24"/>
          <w:szCs w:val="24"/>
        </w:rPr>
        <w:t>3.5</w:t>
      </w:r>
      <w:r w:rsidR="00F510D9">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F510D9">
        <w:fldChar w:fldCharType="begin"/>
      </w:r>
      <w:r w:rsidR="00F510D9">
        <w:instrText xml:space="preserve"> REF _Ref305973250 \r \h  \* MERGEFORMAT </w:instrText>
      </w:r>
      <w:r w:rsidR="00F510D9">
        <w:fldChar w:fldCharType="separate"/>
      </w:r>
      <w:r w:rsidR="00622B69" w:rsidRPr="00622B69">
        <w:rPr>
          <w:bCs w:val="0"/>
          <w:sz w:val="24"/>
          <w:szCs w:val="24"/>
        </w:rPr>
        <w:t>3.5</w:t>
      </w:r>
      <w:r w:rsidR="00622B69">
        <w:t>.1</w:t>
      </w:r>
      <w:r w:rsidR="00F510D9">
        <w:fldChar w:fldCharType="end"/>
      </w:r>
      <w:r w:rsidR="00763E64"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F510D9">
        <w:fldChar w:fldCharType="begin"/>
      </w:r>
      <w:r w:rsidR="00F510D9">
        <w:instrText xml:space="preserve"> REF _Ref303250967 \r \h  \* MERGEFORMAT </w:instrText>
      </w:r>
      <w:r w:rsidR="00F510D9">
        <w:fldChar w:fldCharType="separate"/>
      </w:r>
      <w:r w:rsidR="00622B69" w:rsidRPr="00622B69">
        <w:rPr>
          <w:bCs w:val="0"/>
          <w:sz w:val="24"/>
          <w:szCs w:val="24"/>
        </w:rPr>
        <w:t>3.7</w:t>
      </w:r>
      <w:r w:rsidR="00F510D9">
        <w:fldChar w:fldCharType="end"/>
      </w:r>
      <w:r w:rsidR="00763E64"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F510D9">
        <w:fldChar w:fldCharType="begin"/>
      </w:r>
      <w:r w:rsidR="00F510D9">
        <w:instrText xml:space="preserve"> REF _Ref303681924 \r \h  \* MERGEFORMAT </w:instrText>
      </w:r>
      <w:r w:rsidR="00F510D9">
        <w:fldChar w:fldCharType="separate"/>
      </w:r>
      <w:r w:rsidR="00622B69" w:rsidRPr="00622B69">
        <w:rPr>
          <w:bCs w:val="0"/>
          <w:sz w:val="24"/>
          <w:szCs w:val="24"/>
        </w:rPr>
        <w:t>3.8</w:t>
      </w:r>
      <w:r w:rsidR="00F510D9">
        <w:fldChar w:fldCharType="end"/>
      </w:r>
      <w:r w:rsidR="00763E64"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763E64" w:rsidRPr="00E71A48">
        <w:rPr>
          <w:bCs w:val="0"/>
          <w:sz w:val="24"/>
          <w:szCs w:val="24"/>
        </w:rPr>
      </w:r>
      <w:r w:rsidR="00763E64"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F510D9">
        <w:fldChar w:fldCharType="begin"/>
      </w:r>
      <w:r w:rsidR="00F510D9">
        <w:instrText xml:space="preserve"> REF _Ref303683929 \r \h  \* MERGEFORMAT </w:instrText>
      </w:r>
      <w:r w:rsidR="00F510D9">
        <w:fldChar w:fldCharType="separate"/>
      </w:r>
      <w:r w:rsidR="00622B69" w:rsidRPr="00622B69">
        <w:rPr>
          <w:bCs w:val="0"/>
          <w:sz w:val="24"/>
          <w:szCs w:val="24"/>
        </w:rPr>
        <w:t>3.10</w:t>
      </w:r>
      <w:r w:rsidR="00F510D9">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F510D9">
        <w:fldChar w:fldCharType="begin"/>
      </w:r>
      <w:r w:rsidR="00F510D9">
        <w:instrText xml:space="preserve"> REF _Ref306140410 \r \h  \* MERGEFORMAT </w:instrText>
      </w:r>
      <w:r w:rsidR="00F510D9">
        <w:fldChar w:fldCharType="separate"/>
      </w:r>
      <w:r w:rsidR="00622B69" w:rsidRPr="00622B69">
        <w:rPr>
          <w:bCs w:val="0"/>
          <w:sz w:val="24"/>
          <w:szCs w:val="24"/>
        </w:rPr>
        <w:t>3.11</w:t>
      </w:r>
      <w:r w:rsidR="00F510D9">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F510D9">
        <w:fldChar w:fldCharType="begin"/>
      </w:r>
      <w:r w:rsidR="00F510D9">
        <w:instrText xml:space="preserve"> REF _Ref306140451 \r \h  \* MERGEFORMAT </w:instrText>
      </w:r>
      <w:r w:rsidR="00F510D9">
        <w:fldChar w:fldCharType="separate"/>
      </w:r>
      <w:r w:rsidR="00622B69" w:rsidRPr="00622B69">
        <w:rPr>
          <w:bCs w:val="0"/>
          <w:sz w:val="24"/>
          <w:szCs w:val="24"/>
        </w:rPr>
        <w:t>3.12</w:t>
      </w:r>
      <w:r w:rsidR="00F510D9">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0954"/>
      <w:bookmarkStart w:id="186" w:name="_Toc44726976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6977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F510D9">
        <w:fldChar w:fldCharType="begin"/>
      </w:r>
      <w:r w:rsidR="00F510D9">
        <w:instrText xml:space="preserve"> REF _Ref302563524 \n \h  \* MERGEFORMAT </w:instrText>
      </w:r>
      <w:r w:rsidR="00F510D9">
        <w:fldChar w:fldCharType="separate"/>
      </w:r>
      <w:r w:rsidR="00622B69" w:rsidRPr="00622B69">
        <w:rPr>
          <w:sz w:val="24"/>
          <w:szCs w:val="24"/>
        </w:rPr>
        <w:t>1.1.1</w:t>
      </w:r>
      <w:r w:rsidR="00F510D9">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6977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0957"/>
      <w:bookmarkStart w:id="201" w:name="_Toc44726977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 xml:space="preserve">Письмо о подаче </w:t>
      </w:r>
      <w:r w:rsidRPr="006A1B1E">
        <w:rPr>
          <w:bCs w:val="0"/>
          <w:spacing w:val="-1"/>
          <w:sz w:val="24"/>
          <w:szCs w:val="24"/>
        </w:rPr>
        <w:t>оферты по форме и в соответствии с инструкциями,</w:t>
      </w:r>
      <w:r w:rsidRPr="006A1B1E">
        <w:rPr>
          <w:bCs w:val="0"/>
          <w:sz w:val="24"/>
          <w:szCs w:val="24"/>
        </w:rPr>
        <w:t xml:space="preserve"> приведенными в настоящей документации по запросу предложений </w:t>
      </w:r>
      <w:r w:rsidRPr="006A1B1E">
        <w:rPr>
          <w:bCs w:val="0"/>
          <w:spacing w:val="-2"/>
          <w:sz w:val="24"/>
          <w:szCs w:val="24"/>
        </w:rPr>
        <w:t>(</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510D9">
        <w:fldChar w:fldCharType="begin"/>
      </w:r>
      <w:r w:rsidR="00F510D9">
        <w:instrText xml:space="preserve"> REF _Ref55336310 \r \h  \* MERGEFORMAT </w:instrText>
      </w:r>
      <w:r w:rsidR="00F510D9">
        <w:fldChar w:fldCharType="separate"/>
      </w:r>
      <w:r w:rsidR="00622B69" w:rsidRPr="006A1B1E">
        <w:rPr>
          <w:bCs w:val="0"/>
          <w:sz w:val="24"/>
          <w:szCs w:val="24"/>
        </w:rPr>
        <w:t>5.1</w:t>
      </w:r>
      <w:r w:rsidR="00F510D9">
        <w:fldChar w:fldCharType="end"/>
      </w:r>
      <w:r w:rsidR="00D80639" w:rsidRPr="006A1B1E">
        <w:rPr>
          <w:bCs w:val="0"/>
          <w:sz w:val="24"/>
          <w:szCs w:val="24"/>
          <w:lang w:eastAsia="ru-RU"/>
        </w:rPr>
        <w:t>)</w:t>
      </w:r>
      <w:r w:rsidR="00B71B9D" w:rsidRPr="006A1B1E">
        <w:rPr>
          <w:bCs w:val="0"/>
          <w:sz w:val="24"/>
          <w:szCs w:val="24"/>
          <w:lang w:eastAsia="ru-RU"/>
        </w:rPr>
        <w:t>;</w:t>
      </w:r>
    </w:p>
    <w:p w:rsidR="00B71B9D" w:rsidRPr="006A1B1E"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z w:val="24"/>
          <w:szCs w:val="24"/>
        </w:rPr>
        <w:t xml:space="preserve">Сводную таблицу стоимости </w:t>
      </w:r>
      <w:r w:rsidR="00F04258" w:rsidRPr="006A1B1E">
        <w:rPr>
          <w:bCs w:val="0"/>
          <w:sz w:val="24"/>
          <w:szCs w:val="24"/>
        </w:rPr>
        <w:t xml:space="preserve">поставок </w:t>
      </w:r>
      <w:r w:rsidRPr="006A1B1E">
        <w:rPr>
          <w:bCs w:val="0"/>
          <w:sz w:val="24"/>
          <w:szCs w:val="24"/>
        </w:rPr>
        <w:t xml:space="preserve">по форме и в соответствии с инструкциями, </w:t>
      </w:r>
      <w:r w:rsidRPr="006A1B1E">
        <w:rPr>
          <w:bCs w:val="0"/>
          <w:spacing w:val="-1"/>
          <w:sz w:val="24"/>
          <w:szCs w:val="24"/>
        </w:rPr>
        <w:t>приведенными в настоящей Документации</w:t>
      </w:r>
      <w:r w:rsidRPr="006A1B1E">
        <w:rPr>
          <w:bCs w:val="0"/>
          <w:sz w:val="24"/>
          <w:szCs w:val="24"/>
        </w:rPr>
        <w:t xml:space="preserve"> (</w:t>
      </w:r>
      <w:r w:rsidR="003F3A69" w:rsidRPr="006A1B1E">
        <w:rPr>
          <w:bCs w:val="0"/>
          <w:spacing w:val="-2"/>
          <w:sz w:val="24"/>
          <w:szCs w:val="24"/>
        </w:rPr>
        <w:t>под</w:t>
      </w:r>
      <w:r w:rsidR="003F3A69" w:rsidRPr="006A1B1E">
        <w:rPr>
          <w:bCs w:val="0"/>
          <w:sz w:val="24"/>
          <w:szCs w:val="24"/>
        </w:rPr>
        <w:t>раздел</w:t>
      </w:r>
      <w:r w:rsidRPr="006A1B1E">
        <w:rPr>
          <w:bCs w:val="0"/>
          <w:sz w:val="24"/>
          <w:szCs w:val="24"/>
        </w:rPr>
        <w:t xml:space="preserve"> </w:t>
      </w:r>
      <w:r w:rsidR="00F510D9">
        <w:fldChar w:fldCharType="begin"/>
      </w:r>
      <w:r w:rsidR="00F510D9">
        <w:instrText xml:space="preserve"> REF _Ref440271072 \r \h  \* MERGEFORMAT </w:instrText>
      </w:r>
      <w:r w:rsidR="00F510D9">
        <w:fldChar w:fldCharType="separate"/>
      </w:r>
      <w:r w:rsidR="00622B69" w:rsidRPr="006A1B1E">
        <w:rPr>
          <w:bCs w:val="0"/>
          <w:sz w:val="24"/>
          <w:szCs w:val="24"/>
        </w:rPr>
        <w:t>5.2</w:t>
      </w:r>
      <w:r w:rsidR="00F510D9">
        <w:fldChar w:fldCharType="end"/>
      </w:r>
      <w:r w:rsidRPr="006A1B1E">
        <w:rPr>
          <w:bCs w:val="0"/>
          <w:sz w:val="24"/>
          <w:szCs w:val="24"/>
        </w:rPr>
        <w:t>);</w:t>
      </w:r>
    </w:p>
    <w:p w:rsidR="00717F60" w:rsidRPr="006A1B1E"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6A1B1E">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6A1B1E">
        <w:rPr>
          <w:bCs w:val="0"/>
          <w:spacing w:val="-2"/>
          <w:sz w:val="24"/>
          <w:szCs w:val="24"/>
        </w:rPr>
        <w:t>под</w:t>
      </w:r>
      <w:r w:rsidR="003F3A69" w:rsidRPr="006A1B1E">
        <w:rPr>
          <w:bCs w:val="0"/>
          <w:sz w:val="24"/>
          <w:szCs w:val="24"/>
        </w:rPr>
        <w:t>раздел</w:t>
      </w:r>
      <w:r w:rsidRPr="006A1B1E">
        <w:rPr>
          <w:bCs w:val="0"/>
          <w:spacing w:val="-1"/>
          <w:sz w:val="24"/>
          <w:szCs w:val="24"/>
        </w:rPr>
        <w:t xml:space="preserve"> </w:t>
      </w:r>
      <w:r w:rsidR="00F510D9">
        <w:fldChar w:fldCharType="begin"/>
      </w:r>
      <w:r w:rsidR="00F510D9">
        <w:instrText xml:space="preserve"> REF _Ref86826666 \r \h  \* MERGEFORMAT </w:instrText>
      </w:r>
      <w:r w:rsidR="00F510D9">
        <w:fldChar w:fldCharType="separate"/>
      </w:r>
      <w:r w:rsidR="00622B69" w:rsidRPr="006A1B1E">
        <w:rPr>
          <w:bCs w:val="0"/>
          <w:spacing w:val="-1"/>
          <w:sz w:val="24"/>
          <w:szCs w:val="24"/>
        </w:rPr>
        <w:t>5.3</w:t>
      </w:r>
      <w:r w:rsidR="00F510D9">
        <w:fldChar w:fldCharType="end"/>
      </w:r>
      <w:r w:rsidRPr="006A1B1E">
        <w:rPr>
          <w:bCs w:val="0"/>
          <w:spacing w:val="-1"/>
          <w:sz w:val="24"/>
          <w:szCs w:val="24"/>
        </w:rPr>
        <w:t>)</w:t>
      </w:r>
      <w:r w:rsidR="00E17CEB" w:rsidRPr="006A1B1E">
        <w:rPr>
          <w:bCs w:val="0"/>
          <w:spacing w:val="-1"/>
          <w:sz w:val="24"/>
          <w:szCs w:val="24"/>
        </w:rPr>
        <w:t xml:space="preserve">, </w:t>
      </w:r>
      <w:r w:rsidR="00DA6907" w:rsidRPr="006A1B1E">
        <w:rPr>
          <w:sz w:val="24"/>
          <w:szCs w:val="24"/>
        </w:rPr>
        <w:t xml:space="preserve">копии документов, подтверждающих наличие у Участника запроса предложений </w:t>
      </w:r>
      <w:r w:rsidR="00146DD0">
        <w:rPr>
          <w:sz w:val="24"/>
          <w:szCs w:val="24"/>
        </w:rPr>
        <w:t>полномочий</w:t>
      </w:r>
      <w:r w:rsidR="00DA6907" w:rsidRPr="006A1B1E">
        <w:rPr>
          <w:sz w:val="24"/>
          <w:szCs w:val="24"/>
        </w:rPr>
        <w:t xml:space="preserve"> от </w:t>
      </w:r>
      <w:proofErr w:type="gramStart"/>
      <w:r w:rsidR="00DA6907" w:rsidRPr="006A1B1E">
        <w:rPr>
          <w:sz w:val="24"/>
          <w:szCs w:val="24"/>
        </w:rPr>
        <w:t>производителей</w:t>
      </w:r>
      <w:proofErr w:type="gramEnd"/>
      <w:r w:rsidR="00DA6907" w:rsidRPr="006A1B1E">
        <w:rPr>
          <w:sz w:val="24"/>
          <w:szCs w:val="24"/>
        </w:rPr>
        <w:t xml:space="preserve"> предлагаемого им оборудования на предложение в рамках настоящего Запроса предложений этого оборудования (либо копию дилерского договора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 Рекомендуемая форма заполнения установлена в настоящей Документации</w:t>
      </w:r>
      <w:r w:rsidR="00DA6907" w:rsidRPr="006A1B1E">
        <w:rPr>
          <w:bCs w:val="0"/>
          <w:spacing w:val="-1"/>
          <w:sz w:val="24"/>
          <w:szCs w:val="24"/>
        </w:rPr>
        <w:t xml:space="preserve"> </w:t>
      </w:r>
      <w:r w:rsidR="00E17CEB" w:rsidRPr="006A1B1E">
        <w:rPr>
          <w:bCs w:val="0"/>
          <w:spacing w:val="-1"/>
          <w:sz w:val="24"/>
          <w:szCs w:val="24"/>
        </w:rPr>
        <w:t>(</w:t>
      </w:r>
      <w:r w:rsidR="003F3A69" w:rsidRPr="006A1B1E">
        <w:rPr>
          <w:bCs w:val="0"/>
          <w:spacing w:val="-2"/>
          <w:sz w:val="24"/>
          <w:szCs w:val="24"/>
        </w:rPr>
        <w:t>под</w:t>
      </w:r>
      <w:r w:rsidR="003F3A69" w:rsidRPr="006A1B1E">
        <w:rPr>
          <w:bCs w:val="0"/>
          <w:sz w:val="24"/>
          <w:szCs w:val="24"/>
        </w:rPr>
        <w:t>раздел</w:t>
      </w:r>
      <w:r w:rsidR="00E17CEB" w:rsidRPr="006A1B1E">
        <w:rPr>
          <w:bCs w:val="0"/>
          <w:spacing w:val="-1"/>
          <w:sz w:val="24"/>
          <w:szCs w:val="24"/>
        </w:rPr>
        <w:t xml:space="preserve"> </w:t>
      </w:r>
      <w:r w:rsidR="00F510D9">
        <w:fldChar w:fldCharType="begin"/>
      </w:r>
      <w:r w:rsidR="00F510D9">
        <w:instrText xml:space="preserve"> REF _Ref440270984 \r \h  \* MERGEFORMAT </w:instrText>
      </w:r>
      <w:r w:rsidR="00F510D9">
        <w:fldChar w:fldCharType="separate"/>
      </w:r>
      <w:r w:rsidR="00622B69" w:rsidRPr="006A1B1E">
        <w:rPr>
          <w:bCs w:val="0"/>
          <w:spacing w:val="-1"/>
          <w:sz w:val="24"/>
          <w:szCs w:val="24"/>
        </w:rPr>
        <w:t>5.10</w:t>
      </w:r>
      <w:r w:rsidR="00F510D9">
        <w:fldChar w:fldCharType="end"/>
      </w:r>
      <w:r w:rsidR="00DA6907" w:rsidRPr="006A1B1E">
        <w:rPr>
          <w:bCs w:val="0"/>
          <w:spacing w:val="-1"/>
          <w:sz w:val="24"/>
          <w:szCs w:val="24"/>
        </w:rPr>
        <w:t>)</w:t>
      </w:r>
      <w:r w:rsidR="00E17CEB" w:rsidRPr="006A1B1E">
        <w:rPr>
          <w:bCs w:val="0"/>
          <w:spacing w:val="-1"/>
          <w:sz w:val="24"/>
          <w:szCs w:val="24"/>
        </w:rPr>
        <w:t>;</w:t>
      </w:r>
      <w:r w:rsidR="00F030B1" w:rsidRPr="006A1B1E">
        <w:rPr>
          <w:bCs w:val="0"/>
          <w:spacing w:val="-1"/>
          <w:sz w:val="24"/>
          <w:szCs w:val="24"/>
        </w:rPr>
        <w:t xml:space="preserve"> </w:t>
      </w:r>
    </w:p>
    <w:p w:rsidR="00717F60" w:rsidRPr="006A1B1E"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6A1B1E">
        <w:rPr>
          <w:bCs w:val="0"/>
          <w:sz w:val="24"/>
          <w:szCs w:val="24"/>
        </w:rPr>
        <w:t xml:space="preserve">График </w:t>
      </w:r>
      <w:r w:rsidR="00F030B1" w:rsidRPr="006A1B1E">
        <w:rPr>
          <w:bCs w:val="0"/>
          <w:sz w:val="24"/>
          <w:szCs w:val="24"/>
        </w:rPr>
        <w:t xml:space="preserve">выполнения </w:t>
      </w:r>
      <w:r w:rsidR="00512B0F" w:rsidRPr="006A1B1E">
        <w:rPr>
          <w:bCs w:val="0"/>
          <w:sz w:val="24"/>
          <w:szCs w:val="24"/>
        </w:rPr>
        <w:t>поставок</w:t>
      </w:r>
      <w:r w:rsidR="006561C2" w:rsidRPr="006A1B1E">
        <w:rPr>
          <w:bCs w:val="0"/>
          <w:sz w:val="24"/>
          <w:szCs w:val="24"/>
        </w:rPr>
        <w:t xml:space="preserve"> </w:t>
      </w:r>
      <w:r w:rsidRPr="006A1B1E">
        <w:rPr>
          <w:bCs w:val="0"/>
          <w:sz w:val="24"/>
          <w:szCs w:val="24"/>
        </w:rPr>
        <w:t>по</w:t>
      </w:r>
      <w:r w:rsidR="00717F60" w:rsidRPr="006A1B1E">
        <w:rPr>
          <w:bCs w:val="0"/>
          <w:sz w:val="24"/>
          <w:szCs w:val="24"/>
        </w:rPr>
        <w:t xml:space="preserve"> форме и в соответствии с инструкциями, приведенными в настоящей </w:t>
      </w:r>
      <w:r w:rsidR="00AE0F91" w:rsidRPr="006A1B1E">
        <w:rPr>
          <w:bCs w:val="0"/>
          <w:sz w:val="24"/>
          <w:szCs w:val="24"/>
        </w:rPr>
        <w:t>Д</w:t>
      </w:r>
      <w:r w:rsidR="00717F60" w:rsidRPr="006A1B1E">
        <w:rPr>
          <w:bCs w:val="0"/>
          <w:sz w:val="24"/>
          <w:szCs w:val="24"/>
        </w:rPr>
        <w:t>окументации (</w:t>
      </w:r>
      <w:r w:rsidR="003F3A69" w:rsidRPr="006A1B1E">
        <w:rPr>
          <w:bCs w:val="0"/>
          <w:spacing w:val="-2"/>
          <w:sz w:val="24"/>
          <w:szCs w:val="24"/>
        </w:rPr>
        <w:t>под</w:t>
      </w:r>
      <w:r w:rsidR="003F3A69" w:rsidRPr="006A1B1E">
        <w:rPr>
          <w:bCs w:val="0"/>
          <w:sz w:val="24"/>
          <w:szCs w:val="24"/>
        </w:rPr>
        <w:t>раздел</w:t>
      </w:r>
      <w:r w:rsidR="00717F60" w:rsidRPr="006A1B1E">
        <w:rPr>
          <w:bCs w:val="0"/>
          <w:sz w:val="24"/>
          <w:szCs w:val="24"/>
        </w:rPr>
        <w:t xml:space="preserve"> </w:t>
      </w:r>
      <w:r w:rsidR="00F510D9">
        <w:fldChar w:fldCharType="begin"/>
      </w:r>
      <w:r w:rsidR="00F510D9">
        <w:instrText xml:space="preserve"> REF _Ref440271036 \r \h  \* MERGEFORMAT </w:instrText>
      </w:r>
      <w:r w:rsidR="00F510D9">
        <w:fldChar w:fldCharType="separate"/>
      </w:r>
      <w:r w:rsidR="00622B69" w:rsidRPr="006A1B1E">
        <w:rPr>
          <w:bCs w:val="0"/>
          <w:sz w:val="24"/>
          <w:szCs w:val="24"/>
        </w:rPr>
        <w:t>5.4</w:t>
      </w:r>
      <w:r w:rsidR="00F510D9">
        <w:fldChar w:fldCharType="end"/>
      </w:r>
      <w:r w:rsidR="00717F60" w:rsidRPr="006A1B1E">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6A1B1E">
        <w:rPr>
          <w:bCs w:val="0"/>
          <w:sz w:val="24"/>
          <w:szCs w:val="24"/>
        </w:rPr>
        <w:t xml:space="preserve">Документы, подтверждающие соответствие </w:t>
      </w:r>
      <w:r w:rsidR="009C744E" w:rsidRPr="006A1B1E">
        <w:rPr>
          <w:bCs w:val="0"/>
          <w:sz w:val="24"/>
          <w:szCs w:val="24"/>
        </w:rPr>
        <w:t>Участник</w:t>
      </w:r>
      <w:r w:rsidRPr="006A1B1E">
        <w:rPr>
          <w:bCs w:val="0"/>
          <w:sz w:val="24"/>
          <w:szCs w:val="24"/>
        </w:rPr>
        <w:t>а требованиям</w:t>
      </w:r>
      <w:r w:rsidRPr="00E71A48">
        <w:rPr>
          <w:bCs w:val="0"/>
          <w:sz w:val="24"/>
          <w:szCs w:val="24"/>
        </w:rPr>
        <w:t xml:space="preserve">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F510D9">
        <w:fldChar w:fldCharType="begin"/>
      </w:r>
      <w:r w:rsidR="00F510D9">
        <w:instrText xml:space="preserve"> REF _Ref191386407 \r \h  \* MERGEFORMAT </w:instrText>
      </w:r>
      <w:r w:rsidR="00F510D9">
        <w:fldChar w:fldCharType="separate"/>
      </w:r>
      <w:r w:rsidR="00622B69" w:rsidRPr="00622B69">
        <w:rPr>
          <w:bCs w:val="0"/>
          <w:sz w:val="24"/>
          <w:szCs w:val="24"/>
        </w:rPr>
        <w:t>3.3.8</w:t>
      </w:r>
      <w:r w:rsidR="00F510D9">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F510D9">
        <w:fldChar w:fldCharType="begin"/>
      </w:r>
      <w:r w:rsidR="00F510D9">
        <w:instrText xml:space="preserve"> REF _Ref93264992 \r \h  \* MERGEFORMAT </w:instrText>
      </w:r>
      <w:r w:rsidR="00F510D9">
        <w:fldChar w:fldCharType="separate"/>
      </w:r>
      <w:r w:rsidR="00622B69" w:rsidRPr="00622B69">
        <w:rPr>
          <w:bCs w:val="0"/>
          <w:sz w:val="24"/>
          <w:szCs w:val="24"/>
        </w:rPr>
        <w:t>5.5</w:t>
      </w:r>
      <w:r w:rsidR="00F510D9">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BC19F9">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_Ref55336310 \r \h  \* MERGEFORMAT </w:instrText>
      </w:r>
      <w:r w:rsidR="00F510D9">
        <w:fldChar w:fldCharType="separate"/>
      </w:r>
      <w:r w:rsidR="00622B69" w:rsidRPr="00622B69">
        <w:rPr>
          <w:bCs w:val="0"/>
          <w:sz w:val="24"/>
          <w:szCs w:val="24"/>
          <w:lang w:eastAsia="ru-RU"/>
        </w:rPr>
        <w:t>5.1</w:t>
      </w:r>
      <w:r w:rsidR="00F510D9">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F510D9">
        <w:fldChar w:fldCharType="begin"/>
      </w:r>
      <w:r w:rsidR="00F510D9">
        <w:instrText xml:space="preserve"> REF _Ref440279062 \r \h  \* MERGEFORMAT </w:instrText>
      </w:r>
      <w:r w:rsidR="00F510D9">
        <w:fldChar w:fldCharType="separate"/>
      </w:r>
      <w:r w:rsidR="00622B69" w:rsidRPr="00622B69">
        <w:rPr>
          <w:sz w:val="24"/>
          <w:szCs w:val="24"/>
        </w:rPr>
        <w:t>б)</w:t>
      </w:r>
      <w:r w:rsidR="00F510D9">
        <w:fldChar w:fldCharType="end"/>
      </w:r>
      <w:r w:rsidR="00F463E8" w:rsidRPr="00F958E8">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F463E8" w:rsidRPr="00F958E8">
        <w:rPr>
          <w:sz w:val="24"/>
          <w:szCs w:val="24"/>
        </w:rPr>
        <w:t>);</w:t>
      </w:r>
    </w:p>
    <w:p w:rsidR="0040431D" w:rsidRPr="001174C4"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1174C4">
        <w:rPr>
          <w:bCs w:val="0"/>
          <w:sz w:val="24"/>
          <w:szCs w:val="24"/>
        </w:rPr>
        <w:t>Анкета Участника запроса предложений (</w:t>
      </w:r>
      <w:r w:rsidRPr="001174C4">
        <w:rPr>
          <w:bCs w:val="0"/>
          <w:spacing w:val="-2"/>
          <w:sz w:val="24"/>
          <w:szCs w:val="24"/>
        </w:rPr>
        <w:t>под</w:t>
      </w:r>
      <w:r w:rsidRPr="001174C4">
        <w:rPr>
          <w:bCs w:val="0"/>
          <w:sz w:val="24"/>
          <w:szCs w:val="24"/>
        </w:rPr>
        <w:t>раздел</w:t>
      </w:r>
      <w:r w:rsidRPr="001174C4">
        <w:rPr>
          <w:bCs w:val="0"/>
          <w:sz w:val="24"/>
          <w:szCs w:val="24"/>
          <w:lang w:eastAsia="ru-RU"/>
        </w:rPr>
        <w:t xml:space="preserve"> </w:t>
      </w:r>
      <w:r w:rsidR="00763E64">
        <w:fldChar w:fldCharType="begin"/>
      </w:r>
      <w:r>
        <w:rPr>
          <w:bCs w:val="0"/>
          <w:sz w:val="24"/>
          <w:szCs w:val="24"/>
          <w:lang w:eastAsia="ru-RU"/>
        </w:rPr>
        <w:instrText xml:space="preserve"> REF _Ref444164229 \r \h </w:instrText>
      </w:r>
      <w:r w:rsidR="00763E64">
        <w:fldChar w:fldCharType="separate"/>
      </w:r>
      <w:r w:rsidR="00622B69">
        <w:rPr>
          <w:bCs w:val="0"/>
          <w:sz w:val="24"/>
          <w:szCs w:val="24"/>
          <w:lang w:eastAsia="ru-RU"/>
        </w:rPr>
        <w:t>5.6.1</w:t>
      </w:r>
      <w:r w:rsidR="00763E64">
        <w:fldChar w:fldCharType="end"/>
      </w:r>
      <w:r w:rsidRPr="001174C4">
        <w:rPr>
          <w:bCs w:val="0"/>
          <w:sz w:val="24"/>
          <w:szCs w:val="24"/>
        </w:rPr>
        <w:t xml:space="preserve">) </w:t>
      </w:r>
      <w:r w:rsidRPr="001174C4">
        <w:rPr>
          <w:sz w:val="24"/>
          <w:szCs w:val="24"/>
        </w:rPr>
        <w:t xml:space="preserve">с </w:t>
      </w:r>
      <w:r w:rsidRPr="001174C4">
        <w:rPr>
          <w:bCs w:val="0"/>
          <w:sz w:val="24"/>
          <w:szCs w:val="24"/>
        </w:rPr>
        <w:t xml:space="preserve">приложением </w:t>
      </w:r>
      <w:proofErr w:type="gramStart"/>
      <w:r w:rsidRPr="001174C4">
        <w:rPr>
          <w:bCs w:val="0"/>
          <w:sz w:val="24"/>
          <w:szCs w:val="24"/>
        </w:rPr>
        <w:t>файла копии Анкеты Участника запроса</w:t>
      </w:r>
      <w:proofErr w:type="gramEnd"/>
      <w:r w:rsidRPr="001174C4">
        <w:rPr>
          <w:bCs w:val="0"/>
          <w:sz w:val="24"/>
          <w:szCs w:val="24"/>
        </w:rPr>
        <w:t xml:space="preserve"> предложений, выполненного в формате MS </w:t>
      </w:r>
      <w:proofErr w:type="spellStart"/>
      <w:r w:rsidRPr="001174C4">
        <w:rPr>
          <w:bCs w:val="0"/>
          <w:sz w:val="24"/>
          <w:szCs w:val="24"/>
        </w:rPr>
        <w:t>Word</w:t>
      </w:r>
      <w:proofErr w:type="spellEnd"/>
      <w:r w:rsidRPr="001174C4">
        <w:rPr>
          <w:bCs w:val="0"/>
          <w:sz w:val="24"/>
          <w:szCs w:val="24"/>
        </w:rPr>
        <w:t>;</w:t>
      </w:r>
    </w:p>
    <w:p w:rsidR="0040431D" w:rsidRPr="00464832"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763E64">
        <w:fldChar w:fldCharType="begin"/>
      </w:r>
      <w:r>
        <w:rPr>
          <w:sz w:val="24"/>
          <w:szCs w:val="24"/>
        </w:rPr>
        <w:instrText xml:space="preserve"> REF _Ref444164241 \r \h </w:instrText>
      </w:r>
      <w:r w:rsidR="00763E64">
        <w:fldChar w:fldCharType="separate"/>
      </w:r>
      <w:r w:rsidR="00622B69">
        <w:rPr>
          <w:sz w:val="24"/>
          <w:szCs w:val="24"/>
        </w:rPr>
        <w:t>5.6.2</w:t>
      </w:r>
      <w:r w:rsidR="00763E64">
        <w:fldChar w:fldCharType="end"/>
      </w:r>
      <w:r>
        <w:rPr>
          <w:sz w:val="24"/>
          <w:szCs w:val="24"/>
        </w:rPr>
        <w:t xml:space="preserve">) – </w:t>
      </w:r>
      <w:r w:rsidRPr="001174C4">
        <w:rPr>
          <w:sz w:val="24"/>
          <w:szCs w:val="24"/>
        </w:rPr>
        <w:t xml:space="preserve">предоставляется только теми Участниками/членами </w:t>
      </w:r>
      <w:r w:rsidRPr="00464832">
        <w:rPr>
          <w:sz w:val="24"/>
          <w:szCs w:val="24"/>
        </w:rPr>
        <w:t>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0A545B" w:rsidRPr="00464832">
        <w:rPr>
          <w:sz w:val="24"/>
          <w:szCs w:val="24"/>
        </w:rPr>
        <w:t>.</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_Ref440274902 \r \h  \* MERGEFORMAT </w:instrText>
      </w:r>
      <w:r w:rsidR="00F510D9">
        <w:fldChar w:fldCharType="separate"/>
      </w:r>
      <w:r w:rsidR="00622B69" w:rsidRPr="00622B69">
        <w:rPr>
          <w:bCs w:val="0"/>
          <w:sz w:val="24"/>
          <w:szCs w:val="24"/>
          <w:lang w:eastAsia="ru-RU"/>
        </w:rPr>
        <w:t>5.4</w:t>
      </w:r>
      <w:r w:rsidR="00F510D9">
        <w:fldChar w:fldCharType="end"/>
      </w:r>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lastRenderedPageBreak/>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_Ref440274913 \r \h  \* MERGEFORMAT </w:instrText>
      </w:r>
      <w:r w:rsidR="00F510D9">
        <w:fldChar w:fldCharType="separate"/>
      </w:r>
      <w:r w:rsidR="00622B69" w:rsidRPr="00622B69">
        <w:rPr>
          <w:bCs w:val="0"/>
          <w:sz w:val="24"/>
          <w:szCs w:val="24"/>
          <w:lang w:eastAsia="ru-RU"/>
        </w:rPr>
        <w:t>5.2</w:t>
      </w:r>
      <w:r w:rsidR="00F510D9">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F510D9">
        <w:fldChar w:fldCharType="begin"/>
      </w:r>
      <w:r w:rsidR="00F510D9">
        <w:instrText xml:space="preserve"> REF _Ref93264992 \r \h  \* MERGEFORMAT </w:instrText>
      </w:r>
      <w:r w:rsidR="00F510D9">
        <w:fldChar w:fldCharType="separate"/>
      </w:r>
      <w:r w:rsidR="00622B69" w:rsidRPr="00622B69">
        <w:rPr>
          <w:bCs w:val="0"/>
          <w:sz w:val="24"/>
          <w:szCs w:val="24"/>
          <w:lang w:eastAsia="ru-RU"/>
        </w:rPr>
        <w:t>5.5</w:t>
      </w:r>
      <w:r w:rsidR="00F510D9">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F510D9">
        <w:fldChar w:fldCharType="begin"/>
      </w:r>
      <w:r w:rsidR="00F510D9">
        <w:instrText xml:space="preserve"> REF _Ref306005578 \r \h  \* MERGEFORMAT </w:instrText>
      </w:r>
      <w:r w:rsidR="00F510D9">
        <w:fldChar w:fldCharType="separate"/>
      </w:r>
      <w:r w:rsidR="00622B69" w:rsidRPr="00622B69">
        <w:rPr>
          <w:bCs w:val="0"/>
          <w:sz w:val="24"/>
          <w:szCs w:val="24"/>
        </w:rPr>
        <w:t>3.3.8.3</w:t>
      </w:r>
      <w:r w:rsidR="00F510D9">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F510D9">
        <w:fldChar w:fldCharType="begin"/>
      </w:r>
      <w:r w:rsidR="00F510D9">
        <w:instrText xml:space="preserve"> REF _Ref440279062 \r \h  \* MERGEFORMAT </w:instrText>
      </w:r>
      <w:r w:rsidR="00F510D9">
        <w:fldChar w:fldCharType="separate"/>
      </w:r>
      <w:r w:rsidR="00622B69" w:rsidRPr="00622B69">
        <w:rPr>
          <w:sz w:val="24"/>
          <w:szCs w:val="24"/>
        </w:rPr>
        <w:t>б)</w:t>
      </w:r>
      <w:r w:rsidR="00F510D9">
        <w:fldChar w:fldCharType="end"/>
      </w:r>
      <w:r w:rsidR="00F958E8" w:rsidRPr="00F958E8">
        <w:rPr>
          <w:sz w:val="24"/>
          <w:szCs w:val="24"/>
        </w:rPr>
        <w:t xml:space="preserve">, </w:t>
      </w:r>
      <w:r w:rsidR="00F510D9">
        <w:fldChar w:fldCharType="begin"/>
      </w:r>
      <w:r w:rsidR="00F510D9">
        <w:instrText xml:space="preserve"> REF _Ref440372460 \r \h  \* MERGEFORMAT </w:instrText>
      </w:r>
      <w:r w:rsidR="00F510D9">
        <w:fldChar w:fldCharType="separate"/>
      </w:r>
      <w:r w:rsidR="00622B69" w:rsidRPr="00622B69">
        <w:rPr>
          <w:sz w:val="24"/>
          <w:szCs w:val="24"/>
        </w:rPr>
        <w:t>д)</w:t>
      </w:r>
      <w:r w:rsidR="00F510D9">
        <w:fldChar w:fldCharType="end"/>
      </w:r>
      <w:r w:rsidR="00F958E8" w:rsidRPr="00F958E8">
        <w:rPr>
          <w:sz w:val="24"/>
          <w:szCs w:val="24"/>
        </w:rPr>
        <w:t xml:space="preserve">, </w:t>
      </w:r>
      <w:r w:rsidR="00F510D9">
        <w:fldChar w:fldCharType="begin"/>
      </w:r>
      <w:r w:rsidR="00F510D9">
        <w:instrText xml:space="preserve"> REF _Ref440372474 \r \h  \* MERGEFORMAT </w:instrText>
      </w:r>
      <w:r w:rsidR="00F510D9">
        <w:fldChar w:fldCharType="separate"/>
      </w:r>
      <w:r w:rsidR="00622B69" w:rsidRPr="00622B69">
        <w:rPr>
          <w:sz w:val="24"/>
          <w:szCs w:val="24"/>
        </w:rPr>
        <w:t>м)</w:t>
      </w:r>
      <w:r w:rsidR="00F510D9">
        <w:fldChar w:fldCharType="end"/>
      </w:r>
      <w:r w:rsidR="00F958E8" w:rsidRPr="00F958E8">
        <w:rPr>
          <w:sz w:val="24"/>
          <w:szCs w:val="24"/>
        </w:rPr>
        <w:t xml:space="preserve">, </w:t>
      </w:r>
      <w:r w:rsidR="00F510D9">
        <w:fldChar w:fldCharType="begin"/>
      </w:r>
      <w:r w:rsidR="00F510D9">
        <w:instrText xml:space="preserve"> REF _Ref440372477 \r \h  \* MERGEFORMAT </w:instrText>
      </w:r>
      <w:r w:rsidR="00F510D9">
        <w:fldChar w:fldCharType="separate"/>
      </w:r>
      <w:r w:rsidR="00622B69" w:rsidRPr="00622B69">
        <w:rPr>
          <w:sz w:val="24"/>
          <w:szCs w:val="24"/>
        </w:rPr>
        <w:t>н)</w:t>
      </w:r>
      <w:r w:rsidR="00F510D9">
        <w:fldChar w:fldCharType="end"/>
      </w:r>
      <w:r w:rsidR="00A24167">
        <w:t xml:space="preserve">, </w:t>
      </w:r>
      <w:r w:rsidR="00763E64">
        <w:fldChar w:fldCharType="begin"/>
      </w:r>
      <w:r w:rsidR="00A24167">
        <w:instrText xml:space="preserve"> REF _Ref442188512 \r \h </w:instrText>
      </w:r>
      <w:r w:rsidR="00763E64">
        <w:fldChar w:fldCharType="separate"/>
      </w:r>
      <w:r w:rsidR="00622B69">
        <w:t>т)</w:t>
      </w:r>
      <w:r w:rsidR="00763E64">
        <w:fldChar w:fldCharType="end"/>
      </w:r>
      <w:r w:rsidR="00F463E8" w:rsidRPr="00F958E8">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F510D9">
        <w:fldChar w:fldCharType="begin"/>
      </w:r>
      <w:r w:rsidR="00F510D9">
        <w:instrText xml:space="preserve"> REF _Ref440274961 \r \h  \* MERGEFORMAT </w:instrText>
      </w:r>
      <w:r w:rsidR="00F510D9">
        <w:fldChar w:fldCharType="separate"/>
      </w:r>
      <w:r w:rsidR="00622B69" w:rsidRPr="00622B69">
        <w:rPr>
          <w:bCs w:val="0"/>
          <w:sz w:val="24"/>
          <w:szCs w:val="24"/>
        </w:rPr>
        <w:t>5.15</w:t>
      </w:r>
      <w:r w:rsidR="00F510D9">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r w:rsidR="00F510D9">
        <w:fldChar w:fldCharType="begin"/>
      </w:r>
      <w:r w:rsidR="00F510D9">
        <w:instrText xml:space="preserve"> REF _Ref440274659 \r \h  \* MERGEFORMAT </w:instrText>
      </w:r>
      <w:r w:rsidR="00F510D9">
        <w:fldChar w:fldCharType="separate"/>
      </w:r>
      <w:r w:rsidR="00622B69" w:rsidRPr="00622B69">
        <w:rPr>
          <w:bCs w:val="0"/>
          <w:sz w:val="24"/>
          <w:szCs w:val="24"/>
        </w:rPr>
        <w:t>5.9</w:t>
      </w:r>
      <w:r w:rsidR="00F510D9">
        <w:fldChar w:fldCharType="end"/>
      </w:r>
      <w:r w:rsidRPr="00CF7D45">
        <w:rPr>
          <w:bCs w:val="0"/>
          <w:sz w:val="24"/>
          <w:szCs w:val="24"/>
        </w:rPr>
        <w:t xml:space="preserve">, </w:t>
      </w:r>
      <w:r w:rsidR="00F510D9">
        <w:fldChar w:fldCharType="begin"/>
      </w:r>
      <w:r w:rsidR="00F510D9">
        <w:instrText xml:space="preserve"> REF _Ref440274733 \r \h  \* MERGEFORMAT </w:instrText>
      </w:r>
      <w:r w:rsidR="00F510D9">
        <w:fldChar w:fldCharType="separate"/>
      </w:r>
      <w:r w:rsidR="00622B69" w:rsidRPr="00622B69">
        <w:rPr>
          <w:bCs w:val="0"/>
          <w:sz w:val="24"/>
          <w:szCs w:val="24"/>
        </w:rPr>
        <w:t>5.11</w:t>
      </w:r>
      <w:r w:rsidR="00F510D9">
        <w:fldChar w:fldCharType="end"/>
      </w:r>
      <w:r w:rsidRPr="00CF7D45">
        <w:rPr>
          <w:bCs w:val="0"/>
          <w:sz w:val="24"/>
          <w:szCs w:val="24"/>
        </w:rPr>
        <w:t xml:space="preserve">, </w:t>
      </w:r>
      <w:r w:rsidR="00F510D9">
        <w:fldChar w:fldCharType="begin"/>
      </w:r>
      <w:r w:rsidR="00F510D9">
        <w:instrText xml:space="preserve"> REF _Ref440274744 \r \h  \* MERGEFORMAT </w:instrText>
      </w:r>
      <w:r w:rsidR="00F510D9">
        <w:fldChar w:fldCharType="separate"/>
      </w:r>
      <w:r w:rsidR="00622B69" w:rsidRPr="00622B69">
        <w:rPr>
          <w:bCs w:val="0"/>
          <w:sz w:val="24"/>
          <w:szCs w:val="24"/>
        </w:rPr>
        <w:t>5.12</w:t>
      </w:r>
      <w:r w:rsidR="00F510D9">
        <w:fldChar w:fldCharType="end"/>
      </w:r>
      <w:r w:rsidRPr="00CF7D45">
        <w:rPr>
          <w:bCs w:val="0"/>
          <w:sz w:val="24"/>
          <w:szCs w:val="24"/>
        </w:rPr>
        <w:t xml:space="preserve">, </w:t>
      </w:r>
      <w:r w:rsidR="00F510D9">
        <w:fldChar w:fldCharType="begin"/>
      </w:r>
      <w:r w:rsidR="00F510D9">
        <w:instrText xml:space="preserve"> REF _Ref440274756 \r \h  \* MERGEFORMAT </w:instrText>
      </w:r>
      <w:r w:rsidR="00F510D9">
        <w:fldChar w:fldCharType="separate"/>
      </w:r>
      <w:r w:rsidR="00622B69" w:rsidRPr="00622B69">
        <w:rPr>
          <w:bCs w:val="0"/>
          <w:sz w:val="24"/>
          <w:szCs w:val="24"/>
        </w:rPr>
        <w:t>5.14</w:t>
      </w:r>
      <w:r w:rsidR="00F510D9">
        <w:fldChar w:fldCharType="end"/>
      </w:r>
      <w:r w:rsidR="007044CB" w:rsidRPr="00CF7D45">
        <w:rPr>
          <w:bCs w:val="0"/>
          <w:sz w:val="24"/>
          <w:szCs w:val="24"/>
        </w:rPr>
        <w:t>;</w:t>
      </w:r>
    </w:p>
    <w:p w:rsidR="00717F60" w:rsidRPr="00CF7D45" w:rsidRDefault="00717F60" w:rsidP="00D75CA2">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(подраздел </w:t>
      </w:r>
      <w:r w:rsidR="00F510D9">
        <w:fldChar w:fldCharType="begin"/>
      </w:r>
      <w:r w:rsidR="00F510D9">
        <w:instrText xml:space="preserve"> REF _Ref306005578 \r \h  \* MERGEFORMAT </w:instrText>
      </w:r>
      <w:r w:rsidR="00F510D9">
        <w:fldChar w:fldCharType="separate"/>
      </w:r>
      <w:r w:rsidR="00622B69" w:rsidRPr="00622B69">
        <w:rPr>
          <w:bCs w:val="0"/>
          <w:sz w:val="24"/>
          <w:szCs w:val="24"/>
        </w:rPr>
        <w:t>3.3.8.3</w:t>
      </w:r>
      <w:r w:rsidR="00F510D9">
        <w:fldChar w:fldCharType="end"/>
      </w:r>
      <w:r w:rsidR="00E963D9" w:rsidRPr="00CF7D45">
        <w:rPr>
          <w:bCs w:val="0"/>
          <w:sz w:val="24"/>
          <w:szCs w:val="24"/>
        </w:rPr>
        <w:t>)</w:t>
      </w:r>
      <w:r w:rsidRPr="00CF7D45">
        <w:rPr>
          <w:bCs w:val="0"/>
          <w:sz w:val="24"/>
          <w:szCs w:val="24"/>
        </w:rPr>
        <w:t>;</w:t>
      </w:r>
    </w:p>
    <w:p w:rsidR="00717F60" w:rsidRPr="00CF7D45"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r w:rsidR="00F510D9">
        <w:fldChar w:fldCharType="begin"/>
      </w:r>
      <w:r w:rsidR="00F510D9">
        <w:instrText xml:space="preserve"> REF _Ref86826666 \r \h  \* MERGEFORMAT </w:instrText>
      </w:r>
      <w:r w:rsidR="00F510D9">
        <w:fldChar w:fldCharType="separate"/>
      </w:r>
      <w:r w:rsidR="00622B69" w:rsidRPr="00622B69">
        <w:rPr>
          <w:bCs w:val="0"/>
          <w:sz w:val="24"/>
          <w:szCs w:val="24"/>
          <w:lang w:eastAsia="ru-RU"/>
        </w:rPr>
        <w:t>5.3</w:t>
      </w:r>
      <w:r w:rsidR="00F510D9">
        <w:fldChar w:fldCharType="end"/>
      </w:r>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r w:rsidR="00F510D9">
        <w:fldChar w:fldCharType="begin"/>
      </w:r>
      <w:r w:rsidR="00F510D9">
        <w:instrText xml:space="preserve"> REF _Ref440275030 \r \h  \* MERGEFORMAT </w:instrText>
      </w:r>
      <w:r w:rsidR="00F510D9">
        <w:fldChar w:fldCharType="separate"/>
      </w:r>
      <w:r w:rsidR="00622B69" w:rsidRPr="00622B69">
        <w:rPr>
          <w:bCs w:val="0"/>
          <w:sz w:val="24"/>
          <w:szCs w:val="24"/>
          <w:lang w:eastAsia="ru-RU"/>
        </w:rPr>
        <w:t>5.10</w:t>
      </w:r>
      <w:r w:rsidR="00F510D9">
        <w:fldChar w:fldCharType="end"/>
      </w:r>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203"/>
    </w:p>
    <w:p w:rsidR="00BD40A3" w:rsidRPr="00CF7D4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r w:rsidR="00F510D9">
        <w:fldChar w:fldCharType="begin"/>
      </w:r>
      <w:r w:rsidR="00F510D9">
        <w:instrText xml:space="preserve"> REF _Ref440270602 \r \h  \* MERGEFORMAT </w:instrText>
      </w:r>
      <w:r w:rsidR="00F510D9">
        <w:fldChar w:fldCharType="separate"/>
      </w:r>
      <w:r w:rsidR="00622B69">
        <w:t>5</w:t>
      </w:r>
      <w:r w:rsidR="00F510D9">
        <w:fldChar w:fldCharType="end"/>
      </w:r>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r w:rsidR="00F510D9">
        <w:fldChar w:fldCharType="begin"/>
      </w:r>
      <w:r w:rsidR="00F510D9">
        <w:instrText xml:space="preserve"> REF _Ref191386419 \n \h  \* MERGEFORMAT </w:instrText>
      </w:r>
      <w:r w:rsidR="00F510D9">
        <w:fldChar w:fldCharType="separate"/>
      </w:r>
      <w:r w:rsidR="00622B69" w:rsidRPr="00622B69">
        <w:rPr>
          <w:bCs w:val="0"/>
          <w:sz w:val="24"/>
          <w:szCs w:val="24"/>
        </w:rPr>
        <w:t>3.3.2</w:t>
      </w:r>
      <w:r w:rsidR="00F510D9">
        <w:fldChar w:fldCharType="end"/>
      </w:r>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p>
    <w:p w:rsidR="00BD40A3" w:rsidRPr="00123A9F"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w:t>
      </w:r>
      <w:r w:rsidRPr="00123A9F">
        <w:rPr>
          <w:bCs w:val="0"/>
          <w:sz w:val="24"/>
          <w:szCs w:val="24"/>
        </w:rPr>
        <w:t>лицом на основании доверенности (далее — уполномоченного лица)</w:t>
      </w:r>
      <w:r w:rsidR="00123A9F" w:rsidRPr="00123A9F">
        <w:rPr>
          <w:bCs w:val="0"/>
          <w:sz w:val="24"/>
          <w:szCs w:val="24"/>
        </w:rPr>
        <w:t xml:space="preserve">. </w:t>
      </w:r>
      <w:r w:rsidR="00123A9F" w:rsidRPr="00123A9F">
        <w:rPr>
          <w:sz w:val="24"/>
          <w:szCs w:val="24"/>
        </w:rPr>
        <w:t>В последнем случае копия прикладывается к Заявке</w:t>
      </w:r>
      <w:r w:rsidRPr="00123A9F">
        <w:rPr>
          <w:bCs w:val="0"/>
          <w:sz w:val="24"/>
          <w:szCs w:val="24"/>
        </w:rPr>
        <w:t>.</w:t>
      </w:r>
      <w:bookmarkEnd w:id="204"/>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205"/>
      <w:bookmarkEnd w:id="206"/>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207"/>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763E64">
        <w:rPr>
          <w:bCs w:val="0"/>
          <w:spacing w:val="-1"/>
          <w:sz w:val="24"/>
          <w:szCs w:val="24"/>
        </w:rPr>
        <w:fldChar w:fldCharType="begin"/>
      </w:r>
      <w:r w:rsidR="00B71B9D">
        <w:rPr>
          <w:bCs w:val="0"/>
          <w:spacing w:val="-1"/>
          <w:sz w:val="24"/>
          <w:szCs w:val="24"/>
        </w:rPr>
        <w:instrText xml:space="preserve"> REF _Ref86826666 \r \h </w:instrText>
      </w:r>
      <w:r w:rsidR="00763E64">
        <w:rPr>
          <w:bCs w:val="0"/>
          <w:spacing w:val="-1"/>
          <w:sz w:val="24"/>
          <w:szCs w:val="24"/>
        </w:rPr>
      </w:r>
      <w:r w:rsidR="00763E64">
        <w:rPr>
          <w:bCs w:val="0"/>
          <w:spacing w:val="-1"/>
          <w:sz w:val="24"/>
          <w:szCs w:val="24"/>
        </w:rPr>
        <w:fldChar w:fldCharType="separate"/>
      </w:r>
      <w:r w:rsidR="00622B69">
        <w:rPr>
          <w:bCs w:val="0"/>
          <w:spacing w:val="-1"/>
          <w:sz w:val="24"/>
          <w:szCs w:val="24"/>
        </w:rPr>
        <w:t>5.3</w:t>
      </w:r>
      <w:r w:rsidR="00763E64">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763E64">
        <w:rPr>
          <w:sz w:val="24"/>
          <w:szCs w:val="24"/>
        </w:rPr>
        <w:fldChar w:fldCharType="begin"/>
      </w:r>
      <w:r w:rsidR="00B71B9D">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0E5AC7">
        <w:rPr>
          <w:sz w:val="24"/>
          <w:szCs w:val="24"/>
        </w:rPr>
        <w:t xml:space="preserve"> настоящей документации, будет указано «в соответствии с </w:t>
      </w:r>
      <w:r w:rsidRPr="000E5AC7">
        <w:rPr>
          <w:sz w:val="24"/>
          <w:szCs w:val="24"/>
        </w:rPr>
        <w:lastRenderedPageBreak/>
        <w:t xml:space="preserve">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763E64">
        <w:rPr>
          <w:bCs w:val="0"/>
          <w:sz w:val="24"/>
          <w:szCs w:val="24"/>
        </w:rPr>
        <w:fldChar w:fldCharType="begin"/>
      </w:r>
      <w:r w:rsidR="00B71B9D">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763E64">
        <w:rPr>
          <w:bCs w:val="0"/>
          <w:sz w:val="24"/>
          <w:szCs w:val="24"/>
        </w:rPr>
        <w:fldChar w:fldCharType="begin"/>
      </w:r>
      <w:r w:rsidR="00B71B9D">
        <w:rPr>
          <w:bCs w:val="0"/>
          <w:sz w:val="24"/>
          <w:szCs w:val="24"/>
        </w:rPr>
        <w:instrText xml:space="preserve"> REF _Ref440271036 \r \h </w:instrText>
      </w:r>
      <w:r w:rsidR="00763E64">
        <w:rPr>
          <w:bCs w:val="0"/>
          <w:sz w:val="24"/>
          <w:szCs w:val="24"/>
        </w:rPr>
      </w:r>
      <w:r w:rsidR="00763E64">
        <w:rPr>
          <w:bCs w:val="0"/>
          <w:sz w:val="24"/>
          <w:szCs w:val="24"/>
        </w:rPr>
        <w:fldChar w:fldCharType="separate"/>
      </w:r>
      <w:r w:rsidR="00622B69">
        <w:rPr>
          <w:bCs w:val="0"/>
          <w:sz w:val="24"/>
          <w:szCs w:val="24"/>
        </w:rPr>
        <w:t>5.4</w:t>
      </w:r>
      <w:r w:rsidR="00763E64">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763E64">
        <w:rPr>
          <w:bCs w:val="0"/>
          <w:sz w:val="24"/>
          <w:szCs w:val="24"/>
        </w:rPr>
        <w:fldChar w:fldCharType="begin"/>
      </w:r>
      <w:r w:rsidR="00B71B9D">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0958"/>
      <w:bookmarkStart w:id="216" w:name="_Toc447269773"/>
      <w:r w:rsidRPr="00E71A48">
        <w:rPr>
          <w:szCs w:val="24"/>
        </w:rPr>
        <w:t xml:space="preserve">Порядок подготовки </w:t>
      </w:r>
      <w:r w:rsidR="004B5EB3" w:rsidRPr="00E71A48">
        <w:rPr>
          <w:szCs w:val="24"/>
        </w:rPr>
        <w:t>Заявк</w:t>
      </w:r>
      <w:r w:rsidRPr="00E71A48">
        <w:rPr>
          <w:szCs w:val="24"/>
        </w:rPr>
        <w:t>и через </w:t>
      </w:r>
      <w:bookmarkEnd w:id="208"/>
      <w:bookmarkEnd w:id="209"/>
      <w:bookmarkEnd w:id="210"/>
      <w:r w:rsidRPr="00E71A48">
        <w:rPr>
          <w:szCs w:val="24"/>
        </w:rPr>
        <w:t>ЭТП</w:t>
      </w:r>
      <w:bookmarkEnd w:id="211"/>
      <w:bookmarkEnd w:id="212"/>
      <w:bookmarkEnd w:id="213"/>
      <w:bookmarkEnd w:id="214"/>
      <w:bookmarkEnd w:id="215"/>
      <w:bookmarkEnd w:id="216"/>
    </w:p>
    <w:p w:rsidR="00717F60" w:rsidRPr="00E71A48"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0959"/>
      <w:bookmarkStart w:id="223" w:name="_Toc447269774"/>
      <w:r w:rsidRPr="00E71A48">
        <w:rPr>
          <w:szCs w:val="24"/>
        </w:rPr>
        <w:t xml:space="preserve">Порядок подготовки </w:t>
      </w:r>
      <w:r w:rsidR="004B5EB3" w:rsidRPr="00E71A48">
        <w:rPr>
          <w:szCs w:val="24"/>
        </w:rPr>
        <w:t>Заявк</w:t>
      </w:r>
      <w:r w:rsidRPr="00E71A48">
        <w:rPr>
          <w:szCs w:val="24"/>
        </w:rPr>
        <w:t xml:space="preserve">и в письменной </w:t>
      </w:r>
      <w:r w:rsidR="00673FC7" w:rsidRPr="006803F2">
        <w:rPr>
          <w:szCs w:val="24"/>
        </w:rPr>
        <w:t>(бумажной)</w:t>
      </w:r>
      <w:r w:rsidR="00673FC7">
        <w:rPr>
          <w:szCs w:val="24"/>
        </w:rPr>
        <w:t xml:space="preserve"> </w:t>
      </w:r>
      <w:r w:rsidRPr="00E71A48">
        <w:rPr>
          <w:szCs w:val="24"/>
        </w:rPr>
        <w:t>форме</w:t>
      </w:r>
      <w:bookmarkEnd w:id="217"/>
      <w:bookmarkEnd w:id="218"/>
      <w:bookmarkEnd w:id="219"/>
      <w:bookmarkEnd w:id="220"/>
      <w:bookmarkEnd w:id="221"/>
      <w:bookmarkEnd w:id="222"/>
      <w:bookmarkEnd w:id="223"/>
    </w:p>
    <w:p w:rsidR="00717F60" w:rsidRPr="008D1B83"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Pr>
          <w:bCs w:val="0"/>
          <w:sz w:val="24"/>
          <w:szCs w:val="24"/>
        </w:rPr>
        <w:t xml:space="preserve">Предоставление Участником Заявки в письменной </w:t>
      </w:r>
      <w:r w:rsidR="00673FC7" w:rsidRPr="006803F2">
        <w:rPr>
          <w:sz w:val="24"/>
          <w:szCs w:val="24"/>
        </w:rPr>
        <w:t>(бумажной)</w:t>
      </w:r>
      <w:r w:rsidR="00673FC7">
        <w:rPr>
          <w:sz w:val="24"/>
          <w:szCs w:val="24"/>
        </w:rPr>
        <w:t xml:space="preserve"> </w:t>
      </w:r>
      <w:r>
        <w:rPr>
          <w:bCs w:val="0"/>
          <w:sz w:val="24"/>
          <w:szCs w:val="24"/>
        </w:rPr>
        <w:t xml:space="preserve">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_Ref442187883 \r \h  \* MERGEFORMAT </w:instrText>
      </w:r>
      <w:r w:rsidR="00F510D9">
        <w:fldChar w:fldCharType="separate"/>
      </w:r>
      <w:r w:rsidR="00622B69" w:rsidRPr="00622B69">
        <w:rPr>
          <w:sz w:val="24"/>
          <w:szCs w:val="24"/>
        </w:rPr>
        <w:t>5.16</w:t>
      </w:r>
      <w:r w:rsidR="00F510D9">
        <w:fldChar w:fldCharType="end"/>
      </w:r>
      <w:r w:rsidR="008D1B83" w:rsidRPr="008D1B83">
        <w:rPr>
          <w:color w:val="000000"/>
          <w:sz w:val="24"/>
          <w:szCs w:val="24"/>
        </w:rPr>
        <w:t>.</w:t>
      </w:r>
      <w:bookmarkEnd w:id="224"/>
    </w:p>
    <w:p w:rsidR="00717F60" w:rsidRPr="00E71A48" w:rsidRDefault="00717F60" w:rsidP="00E71A48">
      <w:pPr>
        <w:pStyle w:val="3"/>
        <w:spacing w:line="264" w:lineRule="auto"/>
        <w:rPr>
          <w:szCs w:val="24"/>
        </w:rPr>
      </w:pPr>
      <w:bookmarkStart w:id="225" w:name="_Ref306008743"/>
      <w:bookmarkStart w:id="226" w:name="_Toc440357093"/>
      <w:bookmarkStart w:id="227" w:name="_Toc440359648"/>
      <w:bookmarkStart w:id="228" w:name="_Toc440632111"/>
      <w:bookmarkStart w:id="229" w:name="_Toc440875932"/>
      <w:bookmarkStart w:id="230" w:name="_Toc441130960"/>
      <w:bookmarkStart w:id="231" w:name="_Toc447269775"/>
      <w:r w:rsidRPr="00E71A48">
        <w:rPr>
          <w:szCs w:val="24"/>
        </w:rPr>
        <w:t xml:space="preserve">Требования к сроку действия </w:t>
      </w:r>
      <w:r w:rsidR="004B5EB3" w:rsidRPr="00E71A48">
        <w:rPr>
          <w:szCs w:val="24"/>
        </w:rPr>
        <w:t>Заявк</w:t>
      </w:r>
      <w:r w:rsidRPr="00E71A48">
        <w:rPr>
          <w:szCs w:val="24"/>
        </w:rPr>
        <w:t>и</w:t>
      </w:r>
      <w:bookmarkEnd w:id="225"/>
      <w:bookmarkEnd w:id="226"/>
      <w:bookmarkEnd w:id="227"/>
      <w:bookmarkEnd w:id="228"/>
      <w:bookmarkEnd w:id="229"/>
      <w:bookmarkEnd w:id="230"/>
      <w:bookmarkEnd w:id="231"/>
    </w:p>
    <w:p w:rsidR="00717F60" w:rsidRPr="00E71A48"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763E64">
        <w:rPr>
          <w:bCs w:val="0"/>
          <w:sz w:val="24"/>
          <w:szCs w:val="24"/>
        </w:rPr>
        <w:fldChar w:fldCharType="begin"/>
      </w:r>
      <w:r w:rsidR="003F5CDB">
        <w:rPr>
          <w:bCs w:val="0"/>
          <w:sz w:val="24"/>
          <w:szCs w:val="24"/>
        </w:rPr>
        <w:instrText xml:space="preserve"> REF _Ref440289953 \r \h </w:instrText>
      </w:r>
      <w:r w:rsidR="00763E64">
        <w:rPr>
          <w:bCs w:val="0"/>
          <w:sz w:val="24"/>
          <w:szCs w:val="24"/>
        </w:rPr>
      </w:r>
      <w:r w:rsidR="00763E64">
        <w:rPr>
          <w:bCs w:val="0"/>
          <w:sz w:val="24"/>
          <w:szCs w:val="24"/>
        </w:rPr>
        <w:fldChar w:fldCharType="separate"/>
      </w:r>
      <w:r w:rsidR="00622B69">
        <w:rPr>
          <w:bCs w:val="0"/>
          <w:sz w:val="24"/>
          <w:szCs w:val="24"/>
        </w:rPr>
        <w:t>3.4.1.3</w:t>
      </w:r>
      <w:r w:rsidR="00763E64">
        <w:rPr>
          <w:bCs w:val="0"/>
          <w:sz w:val="24"/>
          <w:szCs w:val="24"/>
        </w:rPr>
        <w:fldChar w:fldCharType="end"/>
      </w:r>
      <w:r w:rsidR="003F5CDB">
        <w:rPr>
          <w:bCs w:val="0"/>
          <w:sz w:val="24"/>
          <w:szCs w:val="24"/>
        </w:rPr>
        <w:t>)</w:t>
      </w:r>
      <w:r w:rsidR="00717F60" w:rsidRPr="00E71A48">
        <w:rPr>
          <w:bCs w:val="0"/>
          <w:sz w:val="24"/>
          <w:szCs w:val="24"/>
        </w:rPr>
        <w:t>.</w:t>
      </w:r>
      <w:bookmarkEnd w:id="232"/>
    </w:p>
    <w:p w:rsidR="00717F60" w:rsidRPr="00E71A48"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3" w:name="_Toc440357094"/>
      <w:bookmarkStart w:id="234" w:name="_Toc440359649"/>
      <w:bookmarkStart w:id="235" w:name="_Toc440632112"/>
      <w:bookmarkStart w:id="236" w:name="_Toc440875933"/>
      <w:bookmarkStart w:id="237" w:name="_Toc441130961"/>
      <w:bookmarkStart w:id="238" w:name="_Toc447269776"/>
      <w:r w:rsidRPr="00E71A48">
        <w:rPr>
          <w:szCs w:val="24"/>
        </w:rPr>
        <w:t xml:space="preserve">Требования к языку </w:t>
      </w:r>
      <w:r w:rsidR="004B5EB3" w:rsidRPr="00E71A48">
        <w:rPr>
          <w:szCs w:val="24"/>
        </w:rPr>
        <w:t>Заявк</w:t>
      </w:r>
      <w:r w:rsidRPr="00E71A48">
        <w:rPr>
          <w:szCs w:val="24"/>
        </w:rPr>
        <w:t>и</w:t>
      </w:r>
      <w:bookmarkEnd w:id="233"/>
      <w:bookmarkEnd w:id="234"/>
      <w:bookmarkEnd w:id="235"/>
      <w:bookmarkEnd w:id="236"/>
      <w:bookmarkEnd w:id="237"/>
      <w:bookmarkEnd w:id="238"/>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39" w:name="_Toc440357095"/>
      <w:bookmarkStart w:id="240" w:name="_Toc440359650"/>
      <w:bookmarkStart w:id="241" w:name="_Toc440632113"/>
      <w:bookmarkStart w:id="242" w:name="_Toc440875934"/>
      <w:bookmarkStart w:id="243" w:name="_Toc441130962"/>
      <w:bookmarkStart w:id="244" w:name="_Toc447269777"/>
      <w:r w:rsidRPr="00E71A48">
        <w:rPr>
          <w:szCs w:val="24"/>
        </w:rPr>
        <w:t xml:space="preserve">Требования к валюте </w:t>
      </w:r>
      <w:r w:rsidR="004B5EB3" w:rsidRPr="00E71A48">
        <w:rPr>
          <w:szCs w:val="24"/>
        </w:rPr>
        <w:t>Заявк</w:t>
      </w:r>
      <w:r w:rsidRPr="00E71A48">
        <w:rPr>
          <w:szCs w:val="24"/>
        </w:rPr>
        <w:t>и</w:t>
      </w:r>
      <w:bookmarkEnd w:id="239"/>
      <w:bookmarkEnd w:id="240"/>
      <w:bookmarkEnd w:id="241"/>
      <w:bookmarkEnd w:id="242"/>
      <w:bookmarkEnd w:id="243"/>
      <w:bookmarkEnd w:id="244"/>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w:t>
      </w:r>
      <w:r w:rsidRPr="00E71A48">
        <w:rPr>
          <w:bCs w:val="0"/>
          <w:sz w:val="24"/>
          <w:szCs w:val="24"/>
        </w:rPr>
        <w:lastRenderedPageBreak/>
        <w:t xml:space="preserve">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5" w:name="_Toc440357096"/>
      <w:bookmarkStart w:id="246" w:name="_Toc440359651"/>
      <w:bookmarkStart w:id="247" w:name="_Toc440632114"/>
      <w:bookmarkStart w:id="248" w:name="_Toc440875935"/>
      <w:bookmarkStart w:id="249" w:name="_Toc441130963"/>
      <w:bookmarkStart w:id="250" w:name="_Toc44726977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5"/>
      <w:bookmarkEnd w:id="246"/>
      <w:bookmarkEnd w:id="247"/>
      <w:bookmarkEnd w:id="248"/>
      <w:bookmarkEnd w:id="249"/>
      <w:bookmarkEnd w:id="250"/>
    </w:p>
    <w:p w:rsidR="00216641" w:rsidRPr="00C12FA4"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903C32" w:rsidRPr="00B46E70" w:rsidRDefault="00717F60" w:rsidP="00903C32">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B46E70">
        <w:rPr>
          <w:bCs w:val="0"/>
          <w:sz w:val="24"/>
          <w:szCs w:val="24"/>
        </w:rPr>
        <w:t xml:space="preserve"> </w:t>
      </w:r>
      <w:r w:rsidR="00B46E70" w:rsidRPr="00B46E70">
        <w:rPr>
          <w:b/>
          <w:sz w:val="24"/>
          <w:szCs w:val="24"/>
        </w:rPr>
        <w:t>239 578</w:t>
      </w:r>
      <w:r w:rsidR="00B46E70" w:rsidRPr="00B46E70">
        <w:rPr>
          <w:sz w:val="24"/>
          <w:szCs w:val="24"/>
        </w:rPr>
        <w:t xml:space="preserve"> (</w:t>
      </w:r>
      <w:r w:rsidR="00B46E70" w:rsidRPr="00B46E70">
        <w:rPr>
          <w:bCs w:val="0"/>
          <w:sz w:val="24"/>
          <w:szCs w:val="24"/>
        </w:rPr>
        <w:t>Двести тридцать девять тысяч пятьсот семьдесят восемь</w:t>
      </w:r>
      <w:r w:rsidR="00B46E70" w:rsidRPr="00B46E70">
        <w:rPr>
          <w:sz w:val="24"/>
          <w:szCs w:val="24"/>
        </w:rPr>
        <w:t xml:space="preserve">) рублей 00 копеек РФ, без учета НДС; НДС составляет </w:t>
      </w:r>
      <w:r w:rsidR="00B46E70" w:rsidRPr="00B46E70">
        <w:rPr>
          <w:b/>
          <w:sz w:val="24"/>
          <w:szCs w:val="24"/>
        </w:rPr>
        <w:t>43 124</w:t>
      </w:r>
      <w:r w:rsidR="00B46E70" w:rsidRPr="00B46E70">
        <w:rPr>
          <w:sz w:val="24"/>
          <w:szCs w:val="24"/>
        </w:rPr>
        <w:t xml:space="preserve"> (Сорок три тысячи сто двадцать четыре) рублей 04 копейки РФ; </w:t>
      </w:r>
      <w:r w:rsidR="00B46E70" w:rsidRPr="00B46E70">
        <w:rPr>
          <w:b/>
          <w:sz w:val="24"/>
          <w:szCs w:val="24"/>
        </w:rPr>
        <w:t>282 702</w:t>
      </w:r>
      <w:r w:rsidR="00B46E70" w:rsidRPr="00B46E70">
        <w:rPr>
          <w:sz w:val="24"/>
          <w:szCs w:val="24"/>
        </w:rPr>
        <w:t xml:space="preserve"> (</w:t>
      </w:r>
      <w:r w:rsidR="00B46E70" w:rsidRPr="00B46E70">
        <w:rPr>
          <w:bCs w:val="0"/>
          <w:sz w:val="24"/>
          <w:szCs w:val="24"/>
        </w:rPr>
        <w:t>Двести восемьдесят две тысячи семьсот два</w:t>
      </w:r>
      <w:r w:rsidR="00B46E70" w:rsidRPr="00B46E70">
        <w:rPr>
          <w:sz w:val="24"/>
          <w:szCs w:val="24"/>
        </w:rPr>
        <w:t>) рубля 04 копейки РФ, с учетом НДС</w:t>
      </w:r>
      <w:r w:rsidR="00903C32" w:rsidRPr="00B46E70">
        <w:rPr>
          <w:sz w:val="24"/>
          <w:szCs w:val="24"/>
        </w:rPr>
        <w:t>.</w:t>
      </w:r>
      <w:r w:rsidR="00155DAF" w:rsidRPr="00B46E70">
        <w:rPr>
          <w:rFonts w:eastAsia="Calibri"/>
          <w:sz w:val="24"/>
          <w:szCs w:val="24"/>
          <w:lang w:eastAsia="en-US"/>
        </w:rPr>
        <w:t xml:space="preserve"> </w:t>
      </w:r>
    </w:p>
    <w:p w:rsidR="004F657D" w:rsidRPr="00903C32" w:rsidRDefault="00903C32" w:rsidP="00BC19F9">
      <w:pPr>
        <w:pStyle w:val="aff6"/>
        <w:widowControl w:val="0"/>
        <w:numPr>
          <w:ilvl w:val="3"/>
          <w:numId w:val="25"/>
        </w:numPr>
        <w:shd w:val="clear" w:color="auto" w:fill="FFFFFF"/>
        <w:tabs>
          <w:tab w:val="clear" w:pos="1134"/>
          <w:tab w:val="left" w:pos="1701"/>
        </w:tabs>
        <w:suppressAutoHyphens w:val="0"/>
        <w:autoSpaceDE w:val="0"/>
        <w:spacing w:after="100" w:line="264" w:lineRule="auto"/>
        <w:ind w:left="0" w:right="17" w:firstLine="709"/>
        <w:rPr>
          <w:bCs w:val="0"/>
          <w:sz w:val="24"/>
          <w:szCs w:val="24"/>
        </w:rPr>
      </w:pPr>
      <w:r>
        <w:rPr>
          <w:rFonts w:eastAsia="Calibri"/>
          <w:sz w:val="24"/>
          <w:szCs w:val="24"/>
          <w:lang w:eastAsia="en-US"/>
        </w:rPr>
        <w:t>Орг</w:t>
      </w:r>
      <w:r w:rsidR="00F40192" w:rsidRPr="00903C32">
        <w:rPr>
          <w:sz w:val="24"/>
          <w:szCs w:val="24"/>
        </w:rPr>
        <w:t>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903C32">
        <w:rPr>
          <w:bCs w:val="0"/>
          <w:sz w:val="24"/>
          <w:szCs w:val="24"/>
        </w:rPr>
        <w:t>.</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763E64">
        <w:rPr>
          <w:bCs w:val="0"/>
          <w:sz w:val="24"/>
          <w:szCs w:val="24"/>
        </w:rPr>
        <w:fldChar w:fldCharType="begin"/>
      </w:r>
      <w:r w:rsidR="003F3A69">
        <w:rPr>
          <w:bCs w:val="0"/>
          <w:sz w:val="24"/>
          <w:szCs w:val="24"/>
        </w:rPr>
        <w:instrText xml:space="preserve"> REF _Ref55336310 \r \h </w:instrText>
      </w:r>
      <w:r w:rsidR="00763E64">
        <w:rPr>
          <w:bCs w:val="0"/>
          <w:sz w:val="24"/>
          <w:szCs w:val="24"/>
        </w:rPr>
      </w:r>
      <w:r w:rsidR="00763E64">
        <w:rPr>
          <w:bCs w:val="0"/>
          <w:sz w:val="24"/>
          <w:szCs w:val="24"/>
        </w:rPr>
        <w:fldChar w:fldCharType="separate"/>
      </w:r>
      <w:r w:rsidR="00622B69">
        <w:rPr>
          <w:bCs w:val="0"/>
          <w:sz w:val="24"/>
          <w:szCs w:val="24"/>
        </w:rPr>
        <w:t>5.1</w:t>
      </w:r>
      <w:r w:rsidR="00763E64">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763E64">
        <w:rPr>
          <w:bCs w:val="0"/>
          <w:sz w:val="24"/>
          <w:szCs w:val="24"/>
        </w:rPr>
        <w:fldChar w:fldCharType="begin"/>
      </w:r>
      <w:r w:rsidR="003F3A69">
        <w:rPr>
          <w:bCs w:val="0"/>
          <w:sz w:val="24"/>
          <w:szCs w:val="24"/>
        </w:rPr>
        <w:instrText xml:space="preserve"> REF _Ref440271072 \r \h </w:instrText>
      </w:r>
      <w:r w:rsidR="00763E64">
        <w:rPr>
          <w:bCs w:val="0"/>
          <w:sz w:val="24"/>
          <w:szCs w:val="24"/>
        </w:rPr>
      </w:r>
      <w:r w:rsidR="00763E64">
        <w:rPr>
          <w:bCs w:val="0"/>
          <w:sz w:val="24"/>
          <w:szCs w:val="24"/>
        </w:rPr>
        <w:fldChar w:fldCharType="separate"/>
      </w:r>
      <w:r w:rsidR="00622B69">
        <w:rPr>
          <w:bCs w:val="0"/>
          <w:sz w:val="24"/>
          <w:szCs w:val="24"/>
        </w:rPr>
        <w:t>5.2</w:t>
      </w:r>
      <w:r w:rsidR="00763E64">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763E64">
        <w:rPr>
          <w:bCs w:val="0"/>
          <w:sz w:val="24"/>
          <w:szCs w:val="24"/>
        </w:rPr>
        <w:fldChar w:fldCharType="begin"/>
      </w:r>
      <w:r w:rsidR="003F3A69">
        <w:rPr>
          <w:bCs w:val="0"/>
          <w:sz w:val="24"/>
          <w:szCs w:val="24"/>
        </w:rPr>
        <w:instrText xml:space="preserve"> REF _Ref306138385 \r \h </w:instrText>
      </w:r>
      <w:r w:rsidR="00763E64">
        <w:rPr>
          <w:bCs w:val="0"/>
          <w:sz w:val="24"/>
          <w:szCs w:val="24"/>
        </w:rPr>
      </w:r>
      <w:r w:rsidR="00763E64">
        <w:rPr>
          <w:bCs w:val="0"/>
          <w:sz w:val="24"/>
          <w:szCs w:val="24"/>
        </w:rPr>
        <w:fldChar w:fldCharType="separate"/>
      </w:r>
      <w:r w:rsidR="00622B69">
        <w:rPr>
          <w:bCs w:val="0"/>
          <w:sz w:val="24"/>
          <w:szCs w:val="24"/>
        </w:rPr>
        <w:t>3.6.4</w:t>
      </w:r>
      <w:r w:rsidR="00763E64">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1" w:name="_Ref191386407"/>
      <w:bookmarkStart w:id="252" w:name="_Ref191386526"/>
      <w:bookmarkStart w:id="253" w:name="_Toc440357097"/>
      <w:bookmarkStart w:id="254" w:name="_Toc440359652"/>
      <w:bookmarkStart w:id="255" w:name="_Toc440632115"/>
      <w:bookmarkStart w:id="256" w:name="_Toc440875936"/>
      <w:bookmarkStart w:id="257" w:name="_Toc441130964"/>
      <w:bookmarkStart w:id="258" w:name="_Toc447269779"/>
      <w:bookmarkStart w:id="259"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1"/>
      <w:bookmarkEnd w:id="252"/>
      <w:bookmarkEnd w:id="253"/>
      <w:bookmarkEnd w:id="254"/>
      <w:bookmarkEnd w:id="255"/>
      <w:bookmarkEnd w:id="256"/>
      <w:bookmarkEnd w:id="257"/>
      <w:bookmarkEnd w:id="258"/>
      <w:r w:rsidRPr="00E71A48">
        <w:rPr>
          <w:szCs w:val="24"/>
        </w:rPr>
        <w:t xml:space="preserve"> </w:t>
      </w:r>
    </w:p>
    <w:p w:rsidR="00E71628"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0" w:name="_Ref93090116"/>
      <w:bookmarkStart w:id="261" w:name="_Ref191386482"/>
      <w:bookmarkStart w:id="262" w:name="_Ref440291364"/>
      <w:bookmarkEnd w:id="259"/>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0"/>
      <w:r w:rsidRPr="00E71A48">
        <w:rPr>
          <w:bCs w:val="0"/>
          <w:sz w:val="24"/>
          <w:szCs w:val="24"/>
        </w:rPr>
        <w:t>:</w:t>
      </w:r>
      <w:bookmarkStart w:id="263" w:name="_Ref306004833"/>
      <w:bookmarkEnd w:id="261"/>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E66059">
        <w:rPr>
          <w:bCs w:val="0"/>
          <w:sz w:val="24"/>
          <w:szCs w:val="24"/>
        </w:rPr>
        <w:t xml:space="preserve">, </w:t>
      </w:r>
      <w:r w:rsidR="00E66059" w:rsidRPr="00E66059">
        <w:rPr>
          <w:sz w:val="24"/>
          <w:szCs w:val="24"/>
        </w:rPr>
        <w:t>являющееся субъектом малого и среднего предпринимательства</w:t>
      </w:r>
      <w:r w:rsidRPr="00E66059">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763E64" w:rsidRPr="000F4365">
        <w:rPr>
          <w:bCs w:val="0"/>
          <w:sz w:val="24"/>
          <w:szCs w:val="24"/>
        </w:rPr>
        <w:fldChar w:fldCharType="begin"/>
      </w:r>
      <w:r w:rsidR="003F3A69" w:rsidRPr="000F4365">
        <w:rPr>
          <w:bCs w:val="0"/>
          <w:sz w:val="24"/>
          <w:szCs w:val="24"/>
        </w:rPr>
        <w:instrText xml:space="preserve"> REF _Ref440271628 \r \h </w:instrText>
      </w:r>
      <w:r w:rsidR="00763E64" w:rsidRPr="000F4365">
        <w:rPr>
          <w:bCs w:val="0"/>
          <w:sz w:val="24"/>
          <w:szCs w:val="24"/>
        </w:rPr>
      </w:r>
      <w:r w:rsidR="00763E64" w:rsidRPr="000F4365">
        <w:rPr>
          <w:bCs w:val="0"/>
          <w:sz w:val="24"/>
          <w:szCs w:val="24"/>
        </w:rPr>
        <w:fldChar w:fldCharType="separate"/>
      </w:r>
      <w:r w:rsidR="00622B69">
        <w:rPr>
          <w:bCs w:val="0"/>
          <w:sz w:val="24"/>
          <w:szCs w:val="24"/>
        </w:rPr>
        <w:t>3.3.9</w:t>
      </w:r>
      <w:r w:rsidR="00763E64"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F510D9">
        <w:fldChar w:fldCharType="begin"/>
      </w:r>
      <w:r w:rsidR="00F510D9">
        <w:instrText xml:space="preserve"> REF _Ref191386461 \n \h  \* MERGEFORMAT </w:instrText>
      </w:r>
      <w:r w:rsidR="00F510D9">
        <w:fldChar w:fldCharType="separate"/>
      </w:r>
      <w:r w:rsidR="00622B69" w:rsidRPr="00622B69">
        <w:rPr>
          <w:bCs w:val="0"/>
          <w:sz w:val="24"/>
          <w:szCs w:val="24"/>
        </w:rPr>
        <w:t>3.3.10</w:t>
      </w:r>
      <w:r w:rsidR="00F510D9">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62"/>
      <w:bookmarkEnd w:id="263"/>
      <w:proofErr w:type="gramEnd"/>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4" w:name="_Ref303669127"/>
      <w:r w:rsidRPr="00E71A48">
        <w:rPr>
          <w:bCs w:val="0"/>
          <w:sz w:val="24"/>
          <w:szCs w:val="24"/>
        </w:rPr>
        <w:lastRenderedPageBreak/>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4"/>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5" w:name="_Ref306032455"/>
      <w:r w:rsidRPr="00E71A48">
        <w:rPr>
          <w:bCs w:val="0"/>
          <w:color w:val="000000"/>
          <w:sz w:val="24"/>
          <w:szCs w:val="24"/>
        </w:rPr>
        <w:t xml:space="preserve">должен </w:t>
      </w:r>
      <w:bookmarkStart w:id="266"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5"/>
      <w:bookmarkEnd w:id="266"/>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7"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w:t>
      </w:r>
      <w:r w:rsidRPr="00A75256">
        <w:rPr>
          <w:rFonts w:eastAsia="Arial Unicode MS"/>
          <w:sz w:val="24"/>
          <w:szCs w:val="24"/>
          <w:lang w:eastAsia="ru-RU"/>
        </w:rPr>
        <w:t xml:space="preserve">поставщиков, который ведется в соответствии с Федеральным законом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rFonts w:eastAsia="Arial Unicode MS"/>
          <w:sz w:val="24"/>
          <w:szCs w:val="24"/>
          <w:lang w:eastAsia="ru-RU"/>
        </w:rPr>
        <w:t>;</w:t>
      </w:r>
      <w:bookmarkEnd w:id="267"/>
      <w:proofErr w:type="gramEnd"/>
    </w:p>
    <w:p w:rsidR="009D7F01" w:rsidRPr="006A1B1E"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 xml:space="preserve">компетентностью и </w:t>
      </w:r>
      <w:r w:rsidRPr="006A1B1E">
        <w:rPr>
          <w:color w:val="000000"/>
          <w:sz w:val="24"/>
          <w:szCs w:val="24"/>
          <w:lang w:eastAsia="ru-RU"/>
        </w:rPr>
        <w:t>репутацие</w:t>
      </w:r>
      <w:r w:rsidR="006732CC" w:rsidRPr="006A1B1E">
        <w:rPr>
          <w:color w:val="000000"/>
          <w:sz w:val="24"/>
          <w:szCs w:val="24"/>
          <w:lang w:eastAsia="ru-RU"/>
        </w:rPr>
        <w:t>й, иметь ресурсные возможности:</w:t>
      </w:r>
    </w:p>
    <w:p w:rsidR="009D7F01" w:rsidRPr="006A1B1E" w:rsidRDefault="009D7F01" w:rsidP="00BC19F9">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A1B1E">
        <w:rPr>
          <w:color w:val="000000"/>
          <w:sz w:val="24"/>
          <w:szCs w:val="24"/>
          <w:lang w:eastAsia="ru-RU"/>
        </w:rPr>
        <w:t xml:space="preserve">должен обладать опытом аналогичных </w:t>
      </w:r>
      <w:r w:rsidR="009F4858" w:rsidRPr="006A1B1E">
        <w:rPr>
          <w:color w:val="000000"/>
          <w:sz w:val="24"/>
          <w:szCs w:val="24"/>
          <w:lang w:eastAsia="ru-RU"/>
        </w:rPr>
        <w:t xml:space="preserve">поставок </w:t>
      </w:r>
      <w:r w:rsidR="00DA7E38" w:rsidRPr="006A1B1E">
        <w:rPr>
          <w:color w:val="000000"/>
          <w:sz w:val="24"/>
          <w:szCs w:val="24"/>
          <w:lang w:eastAsia="ru-RU"/>
        </w:rPr>
        <w:t xml:space="preserve">(желательно наличие </w:t>
      </w:r>
      <w:r w:rsidR="00036006" w:rsidRPr="006A1B1E">
        <w:rPr>
          <w:color w:val="000000"/>
          <w:sz w:val="24"/>
          <w:szCs w:val="24"/>
          <w:lang w:eastAsia="ru-RU"/>
        </w:rPr>
        <w:t>за последние 3 года не менее 1 завершенного аналогичного</w:t>
      </w:r>
      <w:r w:rsidR="00A44B30" w:rsidRPr="006A1B1E">
        <w:rPr>
          <w:color w:val="000000"/>
          <w:sz w:val="24"/>
          <w:szCs w:val="24"/>
          <w:lang w:eastAsia="ru-RU"/>
        </w:rPr>
        <w:t xml:space="preserve"> договора</w:t>
      </w:r>
      <w:r w:rsidR="00036006" w:rsidRPr="006A1B1E">
        <w:rPr>
          <w:color w:val="000000"/>
          <w:sz w:val="24"/>
          <w:szCs w:val="24"/>
          <w:lang w:eastAsia="ru-RU"/>
        </w:rPr>
        <w:t xml:space="preserve"> по выполняемым поставкам, (в </w:t>
      </w:r>
      <w:proofErr w:type="spellStart"/>
      <w:r w:rsidR="00036006" w:rsidRPr="006A1B1E">
        <w:rPr>
          <w:color w:val="000000"/>
          <w:sz w:val="24"/>
          <w:szCs w:val="24"/>
          <w:lang w:eastAsia="ru-RU"/>
        </w:rPr>
        <w:t>т.ч</w:t>
      </w:r>
      <w:proofErr w:type="spellEnd"/>
      <w:r w:rsidR="00036006" w:rsidRPr="006A1B1E">
        <w:rPr>
          <w:color w:val="000000"/>
          <w:sz w:val="24"/>
          <w:szCs w:val="24"/>
          <w:lang w:eastAsia="ru-RU"/>
        </w:rPr>
        <w:t>. объемам поставок) и общей сумме договора</w:t>
      </w:r>
      <w:r w:rsidR="00A44B30" w:rsidRPr="006A1B1E">
        <w:rPr>
          <w:color w:val="000000"/>
          <w:sz w:val="24"/>
          <w:szCs w:val="24"/>
          <w:lang w:eastAsia="ru-RU"/>
        </w:rPr>
        <w:t>)</w:t>
      </w:r>
      <w:r w:rsidR="00036006" w:rsidRPr="006A1B1E">
        <w:rPr>
          <w:color w:val="000000"/>
          <w:sz w:val="24"/>
          <w:szCs w:val="24"/>
          <w:lang w:eastAsia="ru-RU"/>
        </w:rPr>
        <w:t xml:space="preserve">. </w:t>
      </w:r>
    </w:p>
    <w:p w:rsidR="00E66059" w:rsidRPr="00E66059" w:rsidRDefault="00DA6907" w:rsidP="00E66059">
      <w:pPr>
        <w:numPr>
          <w:ilvl w:val="0"/>
          <w:numId w:val="21"/>
        </w:numPr>
        <w:suppressAutoHyphens w:val="0"/>
        <w:spacing w:line="264" w:lineRule="auto"/>
        <w:rPr>
          <w:sz w:val="24"/>
          <w:szCs w:val="24"/>
          <w:lang w:eastAsia="ru-RU"/>
        </w:rPr>
      </w:pPr>
      <w:r w:rsidRPr="006A1B1E">
        <w:rPr>
          <w:sz w:val="24"/>
          <w:szCs w:val="24"/>
        </w:rPr>
        <w:t>иметь необходимые полномочия на поставку продукции от производител</w:t>
      </w:r>
      <w:proofErr w:type="gramStart"/>
      <w:r w:rsidRPr="006A1B1E">
        <w:rPr>
          <w:sz w:val="24"/>
          <w:szCs w:val="24"/>
        </w:rPr>
        <w:t>я(</w:t>
      </w:r>
      <w:proofErr w:type="gramEnd"/>
      <w:r w:rsidRPr="006A1B1E">
        <w:rPr>
          <w:sz w:val="24"/>
          <w:szCs w:val="24"/>
        </w:rPr>
        <w:t>ей) данной продукции</w:t>
      </w:r>
      <w:r w:rsidR="009D7F01" w:rsidRPr="006A1B1E">
        <w:rPr>
          <w:sz w:val="24"/>
          <w:szCs w:val="24"/>
          <w:lang w:eastAsia="ru-RU"/>
        </w:rPr>
        <w:t>;</w:t>
      </w:r>
      <w:r w:rsidR="00E66059" w:rsidRPr="00E66059">
        <w:rPr>
          <w:sz w:val="24"/>
          <w:szCs w:val="24"/>
          <w:highlight w:val="darkGray"/>
        </w:rPr>
        <w:t xml:space="preserve"> </w:t>
      </w:r>
    </w:p>
    <w:p w:rsidR="009D7F01" w:rsidRPr="006A1B1E" w:rsidRDefault="00E66059" w:rsidP="00D75CA2">
      <w:pPr>
        <w:numPr>
          <w:ilvl w:val="0"/>
          <w:numId w:val="21"/>
        </w:numPr>
        <w:suppressAutoHyphens w:val="0"/>
        <w:spacing w:line="264" w:lineRule="auto"/>
        <w:rPr>
          <w:sz w:val="24"/>
          <w:szCs w:val="24"/>
          <w:lang w:eastAsia="ru-RU"/>
        </w:rPr>
      </w:pPr>
      <w:r w:rsidRPr="00E66059">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6A1B1E">
        <w:rPr>
          <w:sz w:val="24"/>
          <w:szCs w:val="24"/>
          <w:lang w:eastAsia="ru-RU"/>
        </w:rPr>
        <w:t>Дополнительные требования к Участникам, наличию документов, подтверждающих их соответствие</w:t>
      </w:r>
      <w:r w:rsidRPr="003803A7">
        <w:rPr>
          <w:sz w:val="24"/>
          <w:szCs w:val="24"/>
          <w:lang w:eastAsia="ru-RU"/>
        </w:rPr>
        <w:t xml:space="preserve">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w:t>
      </w:r>
      <w:r w:rsidRPr="00CF39D0">
        <w:rPr>
          <w:color w:val="000000"/>
          <w:sz w:val="24"/>
          <w:szCs w:val="24"/>
        </w:rPr>
        <w:lastRenderedPageBreak/>
        <w:t xml:space="preserve">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68"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69"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68"/>
      <w:bookmarkEnd w:id="269"/>
      <w:r w:rsidR="005B074F" w:rsidRPr="000F4365">
        <w:rPr>
          <w:bCs w:val="0"/>
          <w:sz w:val="24"/>
          <w:szCs w:val="24"/>
        </w:rPr>
        <w:t xml:space="preserve"> </w:t>
      </w:r>
    </w:p>
    <w:p w:rsidR="00553A57" w:rsidRPr="00E02350" w:rsidRDefault="009146DD" w:rsidP="00BC19F9">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E45C56" w:rsidP="00BC19F9">
      <w:pPr>
        <w:widowControl w:val="0"/>
        <w:numPr>
          <w:ilvl w:val="0"/>
          <w:numId w:val="48"/>
        </w:numPr>
        <w:tabs>
          <w:tab w:val="left" w:pos="1260"/>
        </w:tabs>
        <w:autoSpaceDE w:val="0"/>
        <w:spacing w:line="264" w:lineRule="auto"/>
        <w:ind w:left="1276"/>
        <w:rPr>
          <w:sz w:val="24"/>
          <w:szCs w:val="24"/>
        </w:rPr>
      </w:pPr>
      <w:bookmarkStart w:id="270" w:name="_Ref440279062"/>
      <w:r>
        <w:rPr>
          <w:sz w:val="24"/>
          <w:szCs w:val="24"/>
        </w:rPr>
        <w:t>Копия</w:t>
      </w:r>
      <w:r w:rsidR="00462AAC">
        <w:rPr>
          <w:sz w:val="24"/>
          <w:szCs w:val="24"/>
        </w:rPr>
        <w:t xml:space="preserve"> </w:t>
      </w:r>
      <w:r w:rsidR="00553A57" w:rsidRPr="00B20653">
        <w:rPr>
          <w:sz w:val="24"/>
          <w:szCs w:val="24"/>
        </w:rPr>
        <w:t>выписки из Единого государственного реестра юридических лиц (ЕГРЮЛ)</w:t>
      </w:r>
      <w:r w:rsidR="009D4DA0" w:rsidRPr="009D4DA0">
        <w:rPr>
          <w:sz w:val="24"/>
          <w:szCs w:val="24"/>
        </w:rPr>
        <w:t xml:space="preserve"> </w:t>
      </w:r>
      <w:r w:rsidR="009D4DA0" w:rsidRPr="000E3752">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0"/>
    </w:p>
    <w:p w:rsidR="00F82225" w:rsidRPr="00363775"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r w:rsidR="00F510D9">
        <w:fldChar w:fldCharType="begin"/>
      </w:r>
      <w:r w:rsidR="00F510D9">
        <w:instrText xml:space="preserve"> REF _Ref440271993 \r \h  \* MERGEFORMAT </w:instrText>
      </w:r>
      <w:r w:rsidR="00F510D9">
        <w:fldChar w:fldCharType="separate"/>
      </w:r>
      <w:r w:rsidR="00622B69" w:rsidRPr="00622B69">
        <w:rPr>
          <w:sz w:val="24"/>
          <w:szCs w:val="24"/>
        </w:rPr>
        <w:t>5.9</w:t>
      </w:r>
      <w:r w:rsidR="00F510D9">
        <w:fldChar w:fldCharType="end"/>
      </w:r>
      <w:r w:rsidR="00A600E3" w:rsidRPr="00363775">
        <w:rPr>
          <w:sz w:val="24"/>
          <w:szCs w:val="24"/>
        </w:rPr>
        <w:t>)</w:t>
      </w:r>
      <w:r w:rsidR="00F82225" w:rsidRPr="00363775">
        <w:rPr>
          <w:sz w:val="24"/>
          <w:szCs w:val="24"/>
        </w:rPr>
        <w:t>;</w:t>
      </w:r>
    </w:p>
    <w:p w:rsidR="00F82225" w:rsidRDefault="00F82225" w:rsidP="00BC19F9">
      <w:pPr>
        <w:widowControl w:val="0"/>
        <w:numPr>
          <w:ilvl w:val="0"/>
          <w:numId w:val="48"/>
        </w:numPr>
        <w:tabs>
          <w:tab w:val="left" w:pos="1260"/>
        </w:tabs>
        <w:autoSpaceDE w:val="0"/>
        <w:spacing w:line="264" w:lineRule="auto"/>
        <w:ind w:left="1276"/>
        <w:rPr>
          <w:sz w:val="24"/>
          <w:szCs w:val="24"/>
        </w:rPr>
      </w:pPr>
      <w:bookmarkStart w:id="271" w:name="_Ref440372460"/>
      <w:r w:rsidRPr="00363775">
        <w:rPr>
          <w:sz w:val="24"/>
          <w:szCs w:val="24"/>
        </w:rPr>
        <w:t>Антикоррупционные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763E64">
        <w:rPr>
          <w:sz w:val="24"/>
          <w:szCs w:val="24"/>
        </w:rPr>
        <w:fldChar w:fldCharType="begin"/>
      </w:r>
      <w:r w:rsidR="003F3A69">
        <w:rPr>
          <w:sz w:val="24"/>
          <w:szCs w:val="24"/>
        </w:rPr>
        <w:instrText xml:space="preserve"> REF _Ref440271964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sidR="00A600E3">
        <w:rPr>
          <w:sz w:val="24"/>
          <w:szCs w:val="24"/>
        </w:rPr>
        <w:t>)</w:t>
      </w:r>
      <w:r w:rsidRPr="00F82225">
        <w:rPr>
          <w:sz w:val="24"/>
          <w:szCs w:val="24"/>
        </w:rPr>
        <w:t>;</w:t>
      </w:r>
      <w:bookmarkEnd w:id="271"/>
    </w:p>
    <w:p w:rsidR="009948B4" w:rsidRPr="007705A5" w:rsidRDefault="009948B4"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763E64">
        <w:rPr>
          <w:sz w:val="24"/>
          <w:szCs w:val="24"/>
        </w:rPr>
        <w:fldChar w:fldCharType="begin"/>
      </w:r>
      <w:r w:rsidR="003F3A69">
        <w:rPr>
          <w:sz w:val="24"/>
          <w:szCs w:val="24"/>
        </w:rPr>
        <w:instrText xml:space="preserve"> REF _Ref440272035 \r \h </w:instrText>
      </w:r>
      <w:r w:rsidR="00763E64">
        <w:rPr>
          <w:sz w:val="24"/>
          <w:szCs w:val="24"/>
        </w:rPr>
      </w:r>
      <w:r w:rsidR="00763E64">
        <w:rPr>
          <w:sz w:val="24"/>
          <w:szCs w:val="24"/>
        </w:rPr>
        <w:fldChar w:fldCharType="separate"/>
      </w:r>
      <w:r w:rsidR="00622B69">
        <w:rPr>
          <w:sz w:val="24"/>
          <w:szCs w:val="24"/>
        </w:rPr>
        <w:t>5.11</w:t>
      </w:r>
      <w:r w:rsidR="00763E64">
        <w:rPr>
          <w:sz w:val="24"/>
          <w:szCs w:val="24"/>
        </w:rPr>
        <w:fldChar w:fldCharType="end"/>
      </w:r>
      <w:r w:rsidRPr="007705A5">
        <w:rPr>
          <w:sz w:val="24"/>
          <w:szCs w:val="24"/>
        </w:rPr>
        <w:t>);</w:t>
      </w:r>
    </w:p>
    <w:p w:rsidR="00F82225" w:rsidRPr="00A92723" w:rsidRDefault="00F82225" w:rsidP="00BC19F9">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763E64">
        <w:rPr>
          <w:sz w:val="24"/>
          <w:szCs w:val="24"/>
        </w:rPr>
        <w:fldChar w:fldCharType="begin"/>
      </w:r>
      <w:r w:rsidR="003F3A69">
        <w:rPr>
          <w:sz w:val="24"/>
          <w:szCs w:val="24"/>
        </w:rPr>
        <w:instrText xml:space="preserve"> REF _Ref440272051 \r \h </w:instrText>
      </w:r>
      <w:r w:rsidR="00763E64">
        <w:rPr>
          <w:sz w:val="24"/>
          <w:szCs w:val="24"/>
        </w:rPr>
      </w:r>
      <w:r w:rsidR="00763E64">
        <w:rPr>
          <w:sz w:val="24"/>
          <w:szCs w:val="24"/>
        </w:rPr>
        <w:fldChar w:fldCharType="separate"/>
      </w:r>
      <w:r w:rsidR="00622B69">
        <w:rPr>
          <w:sz w:val="24"/>
          <w:szCs w:val="24"/>
        </w:rPr>
        <w:t>5.12</w:t>
      </w:r>
      <w:r w:rsidR="00763E64">
        <w:rPr>
          <w:sz w:val="24"/>
          <w:szCs w:val="24"/>
        </w:rPr>
        <w:fldChar w:fldCharType="end"/>
      </w:r>
      <w:r w:rsidR="00A600E3" w:rsidRPr="00A92723">
        <w:rPr>
          <w:sz w:val="24"/>
          <w:szCs w:val="24"/>
        </w:rPr>
        <w:t>)</w:t>
      </w:r>
      <w:r w:rsidRPr="00A92723">
        <w:rPr>
          <w:sz w:val="24"/>
          <w:szCs w:val="24"/>
        </w:rPr>
        <w:t>;</w:t>
      </w:r>
    </w:p>
    <w:p w:rsidR="00F82225" w:rsidRPr="00F82225" w:rsidRDefault="00BE3785" w:rsidP="00BC19F9">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w:t>
      </w:r>
      <w:r w:rsidR="00F82225" w:rsidRPr="00F82225">
        <w:rPr>
          <w:sz w:val="24"/>
          <w:szCs w:val="24"/>
        </w:rPr>
        <w:lastRenderedPageBreak/>
        <w:t xml:space="preserve">8/378@, выданной соответствующими подразделениями Федеральной </w:t>
      </w:r>
      <w:r w:rsidR="00F82225" w:rsidRPr="00E45C56">
        <w:rPr>
          <w:sz w:val="24"/>
          <w:szCs w:val="24"/>
        </w:rPr>
        <w:t xml:space="preserve">налоговой службы не ранее чем за 30 дней до срока окончания подачи </w:t>
      </w:r>
      <w:r w:rsidR="00A600E3" w:rsidRPr="00E45C56">
        <w:rPr>
          <w:sz w:val="24"/>
          <w:szCs w:val="24"/>
        </w:rPr>
        <w:t>Заявок</w:t>
      </w:r>
      <w:r w:rsidR="00F82225" w:rsidRPr="00E45C56">
        <w:rPr>
          <w:sz w:val="24"/>
          <w:szCs w:val="24"/>
        </w:rPr>
        <w:t xml:space="preserve"> (код по классификатору налоговой документации 1120101)</w:t>
      </w:r>
      <w:r w:rsidR="008E1BA8" w:rsidRPr="00E45C56">
        <w:rPr>
          <w:sz w:val="24"/>
          <w:szCs w:val="24"/>
        </w:rPr>
        <w:t xml:space="preserve"> (</w:t>
      </w:r>
      <w:r w:rsidR="00E45C56" w:rsidRPr="00F95B37">
        <w:rPr>
          <w:sz w:val="24"/>
          <w:szCs w:val="24"/>
        </w:rPr>
        <w:t>желательное требование, предоставляется Участником при наличии</w:t>
      </w:r>
      <w:r w:rsidR="008E1BA8" w:rsidRPr="00E45C56">
        <w:rPr>
          <w:sz w:val="24"/>
          <w:szCs w:val="24"/>
        </w:rPr>
        <w:t>)</w:t>
      </w:r>
      <w:r w:rsidR="00F82225" w:rsidRPr="00E45C56">
        <w:rPr>
          <w:sz w:val="24"/>
          <w:szCs w:val="24"/>
        </w:rPr>
        <w:t>;</w:t>
      </w:r>
      <w:proofErr w:type="gramEnd"/>
    </w:p>
    <w:p w:rsidR="00F82225" w:rsidRPr="00E45C56" w:rsidRDefault="00687401" w:rsidP="00BC19F9">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E45C56">
        <w:rPr>
          <w:sz w:val="24"/>
          <w:szCs w:val="24"/>
        </w:rPr>
        <w:t>1160080)</w:t>
      </w:r>
      <w:r w:rsidR="008E1BA8" w:rsidRPr="00E45C56">
        <w:rPr>
          <w:sz w:val="24"/>
          <w:szCs w:val="24"/>
        </w:rPr>
        <w:t xml:space="preserve"> (желательное условие)</w:t>
      </w:r>
      <w:r w:rsidR="00F82225" w:rsidRPr="00E45C56">
        <w:rPr>
          <w:sz w:val="24"/>
          <w:szCs w:val="24"/>
        </w:rPr>
        <w:t>;</w:t>
      </w:r>
    </w:p>
    <w:p w:rsidR="00F82225" w:rsidRPr="00F82225" w:rsidRDefault="00F82225" w:rsidP="00BC19F9">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0"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BC19F9">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BC19F9">
      <w:pPr>
        <w:widowControl w:val="0"/>
        <w:numPr>
          <w:ilvl w:val="0"/>
          <w:numId w:val="48"/>
        </w:numPr>
        <w:tabs>
          <w:tab w:val="left" w:pos="1260"/>
        </w:tabs>
        <w:autoSpaceDE w:val="0"/>
        <w:spacing w:line="264" w:lineRule="auto"/>
        <w:ind w:left="1276"/>
        <w:rPr>
          <w:sz w:val="24"/>
          <w:szCs w:val="24"/>
        </w:rPr>
      </w:pPr>
      <w:bookmarkStart w:id="272"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r w:rsidR="00F510D9">
        <w:fldChar w:fldCharType="begin"/>
      </w:r>
      <w:r w:rsidR="00F510D9">
        <w:instrText xml:space="preserve"> REF _Ref440272119 \r \h  \* MERGEFORMAT </w:instrText>
      </w:r>
      <w:r w:rsidR="00F510D9">
        <w:fldChar w:fldCharType="separate"/>
      </w:r>
      <w:r w:rsidR="00622B69" w:rsidRPr="00622B69">
        <w:rPr>
          <w:sz w:val="24"/>
          <w:szCs w:val="24"/>
        </w:rPr>
        <w:t>5.6.1</w:t>
      </w:r>
      <w:r w:rsidR="00F510D9">
        <w:fldChar w:fldCharType="end"/>
      </w:r>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72"/>
    </w:p>
    <w:p w:rsidR="00F82225" w:rsidRPr="00464832" w:rsidRDefault="00F82225" w:rsidP="00BC19F9">
      <w:pPr>
        <w:widowControl w:val="0"/>
        <w:numPr>
          <w:ilvl w:val="0"/>
          <w:numId w:val="48"/>
        </w:numPr>
        <w:tabs>
          <w:tab w:val="left" w:pos="1260"/>
        </w:tabs>
        <w:autoSpaceDE w:val="0"/>
        <w:spacing w:line="264" w:lineRule="auto"/>
        <w:ind w:left="1276"/>
        <w:rPr>
          <w:sz w:val="24"/>
          <w:szCs w:val="24"/>
        </w:rPr>
      </w:pPr>
      <w:bookmarkStart w:id="273" w:name="_Ref440372477"/>
      <w:proofErr w:type="gramStart"/>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w:t>
      </w:r>
      <w:r w:rsidRPr="007D7C50">
        <w:rPr>
          <w:sz w:val="24"/>
          <w:szCs w:val="24"/>
        </w:rPr>
        <w:lastRenderedPageBreak/>
        <w:t>малого и среднего предпринимательства</w:t>
      </w:r>
      <w:r w:rsidR="00A154B7">
        <w:rPr>
          <w:sz w:val="24"/>
          <w:szCs w:val="24"/>
        </w:rPr>
        <w:t xml:space="preserve"> </w:t>
      </w:r>
      <w:r w:rsidR="00A154B7" w:rsidRPr="00E71A48">
        <w:rPr>
          <w:bCs w:val="0"/>
          <w:sz w:val="24"/>
          <w:szCs w:val="24"/>
        </w:rPr>
        <w:t xml:space="preserve">по форме и в </w:t>
      </w:r>
      <w:r w:rsidR="00A154B7" w:rsidRPr="00F74202">
        <w:rPr>
          <w:bCs w:val="0"/>
          <w:sz w:val="24"/>
          <w:szCs w:val="24"/>
        </w:rPr>
        <w:t>соответствии с инструкциями, приведенными в настоящей Документации</w:t>
      </w:r>
      <w:r w:rsidR="003F3A69" w:rsidRPr="00F74202">
        <w:rPr>
          <w:sz w:val="24"/>
          <w:szCs w:val="24"/>
        </w:rPr>
        <w:t xml:space="preserve"> (подраздел </w:t>
      </w:r>
      <w:r w:rsidR="00F510D9">
        <w:fldChar w:fldCharType="begin"/>
      </w:r>
      <w:r w:rsidR="00F510D9">
        <w:instrText xml:space="preserve"> REF _Ref440272147 \r \h  \* MERGEFORMAT </w:instrText>
      </w:r>
      <w:r w:rsidR="00F510D9">
        <w:fldChar w:fldCharType="separate"/>
      </w:r>
      <w:r w:rsidR="00622B69" w:rsidRPr="00622B69">
        <w:rPr>
          <w:sz w:val="24"/>
          <w:szCs w:val="24"/>
        </w:rPr>
        <w:t>5.6.2</w:t>
      </w:r>
      <w:r w:rsidR="00F510D9">
        <w:fldChar w:fldCharType="end"/>
      </w:r>
      <w:r w:rsidR="003F3A69" w:rsidRPr="00F74202">
        <w:rPr>
          <w:sz w:val="24"/>
          <w:szCs w:val="24"/>
        </w:rPr>
        <w:t>)</w:t>
      </w:r>
      <w:r w:rsidR="00F74202" w:rsidRPr="00F74202">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w:t>
      </w:r>
      <w:r w:rsidR="00F74202" w:rsidRPr="00464832">
        <w:rPr>
          <w:sz w:val="24"/>
          <w:szCs w:val="24"/>
        </w:rPr>
        <w:t>Российской Федерации «О развитии малого и среднего предпринимательства</w:t>
      </w:r>
      <w:proofErr w:type="gramEnd"/>
      <w:r w:rsidR="00F74202" w:rsidRPr="00464832">
        <w:rPr>
          <w:sz w:val="24"/>
          <w:szCs w:val="24"/>
        </w:rPr>
        <w:t xml:space="preserve"> в Российской Федерации»)</w:t>
      </w:r>
      <w:r w:rsidR="000A545B" w:rsidRPr="00464832">
        <w:rPr>
          <w:sz w:val="24"/>
          <w:szCs w:val="24"/>
        </w:rPr>
        <w:t>.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464832">
        <w:rPr>
          <w:sz w:val="24"/>
          <w:szCs w:val="24"/>
        </w:rPr>
        <w:t xml:space="preserve">письмо </w:t>
      </w:r>
      <w:r w:rsidR="000A545B" w:rsidRPr="00464832">
        <w:rPr>
          <w:sz w:val="24"/>
          <w:szCs w:val="24"/>
        </w:rPr>
        <w:t xml:space="preserve">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r w:rsidRPr="00464832">
        <w:rPr>
          <w:sz w:val="24"/>
          <w:szCs w:val="24"/>
        </w:rPr>
        <w:t>;</w:t>
      </w:r>
      <w:bookmarkEnd w:id="273"/>
    </w:p>
    <w:p w:rsidR="00F82225" w:rsidRPr="006A1B1E" w:rsidRDefault="00DA6907" w:rsidP="00BC19F9">
      <w:pPr>
        <w:widowControl w:val="0"/>
        <w:numPr>
          <w:ilvl w:val="0"/>
          <w:numId w:val="48"/>
        </w:numPr>
        <w:tabs>
          <w:tab w:val="left" w:pos="1260"/>
        </w:tabs>
        <w:autoSpaceDE w:val="0"/>
        <w:spacing w:line="264" w:lineRule="auto"/>
        <w:ind w:left="1276"/>
        <w:rPr>
          <w:sz w:val="24"/>
          <w:szCs w:val="24"/>
        </w:rPr>
      </w:pPr>
      <w:r w:rsidRPr="006A1B1E">
        <w:rPr>
          <w:sz w:val="24"/>
          <w:szCs w:val="24"/>
        </w:rPr>
        <w:t>Копии документов (письма, свидетельства, дилерские сертификаты, договоры, иные документы от производител</w:t>
      </w:r>
      <w:proofErr w:type="gramStart"/>
      <w:r w:rsidRPr="006A1B1E">
        <w:rPr>
          <w:sz w:val="24"/>
          <w:szCs w:val="24"/>
        </w:rPr>
        <w:t>я(</w:t>
      </w:r>
      <w:proofErr w:type="gramEnd"/>
      <w:r w:rsidRPr="006A1B1E">
        <w:rPr>
          <w:sz w:val="24"/>
          <w:szCs w:val="24"/>
        </w:rPr>
        <w:t>ей) Участнику, в том числе через дилеров, дистрибьютеров и т.д.), подтверждающие наличие у Участника закупочной процедуры полномочий</w:t>
      </w:r>
      <w:r w:rsidR="00920CB0" w:rsidRPr="006A1B1E">
        <w:rPr>
          <w:sz w:val="24"/>
          <w:szCs w:val="24"/>
        </w:rPr>
        <w:t>;</w:t>
      </w:r>
    </w:p>
    <w:p w:rsidR="00920CB0" w:rsidRDefault="00363775" w:rsidP="00BC19F9">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5111C8">
        <w:rPr>
          <w:sz w:val="24"/>
          <w:szCs w:val="24"/>
        </w:rPr>
        <w:t xml:space="preserve"> </w:t>
      </w:r>
      <w:r w:rsidR="00763E64">
        <w:rPr>
          <w:sz w:val="24"/>
          <w:szCs w:val="24"/>
        </w:rPr>
        <w:fldChar w:fldCharType="begin"/>
      </w:r>
      <w:r w:rsidR="005111C8">
        <w:rPr>
          <w:sz w:val="24"/>
          <w:szCs w:val="24"/>
        </w:rPr>
        <w:instrText xml:space="preserve"> REF _Ref449017073 \r \h </w:instrText>
      </w:r>
      <w:r w:rsidR="00763E64">
        <w:rPr>
          <w:sz w:val="24"/>
          <w:szCs w:val="24"/>
        </w:rPr>
      </w:r>
      <w:r w:rsidR="00763E64">
        <w:rPr>
          <w:sz w:val="24"/>
          <w:szCs w:val="24"/>
        </w:rPr>
        <w:fldChar w:fldCharType="separate"/>
      </w:r>
      <w:r w:rsidR="005111C8">
        <w:rPr>
          <w:sz w:val="24"/>
          <w:szCs w:val="24"/>
        </w:rPr>
        <w:t>5.7</w:t>
      </w:r>
      <w:r w:rsidR="00763E64">
        <w:rPr>
          <w:sz w:val="24"/>
          <w:szCs w:val="24"/>
        </w:rPr>
        <w:fldChar w:fldCharType="end"/>
      </w:r>
      <w:r w:rsidR="009948B4">
        <w:rPr>
          <w:sz w:val="24"/>
          <w:szCs w:val="24"/>
        </w:rPr>
        <w:t>)</w:t>
      </w:r>
      <w:r w:rsidR="00920CB0" w:rsidRPr="00920CB0">
        <w:rPr>
          <w:sz w:val="24"/>
          <w:szCs w:val="24"/>
        </w:rPr>
        <w:t>;</w:t>
      </w:r>
    </w:p>
    <w:p w:rsidR="007705A5" w:rsidRPr="007D7C50" w:rsidRDefault="008E7D64" w:rsidP="00BC19F9">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763E64">
        <w:rPr>
          <w:sz w:val="24"/>
          <w:szCs w:val="24"/>
        </w:rPr>
        <w:fldChar w:fldCharType="begin"/>
      </w:r>
      <w:r w:rsidR="003C2207">
        <w:rPr>
          <w:sz w:val="24"/>
          <w:szCs w:val="24"/>
        </w:rPr>
        <w:instrText xml:space="preserve"> REF _Ref55336398 \r \h </w:instrText>
      </w:r>
      <w:r w:rsidR="00763E64">
        <w:rPr>
          <w:sz w:val="24"/>
          <w:szCs w:val="24"/>
        </w:rPr>
      </w:r>
      <w:r w:rsidR="00763E64">
        <w:rPr>
          <w:sz w:val="24"/>
          <w:szCs w:val="24"/>
        </w:rPr>
        <w:fldChar w:fldCharType="separate"/>
      </w:r>
      <w:r w:rsidR="00622B69">
        <w:rPr>
          <w:sz w:val="24"/>
          <w:szCs w:val="24"/>
        </w:rPr>
        <w:t>5.8</w:t>
      </w:r>
      <w:r w:rsidR="00763E64">
        <w:rPr>
          <w:sz w:val="24"/>
          <w:szCs w:val="24"/>
        </w:rPr>
        <w:fldChar w:fldCharType="end"/>
      </w:r>
      <w:r w:rsidR="007705A5" w:rsidRPr="007D7C50">
        <w:rPr>
          <w:sz w:val="24"/>
          <w:szCs w:val="24"/>
        </w:rPr>
        <w:t>);</w:t>
      </w:r>
    </w:p>
    <w:p w:rsidR="00920CB0" w:rsidRDefault="00920CB0" w:rsidP="00BC19F9">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E45C56"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BC19F9">
      <w:pPr>
        <w:widowControl w:val="0"/>
        <w:numPr>
          <w:ilvl w:val="0"/>
          <w:numId w:val="48"/>
        </w:numPr>
        <w:tabs>
          <w:tab w:val="left" w:pos="1260"/>
        </w:tabs>
        <w:autoSpaceDE w:val="0"/>
        <w:spacing w:line="264" w:lineRule="auto"/>
        <w:ind w:left="1276"/>
        <w:rPr>
          <w:sz w:val="24"/>
          <w:szCs w:val="24"/>
        </w:rPr>
      </w:pPr>
      <w:bookmarkStart w:id="274"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763E64">
        <w:rPr>
          <w:sz w:val="24"/>
          <w:szCs w:val="24"/>
        </w:rPr>
        <w:fldChar w:fldCharType="begin"/>
      </w:r>
      <w:r w:rsidR="003C2207">
        <w:rPr>
          <w:sz w:val="24"/>
          <w:szCs w:val="24"/>
        </w:rPr>
        <w:instrText xml:space="preserve"> REF _Ref440272256 \r \h </w:instrText>
      </w:r>
      <w:r w:rsidR="00763E64">
        <w:rPr>
          <w:sz w:val="24"/>
          <w:szCs w:val="24"/>
        </w:rPr>
      </w:r>
      <w:r w:rsidR="00763E64">
        <w:rPr>
          <w:sz w:val="24"/>
          <w:szCs w:val="24"/>
        </w:rPr>
        <w:fldChar w:fldCharType="separate"/>
      </w:r>
      <w:r w:rsidR="00622B69">
        <w:rPr>
          <w:sz w:val="24"/>
          <w:szCs w:val="24"/>
        </w:rPr>
        <w:t>5.13</w:t>
      </w:r>
      <w:r w:rsidR="00763E64">
        <w:rPr>
          <w:sz w:val="24"/>
          <w:szCs w:val="24"/>
        </w:rPr>
        <w:fldChar w:fldCharType="end"/>
      </w:r>
      <w:r>
        <w:rPr>
          <w:sz w:val="24"/>
          <w:szCs w:val="24"/>
        </w:rPr>
        <w:t>);</w:t>
      </w:r>
      <w:bookmarkEnd w:id="274"/>
    </w:p>
    <w:p w:rsidR="007705A5" w:rsidRPr="00DA7E38" w:rsidRDefault="007705A5" w:rsidP="00BC19F9">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F510D9">
        <w:fldChar w:fldCharType="begin"/>
      </w:r>
      <w:r w:rsidR="00F510D9">
        <w:instrText xml:space="preserve"> REF _Ref440272274 \r \h  \* MERGEFORMAT </w:instrText>
      </w:r>
      <w:r w:rsidR="00F510D9">
        <w:fldChar w:fldCharType="separate"/>
      </w:r>
      <w:r w:rsidR="00622B69" w:rsidRPr="00622B69">
        <w:rPr>
          <w:sz w:val="24"/>
          <w:szCs w:val="24"/>
        </w:rPr>
        <w:t>5.14</w:t>
      </w:r>
      <w:r w:rsidR="00F510D9">
        <w:fldChar w:fldCharType="end"/>
      </w:r>
      <w:r w:rsidRPr="00DA7E38">
        <w:rPr>
          <w:sz w:val="24"/>
          <w:szCs w:val="24"/>
        </w:rPr>
        <w:t>)</w:t>
      </w:r>
      <w:r w:rsidR="00DA7E38" w:rsidRPr="00DA7E38">
        <w:rPr>
          <w:sz w:val="24"/>
          <w:szCs w:val="24"/>
        </w:rPr>
        <w:t xml:space="preserve"> (</w:t>
      </w:r>
      <w:r w:rsidR="00E45C56"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w:t>
      </w:r>
      <w:r w:rsidRPr="007D7C50">
        <w:rPr>
          <w:i/>
          <w:sz w:val="24"/>
          <w:szCs w:val="24"/>
        </w:rPr>
        <w:lastRenderedPageBreak/>
        <w:t xml:space="preserve">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BC19F9">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BC19F9">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BC19F9">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BC19F9">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lastRenderedPageBreak/>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BC19F9">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5" w:name="_Ref191386451"/>
      <w:bookmarkStart w:id="276" w:name="_Ref440271628"/>
      <w:bookmarkStart w:id="277" w:name="_Toc440357098"/>
      <w:bookmarkStart w:id="278" w:name="_Toc440359653"/>
      <w:bookmarkStart w:id="279" w:name="_Toc440632116"/>
      <w:bookmarkStart w:id="280" w:name="_Toc440875937"/>
      <w:bookmarkStart w:id="281" w:name="_Toc441130965"/>
      <w:bookmarkStart w:id="282" w:name="_Toc447269780"/>
      <w:r w:rsidRPr="00E71A48">
        <w:rPr>
          <w:szCs w:val="24"/>
        </w:rPr>
        <w:t xml:space="preserve">Привлечение </w:t>
      </w:r>
      <w:bookmarkEnd w:id="275"/>
      <w:proofErr w:type="spellStart"/>
      <w:r w:rsidR="005B074F" w:rsidRPr="00E71A48">
        <w:rPr>
          <w:szCs w:val="24"/>
        </w:rPr>
        <w:t>сопоставщиков</w:t>
      </w:r>
      <w:bookmarkEnd w:id="276"/>
      <w:bookmarkEnd w:id="277"/>
      <w:bookmarkEnd w:id="278"/>
      <w:bookmarkEnd w:id="279"/>
      <w:bookmarkEnd w:id="280"/>
      <w:bookmarkEnd w:id="281"/>
      <w:bookmarkEnd w:id="282"/>
      <w:proofErr w:type="spellEnd"/>
    </w:p>
    <w:p w:rsidR="005B074F" w:rsidRPr="00E71A48"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3" w:name="_Ref191386461"/>
      <w:bookmarkStart w:id="284" w:name="_Toc440357099"/>
      <w:bookmarkStart w:id="285" w:name="_Toc440359654"/>
      <w:bookmarkStart w:id="286" w:name="_Toc440632117"/>
      <w:bookmarkStart w:id="287" w:name="_Toc440875938"/>
      <w:bookmarkStart w:id="288" w:name="_Toc441130966"/>
      <w:bookmarkStart w:id="289" w:name="_Toc44726978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3"/>
      <w:bookmarkEnd w:id="284"/>
      <w:bookmarkEnd w:id="285"/>
      <w:bookmarkEnd w:id="286"/>
      <w:bookmarkEnd w:id="287"/>
      <w:bookmarkEnd w:id="288"/>
      <w:bookmarkEnd w:id="289"/>
    </w:p>
    <w:p w:rsidR="00717F60" w:rsidRPr="00E71A48"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F510D9">
        <w:fldChar w:fldCharType="begin"/>
      </w:r>
      <w:r w:rsidR="00F510D9">
        <w:instrText xml:space="preserve"> REF _Ref191386482 \r \h  \* MERGEFORMAT </w:instrText>
      </w:r>
      <w:r w:rsidR="00F510D9">
        <w:fldChar w:fldCharType="separate"/>
      </w:r>
      <w:r w:rsidR="00622B69" w:rsidRPr="00622B69">
        <w:rPr>
          <w:bCs w:val="0"/>
          <w:sz w:val="24"/>
          <w:szCs w:val="24"/>
        </w:rPr>
        <w:t>3.3.8.1</w:t>
      </w:r>
      <w:r w:rsidR="00F510D9">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F510D9">
        <w:fldChar w:fldCharType="begin"/>
      </w:r>
      <w:r w:rsidR="00F510D9">
        <w:instrText xml:space="preserve"> REF _Ref191386407 \r \h  \* MERGEFORMAT </w:instrText>
      </w:r>
      <w:r w:rsidR="00F510D9">
        <w:fldChar w:fldCharType="separate"/>
      </w:r>
      <w:r w:rsidR="00622B69" w:rsidRPr="00622B69">
        <w:rPr>
          <w:bCs w:val="0"/>
          <w:sz w:val="24"/>
          <w:szCs w:val="24"/>
        </w:rPr>
        <w:t>3.3.8</w:t>
      </w:r>
      <w:r w:rsidR="00F510D9">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Pr="00D52133">
        <w:rPr>
          <w:bCs w:val="0"/>
          <w:sz w:val="24"/>
          <w:szCs w:val="24"/>
        </w:rPr>
        <w:t>.</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0"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0"/>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1" w:name="_Ref307563248"/>
      <w:r w:rsidRPr="00E71A48">
        <w:rPr>
          <w:bCs w:val="0"/>
          <w:sz w:val="24"/>
          <w:szCs w:val="24"/>
        </w:rPr>
        <w:t xml:space="preserve">в соглашении должны быть четко определены права и обязанности сторон </w:t>
      </w:r>
      <w:r w:rsidRPr="00E71A48">
        <w:rPr>
          <w:bCs w:val="0"/>
          <w:sz w:val="24"/>
          <w:szCs w:val="24"/>
        </w:rPr>
        <w:lastRenderedPageBreak/>
        <w:t xml:space="preserve">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1"/>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2"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2"/>
      <w:r w:rsidRPr="00E71A48">
        <w:rPr>
          <w:bCs w:val="0"/>
          <w:sz w:val="24"/>
          <w:szCs w:val="24"/>
        </w:rPr>
        <w:t xml:space="preserve"> </w:t>
      </w:r>
    </w:p>
    <w:p w:rsidR="00DB109A" w:rsidRPr="00E71A48"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F510D9">
        <w:fldChar w:fldCharType="begin"/>
      </w:r>
      <w:r w:rsidR="00F510D9">
        <w:instrText xml:space="preserve"> REF _Ref307563248 \r \h  \* MERGEFORMAT </w:instrText>
      </w:r>
      <w:r w:rsidR="00F510D9">
        <w:fldChar w:fldCharType="separate"/>
      </w:r>
      <w:r w:rsidR="00622B69" w:rsidRPr="00622B69">
        <w:rPr>
          <w:bCs w:val="0"/>
          <w:sz w:val="24"/>
          <w:szCs w:val="24"/>
          <w:lang w:val="en-US"/>
        </w:rPr>
        <w:t>a</w:t>
      </w:r>
      <w:r w:rsidR="00622B69" w:rsidRPr="00F510D9">
        <w:rPr>
          <w:bCs w:val="0"/>
          <w:sz w:val="24"/>
          <w:szCs w:val="24"/>
        </w:rPr>
        <w:t>)</w:t>
      </w:r>
      <w:r w:rsidR="00F510D9">
        <w:fldChar w:fldCharType="end"/>
      </w:r>
      <w:r w:rsidRPr="00E71A48">
        <w:rPr>
          <w:bCs w:val="0"/>
          <w:sz w:val="24"/>
          <w:szCs w:val="24"/>
        </w:rPr>
        <w:t xml:space="preserve">- </w:t>
      </w:r>
      <w:r w:rsidR="00F510D9">
        <w:fldChar w:fldCharType="begin"/>
      </w:r>
      <w:r w:rsidR="00F510D9">
        <w:instrText xml:space="preserve"> REF _Ref307563262 \r \h  \* MERGEFORMAT </w:instrText>
      </w:r>
      <w:r w:rsidR="00F510D9">
        <w:fldChar w:fldCharType="separate"/>
      </w:r>
      <w:r w:rsidR="00622B69" w:rsidRPr="00622B69">
        <w:rPr>
          <w:bCs w:val="0"/>
          <w:sz w:val="24"/>
          <w:szCs w:val="24"/>
          <w:lang w:val="en-US"/>
        </w:rPr>
        <w:t>g</w:t>
      </w:r>
      <w:r w:rsidR="00622B69" w:rsidRPr="00F510D9">
        <w:rPr>
          <w:bCs w:val="0"/>
          <w:sz w:val="24"/>
          <w:szCs w:val="24"/>
        </w:rPr>
        <w:t>)</w:t>
      </w:r>
      <w:r w:rsidR="00F510D9">
        <w:fldChar w:fldCharType="end"/>
      </w:r>
      <w:r w:rsidRPr="00E71A48">
        <w:rPr>
          <w:bCs w:val="0"/>
          <w:sz w:val="24"/>
          <w:szCs w:val="24"/>
        </w:rPr>
        <w:t xml:space="preserve">п. </w:t>
      </w:r>
      <w:r w:rsidR="00F510D9">
        <w:fldChar w:fldCharType="begin"/>
      </w:r>
      <w:r w:rsidR="00F510D9">
        <w:instrText xml:space="preserve"> REF _Ref306032591 \r \h  \* MERGEFORMAT </w:instrText>
      </w:r>
      <w:r w:rsidR="00F510D9">
        <w:fldChar w:fldCharType="separate"/>
      </w:r>
      <w:r w:rsidR="00622B69" w:rsidRPr="00622B69">
        <w:rPr>
          <w:bCs w:val="0"/>
          <w:sz w:val="24"/>
          <w:szCs w:val="24"/>
        </w:rPr>
        <w:t>3.3.10.4</w:t>
      </w:r>
      <w:r w:rsidR="00F510D9">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763E64">
        <w:rPr>
          <w:sz w:val="24"/>
          <w:szCs w:val="24"/>
        </w:rPr>
        <w:fldChar w:fldCharType="begin"/>
      </w:r>
      <w:r w:rsidR="000F4365">
        <w:rPr>
          <w:bCs w:val="0"/>
          <w:sz w:val="24"/>
          <w:szCs w:val="24"/>
        </w:rPr>
        <w:instrText xml:space="preserve"> REF _Ref303669127 \r \h </w:instrText>
      </w:r>
      <w:r w:rsidR="00763E64">
        <w:rPr>
          <w:sz w:val="24"/>
          <w:szCs w:val="24"/>
        </w:rPr>
      </w:r>
      <w:r w:rsidR="00763E64">
        <w:rPr>
          <w:sz w:val="24"/>
          <w:szCs w:val="24"/>
        </w:rPr>
        <w:fldChar w:fldCharType="separate"/>
      </w:r>
      <w:r w:rsidR="00622B69">
        <w:rPr>
          <w:bCs w:val="0"/>
          <w:sz w:val="24"/>
          <w:szCs w:val="24"/>
        </w:rPr>
        <w:t>3.3.8.2</w:t>
      </w:r>
      <w:r w:rsidR="00763E64">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763E64">
        <w:rPr>
          <w:bCs w:val="0"/>
          <w:sz w:val="24"/>
          <w:szCs w:val="24"/>
        </w:rPr>
        <w:fldChar w:fldCharType="begin"/>
      </w:r>
      <w:r w:rsidR="003C2207">
        <w:rPr>
          <w:bCs w:val="0"/>
          <w:sz w:val="24"/>
          <w:szCs w:val="24"/>
        </w:rPr>
        <w:instrText xml:space="preserve"> REF _Ref440272510 \r \h </w:instrText>
      </w:r>
      <w:r w:rsidR="00763E64">
        <w:rPr>
          <w:bCs w:val="0"/>
          <w:sz w:val="24"/>
          <w:szCs w:val="24"/>
        </w:rPr>
      </w:r>
      <w:r w:rsidR="00763E64">
        <w:rPr>
          <w:bCs w:val="0"/>
          <w:sz w:val="24"/>
          <w:szCs w:val="24"/>
        </w:rPr>
        <w:fldChar w:fldCharType="separate"/>
      </w:r>
      <w:r w:rsidR="00622B69">
        <w:rPr>
          <w:bCs w:val="0"/>
          <w:sz w:val="24"/>
          <w:szCs w:val="24"/>
        </w:rPr>
        <w:t>5.15</w:t>
      </w:r>
      <w:r w:rsidR="00763E64">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w:t>
      </w:r>
      <w:r w:rsidRPr="00332B6A">
        <w:rPr>
          <w:bCs w:val="0"/>
          <w:sz w:val="24"/>
          <w:szCs w:val="24"/>
        </w:rPr>
        <w:lastRenderedPageBreak/>
        <w:t xml:space="preserve">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763E64">
        <w:rPr>
          <w:bCs w:val="0"/>
          <w:sz w:val="24"/>
          <w:szCs w:val="24"/>
        </w:rPr>
        <w:fldChar w:fldCharType="begin"/>
      </w:r>
      <w:r w:rsidR="000F4365">
        <w:rPr>
          <w:bCs w:val="0"/>
          <w:sz w:val="24"/>
          <w:szCs w:val="24"/>
        </w:rPr>
        <w:instrText xml:space="preserve"> REF _Ref440291364 \r \h </w:instrText>
      </w:r>
      <w:r w:rsidR="00763E64">
        <w:rPr>
          <w:bCs w:val="0"/>
          <w:sz w:val="24"/>
          <w:szCs w:val="24"/>
        </w:rPr>
      </w:r>
      <w:r w:rsidR="00763E64">
        <w:rPr>
          <w:bCs w:val="0"/>
          <w:sz w:val="24"/>
          <w:szCs w:val="24"/>
        </w:rPr>
        <w:fldChar w:fldCharType="separate"/>
      </w:r>
      <w:r w:rsidR="00622B69">
        <w:rPr>
          <w:bCs w:val="0"/>
          <w:sz w:val="24"/>
          <w:szCs w:val="24"/>
        </w:rPr>
        <w:t>3.3.8.1</w:t>
      </w:r>
      <w:r w:rsidR="00763E64">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3" w:name="_Ref306114966"/>
      <w:bookmarkStart w:id="294" w:name="_Toc440357100"/>
      <w:bookmarkStart w:id="295" w:name="_Toc440359655"/>
      <w:bookmarkStart w:id="296" w:name="_Toc440632118"/>
      <w:bookmarkStart w:id="297" w:name="_Toc440875939"/>
      <w:bookmarkStart w:id="298" w:name="_Toc441130967"/>
      <w:bookmarkStart w:id="299" w:name="_Toc447269782"/>
      <w:r w:rsidRPr="00E71A48">
        <w:rPr>
          <w:szCs w:val="24"/>
        </w:rPr>
        <w:t>Разъяснение Документации по запросу предложений</w:t>
      </w:r>
      <w:bookmarkEnd w:id="293"/>
      <w:bookmarkEnd w:id="294"/>
      <w:bookmarkEnd w:id="295"/>
      <w:bookmarkEnd w:id="296"/>
      <w:bookmarkEnd w:id="297"/>
      <w:bookmarkEnd w:id="298"/>
      <w:bookmarkEnd w:id="299"/>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окументации должны быть направ</w:t>
      </w:r>
      <w:r w:rsidR="003B4C1B">
        <w:rPr>
          <w:bCs w:val="0"/>
          <w:iCs/>
          <w:sz w:val="24"/>
          <w:szCs w:val="24"/>
        </w:rPr>
        <w:t>лены через ЭТП или в письменной</w:t>
      </w:r>
      <w:r w:rsidR="00673FC7">
        <w:rPr>
          <w:sz w:val="24"/>
          <w:szCs w:val="24"/>
        </w:rPr>
        <w:t xml:space="preserve"> </w:t>
      </w:r>
      <w:r w:rsidRPr="00E71A48">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r w:rsidR="00F510D9">
        <w:fldChar w:fldCharType="begin"/>
      </w:r>
      <w:r w:rsidR="00F510D9">
        <w:instrText xml:space="preserve"> REF _Ref440969765 \r \h  \* MERGEFORMAT </w:instrText>
      </w:r>
      <w:r w:rsidR="00F510D9">
        <w:fldChar w:fldCharType="separate"/>
      </w:r>
      <w:r w:rsidR="00622B69" w:rsidRPr="00622B69">
        <w:rPr>
          <w:bCs w:val="0"/>
          <w:iCs/>
          <w:sz w:val="24"/>
          <w:szCs w:val="24"/>
        </w:rPr>
        <w:t>3.3.12</w:t>
      </w:r>
      <w:r w:rsidR="00F510D9">
        <w:fldChar w:fldCharType="end"/>
      </w:r>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r w:rsidR="00F510D9">
        <w:fldChar w:fldCharType="begin"/>
      </w:r>
      <w:r w:rsidR="00F510D9">
        <w:instrText xml:space="preserve"> REF _Ref440289401 \r \h  \* MERGEFORMAT </w:instrText>
      </w:r>
      <w:r w:rsidR="00F510D9">
        <w:fldChar w:fldCharType="separate"/>
      </w:r>
      <w:r w:rsidR="00622B69" w:rsidRPr="00622B69">
        <w:rPr>
          <w:bCs w:val="0"/>
          <w:iCs/>
          <w:sz w:val="24"/>
          <w:szCs w:val="24"/>
        </w:rPr>
        <w:t>3.3.13</w:t>
      </w:r>
      <w:r w:rsidR="00F510D9">
        <w:fldChar w:fldCharType="end"/>
      </w:r>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E71A48">
      <w:pPr>
        <w:pStyle w:val="3"/>
        <w:spacing w:line="264" w:lineRule="auto"/>
        <w:rPr>
          <w:szCs w:val="24"/>
        </w:rPr>
      </w:pPr>
      <w:bookmarkStart w:id="300" w:name="_Toc440357101"/>
      <w:bookmarkStart w:id="301" w:name="_Toc440359656"/>
      <w:bookmarkStart w:id="302" w:name="_Toc440632119"/>
      <w:bookmarkStart w:id="303" w:name="_Toc440875940"/>
      <w:bookmarkStart w:id="304" w:name="_Ref440969765"/>
      <w:bookmarkStart w:id="305" w:name="_Toc441130968"/>
      <w:bookmarkStart w:id="306" w:name="_Toc447269783"/>
      <w:r w:rsidRPr="00E71A48">
        <w:rPr>
          <w:szCs w:val="24"/>
        </w:rPr>
        <w:t>Внесение изменений в Документацию по запросу предложений.</w:t>
      </w:r>
      <w:bookmarkEnd w:id="300"/>
      <w:bookmarkEnd w:id="301"/>
      <w:bookmarkEnd w:id="302"/>
      <w:bookmarkEnd w:id="303"/>
      <w:bookmarkEnd w:id="304"/>
      <w:bookmarkEnd w:id="305"/>
      <w:bookmarkEnd w:id="306"/>
    </w:p>
    <w:p w:rsidR="00DE287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307" w:name="_Ref440289401"/>
      <w:bookmarkStart w:id="308" w:name="_Toc440357102"/>
      <w:bookmarkStart w:id="309" w:name="_Toc440359657"/>
      <w:bookmarkStart w:id="310" w:name="_Toc440632120"/>
      <w:bookmarkStart w:id="311" w:name="_Toc440875941"/>
      <w:bookmarkStart w:id="312" w:name="_Toc441130969"/>
      <w:bookmarkStart w:id="313" w:name="_Toc447269784"/>
      <w:r w:rsidRPr="00E71A48">
        <w:rPr>
          <w:szCs w:val="24"/>
        </w:rPr>
        <w:t>Продление срока окончания приема Заявок</w:t>
      </w:r>
      <w:bookmarkEnd w:id="307"/>
      <w:bookmarkEnd w:id="308"/>
      <w:bookmarkEnd w:id="309"/>
      <w:bookmarkEnd w:id="310"/>
      <w:bookmarkEnd w:id="311"/>
      <w:bookmarkEnd w:id="312"/>
      <w:bookmarkEnd w:id="313"/>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314" w:name="_Ref191386249"/>
    </w:p>
    <w:p w:rsidR="00AC1995" w:rsidRPr="00E71A48" w:rsidRDefault="00AC1995" w:rsidP="00E71A48">
      <w:pPr>
        <w:pStyle w:val="3"/>
        <w:spacing w:line="264" w:lineRule="auto"/>
        <w:rPr>
          <w:szCs w:val="24"/>
          <w:lang w:eastAsia="ru-RU"/>
        </w:rPr>
      </w:pPr>
      <w:bookmarkStart w:id="315" w:name="_Toc299701566"/>
      <w:bookmarkStart w:id="316" w:name="_Ref306176386"/>
      <w:bookmarkStart w:id="317" w:name="_Ref440285128"/>
      <w:bookmarkStart w:id="318" w:name="_Toc440357103"/>
      <w:bookmarkStart w:id="319" w:name="_Toc440359658"/>
      <w:bookmarkStart w:id="320" w:name="_Toc440632121"/>
      <w:bookmarkStart w:id="321" w:name="_Toc440875942"/>
      <w:bookmarkStart w:id="322" w:name="_Toc441130970"/>
      <w:bookmarkStart w:id="323" w:name="_Toc447269785"/>
      <w:r w:rsidRPr="00E71A48">
        <w:rPr>
          <w:bCs w:val="0"/>
          <w:szCs w:val="24"/>
          <w:lang w:eastAsia="ru-RU"/>
        </w:rPr>
        <w:t xml:space="preserve">Обеспечение </w:t>
      </w:r>
      <w:proofErr w:type="gramStart"/>
      <w:r w:rsidRPr="00E71A48">
        <w:rPr>
          <w:szCs w:val="24"/>
        </w:rPr>
        <w:t>исполнения</w:t>
      </w:r>
      <w:r w:rsidRPr="00E71A48">
        <w:rPr>
          <w:bCs w:val="0"/>
          <w:szCs w:val="24"/>
          <w:lang w:eastAsia="ru-RU"/>
        </w:rPr>
        <w:t xml:space="preserve"> </w:t>
      </w:r>
      <w:r w:rsidR="00D12816">
        <w:rPr>
          <w:bCs w:val="0"/>
          <w:szCs w:val="24"/>
          <w:lang w:eastAsia="ru-RU"/>
        </w:rPr>
        <w:t xml:space="preserve">обязательств </w:t>
      </w:r>
      <w:r w:rsidR="009C744E" w:rsidRPr="00E71A48">
        <w:rPr>
          <w:bCs w:val="0"/>
          <w:szCs w:val="24"/>
          <w:lang w:eastAsia="ru-RU"/>
        </w:rPr>
        <w:t>Участник</w:t>
      </w:r>
      <w:r w:rsidRPr="00E71A48">
        <w:rPr>
          <w:bCs w:val="0"/>
          <w:szCs w:val="24"/>
          <w:lang w:eastAsia="ru-RU"/>
        </w:rPr>
        <w:t>а запроса предложений</w:t>
      </w:r>
      <w:proofErr w:type="gramEnd"/>
      <w:r w:rsidRPr="00E71A48">
        <w:rPr>
          <w:bCs w:val="0"/>
          <w:szCs w:val="24"/>
          <w:lang w:eastAsia="ru-RU"/>
        </w:rPr>
        <w:t>.</w:t>
      </w:r>
      <w:bookmarkEnd w:id="315"/>
      <w:bookmarkEnd w:id="316"/>
      <w:bookmarkEnd w:id="317"/>
      <w:bookmarkEnd w:id="318"/>
      <w:bookmarkEnd w:id="319"/>
      <w:bookmarkEnd w:id="320"/>
      <w:bookmarkEnd w:id="321"/>
      <w:bookmarkEnd w:id="322"/>
      <w:bookmarkEnd w:id="323"/>
    </w:p>
    <w:p w:rsidR="00932C0A" w:rsidRPr="00E71A48"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w:t>
      </w:r>
      <w:r w:rsidR="00E66059" w:rsidRPr="00E66059">
        <w:rPr>
          <w:bCs w:val="0"/>
          <w:sz w:val="24"/>
          <w:szCs w:val="24"/>
        </w:rPr>
        <w:t xml:space="preserve"> 2% от стоимости Заявки</w:t>
      </w:r>
      <w:r w:rsidR="00932C0A" w:rsidRPr="00E71A48">
        <w:rPr>
          <w:bCs w:val="0"/>
          <w:sz w:val="24"/>
          <w:szCs w:val="24"/>
        </w:rPr>
        <w:t xml:space="preserve">, с учетом НДС. </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763E64">
        <w:rPr>
          <w:bCs w:val="0"/>
          <w:sz w:val="24"/>
          <w:szCs w:val="24"/>
          <w:lang w:eastAsia="ru-RU"/>
        </w:rPr>
        <w:fldChar w:fldCharType="begin"/>
      </w:r>
      <w:r w:rsidR="003C2207">
        <w:rPr>
          <w:bCs w:val="0"/>
          <w:sz w:val="24"/>
          <w:szCs w:val="24"/>
          <w:lang w:eastAsia="ru-RU"/>
        </w:rPr>
        <w:instrText xml:space="preserve"> REF _Ref440272678 \r \h </w:instrText>
      </w:r>
      <w:r w:rsidR="00763E64">
        <w:rPr>
          <w:bCs w:val="0"/>
          <w:sz w:val="24"/>
          <w:szCs w:val="24"/>
          <w:lang w:eastAsia="ru-RU"/>
        </w:rPr>
      </w:r>
      <w:r w:rsidR="00763E64">
        <w:rPr>
          <w:bCs w:val="0"/>
          <w:sz w:val="24"/>
          <w:szCs w:val="24"/>
          <w:lang w:eastAsia="ru-RU"/>
        </w:rPr>
        <w:fldChar w:fldCharType="separate"/>
      </w:r>
      <w:r w:rsidR="00622B69">
        <w:rPr>
          <w:bCs w:val="0"/>
          <w:sz w:val="24"/>
          <w:szCs w:val="24"/>
          <w:lang w:eastAsia="ru-RU"/>
        </w:rPr>
        <w:t>5.13</w:t>
      </w:r>
      <w:r w:rsidR="00763E64">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709"/>
        <w:rPr>
          <w:bCs w:val="0"/>
          <w:sz w:val="24"/>
          <w:szCs w:val="24"/>
        </w:rPr>
      </w:pPr>
      <w:bookmarkStart w:id="325" w:name="_Ref307586570"/>
      <w:r w:rsidRPr="00E71A48">
        <w:rPr>
          <w:bCs w:val="0"/>
          <w:sz w:val="24"/>
          <w:szCs w:val="24"/>
        </w:rPr>
        <w:t>В соглашении о неустойке должно быть указано</w:t>
      </w:r>
      <w:bookmarkStart w:id="32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5"/>
      <w:bookmarkEnd w:id="326"/>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F510D9">
        <w:fldChar w:fldCharType="begin"/>
      </w:r>
      <w:r w:rsidR="00F510D9">
        <w:instrText xml:space="preserve"> REF _Ref306008743 \r \h  \* MERGEFORMAT </w:instrText>
      </w:r>
      <w:r w:rsidR="00F510D9">
        <w:fldChar w:fldCharType="separate"/>
      </w:r>
      <w:r w:rsidR="00622B69" w:rsidRPr="00622B69">
        <w:rPr>
          <w:bCs w:val="0"/>
          <w:sz w:val="24"/>
          <w:szCs w:val="24"/>
        </w:rPr>
        <w:t>3.3.4</w:t>
      </w:r>
      <w:r w:rsidR="00F510D9">
        <w:fldChar w:fldCharType="end"/>
      </w:r>
      <w:r w:rsidRPr="00E71A48">
        <w:rPr>
          <w:bCs w:val="0"/>
          <w:sz w:val="24"/>
          <w:szCs w:val="24"/>
        </w:rPr>
        <w:t xml:space="preserve">) после истечения срока окончания подачи заявок (п. </w:t>
      </w:r>
      <w:r w:rsidR="00763E64">
        <w:rPr>
          <w:sz w:val="24"/>
          <w:szCs w:val="24"/>
        </w:rPr>
        <w:fldChar w:fldCharType="begin"/>
      </w:r>
      <w:r w:rsidR="00065ED6">
        <w:rPr>
          <w:bCs w:val="0"/>
          <w:sz w:val="24"/>
          <w:szCs w:val="24"/>
        </w:rPr>
        <w:instrText xml:space="preserve"> REF _Ref440289953 \r \h </w:instrText>
      </w:r>
      <w:r w:rsidR="00763E64">
        <w:rPr>
          <w:sz w:val="24"/>
          <w:szCs w:val="24"/>
        </w:rPr>
      </w:r>
      <w:r w:rsidR="00763E64">
        <w:rPr>
          <w:sz w:val="24"/>
          <w:szCs w:val="24"/>
        </w:rPr>
        <w:fldChar w:fldCharType="separate"/>
      </w:r>
      <w:r w:rsidR="00622B69">
        <w:rPr>
          <w:bCs w:val="0"/>
          <w:sz w:val="24"/>
          <w:szCs w:val="24"/>
        </w:rPr>
        <w:t>3.4.1.3</w:t>
      </w:r>
      <w:r w:rsidR="00763E64">
        <w:rPr>
          <w:sz w:val="24"/>
          <w:szCs w:val="24"/>
        </w:rPr>
        <w:fldChar w:fldCharType="end"/>
      </w:r>
      <w:r w:rsidRPr="00E71A48">
        <w:rPr>
          <w:bCs w:val="0"/>
          <w:sz w:val="24"/>
          <w:szCs w:val="24"/>
        </w:rPr>
        <w:t>);</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763E64">
        <w:rPr>
          <w:bCs w:val="0"/>
          <w:sz w:val="24"/>
          <w:szCs w:val="24"/>
        </w:rPr>
        <w:fldChar w:fldCharType="begin"/>
      </w:r>
      <w:r w:rsidR="00414CAF">
        <w:rPr>
          <w:bCs w:val="0"/>
          <w:sz w:val="24"/>
          <w:szCs w:val="24"/>
        </w:rPr>
        <w:instrText xml:space="preserve"> REF _Ref303683929 \r \h </w:instrText>
      </w:r>
      <w:r w:rsidR="00763E64">
        <w:rPr>
          <w:bCs w:val="0"/>
          <w:sz w:val="24"/>
          <w:szCs w:val="24"/>
        </w:rPr>
      </w:r>
      <w:r w:rsidR="00763E64">
        <w:rPr>
          <w:bCs w:val="0"/>
          <w:sz w:val="24"/>
          <w:szCs w:val="24"/>
        </w:rPr>
        <w:fldChar w:fldCharType="separate"/>
      </w:r>
      <w:r w:rsidR="00622B69">
        <w:rPr>
          <w:bCs w:val="0"/>
          <w:sz w:val="24"/>
          <w:szCs w:val="24"/>
        </w:rPr>
        <w:t>3.10</w:t>
      </w:r>
      <w:r w:rsidR="00763E64">
        <w:rPr>
          <w:bCs w:val="0"/>
          <w:sz w:val="24"/>
          <w:szCs w:val="24"/>
        </w:rPr>
        <w:fldChar w:fldCharType="end"/>
      </w:r>
      <w:r w:rsidRPr="00E71A48">
        <w:rPr>
          <w:bCs w:val="0"/>
          <w:sz w:val="24"/>
          <w:szCs w:val="24"/>
        </w:rPr>
        <w:t>);</w:t>
      </w:r>
      <w:proofErr w:type="gramEnd"/>
    </w:p>
    <w:p w:rsidR="00932C0A" w:rsidRPr="00E71A48"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7" w:name="_Ref307563802"/>
      <w:r w:rsidRPr="00E71A48">
        <w:rPr>
          <w:bCs w:val="0"/>
          <w:sz w:val="24"/>
          <w:szCs w:val="24"/>
        </w:rPr>
        <w:t xml:space="preserve">В случаях, указанных в п. </w:t>
      </w:r>
      <w:r w:rsidR="00F510D9">
        <w:fldChar w:fldCharType="begin"/>
      </w:r>
      <w:r w:rsidR="00F510D9">
        <w:instrText xml:space="preserve"> REF _Ref305753174 \r \h  \* MERGEFORMAT </w:instrText>
      </w:r>
      <w:r w:rsidR="00F510D9">
        <w:fldChar w:fldCharType="separate"/>
      </w:r>
      <w:r w:rsidR="00622B69" w:rsidRPr="00622B69">
        <w:rPr>
          <w:bCs w:val="0"/>
          <w:sz w:val="24"/>
          <w:szCs w:val="24"/>
        </w:rPr>
        <w:t>3.3.14.4</w:t>
      </w:r>
      <w:r w:rsidR="00F510D9">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w:t>
      </w:r>
      <w:r w:rsidRPr="00E66059">
        <w:rPr>
          <w:bCs w:val="0"/>
          <w:sz w:val="24"/>
          <w:szCs w:val="24"/>
        </w:rPr>
        <w:t xml:space="preserve">размере </w:t>
      </w:r>
      <w:bookmarkEnd w:id="327"/>
      <w:r w:rsidR="00E66059" w:rsidRPr="00E66059">
        <w:rPr>
          <w:bCs w:val="0"/>
          <w:sz w:val="24"/>
          <w:szCs w:val="24"/>
        </w:rPr>
        <w:t>2%</w:t>
      </w:r>
      <w:r w:rsidR="000A7A8E" w:rsidRPr="00E66059">
        <w:rPr>
          <w:bCs w:val="0"/>
          <w:sz w:val="24"/>
          <w:szCs w:val="24"/>
        </w:rPr>
        <w:t xml:space="preserve"> от стоимости</w:t>
      </w:r>
      <w:r w:rsidR="000A7A8E" w:rsidRPr="00E71A48">
        <w:rPr>
          <w:bCs w:val="0"/>
          <w:sz w:val="24"/>
          <w:szCs w:val="24"/>
        </w:rPr>
        <w:t xml:space="preserve"> Заявки, с учетом НДС</w:t>
      </w:r>
      <w:r w:rsidR="000A7A8E">
        <w:rPr>
          <w:bCs w:val="0"/>
          <w:sz w:val="24"/>
          <w:szCs w:val="24"/>
        </w:rPr>
        <w:t>.</w:t>
      </w:r>
    </w:p>
    <w:p w:rsidR="00932C0A" w:rsidRPr="00E71A48" w:rsidRDefault="009C744E" w:rsidP="00BC19F9">
      <w:pPr>
        <w:widowControl w:val="0"/>
        <w:numPr>
          <w:ilvl w:val="3"/>
          <w:numId w:val="38"/>
        </w:numPr>
        <w:tabs>
          <w:tab w:val="left" w:pos="1620"/>
        </w:tabs>
        <w:suppressAutoHyphens w:val="0"/>
        <w:spacing w:line="264" w:lineRule="auto"/>
        <w:ind w:left="0" w:firstLine="540"/>
        <w:rPr>
          <w:bCs w:val="0"/>
          <w:sz w:val="24"/>
          <w:szCs w:val="24"/>
        </w:rPr>
      </w:pPr>
      <w:bookmarkStart w:id="328" w:name="_Ref299109207"/>
      <w:bookmarkStart w:id="32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8"/>
      <w:bookmarkEnd w:id="329"/>
    </w:p>
    <w:p w:rsidR="008D1B83" w:rsidRPr="008D1B83" w:rsidRDefault="008D1B83" w:rsidP="008D1B83">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r w:rsidR="00F510D9">
        <w:fldChar w:fldCharType="begin"/>
      </w:r>
      <w:r w:rsidR="00F510D9">
        <w:instrText xml:space="preserve"> REF _Ref440272256 \r \h  \* MERGEFORMAT </w:instrText>
      </w:r>
      <w:r w:rsidR="00F510D9">
        <w:fldChar w:fldCharType="separate"/>
      </w:r>
      <w:r w:rsidR="00622B69" w:rsidRPr="00622B69">
        <w:rPr>
          <w:bCs w:val="0"/>
          <w:sz w:val="24"/>
          <w:szCs w:val="24"/>
          <w:lang w:eastAsia="ru-RU"/>
        </w:rPr>
        <w:t>5.13</w:t>
      </w:r>
      <w:r w:rsidR="00F510D9">
        <w:fldChar w:fldCharType="end"/>
      </w:r>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r w:rsidR="00F510D9">
        <w:fldChar w:fldCharType="begin"/>
      </w:r>
      <w:r w:rsidR="00F510D9">
        <w:instrText xml:space="preserve"> REF _Ref441574460 \r \h  \* MERGEFORMAT </w:instrText>
      </w:r>
      <w:r w:rsidR="00F510D9">
        <w:fldChar w:fldCharType="separate"/>
      </w:r>
      <w:r w:rsidR="00622B69" w:rsidRPr="00622B69">
        <w:rPr>
          <w:bCs w:val="0"/>
          <w:sz w:val="24"/>
          <w:szCs w:val="24"/>
          <w:lang w:eastAsia="ru-RU"/>
        </w:rPr>
        <w:t>5.16</w:t>
      </w:r>
      <w:r w:rsidR="00F510D9">
        <w:fldChar w:fldCharType="end"/>
      </w:r>
      <w:r w:rsidRPr="008D1B83">
        <w:rPr>
          <w:bCs w:val="0"/>
          <w:sz w:val="24"/>
          <w:szCs w:val="24"/>
        </w:rPr>
        <w:t xml:space="preserve">), в срок не позднее даты и времени </w:t>
      </w:r>
      <w:r w:rsidRPr="00903C32">
        <w:rPr>
          <w:bCs w:val="0"/>
          <w:sz w:val="24"/>
          <w:szCs w:val="24"/>
        </w:rPr>
        <w:t xml:space="preserve">окончания приема заявок, указанных в пункте </w:t>
      </w:r>
      <w:r w:rsidR="00F510D9" w:rsidRPr="00903C32">
        <w:fldChar w:fldCharType="begin"/>
      </w:r>
      <w:r w:rsidR="00F510D9" w:rsidRPr="00903C32">
        <w:instrText xml:space="preserve"> REF _Ref440289953 \r \h  \* MERGEFORMAT </w:instrText>
      </w:r>
      <w:r w:rsidR="00F510D9" w:rsidRPr="00903C32">
        <w:fldChar w:fldCharType="separate"/>
      </w:r>
      <w:r w:rsidR="00622B69" w:rsidRPr="00903C32">
        <w:rPr>
          <w:bCs w:val="0"/>
          <w:sz w:val="24"/>
          <w:szCs w:val="24"/>
        </w:rPr>
        <w:t>3.4.1.3</w:t>
      </w:r>
      <w:r w:rsidR="00F510D9" w:rsidRPr="00903C32">
        <w:fldChar w:fldCharType="end"/>
      </w:r>
      <w:r w:rsidRPr="00903C32">
        <w:rPr>
          <w:bCs w:val="0"/>
          <w:sz w:val="24"/>
          <w:szCs w:val="24"/>
        </w:rPr>
        <w:t xml:space="preserve"> настоящей Документации, по адресу: </w:t>
      </w:r>
      <w:r w:rsidR="00903C32" w:rsidRPr="00903C32">
        <w:rPr>
          <w:sz w:val="24"/>
          <w:szCs w:val="24"/>
        </w:rPr>
        <w:t>РФ, 398001, г. Липецк, ул. 50-лет НЛМК, 33</w:t>
      </w:r>
      <w:r w:rsidR="00903C32" w:rsidRPr="00903C32">
        <w:rPr>
          <w:bCs w:val="0"/>
          <w:sz w:val="24"/>
          <w:szCs w:val="24"/>
        </w:rPr>
        <w:t xml:space="preserve">, </w:t>
      </w:r>
      <w:proofErr w:type="spellStart"/>
      <w:r w:rsidR="00903C32" w:rsidRPr="00903C32">
        <w:rPr>
          <w:bCs w:val="0"/>
          <w:sz w:val="24"/>
          <w:szCs w:val="24"/>
        </w:rPr>
        <w:t>каб</w:t>
      </w:r>
      <w:proofErr w:type="spellEnd"/>
      <w:r w:rsidR="00903C32" w:rsidRPr="00903C32">
        <w:rPr>
          <w:bCs w:val="0"/>
          <w:sz w:val="24"/>
          <w:szCs w:val="24"/>
        </w:rPr>
        <w:t xml:space="preserve">. №103, исполнительный сотрудник – </w:t>
      </w:r>
      <w:r w:rsidR="00903C32" w:rsidRPr="00903C32">
        <w:rPr>
          <w:sz w:val="24"/>
          <w:szCs w:val="24"/>
        </w:rPr>
        <w:t>Телятник Валентина Сергеевна, контактный телефон - (4742) 22-83-04</w:t>
      </w:r>
      <w:r w:rsidRPr="00903C32">
        <w:rPr>
          <w:bCs w:val="0"/>
          <w:sz w:val="24"/>
          <w:szCs w:val="24"/>
        </w:rPr>
        <w:t>. Оригинал</w:t>
      </w:r>
      <w:r w:rsidRPr="008D1B83">
        <w:rPr>
          <w:bCs w:val="0"/>
          <w:sz w:val="24"/>
          <w:szCs w:val="24"/>
        </w:rPr>
        <w:t xml:space="preserve"> соглашения о неустойке должен быть надежно запечатан в конверт, на котором указывается следующая информация:</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r w:rsidR="00F510D9">
        <w:fldChar w:fldCharType="begin"/>
      </w:r>
      <w:r w:rsidR="00F510D9">
        <w:instrText xml:space="preserve"> REF _Ref191386085 \r \h  \* MERGEFORMAT </w:instrText>
      </w:r>
      <w:r w:rsidR="00F510D9">
        <w:fldChar w:fldCharType="separate"/>
      </w:r>
      <w:r w:rsidR="00622B69" w:rsidRPr="00622B69">
        <w:rPr>
          <w:sz w:val="24"/>
          <w:szCs w:val="24"/>
        </w:rPr>
        <w:t>1.1.1</w:t>
      </w:r>
      <w:r w:rsidR="00F510D9">
        <w:fldChar w:fldCharType="end"/>
      </w:r>
      <w:r w:rsidRPr="008D1B83">
        <w:rPr>
          <w:sz w:val="24"/>
          <w:szCs w:val="24"/>
        </w:rPr>
        <w:t>;</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8D1B83">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r w:rsidR="00F510D9">
        <w:fldChar w:fldCharType="begin"/>
      </w:r>
      <w:r w:rsidR="00F510D9">
        <w:instrText xml:space="preserve"> REF _Ref303323780 \r \h  \* MERGEFORMAT </w:instrText>
      </w:r>
      <w:r w:rsidR="00F510D9">
        <w:fldChar w:fldCharType="separate"/>
      </w:r>
      <w:r w:rsidR="00622B69" w:rsidRPr="00622B69">
        <w:rPr>
          <w:sz w:val="24"/>
          <w:szCs w:val="24"/>
        </w:rPr>
        <w:t>1.1.4</w:t>
      </w:r>
      <w:r w:rsidR="00F510D9">
        <w:fldChar w:fldCharType="end"/>
      </w:r>
      <w:r w:rsidRPr="008D1B83">
        <w:rPr>
          <w:sz w:val="24"/>
          <w:szCs w:val="24"/>
        </w:rPr>
        <w:t>.</w:t>
      </w:r>
    </w:p>
    <w:p w:rsidR="008D1B83" w:rsidRPr="008D1B83" w:rsidRDefault="008D1B83" w:rsidP="008D1B83">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r w:rsidR="00763E64">
        <w:rPr>
          <w:sz w:val="24"/>
          <w:szCs w:val="24"/>
        </w:rPr>
        <w:fldChar w:fldCharType="begin"/>
      </w:r>
      <w:r>
        <w:rPr>
          <w:sz w:val="24"/>
          <w:szCs w:val="24"/>
        </w:rPr>
        <w:instrText xml:space="preserve"> REF _Ref442188624 \r \h </w:instrText>
      </w:r>
      <w:r w:rsidR="00763E64">
        <w:rPr>
          <w:sz w:val="24"/>
          <w:szCs w:val="24"/>
        </w:rPr>
      </w:r>
      <w:r w:rsidR="00763E64">
        <w:rPr>
          <w:sz w:val="24"/>
          <w:szCs w:val="24"/>
        </w:rPr>
        <w:fldChar w:fldCharType="separate"/>
      </w:r>
      <w:r w:rsidR="00622B69">
        <w:rPr>
          <w:sz w:val="24"/>
          <w:szCs w:val="24"/>
        </w:rPr>
        <w:t>3.3.14.9</w:t>
      </w:r>
      <w:r w:rsidR="00763E64">
        <w:rPr>
          <w:sz w:val="24"/>
          <w:szCs w:val="24"/>
        </w:rPr>
        <w:fldChar w:fldCharType="end"/>
      </w:r>
      <w:r w:rsidRPr="008D1B83">
        <w:rPr>
          <w:sz w:val="24"/>
          <w:szCs w:val="24"/>
        </w:rPr>
        <w:t xml:space="preserve"> настоящей Документации.</w:t>
      </w:r>
    </w:p>
    <w:p w:rsidR="00932C0A" w:rsidRPr="00E71A48" w:rsidRDefault="00932C0A" w:rsidP="00BC19F9">
      <w:pPr>
        <w:widowControl w:val="0"/>
        <w:numPr>
          <w:ilvl w:val="3"/>
          <w:numId w:val="38"/>
        </w:numPr>
        <w:tabs>
          <w:tab w:val="left" w:pos="1620"/>
        </w:tabs>
        <w:suppressAutoHyphens w:val="0"/>
        <w:spacing w:line="264" w:lineRule="auto"/>
        <w:ind w:left="0" w:firstLine="540"/>
        <w:rPr>
          <w:bCs w:val="0"/>
          <w:sz w:val="24"/>
          <w:szCs w:val="24"/>
        </w:rPr>
      </w:pPr>
      <w:bookmarkStart w:id="330" w:name="_Ref442188624"/>
      <w:r w:rsidRPr="00E71A48">
        <w:rPr>
          <w:bCs w:val="0"/>
          <w:sz w:val="24"/>
          <w:szCs w:val="24"/>
        </w:rPr>
        <w:lastRenderedPageBreak/>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6375B4">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bookmarkEnd w:id="330"/>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69786"/>
      <w:r w:rsidRPr="00E71A48">
        <w:t>Подача Заявок и их прием</w:t>
      </w:r>
      <w:bookmarkStart w:id="333" w:name="_Ref56229451"/>
      <w:bookmarkEnd w:id="314"/>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0972"/>
      <w:bookmarkStart w:id="340" w:name="_Toc447269787"/>
      <w:r w:rsidRPr="00E71A48">
        <w:rPr>
          <w:szCs w:val="24"/>
        </w:rPr>
        <w:t>Подача Заявок через ЭТП</w:t>
      </w:r>
      <w:bookmarkEnd w:id="334"/>
      <w:bookmarkEnd w:id="335"/>
      <w:bookmarkEnd w:id="336"/>
      <w:bookmarkEnd w:id="337"/>
      <w:bookmarkEnd w:id="338"/>
      <w:bookmarkEnd w:id="339"/>
      <w:bookmarkEnd w:id="340"/>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BC19F9">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w:t>
      </w:r>
      <w:bookmarkStart w:id="341" w:name="_GoBack"/>
      <w:bookmarkEnd w:id="341"/>
      <w:r w:rsidRPr="00E71A48">
        <w:rPr>
          <w:bCs w:val="0"/>
          <w:sz w:val="24"/>
          <w:szCs w:val="24"/>
        </w:rPr>
        <w:t xml:space="preserve">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2" w:name="_Ref440289953"/>
      <w:r w:rsidRPr="00B55226">
        <w:rPr>
          <w:bCs w:val="0"/>
          <w:sz w:val="24"/>
          <w:szCs w:val="24"/>
        </w:rPr>
        <w:t>Заявк</w:t>
      </w:r>
      <w:r w:rsidR="00717F60" w:rsidRPr="00B55226">
        <w:rPr>
          <w:bCs w:val="0"/>
          <w:sz w:val="24"/>
          <w:szCs w:val="24"/>
        </w:rPr>
        <w:t xml:space="preserve">и на ЭТП могут быть поданы до </w:t>
      </w:r>
      <w:r w:rsidR="002B5044" w:rsidRPr="00B55226">
        <w:rPr>
          <w:b/>
          <w:bCs w:val="0"/>
          <w:sz w:val="24"/>
          <w:szCs w:val="24"/>
        </w:rPr>
        <w:t xml:space="preserve">12 часов 00 минут </w:t>
      </w:r>
      <w:r w:rsidR="00B55226" w:rsidRPr="00B55226">
        <w:rPr>
          <w:b/>
          <w:bCs w:val="0"/>
          <w:sz w:val="24"/>
          <w:szCs w:val="24"/>
        </w:rPr>
        <w:t>25 октября</w:t>
      </w:r>
      <w:r w:rsidR="002B5044" w:rsidRPr="00B55226">
        <w:rPr>
          <w:b/>
          <w:bCs w:val="0"/>
          <w:sz w:val="24"/>
          <w:szCs w:val="24"/>
        </w:rPr>
        <w:t xml:space="preserve"> 2016 года</w:t>
      </w:r>
      <w:r w:rsidR="00BC2634" w:rsidRPr="00B55226">
        <w:rPr>
          <w:b/>
          <w:bCs w:val="0"/>
          <w:sz w:val="24"/>
          <w:szCs w:val="24"/>
        </w:rPr>
        <w:t xml:space="preserve">, </w:t>
      </w:r>
      <w:r w:rsidR="00BC2634" w:rsidRPr="00B55226">
        <w:rPr>
          <w:bCs w:val="0"/>
          <w:sz w:val="24"/>
          <w:szCs w:val="24"/>
        </w:rPr>
        <w:t xml:space="preserve">при этом предложенная Участником в Письме о подаче оферты </w:t>
      </w:r>
      <w:r w:rsidR="00BC2634" w:rsidRPr="00B55226">
        <w:rPr>
          <w:bCs w:val="0"/>
          <w:spacing w:val="-2"/>
          <w:sz w:val="24"/>
          <w:szCs w:val="24"/>
        </w:rPr>
        <w:t>(под</w:t>
      </w:r>
      <w:r w:rsidR="00BC2634" w:rsidRPr="00B55226">
        <w:rPr>
          <w:bCs w:val="0"/>
          <w:sz w:val="24"/>
          <w:szCs w:val="24"/>
        </w:rPr>
        <w:t xml:space="preserve">раздел </w:t>
      </w:r>
      <w:r w:rsidR="00763E64" w:rsidRPr="00B55226">
        <w:rPr>
          <w:bCs w:val="0"/>
          <w:sz w:val="24"/>
          <w:szCs w:val="24"/>
        </w:rPr>
        <w:fldChar w:fldCharType="begin"/>
      </w:r>
      <w:r w:rsidR="00BC2634" w:rsidRPr="00B55226">
        <w:rPr>
          <w:bCs w:val="0"/>
          <w:sz w:val="24"/>
          <w:szCs w:val="24"/>
        </w:rPr>
        <w:instrText xml:space="preserve"> REF _Ref55336310 \r \h </w:instrText>
      </w:r>
      <w:r w:rsidR="00763E64" w:rsidRPr="00B55226">
        <w:rPr>
          <w:bCs w:val="0"/>
          <w:sz w:val="24"/>
          <w:szCs w:val="24"/>
        </w:rPr>
      </w:r>
      <w:r w:rsidR="00B55226">
        <w:rPr>
          <w:bCs w:val="0"/>
          <w:sz w:val="24"/>
          <w:szCs w:val="24"/>
        </w:rPr>
        <w:instrText xml:space="preserve"> \* MERGEFORMAT </w:instrText>
      </w:r>
      <w:r w:rsidR="00763E64" w:rsidRPr="00B55226">
        <w:rPr>
          <w:bCs w:val="0"/>
          <w:sz w:val="24"/>
          <w:szCs w:val="24"/>
        </w:rPr>
        <w:fldChar w:fldCharType="separate"/>
      </w:r>
      <w:r w:rsidR="00622B69" w:rsidRPr="00B55226">
        <w:rPr>
          <w:bCs w:val="0"/>
          <w:sz w:val="24"/>
          <w:szCs w:val="24"/>
        </w:rPr>
        <w:t>5.1</w:t>
      </w:r>
      <w:r w:rsidR="00763E64" w:rsidRPr="00B55226">
        <w:rPr>
          <w:bCs w:val="0"/>
          <w:sz w:val="24"/>
          <w:szCs w:val="24"/>
        </w:rPr>
        <w:fldChar w:fldCharType="end"/>
      </w:r>
      <w:r w:rsidR="00BC2634" w:rsidRPr="00B55226">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42"/>
    </w:p>
    <w:p w:rsidR="00717F60" w:rsidRPr="00E71A48" w:rsidRDefault="00717F60" w:rsidP="00E71A48">
      <w:pPr>
        <w:pStyle w:val="3"/>
        <w:spacing w:line="264" w:lineRule="auto"/>
        <w:rPr>
          <w:szCs w:val="24"/>
        </w:rPr>
      </w:pPr>
      <w:bookmarkStart w:id="343" w:name="_Ref115077798"/>
      <w:bookmarkStart w:id="344" w:name="_Toc439323708"/>
      <w:bookmarkStart w:id="345" w:name="_Toc440357106"/>
      <w:bookmarkStart w:id="346" w:name="_Toc440359661"/>
      <w:bookmarkStart w:id="347" w:name="_Toc440632124"/>
      <w:bookmarkStart w:id="348" w:name="_Toc440875945"/>
      <w:bookmarkStart w:id="349" w:name="_Toc441130973"/>
      <w:bookmarkStart w:id="350" w:name="_Toc447269788"/>
      <w:r w:rsidRPr="00E71A48">
        <w:rPr>
          <w:szCs w:val="24"/>
        </w:rPr>
        <w:t xml:space="preserve">Подача Заявок в письменной </w:t>
      </w:r>
      <w:r w:rsidR="00673FC7" w:rsidRPr="006803F2">
        <w:rPr>
          <w:szCs w:val="24"/>
        </w:rPr>
        <w:t>(бумажной)</w:t>
      </w:r>
      <w:r w:rsidR="00673FC7">
        <w:rPr>
          <w:szCs w:val="24"/>
        </w:rPr>
        <w:t xml:space="preserve"> </w:t>
      </w:r>
      <w:r w:rsidRPr="00E71A48">
        <w:rPr>
          <w:szCs w:val="24"/>
        </w:rPr>
        <w:t>форме</w:t>
      </w:r>
      <w:bookmarkEnd w:id="343"/>
      <w:bookmarkEnd w:id="344"/>
      <w:bookmarkEnd w:id="345"/>
      <w:bookmarkEnd w:id="346"/>
      <w:bookmarkEnd w:id="347"/>
      <w:bookmarkEnd w:id="348"/>
      <w:bookmarkEnd w:id="349"/>
      <w:bookmarkEnd w:id="350"/>
    </w:p>
    <w:bookmarkEnd w:id="333"/>
    <w:p w:rsidR="00717F60" w:rsidRPr="008D1B83" w:rsidRDefault="001A3C31" w:rsidP="00BC19F9">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w:t>
      </w:r>
      <w:r w:rsidR="00673FC7">
        <w:rPr>
          <w:bCs w:val="0"/>
          <w:sz w:val="24"/>
          <w:szCs w:val="24"/>
        </w:rPr>
        <w:t xml:space="preserve"> </w:t>
      </w:r>
      <w:r w:rsidR="00673FC7" w:rsidRPr="006803F2">
        <w:rPr>
          <w:sz w:val="24"/>
          <w:szCs w:val="24"/>
        </w:rPr>
        <w:t>(бумажной)</w:t>
      </w:r>
      <w:r>
        <w:rPr>
          <w:bCs w:val="0"/>
          <w:sz w:val="24"/>
          <w:szCs w:val="24"/>
        </w:rPr>
        <w:t xml:space="preserve">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w:t>
      </w:r>
      <w:proofErr w:type="spellStart"/>
      <w:r w:rsidR="008D1B83" w:rsidRPr="008D1B83">
        <w:rPr>
          <w:bCs w:val="0"/>
          <w:sz w:val="24"/>
          <w:szCs w:val="24"/>
        </w:rPr>
        <w:t>п.п</w:t>
      </w:r>
      <w:proofErr w:type="spellEnd"/>
      <w:r w:rsidR="008D1B83" w:rsidRPr="008D1B83">
        <w:rPr>
          <w:bCs w:val="0"/>
          <w:sz w:val="24"/>
          <w:szCs w:val="24"/>
        </w:rPr>
        <w:t xml:space="preserve">. </w:t>
      </w:r>
      <w:r w:rsidR="00763E64">
        <w:rPr>
          <w:sz w:val="24"/>
          <w:szCs w:val="24"/>
        </w:rPr>
        <w:fldChar w:fldCharType="begin"/>
      </w:r>
      <w:r w:rsidR="008D1B83">
        <w:rPr>
          <w:bCs w:val="0"/>
          <w:sz w:val="24"/>
          <w:szCs w:val="24"/>
        </w:rPr>
        <w:instrText xml:space="preserve"> REF _Ref442188512 \r \h </w:instrText>
      </w:r>
      <w:r w:rsidR="00763E64">
        <w:rPr>
          <w:sz w:val="24"/>
          <w:szCs w:val="24"/>
        </w:rPr>
      </w:r>
      <w:r w:rsidR="00763E64">
        <w:rPr>
          <w:sz w:val="24"/>
          <w:szCs w:val="24"/>
        </w:rPr>
        <w:fldChar w:fldCharType="separate"/>
      </w:r>
      <w:r w:rsidR="00622B69">
        <w:rPr>
          <w:bCs w:val="0"/>
          <w:sz w:val="24"/>
          <w:szCs w:val="24"/>
        </w:rPr>
        <w:t>т)</w:t>
      </w:r>
      <w:r w:rsidR="00763E64">
        <w:rPr>
          <w:sz w:val="24"/>
          <w:szCs w:val="24"/>
        </w:rPr>
        <w:fldChar w:fldCharType="end"/>
      </w:r>
      <w:r w:rsidR="008D1B83" w:rsidRPr="008D1B83">
        <w:rPr>
          <w:sz w:val="24"/>
          <w:szCs w:val="24"/>
        </w:rPr>
        <w:t xml:space="preserve"> п. </w:t>
      </w:r>
      <w:r w:rsidR="00F510D9">
        <w:fldChar w:fldCharType="begin"/>
      </w:r>
      <w:r w:rsidR="00F510D9">
        <w:instrText xml:space="preserve"> REF _Ref306005578 \r \h  \* MERGEFORMAT </w:instrText>
      </w:r>
      <w:r w:rsidR="00F510D9">
        <w:fldChar w:fldCharType="separate"/>
      </w:r>
      <w:r w:rsidR="00622B69" w:rsidRPr="00622B69">
        <w:rPr>
          <w:sz w:val="24"/>
          <w:szCs w:val="24"/>
        </w:rPr>
        <w:t>3.3.8.3</w:t>
      </w:r>
      <w:r w:rsidR="00F510D9">
        <w:fldChar w:fldCharType="end"/>
      </w:r>
      <w:r w:rsidR="008D1B83" w:rsidRPr="008D1B83">
        <w:rPr>
          <w:sz w:val="24"/>
          <w:szCs w:val="24"/>
        </w:rPr>
        <w:t xml:space="preserve"> и подразделе </w:t>
      </w:r>
      <w:r w:rsidR="00F510D9">
        <w:fldChar w:fldCharType="begin"/>
      </w:r>
      <w:r w:rsidR="00F510D9">
        <w:instrText xml:space="preserve"> REF _Ref441574649 \r \h  \* MERGEFORMAT </w:instrText>
      </w:r>
      <w:r w:rsidR="00F510D9">
        <w:fldChar w:fldCharType="separate"/>
      </w:r>
      <w:r w:rsidR="00622B69" w:rsidRPr="00622B69">
        <w:rPr>
          <w:sz w:val="24"/>
          <w:szCs w:val="24"/>
        </w:rPr>
        <w:t>5.16</w:t>
      </w:r>
      <w:r w:rsidR="00F510D9">
        <w:fldChar w:fldCharType="end"/>
      </w:r>
      <w:r w:rsidRPr="008D1B83">
        <w:rPr>
          <w:bCs w:val="0"/>
          <w:sz w:val="24"/>
          <w:szCs w:val="24"/>
        </w:rPr>
        <w:t>.</w:t>
      </w:r>
    </w:p>
    <w:p w:rsidR="00717F60" w:rsidRPr="00E71A48" w:rsidRDefault="00717F60" w:rsidP="00E71A48">
      <w:pPr>
        <w:pStyle w:val="2"/>
        <w:tabs>
          <w:tab w:val="clear" w:pos="1700"/>
          <w:tab w:val="left" w:pos="709"/>
        </w:tabs>
        <w:spacing w:line="264" w:lineRule="auto"/>
      </w:pPr>
      <w:bookmarkStart w:id="351" w:name="_Ref303683883"/>
      <w:bookmarkStart w:id="352" w:name="_Toc447269789"/>
      <w:r w:rsidRPr="00E71A48">
        <w:t xml:space="preserve">Изменение и отзыв </w:t>
      </w:r>
      <w:r w:rsidR="004B5EB3" w:rsidRPr="00E71A48">
        <w:t>Заявк</w:t>
      </w:r>
      <w:r w:rsidRPr="00E71A48">
        <w:t>и</w:t>
      </w:r>
      <w:bookmarkEnd w:id="351"/>
      <w:bookmarkEnd w:id="352"/>
    </w:p>
    <w:p w:rsidR="00622B69" w:rsidRPr="00E71A48" w:rsidRDefault="00622B69" w:rsidP="00622B69">
      <w:pPr>
        <w:widowControl w:val="0"/>
        <w:numPr>
          <w:ilvl w:val="2"/>
          <w:numId w:val="29"/>
        </w:numPr>
        <w:autoSpaceDE w:val="0"/>
        <w:spacing w:after="100" w:line="264" w:lineRule="auto"/>
        <w:ind w:left="0" w:firstLine="567"/>
        <w:rPr>
          <w:bCs w:val="0"/>
          <w:sz w:val="24"/>
          <w:szCs w:val="24"/>
        </w:rPr>
      </w:pPr>
      <w:bookmarkStart w:id="353" w:name="_Ref305973250"/>
      <w:r w:rsidRPr="00E71A48">
        <w:rPr>
          <w:bCs w:val="0"/>
          <w:sz w:val="24"/>
          <w:szCs w:val="24"/>
        </w:rPr>
        <w:t xml:space="preserve">До окончания </w:t>
      </w:r>
      <w:r w:rsidRPr="00223D18">
        <w:rPr>
          <w:bCs w:val="0"/>
          <w:sz w:val="24"/>
          <w:szCs w:val="24"/>
        </w:rPr>
        <w:t xml:space="preserve">срока подачи заявок (п. </w:t>
      </w:r>
      <w:r w:rsidR="00F510D9">
        <w:fldChar w:fldCharType="begin"/>
      </w:r>
      <w:r w:rsidR="00F510D9">
        <w:instrText xml:space="preserve"> REF _Ref440289953 \r \h  \* MERGEFORMAT </w:instrText>
      </w:r>
      <w:r w:rsidR="00F510D9">
        <w:fldChar w:fldCharType="separate"/>
      </w:r>
      <w:r w:rsidRPr="00622B69">
        <w:rPr>
          <w:bCs w:val="0"/>
          <w:sz w:val="24"/>
          <w:szCs w:val="24"/>
        </w:rPr>
        <w:t>3.4.1.3</w:t>
      </w:r>
      <w:r w:rsidR="00F510D9">
        <w:fldChar w:fldCharType="end"/>
      </w:r>
      <w:r w:rsidRPr="00223D18">
        <w:rPr>
          <w:bCs w:val="0"/>
          <w:sz w:val="24"/>
          <w:szCs w:val="24"/>
        </w:rPr>
        <w:t>)</w:t>
      </w:r>
      <w:r w:rsidRPr="00E71A48">
        <w:rPr>
          <w:bCs w:val="0"/>
          <w:sz w:val="24"/>
          <w:szCs w:val="24"/>
        </w:rPr>
        <w:t xml:space="preserve"> Участник вправе изменить или отозвать поданную Заявку</w:t>
      </w:r>
      <w:r>
        <w:rPr>
          <w:sz w:val="24"/>
          <w:szCs w:val="24"/>
        </w:rPr>
        <w:t>, после окончания срока подачи заявок Участник может только отозвать свою поданную Заявку</w:t>
      </w:r>
      <w:r w:rsidRPr="00E71A48">
        <w:rPr>
          <w:bCs w:val="0"/>
          <w:sz w:val="24"/>
          <w:szCs w:val="24"/>
        </w:rPr>
        <w:t>.</w:t>
      </w:r>
    </w:p>
    <w:p w:rsidR="00622B69" w:rsidRPr="00E71A48" w:rsidRDefault="00622B69" w:rsidP="00622B69">
      <w:pPr>
        <w:widowControl w:val="0"/>
        <w:numPr>
          <w:ilvl w:val="2"/>
          <w:numId w:val="29"/>
        </w:numPr>
        <w:autoSpaceDE w:val="0"/>
        <w:spacing w:after="100" w:line="264" w:lineRule="auto"/>
        <w:ind w:left="0" w:firstLine="567"/>
        <w:rPr>
          <w:bCs w:val="0"/>
          <w:sz w:val="24"/>
          <w:szCs w:val="24"/>
        </w:rPr>
      </w:pPr>
      <w:r w:rsidRPr="00EA087B">
        <w:rPr>
          <w:sz w:val="24"/>
          <w:szCs w:val="24"/>
        </w:rPr>
        <w:t xml:space="preserve">Порядок изменения или отзыва Заявок </w:t>
      </w:r>
      <w:r>
        <w:rPr>
          <w:sz w:val="24"/>
          <w:szCs w:val="24"/>
        </w:rPr>
        <w:t>д</w:t>
      </w:r>
      <w:r w:rsidRPr="00EA087B">
        <w:rPr>
          <w:sz w:val="24"/>
          <w:szCs w:val="24"/>
        </w:rPr>
        <w:t xml:space="preserve">о окончания срока подачи Заявок </w:t>
      </w:r>
      <w:r w:rsidRPr="00223D18">
        <w:rPr>
          <w:bCs w:val="0"/>
          <w:sz w:val="24"/>
          <w:szCs w:val="24"/>
        </w:rPr>
        <w:t xml:space="preserve">(п. </w:t>
      </w:r>
      <w:r w:rsidR="00F510D9">
        <w:fldChar w:fldCharType="begin"/>
      </w:r>
      <w:r w:rsidR="00F510D9">
        <w:instrText xml:space="preserve"> REF _Ref440289953 \r \h  \* MERGEFORMAT </w:instrText>
      </w:r>
      <w:r w:rsidR="00F510D9">
        <w:fldChar w:fldCharType="separate"/>
      </w:r>
      <w:r>
        <w:rPr>
          <w:bCs w:val="0"/>
          <w:sz w:val="24"/>
          <w:szCs w:val="24"/>
        </w:rPr>
        <w:t>3.4.1.3</w:t>
      </w:r>
      <w:r w:rsidR="00F510D9">
        <w:fldChar w:fldCharType="end"/>
      </w:r>
      <w:r w:rsidRPr="00223D18">
        <w:rPr>
          <w:bCs w:val="0"/>
          <w:sz w:val="24"/>
          <w:szCs w:val="24"/>
        </w:rPr>
        <w:t>)</w:t>
      </w:r>
      <w:r w:rsidRPr="00EA087B">
        <w:rPr>
          <w:sz w:val="24"/>
          <w:szCs w:val="24"/>
        </w:rPr>
        <w:t xml:space="preserve"> через ЭТП</w:t>
      </w:r>
      <w:r w:rsidRPr="00EA087B">
        <w:rPr>
          <w:color w:val="000000"/>
          <w:sz w:val="24"/>
          <w:szCs w:val="24"/>
        </w:rPr>
        <w:t xml:space="preserve"> </w:t>
      </w:r>
      <w:r w:rsidRPr="00EA087B">
        <w:rPr>
          <w:sz w:val="24"/>
          <w:szCs w:val="24"/>
        </w:rPr>
        <w:t>определяется правилами данной системы</w:t>
      </w:r>
      <w:r w:rsidRPr="00E71A48">
        <w:rPr>
          <w:bCs w:val="0"/>
          <w:sz w:val="24"/>
          <w:szCs w:val="24"/>
        </w:rPr>
        <w:t>.</w:t>
      </w:r>
    </w:p>
    <w:p w:rsidR="00622B69" w:rsidRPr="00223D18" w:rsidRDefault="00622B69" w:rsidP="00622B69">
      <w:pPr>
        <w:widowControl w:val="0"/>
        <w:numPr>
          <w:ilvl w:val="2"/>
          <w:numId w:val="29"/>
        </w:numPr>
        <w:autoSpaceDE w:val="0"/>
        <w:spacing w:after="100" w:line="264" w:lineRule="auto"/>
        <w:ind w:left="0" w:firstLine="709"/>
        <w:rPr>
          <w:sz w:val="24"/>
          <w:szCs w:val="24"/>
        </w:rPr>
      </w:pPr>
      <w:r>
        <w:rPr>
          <w:sz w:val="24"/>
          <w:szCs w:val="24"/>
        </w:rPr>
        <w:t xml:space="preserve">После </w:t>
      </w:r>
      <w:r w:rsidRPr="00EA087B">
        <w:rPr>
          <w:sz w:val="24"/>
          <w:szCs w:val="24"/>
        </w:rPr>
        <w:t xml:space="preserve">окончания срока </w:t>
      </w:r>
      <w:r w:rsidRPr="00223D18">
        <w:rPr>
          <w:sz w:val="24"/>
          <w:szCs w:val="24"/>
        </w:rPr>
        <w:t xml:space="preserve">подачи Заявок </w:t>
      </w:r>
      <w:r w:rsidRPr="00223D18">
        <w:rPr>
          <w:bCs w:val="0"/>
          <w:sz w:val="24"/>
          <w:szCs w:val="24"/>
        </w:rPr>
        <w:t xml:space="preserve">(п. </w:t>
      </w:r>
      <w:r w:rsidR="00F510D9">
        <w:fldChar w:fldCharType="begin"/>
      </w:r>
      <w:r w:rsidR="00F510D9">
        <w:instrText xml:space="preserve"> REF _Ref440289953 \r \h  \* MERGEFORMAT </w:instrText>
      </w:r>
      <w:r w:rsidR="00F510D9">
        <w:fldChar w:fldCharType="separate"/>
      </w:r>
      <w:r w:rsidRPr="00622B69">
        <w:rPr>
          <w:bCs w:val="0"/>
          <w:sz w:val="24"/>
          <w:szCs w:val="24"/>
        </w:rPr>
        <w:t>3.4.1.3</w:t>
      </w:r>
      <w:r w:rsidR="00F510D9">
        <w:fldChar w:fldCharType="end"/>
      </w:r>
      <w:r w:rsidRPr="00223D18">
        <w:rPr>
          <w:bCs w:val="0"/>
          <w:sz w:val="24"/>
          <w:szCs w:val="24"/>
        </w:rPr>
        <w:t>)</w:t>
      </w:r>
      <w:r w:rsidRPr="00223D1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F510D9">
        <w:fldChar w:fldCharType="begin"/>
      </w:r>
      <w:r w:rsidR="00F510D9">
        <w:instrText xml:space="preserve"> REF _Ref55279015 \r \h  \* MERGEFORMAT </w:instrText>
      </w:r>
      <w:r w:rsidR="00F510D9">
        <w:fldChar w:fldCharType="separate"/>
      </w:r>
      <w:r w:rsidRPr="00622B69">
        <w:rPr>
          <w:sz w:val="24"/>
          <w:szCs w:val="24"/>
        </w:rPr>
        <w:t>3.3.1.6</w:t>
      </w:r>
      <w:r w:rsidR="00F510D9">
        <w:fldChar w:fldCharType="end"/>
      </w:r>
      <w:r w:rsidRPr="00223D18">
        <w:rPr>
          <w:sz w:val="24"/>
          <w:szCs w:val="24"/>
        </w:rPr>
        <w:t xml:space="preserve">, </w:t>
      </w:r>
      <w:r w:rsidR="00F510D9">
        <w:fldChar w:fldCharType="begin"/>
      </w:r>
      <w:r w:rsidR="00F510D9">
        <w:instrText xml:space="preserve"> REF _Ref195087786 \r \h  \* MERGEFORMAT </w:instrText>
      </w:r>
      <w:r w:rsidR="00F510D9">
        <w:fldChar w:fldCharType="separate"/>
      </w:r>
      <w:r w:rsidRPr="00622B69">
        <w:rPr>
          <w:sz w:val="24"/>
          <w:szCs w:val="24"/>
        </w:rPr>
        <w:t>3.3.1.7</w:t>
      </w:r>
      <w:r w:rsidR="00F510D9">
        <w:fldChar w:fldCharType="end"/>
      </w:r>
      <w:r>
        <w:rPr>
          <w:sz w:val="24"/>
          <w:szCs w:val="24"/>
        </w:rPr>
        <w:t>,</w:t>
      </w:r>
      <w:r w:rsidRPr="00223D18">
        <w:rPr>
          <w:sz w:val="24"/>
          <w:szCs w:val="24"/>
        </w:rPr>
        <w:t xml:space="preserve"> в письменной форме.</w:t>
      </w:r>
    </w:p>
    <w:p w:rsidR="00717F60" w:rsidRPr="00E71A48" w:rsidRDefault="00717F60" w:rsidP="00E71A48">
      <w:pPr>
        <w:pStyle w:val="2"/>
        <w:tabs>
          <w:tab w:val="clear" w:pos="1700"/>
          <w:tab w:val="left" w:pos="709"/>
        </w:tabs>
        <w:spacing w:line="264" w:lineRule="auto"/>
      </w:pPr>
      <w:bookmarkStart w:id="354" w:name="_Toc447269790"/>
      <w:r w:rsidRPr="00E71A48">
        <w:t>Оценка Заявок и проведение переговоров</w:t>
      </w:r>
      <w:bookmarkEnd w:id="353"/>
      <w:bookmarkEnd w:id="354"/>
      <w:r w:rsidRPr="00E71A48">
        <w:t xml:space="preserve"> </w:t>
      </w:r>
    </w:p>
    <w:p w:rsidR="00717F60" w:rsidRPr="00E71A48" w:rsidRDefault="00717F60" w:rsidP="00E71A48">
      <w:pPr>
        <w:pStyle w:val="3"/>
        <w:spacing w:line="264" w:lineRule="auto"/>
        <w:rPr>
          <w:szCs w:val="24"/>
        </w:rPr>
      </w:pPr>
      <w:bookmarkStart w:id="355" w:name="_Toc439323711"/>
      <w:bookmarkStart w:id="356" w:name="_Toc440357109"/>
      <w:bookmarkStart w:id="357" w:name="_Toc440359664"/>
      <w:bookmarkStart w:id="358" w:name="_Toc440632127"/>
      <w:bookmarkStart w:id="359" w:name="_Toc440875948"/>
      <w:bookmarkStart w:id="360" w:name="_Toc441130976"/>
      <w:bookmarkStart w:id="361" w:name="_Toc447269791"/>
      <w:r w:rsidRPr="00E71A48">
        <w:rPr>
          <w:szCs w:val="24"/>
        </w:rPr>
        <w:t>Общие положения</w:t>
      </w:r>
      <w:bookmarkEnd w:id="355"/>
      <w:bookmarkEnd w:id="356"/>
      <w:bookmarkEnd w:id="357"/>
      <w:bookmarkEnd w:id="358"/>
      <w:bookmarkEnd w:id="359"/>
      <w:bookmarkEnd w:id="360"/>
      <w:bookmarkEnd w:id="361"/>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F510D9">
        <w:fldChar w:fldCharType="begin"/>
      </w:r>
      <w:r w:rsidR="00F510D9">
        <w:instrText xml:space="preserve"> REF _Ref93089454 \n \h  \* MERGEFORMAT </w:instrText>
      </w:r>
      <w:r w:rsidR="00F510D9">
        <w:fldChar w:fldCharType="separate"/>
      </w:r>
      <w:r w:rsidR="00622B69" w:rsidRPr="00622B69">
        <w:rPr>
          <w:bCs w:val="0"/>
          <w:sz w:val="24"/>
          <w:szCs w:val="24"/>
        </w:rPr>
        <w:t>3.6.2</w:t>
      </w:r>
      <w:r w:rsidR="00F510D9">
        <w:fldChar w:fldCharType="end"/>
      </w:r>
      <w:r w:rsidRPr="00E71A48">
        <w:rPr>
          <w:bCs w:val="0"/>
          <w:sz w:val="24"/>
          <w:szCs w:val="24"/>
        </w:rPr>
        <w:t xml:space="preserve">), проведение (при необходимости) переговоров (пункт </w:t>
      </w:r>
      <w:r w:rsidR="00F510D9">
        <w:fldChar w:fldCharType="begin"/>
      </w:r>
      <w:r w:rsidR="00F510D9">
        <w:instrText xml:space="preserve"> REF _Ref303670674 \n \h  \* MERGEFORMAT </w:instrText>
      </w:r>
      <w:r w:rsidR="00F510D9">
        <w:fldChar w:fldCharType="separate"/>
      </w:r>
      <w:r w:rsidR="00622B69" w:rsidRPr="00622B69">
        <w:rPr>
          <w:bCs w:val="0"/>
          <w:sz w:val="24"/>
          <w:szCs w:val="24"/>
        </w:rPr>
        <w:t>3.6.3</w:t>
      </w:r>
      <w:r w:rsidR="00F510D9">
        <w:fldChar w:fldCharType="end"/>
      </w:r>
      <w:r w:rsidRPr="00E71A48">
        <w:rPr>
          <w:bCs w:val="0"/>
          <w:sz w:val="24"/>
          <w:szCs w:val="24"/>
        </w:rPr>
        <w:t>) и оценочную стадию (пункт</w:t>
      </w:r>
      <w:r w:rsidR="007F3FB7" w:rsidRPr="00E71A48">
        <w:rPr>
          <w:bCs w:val="0"/>
          <w:sz w:val="24"/>
          <w:szCs w:val="24"/>
        </w:rPr>
        <w:t xml:space="preserve"> </w:t>
      </w:r>
      <w:r w:rsidR="00F510D9">
        <w:fldChar w:fldCharType="begin"/>
      </w:r>
      <w:r w:rsidR="00F510D9">
        <w:instrText xml:space="preserve"> REF _Ref306138385 \r \h  \* MERGEFORMAT </w:instrText>
      </w:r>
      <w:r w:rsidR="00F510D9">
        <w:fldChar w:fldCharType="separate"/>
      </w:r>
      <w:r w:rsidR="00622B69" w:rsidRPr="00622B69">
        <w:rPr>
          <w:bCs w:val="0"/>
          <w:sz w:val="24"/>
          <w:szCs w:val="24"/>
        </w:rPr>
        <w:t>3.6.4</w:t>
      </w:r>
      <w:r w:rsidR="00F510D9">
        <w:fldChar w:fldCharType="end"/>
      </w:r>
      <w:r w:rsidRPr="00E71A48">
        <w:rPr>
          <w:bCs w:val="0"/>
          <w:sz w:val="24"/>
          <w:szCs w:val="24"/>
        </w:rPr>
        <w:t>).</w:t>
      </w:r>
    </w:p>
    <w:p w:rsidR="00717F60" w:rsidRPr="00E71A48" w:rsidRDefault="00717F60" w:rsidP="00E71A48">
      <w:pPr>
        <w:pStyle w:val="3"/>
        <w:spacing w:line="264" w:lineRule="auto"/>
        <w:rPr>
          <w:szCs w:val="24"/>
        </w:rPr>
      </w:pPr>
      <w:bookmarkStart w:id="362" w:name="_Ref93089454"/>
      <w:bookmarkStart w:id="363" w:name="_Toc439323712"/>
      <w:bookmarkStart w:id="364" w:name="_Toc440357110"/>
      <w:bookmarkStart w:id="365" w:name="_Toc440359665"/>
      <w:bookmarkStart w:id="366" w:name="_Toc440632128"/>
      <w:bookmarkStart w:id="367" w:name="_Toc440875949"/>
      <w:bookmarkStart w:id="368" w:name="_Toc441130977"/>
      <w:bookmarkStart w:id="369" w:name="_Toc447269792"/>
      <w:r w:rsidRPr="00E71A48">
        <w:rPr>
          <w:szCs w:val="24"/>
        </w:rPr>
        <w:t>Отборочная стадия</w:t>
      </w:r>
      <w:bookmarkEnd w:id="362"/>
      <w:bookmarkEnd w:id="363"/>
      <w:bookmarkEnd w:id="364"/>
      <w:bookmarkEnd w:id="365"/>
      <w:bookmarkEnd w:id="366"/>
      <w:bookmarkEnd w:id="367"/>
      <w:bookmarkEnd w:id="368"/>
      <w:bookmarkEnd w:id="369"/>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A59B8"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w:t>
      </w:r>
      <w:r w:rsidRPr="00A75256">
        <w:rPr>
          <w:bCs w:val="0"/>
          <w:sz w:val="24"/>
          <w:szCs w:val="24"/>
        </w:rPr>
        <w:t xml:space="preserve">соответствии с положениями Федерального закона от </w:t>
      </w:r>
      <w:r w:rsidR="00A75256" w:rsidRPr="00A7525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A75256">
        <w:rPr>
          <w:bCs w:val="0"/>
          <w:sz w:val="24"/>
          <w:szCs w:val="24"/>
        </w:rPr>
        <w:t>, Федерального закона от 18.07.2011 № 223-ФЗ «О закупках товаров, работ, услуг отдельными</w:t>
      </w:r>
      <w:r w:rsidRPr="00E71A48">
        <w:rPr>
          <w:bCs w:val="0"/>
          <w:sz w:val="24"/>
          <w:szCs w:val="24"/>
        </w:rPr>
        <w:t xml:space="preserve"> видами юридических лиц»;</w:t>
      </w:r>
      <w:proofErr w:type="gramEnd"/>
      <w:r w:rsidRPr="00E71A48">
        <w:rPr>
          <w:bCs w:val="0"/>
          <w:sz w:val="24"/>
          <w:szCs w:val="24"/>
        </w:rPr>
        <w:t xml:space="preserve"> </w:t>
      </w:r>
      <w:r w:rsidRPr="003A59B8">
        <w:rPr>
          <w:bCs w:val="0"/>
          <w:sz w:val="24"/>
          <w:szCs w:val="24"/>
        </w:rPr>
        <w:t xml:space="preserve">отсутствие отрицательных отзывов о работе </w:t>
      </w:r>
      <w:r w:rsidR="009C744E" w:rsidRPr="003A59B8">
        <w:rPr>
          <w:bCs w:val="0"/>
          <w:sz w:val="24"/>
          <w:szCs w:val="24"/>
        </w:rPr>
        <w:t>Участник</w:t>
      </w:r>
      <w:r w:rsidRPr="003A59B8">
        <w:rPr>
          <w:bCs w:val="0"/>
          <w:sz w:val="24"/>
          <w:szCs w:val="24"/>
        </w:rPr>
        <w:t xml:space="preserve">а; </w:t>
      </w:r>
    </w:p>
    <w:p w:rsidR="00717F60" w:rsidRPr="003A59B8" w:rsidRDefault="00717F60" w:rsidP="00D75CA2">
      <w:pPr>
        <w:widowControl w:val="0"/>
        <w:numPr>
          <w:ilvl w:val="0"/>
          <w:numId w:val="8"/>
        </w:numPr>
        <w:tabs>
          <w:tab w:val="left" w:pos="426"/>
        </w:tabs>
        <w:autoSpaceDE w:val="0"/>
        <w:spacing w:line="264" w:lineRule="auto"/>
        <w:ind w:left="0" w:firstLine="426"/>
        <w:rPr>
          <w:bCs w:val="0"/>
          <w:sz w:val="24"/>
          <w:szCs w:val="24"/>
        </w:rPr>
      </w:pPr>
      <w:r w:rsidRPr="003A59B8">
        <w:rPr>
          <w:bCs w:val="0"/>
          <w:sz w:val="24"/>
          <w:szCs w:val="24"/>
        </w:rPr>
        <w:t>с</w:t>
      </w:r>
      <w:r w:rsidR="003A59B8" w:rsidRPr="003A59B8">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A59B8">
        <w:rPr>
          <w:b/>
          <w:bCs w:val="0"/>
          <w:i/>
          <w:sz w:val="24"/>
          <w:szCs w:val="24"/>
        </w:rPr>
        <w:t>.</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0" w:name="_Ref55304419"/>
      <w:r w:rsidRPr="003A59B8">
        <w:rPr>
          <w:sz w:val="24"/>
          <w:szCs w:val="24"/>
        </w:rPr>
        <w:t xml:space="preserve">В рамках отборочной стадии Закупочная комиссия может запросить у </w:t>
      </w:r>
      <w:r w:rsidR="009C744E" w:rsidRPr="003A59B8">
        <w:rPr>
          <w:sz w:val="24"/>
          <w:szCs w:val="24"/>
        </w:rPr>
        <w:t>Участник</w:t>
      </w:r>
      <w:r w:rsidRPr="003A59B8">
        <w:rPr>
          <w:sz w:val="24"/>
          <w:szCs w:val="24"/>
        </w:rPr>
        <w:t>ов разъясн</w:t>
      </w:r>
      <w:r w:rsidR="00DA7E38" w:rsidRPr="003A59B8">
        <w:rPr>
          <w:sz w:val="24"/>
          <w:szCs w:val="24"/>
        </w:rPr>
        <w:t>ения или дополнения их Заявок</w:t>
      </w:r>
      <w:r w:rsidRPr="003A59B8">
        <w:rPr>
          <w:sz w:val="24"/>
          <w:szCs w:val="24"/>
        </w:rPr>
        <w:t xml:space="preserve">. При этом Закупочная комиссия не вправе запрашивать разъяснения или требовать документы, меняющие суть </w:t>
      </w:r>
      <w:r w:rsidR="004B5EB3" w:rsidRPr="003A59B8">
        <w:rPr>
          <w:sz w:val="24"/>
          <w:szCs w:val="24"/>
        </w:rPr>
        <w:t>Заявк</w:t>
      </w:r>
      <w:r w:rsidRPr="003A59B8">
        <w:rPr>
          <w:sz w:val="24"/>
          <w:szCs w:val="24"/>
        </w:rPr>
        <w:t>и</w:t>
      </w:r>
      <w:r w:rsidR="00076D8B" w:rsidRPr="003A59B8">
        <w:rPr>
          <w:sz w:val="24"/>
          <w:szCs w:val="24"/>
        </w:rPr>
        <w:t>, а также документы, перечень которых отсутствует в настоящей Документации</w:t>
      </w:r>
      <w:r w:rsidRPr="003A59B8">
        <w:rPr>
          <w:sz w:val="24"/>
          <w:szCs w:val="24"/>
        </w:rPr>
        <w:t xml:space="preserve">. Допускаются уточняющие запросы по техническим условиям </w:t>
      </w:r>
      <w:r w:rsidR="004B5EB3" w:rsidRPr="003A59B8">
        <w:rPr>
          <w:sz w:val="24"/>
          <w:szCs w:val="24"/>
        </w:rPr>
        <w:t>Заявк</w:t>
      </w:r>
      <w:r w:rsidRPr="003A59B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A59B8">
        <w:rPr>
          <w:sz w:val="24"/>
          <w:szCs w:val="24"/>
        </w:rPr>
        <w:t>З</w:t>
      </w:r>
      <w:r w:rsidRPr="003A59B8">
        <w:rPr>
          <w:sz w:val="24"/>
          <w:szCs w:val="24"/>
        </w:rPr>
        <w:t>апроса предложений.</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A59B8">
        <w:rPr>
          <w:sz w:val="24"/>
          <w:szCs w:val="24"/>
        </w:rPr>
        <w:t xml:space="preserve">При проверке правильности оформления </w:t>
      </w:r>
      <w:r w:rsidR="004B5EB3" w:rsidRPr="003A59B8">
        <w:rPr>
          <w:sz w:val="24"/>
          <w:szCs w:val="24"/>
        </w:rPr>
        <w:t>Заявк</w:t>
      </w:r>
      <w:r w:rsidRPr="003A59B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A59B8">
        <w:rPr>
          <w:sz w:val="24"/>
          <w:szCs w:val="24"/>
        </w:rPr>
        <w:t>Заявк</w:t>
      </w:r>
      <w:r w:rsidRPr="003A59B8">
        <w:rPr>
          <w:sz w:val="24"/>
          <w:szCs w:val="24"/>
        </w:rPr>
        <w:t xml:space="preserve">и. Закупочная комиссия с письменного согласия </w:t>
      </w:r>
      <w:r w:rsidR="009C744E" w:rsidRPr="003A59B8">
        <w:rPr>
          <w:sz w:val="24"/>
          <w:szCs w:val="24"/>
        </w:rPr>
        <w:t>Участник</w:t>
      </w:r>
      <w:r w:rsidRPr="003A59B8">
        <w:rPr>
          <w:sz w:val="24"/>
          <w:szCs w:val="24"/>
        </w:rPr>
        <w:t>а также может исправлять очевидные арифметические и грамматические ошибки.</w:t>
      </w:r>
    </w:p>
    <w:p w:rsidR="00717F60" w:rsidRPr="003A59B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71" w:name="_Ref55307002"/>
      <w:r w:rsidRPr="003A59B8">
        <w:rPr>
          <w:sz w:val="24"/>
          <w:szCs w:val="24"/>
        </w:rPr>
        <w:t xml:space="preserve">По результатам проведения отборочной стадии Закупочная комиссия </w:t>
      </w:r>
      <w:r w:rsidR="00DA7E38" w:rsidRPr="003A59B8">
        <w:rPr>
          <w:sz w:val="24"/>
          <w:szCs w:val="24"/>
        </w:rPr>
        <w:t>отклонит</w:t>
      </w:r>
      <w:r w:rsidRPr="003A59B8">
        <w:rPr>
          <w:sz w:val="24"/>
          <w:szCs w:val="24"/>
        </w:rPr>
        <w:t xml:space="preserve"> </w:t>
      </w:r>
      <w:r w:rsidR="004B5EB3" w:rsidRPr="003A59B8">
        <w:rPr>
          <w:sz w:val="24"/>
          <w:szCs w:val="24"/>
        </w:rPr>
        <w:t>Заявк</w:t>
      </w:r>
      <w:r w:rsidRPr="003A59B8">
        <w:rPr>
          <w:sz w:val="24"/>
          <w:szCs w:val="24"/>
        </w:rPr>
        <w:t>и, которые:</w:t>
      </w:r>
      <w:bookmarkEnd w:id="370"/>
      <w:bookmarkEnd w:id="371"/>
    </w:p>
    <w:p w:rsidR="00C138CC" w:rsidRPr="003A59B8" w:rsidRDefault="003A59B8"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A59B8">
        <w:rPr>
          <w:sz w:val="24"/>
          <w:szCs w:val="24"/>
        </w:rPr>
        <w:t>;</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lastRenderedPageBreak/>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A59B8">
        <w:rPr>
          <w:sz w:val="24"/>
          <w:szCs w:val="24"/>
        </w:rPr>
        <w:t>числе</w:t>
      </w:r>
      <w:proofErr w:type="gramEnd"/>
      <w:r w:rsidRPr="003A59B8">
        <w:rPr>
          <w:sz w:val="24"/>
          <w:szCs w:val="24"/>
        </w:rPr>
        <w:t xml:space="preserve"> если Участник (в </w:t>
      </w:r>
      <w:proofErr w:type="spellStart"/>
      <w:r w:rsidRPr="003A59B8">
        <w:rPr>
          <w:sz w:val="24"/>
          <w:szCs w:val="24"/>
        </w:rPr>
        <w:t>т.ч</w:t>
      </w:r>
      <w:proofErr w:type="spellEnd"/>
      <w:r w:rsidRPr="003A59B8">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F510D9">
        <w:fldChar w:fldCharType="begin"/>
      </w:r>
      <w:r w:rsidR="00F510D9">
        <w:instrText xml:space="preserve"> REF _Ref444179578 \r \h  \* MERGEFORMAT </w:instrText>
      </w:r>
      <w:r w:rsidR="00F510D9">
        <w:fldChar w:fldCharType="separate"/>
      </w:r>
      <w:r w:rsidRPr="003A59B8">
        <w:rPr>
          <w:sz w:val="24"/>
          <w:szCs w:val="24"/>
        </w:rPr>
        <w:t>5.11</w:t>
      </w:r>
      <w:r w:rsidR="00F510D9">
        <w:fldChar w:fldCharType="end"/>
      </w:r>
      <w:r w:rsidRPr="003A59B8">
        <w:rPr>
          <w:sz w:val="24"/>
          <w:szCs w:val="24"/>
        </w:rPr>
        <w:t xml:space="preserve">); </w:t>
      </w:r>
    </w:p>
    <w:p w:rsidR="00C138CC" w:rsidRPr="003A59B8" w:rsidRDefault="00C138CC" w:rsidP="00C138CC">
      <w:pPr>
        <w:pStyle w:val="affffff0"/>
        <w:widowControl w:val="0"/>
        <w:numPr>
          <w:ilvl w:val="0"/>
          <w:numId w:val="88"/>
        </w:numPr>
        <w:tabs>
          <w:tab w:val="left" w:pos="426"/>
        </w:tabs>
        <w:autoSpaceDE w:val="0"/>
        <w:spacing w:line="264" w:lineRule="auto"/>
        <w:rPr>
          <w:sz w:val="24"/>
          <w:szCs w:val="24"/>
        </w:rPr>
      </w:pPr>
      <w:r w:rsidRPr="003A59B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F510D9">
        <w:fldChar w:fldCharType="begin"/>
      </w:r>
      <w:r w:rsidR="00F510D9">
        <w:instrText xml:space="preserve"> REF _Ref306176386 \r \h  \* MERGEFORMAT </w:instrText>
      </w:r>
      <w:r w:rsidR="00F510D9">
        <w:fldChar w:fldCharType="separate"/>
      </w:r>
      <w:r w:rsidRPr="003A59B8">
        <w:rPr>
          <w:sz w:val="24"/>
          <w:szCs w:val="24"/>
        </w:rPr>
        <w:t>3.3.14</w:t>
      </w:r>
      <w:r w:rsidR="00F510D9">
        <w:fldChar w:fldCharType="end"/>
      </w:r>
      <w:r w:rsidRPr="003A59B8">
        <w:rPr>
          <w:sz w:val="24"/>
          <w:szCs w:val="24"/>
        </w:rPr>
        <w:t>;</w:t>
      </w:r>
    </w:p>
    <w:p w:rsidR="00C138CC" w:rsidRPr="003A59B8" w:rsidRDefault="003A59B8" w:rsidP="00C138CC">
      <w:pPr>
        <w:pStyle w:val="affffff0"/>
        <w:widowControl w:val="0"/>
        <w:numPr>
          <w:ilvl w:val="0"/>
          <w:numId w:val="88"/>
        </w:numPr>
        <w:tabs>
          <w:tab w:val="left" w:pos="426"/>
        </w:tabs>
        <w:autoSpaceDE w:val="0"/>
        <w:spacing w:after="100" w:line="264" w:lineRule="auto"/>
        <w:rPr>
          <w:sz w:val="24"/>
          <w:szCs w:val="24"/>
        </w:rPr>
      </w:pPr>
      <w:r w:rsidRPr="003A59B8">
        <w:rPr>
          <w:sz w:val="24"/>
          <w:szCs w:val="24"/>
        </w:rPr>
        <w:t xml:space="preserve">поданы Участниками, но не содержат всех </w:t>
      </w:r>
      <w:proofErr w:type="gramStart"/>
      <w:r w:rsidRPr="003A59B8">
        <w:rPr>
          <w:sz w:val="24"/>
          <w:szCs w:val="24"/>
        </w:rPr>
        <w:t>документов</w:t>
      </w:r>
      <w:proofErr w:type="gramEnd"/>
      <w:r w:rsidRPr="003A59B8">
        <w:rPr>
          <w:sz w:val="24"/>
          <w:szCs w:val="24"/>
        </w:rPr>
        <w:t xml:space="preserve"> требуемых настоящей Документацией по запросу предложений</w:t>
      </w:r>
      <w:r w:rsidR="00C138CC" w:rsidRPr="003A59B8">
        <w:rPr>
          <w:sz w:val="24"/>
          <w:szCs w:val="24"/>
        </w:rPr>
        <w:t>;</w:t>
      </w:r>
    </w:p>
    <w:p w:rsidR="00C138CC" w:rsidRPr="00C138CC" w:rsidRDefault="00C138CC" w:rsidP="00C138CC">
      <w:pPr>
        <w:pStyle w:val="affffff0"/>
        <w:widowControl w:val="0"/>
        <w:numPr>
          <w:ilvl w:val="0"/>
          <w:numId w:val="88"/>
        </w:numPr>
        <w:tabs>
          <w:tab w:val="left" w:pos="426"/>
        </w:tabs>
        <w:autoSpaceDE w:val="0"/>
        <w:spacing w:after="100" w:line="264" w:lineRule="auto"/>
        <w:rPr>
          <w:sz w:val="24"/>
          <w:szCs w:val="24"/>
        </w:rPr>
      </w:pPr>
      <w:r w:rsidRPr="00C138CC">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C138CC" w:rsidRDefault="00C138CC" w:rsidP="00C138CC">
      <w:pPr>
        <w:pStyle w:val="affffff0"/>
        <w:widowControl w:val="0"/>
        <w:numPr>
          <w:ilvl w:val="0"/>
          <w:numId w:val="88"/>
        </w:numPr>
        <w:tabs>
          <w:tab w:val="left" w:pos="426"/>
        </w:tabs>
        <w:autoSpaceDE w:val="0"/>
        <w:spacing w:line="264" w:lineRule="auto"/>
        <w:rPr>
          <w:sz w:val="24"/>
          <w:szCs w:val="24"/>
        </w:rPr>
      </w:pPr>
      <w:r w:rsidRPr="00C138CC">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F510D9">
        <w:fldChar w:fldCharType="begin"/>
      </w:r>
      <w:r w:rsidR="00F510D9">
        <w:instrText xml:space="preserve"> REF _Ref306176386 \r \h  \* MERGEFORMAT </w:instrText>
      </w:r>
      <w:r w:rsidR="00F510D9">
        <w:fldChar w:fldCharType="separate"/>
      </w:r>
      <w:r w:rsidR="00622B69" w:rsidRPr="00622B69">
        <w:rPr>
          <w:sz w:val="24"/>
          <w:szCs w:val="24"/>
        </w:rPr>
        <w:t>3.3.14</w:t>
      </w:r>
      <w:r w:rsidR="00F510D9">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2" w:name="_Ref303670674"/>
      <w:bookmarkStart w:id="373" w:name="_Toc439323713"/>
      <w:bookmarkStart w:id="374" w:name="_Toc440357111"/>
      <w:bookmarkStart w:id="375" w:name="_Toc440359666"/>
      <w:bookmarkStart w:id="376" w:name="_Toc440632129"/>
      <w:bookmarkStart w:id="377" w:name="_Toc440875950"/>
      <w:bookmarkStart w:id="378" w:name="_Toc441130978"/>
      <w:bookmarkStart w:id="379" w:name="_Toc447269793"/>
      <w:r w:rsidRPr="00E71A48">
        <w:rPr>
          <w:szCs w:val="24"/>
        </w:rPr>
        <w:t>Проведение переговоров</w:t>
      </w:r>
      <w:bookmarkEnd w:id="372"/>
      <w:bookmarkEnd w:id="373"/>
      <w:bookmarkEnd w:id="374"/>
      <w:bookmarkEnd w:id="375"/>
      <w:bookmarkEnd w:id="376"/>
      <w:bookmarkEnd w:id="377"/>
      <w:bookmarkEnd w:id="378"/>
      <w:bookmarkEnd w:id="379"/>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0" w:name="_Ref306138385"/>
      <w:bookmarkStart w:id="381" w:name="_Toc439323714"/>
      <w:bookmarkStart w:id="382" w:name="_Toc440357112"/>
      <w:bookmarkStart w:id="383" w:name="_Toc440359667"/>
      <w:bookmarkStart w:id="384" w:name="_Toc440632130"/>
      <w:bookmarkStart w:id="385" w:name="_Toc440875951"/>
      <w:bookmarkStart w:id="386" w:name="_Toc441130979"/>
      <w:bookmarkStart w:id="387" w:name="_Toc447269794"/>
      <w:r w:rsidRPr="00E71A48">
        <w:rPr>
          <w:szCs w:val="24"/>
        </w:rPr>
        <w:t>Оценочная стадия</w:t>
      </w:r>
      <w:bookmarkEnd w:id="380"/>
      <w:bookmarkEnd w:id="381"/>
      <w:bookmarkEnd w:id="382"/>
      <w:bookmarkEnd w:id="383"/>
      <w:bookmarkEnd w:id="384"/>
      <w:bookmarkEnd w:id="385"/>
      <w:bookmarkEnd w:id="386"/>
      <w:bookmarkEnd w:id="387"/>
    </w:p>
    <w:p w:rsidR="007D0EA7" w:rsidRPr="00E71A48"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88" w:name="_Ref303250967"/>
      <w:bookmarkStart w:id="389" w:name="_Toc305697378"/>
      <w:bookmarkStart w:id="390" w:name="_Toc447269795"/>
      <w:bookmarkStart w:id="391" w:name="_Toc255985696"/>
      <w:r w:rsidRPr="00E71A48">
        <w:t>Аукционная процедура понижени</w:t>
      </w:r>
      <w:r w:rsidR="00E60F8E" w:rsidRPr="00E71A48">
        <w:t>я</w:t>
      </w:r>
      <w:r w:rsidRPr="00E71A48">
        <w:t xml:space="preserve"> цены (переторжка)</w:t>
      </w:r>
      <w:bookmarkEnd w:id="388"/>
      <w:bookmarkEnd w:id="389"/>
      <w:bookmarkEnd w:id="390"/>
      <w:r w:rsidRPr="00E71A48">
        <w:t xml:space="preserve"> </w:t>
      </w:r>
    </w:p>
    <w:bookmarkEnd w:id="391"/>
    <w:p w:rsidR="00F15392" w:rsidRPr="000A4AA3"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 xml:space="preserve">Организатор может воспользоваться объявленным правом на проведение </w:t>
      </w:r>
      <w:r w:rsidRPr="000A4AA3">
        <w:rPr>
          <w:sz w:val="24"/>
          <w:szCs w:val="24"/>
          <w:lang w:eastAsia="ru-RU"/>
        </w:rPr>
        <w:lastRenderedPageBreak/>
        <w:t>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2"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92"/>
    </w:p>
    <w:p w:rsidR="00F15392" w:rsidRPr="00E71A48"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93"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93"/>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F510D9">
        <w:fldChar w:fldCharType="begin"/>
      </w:r>
      <w:r w:rsidR="00F510D9">
        <w:instrText xml:space="preserve"> REF _Ref306352987 \r \h  \* MERGEFORMAT </w:instrText>
      </w:r>
      <w:r w:rsidR="00F510D9">
        <w:fldChar w:fldCharType="separate"/>
      </w:r>
      <w:r w:rsidR="00622B69" w:rsidRPr="00622B69">
        <w:rPr>
          <w:iCs/>
          <w:sz w:val="24"/>
          <w:szCs w:val="24"/>
          <w:lang w:eastAsia="ru-RU"/>
        </w:rPr>
        <w:t>3.7.3</w:t>
      </w:r>
      <w:r w:rsidR="00F510D9">
        <w:fldChar w:fldCharType="end"/>
      </w:r>
      <w:r w:rsidRPr="00E71A48">
        <w:rPr>
          <w:iCs/>
          <w:sz w:val="24"/>
          <w:szCs w:val="24"/>
          <w:lang w:eastAsia="ru-RU"/>
        </w:rPr>
        <w:t xml:space="preserve"> - </w:t>
      </w:r>
      <w:r w:rsidR="00F510D9">
        <w:fldChar w:fldCharType="begin"/>
      </w:r>
      <w:r w:rsidR="00F510D9">
        <w:instrText xml:space="preserve"> REF _Ref306353005 \r \h  \* MERGEFORMAT </w:instrText>
      </w:r>
      <w:r w:rsidR="00F510D9">
        <w:fldChar w:fldCharType="separate"/>
      </w:r>
      <w:r w:rsidR="00622B69" w:rsidRPr="00622B69">
        <w:rPr>
          <w:iCs/>
          <w:sz w:val="24"/>
          <w:szCs w:val="24"/>
          <w:lang w:eastAsia="ru-RU"/>
        </w:rPr>
        <w:t>3.7.5</w:t>
      </w:r>
      <w:r w:rsidR="00F510D9">
        <w:fldChar w:fldCharType="end"/>
      </w:r>
      <w:r w:rsidRPr="00E71A48">
        <w:rPr>
          <w:iCs/>
          <w:sz w:val="24"/>
          <w:szCs w:val="24"/>
          <w:lang w:eastAsia="ru-RU"/>
        </w:rPr>
        <w:t>.</w:t>
      </w:r>
    </w:p>
    <w:p w:rsidR="00F15392" w:rsidRPr="00BC19F9"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 xml:space="preserve">комиссии порядок проведения переторжки может быть уточнен. </w:t>
      </w:r>
    </w:p>
    <w:p w:rsidR="00717F60" w:rsidRPr="00BC19F9" w:rsidRDefault="00717F60" w:rsidP="00E71A48">
      <w:pPr>
        <w:pStyle w:val="2"/>
        <w:tabs>
          <w:tab w:val="clear" w:pos="1700"/>
          <w:tab w:val="left" w:pos="709"/>
        </w:tabs>
        <w:spacing w:line="264" w:lineRule="auto"/>
      </w:pPr>
      <w:bookmarkStart w:id="394" w:name="_Ref303681924"/>
      <w:bookmarkStart w:id="395" w:name="_Ref303683914"/>
      <w:bookmarkStart w:id="396" w:name="_Toc447269796"/>
      <w:r w:rsidRPr="00BC19F9">
        <w:lastRenderedPageBreak/>
        <w:t xml:space="preserve">Подведение итогов </w:t>
      </w:r>
      <w:r w:rsidR="00DF639D" w:rsidRPr="00BC19F9">
        <w:t>З</w:t>
      </w:r>
      <w:r w:rsidRPr="00BC19F9">
        <w:t>апроса предложений</w:t>
      </w:r>
      <w:bookmarkEnd w:id="394"/>
      <w:bookmarkEnd w:id="395"/>
      <w:bookmarkEnd w:id="396"/>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7"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7"/>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8" w:name="_Ref303251044"/>
      <w:bookmarkStart w:id="399" w:name="_Toc447269797"/>
      <w:bookmarkStart w:id="400" w:name="_Ref191386295"/>
      <w:r w:rsidRPr="00E71A48">
        <w:t xml:space="preserve">Признание запроса предложений </w:t>
      </w:r>
      <w:proofErr w:type="gramStart"/>
      <w:r w:rsidRPr="00E71A48">
        <w:t>несостоявшимся</w:t>
      </w:r>
      <w:bookmarkEnd w:id="398"/>
      <w:bookmarkEnd w:id="399"/>
      <w:proofErr w:type="gramEnd"/>
    </w:p>
    <w:p w:rsidR="00717F60" w:rsidRPr="00E71A48"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1"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1"/>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02"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2"/>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3"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3"/>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BC19F9">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BC19F9">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4" w:name="_Ref303683929"/>
      <w:bookmarkStart w:id="405" w:name="_Toc44726979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0"/>
      <w:bookmarkEnd w:id="404"/>
      <w:bookmarkEnd w:id="405"/>
    </w:p>
    <w:p w:rsidR="00717F60" w:rsidRPr="00E71A48"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BC19F9">
      <w:pPr>
        <w:pStyle w:val="affffff0"/>
        <w:numPr>
          <w:ilvl w:val="2"/>
          <w:numId w:val="44"/>
        </w:numPr>
        <w:spacing w:line="264" w:lineRule="auto"/>
        <w:ind w:left="0" w:firstLine="709"/>
        <w:rPr>
          <w:rStyle w:val="adskobk"/>
          <w:i/>
          <w:sz w:val="24"/>
          <w:szCs w:val="24"/>
        </w:rPr>
      </w:pPr>
      <w:r w:rsidRPr="00E71A48">
        <w:rPr>
          <w:rStyle w:val="adskobk"/>
          <w:i/>
          <w:sz w:val="24"/>
          <w:szCs w:val="24"/>
        </w:rPr>
        <w:lastRenderedPageBreak/>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BC19F9">
      <w:pPr>
        <w:widowControl w:val="0"/>
        <w:numPr>
          <w:ilvl w:val="2"/>
          <w:numId w:val="44"/>
        </w:numPr>
        <w:overflowPunct w:val="0"/>
        <w:autoSpaceDE w:val="0"/>
        <w:spacing w:line="264" w:lineRule="auto"/>
        <w:ind w:left="0" w:firstLine="726"/>
        <w:rPr>
          <w:bCs w:val="0"/>
          <w:color w:val="000000"/>
          <w:sz w:val="24"/>
          <w:szCs w:val="24"/>
        </w:rPr>
      </w:pPr>
      <w:bookmarkStart w:id="406" w:name="_Ref294695403"/>
      <w:bookmarkStart w:id="407"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6"/>
      <w:bookmarkEnd w:id="407"/>
      <w:r w:rsidR="00717F60" w:rsidRPr="00E71A48">
        <w:rPr>
          <w:bCs w:val="0"/>
          <w:color w:val="000000"/>
          <w:sz w:val="24"/>
          <w:szCs w:val="24"/>
        </w:rPr>
        <w:t xml:space="preserve"> </w:t>
      </w:r>
      <w:proofErr w:type="gramEnd"/>
    </w:p>
    <w:p w:rsidR="00717F60" w:rsidRPr="00E71A48" w:rsidRDefault="009C744E" w:rsidP="00BC19F9">
      <w:pPr>
        <w:widowControl w:val="0"/>
        <w:numPr>
          <w:ilvl w:val="2"/>
          <w:numId w:val="44"/>
        </w:numPr>
        <w:overflowPunct w:val="0"/>
        <w:autoSpaceDE w:val="0"/>
        <w:spacing w:line="264" w:lineRule="auto"/>
        <w:ind w:left="0" w:firstLine="700"/>
        <w:rPr>
          <w:sz w:val="24"/>
          <w:szCs w:val="24"/>
        </w:rPr>
      </w:pPr>
      <w:bookmarkStart w:id="408"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8"/>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F510D9">
        <w:fldChar w:fldCharType="begin"/>
      </w:r>
      <w:r w:rsidR="00F510D9">
        <w:instrText xml:space="preserve"> REF _Ref294695546 \r \h  \* MERGEFORMAT </w:instrText>
      </w:r>
      <w:r w:rsidR="00F510D9">
        <w:fldChar w:fldCharType="separate"/>
      </w:r>
      <w:r w:rsidR="00622B69" w:rsidRPr="00622B69">
        <w:rPr>
          <w:bCs w:val="0"/>
          <w:sz w:val="24"/>
          <w:szCs w:val="24"/>
        </w:rPr>
        <w:t xml:space="preserve"> 1.2.6 </w:t>
      </w:r>
      <w:r w:rsidR="00F510D9">
        <w:fldChar w:fldCharType="end"/>
      </w:r>
      <w:r w:rsidRPr="00E71A48">
        <w:rPr>
          <w:bCs w:val="0"/>
          <w:sz w:val="24"/>
          <w:szCs w:val="24"/>
        </w:rPr>
        <w:t>и/или в срок, определенный в п.</w:t>
      </w:r>
      <w:r w:rsidR="001716DB" w:rsidRPr="00E71A48">
        <w:rPr>
          <w:bCs w:val="0"/>
          <w:sz w:val="24"/>
          <w:szCs w:val="24"/>
        </w:rPr>
        <w:t xml:space="preserve"> </w:t>
      </w:r>
      <w:r w:rsidR="00F510D9">
        <w:fldChar w:fldCharType="begin"/>
      </w:r>
      <w:r w:rsidR="00F510D9">
        <w:instrText xml:space="preserve"> REF _Ref294695403 \n \h  \* MERGEFORMAT </w:instrText>
      </w:r>
      <w:r w:rsidR="00F510D9">
        <w:fldChar w:fldCharType="separate"/>
      </w:r>
      <w:r w:rsidR="00622B69" w:rsidRPr="00622B69">
        <w:rPr>
          <w:bCs w:val="0"/>
          <w:sz w:val="24"/>
          <w:szCs w:val="24"/>
        </w:rPr>
        <w:t>3.10.3</w:t>
      </w:r>
      <w:r w:rsidR="00F510D9">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BC19F9">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F510D9">
        <w:fldChar w:fldCharType="begin"/>
      </w:r>
      <w:r w:rsidR="00F510D9">
        <w:instrText xml:space="preserve"> REF _Ref305979053 \r \h  \* MERGEFORMAT </w:instrText>
      </w:r>
      <w:r w:rsidR="00F510D9">
        <w:fldChar w:fldCharType="separate"/>
      </w:r>
      <w:r w:rsidR="00622B69" w:rsidRPr="00622B69">
        <w:rPr>
          <w:bCs w:val="0"/>
          <w:sz w:val="24"/>
          <w:szCs w:val="24"/>
        </w:rPr>
        <w:t>3.10.4</w:t>
      </w:r>
      <w:r w:rsidR="00F510D9">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BC19F9">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BC19F9">
      <w:pPr>
        <w:widowControl w:val="0"/>
        <w:numPr>
          <w:ilvl w:val="2"/>
          <w:numId w:val="44"/>
        </w:numPr>
        <w:overflowPunct w:val="0"/>
        <w:autoSpaceDE w:val="0"/>
        <w:spacing w:line="264" w:lineRule="auto"/>
        <w:ind w:left="0" w:firstLine="700"/>
        <w:rPr>
          <w:bCs w:val="0"/>
          <w:color w:val="000000"/>
          <w:sz w:val="24"/>
          <w:szCs w:val="24"/>
        </w:rPr>
      </w:pPr>
      <w:bookmarkStart w:id="409"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0" w:name="_Toc181693189"/>
      <w:bookmarkStart w:id="411" w:name="_Ref190680463"/>
      <w:bookmarkStart w:id="412" w:name="_Ref306140410"/>
      <w:bookmarkStart w:id="413" w:name="_Ref306142159"/>
      <w:bookmarkStart w:id="414" w:name="_Toc447269799"/>
      <w:bookmarkStart w:id="415" w:name="_Ref303102866"/>
      <w:bookmarkStart w:id="416" w:name="_Toc305835589"/>
      <w:bookmarkStart w:id="417" w:name="_Ref303683952"/>
      <w:bookmarkStart w:id="418" w:name="__RefNumPara__840_922829174"/>
      <w:bookmarkEnd w:id="409"/>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0"/>
      <w:bookmarkEnd w:id="411"/>
      <w:bookmarkEnd w:id="412"/>
      <w:bookmarkEnd w:id="413"/>
      <w:bookmarkEnd w:id="414"/>
      <w:r w:rsidRPr="00414CAF">
        <w:t xml:space="preserve"> </w:t>
      </w:r>
      <w:bookmarkEnd w:id="415"/>
      <w:bookmarkEnd w:id="416"/>
    </w:p>
    <w:p w:rsidR="00932C0A" w:rsidRPr="00C12FA4"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763E64">
        <w:rPr>
          <w:sz w:val="24"/>
          <w:szCs w:val="24"/>
        </w:rPr>
        <w:fldChar w:fldCharType="begin"/>
      </w:r>
      <w:r w:rsidR="005818B2">
        <w:rPr>
          <w:sz w:val="24"/>
          <w:szCs w:val="24"/>
        </w:rPr>
        <w:instrText xml:space="preserve"> REF _Ref440272931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19" w:name="_Ref303694483"/>
      <w:bookmarkStart w:id="420" w:name="_Toc305835590"/>
      <w:bookmarkStart w:id="421" w:name="_Ref306140451"/>
      <w:bookmarkStart w:id="422" w:name="_Toc447269800"/>
      <w:r w:rsidRPr="00B42AE0">
        <w:t xml:space="preserve">Уведомление о результатах </w:t>
      </w:r>
      <w:bookmarkEnd w:id="419"/>
      <w:bookmarkEnd w:id="420"/>
      <w:r w:rsidRPr="00B42AE0">
        <w:t>запроса предложений</w:t>
      </w:r>
      <w:bookmarkEnd w:id="421"/>
      <w:bookmarkEnd w:id="422"/>
    </w:p>
    <w:bookmarkEnd w:id="417"/>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F510D9">
        <w:fldChar w:fldCharType="begin"/>
      </w:r>
      <w:r w:rsidR="00F510D9">
        <w:instrText xml:space="preserve"> REF _Ref191386085 \r \h  \* MERGEFORMAT </w:instrText>
      </w:r>
      <w:r w:rsidR="00F510D9">
        <w:fldChar w:fldCharType="separate"/>
      </w:r>
      <w:r w:rsidR="00622B69" w:rsidRPr="00622B69">
        <w:rPr>
          <w:iCs/>
          <w:sz w:val="24"/>
          <w:szCs w:val="24"/>
        </w:rPr>
        <w:t>1.1.1</w:t>
      </w:r>
      <w:r w:rsidR="00F510D9">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BC19F9">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 xml:space="preserve">Организатор вправе опубликовать в других средствах массовой информации </w:t>
      </w:r>
      <w:r w:rsidR="00ED5C7C" w:rsidRPr="00ED5C7C">
        <w:rPr>
          <w:bCs w:val="0"/>
          <w:sz w:val="24"/>
          <w:szCs w:val="24"/>
          <w:lang w:eastAsia="ru-RU"/>
        </w:rPr>
        <w:lastRenderedPageBreak/>
        <w:t>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1"/>
          <w:headerReference w:type="default" r:id="rId32"/>
          <w:footerReference w:type="even" r:id="rId33"/>
          <w:headerReference w:type="first" r:id="rId34"/>
          <w:footerReference w:type="first" r:id="rId35"/>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3" w:name="_Ref440270568"/>
      <w:bookmarkStart w:id="424" w:name="_Ref440274159"/>
      <w:bookmarkStart w:id="425" w:name="_Ref440292555"/>
      <w:bookmarkStart w:id="426" w:name="_Ref440292779"/>
      <w:bookmarkStart w:id="427" w:name="_Toc447269801"/>
      <w:r>
        <w:rPr>
          <w:szCs w:val="24"/>
        </w:rPr>
        <w:lastRenderedPageBreak/>
        <w:t>Техническая часть</w:t>
      </w:r>
      <w:bookmarkEnd w:id="423"/>
      <w:bookmarkEnd w:id="424"/>
      <w:bookmarkEnd w:id="425"/>
      <w:bookmarkEnd w:id="426"/>
      <w:bookmarkEnd w:id="427"/>
      <w:r w:rsidRPr="00E71A48">
        <w:rPr>
          <w:szCs w:val="24"/>
        </w:rPr>
        <w:t xml:space="preserve"> </w:t>
      </w:r>
    </w:p>
    <w:p w:rsidR="002B5044" w:rsidRPr="002A47D1" w:rsidRDefault="002B5044" w:rsidP="002A47D1">
      <w:pPr>
        <w:pStyle w:val="2"/>
        <w:ind w:left="1701" w:hanging="1134"/>
      </w:pPr>
      <w:bookmarkStart w:id="428" w:name="_Toc176064096"/>
      <w:bookmarkStart w:id="429" w:name="_Toc176338524"/>
      <w:bookmarkStart w:id="430" w:name="_Toc180399752"/>
      <w:bookmarkStart w:id="431" w:name="_Toc191205941"/>
      <w:bookmarkStart w:id="432" w:name="_Toc194315544"/>
      <w:bookmarkStart w:id="433" w:name="_Toc423421725"/>
      <w:bookmarkStart w:id="434" w:name="_Toc447269802"/>
      <w:r w:rsidRPr="002B5044">
        <w:t>Общие требования к условиям поставки продукции</w:t>
      </w:r>
      <w:bookmarkStart w:id="435" w:name="_Toc176064097"/>
      <w:bookmarkStart w:id="436" w:name="_Toc176338525"/>
      <w:bookmarkStart w:id="437" w:name="_Toc180399753"/>
      <w:bookmarkStart w:id="438" w:name="_Toc189457101"/>
      <w:bookmarkStart w:id="439" w:name="_Toc189461737"/>
      <w:bookmarkStart w:id="440" w:name="_Toc189462011"/>
      <w:bookmarkStart w:id="441" w:name="_Toc191273610"/>
      <w:bookmarkStart w:id="442" w:name="_Toc167189319"/>
      <w:bookmarkStart w:id="443" w:name="_Toc168725254"/>
      <w:bookmarkEnd w:id="428"/>
      <w:bookmarkEnd w:id="429"/>
      <w:bookmarkEnd w:id="430"/>
      <w:bookmarkEnd w:id="431"/>
      <w:bookmarkEnd w:id="432"/>
      <w:bookmarkEnd w:id="433"/>
      <w:bookmarkEnd w:id="434"/>
    </w:p>
    <w:p w:rsidR="002B5044" w:rsidRPr="002B5044" w:rsidRDefault="002B5044" w:rsidP="002B5044">
      <w:pPr>
        <w:pStyle w:val="3"/>
        <w:ind w:left="0" w:firstLine="851"/>
        <w:jc w:val="both"/>
        <w:rPr>
          <w:b w:val="0"/>
          <w:szCs w:val="24"/>
        </w:rPr>
      </w:pPr>
      <w:bookmarkStart w:id="444" w:name="_Toc439166308"/>
      <w:bookmarkStart w:id="445" w:name="_Toc439170656"/>
      <w:bookmarkStart w:id="446" w:name="_Toc439172758"/>
      <w:bookmarkStart w:id="447" w:name="_Toc439173202"/>
      <w:bookmarkStart w:id="448" w:name="_Toc439238196"/>
      <w:bookmarkStart w:id="449" w:name="_Toc439252748"/>
      <w:bookmarkStart w:id="450" w:name="_Toc439323606"/>
      <w:bookmarkStart w:id="451" w:name="_Toc439323722"/>
      <w:bookmarkStart w:id="452" w:name="_Toc440357120"/>
      <w:bookmarkStart w:id="453" w:name="_Toc440359675"/>
      <w:bookmarkStart w:id="454" w:name="_Toc440632139"/>
      <w:bookmarkStart w:id="455" w:name="_Toc440875960"/>
      <w:bookmarkStart w:id="456" w:name="_Toc441130988"/>
      <w:bookmarkStart w:id="457" w:name="_Toc447269803"/>
      <w:r w:rsidRPr="002B5044">
        <w:rPr>
          <w:b w:val="0"/>
          <w:szCs w:val="24"/>
        </w:rPr>
        <w:t>Продукция должна быть новой и ранее неиспользованной.</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rsidR="002B5044" w:rsidRPr="002B5044" w:rsidRDefault="002B5044" w:rsidP="002B5044">
      <w:pPr>
        <w:pStyle w:val="3"/>
        <w:ind w:left="0" w:firstLine="851"/>
        <w:jc w:val="both"/>
        <w:rPr>
          <w:b w:val="0"/>
          <w:szCs w:val="24"/>
        </w:rPr>
      </w:pPr>
      <w:bookmarkStart w:id="458" w:name="_Toc439166309"/>
      <w:bookmarkStart w:id="459" w:name="_Toc439170657"/>
      <w:bookmarkStart w:id="460" w:name="_Toc439172759"/>
      <w:bookmarkStart w:id="461" w:name="_Toc439173203"/>
      <w:bookmarkStart w:id="462" w:name="_Toc439238197"/>
      <w:bookmarkStart w:id="463" w:name="_Toc439252749"/>
      <w:bookmarkStart w:id="464" w:name="_Toc439323607"/>
      <w:bookmarkStart w:id="465" w:name="_Toc439323723"/>
      <w:bookmarkStart w:id="466" w:name="_Toc440357121"/>
      <w:bookmarkStart w:id="467" w:name="_Toc440359676"/>
      <w:bookmarkStart w:id="468" w:name="_Toc440632140"/>
      <w:bookmarkStart w:id="469" w:name="_Toc440875961"/>
      <w:bookmarkStart w:id="470" w:name="_Toc441130989"/>
      <w:bookmarkStart w:id="471" w:name="_Toc447269804"/>
      <w:r w:rsidRPr="002B5044">
        <w:rPr>
          <w:b w:val="0"/>
          <w:szCs w:val="24"/>
        </w:rPr>
        <w:t>Продукция должна соответствовать ГОСТ, ТУ и Технической политике ПАО «МРСК Центра».</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p>
    <w:p w:rsidR="002B5044" w:rsidRPr="00C12FA4" w:rsidRDefault="002B5044" w:rsidP="0021751A">
      <w:pPr>
        <w:pStyle w:val="2"/>
        <w:ind w:left="1701" w:hanging="1134"/>
      </w:pPr>
      <w:bookmarkStart w:id="472" w:name="_Toc423421726"/>
      <w:bookmarkStart w:id="473" w:name="_Toc447269805"/>
      <w:bookmarkStart w:id="474" w:name="_Ref450646963"/>
      <w:r w:rsidRPr="00C12FA4">
        <w:t>Перечень, объемы и характеристики закупаемой продукции</w:t>
      </w:r>
      <w:bookmarkEnd w:id="435"/>
      <w:bookmarkEnd w:id="436"/>
      <w:bookmarkEnd w:id="437"/>
      <w:bookmarkEnd w:id="438"/>
      <w:bookmarkEnd w:id="439"/>
      <w:bookmarkEnd w:id="440"/>
      <w:bookmarkEnd w:id="441"/>
      <w:bookmarkEnd w:id="472"/>
      <w:bookmarkEnd w:id="473"/>
      <w:bookmarkEnd w:id="474"/>
    </w:p>
    <w:p w:rsidR="002B5044" w:rsidRPr="003803A7" w:rsidRDefault="002B5044" w:rsidP="002B5044">
      <w:pPr>
        <w:pStyle w:val="3"/>
        <w:ind w:left="0" w:firstLine="851"/>
        <w:jc w:val="both"/>
        <w:rPr>
          <w:b w:val="0"/>
          <w:szCs w:val="24"/>
        </w:rPr>
      </w:pPr>
      <w:bookmarkStart w:id="475" w:name="_Toc439166311"/>
      <w:bookmarkStart w:id="476" w:name="_Toc439170659"/>
      <w:bookmarkStart w:id="477" w:name="_Toc439172761"/>
      <w:bookmarkStart w:id="478" w:name="_Toc439173205"/>
      <w:bookmarkStart w:id="479" w:name="_Toc439238199"/>
      <w:bookmarkStart w:id="480" w:name="_Toc439252751"/>
      <w:bookmarkStart w:id="481" w:name="_Toc439323609"/>
      <w:bookmarkStart w:id="482" w:name="_Toc439323725"/>
      <w:bookmarkStart w:id="483" w:name="_Toc440357123"/>
      <w:bookmarkStart w:id="484" w:name="_Toc440359678"/>
      <w:bookmarkStart w:id="485" w:name="_Toc440632142"/>
      <w:bookmarkStart w:id="486" w:name="_Toc440875963"/>
      <w:bookmarkStart w:id="487" w:name="_Toc441130991"/>
      <w:bookmarkStart w:id="488" w:name="_Toc447269806"/>
      <w:r w:rsidRPr="003776BB">
        <w:rPr>
          <w:b w:val="0"/>
          <w:szCs w:val="24"/>
        </w:rPr>
        <w:t>Техническ</w:t>
      </w:r>
      <w:r w:rsidR="00903C32">
        <w:rPr>
          <w:b w:val="0"/>
          <w:szCs w:val="24"/>
        </w:rPr>
        <w:t>ое</w:t>
      </w:r>
      <w:r w:rsidRPr="003776BB">
        <w:rPr>
          <w:b w:val="0"/>
          <w:szCs w:val="24"/>
        </w:rPr>
        <w:t xml:space="preserve"> задани</w:t>
      </w:r>
      <w:r w:rsidR="00903C32">
        <w:rPr>
          <w:b w:val="0"/>
          <w:szCs w:val="24"/>
        </w:rPr>
        <w:t>е</w:t>
      </w:r>
      <w:r w:rsidRPr="003776BB">
        <w:rPr>
          <w:b w:val="0"/>
          <w:szCs w:val="24"/>
        </w:rPr>
        <w:t xml:space="preserve"> </w:t>
      </w:r>
      <w:r w:rsidR="00A154B7" w:rsidRPr="003776BB">
        <w:rPr>
          <w:b w:val="0"/>
          <w:szCs w:val="24"/>
        </w:rPr>
        <w:t xml:space="preserve">по </w:t>
      </w:r>
      <w:r w:rsidR="00A154B7" w:rsidRPr="00903C32">
        <w:rPr>
          <w:b w:val="0"/>
          <w:szCs w:val="24"/>
        </w:rPr>
        <w:t>Лоту №1 (подраздел</w:t>
      </w:r>
      <w:r w:rsidR="00A154B7">
        <w:rPr>
          <w:b w:val="0"/>
          <w:szCs w:val="24"/>
        </w:rPr>
        <w:t xml:space="preserve"> </w:t>
      </w:r>
      <w:r w:rsidR="00763E64">
        <w:rPr>
          <w:b w:val="0"/>
          <w:szCs w:val="24"/>
        </w:rPr>
        <w:fldChar w:fldCharType="begin"/>
      </w:r>
      <w:r w:rsidR="00A154B7">
        <w:rPr>
          <w:b w:val="0"/>
          <w:szCs w:val="24"/>
        </w:rPr>
        <w:instrText xml:space="preserve"> REF _Ref440275279 \r \h </w:instrText>
      </w:r>
      <w:r w:rsidR="00763E64">
        <w:rPr>
          <w:b w:val="0"/>
          <w:szCs w:val="24"/>
        </w:rPr>
      </w:r>
      <w:r w:rsidR="00763E64">
        <w:rPr>
          <w:b w:val="0"/>
          <w:szCs w:val="24"/>
        </w:rPr>
        <w:fldChar w:fldCharType="separate"/>
      </w:r>
      <w:r w:rsidR="00622B69">
        <w:rPr>
          <w:b w:val="0"/>
          <w:szCs w:val="24"/>
        </w:rPr>
        <w:t>1.1.4</w:t>
      </w:r>
      <w:r w:rsidR="00763E64">
        <w:rPr>
          <w:b w:val="0"/>
          <w:szCs w:val="24"/>
        </w:rPr>
        <w:fldChar w:fldCharType="end"/>
      </w:r>
      <w:r w:rsidR="00A154B7">
        <w:rPr>
          <w:b w:val="0"/>
          <w:szCs w:val="24"/>
        </w:rPr>
        <w:t>)</w:t>
      </w:r>
      <w:r w:rsidRPr="00C12FA4">
        <w:rPr>
          <w:b w:val="0"/>
          <w:szCs w:val="24"/>
        </w:rPr>
        <w:t xml:space="preserve"> изложен</w:t>
      </w:r>
      <w:r w:rsidR="00903C32">
        <w:rPr>
          <w:b w:val="0"/>
          <w:szCs w:val="24"/>
        </w:rPr>
        <w:t>о</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p>
    <w:p w:rsidR="002B5044" w:rsidRPr="003803A7" w:rsidRDefault="002B5044" w:rsidP="0021751A">
      <w:pPr>
        <w:pStyle w:val="2"/>
        <w:ind w:left="1701" w:hanging="1134"/>
      </w:pPr>
      <w:bookmarkStart w:id="489" w:name="_Ref194832984"/>
      <w:bookmarkStart w:id="490" w:name="_Ref197686508"/>
      <w:bookmarkStart w:id="491" w:name="_Toc423421727"/>
      <w:bookmarkStart w:id="492" w:name="_Toc447269807"/>
      <w:r w:rsidRPr="003803A7">
        <w:t>Требование к поставляемой продукции</w:t>
      </w:r>
      <w:bookmarkEnd w:id="489"/>
      <w:bookmarkEnd w:id="490"/>
      <w:bookmarkEnd w:id="491"/>
      <w:bookmarkEnd w:id="492"/>
    </w:p>
    <w:p w:rsidR="002B5044" w:rsidRPr="003803A7" w:rsidRDefault="0021751A" w:rsidP="002B5044">
      <w:pPr>
        <w:pStyle w:val="3"/>
        <w:ind w:left="0" w:firstLine="851"/>
        <w:jc w:val="both"/>
        <w:rPr>
          <w:b w:val="0"/>
          <w:szCs w:val="24"/>
        </w:rPr>
      </w:pPr>
      <w:bookmarkStart w:id="493" w:name="_Toc439166313"/>
      <w:bookmarkStart w:id="494" w:name="_Toc439170661"/>
      <w:bookmarkStart w:id="495" w:name="_Toc439172763"/>
      <w:bookmarkStart w:id="496" w:name="_Toc439173207"/>
      <w:bookmarkStart w:id="497" w:name="_Toc439238201"/>
      <w:bookmarkStart w:id="498" w:name="_Toc439252753"/>
      <w:bookmarkStart w:id="499" w:name="_Toc439323611"/>
      <w:bookmarkStart w:id="500" w:name="_Toc439323727"/>
      <w:bookmarkStart w:id="501" w:name="_Toc440357125"/>
      <w:bookmarkStart w:id="502" w:name="_Toc440359680"/>
      <w:bookmarkStart w:id="503" w:name="_Toc440632144"/>
      <w:bookmarkStart w:id="504" w:name="_Toc440875965"/>
      <w:bookmarkStart w:id="505" w:name="_Toc441130993"/>
      <w:bookmarkStart w:id="506" w:name="_Toc447269808"/>
      <w:bookmarkStart w:id="507" w:name="_Ref194833053"/>
      <w:bookmarkStart w:id="508" w:name="_Ref223496951"/>
      <w:bookmarkStart w:id="509"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p>
    <w:p w:rsidR="002B5044" w:rsidRPr="003776BB" w:rsidRDefault="002B5044" w:rsidP="002B5044">
      <w:pPr>
        <w:pStyle w:val="3"/>
        <w:ind w:left="0" w:firstLine="851"/>
        <w:jc w:val="both"/>
        <w:rPr>
          <w:b w:val="0"/>
          <w:szCs w:val="24"/>
        </w:rPr>
      </w:pPr>
      <w:bookmarkStart w:id="510" w:name="_Toc439166314"/>
      <w:bookmarkStart w:id="511" w:name="_Toc439170662"/>
      <w:bookmarkStart w:id="512" w:name="_Toc439172764"/>
      <w:bookmarkStart w:id="513" w:name="_Toc439173208"/>
      <w:bookmarkStart w:id="514" w:name="_Toc439238202"/>
      <w:bookmarkStart w:id="515" w:name="_Toc439252754"/>
      <w:bookmarkStart w:id="516" w:name="_Toc439323612"/>
      <w:bookmarkStart w:id="517" w:name="_Toc439323728"/>
      <w:bookmarkStart w:id="518" w:name="_Toc440357126"/>
      <w:bookmarkStart w:id="519" w:name="_Toc440359681"/>
      <w:bookmarkStart w:id="520" w:name="_Toc440632145"/>
      <w:bookmarkStart w:id="521" w:name="_Toc440875966"/>
      <w:bookmarkStart w:id="522" w:name="_Toc441130994"/>
      <w:bookmarkStart w:id="523" w:name="_Toc44726980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903C32">
        <w:rPr>
          <w:b w:val="0"/>
          <w:szCs w:val="24"/>
          <w:lang w:eastAsia="ru-RU"/>
        </w:rPr>
        <w:t>Технического задания</w:t>
      </w:r>
      <w:r w:rsidR="003776BB" w:rsidRPr="003803A7">
        <w:rPr>
          <w:b w:val="0"/>
          <w:szCs w:val="24"/>
          <w:lang w:eastAsia="ru-RU"/>
        </w:rPr>
        <w:t xml:space="preserve">, изложены </w:t>
      </w:r>
      <w:r w:rsidR="00903C32">
        <w:rPr>
          <w:b w:val="0"/>
          <w:szCs w:val="24"/>
          <w:lang w:eastAsia="ru-RU"/>
        </w:rPr>
        <w:t>в Приложении №1 (Техническом задании</w:t>
      </w:r>
      <w:r w:rsidR="003776BB" w:rsidRPr="003803A7">
        <w:rPr>
          <w:b w:val="0"/>
          <w:szCs w:val="24"/>
          <w:lang w:eastAsia="ru-RU"/>
        </w:rPr>
        <w:t>) к настоящей Документации. При несоблю</w:t>
      </w:r>
      <w:r w:rsidR="00903C32">
        <w:rPr>
          <w:b w:val="0"/>
          <w:szCs w:val="24"/>
          <w:lang w:eastAsia="ru-RU"/>
        </w:rPr>
        <w:t>дении требований Технического задания</w:t>
      </w:r>
      <w:r w:rsidR="003776BB" w:rsidRPr="003776BB">
        <w:rPr>
          <w:b w:val="0"/>
          <w:szCs w:val="24"/>
          <w:lang w:eastAsia="ru-RU"/>
        </w:rPr>
        <w:t xml:space="preserve"> Закупочная комиссия отклонит Заявку Участника</w:t>
      </w:r>
      <w:r w:rsidRPr="003776BB">
        <w:rPr>
          <w:b w:val="0"/>
          <w:szCs w:val="24"/>
        </w:rPr>
        <w:t>.</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rsidR="002B5044" w:rsidRPr="002B5044" w:rsidRDefault="002B5044" w:rsidP="0021751A">
      <w:pPr>
        <w:pStyle w:val="2"/>
        <w:ind w:left="1701" w:hanging="1134"/>
      </w:pPr>
      <w:bookmarkStart w:id="524" w:name="_Ref247513861"/>
      <w:bookmarkStart w:id="525" w:name="_Toc423421728"/>
      <w:bookmarkStart w:id="526" w:name="_Toc447269810"/>
      <w:r w:rsidRPr="002B5044">
        <w:t xml:space="preserve">Требование к </w:t>
      </w:r>
      <w:r w:rsidR="0021751A">
        <w:t>Участник</w:t>
      </w:r>
      <w:r w:rsidRPr="002B5044">
        <w:t>у</w:t>
      </w:r>
      <w:bookmarkEnd w:id="507"/>
      <w:bookmarkEnd w:id="508"/>
      <w:bookmarkEnd w:id="509"/>
      <w:r w:rsidRPr="002B5044">
        <w:t>.</w:t>
      </w:r>
      <w:bookmarkEnd w:id="524"/>
      <w:bookmarkEnd w:id="525"/>
      <w:bookmarkEnd w:id="526"/>
    </w:p>
    <w:p w:rsidR="002B5044" w:rsidRPr="002B5044" w:rsidRDefault="002B5044" w:rsidP="002B5044">
      <w:pPr>
        <w:pStyle w:val="3"/>
        <w:ind w:left="0" w:firstLine="851"/>
        <w:jc w:val="both"/>
        <w:rPr>
          <w:b w:val="0"/>
          <w:szCs w:val="24"/>
        </w:rPr>
      </w:pPr>
      <w:bookmarkStart w:id="527" w:name="_Toc439166317"/>
      <w:bookmarkStart w:id="528" w:name="_Toc439170665"/>
      <w:bookmarkStart w:id="529" w:name="_Toc439172767"/>
      <w:bookmarkStart w:id="530" w:name="_Toc439173211"/>
      <w:bookmarkStart w:id="531" w:name="_Toc439238205"/>
      <w:bookmarkStart w:id="532" w:name="_Toc439252756"/>
      <w:bookmarkStart w:id="533" w:name="_Toc439323614"/>
      <w:bookmarkStart w:id="534" w:name="_Toc439323730"/>
      <w:bookmarkStart w:id="535" w:name="_Ref440292618"/>
      <w:bookmarkStart w:id="536" w:name="_Toc440357128"/>
      <w:bookmarkStart w:id="537" w:name="_Toc440359683"/>
      <w:bookmarkStart w:id="538" w:name="_Toc440632147"/>
      <w:bookmarkStart w:id="539" w:name="_Toc440875968"/>
      <w:bookmarkStart w:id="540" w:name="_Toc441130996"/>
      <w:bookmarkStart w:id="541" w:name="_Toc44726981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Pr="002B5044">
        <w:rPr>
          <w:b w:val="0"/>
          <w:szCs w:val="24"/>
        </w:rPr>
        <w:t>).</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2B5044" w:rsidRPr="002B5044" w:rsidRDefault="002B5044" w:rsidP="002B5044">
      <w:pPr>
        <w:pStyle w:val="3"/>
        <w:ind w:left="0" w:firstLine="851"/>
        <w:jc w:val="both"/>
        <w:rPr>
          <w:b w:val="0"/>
          <w:szCs w:val="24"/>
        </w:rPr>
      </w:pPr>
      <w:bookmarkStart w:id="542" w:name="_Toc439166318"/>
      <w:bookmarkStart w:id="543" w:name="_Toc439170666"/>
      <w:bookmarkStart w:id="544" w:name="_Toc439172768"/>
      <w:bookmarkStart w:id="545" w:name="_Toc439173212"/>
      <w:bookmarkStart w:id="546" w:name="_Toc439238206"/>
      <w:bookmarkStart w:id="547" w:name="_Toc439252757"/>
      <w:bookmarkStart w:id="548" w:name="_Toc439323615"/>
      <w:bookmarkStart w:id="549" w:name="_Toc439323731"/>
      <w:bookmarkStart w:id="550" w:name="_Toc440357129"/>
      <w:bookmarkStart w:id="551" w:name="_Toc440359684"/>
      <w:bookmarkStart w:id="552" w:name="_Toc440632148"/>
      <w:bookmarkStart w:id="553" w:name="_Toc440875969"/>
      <w:bookmarkStart w:id="554" w:name="_Toc441130997"/>
      <w:bookmarkStart w:id="555" w:name="_Toc44726981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763E64">
        <w:rPr>
          <w:b w:val="0"/>
          <w:szCs w:val="24"/>
        </w:rPr>
        <w:fldChar w:fldCharType="begin"/>
      </w:r>
      <w:r w:rsidR="00D56F8C">
        <w:rPr>
          <w:b w:val="0"/>
          <w:szCs w:val="24"/>
        </w:rPr>
        <w:instrText xml:space="preserve"> REF _Ref86826666 \r \h </w:instrText>
      </w:r>
      <w:r w:rsidR="00763E64">
        <w:rPr>
          <w:b w:val="0"/>
          <w:szCs w:val="24"/>
        </w:rPr>
      </w:r>
      <w:r w:rsidR="00763E64">
        <w:rPr>
          <w:b w:val="0"/>
          <w:szCs w:val="24"/>
        </w:rPr>
        <w:fldChar w:fldCharType="separate"/>
      </w:r>
      <w:r w:rsidR="00622B69">
        <w:rPr>
          <w:b w:val="0"/>
          <w:szCs w:val="24"/>
        </w:rPr>
        <w:t>5.3</w:t>
      </w:r>
      <w:r w:rsidR="00763E64">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p>
    <w:p w:rsidR="00464832" w:rsidRPr="0011726E" w:rsidRDefault="00464832" w:rsidP="00464832">
      <w:pPr>
        <w:pStyle w:val="2"/>
        <w:ind w:left="1701" w:hanging="1134"/>
      </w:pPr>
      <w:bookmarkStart w:id="556" w:name="_Toc248219573"/>
      <w:bookmarkStart w:id="557" w:name="_Toc256099315"/>
      <w:bookmarkStart w:id="558" w:name="_Toc423421664"/>
      <w:bookmarkStart w:id="559" w:name="_Toc447269813"/>
      <w:bookmarkEnd w:id="442"/>
      <w:bookmarkEnd w:id="443"/>
      <w:r w:rsidRPr="0011726E">
        <w:t>Иные требования</w:t>
      </w:r>
      <w:bookmarkEnd w:id="556"/>
      <w:bookmarkEnd w:id="557"/>
      <w:bookmarkEnd w:id="558"/>
      <w:bookmarkEnd w:id="559"/>
    </w:p>
    <w:p w:rsidR="0011726E" w:rsidRPr="00F02992" w:rsidRDefault="0011726E" w:rsidP="0011726E">
      <w:pPr>
        <w:pStyle w:val="3"/>
        <w:ind w:left="0" w:firstLine="851"/>
        <w:jc w:val="both"/>
        <w:rPr>
          <w:b w:val="0"/>
          <w:szCs w:val="24"/>
        </w:rPr>
      </w:pPr>
      <w:bookmarkStart w:id="560" w:name="_Toc447269814"/>
      <w:r w:rsidRPr="0011726E">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11726E">
        <w:rPr>
          <w:b w:val="0"/>
          <w:szCs w:val="24"/>
        </w:rPr>
        <w:t>,</w:t>
      </w:r>
      <w:proofErr w:type="gramEnd"/>
      <w:r w:rsidRPr="0011726E">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w:t>
      </w:r>
      <w:r w:rsidRPr="00F02992">
        <w:rPr>
          <w:b w:val="0"/>
          <w:szCs w:val="24"/>
        </w:rPr>
        <w:t>составе предложения подробного технического описания аналогов продукции будет являться причиной отклонения Заявки Участника.</w:t>
      </w:r>
    </w:p>
    <w:p w:rsidR="002B5044" w:rsidRPr="00F02992" w:rsidRDefault="00464832" w:rsidP="00464832">
      <w:pPr>
        <w:pStyle w:val="3"/>
        <w:ind w:left="0" w:firstLine="851"/>
        <w:jc w:val="both"/>
        <w:rPr>
          <w:b w:val="0"/>
          <w:szCs w:val="24"/>
        </w:rPr>
      </w:pPr>
      <w:r w:rsidRPr="00F02992">
        <w:rPr>
          <w:b w:val="0"/>
          <w:szCs w:val="24"/>
        </w:rPr>
        <w:t>В случае</w:t>
      </w:r>
      <w:proofErr w:type="gramStart"/>
      <w:r w:rsidRPr="00F02992">
        <w:rPr>
          <w:b w:val="0"/>
          <w:szCs w:val="24"/>
        </w:rPr>
        <w:t>,</w:t>
      </w:r>
      <w:proofErr w:type="gramEnd"/>
      <w:r w:rsidRPr="00F02992">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0"/>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1" w:name="_Ref440270602"/>
      <w:bookmarkStart w:id="562" w:name="_Toc447269815"/>
      <w:bookmarkEnd w:id="5"/>
      <w:bookmarkEnd w:id="418"/>
      <w:r w:rsidRPr="00E71A48">
        <w:rPr>
          <w:szCs w:val="24"/>
        </w:rPr>
        <w:lastRenderedPageBreak/>
        <w:t>Образцы основных форм документов, включаемых в Заявку</w:t>
      </w:r>
      <w:bookmarkEnd w:id="561"/>
      <w:bookmarkEnd w:id="562"/>
      <w:r w:rsidRPr="00E71A48">
        <w:rPr>
          <w:szCs w:val="24"/>
        </w:rPr>
        <w:t xml:space="preserve"> </w:t>
      </w:r>
    </w:p>
    <w:p w:rsidR="004F4D80" w:rsidRPr="00F647F7" w:rsidRDefault="004F4D80" w:rsidP="004F4D80">
      <w:pPr>
        <w:pStyle w:val="2"/>
      </w:pPr>
      <w:bookmarkStart w:id="563" w:name="_Ref55336310"/>
      <w:bookmarkStart w:id="564" w:name="_Toc57314672"/>
      <w:bookmarkStart w:id="565" w:name="_Toc69728986"/>
      <w:bookmarkStart w:id="566" w:name="_Toc98253919"/>
      <w:bookmarkStart w:id="567" w:name="_Toc165173847"/>
      <w:bookmarkStart w:id="568" w:name="_Toc423423667"/>
      <w:bookmarkStart w:id="569" w:name="_Toc447269816"/>
      <w:r w:rsidRPr="00F647F7">
        <w:t xml:space="preserve">Письмо о подаче оферты </w:t>
      </w:r>
      <w:bookmarkStart w:id="570" w:name="_Ref22846535"/>
      <w:r w:rsidRPr="00F647F7">
        <w:t>(</w:t>
      </w:r>
      <w:bookmarkEnd w:id="570"/>
      <w:r w:rsidRPr="00F647F7">
        <w:t xml:space="preserve">форма </w:t>
      </w:r>
      <w:r w:rsidRPr="00F647F7">
        <w:rPr>
          <w:noProof/>
        </w:rPr>
        <w:t>1</w:t>
      </w:r>
      <w:r w:rsidRPr="00F647F7">
        <w:t>)</w:t>
      </w:r>
      <w:bookmarkEnd w:id="563"/>
      <w:bookmarkEnd w:id="564"/>
      <w:bookmarkEnd w:id="565"/>
      <w:bookmarkEnd w:id="566"/>
      <w:bookmarkEnd w:id="567"/>
      <w:bookmarkEnd w:id="568"/>
      <w:bookmarkEnd w:id="569"/>
    </w:p>
    <w:p w:rsidR="004F4D80" w:rsidRPr="00C236C0" w:rsidRDefault="004F4D80" w:rsidP="004F4D80">
      <w:pPr>
        <w:pStyle w:val="3"/>
        <w:rPr>
          <w:szCs w:val="24"/>
        </w:rPr>
      </w:pPr>
      <w:bookmarkStart w:id="571" w:name="_Toc98253920"/>
      <w:bookmarkStart w:id="572" w:name="_Toc157248174"/>
      <w:bookmarkStart w:id="573" w:name="_Toc157496543"/>
      <w:bookmarkStart w:id="574" w:name="_Toc158206082"/>
      <w:bookmarkStart w:id="575" w:name="_Toc164057767"/>
      <w:bookmarkStart w:id="576" w:name="_Toc164137117"/>
      <w:bookmarkStart w:id="577" w:name="_Toc164161277"/>
      <w:bookmarkStart w:id="578" w:name="_Toc165173848"/>
      <w:bookmarkStart w:id="579" w:name="_Toc439170673"/>
      <w:bookmarkStart w:id="580" w:name="_Toc439172775"/>
      <w:bookmarkStart w:id="581" w:name="_Toc439173219"/>
      <w:bookmarkStart w:id="582" w:name="_Toc439238213"/>
      <w:bookmarkStart w:id="583" w:name="_Toc440357133"/>
      <w:bookmarkStart w:id="584" w:name="_Toc440359688"/>
      <w:bookmarkStart w:id="585" w:name="_Toc447269817"/>
      <w:r w:rsidRPr="00C236C0">
        <w:rPr>
          <w:szCs w:val="24"/>
        </w:rPr>
        <w:t>Форма письма о подаче оферты</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8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BC19F9">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BC19F9">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BC19F9">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87" w:name="_Toc98253921"/>
      <w:bookmarkStart w:id="588" w:name="_Toc157248175"/>
      <w:bookmarkStart w:id="589" w:name="_Toc157496544"/>
      <w:bookmarkStart w:id="590" w:name="_Toc158206083"/>
      <w:bookmarkStart w:id="591" w:name="_Toc164057768"/>
      <w:bookmarkStart w:id="592" w:name="_Toc164137118"/>
      <w:bookmarkStart w:id="593" w:name="_Toc164161278"/>
      <w:bookmarkStart w:id="594" w:name="_Toc165173849"/>
      <w:r>
        <w:rPr>
          <w:b/>
          <w:szCs w:val="24"/>
        </w:rPr>
        <w:br w:type="page"/>
      </w:r>
    </w:p>
    <w:p w:rsidR="004F4D80" w:rsidRPr="00C236C0" w:rsidRDefault="004F4D80" w:rsidP="004F4D80">
      <w:pPr>
        <w:pStyle w:val="3"/>
        <w:rPr>
          <w:szCs w:val="24"/>
        </w:rPr>
      </w:pPr>
      <w:bookmarkStart w:id="595" w:name="_Toc439170674"/>
      <w:bookmarkStart w:id="596" w:name="_Toc439172776"/>
      <w:bookmarkStart w:id="597" w:name="_Toc439173220"/>
      <w:bookmarkStart w:id="598" w:name="_Toc439238214"/>
      <w:bookmarkStart w:id="599" w:name="_Toc439252762"/>
      <w:bookmarkStart w:id="600" w:name="_Toc439323736"/>
      <w:bookmarkStart w:id="601" w:name="_Toc440357134"/>
      <w:bookmarkStart w:id="602" w:name="_Toc440359689"/>
      <w:bookmarkStart w:id="603" w:name="_Toc440632153"/>
      <w:bookmarkStart w:id="604" w:name="_Toc440875973"/>
      <w:bookmarkStart w:id="605" w:name="_Toc441131001"/>
      <w:bookmarkStart w:id="606" w:name="_Toc447269818"/>
      <w:r w:rsidRPr="00C236C0">
        <w:rPr>
          <w:szCs w:val="24"/>
        </w:rPr>
        <w:lastRenderedPageBreak/>
        <w:t>Инструкции по заполнению</w:t>
      </w:r>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763E64">
        <w:rPr>
          <w:sz w:val="24"/>
          <w:szCs w:val="24"/>
        </w:rPr>
        <w:fldChar w:fldCharType="begin"/>
      </w:r>
      <w:r w:rsidR="009C271D">
        <w:rPr>
          <w:sz w:val="24"/>
          <w:szCs w:val="24"/>
        </w:rPr>
        <w:instrText xml:space="preserve"> REF _Ref306008743 \r \h </w:instrText>
      </w:r>
      <w:r w:rsidR="00763E64">
        <w:rPr>
          <w:sz w:val="24"/>
          <w:szCs w:val="24"/>
        </w:rPr>
      </w:r>
      <w:r w:rsidR="00763E64">
        <w:rPr>
          <w:sz w:val="24"/>
          <w:szCs w:val="24"/>
        </w:rPr>
        <w:fldChar w:fldCharType="separate"/>
      </w:r>
      <w:r w:rsidR="00622B69">
        <w:rPr>
          <w:sz w:val="24"/>
          <w:szCs w:val="24"/>
        </w:rPr>
        <w:t>3.3.4</w:t>
      </w:r>
      <w:r w:rsidR="00763E64">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763E64">
        <w:rPr>
          <w:sz w:val="24"/>
          <w:szCs w:val="24"/>
        </w:rPr>
        <w:fldChar w:fldCharType="begin"/>
      </w:r>
      <w:r w:rsidR="00D56F8C">
        <w:rPr>
          <w:sz w:val="24"/>
          <w:szCs w:val="24"/>
        </w:rPr>
        <w:instrText xml:space="preserve"> REF _Ref55279015 \r \h </w:instrText>
      </w:r>
      <w:r w:rsidR="00763E64">
        <w:rPr>
          <w:sz w:val="24"/>
          <w:szCs w:val="24"/>
        </w:rPr>
      </w:r>
      <w:r w:rsidR="00763E64">
        <w:rPr>
          <w:sz w:val="24"/>
          <w:szCs w:val="24"/>
        </w:rPr>
        <w:fldChar w:fldCharType="separate"/>
      </w:r>
      <w:r w:rsidR="00622B69">
        <w:rPr>
          <w:sz w:val="24"/>
          <w:szCs w:val="24"/>
        </w:rPr>
        <w:t>3.3.1.6</w:t>
      </w:r>
      <w:r w:rsidR="00763E64">
        <w:rPr>
          <w:sz w:val="24"/>
          <w:szCs w:val="24"/>
        </w:rPr>
        <w:fldChar w:fldCharType="end"/>
      </w:r>
      <w:r w:rsidRPr="00492C8B">
        <w:rPr>
          <w:sz w:val="24"/>
          <w:szCs w:val="24"/>
        </w:rPr>
        <w:t xml:space="preserve"> и </w:t>
      </w:r>
      <w:r w:rsidR="00763E64">
        <w:rPr>
          <w:sz w:val="24"/>
          <w:szCs w:val="24"/>
        </w:rPr>
        <w:fldChar w:fldCharType="begin"/>
      </w:r>
      <w:r w:rsidR="00D56F8C">
        <w:rPr>
          <w:sz w:val="24"/>
          <w:szCs w:val="24"/>
        </w:rPr>
        <w:instrText xml:space="preserve"> REF _Ref195087786 \r \h </w:instrText>
      </w:r>
      <w:r w:rsidR="00763E64">
        <w:rPr>
          <w:sz w:val="24"/>
          <w:szCs w:val="24"/>
        </w:rPr>
      </w:r>
      <w:r w:rsidR="00763E64">
        <w:rPr>
          <w:sz w:val="24"/>
          <w:szCs w:val="24"/>
        </w:rPr>
        <w:fldChar w:fldCharType="separate"/>
      </w:r>
      <w:r w:rsidR="00622B69">
        <w:rPr>
          <w:sz w:val="24"/>
          <w:szCs w:val="24"/>
        </w:rPr>
        <w:t>3.3.1.7</w:t>
      </w:r>
      <w:r w:rsidR="00763E64">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07" w:name="_Ref55335821"/>
      <w:bookmarkStart w:id="608" w:name="_Ref55336345"/>
      <w:bookmarkStart w:id="609" w:name="_Toc57314674"/>
      <w:bookmarkStart w:id="610" w:name="_Toc69728988"/>
      <w:bookmarkStart w:id="611" w:name="_Toc98253922"/>
      <w:bookmarkStart w:id="612" w:name="_Toc165173850"/>
      <w:r>
        <w:br w:type="page"/>
      </w:r>
    </w:p>
    <w:p w:rsidR="00920CB0" w:rsidRDefault="00920CB0" w:rsidP="00920CB0">
      <w:pPr>
        <w:pStyle w:val="3"/>
        <w:rPr>
          <w:szCs w:val="24"/>
        </w:rPr>
      </w:pPr>
      <w:bookmarkStart w:id="613" w:name="_Ref440271964"/>
      <w:bookmarkStart w:id="614" w:name="_Toc440357135"/>
      <w:bookmarkStart w:id="615" w:name="_Toc440359690"/>
      <w:bookmarkStart w:id="616" w:name="_Toc447269819"/>
      <w:r>
        <w:rPr>
          <w:szCs w:val="24"/>
        </w:rPr>
        <w:lastRenderedPageBreak/>
        <w:t>Антикоррупционные обязательства (Форма 1.1).</w:t>
      </w:r>
      <w:bookmarkEnd w:id="613"/>
      <w:bookmarkEnd w:id="614"/>
      <w:bookmarkEnd w:id="615"/>
      <w:bookmarkEnd w:id="616"/>
    </w:p>
    <w:p w:rsidR="00920CB0" w:rsidRPr="00920CB0" w:rsidRDefault="00920CB0" w:rsidP="00BC19F9">
      <w:pPr>
        <w:pStyle w:val="3"/>
        <w:numPr>
          <w:ilvl w:val="3"/>
          <w:numId w:val="76"/>
        </w:numPr>
        <w:rPr>
          <w:b w:val="0"/>
          <w:szCs w:val="24"/>
        </w:rPr>
      </w:pPr>
      <w:bookmarkStart w:id="617" w:name="_Toc439238216"/>
      <w:bookmarkStart w:id="618" w:name="_Toc439252764"/>
      <w:bookmarkStart w:id="619" w:name="_Toc439323738"/>
      <w:bookmarkStart w:id="620" w:name="_Toc440357136"/>
      <w:bookmarkStart w:id="621" w:name="_Toc440359691"/>
      <w:bookmarkStart w:id="622" w:name="_Toc440632155"/>
      <w:bookmarkStart w:id="623" w:name="_Toc440875975"/>
      <w:bookmarkStart w:id="624" w:name="_Toc441131003"/>
      <w:bookmarkStart w:id="625" w:name="_Toc447269820"/>
      <w:r w:rsidRPr="00920CB0">
        <w:rPr>
          <w:b w:val="0"/>
          <w:szCs w:val="24"/>
        </w:rPr>
        <w:t xml:space="preserve">Форма </w:t>
      </w:r>
      <w:r>
        <w:rPr>
          <w:b w:val="0"/>
          <w:szCs w:val="24"/>
        </w:rPr>
        <w:t>Антикоррупционных обязательств</w:t>
      </w:r>
      <w:bookmarkEnd w:id="617"/>
      <w:bookmarkEnd w:id="618"/>
      <w:bookmarkEnd w:id="619"/>
      <w:bookmarkEnd w:id="620"/>
      <w:bookmarkEnd w:id="621"/>
      <w:bookmarkEnd w:id="622"/>
      <w:bookmarkEnd w:id="623"/>
      <w:bookmarkEnd w:id="624"/>
      <w:bookmarkEnd w:id="625"/>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BC19F9">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BC19F9">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BC19F9">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BC19F9">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BC19F9">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BC19F9">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BC19F9">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BC19F9">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r w:rsidRPr="00673FC7">
        <w:rPr>
          <w:color w:val="000000"/>
        </w:rPr>
        <w:t>Антикоррупционных обязательств, Участник обязуется незамедлительно уведомить об этом Заказчика в письменной</w:t>
      </w:r>
      <w:r w:rsidR="00673FC7" w:rsidRPr="00673FC7">
        <w:t xml:space="preserve"> </w:t>
      </w:r>
      <w:r w:rsidRPr="00673FC7">
        <w:rPr>
          <w:color w:val="000000"/>
        </w:rPr>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w:t>
      </w:r>
      <w:r w:rsidRPr="00160223">
        <w:rPr>
          <w:color w:val="000000"/>
        </w:rPr>
        <w:t xml:space="preserve"> Запрещенные действия.</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BC19F9">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7"/>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6" w:name="_Toc423423668"/>
      <w:bookmarkStart w:id="627" w:name="_Ref440271072"/>
      <w:bookmarkStart w:id="628" w:name="_Ref440273986"/>
      <w:bookmarkStart w:id="629" w:name="_Ref440274337"/>
      <w:bookmarkStart w:id="630" w:name="_Ref440274913"/>
      <w:bookmarkStart w:id="631" w:name="_Ref440284918"/>
      <w:bookmarkStart w:id="632" w:name="_Toc447269821"/>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607"/>
      <w:bookmarkEnd w:id="608"/>
      <w:bookmarkEnd w:id="609"/>
      <w:bookmarkEnd w:id="610"/>
      <w:bookmarkEnd w:id="611"/>
      <w:bookmarkEnd w:id="612"/>
      <w:bookmarkEnd w:id="626"/>
      <w:bookmarkEnd w:id="627"/>
      <w:bookmarkEnd w:id="628"/>
      <w:bookmarkEnd w:id="629"/>
      <w:bookmarkEnd w:id="630"/>
      <w:bookmarkEnd w:id="631"/>
      <w:bookmarkEnd w:id="63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3" w:name="_Toc98253923"/>
      <w:bookmarkStart w:id="634" w:name="_Toc157248177"/>
      <w:bookmarkStart w:id="635" w:name="_Toc157496546"/>
      <w:bookmarkStart w:id="636" w:name="_Toc158206085"/>
      <w:bookmarkStart w:id="637" w:name="_Toc164057770"/>
      <w:bookmarkStart w:id="638" w:name="_Toc164137120"/>
      <w:bookmarkStart w:id="639" w:name="_Toc164161280"/>
      <w:bookmarkStart w:id="640" w:name="_Toc165173851"/>
      <w:bookmarkStart w:id="641" w:name="_Ref264038986"/>
      <w:bookmarkStart w:id="642" w:name="_Ref264359294"/>
      <w:bookmarkStart w:id="643" w:name="_Toc439170676"/>
      <w:bookmarkStart w:id="644" w:name="_Toc439172778"/>
      <w:bookmarkStart w:id="645" w:name="_Toc439173222"/>
      <w:bookmarkStart w:id="646" w:name="_Toc439238218"/>
      <w:bookmarkStart w:id="647" w:name="_Toc439252766"/>
      <w:bookmarkStart w:id="648" w:name="_Toc439323740"/>
      <w:bookmarkStart w:id="649" w:name="_Toc440357138"/>
      <w:bookmarkStart w:id="650" w:name="_Toc440359693"/>
      <w:bookmarkStart w:id="651" w:name="_Toc440632157"/>
      <w:bookmarkStart w:id="652" w:name="_Toc440875977"/>
      <w:bookmarkStart w:id="653" w:name="_Toc441131005"/>
      <w:bookmarkStart w:id="654" w:name="_Toc447269822"/>
      <w:r w:rsidRPr="00C236C0">
        <w:rPr>
          <w:szCs w:val="24"/>
        </w:rPr>
        <w:t xml:space="preserve">Форма </w:t>
      </w:r>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r w:rsidR="00492C8B">
        <w:rPr>
          <w:szCs w:val="24"/>
        </w:rPr>
        <w:t>Сводной таблицы стоимости</w:t>
      </w:r>
      <w:bookmarkEnd w:id="647"/>
      <w:bookmarkEnd w:id="648"/>
      <w:bookmarkEnd w:id="649"/>
      <w:bookmarkEnd w:id="650"/>
      <w:bookmarkEnd w:id="651"/>
      <w:bookmarkEnd w:id="652"/>
      <w:r w:rsidR="00F04258" w:rsidRPr="00F04258">
        <w:rPr>
          <w:bCs w:val="0"/>
          <w:szCs w:val="24"/>
        </w:rPr>
        <w:t xml:space="preserve"> </w:t>
      </w:r>
      <w:r w:rsidR="00F04258" w:rsidRPr="009A70A4">
        <w:rPr>
          <w:bCs w:val="0"/>
          <w:szCs w:val="24"/>
        </w:rPr>
        <w:t>поставок</w:t>
      </w:r>
      <w:bookmarkEnd w:id="653"/>
      <w:bookmarkEnd w:id="65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BC19F9">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5" w:name="_Toc176765534"/>
      <w:bookmarkStart w:id="656" w:name="_Toc198979983"/>
      <w:bookmarkStart w:id="657" w:name="_Toc217466315"/>
      <w:bookmarkStart w:id="658" w:name="_Toc217702856"/>
      <w:bookmarkStart w:id="659" w:name="_Toc233601974"/>
      <w:bookmarkStart w:id="660" w:name="_Toc263343460"/>
      <w:r w:rsidRPr="00F647F7">
        <w:rPr>
          <w:b w:val="0"/>
          <w:szCs w:val="24"/>
        </w:rPr>
        <w:br w:type="page"/>
      </w:r>
      <w:bookmarkStart w:id="661" w:name="_Toc439170677"/>
      <w:bookmarkStart w:id="662" w:name="_Toc439172779"/>
      <w:bookmarkStart w:id="663" w:name="_Toc439173223"/>
      <w:bookmarkStart w:id="664" w:name="_Toc439238219"/>
      <w:bookmarkStart w:id="665" w:name="_Toc439252767"/>
      <w:bookmarkStart w:id="666" w:name="_Toc439323741"/>
      <w:bookmarkStart w:id="667" w:name="_Toc440357139"/>
      <w:bookmarkStart w:id="668" w:name="_Toc440359694"/>
      <w:bookmarkStart w:id="669" w:name="_Toc440632158"/>
      <w:bookmarkStart w:id="670" w:name="_Toc440875978"/>
      <w:bookmarkStart w:id="671" w:name="_Toc441131006"/>
      <w:bookmarkStart w:id="672" w:name="_Toc447269823"/>
      <w:r w:rsidRPr="00C236C0">
        <w:rPr>
          <w:szCs w:val="24"/>
        </w:rPr>
        <w:lastRenderedPageBreak/>
        <w:t>Инструкции по заполнению</w:t>
      </w:r>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w:t>
      </w:r>
      <w:r w:rsidR="008179BB">
        <w:rPr>
          <w:sz w:val="24"/>
          <w:szCs w:val="24"/>
        </w:rPr>
        <w:t>Техническог</w:t>
      </w:r>
      <w:proofErr w:type="gramStart"/>
      <w:r w:rsidR="008179BB">
        <w:rPr>
          <w:sz w:val="24"/>
          <w:szCs w:val="24"/>
        </w:rPr>
        <w:t>о(</w:t>
      </w:r>
      <w:proofErr w:type="gramEnd"/>
      <w:r w:rsidR="008179BB">
        <w:rPr>
          <w:sz w:val="24"/>
          <w:szCs w:val="24"/>
        </w:rPr>
        <w:t xml:space="preserve">их) задания(й) (п. </w:t>
      </w:r>
      <w:r w:rsidR="00763E64">
        <w:rPr>
          <w:sz w:val="24"/>
          <w:szCs w:val="24"/>
        </w:rPr>
        <w:fldChar w:fldCharType="begin"/>
      </w:r>
      <w:r w:rsidR="008179BB">
        <w:rPr>
          <w:sz w:val="24"/>
          <w:szCs w:val="24"/>
        </w:rPr>
        <w:instrText xml:space="preserve"> REF _Ref450646963 \r \h </w:instrText>
      </w:r>
      <w:r w:rsidR="00763E64">
        <w:rPr>
          <w:sz w:val="24"/>
          <w:szCs w:val="24"/>
        </w:rPr>
      </w:r>
      <w:r w:rsidR="00763E64">
        <w:rPr>
          <w:sz w:val="24"/>
          <w:szCs w:val="24"/>
        </w:rPr>
        <w:fldChar w:fldCharType="separate"/>
      </w:r>
      <w:r w:rsidR="008179BB">
        <w:rPr>
          <w:sz w:val="24"/>
          <w:szCs w:val="24"/>
        </w:rPr>
        <w:t>4.2</w:t>
      </w:r>
      <w:r w:rsidR="00763E64">
        <w:rPr>
          <w:sz w:val="24"/>
          <w:szCs w:val="24"/>
        </w:rPr>
        <w:fldChar w:fldCharType="end"/>
      </w:r>
      <w:r w:rsidR="008179BB">
        <w:rPr>
          <w:sz w:val="24"/>
          <w:szCs w:val="24"/>
        </w:rPr>
        <w:t xml:space="preserve">) и </w:t>
      </w:r>
      <w:r w:rsidR="004F4D80" w:rsidRPr="00C83252">
        <w:rPr>
          <w:sz w:val="24"/>
          <w:szCs w:val="24"/>
        </w:rPr>
        <w:t xml:space="preserve">Технического предложения (подраздел </w:t>
      </w:r>
      <w:r w:rsidR="00763E64">
        <w:rPr>
          <w:sz w:val="24"/>
          <w:szCs w:val="24"/>
        </w:rPr>
        <w:fldChar w:fldCharType="begin"/>
      </w:r>
      <w:r w:rsidR="00D56F8C">
        <w:rPr>
          <w:sz w:val="24"/>
          <w:szCs w:val="24"/>
        </w:rPr>
        <w:instrText xml:space="preserve"> REF _Ref86826666 \r \h </w:instrText>
      </w:r>
      <w:r w:rsidR="00763E64">
        <w:rPr>
          <w:sz w:val="24"/>
          <w:szCs w:val="24"/>
        </w:rPr>
      </w:r>
      <w:r w:rsidR="00763E64">
        <w:rPr>
          <w:sz w:val="24"/>
          <w:szCs w:val="24"/>
        </w:rPr>
        <w:fldChar w:fldCharType="separate"/>
      </w:r>
      <w:r w:rsidR="00622B69">
        <w:rPr>
          <w:sz w:val="24"/>
          <w:szCs w:val="24"/>
        </w:rPr>
        <w:t>5.3</w:t>
      </w:r>
      <w:r w:rsidR="00763E64">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указана различная продукция (тип-марка предлагаемой к поставке</w:t>
      </w:r>
      <w:r w:rsidR="00F728CD">
        <w:rPr>
          <w:sz w:val="24"/>
          <w:szCs w:val="24"/>
        </w:rPr>
        <w:t xml:space="preserve"> 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F0299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763E64">
        <w:rPr>
          <w:sz w:val="24"/>
          <w:szCs w:val="24"/>
        </w:rPr>
        <w:fldChar w:fldCharType="begin"/>
      </w:r>
      <w:r w:rsidR="004E7FE3">
        <w:rPr>
          <w:sz w:val="24"/>
          <w:szCs w:val="24"/>
        </w:rPr>
        <w:instrText xml:space="preserve"> REF _Ref440292752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B86686">
        <w:rPr>
          <w:sz w:val="24"/>
          <w:szCs w:val="24"/>
        </w:rPr>
        <w:t xml:space="preserve"> и </w:t>
      </w:r>
      <w:r w:rsidR="00763E64">
        <w:rPr>
          <w:sz w:val="24"/>
          <w:szCs w:val="24"/>
        </w:rPr>
        <w:fldChar w:fldCharType="begin"/>
      </w:r>
      <w:r w:rsidR="004E7FE3">
        <w:rPr>
          <w:sz w:val="24"/>
          <w:szCs w:val="24"/>
        </w:rPr>
        <w:instrText xml:space="preserve"> REF _Ref440292779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ом продукции, указанной в поле «Наименование продукции, Тип, марка» либо «АНАЛОГ (</w:t>
      </w:r>
      <w:r w:rsidRPr="00F02992">
        <w:rPr>
          <w:sz w:val="24"/>
          <w:szCs w:val="24"/>
        </w:rPr>
        <w:t xml:space="preserve">заполняется </w:t>
      </w:r>
      <w:proofErr w:type="gramStart"/>
      <w:r w:rsidR="00C236C0" w:rsidRPr="00F02992">
        <w:rPr>
          <w:sz w:val="24"/>
          <w:szCs w:val="24"/>
        </w:rPr>
        <w:t>Участник</w:t>
      </w:r>
      <w:r w:rsidRPr="00F02992">
        <w:rPr>
          <w:sz w:val="24"/>
          <w:szCs w:val="24"/>
        </w:rPr>
        <w:t>ом</w:t>
      </w:r>
      <w:proofErr w:type="gramEnd"/>
      <w:r w:rsidRPr="00F02992">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F02992">
        <w:rPr>
          <w:sz w:val="24"/>
          <w:szCs w:val="24"/>
        </w:rPr>
        <w:t>Участник</w:t>
      </w:r>
      <w:r w:rsidRPr="00F02992">
        <w:rPr>
          <w:sz w:val="24"/>
          <w:szCs w:val="24"/>
        </w:rPr>
        <w:t>а будет отклонена.</w:t>
      </w:r>
    </w:p>
    <w:p w:rsidR="003902C8" w:rsidRPr="00F02992" w:rsidRDefault="003902C8" w:rsidP="003902C8">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В таблице-2 приводятся иные параметры коммерческ</w:t>
      </w:r>
      <w:r w:rsidR="00815A1D" w:rsidRPr="00F02992">
        <w:rPr>
          <w:sz w:val="24"/>
          <w:szCs w:val="24"/>
        </w:rPr>
        <w:t>их</w:t>
      </w:r>
      <w:r w:rsidRPr="00F02992">
        <w:rPr>
          <w:sz w:val="24"/>
          <w:szCs w:val="24"/>
        </w:rPr>
        <w:t xml:space="preserve"> </w:t>
      </w:r>
      <w:r w:rsidR="00815A1D" w:rsidRPr="00F02992">
        <w:rPr>
          <w:sz w:val="24"/>
          <w:szCs w:val="24"/>
        </w:rPr>
        <w:t>условий</w:t>
      </w:r>
      <w:r w:rsidRPr="00F02992">
        <w:rPr>
          <w:sz w:val="24"/>
          <w:szCs w:val="24"/>
        </w:rPr>
        <w:t xml:space="preserve">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F02992">
        <w:rPr>
          <w:sz w:val="24"/>
          <w:szCs w:val="24"/>
        </w:rPr>
        <w:t>Сводная таблица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F02992">
        <w:rPr>
          <w:sz w:val="24"/>
          <w:szCs w:val="24"/>
        </w:rPr>
        <w:t>Участник</w:t>
      </w:r>
      <w:r w:rsidR="004F4D80" w:rsidRPr="00F02992">
        <w:rPr>
          <w:sz w:val="24"/>
          <w:szCs w:val="24"/>
        </w:rPr>
        <w:t>а на подготовку Договора данн</w:t>
      </w:r>
      <w:r w:rsidRPr="00F02992">
        <w:rPr>
          <w:sz w:val="24"/>
          <w:szCs w:val="24"/>
        </w:rPr>
        <w:t>ую</w:t>
      </w:r>
      <w:r w:rsidR="004F4D80" w:rsidRPr="00F02992">
        <w:rPr>
          <w:sz w:val="24"/>
          <w:szCs w:val="24"/>
        </w:rPr>
        <w:t xml:space="preserve"> </w:t>
      </w:r>
      <w:r w:rsidRPr="00F02992">
        <w:rPr>
          <w:sz w:val="24"/>
          <w:szCs w:val="24"/>
        </w:rPr>
        <w:t>Сводную таблицу стоимости</w:t>
      </w:r>
      <w:r w:rsidR="004F4D80" w:rsidRPr="00F02992">
        <w:rPr>
          <w:sz w:val="24"/>
          <w:szCs w:val="24"/>
        </w:rPr>
        <w:t xml:space="preserve"> </w:t>
      </w:r>
      <w:r w:rsidR="00F04258" w:rsidRPr="00F02992">
        <w:rPr>
          <w:bCs w:val="0"/>
          <w:sz w:val="24"/>
          <w:szCs w:val="24"/>
        </w:rPr>
        <w:t xml:space="preserve">поставок </w:t>
      </w:r>
      <w:r w:rsidR="004F4D80" w:rsidRPr="00F02992">
        <w:rPr>
          <w:sz w:val="24"/>
          <w:szCs w:val="24"/>
        </w:rPr>
        <w:t>следует подготовить так, чтобы ее можно было с минимальными изменениями</w:t>
      </w:r>
      <w:r w:rsidR="004F4D80" w:rsidRPr="008E5EA3">
        <w:rPr>
          <w:sz w:val="24"/>
          <w:szCs w:val="24"/>
        </w:rPr>
        <w:t xml:space="preserve">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3" w:name="_Ref86826666"/>
      <w:bookmarkStart w:id="674" w:name="_Toc90385112"/>
      <w:bookmarkStart w:id="675" w:name="_Toc98253925"/>
      <w:bookmarkStart w:id="676" w:name="_Toc165173853"/>
      <w:bookmarkStart w:id="677" w:name="_Toc423423669"/>
      <w:bookmarkStart w:id="678" w:name="_Toc447269824"/>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3"/>
      <w:bookmarkEnd w:id="674"/>
      <w:bookmarkEnd w:id="675"/>
      <w:bookmarkEnd w:id="676"/>
      <w:bookmarkEnd w:id="677"/>
      <w:bookmarkEnd w:id="67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79" w:name="_Toc90385113"/>
      <w:bookmarkStart w:id="680" w:name="_Toc98253926"/>
      <w:bookmarkStart w:id="681" w:name="_Toc157248180"/>
      <w:bookmarkStart w:id="682" w:name="_Toc157496549"/>
      <w:bookmarkStart w:id="683" w:name="_Toc158206088"/>
      <w:bookmarkStart w:id="684" w:name="_Toc164057773"/>
      <w:bookmarkStart w:id="685" w:name="_Toc164137123"/>
      <w:bookmarkStart w:id="686" w:name="_Toc164161283"/>
      <w:bookmarkStart w:id="687" w:name="_Toc165173854"/>
      <w:bookmarkStart w:id="688" w:name="_Ref193690005"/>
      <w:bookmarkStart w:id="689" w:name="_Toc439170679"/>
      <w:bookmarkStart w:id="690" w:name="_Toc439172781"/>
      <w:bookmarkStart w:id="691" w:name="_Toc439173225"/>
      <w:bookmarkStart w:id="692" w:name="_Toc439238221"/>
      <w:bookmarkStart w:id="693" w:name="_Toc439252769"/>
      <w:bookmarkStart w:id="694" w:name="_Toc439323743"/>
      <w:bookmarkStart w:id="695" w:name="_Toc440357141"/>
      <w:bookmarkStart w:id="696" w:name="_Toc440359696"/>
      <w:bookmarkStart w:id="697" w:name="_Toc440632160"/>
      <w:bookmarkStart w:id="698" w:name="_Toc440875980"/>
      <w:bookmarkStart w:id="699" w:name="_Toc441131008"/>
      <w:bookmarkStart w:id="700" w:name="_Toc447269825"/>
      <w:r w:rsidRPr="00C236C0">
        <w:rPr>
          <w:szCs w:val="24"/>
        </w:rPr>
        <w:t xml:space="preserve">Форма </w:t>
      </w:r>
      <w:bookmarkEnd w:id="679"/>
      <w:bookmarkEnd w:id="680"/>
      <w:bookmarkEnd w:id="681"/>
      <w:bookmarkEnd w:id="682"/>
      <w:bookmarkEnd w:id="683"/>
      <w:bookmarkEnd w:id="684"/>
      <w:bookmarkEnd w:id="685"/>
      <w:bookmarkEnd w:id="686"/>
      <w:bookmarkEnd w:id="687"/>
      <w:bookmarkEnd w:id="688"/>
      <w:r w:rsidRPr="00C236C0">
        <w:rPr>
          <w:szCs w:val="24"/>
        </w:rPr>
        <w:t>технического предложения</w:t>
      </w:r>
      <w:bookmarkEnd w:id="689"/>
      <w:bookmarkEnd w:id="690"/>
      <w:bookmarkEnd w:id="691"/>
      <w:bookmarkEnd w:id="692"/>
      <w:bookmarkEnd w:id="693"/>
      <w:bookmarkEnd w:id="694"/>
      <w:bookmarkEnd w:id="695"/>
      <w:bookmarkEnd w:id="696"/>
      <w:bookmarkEnd w:id="697"/>
      <w:bookmarkEnd w:id="698"/>
      <w:bookmarkEnd w:id="699"/>
      <w:bookmarkEnd w:id="70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57142"/>
      <w:bookmarkStart w:id="724" w:name="_Toc440359697"/>
      <w:bookmarkStart w:id="725" w:name="_Toc440632161"/>
      <w:bookmarkStart w:id="726" w:name="_Toc440875981"/>
      <w:bookmarkStart w:id="727" w:name="_Toc441131009"/>
      <w:bookmarkStart w:id="728" w:name="_Toc447269826"/>
      <w:r w:rsidRPr="00C236C0">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763E64">
        <w:rPr>
          <w:sz w:val="24"/>
          <w:szCs w:val="24"/>
        </w:rPr>
        <w:fldChar w:fldCharType="begin"/>
      </w:r>
      <w:r w:rsidR="0019725C">
        <w:rPr>
          <w:sz w:val="24"/>
          <w:szCs w:val="24"/>
        </w:rPr>
        <w:instrText xml:space="preserve"> REF _Ref440292555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763E64">
        <w:rPr>
          <w:sz w:val="24"/>
          <w:szCs w:val="24"/>
        </w:rPr>
        <w:fldChar w:fldCharType="begin"/>
      </w:r>
      <w:r w:rsidR="00D56F8C">
        <w:rPr>
          <w:sz w:val="24"/>
          <w:szCs w:val="24"/>
        </w:rPr>
        <w:instrText xml:space="preserve"> REF _Ref440271182 \r \h </w:instrText>
      </w:r>
      <w:r w:rsidR="00763E64">
        <w:rPr>
          <w:sz w:val="24"/>
          <w:szCs w:val="24"/>
        </w:rPr>
      </w:r>
      <w:r w:rsidR="00763E64">
        <w:rPr>
          <w:sz w:val="24"/>
          <w:szCs w:val="24"/>
        </w:rPr>
        <w:fldChar w:fldCharType="separate"/>
      </w:r>
      <w:r w:rsidR="00622B69">
        <w:rPr>
          <w:sz w:val="24"/>
          <w:szCs w:val="24"/>
        </w:rPr>
        <w:t>3.3.1.9</w:t>
      </w:r>
      <w:r w:rsidR="00763E64">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763E64">
        <w:rPr>
          <w:sz w:val="24"/>
          <w:szCs w:val="24"/>
        </w:rPr>
        <w:fldChar w:fldCharType="begin"/>
      </w:r>
      <w:r w:rsidR="0019725C">
        <w:rPr>
          <w:sz w:val="24"/>
          <w:szCs w:val="24"/>
        </w:rPr>
        <w:instrText xml:space="preserve"> REF _Ref440292618 \r \h </w:instrText>
      </w:r>
      <w:r w:rsidR="00763E64">
        <w:rPr>
          <w:sz w:val="24"/>
          <w:szCs w:val="24"/>
        </w:rPr>
      </w:r>
      <w:r w:rsidR="00763E64">
        <w:rPr>
          <w:sz w:val="24"/>
          <w:szCs w:val="24"/>
        </w:rPr>
        <w:fldChar w:fldCharType="separate"/>
      </w:r>
      <w:r w:rsidR="00622B69">
        <w:rPr>
          <w:sz w:val="24"/>
          <w:szCs w:val="24"/>
        </w:rPr>
        <w:t>4.4.1</w:t>
      </w:r>
      <w:r w:rsidR="00763E64">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29"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0" w:name="_Toc423423670"/>
      <w:bookmarkStart w:id="731" w:name="_Ref440271036"/>
      <w:bookmarkStart w:id="732" w:name="_Ref440274366"/>
      <w:bookmarkStart w:id="733" w:name="_Ref440274902"/>
      <w:bookmarkStart w:id="734" w:name="_Ref440284947"/>
      <w:bookmarkStart w:id="735" w:name="_Toc447269827"/>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1"/>
      <w:bookmarkEnd w:id="702"/>
      <w:bookmarkEnd w:id="703"/>
      <w:bookmarkEnd w:id="704"/>
      <w:bookmarkEnd w:id="705"/>
      <w:bookmarkEnd w:id="706"/>
      <w:bookmarkEnd w:id="707"/>
      <w:bookmarkEnd w:id="708"/>
      <w:bookmarkEnd w:id="729"/>
      <w:bookmarkEnd w:id="730"/>
      <w:bookmarkEnd w:id="731"/>
      <w:bookmarkEnd w:id="732"/>
      <w:bookmarkEnd w:id="733"/>
      <w:bookmarkEnd w:id="734"/>
      <w:bookmarkEnd w:id="735"/>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36" w:name="_Toc98253929"/>
      <w:bookmarkStart w:id="737" w:name="_Toc157248183"/>
      <w:bookmarkStart w:id="738" w:name="_Toc157496552"/>
      <w:bookmarkStart w:id="739" w:name="_Toc158206091"/>
      <w:bookmarkStart w:id="740" w:name="_Toc164057776"/>
      <w:bookmarkStart w:id="741" w:name="_Toc164137126"/>
      <w:bookmarkStart w:id="742" w:name="_Toc164161286"/>
      <w:bookmarkStart w:id="743" w:name="_Toc165173857"/>
      <w:bookmarkStart w:id="744" w:name="_Toc439170682"/>
      <w:bookmarkStart w:id="745" w:name="_Toc439172784"/>
      <w:bookmarkStart w:id="746" w:name="_Toc439173228"/>
      <w:bookmarkStart w:id="747" w:name="_Toc439238224"/>
      <w:bookmarkStart w:id="748" w:name="_Toc439252772"/>
      <w:bookmarkStart w:id="749" w:name="_Toc439323746"/>
      <w:bookmarkStart w:id="750" w:name="_Toc440357144"/>
      <w:bookmarkStart w:id="751" w:name="_Toc440359699"/>
      <w:bookmarkStart w:id="752" w:name="_Toc440632163"/>
      <w:bookmarkStart w:id="753" w:name="_Toc440875983"/>
      <w:bookmarkStart w:id="754" w:name="_Toc441131011"/>
      <w:bookmarkStart w:id="755" w:name="_Toc447269828"/>
      <w:r w:rsidRPr="00F647F7">
        <w:rPr>
          <w:b w:val="0"/>
          <w:szCs w:val="24"/>
        </w:rPr>
        <w:t xml:space="preserve">Форма </w:t>
      </w:r>
      <w:bookmarkEnd w:id="736"/>
      <w:r w:rsidRPr="00F647F7">
        <w:rPr>
          <w:b w:val="0"/>
          <w:szCs w:val="24"/>
        </w:rPr>
        <w:t xml:space="preserve">графика </w:t>
      </w:r>
      <w:bookmarkEnd w:id="737"/>
      <w:bookmarkEnd w:id="738"/>
      <w:bookmarkEnd w:id="739"/>
      <w:bookmarkEnd w:id="740"/>
      <w:bookmarkEnd w:id="741"/>
      <w:bookmarkEnd w:id="742"/>
      <w:bookmarkEnd w:id="743"/>
      <w:bookmarkEnd w:id="744"/>
      <w:bookmarkEnd w:id="745"/>
      <w:bookmarkEnd w:id="746"/>
      <w:bookmarkEnd w:id="747"/>
      <w:bookmarkEnd w:id="748"/>
      <w:bookmarkEnd w:id="749"/>
      <w:r w:rsidR="00512B0F">
        <w:rPr>
          <w:b w:val="0"/>
          <w:szCs w:val="24"/>
        </w:rPr>
        <w:t>выполнения поставок</w:t>
      </w:r>
      <w:bookmarkEnd w:id="750"/>
      <w:bookmarkEnd w:id="751"/>
      <w:bookmarkEnd w:id="752"/>
      <w:bookmarkEnd w:id="753"/>
      <w:bookmarkEnd w:id="754"/>
      <w:bookmarkEnd w:id="75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BC19F9">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56" w:name="_Toc171070556"/>
      <w:bookmarkStart w:id="757" w:name="_Toc98253927"/>
      <w:bookmarkStart w:id="758" w:name="_Toc176605808"/>
      <w:bookmarkStart w:id="759" w:name="_Toc176611017"/>
      <w:bookmarkStart w:id="760" w:name="_Toc176611073"/>
      <w:bookmarkStart w:id="761" w:name="_Toc176668676"/>
      <w:bookmarkStart w:id="762" w:name="_Toc176684336"/>
      <w:bookmarkStart w:id="763" w:name="_Toc176746279"/>
      <w:bookmarkStart w:id="764" w:name="_Toc176747346"/>
      <w:bookmarkStart w:id="765" w:name="_Toc198979988"/>
      <w:bookmarkStart w:id="766" w:name="_Toc217466324"/>
      <w:bookmarkStart w:id="767" w:name="_Toc217702862"/>
      <w:bookmarkStart w:id="768" w:name="_Toc233601980"/>
      <w:bookmarkStart w:id="769" w:name="_Toc263343466"/>
      <w:r w:rsidRPr="00F647F7">
        <w:rPr>
          <w:b w:val="0"/>
          <w:szCs w:val="24"/>
        </w:rPr>
        <w:br w:type="page"/>
      </w:r>
      <w:bookmarkStart w:id="770" w:name="_Toc439170683"/>
      <w:bookmarkStart w:id="771" w:name="_Toc439172785"/>
      <w:bookmarkStart w:id="772" w:name="_Toc439173229"/>
      <w:bookmarkStart w:id="773" w:name="_Toc439238225"/>
      <w:bookmarkStart w:id="774" w:name="_Toc439252773"/>
      <w:bookmarkStart w:id="775" w:name="_Toc439323747"/>
      <w:bookmarkStart w:id="776" w:name="_Toc440357145"/>
      <w:bookmarkStart w:id="777" w:name="_Toc440359700"/>
      <w:bookmarkStart w:id="778" w:name="_Toc440632164"/>
      <w:bookmarkStart w:id="779" w:name="_Toc440875984"/>
      <w:bookmarkStart w:id="780" w:name="_Toc441131012"/>
      <w:bookmarkStart w:id="781" w:name="_Toc447269829"/>
      <w:r w:rsidRPr="00F647F7">
        <w:rPr>
          <w:b w:val="0"/>
          <w:szCs w:val="24"/>
        </w:rPr>
        <w:lastRenderedPageBreak/>
        <w:t>Инструкции по заполнению</w:t>
      </w:r>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r w:rsidR="00763E64">
        <w:rPr>
          <w:sz w:val="24"/>
          <w:szCs w:val="24"/>
        </w:rPr>
        <w:fldChar w:fldCharType="begin"/>
      </w:r>
      <w:r w:rsidR="00D56F8C">
        <w:rPr>
          <w:sz w:val="24"/>
          <w:szCs w:val="24"/>
        </w:rPr>
        <w:instrText xml:space="preserve"> REF _Ref440273986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2" w:name="_Hlt22846931"/>
      <w:bookmarkStart w:id="783" w:name="_Ref93264992"/>
      <w:bookmarkStart w:id="784" w:name="_Ref93265116"/>
      <w:bookmarkStart w:id="785" w:name="_Toc98253933"/>
      <w:bookmarkStart w:id="786" w:name="_Toc165173859"/>
      <w:bookmarkStart w:id="787" w:name="_Toc423423671"/>
      <w:bookmarkStart w:id="788" w:name="_Toc447269830"/>
      <w:bookmarkEnd w:id="78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09"/>
      <w:bookmarkEnd w:id="710"/>
      <w:bookmarkEnd w:id="783"/>
      <w:bookmarkEnd w:id="784"/>
      <w:bookmarkEnd w:id="785"/>
      <w:bookmarkEnd w:id="786"/>
      <w:bookmarkEnd w:id="787"/>
      <w:bookmarkEnd w:id="788"/>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89" w:name="_Toc439170685"/>
      <w:bookmarkStart w:id="790" w:name="_Toc439172787"/>
      <w:bookmarkStart w:id="791" w:name="_Toc439173231"/>
      <w:bookmarkStart w:id="792" w:name="_Toc439238227"/>
      <w:bookmarkStart w:id="793" w:name="_Toc439252775"/>
      <w:bookmarkStart w:id="794" w:name="_Toc439323749"/>
      <w:bookmarkStart w:id="795" w:name="_Toc440357147"/>
      <w:bookmarkStart w:id="796" w:name="_Toc440359702"/>
      <w:bookmarkStart w:id="797" w:name="_Toc440632166"/>
      <w:bookmarkStart w:id="798" w:name="_Toc440875986"/>
      <w:bookmarkStart w:id="799" w:name="_Toc441131014"/>
      <w:bookmarkStart w:id="800" w:name="_Toc447269831"/>
      <w:bookmarkStart w:id="801" w:name="_Toc157248186"/>
      <w:bookmarkStart w:id="802" w:name="_Toc157496555"/>
      <w:bookmarkStart w:id="803" w:name="_Toc158206094"/>
      <w:bookmarkStart w:id="804" w:name="_Toc164057779"/>
      <w:bookmarkStart w:id="805" w:name="_Toc164137129"/>
      <w:bookmarkStart w:id="806" w:name="_Toc164161289"/>
      <w:bookmarkStart w:id="807"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89"/>
      <w:bookmarkEnd w:id="790"/>
      <w:bookmarkEnd w:id="791"/>
      <w:bookmarkEnd w:id="792"/>
      <w:bookmarkEnd w:id="793"/>
      <w:bookmarkEnd w:id="794"/>
      <w:bookmarkEnd w:id="795"/>
      <w:bookmarkEnd w:id="796"/>
      <w:bookmarkEnd w:id="797"/>
      <w:bookmarkEnd w:id="798"/>
      <w:bookmarkEnd w:id="799"/>
      <w:bookmarkEnd w:id="800"/>
      <w:r w:rsidRPr="00F647F7">
        <w:rPr>
          <w:b w:val="0"/>
          <w:szCs w:val="24"/>
        </w:rPr>
        <w:t xml:space="preserve"> </w:t>
      </w:r>
      <w:bookmarkEnd w:id="801"/>
      <w:bookmarkEnd w:id="802"/>
      <w:bookmarkEnd w:id="803"/>
      <w:bookmarkEnd w:id="804"/>
      <w:bookmarkEnd w:id="805"/>
      <w:bookmarkEnd w:id="806"/>
      <w:bookmarkEnd w:id="80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77786C">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 пункта проекта Договора (раздел </w:t>
            </w:r>
            <w:r w:rsidR="00763E64">
              <w:fldChar w:fldCharType="begin"/>
            </w:r>
            <w:r w:rsidR="0077786C">
              <w:instrText xml:space="preserve"> REF _Ref440272931 \r \h </w:instrText>
            </w:r>
            <w:r w:rsidR="00763E64">
              <w:fldChar w:fldCharType="separate"/>
            </w:r>
            <w:r w:rsidR="00622B69">
              <w:t>2</w:t>
            </w:r>
            <w:r w:rsidR="00763E64">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BC19F9">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08" w:name="_Toc439170686"/>
      <w:bookmarkStart w:id="809" w:name="_Toc439172788"/>
      <w:bookmarkStart w:id="810" w:name="_Toc439173232"/>
      <w:bookmarkStart w:id="811" w:name="_Toc439238228"/>
      <w:bookmarkStart w:id="812" w:name="_Toc439252776"/>
      <w:bookmarkStart w:id="813" w:name="_Toc439323750"/>
      <w:bookmarkStart w:id="814" w:name="_Toc440357148"/>
      <w:bookmarkStart w:id="815" w:name="_Toc440359703"/>
      <w:bookmarkStart w:id="816" w:name="_Toc440632167"/>
      <w:bookmarkStart w:id="817" w:name="_Toc440875987"/>
      <w:bookmarkStart w:id="818" w:name="_Toc441131015"/>
      <w:bookmarkStart w:id="819" w:name="_Toc447269832"/>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08"/>
      <w:bookmarkEnd w:id="809"/>
      <w:bookmarkEnd w:id="810"/>
      <w:bookmarkEnd w:id="811"/>
      <w:bookmarkEnd w:id="812"/>
      <w:bookmarkEnd w:id="813"/>
      <w:bookmarkEnd w:id="814"/>
      <w:bookmarkEnd w:id="815"/>
      <w:bookmarkEnd w:id="816"/>
      <w:bookmarkEnd w:id="817"/>
      <w:bookmarkEnd w:id="818"/>
      <w:bookmarkEnd w:id="819"/>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763E64">
        <w:rPr>
          <w:sz w:val="24"/>
          <w:szCs w:val="24"/>
        </w:rPr>
        <w:fldChar w:fldCharType="begin"/>
      </w:r>
      <w:r>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763E64">
        <w:rPr>
          <w:sz w:val="24"/>
          <w:szCs w:val="24"/>
        </w:rPr>
        <w:fldChar w:fldCharType="begin"/>
      </w:r>
      <w:r w:rsidR="00D56F8C">
        <w:rPr>
          <w:sz w:val="24"/>
          <w:szCs w:val="24"/>
        </w:rPr>
        <w:instrText xml:space="preserve"> REF _Ref440274025 \r \h </w:instrText>
      </w:r>
      <w:r w:rsidR="00763E64">
        <w:rPr>
          <w:sz w:val="24"/>
          <w:szCs w:val="24"/>
        </w:rPr>
      </w:r>
      <w:r w:rsidR="00763E64">
        <w:rPr>
          <w:sz w:val="24"/>
          <w:szCs w:val="24"/>
        </w:rPr>
        <w:fldChar w:fldCharType="separate"/>
      </w:r>
      <w:r w:rsidR="00622B69">
        <w:rPr>
          <w:sz w:val="24"/>
          <w:szCs w:val="24"/>
        </w:rPr>
        <w:t>2</w:t>
      </w:r>
      <w:r w:rsidR="00763E64">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763E64">
        <w:rPr>
          <w:sz w:val="24"/>
          <w:szCs w:val="24"/>
        </w:rPr>
        <w:fldChar w:fldCharType="begin"/>
      </w:r>
      <w:r w:rsidR="00D56F8C">
        <w:rPr>
          <w:sz w:val="24"/>
          <w:szCs w:val="24"/>
        </w:rPr>
        <w:instrText xml:space="preserve"> REF _Ref294695546 \r \h </w:instrText>
      </w:r>
      <w:r w:rsidR="00763E64">
        <w:rPr>
          <w:sz w:val="24"/>
          <w:szCs w:val="24"/>
        </w:rPr>
      </w:r>
      <w:r w:rsidR="00763E64">
        <w:rPr>
          <w:sz w:val="24"/>
          <w:szCs w:val="24"/>
        </w:rPr>
        <w:fldChar w:fldCharType="separate"/>
      </w:r>
      <w:r w:rsidR="00622B69">
        <w:rPr>
          <w:sz w:val="24"/>
          <w:szCs w:val="24"/>
        </w:rPr>
        <w:t xml:space="preserve"> 1.2.6 </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0" w:name="_Ref55335823"/>
      <w:bookmarkStart w:id="821" w:name="_Ref55336359"/>
      <w:bookmarkStart w:id="822" w:name="_Toc57314675"/>
      <w:bookmarkStart w:id="823" w:name="_Toc69728989"/>
      <w:bookmarkStart w:id="824" w:name="_Toc98253939"/>
      <w:bookmarkStart w:id="825" w:name="_Toc165173865"/>
      <w:bookmarkStart w:id="826" w:name="_Toc423423672"/>
      <w:bookmarkStart w:id="827" w:name="_Toc447269833"/>
      <w:bookmarkEnd w:id="586"/>
      <w:r w:rsidRPr="00F647F7">
        <w:lastRenderedPageBreak/>
        <w:t>Анкета (форма 6)</w:t>
      </w:r>
      <w:bookmarkEnd w:id="820"/>
      <w:bookmarkEnd w:id="821"/>
      <w:bookmarkEnd w:id="822"/>
      <w:bookmarkEnd w:id="823"/>
      <w:bookmarkEnd w:id="824"/>
      <w:bookmarkEnd w:id="825"/>
      <w:bookmarkEnd w:id="826"/>
      <w:bookmarkEnd w:id="827"/>
    </w:p>
    <w:p w:rsidR="004F4D80" w:rsidRPr="00F647F7" w:rsidRDefault="004F4D80" w:rsidP="004F4D80">
      <w:pPr>
        <w:pStyle w:val="3"/>
        <w:rPr>
          <w:b w:val="0"/>
          <w:szCs w:val="24"/>
        </w:rPr>
      </w:pPr>
      <w:bookmarkStart w:id="828" w:name="_Toc98253940"/>
      <w:bookmarkStart w:id="829" w:name="_Toc157248192"/>
      <w:bookmarkStart w:id="830" w:name="_Toc157496561"/>
      <w:bookmarkStart w:id="831" w:name="_Toc158206100"/>
      <w:bookmarkStart w:id="832" w:name="_Toc164057785"/>
      <w:bookmarkStart w:id="833" w:name="_Toc164137135"/>
      <w:bookmarkStart w:id="834" w:name="_Toc164161295"/>
      <w:bookmarkStart w:id="835" w:name="_Toc165173866"/>
      <w:bookmarkStart w:id="836" w:name="_Toc439170688"/>
      <w:bookmarkStart w:id="837" w:name="_Toc439172790"/>
      <w:bookmarkStart w:id="838" w:name="_Toc439173234"/>
      <w:bookmarkStart w:id="839" w:name="_Toc439238230"/>
      <w:bookmarkStart w:id="840" w:name="_Toc439252778"/>
      <w:bookmarkStart w:id="841" w:name="_Ref440272119"/>
      <w:bookmarkStart w:id="842" w:name="_Toc440357150"/>
      <w:bookmarkStart w:id="843" w:name="_Toc440359705"/>
      <w:bookmarkStart w:id="844" w:name="_Ref444164229"/>
      <w:bookmarkStart w:id="845" w:name="_Toc447269834"/>
      <w:r w:rsidRPr="00F647F7">
        <w:rPr>
          <w:b w:val="0"/>
          <w:szCs w:val="24"/>
        </w:rPr>
        <w:t xml:space="preserve">Форма Анкеты </w:t>
      </w:r>
      <w:r w:rsidR="00C236C0">
        <w:rPr>
          <w:b w:val="0"/>
          <w:szCs w:val="24"/>
        </w:rPr>
        <w:t>Участник</w:t>
      </w:r>
      <w:r>
        <w:rPr>
          <w:b w:val="0"/>
          <w:szCs w:val="24"/>
        </w:rPr>
        <w:t>а</w:t>
      </w:r>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BC19F9">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46" w:name="_Toc439170689"/>
      <w:bookmarkStart w:id="847" w:name="_Toc439172791"/>
      <w:bookmarkStart w:id="848" w:name="_Toc439173235"/>
      <w:bookmarkStart w:id="849" w:name="_Toc439238231"/>
      <w:bookmarkStart w:id="850" w:name="_Toc439252779"/>
      <w:bookmarkStart w:id="851" w:name="_Ref440272147"/>
      <w:bookmarkStart w:id="852" w:name="_Toc440357151"/>
      <w:bookmarkStart w:id="853" w:name="_Toc440359706"/>
      <w:bookmarkStart w:id="854" w:name="_Ref444164176"/>
      <w:bookmarkStart w:id="855" w:name="_Ref444164241"/>
      <w:bookmarkStart w:id="856" w:name="_Toc447269835"/>
      <w:r w:rsidRPr="00D73790">
        <w:rPr>
          <w:b w:val="0"/>
          <w:szCs w:val="24"/>
        </w:rPr>
        <w:lastRenderedPageBreak/>
        <w:t xml:space="preserve">Форма </w:t>
      </w:r>
      <w:bookmarkEnd w:id="846"/>
      <w:bookmarkEnd w:id="847"/>
      <w:bookmarkEnd w:id="848"/>
      <w:bookmarkEnd w:id="849"/>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0"/>
      <w:bookmarkEnd w:id="851"/>
      <w:bookmarkEnd w:id="852"/>
      <w:bookmarkEnd w:id="853"/>
      <w:bookmarkEnd w:id="854"/>
      <w:bookmarkEnd w:id="855"/>
      <w:bookmarkEnd w:id="856"/>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3D2773" w:rsidRPr="005F0104" w:rsidRDefault="003D2773" w:rsidP="003D2773">
      <w:pPr>
        <w:autoSpaceDE w:val="0"/>
        <w:autoSpaceDN w:val="0"/>
        <w:adjustRightInd w:val="0"/>
        <w:spacing w:line="240" w:lineRule="auto"/>
        <w:ind w:firstLine="540"/>
        <w:jc w:val="center"/>
        <w:outlineLvl w:val="3"/>
        <w:rPr>
          <w:b/>
          <w:sz w:val="24"/>
          <w:szCs w:val="24"/>
        </w:rPr>
      </w:pPr>
      <w:bookmarkStart w:id="857" w:name="_Toc439170690"/>
      <w:bookmarkStart w:id="858" w:name="_Toc439172792"/>
      <w:bookmarkStart w:id="859" w:name="_Toc439173236"/>
      <w:bookmarkStart w:id="860" w:name="_Toc439238232"/>
      <w:r w:rsidRPr="005F0104">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F51ECC" w:rsidRDefault="00A71624" w:rsidP="003D2773">
      <w:pPr>
        <w:autoSpaceDE w:val="0"/>
        <w:autoSpaceDN w:val="0"/>
        <w:adjustRightInd w:val="0"/>
        <w:spacing w:line="240" w:lineRule="auto"/>
        <w:ind w:firstLine="540"/>
        <w:outlineLvl w:val="3"/>
      </w:pPr>
    </w:p>
    <w:p w:rsidR="00A71624" w:rsidRDefault="00A71624" w:rsidP="00A71624">
      <w:pPr>
        <w:rPr>
          <w:szCs w:val="24"/>
        </w:rPr>
      </w:pPr>
      <w:bookmarkStart w:id="861" w:name="_Toc125426243"/>
      <w:bookmarkStart w:id="862" w:name="_Toc396984070"/>
      <w:bookmarkStart w:id="863" w:name="_Toc423423673"/>
      <w:bookmarkStart w:id="864" w:name="_Toc439170691"/>
      <w:bookmarkStart w:id="865" w:name="_Toc439172793"/>
      <w:bookmarkStart w:id="866" w:name="_Toc439173237"/>
      <w:bookmarkStart w:id="867" w:name="_Toc439238233"/>
      <w:bookmarkStart w:id="868" w:name="_Toc439252780"/>
      <w:bookmarkStart w:id="869" w:name="_Toc439323754"/>
      <w:bookmarkStart w:id="870" w:name="_Toc440357152"/>
      <w:bookmarkStart w:id="871" w:name="_Toc440359707"/>
      <w:bookmarkStart w:id="872" w:name="_Toc440632171"/>
      <w:bookmarkStart w:id="873" w:name="_Toc440875991"/>
      <w:bookmarkStart w:id="874" w:name="_Toc441131019"/>
      <w:bookmarkStart w:id="875" w:name="_Toc447269836"/>
      <w:bookmarkEnd w:id="857"/>
      <w:bookmarkEnd w:id="858"/>
      <w:bookmarkEnd w:id="859"/>
      <w:bookmarkEnd w:id="860"/>
      <w:r>
        <w:rPr>
          <w:szCs w:val="24"/>
        </w:rPr>
        <w:t xml:space="preserve">Подтверждаем, что  </w:t>
      </w:r>
    </w:p>
    <w:p w:rsidR="00A71624" w:rsidRDefault="00A71624" w:rsidP="00A71624">
      <w:pPr>
        <w:pBdr>
          <w:top w:val="single" w:sz="4" w:space="1" w:color="auto"/>
        </w:pBdr>
        <w:spacing w:after="120"/>
        <w:ind w:left="2637"/>
        <w:jc w:val="center"/>
      </w:pPr>
      <w:r>
        <w:t>(указывается наименование участника закупки)</w:t>
      </w:r>
    </w:p>
    <w:p w:rsidR="00A71624" w:rsidRDefault="00A71624" w:rsidP="00A71624">
      <w:pPr>
        <w:rPr>
          <w:szCs w:val="24"/>
        </w:rPr>
      </w:pPr>
      <w:r>
        <w:rPr>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A71624" w:rsidRDefault="00A71624" w:rsidP="00A71624">
      <w:pPr>
        <w:pBdr>
          <w:top w:val="single" w:sz="4" w:space="1" w:color="auto"/>
        </w:pBdr>
        <w:spacing w:after="120"/>
        <w:ind w:left="2665"/>
        <w:jc w:val="center"/>
      </w:pPr>
      <w:r>
        <w:t>(указывается субъект малого или среднего предпринимательства</w:t>
      </w:r>
      <w:r>
        <w:br/>
        <w:t>в зависимости от критериев отнесения)</w:t>
      </w:r>
    </w:p>
    <w:p w:rsidR="00A71624" w:rsidRDefault="00A71624" w:rsidP="00A71624">
      <w:pPr>
        <w:rPr>
          <w:szCs w:val="24"/>
        </w:rPr>
      </w:pPr>
      <w:r>
        <w:rPr>
          <w:szCs w:val="24"/>
        </w:rPr>
        <w:t>предпринимательства, и сообщаем следующую информацию:</w:t>
      </w:r>
    </w:p>
    <w:p w:rsidR="00A71624" w:rsidRDefault="00A71624" w:rsidP="00A71624">
      <w:pPr>
        <w:ind w:left="567"/>
        <w:rPr>
          <w:szCs w:val="24"/>
        </w:rPr>
      </w:pPr>
      <w:r>
        <w:rPr>
          <w:szCs w:val="24"/>
        </w:rPr>
        <w:t xml:space="preserve">1. Адрес местонахождения (юридический адрес):  </w:t>
      </w:r>
    </w:p>
    <w:p w:rsidR="00A71624" w:rsidRDefault="00A71624" w:rsidP="00A71624">
      <w:pPr>
        <w:pBdr>
          <w:top w:val="single" w:sz="4" w:space="1" w:color="auto"/>
        </w:pBdr>
        <w:ind w:left="5755"/>
        <w:rPr>
          <w:sz w:val="2"/>
          <w:szCs w:val="2"/>
        </w:rPr>
      </w:pPr>
    </w:p>
    <w:p w:rsidR="00A71624" w:rsidRDefault="00A71624" w:rsidP="00A71624">
      <w:pPr>
        <w:tabs>
          <w:tab w:val="right" w:pos="9923"/>
        </w:tabs>
        <w:rPr>
          <w:szCs w:val="24"/>
        </w:rPr>
      </w:pPr>
      <w:r>
        <w:rPr>
          <w:szCs w:val="24"/>
        </w:rPr>
        <w:tab/>
        <w:t>.</w:t>
      </w:r>
    </w:p>
    <w:p w:rsidR="00A71624" w:rsidRDefault="00A71624" w:rsidP="00A71624">
      <w:pPr>
        <w:pBdr>
          <w:top w:val="single" w:sz="4" w:space="1" w:color="auto"/>
        </w:pBdr>
        <w:ind w:right="113"/>
        <w:rPr>
          <w:sz w:val="2"/>
          <w:szCs w:val="2"/>
        </w:rPr>
      </w:pPr>
    </w:p>
    <w:p w:rsidR="00A71624" w:rsidRDefault="00A71624" w:rsidP="00A71624">
      <w:pPr>
        <w:tabs>
          <w:tab w:val="right" w:pos="9923"/>
        </w:tabs>
        <w:ind w:left="567"/>
        <w:rPr>
          <w:szCs w:val="24"/>
        </w:rPr>
      </w:pPr>
      <w:r w:rsidRPr="00610CB3">
        <w:rPr>
          <w:szCs w:val="24"/>
        </w:rPr>
        <w:t>2</w:t>
      </w:r>
      <w:r>
        <w:rPr>
          <w:szCs w:val="24"/>
        </w:rPr>
        <w:t>.</w:t>
      </w:r>
      <w:r>
        <w:rPr>
          <w:szCs w:val="24"/>
          <w:lang w:val="en-US"/>
        </w:rPr>
        <w:t> </w:t>
      </w:r>
      <w:r>
        <w:rPr>
          <w:szCs w:val="24"/>
        </w:rPr>
        <w:t xml:space="preserve">ИНН/КПП:  </w:t>
      </w:r>
      <w:r>
        <w:rPr>
          <w:szCs w:val="24"/>
        </w:rPr>
        <w:tab/>
        <w:t>.</w:t>
      </w:r>
    </w:p>
    <w:p w:rsidR="00A71624" w:rsidRDefault="00A71624" w:rsidP="00A71624">
      <w:pPr>
        <w:pBdr>
          <w:top w:val="single" w:sz="4" w:space="1" w:color="auto"/>
        </w:pBdr>
        <w:ind w:left="2098" w:right="113"/>
        <w:jc w:val="center"/>
      </w:pPr>
      <w:r>
        <w:t>(№, сведения о дате выдачи документа и выдавшем его органе)</w:t>
      </w:r>
    </w:p>
    <w:p w:rsidR="00A71624" w:rsidRDefault="00A71624" w:rsidP="00A71624">
      <w:pPr>
        <w:tabs>
          <w:tab w:val="right" w:pos="9923"/>
        </w:tabs>
        <w:ind w:left="567"/>
        <w:rPr>
          <w:szCs w:val="24"/>
        </w:rPr>
      </w:pPr>
      <w:r>
        <w:rPr>
          <w:szCs w:val="24"/>
        </w:rPr>
        <w:t xml:space="preserve">3. ОГРН:  </w:t>
      </w:r>
      <w:r>
        <w:rPr>
          <w:szCs w:val="24"/>
        </w:rPr>
        <w:tab/>
        <w:t>.</w:t>
      </w:r>
    </w:p>
    <w:p w:rsidR="00A71624" w:rsidRDefault="00A71624" w:rsidP="00A71624">
      <w:pPr>
        <w:pBdr>
          <w:top w:val="single" w:sz="4" w:space="1" w:color="auto"/>
        </w:pBdr>
        <w:ind w:left="1616" w:right="113"/>
        <w:rPr>
          <w:sz w:val="2"/>
          <w:szCs w:val="2"/>
        </w:rPr>
      </w:pPr>
    </w:p>
    <w:p w:rsidR="00A71624" w:rsidRDefault="00A71624" w:rsidP="00A71624">
      <w:pPr>
        <w:rPr>
          <w:szCs w:val="24"/>
        </w:rPr>
      </w:pPr>
      <w:r>
        <w:rPr>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A71624" w:rsidRDefault="00A71624" w:rsidP="00A71624">
      <w:pPr>
        <w:pBdr>
          <w:top w:val="single" w:sz="4" w:space="1" w:color="auto"/>
        </w:pBdr>
        <w:ind w:left="7002"/>
        <w:rPr>
          <w:sz w:val="2"/>
          <w:szCs w:val="2"/>
        </w:rPr>
      </w:pPr>
    </w:p>
    <w:p w:rsidR="00A71624" w:rsidRDefault="00A71624" w:rsidP="00A71624">
      <w:pPr>
        <w:tabs>
          <w:tab w:val="right" w:pos="9923"/>
        </w:tabs>
        <w:rPr>
          <w:szCs w:val="24"/>
        </w:rPr>
      </w:pPr>
      <w:r w:rsidRPr="00610CB3">
        <w:rPr>
          <w:szCs w:val="24"/>
        </w:rPr>
        <w:tab/>
      </w:r>
      <w:r>
        <w:rPr>
          <w:szCs w:val="24"/>
        </w:rPr>
        <w:t>.</w:t>
      </w:r>
    </w:p>
    <w:p w:rsidR="00A71624" w:rsidRDefault="00A71624" w:rsidP="00A71624">
      <w:pPr>
        <w:pBdr>
          <w:top w:val="single" w:sz="4" w:space="1" w:color="auto"/>
        </w:pBdr>
        <w:ind w:right="113"/>
        <w:jc w:val="center"/>
      </w:pPr>
      <w:r>
        <w:t>(наименование уполномоченного органа, дата внесения в реестр и номер в реестре)</w:t>
      </w:r>
    </w:p>
    <w:p w:rsidR="00A71624" w:rsidRDefault="00A71624" w:rsidP="00A71624">
      <w:pPr>
        <w:spacing w:after="120"/>
        <w:rPr>
          <w:szCs w:val="24"/>
        </w:rPr>
      </w:pPr>
      <w:r>
        <w:rPr>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Pr>
          <w:rStyle w:val="afffffff9"/>
          <w:szCs w:val="24"/>
        </w:rPr>
        <w:endnoteReference w:id="1"/>
      </w:r>
      <w:r>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A71624" w:rsidRPr="00154BCB" w:rsidTr="00F510D9">
        <w:trPr>
          <w:cantSplit/>
          <w:tblHeader/>
        </w:trPr>
        <w:tc>
          <w:tcPr>
            <w:tcW w:w="567" w:type="dxa"/>
            <w:vAlign w:val="center"/>
          </w:tcPr>
          <w:p w:rsidR="00A71624" w:rsidRPr="00154BCB" w:rsidRDefault="00A71624" w:rsidP="00F510D9">
            <w:pPr>
              <w:ind w:firstLine="0"/>
              <w:jc w:val="center"/>
            </w:pPr>
            <w:r w:rsidRPr="00154BCB">
              <w:t xml:space="preserve">№ </w:t>
            </w:r>
            <w:proofErr w:type="gramStart"/>
            <w:r w:rsidRPr="00154BCB">
              <w:t>п</w:t>
            </w:r>
            <w:proofErr w:type="gramEnd"/>
            <w:r w:rsidRPr="00154BCB">
              <w:t>/п</w:t>
            </w:r>
          </w:p>
        </w:tc>
        <w:tc>
          <w:tcPr>
            <w:tcW w:w="4649" w:type="dxa"/>
            <w:vAlign w:val="center"/>
          </w:tcPr>
          <w:p w:rsidR="00A71624" w:rsidRPr="00154BCB" w:rsidRDefault="00A71624" w:rsidP="00F510D9">
            <w:pPr>
              <w:ind w:firstLine="0"/>
              <w:jc w:val="center"/>
            </w:pPr>
            <w:r w:rsidRPr="00154BCB">
              <w:t>Наименование сведений</w:t>
            </w:r>
            <w:r>
              <w:rPr>
                <w:rStyle w:val="afffffff9"/>
              </w:rPr>
              <w:t>2</w:t>
            </w:r>
          </w:p>
        </w:tc>
        <w:tc>
          <w:tcPr>
            <w:tcW w:w="1588" w:type="dxa"/>
            <w:vAlign w:val="center"/>
          </w:tcPr>
          <w:p w:rsidR="00A71624" w:rsidRPr="00154BCB" w:rsidRDefault="00A71624" w:rsidP="00F510D9">
            <w:pPr>
              <w:ind w:firstLine="0"/>
              <w:jc w:val="center"/>
            </w:pPr>
            <w:r w:rsidRPr="00154BCB">
              <w:t>Малые предприятия</w:t>
            </w:r>
          </w:p>
        </w:tc>
        <w:tc>
          <w:tcPr>
            <w:tcW w:w="1588" w:type="dxa"/>
            <w:vAlign w:val="center"/>
          </w:tcPr>
          <w:p w:rsidR="00A71624" w:rsidRPr="00154BCB" w:rsidRDefault="00A71624" w:rsidP="00F510D9">
            <w:pPr>
              <w:ind w:firstLine="0"/>
              <w:jc w:val="center"/>
            </w:pPr>
            <w:r w:rsidRPr="00154BCB">
              <w:t>Средние предприятия</w:t>
            </w:r>
          </w:p>
        </w:tc>
        <w:tc>
          <w:tcPr>
            <w:tcW w:w="1588" w:type="dxa"/>
            <w:vAlign w:val="center"/>
          </w:tcPr>
          <w:p w:rsidR="00A71624" w:rsidRPr="00154BCB" w:rsidRDefault="00A71624" w:rsidP="00F510D9">
            <w:pPr>
              <w:ind w:firstLine="0"/>
              <w:jc w:val="center"/>
            </w:pPr>
            <w:r w:rsidRPr="00154BCB">
              <w:t>Показатель</w:t>
            </w:r>
          </w:p>
        </w:tc>
      </w:tr>
      <w:tr w:rsidR="00A71624" w:rsidRPr="00154BCB" w:rsidTr="00F510D9">
        <w:trPr>
          <w:cantSplit/>
          <w:tblHeader/>
        </w:trPr>
        <w:tc>
          <w:tcPr>
            <w:tcW w:w="567" w:type="dxa"/>
          </w:tcPr>
          <w:p w:rsidR="00A71624" w:rsidRPr="00154BCB" w:rsidRDefault="00A71624" w:rsidP="00F510D9">
            <w:pPr>
              <w:ind w:firstLine="0"/>
              <w:jc w:val="center"/>
            </w:pPr>
            <w:r w:rsidRPr="00154BCB">
              <w:t>1</w:t>
            </w:r>
            <w:r>
              <w:rPr>
                <w:rStyle w:val="afffffff9"/>
              </w:rPr>
              <w:t>3</w:t>
            </w:r>
          </w:p>
        </w:tc>
        <w:tc>
          <w:tcPr>
            <w:tcW w:w="4649" w:type="dxa"/>
          </w:tcPr>
          <w:p w:rsidR="00A71624" w:rsidRPr="00154BCB" w:rsidRDefault="00A71624" w:rsidP="00F510D9">
            <w:pPr>
              <w:ind w:firstLine="0"/>
              <w:jc w:val="center"/>
            </w:pPr>
            <w:r w:rsidRPr="00154BCB">
              <w:t>2</w:t>
            </w:r>
          </w:p>
        </w:tc>
        <w:tc>
          <w:tcPr>
            <w:tcW w:w="1588" w:type="dxa"/>
          </w:tcPr>
          <w:p w:rsidR="00A71624" w:rsidRPr="00154BCB" w:rsidRDefault="00A71624" w:rsidP="00F510D9">
            <w:pPr>
              <w:ind w:firstLine="0"/>
              <w:jc w:val="center"/>
            </w:pPr>
            <w:r w:rsidRPr="00154BCB">
              <w:t>3</w:t>
            </w:r>
          </w:p>
        </w:tc>
        <w:tc>
          <w:tcPr>
            <w:tcW w:w="1588" w:type="dxa"/>
          </w:tcPr>
          <w:p w:rsidR="00A71624" w:rsidRPr="00154BCB" w:rsidRDefault="00A71624" w:rsidP="00F510D9">
            <w:pPr>
              <w:ind w:firstLine="0"/>
              <w:jc w:val="center"/>
            </w:pPr>
            <w:r w:rsidRPr="00154BCB">
              <w:t>4</w:t>
            </w:r>
          </w:p>
        </w:tc>
        <w:tc>
          <w:tcPr>
            <w:tcW w:w="1588" w:type="dxa"/>
          </w:tcPr>
          <w:p w:rsidR="00A71624" w:rsidRPr="00154BCB" w:rsidRDefault="00A71624" w:rsidP="00F510D9">
            <w:pPr>
              <w:ind w:firstLine="0"/>
              <w:jc w:val="center"/>
            </w:pPr>
            <w:r w:rsidRPr="00154BCB">
              <w:t>5</w:t>
            </w:r>
          </w:p>
        </w:tc>
      </w:tr>
      <w:tr w:rsidR="00A71624" w:rsidRPr="00154BCB" w:rsidTr="00F510D9">
        <w:trPr>
          <w:cantSplit/>
        </w:trPr>
        <w:tc>
          <w:tcPr>
            <w:tcW w:w="567" w:type="dxa"/>
          </w:tcPr>
          <w:p w:rsidR="00A71624" w:rsidRPr="00154BCB" w:rsidRDefault="00A71624" w:rsidP="00F510D9">
            <w:pPr>
              <w:ind w:firstLine="0"/>
              <w:jc w:val="center"/>
            </w:pPr>
            <w:r w:rsidRPr="00154BCB">
              <w:t>1</w:t>
            </w:r>
          </w:p>
        </w:tc>
        <w:tc>
          <w:tcPr>
            <w:tcW w:w="4649" w:type="dxa"/>
          </w:tcPr>
          <w:p w:rsidR="00A71624" w:rsidRPr="00154BCB" w:rsidRDefault="00A71624" w:rsidP="00F510D9">
            <w:pPr>
              <w:ind w:left="57" w:firstLine="0"/>
            </w:pPr>
            <w:r w:rsidRPr="00154BCB">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A71624" w:rsidRPr="00154BCB" w:rsidRDefault="00A71624" w:rsidP="00F510D9">
            <w:pPr>
              <w:ind w:firstLine="0"/>
              <w:jc w:val="center"/>
            </w:pPr>
            <w:r w:rsidRPr="00154BCB">
              <w:t>не более 25</w:t>
            </w:r>
          </w:p>
        </w:tc>
        <w:tc>
          <w:tcPr>
            <w:tcW w:w="1588" w:type="dxa"/>
          </w:tcPr>
          <w:p w:rsidR="00A71624" w:rsidRPr="00154BCB" w:rsidRDefault="00A71624" w:rsidP="00F510D9">
            <w:pPr>
              <w:ind w:left="57" w:firstLine="0"/>
            </w:pPr>
            <w:r w:rsidRPr="00154BCB">
              <w:sym w:font="Symbol" w:char="F02D"/>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2</w:t>
            </w:r>
          </w:p>
        </w:tc>
        <w:tc>
          <w:tcPr>
            <w:tcW w:w="4649" w:type="dxa"/>
          </w:tcPr>
          <w:p w:rsidR="00A71624" w:rsidRPr="00154BCB" w:rsidRDefault="00A71624" w:rsidP="00F510D9">
            <w:pPr>
              <w:ind w:left="57" w:firstLine="0"/>
            </w:pPr>
            <w:r w:rsidRPr="00154BCB">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154BCB">
              <w:rPr>
                <w:rStyle w:val="afffffff"/>
              </w:rPr>
              <w:footnoteReference w:customMarkFollows="1" w:id="1"/>
              <w:t>3</w:t>
            </w:r>
          </w:p>
        </w:tc>
        <w:tc>
          <w:tcPr>
            <w:tcW w:w="3176" w:type="dxa"/>
            <w:gridSpan w:val="2"/>
          </w:tcPr>
          <w:p w:rsidR="00A71624" w:rsidRPr="00154BCB" w:rsidRDefault="00A71624" w:rsidP="00F510D9">
            <w:pPr>
              <w:ind w:firstLine="0"/>
              <w:jc w:val="center"/>
            </w:pPr>
            <w:r w:rsidRPr="00154BCB">
              <w:t>не более 49</w:t>
            </w:r>
          </w:p>
        </w:tc>
        <w:tc>
          <w:tcPr>
            <w:tcW w:w="1588" w:type="dxa"/>
          </w:tcPr>
          <w:p w:rsidR="00A71624" w:rsidRPr="00154BCB" w:rsidRDefault="00A71624" w:rsidP="00F510D9">
            <w:pPr>
              <w:ind w:left="57" w:firstLine="0"/>
            </w:pPr>
            <w:r w:rsidRPr="00154BCB">
              <w:sym w:font="Symbol" w:char="F02D"/>
            </w:r>
          </w:p>
        </w:tc>
      </w:tr>
      <w:tr w:rsidR="00A71624" w:rsidRPr="00154BCB" w:rsidTr="00F510D9">
        <w:trPr>
          <w:cantSplit/>
        </w:trPr>
        <w:tc>
          <w:tcPr>
            <w:tcW w:w="567" w:type="dxa"/>
          </w:tcPr>
          <w:p w:rsidR="00A71624" w:rsidRPr="00154BCB" w:rsidRDefault="00A71624" w:rsidP="00F510D9">
            <w:pPr>
              <w:ind w:firstLine="0"/>
              <w:jc w:val="center"/>
            </w:pPr>
            <w:r w:rsidRPr="00154BCB">
              <w:t>3</w:t>
            </w:r>
          </w:p>
        </w:tc>
        <w:tc>
          <w:tcPr>
            <w:tcW w:w="4649" w:type="dxa"/>
          </w:tcPr>
          <w:p w:rsidR="00A71624" w:rsidRPr="00154BCB" w:rsidRDefault="00A71624" w:rsidP="00F510D9">
            <w:pPr>
              <w:ind w:left="57" w:firstLine="0"/>
            </w:pPr>
            <w:r w:rsidRPr="00154BCB">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_</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t>4</w:t>
            </w:r>
          </w:p>
        </w:tc>
        <w:tc>
          <w:tcPr>
            <w:tcW w:w="4649" w:type="dxa"/>
          </w:tcPr>
          <w:p w:rsidR="00A71624" w:rsidRPr="00154BCB" w:rsidRDefault="00A71624" w:rsidP="00F510D9">
            <w:pPr>
              <w:ind w:left="57" w:firstLine="0"/>
            </w:pPr>
            <w:proofErr w:type="gramStart"/>
            <w:r w:rsidRPr="00154BCB">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t>5</w:t>
            </w:r>
          </w:p>
        </w:tc>
        <w:tc>
          <w:tcPr>
            <w:tcW w:w="4649" w:type="dxa"/>
          </w:tcPr>
          <w:p w:rsidR="00A71624" w:rsidRPr="00154BCB" w:rsidRDefault="00A71624" w:rsidP="00F510D9">
            <w:pPr>
              <w:ind w:left="57" w:firstLine="0"/>
            </w:pPr>
            <w:r w:rsidRPr="00154BCB">
              <w:t xml:space="preserve">Наличие у хозяйственного общества, хозяйственного партнерства статуса участника проекта в соответствии с Федеральным </w:t>
            </w:r>
            <w:hyperlink r:id="rId38" w:history="1">
              <w:r w:rsidRPr="00154BCB">
                <w:t>законом</w:t>
              </w:r>
            </w:hyperlink>
            <w:r w:rsidRPr="00154BCB">
              <w:t xml:space="preserve"> "Об инновационном центре "</w:t>
            </w:r>
            <w:proofErr w:type="spellStart"/>
            <w:r w:rsidRPr="00154BCB">
              <w:t>Сколково</w:t>
            </w:r>
            <w:proofErr w:type="spellEnd"/>
            <w:r w:rsidRPr="00154BCB">
              <w:t>"</w:t>
            </w:r>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tcPr>
          <w:p w:rsidR="00A71624" w:rsidRPr="00154BCB" w:rsidRDefault="00A71624" w:rsidP="00F510D9">
            <w:pPr>
              <w:ind w:firstLine="0"/>
              <w:jc w:val="center"/>
              <w:rPr>
                <w:lang w:val="en-US"/>
              </w:rPr>
            </w:pPr>
            <w:r w:rsidRPr="00154BCB">
              <w:rPr>
                <w:lang w:val="en-US"/>
              </w:rPr>
              <w:lastRenderedPageBreak/>
              <w:t>6</w:t>
            </w:r>
          </w:p>
        </w:tc>
        <w:tc>
          <w:tcPr>
            <w:tcW w:w="4649" w:type="dxa"/>
          </w:tcPr>
          <w:p w:rsidR="00A71624" w:rsidRPr="00154BCB" w:rsidRDefault="00A71624" w:rsidP="00F510D9">
            <w:pPr>
              <w:adjustRightInd w:val="0"/>
              <w:ind w:firstLine="0"/>
            </w:pPr>
            <w:proofErr w:type="gramStart"/>
            <w:r w:rsidRPr="00154BCB">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9" w:history="1">
              <w:r w:rsidRPr="00154BCB">
                <w:t>законом</w:t>
              </w:r>
            </w:hyperlink>
            <w:r w:rsidRPr="00154BCB">
              <w:t xml:space="preserve"> «О науке и государственной научно-технической политике».</w:t>
            </w:r>
            <w:proofErr w:type="gramEnd"/>
          </w:p>
        </w:tc>
        <w:tc>
          <w:tcPr>
            <w:tcW w:w="3176" w:type="dxa"/>
            <w:gridSpan w:val="2"/>
          </w:tcPr>
          <w:p w:rsidR="00A71624" w:rsidRPr="00154BCB" w:rsidRDefault="00A71624" w:rsidP="00F510D9">
            <w:pPr>
              <w:ind w:firstLine="0"/>
              <w:jc w:val="center"/>
            </w:pPr>
            <w:r w:rsidRPr="00154BCB">
              <w:t>да (нет)</w:t>
            </w:r>
          </w:p>
        </w:tc>
        <w:tc>
          <w:tcPr>
            <w:tcW w:w="1588" w:type="dxa"/>
          </w:tcPr>
          <w:p w:rsidR="00A71624" w:rsidRPr="00154BCB" w:rsidRDefault="00A71624" w:rsidP="00F510D9">
            <w:pPr>
              <w:ind w:left="57" w:firstLine="0"/>
            </w:pPr>
            <w:r w:rsidRPr="00154BCB">
              <w:t>-</w:t>
            </w:r>
          </w:p>
        </w:tc>
      </w:tr>
      <w:tr w:rsidR="00A71624" w:rsidRPr="00154BCB" w:rsidTr="00F510D9">
        <w:trPr>
          <w:cantSplit/>
        </w:trPr>
        <w:tc>
          <w:tcPr>
            <w:tcW w:w="567" w:type="dxa"/>
            <w:vMerge w:val="restart"/>
          </w:tcPr>
          <w:p w:rsidR="00A71624" w:rsidRPr="00154BCB" w:rsidRDefault="00A71624" w:rsidP="00F510D9">
            <w:pPr>
              <w:ind w:firstLine="0"/>
              <w:jc w:val="center"/>
              <w:rPr>
                <w:lang w:val="en-US"/>
              </w:rPr>
            </w:pPr>
            <w:r w:rsidRPr="00154BCB">
              <w:rPr>
                <w:lang w:val="en-US"/>
              </w:rPr>
              <w:t>7</w:t>
            </w:r>
          </w:p>
        </w:tc>
        <w:tc>
          <w:tcPr>
            <w:tcW w:w="4649" w:type="dxa"/>
            <w:vMerge w:val="restart"/>
          </w:tcPr>
          <w:p w:rsidR="00A71624" w:rsidRPr="00154BCB" w:rsidRDefault="00A71624" w:rsidP="00F510D9">
            <w:pPr>
              <w:ind w:left="57" w:firstLine="0"/>
            </w:pPr>
            <w:r w:rsidRPr="00154BCB">
              <w:t>Среднесписочная численность работников за предшествующий календарный год, человек</w:t>
            </w:r>
          </w:p>
        </w:tc>
        <w:tc>
          <w:tcPr>
            <w:tcW w:w="1588" w:type="dxa"/>
          </w:tcPr>
          <w:p w:rsidR="00A71624" w:rsidRPr="00154BCB" w:rsidRDefault="00A71624" w:rsidP="00F510D9">
            <w:pPr>
              <w:ind w:firstLine="0"/>
              <w:jc w:val="center"/>
            </w:pPr>
            <w:r w:rsidRPr="00154BCB">
              <w:t>до 100 включительно</w:t>
            </w:r>
          </w:p>
        </w:tc>
        <w:tc>
          <w:tcPr>
            <w:tcW w:w="1588" w:type="dxa"/>
            <w:vMerge w:val="restart"/>
          </w:tcPr>
          <w:p w:rsidR="00A71624" w:rsidRPr="00154BCB" w:rsidRDefault="00A71624" w:rsidP="00F510D9">
            <w:pPr>
              <w:ind w:firstLine="0"/>
              <w:jc w:val="center"/>
            </w:pPr>
            <w:r w:rsidRPr="00154BCB">
              <w:t>от 101 до 250 включительно</w:t>
            </w:r>
          </w:p>
        </w:tc>
        <w:tc>
          <w:tcPr>
            <w:tcW w:w="1588" w:type="dxa"/>
            <w:vMerge w:val="restart"/>
          </w:tcPr>
          <w:p w:rsidR="00A71624" w:rsidRPr="00154BCB" w:rsidRDefault="00A71624" w:rsidP="00F510D9">
            <w:pPr>
              <w:ind w:left="57" w:firstLine="0"/>
            </w:pPr>
            <w:r w:rsidRPr="00154BCB">
              <w:t>указывается количество человек</w:t>
            </w:r>
            <w:r w:rsidRPr="00154BCB">
              <w:br/>
              <w:t>(за предшествующий календарный год)</w:t>
            </w:r>
          </w:p>
        </w:tc>
      </w:tr>
      <w:tr w:rsidR="00A71624" w:rsidRPr="00154BCB" w:rsidTr="00F510D9">
        <w:trPr>
          <w:cantSplit/>
        </w:trPr>
        <w:tc>
          <w:tcPr>
            <w:tcW w:w="567" w:type="dxa"/>
            <w:vMerge/>
          </w:tcPr>
          <w:p w:rsidR="00A71624" w:rsidRPr="00154BCB" w:rsidRDefault="00A71624" w:rsidP="00F510D9">
            <w:pPr>
              <w:ind w:firstLine="0"/>
              <w:jc w:val="center"/>
            </w:pPr>
          </w:p>
        </w:tc>
        <w:tc>
          <w:tcPr>
            <w:tcW w:w="4649" w:type="dxa"/>
            <w:vMerge/>
          </w:tcPr>
          <w:p w:rsidR="00A71624" w:rsidRPr="00154BCB" w:rsidRDefault="00A71624" w:rsidP="00F510D9">
            <w:pPr>
              <w:ind w:left="57" w:firstLine="0"/>
            </w:pPr>
          </w:p>
        </w:tc>
        <w:tc>
          <w:tcPr>
            <w:tcW w:w="1588" w:type="dxa"/>
          </w:tcPr>
          <w:p w:rsidR="00A71624" w:rsidRPr="00154BCB" w:rsidRDefault="00A71624" w:rsidP="00F510D9">
            <w:pPr>
              <w:ind w:firstLine="0"/>
              <w:jc w:val="center"/>
            </w:pPr>
            <w:r w:rsidRPr="00154BCB">
              <w:t xml:space="preserve">до 15 – </w:t>
            </w:r>
            <w:proofErr w:type="spellStart"/>
            <w:r w:rsidRPr="00154BCB">
              <w:t>микропред</w:t>
            </w:r>
            <w:r w:rsidRPr="00154BCB">
              <w:softHyphen/>
              <w:t>приятие</w:t>
            </w:r>
            <w:proofErr w:type="spellEnd"/>
          </w:p>
        </w:tc>
        <w:tc>
          <w:tcPr>
            <w:tcW w:w="1588" w:type="dxa"/>
            <w:vMerge/>
          </w:tcPr>
          <w:p w:rsidR="00A71624" w:rsidRPr="00154BCB" w:rsidRDefault="00A71624" w:rsidP="00F510D9">
            <w:pPr>
              <w:ind w:firstLine="0"/>
            </w:pPr>
          </w:p>
        </w:tc>
        <w:tc>
          <w:tcPr>
            <w:tcW w:w="1588" w:type="dxa"/>
            <w:vMerge/>
          </w:tcPr>
          <w:p w:rsidR="00A71624" w:rsidRPr="00154BCB" w:rsidRDefault="00A71624" w:rsidP="00F510D9">
            <w:pPr>
              <w:ind w:left="57" w:firstLine="0"/>
            </w:pPr>
          </w:p>
        </w:tc>
      </w:tr>
      <w:tr w:rsidR="00A71624" w:rsidRPr="00154BCB" w:rsidTr="00F510D9">
        <w:trPr>
          <w:cantSplit/>
        </w:trPr>
        <w:tc>
          <w:tcPr>
            <w:tcW w:w="567" w:type="dxa"/>
            <w:vMerge w:val="restart"/>
          </w:tcPr>
          <w:p w:rsidR="00A71624" w:rsidRPr="00154BCB" w:rsidRDefault="00A71624" w:rsidP="00F510D9">
            <w:pPr>
              <w:ind w:firstLine="0"/>
              <w:jc w:val="center"/>
            </w:pPr>
            <w:r w:rsidRPr="00154BCB">
              <w:t>8</w:t>
            </w:r>
          </w:p>
        </w:tc>
        <w:tc>
          <w:tcPr>
            <w:tcW w:w="4649" w:type="dxa"/>
            <w:vMerge w:val="restart"/>
          </w:tcPr>
          <w:p w:rsidR="00A71624" w:rsidRPr="00154BCB" w:rsidRDefault="00A71624" w:rsidP="00F510D9">
            <w:pPr>
              <w:ind w:left="57" w:firstLine="0"/>
            </w:pPr>
            <w:r w:rsidRPr="00154BCB">
              <w:t>Доход за предшествующий календарный год, который</w:t>
            </w:r>
          </w:p>
          <w:p w:rsidR="00A71624" w:rsidRPr="00154BCB" w:rsidRDefault="00A71624" w:rsidP="00F510D9">
            <w:pPr>
              <w:ind w:left="57" w:firstLine="0"/>
            </w:pPr>
            <w:r w:rsidRPr="00154BCB">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A71624" w:rsidRPr="00154BCB" w:rsidRDefault="00A71624" w:rsidP="00F510D9">
            <w:pPr>
              <w:ind w:firstLine="0"/>
              <w:jc w:val="center"/>
            </w:pPr>
            <w:r w:rsidRPr="00154BCB">
              <w:t>800</w:t>
            </w:r>
          </w:p>
        </w:tc>
        <w:tc>
          <w:tcPr>
            <w:tcW w:w="1588" w:type="dxa"/>
            <w:vMerge w:val="restart"/>
          </w:tcPr>
          <w:p w:rsidR="00A71624" w:rsidRPr="00154BCB" w:rsidRDefault="00A71624" w:rsidP="00F510D9">
            <w:pPr>
              <w:ind w:firstLine="0"/>
              <w:jc w:val="center"/>
            </w:pPr>
            <w:r w:rsidRPr="00154BCB">
              <w:t>2000</w:t>
            </w:r>
          </w:p>
        </w:tc>
        <w:tc>
          <w:tcPr>
            <w:tcW w:w="1588" w:type="dxa"/>
          </w:tcPr>
          <w:p w:rsidR="00A71624" w:rsidRPr="00154BCB" w:rsidRDefault="00A71624" w:rsidP="00F510D9">
            <w:pPr>
              <w:ind w:left="57" w:firstLine="0"/>
            </w:pPr>
            <w:r w:rsidRPr="00154BCB">
              <w:t>указывается в млн. рублей</w:t>
            </w:r>
            <w:r w:rsidRPr="00154BCB">
              <w:br/>
              <w:t>(за предшествующий календарный год)</w:t>
            </w:r>
          </w:p>
        </w:tc>
      </w:tr>
      <w:tr w:rsidR="00A71624" w:rsidRPr="00154BCB" w:rsidTr="00F510D9">
        <w:trPr>
          <w:cantSplit/>
        </w:trPr>
        <w:tc>
          <w:tcPr>
            <w:tcW w:w="567" w:type="dxa"/>
            <w:vMerge/>
          </w:tcPr>
          <w:p w:rsidR="00A71624" w:rsidRPr="00154BCB" w:rsidRDefault="00A71624" w:rsidP="00F510D9">
            <w:pPr>
              <w:ind w:firstLine="0"/>
              <w:jc w:val="center"/>
            </w:pPr>
          </w:p>
        </w:tc>
        <w:tc>
          <w:tcPr>
            <w:tcW w:w="4649" w:type="dxa"/>
            <w:vMerge/>
          </w:tcPr>
          <w:p w:rsidR="00A71624" w:rsidRPr="00154BCB" w:rsidRDefault="00A71624" w:rsidP="00F510D9">
            <w:pPr>
              <w:ind w:firstLine="0"/>
            </w:pPr>
          </w:p>
        </w:tc>
        <w:tc>
          <w:tcPr>
            <w:tcW w:w="1588" w:type="dxa"/>
          </w:tcPr>
          <w:p w:rsidR="00A71624" w:rsidRPr="00154BCB" w:rsidRDefault="00A71624" w:rsidP="00F510D9">
            <w:pPr>
              <w:ind w:firstLine="0"/>
              <w:jc w:val="center"/>
            </w:pPr>
            <w:r w:rsidRPr="00154BCB">
              <w:t xml:space="preserve">120 в год – </w:t>
            </w:r>
            <w:proofErr w:type="spellStart"/>
            <w:r w:rsidRPr="00154BCB">
              <w:t>микро</w:t>
            </w:r>
            <w:r w:rsidRPr="00154BCB">
              <w:softHyphen/>
              <w:t>предприятие</w:t>
            </w:r>
            <w:proofErr w:type="spellEnd"/>
          </w:p>
        </w:tc>
        <w:tc>
          <w:tcPr>
            <w:tcW w:w="1588" w:type="dxa"/>
            <w:vMerge/>
          </w:tcPr>
          <w:p w:rsidR="00A71624" w:rsidRPr="00154BCB" w:rsidRDefault="00A71624" w:rsidP="00F510D9">
            <w:pPr>
              <w:ind w:firstLine="0"/>
            </w:pPr>
          </w:p>
        </w:tc>
        <w:tc>
          <w:tcPr>
            <w:tcW w:w="1588" w:type="dxa"/>
          </w:tcPr>
          <w:p w:rsidR="00A71624" w:rsidRPr="00154BCB" w:rsidRDefault="00A71624" w:rsidP="00F510D9">
            <w:pPr>
              <w:ind w:left="57" w:firstLine="0"/>
            </w:pPr>
          </w:p>
        </w:tc>
      </w:tr>
      <w:tr w:rsidR="00A71624" w:rsidRPr="00154BCB" w:rsidTr="00F510D9">
        <w:trPr>
          <w:cantSplit/>
        </w:trPr>
        <w:tc>
          <w:tcPr>
            <w:tcW w:w="567" w:type="dxa"/>
          </w:tcPr>
          <w:p w:rsidR="00A71624" w:rsidRPr="00154BCB" w:rsidRDefault="00A71624" w:rsidP="00F510D9">
            <w:pPr>
              <w:ind w:firstLine="0"/>
              <w:jc w:val="center"/>
            </w:pPr>
            <w:r w:rsidRPr="00154BCB">
              <w:t>9</w:t>
            </w:r>
          </w:p>
        </w:tc>
        <w:tc>
          <w:tcPr>
            <w:tcW w:w="4649" w:type="dxa"/>
          </w:tcPr>
          <w:p w:rsidR="00A71624" w:rsidRPr="00154BCB" w:rsidRDefault="00A71624" w:rsidP="00F510D9">
            <w:pPr>
              <w:ind w:left="57" w:firstLine="0"/>
            </w:pPr>
            <w:r w:rsidRPr="00154BCB">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10</w:t>
            </w:r>
          </w:p>
        </w:tc>
        <w:tc>
          <w:tcPr>
            <w:tcW w:w="4649" w:type="dxa"/>
          </w:tcPr>
          <w:p w:rsidR="00A71624" w:rsidRPr="00154BCB" w:rsidRDefault="00A71624" w:rsidP="00F510D9">
            <w:pPr>
              <w:ind w:left="57" w:firstLine="0"/>
            </w:pPr>
            <w:r w:rsidRPr="00154BCB">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t>11</w:t>
            </w:r>
          </w:p>
        </w:tc>
        <w:tc>
          <w:tcPr>
            <w:tcW w:w="4649" w:type="dxa"/>
          </w:tcPr>
          <w:p w:rsidR="00A71624" w:rsidRPr="00154BCB" w:rsidRDefault="00A71624" w:rsidP="00F510D9">
            <w:pPr>
              <w:ind w:left="57" w:firstLine="0"/>
            </w:pPr>
            <w:r w:rsidRPr="00154BCB">
              <w:t>Сведения о производимых субъектами малого и среднего предпринимательства товарах, работах, услугах с указанием кодов ОКВЭД</w:t>
            </w:r>
            <w:proofErr w:type="gramStart"/>
            <w:r w:rsidRPr="00154BCB">
              <w:t>2</w:t>
            </w:r>
            <w:proofErr w:type="gramEnd"/>
            <w:r w:rsidRPr="00154BCB">
              <w:t xml:space="preserve"> и ОКПД2</w:t>
            </w:r>
          </w:p>
        </w:tc>
        <w:tc>
          <w:tcPr>
            <w:tcW w:w="4764" w:type="dxa"/>
            <w:gridSpan w:val="3"/>
          </w:tcPr>
          <w:p w:rsidR="00A71624" w:rsidRPr="00154BCB" w:rsidRDefault="00A71624" w:rsidP="00F510D9">
            <w:pPr>
              <w:ind w:firstLine="0"/>
              <w:jc w:val="center"/>
            </w:pPr>
            <w:r w:rsidRPr="00154BCB">
              <w:t>Подлежит заполнению</w:t>
            </w:r>
          </w:p>
        </w:tc>
      </w:tr>
      <w:tr w:rsidR="00A71624" w:rsidRPr="00154BCB" w:rsidTr="00F510D9">
        <w:trPr>
          <w:cantSplit/>
        </w:trPr>
        <w:tc>
          <w:tcPr>
            <w:tcW w:w="567" w:type="dxa"/>
          </w:tcPr>
          <w:p w:rsidR="00A71624" w:rsidRPr="00154BCB" w:rsidRDefault="00A71624" w:rsidP="00F510D9">
            <w:pPr>
              <w:ind w:firstLine="0"/>
              <w:jc w:val="center"/>
            </w:pPr>
            <w:r w:rsidRPr="00154BCB">
              <w:t>12</w:t>
            </w:r>
          </w:p>
        </w:tc>
        <w:tc>
          <w:tcPr>
            <w:tcW w:w="4649" w:type="dxa"/>
          </w:tcPr>
          <w:p w:rsidR="00A71624" w:rsidRPr="00154BCB" w:rsidRDefault="00A71624" w:rsidP="00F510D9">
            <w:pPr>
              <w:ind w:left="57" w:firstLine="0"/>
            </w:pPr>
            <w:r w:rsidRPr="00154BCB">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A71624" w:rsidRPr="00154BCB" w:rsidRDefault="00A71624" w:rsidP="00F510D9">
            <w:pPr>
              <w:ind w:firstLine="0"/>
              <w:jc w:val="center"/>
            </w:pPr>
            <w:r w:rsidRPr="00154BCB">
              <w:t>да (нет)</w:t>
            </w:r>
            <w:r w:rsidRPr="00154BCB">
              <w:br/>
            </w:r>
          </w:p>
        </w:tc>
      </w:tr>
      <w:tr w:rsidR="00A71624" w:rsidRPr="00154BCB" w:rsidTr="00F510D9">
        <w:trPr>
          <w:cantSplit/>
        </w:trPr>
        <w:tc>
          <w:tcPr>
            <w:tcW w:w="567" w:type="dxa"/>
          </w:tcPr>
          <w:p w:rsidR="00A71624" w:rsidRPr="00154BCB" w:rsidRDefault="00A71624" w:rsidP="00F510D9">
            <w:pPr>
              <w:ind w:firstLine="0"/>
              <w:jc w:val="center"/>
            </w:pPr>
            <w:r w:rsidRPr="00154BCB">
              <w:t>13</w:t>
            </w:r>
          </w:p>
        </w:tc>
        <w:tc>
          <w:tcPr>
            <w:tcW w:w="4649" w:type="dxa"/>
          </w:tcPr>
          <w:p w:rsidR="00A71624" w:rsidRPr="00154BCB" w:rsidRDefault="00A71624" w:rsidP="00F510D9">
            <w:pPr>
              <w:ind w:left="57" w:firstLine="0"/>
            </w:pPr>
            <w:r w:rsidRPr="00154BCB">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A71624" w:rsidRPr="00154BCB" w:rsidRDefault="00A71624" w:rsidP="00F510D9">
            <w:pPr>
              <w:ind w:firstLine="0"/>
              <w:jc w:val="center"/>
            </w:pPr>
            <w:r w:rsidRPr="00154BCB">
              <w:t>да (нет)</w:t>
            </w:r>
            <w:r w:rsidRPr="00154BCB">
              <w:br/>
              <w:t xml:space="preserve">(в случае участия </w:t>
            </w:r>
            <w:r w:rsidRPr="00154BCB">
              <w:sym w:font="Symbol" w:char="F02D"/>
            </w:r>
            <w:r w:rsidRPr="00154BCB">
              <w:t xml:space="preserve"> наименование заказчика, реализующего программу партнерства)</w:t>
            </w:r>
          </w:p>
        </w:tc>
      </w:tr>
      <w:tr w:rsidR="00A71624" w:rsidRPr="00154BCB" w:rsidTr="00F510D9">
        <w:trPr>
          <w:cantSplit/>
        </w:trPr>
        <w:tc>
          <w:tcPr>
            <w:tcW w:w="567" w:type="dxa"/>
          </w:tcPr>
          <w:p w:rsidR="00A71624" w:rsidRPr="00154BCB" w:rsidRDefault="00A71624" w:rsidP="00F510D9">
            <w:pPr>
              <w:ind w:firstLine="0"/>
              <w:jc w:val="center"/>
            </w:pPr>
            <w:r w:rsidRPr="00154BCB">
              <w:t>14</w:t>
            </w:r>
          </w:p>
        </w:tc>
        <w:tc>
          <w:tcPr>
            <w:tcW w:w="4649" w:type="dxa"/>
          </w:tcPr>
          <w:p w:rsidR="00A71624" w:rsidRPr="00154BCB" w:rsidRDefault="00A71624" w:rsidP="00F510D9">
            <w:pPr>
              <w:ind w:left="57" w:firstLine="0"/>
            </w:pPr>
            <w:proofErr w:type="gramStart"/>
            <w:r w:rsidRPr="00154BCB">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0" w:history="1">
              <w:r w:rsidRPr="00154BCB">
                <w:t>законом</w:t>
              </w:r>
            </w:hyperlink>
            <w:r w:rsidRPr="00154BCB">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1" w:history="1">
              <w:r w:rsidRPr="00154BCB">
                <w:t>законом</w:t>
              </w:r>
            </w:hyperlink>
            <w:r w:rsidRPr="00154BCB">
              <w:t xml:space="preserve"> "О закупках товаров, работ, услуг отдельными видами юридических лиц"</w:t>
            </w:r>
            <w:proofErr w:type="gramEnd"/>
          </w:p>
        </w:tc>
        <w:tc>
          <w:tcPr>
            <w:tcW w:w="4764" w:type="dxa"/>
            <w:gridSpan w:val="3"/>
          </w:tcPr>
          <w:p w:rsidR="00A71624" w:rsidRPr="00154BCB" w:rsidRDefault="00A71624" w:rsidP="00F510D9">
            <w:pPr>
              <w:ind w:firstLine="0"/>
              <w:jc w:val="center"/>
            </w:pPr>
            <w:r w:rsidRPr="00154BCB">
              <w:t>да (нет)</w:t>
            </w:r>
            <w:r w:rsidRPr="00154BCB">
              <w:br/>
              <w:t xml:space="preserve">(при наличии </w:t>
            </w:r>
            <w:r w:rsidRPr="00154BCB">
              <w:sym w:font="Symbol" w:char="F02D"/>
            </w:r>
            <w:r w:rsidRPr="00154BCB">
              <w:t xml:space="preserve"> количество исполненных контрактов и общая сумма)</w:t>
            </w:r>
          </w:p>
        </w:tc>
      </w:tr>
      <w:tr w:rsidR="00A71624" w:rsidRPr="00154BCB" w:rsidTr="00F510D9">
        <w:trPr>
          <w:cantSplit/>
        </w:trPr>
        <w:tc>
          <w:tcPr>
            <w:tcW w:w="567" w:type="dxa"/>
          </w:tcPr>
          <w:p w:rsidR="00A71624" w:rsidRPr="00154BCB" w:rsidRDefault="00A71624" w:rsidP="00F510D9">
            <w:pPr>
              <w:ind w:firstLine="0"/>
              <w:jc w:val="center"/>
            </w:pPr>
            <w:r w:rsidRPr="00154BCB">
              <w:lastRenderedPageBreak/>
              <w:t>15</w:t>
            </w:r>
          </w:p>
        </w:tc>
        <w:tc>
          <w:tcPr>
            <w:tcW w:w="4649" w:type="dxa"/>
          </w:tcPr>
          <w:p w:rsidR="00A71624" w:rsidRPr="00154BCB" w:rsidRDefault="00A71624" w:rsidP="00F510D9">
            <w:pPr>
              <w:ind w:left="57" w:firstLine="0"/>
            </w:pPr>
            <w:proofErr w:type="gramStart"/>
            <w:r w:rsidRPr="00154BCB">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154BCB">
              <w:t xml:space="preserve"> дисквалификации</w:t>
            </w:r>
          </w:p>
        </w:tc>
        <w:tc>
          <w:tcPr>
            <w:tcW w:w="4764" w:type="dxa"/>
            <w:gridSpan w:val="3"/>
          </w:tcPr>
          <w:p w:rsidR="00A71624" w:rsidRPr="00154BCB" w:rsidRDefault="00A71624" w:rsidP="00F510D9">
            <w:pPr>
              <w:ind w:firstLine="0"/>
              <w:jc w:val="center"/>
            </w:pPr>
            <w:r w:rsidRPr="00154BCB">
              <w:t>да (нет)</w:t>
            </w:r>
          </w:p>
        </w:tc>
      </w:tr>
      <w:tr w:rsidR="00A71624" w:rsidRPr="00154BCB" w:rsidTr="00F510D9">
        <w:trPr>
          <w:cantSplit/>
        </w:trPr>
        <w:tc>
          <w:tcPr>
            <w:tcW w:w="567" w:type="dxa"/>
          </w:tcPr>
          <w:p w:rsidR="00A71624" w:rsidRPr="00154BCB" w:rsidRDefault="00A71624" w:rsidP="00F510D9">
            <w:pPr>
              <w:ind w:firstLine="0"/>
              <w:jc w:val="center"/>
            </w:pPr>
            <w:r w:rsidRPr="00154BCB">
              <w:t>16</w:t>
            </w:r>
          </w:p>
        </w:tc>
        <w:tc>
          <w:tcPr>
            <w:tcW w:w="4649" w:type="dxa"/>
          </w:tcPr>
          <w:p w:rsidR="00A71624" w:rsidRPr="00154BCB" w:rsidRDefault="00A71624" w:rsidP="00F510D9">
            <w:pPr>
              <w:ind w:left="57" w:firstLine="0"/>
            </w:pPr>
            <w:r w:rsidRPr="00154BCB">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2" w:history="1">
              <w:r w:rsidRPr="00154BCB">
                <w:t>О закупках товаров</w:t>
              </w:r>
            </w:hyperlink>
            <w:r w:rsidRPr="00154BCB">
              <w:t>, работ, услуг отдельными видами юридических лиц" и "</w:t>
            </w:r>
            <w:hyperlink r:id="rId43" w:history="1">
              <w:r w:rsidRPr="00154BCB">
                <w:t>О контрактной системе</w:t>
              </w:r>
            </w:hyperlink>
            <w:r w:rsidRPr="00154BCB">
              <w:t xml:space="preserve"> в сфере закупок товаров, работ, услуг для обеспечения государственных и муниципальных нужд"</w:t>
            </w:r>
          </w:p>
        </w:tc>
        <w:tc>
          <w:tcPr>
            <w:tcW w:w="4764" w:type="dxa"/>
            <w:gridSpan w:val="3"/>
          </w:tcPr>
          <w:p w:rsidR="00A71624" w:rsidRPr="00154BCB" w:rsidRDefault="00A71624" w:rsidP="00F510D9">
            <w:pPr>
              <w:ind w:firstLine="0"/>
              <w:jc w:val="center"/>
            </w:pPr>
            <w:r w:rsidRPr="00154BCB">
              <w:t>да (нет)</w:t>
            </w:r>
          </w:p>
        </w:tc>
      </w:tr>
    </w:tbl>
    <w:p w:rsidR="00A71624" w:rsidRDefault="00A71624" w:rsidP="00A71624">
      <w:pPr>
        <w:spacing w:before="240"/>
        <w:ind w:right="5954"/>
        <w:jc w:val="center"/>
        <w:rPr>
          <w:szCs w:val="24"/>
        </w:rPr>
      </w:pPr>
    </w:p>
    <w:p w:rsidR="00A71624" w:rsidRDefault="00A71624" w:rsidP="00A71624">
      <w:pPr>
        <w:pBdr>
          <w:top w:val="single" w:sz="4" w:space="1" w:color="auto"/>
        </w:pBdr>
        <w:ind w:right="5952"/>
        <w:jc w:val="center"/>
      </w:pPr>
      <w:r>
        <w:t>(подпись)</w:t>
      </w:r>
    </w:p>
    <w:p w:rsidR="00A71624" w:rsidRDefault="00A71624" w:rsidP="00A71624">
      <w:pPr>
        <w:spacing w:after="240"/>
        <w:ind w:left="851"/>
        <w:rPr>
          <w:szCs w:val="24"/>
        </w:rPr>
      </w:pPr>
      <w:r>
        <w:rPr>
          <w:szCs w:val="24"/>
        </w:rPr>
        <w:t>М.П.</w:t>
      </w:r>
    </w:p>
    <w:p w:rsidR="00A71624" w:rsidRDefault="00A71624" w:rsidP="00A71624">
      <w:pPr>
        <w:rPr>
          <w:szCs w:val="24"/>
        </w:rPr>
      </w:pPr>
    </w:p>
    <w:p w:rsidR="00A71624" w:rsidRDefault="00A71624" w:rsidP="00A71624">
      <w:pPr>
        <w:pBdr>
          <w:top w:val="single" w:sz="4" w:space="1" w:color="auto"/>
        </w:pBdr>
        <w:jc w:val="center"/>
      </w:pPr>
      <w:r>
        <w:t xml:space="preserve">(фамилия, имя, отчество (при наличии) </w:t>
      </w:r>
      <w:proofErr w:type="gramStart"/>
      <w:r>
        <w:t>подписавшего</w:t>
      </w:r>
      <w:proofErr w:type="gramEnd"/>
      <w:r>
        <w:t>, должность)</w:t>
      </w:r>
    </w:p>
    <w:p w:rsidR="00A71624" w:rsidRDefault="00A71624" w:rsidP="00A71624">
      <w:pPr>
        <w:rPr>
          <w:szCs w:val="24"/>
        </w:rPr>
      </w:pPr>
    </w:p>
    <w:p w:rsidR="00A71624" w:rsidRPr="00D37ACE" w:rsidRDefault="00A71624" w:rsidP="00A71624">
      <w:pPr>
        <w:jc w:val="right"/>
        <w:outlineLvl w:val="0"/>
      </w:pPr>
    </w:p>
    <w:p w:rsidR="00A71624" w:rsidRDefault="00A71624" w:rsidP="00A71624">
      <w:pPr>
        <w:pStyle w:val="afffffff7"/>
        <w:jc w:val="both"/>
      </w:pPr>
      <w:r>
        <w:rPr>
          <w:rStyle w:val="afffffff9"/>
        </w:rPr>
        <w:foot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A71624" w:rsidRDefault="00A71624" w:rsidP="00A71624">
      <w:pPr>
        <w:pStyle w:val="afffffff7"/>
        <w:jc w:val="both"/>
      </w:pPr>
    </w:p>
    <w:p w:rsidR="00A71624" w:rsidRDefault="00A71624" w:rsidP="00A71624">
      <w:pPr>
        <w:pStyle w:val="afffffff7"/>
        <w:jc w:val="both"/>
      </w:pPr>
      <w:r>
        <w:rPr>
          <w:rStyle w:val="afffffff9"/>
        </w:rPr>
        <w:t>2</w:t>
      </w:r>
      <w:r>
        <w:t xml:space="preserve"> </w:t>
      </w:r>
      <w:r w:rsidRPr="0049465E">
        <w:rPr>
          <w:sz w:val="22"/>
        </w:rPr>
        <w:t>Пункты 1 – 11 являются обязательными для заполнения.</w:t>
      </w:r>
    </w:p>
    <w:p w:rsidR="00A71624" w:rsidRDefault="00A71624" w:rsidP="00A71624">
      <w:pPr>
        <w:pStyle w:val="afffffff7"/>
      </w:pPr>
    </w:p>
    <w:p w:rsidR="00A71624" w:rsidRPr="00D37ACE" w:rsidRDefault="00A71624" w:rsidP="00A71624">
      <w:pPr>
        <w:ind w:firstLine="0"/>
        <w:jc w:val="left"/>
        <w:rPr>
          <w:szCs w:val="24"/>
        </w:rPr>
      </w:pPr>
      <w:r>
        <w:rPr>
          <w:rStyle w:val="afffffff9"/>
        </w:rPr>
        <w:t>3</w:t>
      </w:r>
      <w:r>
        <w:t xml:space="preserve"> </w:t>
      </w:r>
      <w:proofErr w:type="gramStart"/>
      <w: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w:t>
      </w:r>
      <w:r>
        <w:lastRenderedPageBreak/>
        <w:t xml:space="preserve">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49465E">
          <w:t>подпунктах "в"</w:t>
        </w:r>
      </w:hyperlink>
      <w:r>
        <w:t xml:space="preserve"> - </w:t>
      </w:r>
      <w:hyperlink r:id="rId45" w:history="1">
        <w:r w:rsidRPr="0049465E">
          <w:t>"д" пункта 1 части 1.1 статьи 4</w:t>
        </w:r>
      </w:hyperlink>
      <w:r>
        <w:t xml:space="preserve"> Федерального закона "О развитии малого и среднего предпринимательства в Российской Федерации"."</w:t>
      </w:r>
      <w:proofErr w:type="gramEnd"/>
    </w:p>
    <w:p w:rsidR="00A71624" w:rsidRDefault="00A71624" w:rsidP="00A71624">
      <w:pPr>
        <w:ind w:right="5527"/>
        <w:jc w:val="center"/>
        <w:rPr>
          <w:color w:val="000000"/>
          <w:vertAlign w:val="superscript"/>
        </w:rPr>
      </w:pPr>
    </w:p>
    <w:p w:rsidR="00A71624" w:rsidRPr="007417E6" w:rsidRDefault="00A71624" w:rsidP="00A71624">
      <w:pPr>
        <w:ind w:right="5527"/>
        <w:jc w:val="center"/>
        <w:rPr>
          <w:color w:val="000000"/>
          <w:vertAlign w:val="superscript"/>
        </w:rPr>
      </w:pPr>
    </w:p>
    <w:p w:rsidR="00A71624" w:rsidRPr="007417E6" w:rsidRDefault="00A71624" w:rsidP="00A71624">
      <w:pPr>
        <w:pBdr>
          <w:bottom w:val="single" w:sz="4" w:space="1" w:color="auto"/>
        </w:pBdr>
        <w:shd w:val="clear" w:color="auto" w:fill="E0E0E0"/>
        <w:ind w:right="21" w:firstLine="0"/>
        <w:jc w:val="center"/>
        <w:rPr>
          <w:b/>
          <w:color w:val="000000"/>
          <w:spacing w:val="36"/>
        </w:rPr>
      </w:pPr>
      <w:r w:rsidRPr="007417E6">
        <w:rPr>
          <w:b/>
          <w:color w:val="000000"/>
          <w:spacing w:val="36"/>
        </w:rPr>
        <w:t>конец формы</w:t>
      </w:r>
    </w:p>
    <w:p w:rsidR="00A71624" w:rsidRDefault="00A71624" w:rsidP="00A71624">
      <w:pPr>
        <w:ind w:firstLine="0"/>
        <w:jc w:val="left"/>
        <w:rPr>
          <w:b/>
        </w:rPr>
      </w:pPr>
      <w:r>
        <w:br w:type="page"/>
      </w:r>
    </w:p>
    <w:p w:rsidR="004F4D80" w:rsidRPr="007417E6" w:rsidRDefault="004F4D80" w:rsidP="004F4D80">
      <w:pPr>
        <w:pStyle w:val="3"/>
        <w:rPr>
          <w:sz w:val="22"/>
        </w:rPr>
      </w:pPr>
      <w:r>
        <w:rPr>
          <w:szCs w:val="24"/>
        </w:rPr>
        <w:lastRenderedPageBreak/>
        <w:t>Инструкции по заполнению</w:t>
      </w:r>
      <w:bookmarkEnd w:id="861"/>
      <w:r>
        <w:rPr>
          <w:szCs w:val="24"/>
        </w:rPr>
        <w:t xml:space="preserve"> Анкеты </w:t>
      </w:r>
      <w:r w:rsidR="00C236C0">
        <w:rPr>
          <w:szCs w:val="24"/>
        </w:rPr>
        <w:t>Участник</w:t>
      </w:r>
      <w:r>
        <w:rPr>
          <w:szCs w:val="24"/>
        </w:rPr>
        <w:t>а</w:t>
      </w:r>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763E64">
        <w:rPr>
          <w:sz w:val="24"/>
          <w:szCs w:val="24"/>
        </w:rPr>
        <w:fldChar w:fldCharType="begin"/>
      </w:r>
      <w:r w:rsidR="00D56F8C">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66B78" w:rsidRPr="001174C4"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876" w:name="_Ref55336378"/>
      <w:bookmarkStart w:id="877" w:name="_Toc57314676"/>
      <w:bookmarkStart w:id="878" w:name="_Toc69728990"/>
      <w:bookmarkStart w:id="879" w:name="_Toc98253942"/>
      <w:bookmarkStart w:id="880" w:name="_Toc165173868"/>
      <w:bookmarkStart w:id="881"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466B78" w:rsidRPr="00464832"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763E64">
        <w:rPr>
          <w:sz w:val="24"/>
          <w:szCs w:val="24"/>
        </w:rPr>
        <w:fldChar w:fldCharType="begin"/>
      </w:r>
      <w:r>
        <w:rPr>
          <w:sz w:val="24"/>
          <w:szCs w:val="24"/>
        </w:rPr>
        <w:instrText xml:space="preserve"> REF _Ref444164176 \r \h </w:instrText>
      </w:r>
      <w:r w:rsidR="00763E64">
        <w:rPr>
          <w:sz w:val="24"/>
          <w:szCs w:val="24"/>
        </w:rPr>
      </w:r>
      <w:r w:rsidR="00763E64">
        <w:rPr>
          <w:sz w:val="24"/>
          <w:szCs w:val="24"/>
        </w:rPr>
        <w:fldChar w:fldCharType="separate"/>
      </w:r>
      <w:r w:rsidR="00622B69">
        <w:rPr>
          <w:sz w:val="24"/>
          <w:szCs w:val="24"/>
        </w:rPr>
        <w:t>5.6.2</w:t>
      </w:r>
      <w:r w:rsidR="00763E64">
        <w:rPr>
          <w:sz w:val="24"/>
          <w:szCs w:val="24"/>
        </w:rPr>
        <w:fldChar w:fldCharType="end"/>
      </w:r>
      <w:r w:rsidRPr="001174C4">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w:t>
      </w:r>
      <w:r w:rsidRPr="00464832">
        <w:rPr>
          <w:sz w:val="24"/>
          <w:szCs w:val="24"/>
        </w:rPr>
        <w:t>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0A545B" w:rsidRPr="00464832">
        <w:rPr>
          <w:sz w:val="24"/>
          <w:szCs w:val="24"/>
        </w:rPr>
        <w:t xml:space="preserve"> В случае</w:t>
      </w:r>
      <w:proofErr w:type="gramStart"/>
      <w:r w:rsidR="000A545B" w:rsidRPr="00464832">
        <w:rPr>
          <w:sz w:val="24"/>
          <w:szCs w:val="24"/>
        </w:rPr>
        <w:t>,</w:t>
      </w:r>
      <w:proofErr w:type="gramEnd"/>
      <w:r w:rsidR="000A545B" w:rsidRPr="00464832">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464832">
        <w:rPr>
          <w:sz w:val="24"/>
          <w:szCs w:val="24"/>
        </w:rPr>
        <w:t xml:space="preserve">, </w:t>
      </w:r>
      <w:r w:rsidR="000A545B" w:rsidRPr="00464832">
        <w:rPr>
          <w:sz w:val="24"/>
          <w:szCs w:val="24"/>
        </w:rPr>
        <w:t xml:space="preserve">он должен предоставить </w:t>
      </w:r>
      <w:r w:rsidR="00970C8F" w:rsidRPr="00464832">
        <w:rPr>
          <w:sz w:val="24"/>
          <w:szCs w:val="24"/>
        </w:rPr>
        <w:t>письмо</w:t>
      </w:r>
      <w:r w:rsidR="000A545B" w:rsidRPr="00464832">
        <w:rPr>
          <w:sz w:val="24"/>
          <w:szCs w:val="24"/>
        </w:rPr>
        <w:t xml:space="preserve"> в </w:t>
      </w:r>
      <w:r w:rsidR="00970C8F" w:rsidRPr="00464832">
        <w:rPr>
          <w:sz w:val="24"/>
          <w:szCs w:val="24"/>
        </w:rPr>
        <w:t>произвольной</w:t>
      </w:r>
      <w:r w:rsidR="000A545B" w:rsidRPr="00464832">
        <w:rPr>
          <w:sz w:val="24"/>
          <w:szCs w:val="24"/>
        </w:rPr>
        <w:t xml:space="preserve"> форме о не принадлежности его к субъектам малого и среднего предпринимательства.</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2" w:name="_Toc447269837"/>
      <w:bookmarkStart w:id="883" w:name="_Ref449017073"/>
      <w:r w:rsidRPr="00F647F7">
        <w:lastRenderedPageBreak/>
        <w:t>Справка о перечне и годовых объемах выполнения аналогичных договоров (форма 7)</w:t>
      </w:r>
      <w:bookmarkEnd w:id="876"/>
      <w:bookmarkEnd w:id="877"/>
      <w:bookmarkEnd w:id="878"/>
      <w:bookmarkEnd w:id="879"/>
      <w:bookmarkEnd w:id="880"/>
      <w:bookmarkEnd w:id="881"/>
      <w:bookmarkEnd w:id="882"/>
      <w:bookmarkEnd w:id="883"/>
    </w:p>
    <w:p w:rsidR="004F4D80" w:rsidRPr="00D904EF" w:rsidRDefault="004F4D80" w:rsidP="004F4D80">
      <w:pPr>
        <w:pStyle w:val="3"/>
        <w:rPr>
          <w:szCs w:val="24"/>
        </w:rPr>
      </w:pPr>
      <w:bookmarkStart w:id="884" w:name="_Toc98253943"/>
      <w:bookmarkStart w:id="885" w:name="_Toc157248195"/>
      <w:bookmarkStart w:id="886" w:name="_Toc157496564"/>
      <w:bookmarkStart w:id="887" w:name="_Toc158206103"/>
      <w:bookmarkStart w:id="888" w:name="_Toc164057788"/>
      <w:bookmarkStart w:id="889" w:name="_Toc164137138"/>
      <w:bookmarkStart w:id="890" w:name="_Toc164161298"/>
      <w:bookmarkStart w:id="891" w:name="_Toc165173869"/>
      <w:bookmarkStart w:id="892" w:name="_Toc439170693"/>
      <w:bookmarkStart w:id="893" w:name="_Toc439172795"/>
      <w:bookmarkStart w:id="894" w:name="_Toc439173239"/>
      <w:bookmarkStart w:id="895" w:name="_Toc439238235"/>
      <w:bookmarkStart w:id="896" w:name="_Toc439252782"/>
      <w:bookmarkStart w:id="897" w:name="_Toc439323756"/>
      <w:bookmarkStart w:id="898" w:name="_Toc440357154"/>
      <w:bookmarkStart w:id="899" w:name="_Toc440359709"/>
      <w:bookmarkStart w:id="900" w:name="_Toc440632173"/>
      <w:bookmarkStart w:id="901" w:name="_Toc440875993"/>
      <w:bookmarkStart w:id="902" w:name="_Toc441131021"/>
      <w:bookmarkStart w:id="903" w:name="_Toc447269838"/>
      <w:r w:rsidRPr="00D904EF">
        <w:rPr>
          <w:szCs w:val="24"/>
        </w:rPr>
        <w:t>Форма Справки о перечне и годовых объемах выполнения аналогичных договоров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BC19F9">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BC19F9">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04" w:name="_Toc98253944"/>
      <w:bookmarkStart w:id="905" w:name="_Toc157248196"/>
      <w:bookmarkStart w:id="906" w:name="_Toc157496565"/>
      <w:bookmarkStart w:id="907" w:name="_Toc158206104"/>
      <w:bookmarkStart w:id="908" w:name="_Toc164057789"/>
      <w:bookmarkStart w:id="909" w:name="_Toc164137139"/>
      <w:bookmarkStart w:id="910" w:name="_Toc164161299"/>
      <w:bookmarkStart w:id="911" w:name="_Toc165173870"/>
      <w:r>
        <w:rPr>
          <w:szCs w:val="24"/>
        </w:rPr>
        <w:br w:type="page"/>
      </w:r>
    </w:p>
    <w:p w:rsidR="004F4D80" w:rsidRPr="00D904EF" w:rsidRDefault="004F4D80" w:rsidP="004F4D80">
      <w:pPr>
        <w:pStyle w:val="3"/>
        <w:rPr>
          <w:szCs w:val="24"/>
        </w:rPr>
      </w:pPr>
      <w:bookmarkStart w:id="912" w:name="_Toc439170694"/>
      <w:bookmarkStart w:id="913" w:name="_Toc439172796"/>
      <w:bookmarkStart w:id="914" w:name="_Toc439173240"/>
      <w:bookmarkStart w:id="915" w:name="_Toc439238236"/>
      <w:bookmarkStart w:id="916" w:name="_Toc439252783"/>
      <w:bookmarkStart w:id="917" w:name="_Toc439323757"/>
      <w:bookmarkStart w:id="918" w:name="_Toc440357155"/>
      <w:bookmarkStart w:id="919" w:name="_Toc440359710"/>
      <w:bookmarkStart w:id="920" w:name="_Toc440632174"/>
      <w:bookmarkStart w:id="921" w:name="_Toc440875994"/>
      <w:bookmarkStart w:id="922" w:name="_Toc441131022"/>
      <w:bookmarkStart w:id="923" w:name="_Toc447269839"/>
      <w:r w:rsidRPr="00D904EF">
        <w:rPr>
          <w:szCs w:val="24"/>
        </w:rPr>
        <w:lastRenderedPageBreak/>
        <w:t>Инструкции по заполнению</w:t>
      </w:r>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763E64">
        <w:rPr>
          <w:sz w:val="24"/>
          <w:szCs w:val="24"/>
        </w:rPr>
        <w:fldChar w:fldCharType="begin"/>
      </w:r>
      <w:r w:rsidR="00D90031">
        <w:rPr>
          <w:sz w:val="24"/>
          <w:szCs w:val="24"/>
        </w:rPr>
        <w:instrText xml:space="preserve"> REF _Ref440274159 \r \h </w:instrText>
      </w:r>
      <w:r w:rsidR="00763E64">
        <w:rPr>
          <w:sz w:val="24"/>
          <w:szCs w:val="24"/>
        </w:rPr>
      </w:r>
      <w:r w:rsidR="00763E64">
        <w:rPr>
          <w:sz w:val="24"/>
          <w:szCs w:val="24"/>
        </w:rPr>
        <w:fldChar w:fldCharType="separate"/>
      </w:r>
      <w:r w:rsidR="00622B69">
        <w:rPr>
          <w:sz w:val="24"/>
          <w:szCs w:val="24"/>
        </w:rPr>
        <w:t>4</w:t>
      </w:r>
      <w:r w:rsidR="00763E64">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24" w:name="_Ref55336398"/>
      <w:bookmarkStart w:id="925" w:name="_Toc57314678"/>
      <w:bookmarkStart w:id="926" w:name="_Toc69728992"/>
      <w:bookmarkStart w:id="927" w:name="_Toc98253948"/>
      <w:bookmarkStart w:id="928" w:name="_Toc165173874"/>
      <w:bookmarkStart w:id="929" w:name="_Toc423423676"/>
      <w:bookmarkStart w:id="930" w:name="_Toc447269840"/>
      <w:r w:rsidRPr="00F647F7">
        <w:lastRenderedPageBreak/>
        <w:t xml:space="preserve">Справка о кадровых ресурсах (форма </w:t>
      </w:r>
      <w:r w:rsidR="000D67AD">
        <w:t>8</w:t>
      </w:r>
      <w:r w:rsidRPr="00F647F7">
        <w:t>)</w:t>
      </w:r>
      <w:bookmarkEnd w:id="924"/>
      <w:bookmarkEnd w:id="925"/>
      <w:bookmarkEnd w:id="926"/>
      <w:bookmarkEnd w:id="927"/>
      <w:bookmarkEnd w:id="928"/>
      <w:bookmarkEnd w:id="929"/>
      <w:bookmarkEnd w:id="930"/>
    </w:p>
    <w:p w:rsidR="004F4D80" w:rsidRPr="00D904EF" w:rsidRDefault="004F4D80" w:rsidP="004F4D80">
      <w:pPr>
        <w:pStyle w:val="3"/>
        <w:rPr>
          <w:szCs w:val="24"/>
        </w:rPr>
      </w:pPr>
      <w:bookmarkStart w:id="931" w:name="_Toc98253949"/>
      <w:bookmarkStart w:id="932" w:name="_Toc157248201"/>
      <w:bookmarkStart w:id="933" w:name="_Toc157496570"/>
      <w:bookmarkStart w:id="934" w:name="_Toc158206109"/>
      <w:bookmarkStart w:id="935" w:name="_Toc164057794"/>
      <w:bookmarkStart w:id="936" w:name="_Toc164137144"/>
      <w:bookmarkStart w:id="937" w:name="_Toc164161304"/>
      <w:bookmarkStart w:id="938" w:name="_Toc165173875"/>
      <w:bookmarkStart w:id="939" w:name="_Toc439170699"/>
      <w:bookmarkStart w:id="940" w:name="_Toc439172801"/>
      <w:bookmarkStart w:id="941" w:name="_Toc439173245"/>
      <w:bookmarkStart w:id="942" w:name="_Toc439238241"/>
      <w:bookmarkStart w:id="943" w:name="_Toc439252788"/>
      <w:bookmarkStart w:id="944" w:name="_Toc439323762"/>
      <w:bookmarkStart w:id="945" w:name="_Toc440357160"/>
      <w:bookmarkStart w:id="946" w:name="_Toc440359712"/>
      <w:bookmarkStart w:id="947" w:name="_Toc440632176"/>
      <w:bookmarkStart w:id="948" w:name="_Toc440875996"/>
      <w:bookmarkStart w:id="949" w:name="_Toc441131024"/>
      <w:bookmarkStart w:id="950" w:name="_Toc447269841"/>
      <w:r w:rsidRPr="00D904EF">
        <w:rPr>
          <w:szCs w:val="24"/>
        </w:rPr>
        <w:t>Форма Справки о кадровых ресурсах</w:t>
      </w:r>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BC19F9">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BC19F9">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1" w:name="_Toc98253950"/>
      <w:bookmarkStart w:id="952" w:name="_Toc157248202"/>
      <w:bookmarkStart w:id="953" w:name="_Toc157496571"/>
      <w:bookmarkStart w:id="954" w:name="_Toc158206110"/>
      <w:bookmarkStart w:id="955" w:name="_Toc164057795"/>
      <w:bookmarkStart w:id="956" w:name="_Toc164137145"/>
      <w:bookmarkStart w:id="957" w:name="_Toc164161305"/>
      <w:bookmarkStart w:id="958" w:name="_Toc165173876"/>
      <w:r>
        <w:rPr>
          <w:b/>
          <w:szCs w:val="24"/>
        </w:rPr>
        <w:br w:type="page"/>
      </w:r>
    </w:p>
    <w:p w:rsidR="004F4D80" w:rsidRPr="00D904EF" w:rsidRDefault="004F4D80" w:rsidP="004F4D80">
      <w:pPr>
        <w:pStyle w:val="3"/>
        <w:rPr>
          <w:szCs w:val="24"/>
        </w:rPr>
      </w:pPr>
      <w:bookmarkStart w:id="959" w:name="_Toc439170700"/>
      <w:bookmarkStart w:id="960" w:name="_Toc439172802"/>
      <w:bookmarkStart w:id="961" w:name="_Toc439173246"/>
      <w:bookmarkStart w:id="962" w:name="_Toc439238242"/>
      <w:bookmarkStart w:id="963" w:name="_Toc439252789"/>
      <w:bookmarkStart w:id="964" w:name="_Toc439323763"/>
      <w:bookmarkStart w:id="965" w:name="_Toc440357161"/>
      <w:bookmarkStart w:id="966" w:name="_Toc440359713"/>
      <w:bookmarkStart w:id="967" w:name="_Toc440632177"/>
      <w:bookmarkStart w:id="968" w:name="_Toc440875997"/>
      <w:bookmarkStart w:id="969" w:name="_Toc441131025"/>
      <w:bookmarkStart w:id="970" w:name="_Toc447269842"/>
      <w:r w:rsidRPr="00D904EF">
        <w:rPr>
          <w:szCs w:val="24"/>
        </w:rPr>
        <w:lastRenderedPageBreak/>
        <w:t>Инструкции по заполнению</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1" w:name="_Toc165173881"/>
      <w:bookmarkStart w:id="972" w:name="_Ref194749267"/>
      <w:bookmarkStart w:id="973" w:name="_Toc423423677"/>
      <w:bookmarkStart w:id="974" w:name="_Ref440271993"/>
      <w:bookmarkStart w:id="975" w:name="_Ref440274659"/>
      <w:bookmarkStart w:id="976" w:name="_Toc447269843"/>
      <w:bookmarkStart w:id="977" w:name="_Ref90381523"/>
      <w:bookmarkStart w:id="978" w:name="_Toc90385124"/>
      <w:bookmarkStart w:id="979" w:name="_Ref96861029"/>
      <w:bookmarkStart w:id="980" w:name="_Toc97651410"/>
      <w:bookmarkStart w:id="981"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1"/>
      <w:bookmarkEnd w:id="972"/>
      <w:bookmarkEnd w:id="973"/>
      <w:bookmarkEnd w:id="974"/>
      <w:bookmarkEnd w:id="975"/>
      <w:bookmarkEnd w:id="976"/>
    </w:p>
    <w:p w:rsidR="004F4D80" w:rsidRPr="00D904EF" w:rsidRDefault="004F4D80" w:rsidP="004F4D80">
      <w:pPr>
        <w:pStyle w:val="3"/>
        <w:rPr>
          <w:szCs w:val="24"/>
        </w:rPr>
      </w:pPr>
      <w:bookmarkStart w:id="982" w:name="_Toc97651411"/>
      <w:bookmarkStart w:id="983" w:name="_Toc98253956"/>
      <w:bookmarkStart w:id="984" w:name="_Toc157248208"/>
      <w:bookmarkStart w:id="985" w:name="_Toc157496577"/>
      <w:bookmarkStart w:id="986" w:name="_Toc158206116"/>
      <w:bookmarkStart w:id="987" w:name="_Toc164057801"/>
      <w:bookmarkStart w:id="988" w:name="_Toc164137151"/>
      <w:bookmarkStart w:id="989" w:name="_Toc164161311"/>
      <w:bookmarkStart w:id="990" w:name="_Toc165173882"/>
      <w:bookmarkStart w:id="991" w:name="_Toc439170702"/>
      <w:bookmarkStart w:id="992" w:name="_Toc439172804"/>
      <w:bookmarkStart w:id="993" w:name="_Toc439173248"/>
      <w:bookmarkStart w:id="994" w:name="_Toc439238244"/>
      <w:bookmarkStart w:id="995" w:name="_Toc439252791"/>
      <w:bookmarkStart w:id="996" w:name="_Toc439323765"/>
      <w:bookmarkStart w:id="997" w:name="_Toc440357163"/>
      <w:bookmarkStart w:id="998" w:name="_Toc440359715"/>
      <w:bookmarkStart w:id="999" w:name="_Toc440632179"/>
      <w:bookmarkStart w:id="1000" w:name="_Toc440875999"/>
      <w:bookmarkStart w:id="1001" w:name="_Toc441131027"/>
      <w:bookmarkStart w:id="1002" w:name="_Toc447269844"/>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BC19F9">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03" w:name="_Toc97651412"/>
      <w:bookmarkStart w:id="1004" w:name="_Toc98253957"/>
      <w:bookmarkStart w:id="1005" w:name="_Toc157248209"/>
      <w:bookmarkStart w:id="1006" w:name="_Toc157496578"/>
      <w:bookmarkStart w:id="1007" w:name="_Toc158206117"/>
      <w:bookmarkStart w:id="1008" w:name="_Toc164057802"/>
      <w:bookmarkStart w:id="1009" w:name="_Toc164137152"/>
      <w:bookmarkStart w:id="1010" w:name="_Toc164161312"/>
      <w:bookmarkStart w:id="1011" w:name="_Toc165173883"/>
      <w:r>
        <w:rPr>
          <w:b/>
          <w:szCs w:val="24"/>
        </w:rPr>
        <w:br w:type="page"/>
      </w:r>
    </w:p>
    <w:p w:rsidR="004F4D80" w:rsidRPr="00D904EF" w:rsidRDefault="004F4D80" w:rsidP="004F4D80">
      <w:pPr>
        <w:pStyle w:val="3"/>
        <w:rPr>
          <w:szCs w:val="24"/>
        </w:rPr>
      </w:pPr>
      <w:bookmarkStart w:id="1012" w:name="_Toc439170703"/>
      <w:bookmarkStart w:id="1013" w:name="_Toc439172805"/>
      <w:bookmarkStart w:id="1014" w:name="_Toc439173249"/>
      <w:bookmarkStart w:id="1015" w:name="_Toc439238245"/>
      <w:bookmarkStart w:id="1016" w:name="_Toc439252792"/>
      <w:bookmarkStart w:id="1017" w:name="_Toc439323766"/>
      <w:bookmarkStart w:id="1018" w:name="_Toc440357164"/>
      <w:bookmarkStart w:id="1019" w:name="_Toc440359716"/>
      <w:bookmarkStart w:id="1020" w:name="_Toc440632180"/>
      <w:bookmarkStart w:id="1021" w:name="_Toc440876000"/>
      <w:bookmarkStart w:id="1022" w:name="_Toc441131028"/>
      <w:bookmarkStart w:id="1023" w:name="_Toc447269845"/>
      <w:r w:rsidRPr="00D904EF">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24" w:name="_Ref257131475"/>
      <w:bookmarkStart w:id="1025" w:name="_Toc351552284"/>
      <w:bookmarkStart w:id="1026" w:name="_Toc396983131"/>
      <w:bookmarkStart w:id="1027" w:name="_Toc423423679"/>
      <w:bookmarkStart w:id="1028" w:name="_Ref440270984"/>
      <w:bookmarkStart w:id="1029" w:name="_Ref440275030"/>
      <w:bookmarkStart w:id="1030" w:name="_Toc447269846"/>
      <w:bookmarkEnd w:id="977"/>
      <w:bookmarkEnd w:id="978"/>
      <w:bookmarkEnd w:id="979"/>
      <w:bookmarkEnd w:id="980"/>
      <w:bookmarkEnd w:id="981"/>
      <w:r>
        <w:rPr>
          <w:sz w:val="22"/>
          <w:szCs w:val="22"/>
        </w:rPr>
        <w:lastRenderedPageBreak/>
        <w:t>Письмо</w:t>
      </w:r>
      <w:r w:rsidRPr="007417E6">
        <w:rPr>
          <w:sz w:val="22"/>
          <w:szCs w:val="22"/>
        </w:rPr>
        <w:t xml:space="preserve"> </w:t>
      </w:r>
      <w:bookmarkEnd w:id="1024"/>
      <w:r>
        <w:rPr>
          <w:sz w:val="22"/>
          <w:szCs w:val="22"/>
        </w:rPr>
        <w:t>производителя продукции (форма 1</w:t>
      </w:r>
      <w:r w:rsidR="000D67AD">
        <w:rPr>
          <w:sz w:val="22"/>
          <w:szCs w:val="22"/>
        </w:rPr>
        <w:t>0</w:t>
      </w:r>
      <w:r>
        <w:rPr>
          <w:sz w:val="22"/>
          <w:szCs w:val="22"/>
        </w:rPr>
        <w:t>)</w:t>
      </w:r>
      <w:bookmarkEnd w:id="1025"/>
      <w:bookmarkEnd w:id="1026"/>
      <w:bookmarkEnd w:id="1027"/>
      <w:bookmarkEnd w:id="1028"/>
      <w:bookmarkEnd w:id="1029"/>
      <w:bookmarkEnd w:id="1030"/>
    </w:p>
    <w:p w:rsidR="004F4D80" w:rsidRPr="00F647F7" w:rsidRDefault="004F4D80" w:rsidP="004F4D80">
      <w:pPr>
        <w:pStyle w:val="3"/>
        <w:rPr>
          <w:szCs w:val="24"/>
        </w:rPr>
      </w:pPr>
      <w:bookmarkStart w:id="1031" w:name="_Toc439170708"/>
      <w:bookmarkStart w:id="1032" w:name="_Toc439172810"/>
      <w:bookmarkStart w:id="1033" w:name="_Toc439173251"/>
      <w:bookmarkStart w:id="1034" w:name="_Toc439252794"/>
      <w:bookmarkStart w:id="1035" w:name="_Toc439323768"/>
      <w:bookmarkStart w:id="1036" w:name="_Toc440357166"/>
      <w:bookmarkStart w:id="1037" w:name="_Toc440359718"/>
      <w:bookmarkStart w:id="1038" w:name="_Toc440632182"/>
      <w:bookmarkStart w:id="1039" w:name="_Toc440876002"/>
      <w:bookmarkStart w:id="1040" w:name="_Toc441131030"/>
      <w:bookmarkStart w:id="1041" w:name="_Toc447269847"/>
      <w:r w:rsidRPr="00F647F7">
        <w:rPr>
          <w:szCs w:val="24"/>
        </w:rPr>
        <w:t>Форма письма производителя продукции</w:t>
      </w:r>
      <w:bookmarkEnd w:id="1031"/>
      <w:bookmarkEnd w:id="1032"/>
      <w:bookmarkEnd w:id="1033"/>
      <w:bookmarkEnd w:id="1034"/>
      <w:bookmarkEnd w:id="1035"/>
      <w:bookmarkEnd w:id="1036"/>
      <w:bookmarkEnd w:id="1037"/>
      <w:bookmarkEnd w:id="1038"/>
      <w:bookmarkEnd w:id="1039"/>
      <w:bookmarkEnd w:id="1040"/>
      <w:bookmarkEnd w:id="104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r w:rsidR="00763E64">
        <w:rPr>
          <w:vertAlign w:val="subscript"/>
        </w:rPr>
        <w:fldChar w:fldCharType="begin"/>
      </w:r>
      <w:r w:rsidR="00B963F9">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2"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43" w:name="_Toc423423680"/>
      <w:bookmarkStart w:id="1044" w:name="_Ref440272035"/>
      <w:bookmarkStart w:id="1045" w:name="_Ref440274733"/>
      <w:bookmarkStart w:id="1046" w:name="_Ref444179578"/>
      <w:bookmarkStart w:id="1047" w:name="_Toc447269848"/>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2"/>
      <w:bookmarkEnd w:id="1043"/>
      <w:bookmarkEnd w:id="1044"/>
      <w:bookmarkEnd w:id="1045"/>
      <w:bookmarkEnd w:id="1046"/>
      <w:bookmarkEnd w:id="1047"/>
    </w:p>
    <w:p w:rsidR="004F4D80" w:rsidRPr="00E87023" w:rsidRDefault="004F4D80" w:rsidP="004F4D80">
      <w:pPr>
        <w:pStyle w:val="3"/>
        <w:rPr>
          <w:sz w:val="22"/>
        </w:rPr>
      </w:pPr>
      <w:bookmarkStart w:id="1048" w:name="_Toc343690584"/>
      <w:bookmarkStart w:id="1049" w:name="_Toc372294428"/>
      <w:bookmarkStart w:id="1050" w:name="_Toc379288896"/>
      <w:bookmarkStart w:id="1051" w:name="_Toc384734780"/>
      <w:bookmarkStart w:id="1052" w:name="_Toc396984078"/>
      <w:bookmarkStart w:id="1053" w:name="_Toc423423681"/>
      <w:bookmarkStart w:id="1054" w:name="_Toc439170710"/>
      <w:bookmarkStart w:id="1055" w:name="_Toc439172812"/>
      <w:bookmarkStart w:id="1056" w:name="_Toc439173253"/>
      <w:bookmarkStart w:id="1057" w:name="_Toc439238249"/>
      <w:bookmarkStart w:id="1058" w:name="_Toc439252796"/>
      <w:bookmarkStart w:id="1059" w:name="_Toc439323770"/>
      <w:bookmarkStart w:id="1060" w:name="_Toc440357168"/>
      <w:bookmarkStart w:id="1061" w:name="_Toc440359720"/>
      <w:bookmarkStart w:id="1062" w:name="_Toc440632184"/>
      <w:bookmarkStart w:id="1063" w:name="_Toc440876004"/>
      <w:bookmarkStart w:id="1064" w:name="_Toc441131032"/>
      <w:bookmarkStart w:id="1065" w:name="_Toc447269849"/>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66" w:name="_Toc343690585"/>
      <w:bookmarkStart w:id="1067" w:name="_Toc372294429"/>
      <w:bookmarkStart w:id="1068" w:name="_Toc379288897"/>
      <w:bookmarkStart w:id="1069" w:name="_Toc384734781"/>
      <w:bookmarkStart w:id="1070" w:name="_Toc396984079"/>
      <w:bookmarkStart w:id="1071" w:name="_Toc423423682"/>
      <w:bookmarkStart w:id="1072" w:name="_Toc439170711"/>
      <w:bookmarkStart w:id="1073" w:name="_Toc439172813"/>
      <w:bookmarkStart w:id="1074" w:name="_Toc439173254"/>
      <w:bookmarkStart w:id="1075" w:name="_Toc439238250"/>
      <w:bookmarkStart w:id="1076" w:name="_Toc439252797"/>
      <w:bookmarkStart w:id="1077" w:name="_Toc439323771"/>
      <w:bookmarkStart w:id="1078" w:name="_Toc440357169"/>
      <w:bookmarkStart w:id="1079" w:name="_Toc440359721"/>
      <w:bookmarkStart w:id="1080" w:name="_Toc440632185"/>
      <w:bookmarkStart w:id="1081" w:name="_Toc440876005"/>
      <w:bookmarkStart w:id="1082" w:name="_Toc441131033"/>
      <w:bookmarkStart w:id="1083" w:name="_Toc447269850"/>
      <w:r w:rsidRPr="00D27071">
        <w:rPr>
          <w:szCs w:val="24"/>
        </w:rPr>
        <w:lastRenderedPageBreak/>
        <w:t>Инструкции по заполнению</w:t>
      </w:r>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84"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85" w:name="_Toc423423683"/>
      <w:bookmarkStart w:id="1086" w:name="_Ref440272051"/>
      <w:bookmarkStart w:id="1087" w:name="_Ref440274744"/>
      <w:bookmarkStart w:id="1088" w:name="_Toc447269851"/>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84"/>
      <w:bookmarkEnd w:id="1085"/>
      <w:bookmarkEnd w:id="1086"/>
      <w:bookmarkEnd w:id="1087"/>
      <w:bookmarkEnd w:id="1088"/>
    </w:p>
    <w:p w:rsidR="004F4D80" w:rsidRPr="008C4223" w:rsidRDefault="004F4D80" w:rsidP="004F4D80">
      <w:pPr>
        <w:pStyle w:val="3"/>
        <w:rPr>
          <w:szCs w:val="24"/>
        </w:rPr>
      </w:pPr>
      <w:bookmarkStart w:id="1089" w:name="_Toc343690587"/>
      <w:bookmarkStart w:id="1090" w:name="_Toc372294431"/>
      <w:bookmarkStart w:id="1091" w:name="_Toc379288899"/>
      <w:bookmarkStart w:id="1092" w:name="_Toc384734783"/>
      <w:bookmarkStart w:id="1093" w:name="_Toc396984081"/>
      <w:bookmarkStart w:id="1094" w:name="_Toc423423684"/>
      <w:bookmarkStart w:id="1095" w:name="_Toc439170713"/>
      <w:bookmarkStart w:id="1096" w:name="_Toc439172815"/>
      <w:bookmarkStart w:id="1097" w:name="_Toc439173256"/>
      <w:bookmarkStart w:id="1098" w:name="_Toc439238252"/>
      <w:bookmarkStart w:id="1099" w:name="_Toc439252799"/>
      <w:bookmarkStart w:id="1100" w:name="_Toc439323773"/>
      <w:bookmarkStart w:id="1101" w:name="_Toc440357171"/>
      <w:bookmarkStart w:id="1102" w:name="_Toc440359723"/>
      <w:bookmarkStart w:id="1103" w:name="_Toc440632187"/>
      <w:bookmarkStart w:id="1104" w:name="_Toc440876007"/>
      <w:bookmarkStart w:id="1105" w:name="_Toc441131035"/>
      <w:bookmarkStart w:id="1106" w:name="_Toc447269852"/>
      <w:r w:rsidRPr="008C4223">
        <w:rPr>
          <w:szCs w:val="24"/>
        </w:rPr>
        <w:t xml:space="preserve">Форма </w:t>
      </w:r>
      <w:bookmarkEnd w:id="1089"/>
      <w:bookmarkEnd w:id="1090"/>
      <w:bookmarkEnd w:id="1091"/>
      <w:bookmarkEnd w:id="1092"/>
      <w:bookmarkEnd w:id="1093"/>
      <w:bookmarkEnd w:id="1094"/>
      <w:bookmarkEnd w:id="1095"/>
      <w:bookmarkEnd w:id="1096"/>
      <w:bookmarkEnd w:id="1097"/>
      <w:bookmarkEnd w:id="1098"/>
      <w:bookmarkEnd w:id="1099"/>
      <w:r w:rsidR="000D70B6" w:rsidRPr="000D70B6">
        <w:rPr>
          <w:szCs w:val="24"/>
        </w:rPr>
        <w:t>Согласия на обработку персональных данных</w:t>
      </w:r>
      <w:bookmarkEnd w:id="1100"/>
      <w:bookmarkEnd w:id="1101"/>
      <w:bookmarkEnd w:id="1102"/>
      <w:bookmarkEnd w:id="1103"/>
      <w:bookmarkEnd w:id="1104"/>
      <w:bookmarkEnd w:id="1105"/>
      <w:bookmarkEnd w:id="110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07" w:name="_Toc439252801"/>
      <w:bookmarkStart w:id="1108" w:name="_Toc439323774"/>
      <w:bookmarkStart w:id="1109" w:name="_Toc440357172"/>
      <w:bookmarkStart w:id="1110" w:name="_Toc440359724"/>
      <w:bookmarkStart w:id="1111" w:name="_Toc440632188"/>
      <w:bookmarkStart w:id="1112" w:name="_Toc440876008"/>
      <w:bookmarkStart w:id="1113" w:name="_Toc441131036"/>
      <w:bookmarkStart w:id="1114" w:name="_Toc447269853"/>
      <w:r w:rsidRPr="005A2CAE">
        <w:rPr>
          <w:szCs w:val="24"/>
        </w:rPr>
        <w:lastRenderedPageBreak/>
        <w:t>Инструкции по заполнению</w:t>
      </w:r>
      <w:bookmarkEnd w:id="1107"/>
      <w:bookmarkEnd w:id="1108"/>
      <w:bookmarkEnd w:id="1109"/>
      <w:bookmarkEnd w:id="1110"/>
      <w:bookmarkEnd w:id="1111"/>
      <w:bookmarkEnd w:id="1112"/>
      <w:bookmarkEnd w:id="1113"/>
      <w:bookmarkEnd w:id="1114"/>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15" w:name="_Ref440272256"/>
      <w:bookmarkStart w:id="1116" w:name="_Ref440272678"/>
      <w:bookmarkStart w:id="1117" w:name="_Ref440274944"/>
      <w:bookmarkStart w:id="1118" w:name="_Toc447269854"/>
      <w:r w:rsidRPr="007A6A39">
        <w:lastRenderedPageBreak/>
        <w:t>Соглашение о неустойке (форма 1</w:t>
      </w:r>
      <w:r w:rsidR="000D67AD">
        <w:t>3</w:t>
      </w:r>
      <w:r w:rsidRPr="007A6A39">
        <w:t>)</w:t>
      </w:r>
      <w:bookmarkEnd w:id="1115"/>
      <w:bookmarkEnd w:id="1116"/>
      <w:bookmarkEnd w:id="1117"/>
      <w:bookmarkEnd w:id="1118"/>
    </w:p>
    <w:p w:rsidR="007A6A39" w:rsidRPr="007A6A39" w:rsidRDefault="007A6A39" w:rsidP="007A6A39">
      <w:pPr>
        <w:pStyle w:val="3"/>
        <w:rPr>
          <w:szCs w:val="24"/>
        </w:rPr>
      </w:pPr>
      <w:bookmarkStart w:id="1119" w:name="_Toc439170715"/>
      <w:bookmarkStart w:id="1120" w:name="_Toc439172817"/>
      <w:bookmarkStart w:id="1121" w:name="_Toc439173259"/>
      <w:bookmarkStart w:id="1122" w:name="_Toc439238255"/>
      <w:bookmarkStart w:id="1123" w:name="_Toc439252803"/>
      <w:bookmarkStart w:id="1124" w:name="_Toc439323776"/>
      <w:bookmarkStart w:id="1125" w:name="_Toc440357174"/>
      <w:bookmarkStart w:id="1126" w:name="_Toc440359726"/>
      <w:bookmarkStart w:id="1127" w:name="_Toc440632190"/>
      <w:bookmarkStart w:id="1128" w:name="_Toc440876010"/>
      <w:bookmarkStart w:id="1129" w:name="_Toc441131038"/>
      <w:bookmarkStart w:id="1130" w:name="_Toc447269855"/>
      <w:r w:rsidRPr="007A6A39">
        <w:rPr>
          <w:szCs w:val="24"/>
        </w:rPr>
        <w:t>Форма соглашени</w:t>
      </w:r>
      <w:r w:rsidR="00E47073">
        <w:rPr>
          <w:szCs w:val="24"/>
        </w:rPr>
        <w:t>я</w:t>
      </w:r>
      <w:r w:rsidRPr="007A6A39">
        <w:rPr>
          <w:szCs w:val="24"/>
        </w:rPr>
        <w:t xml:space="preserve"> о неустойке</w:t>
      </w:r>
      <w:bookmarkEnd w:id="1119"/>
      <w:bookmarkEnd w:id="1120"/>
      <w:bookmarkEnd w:id="1121"/>
      <w:bookmarkEnd w:id="1122"/>
      <w:bookmarkEnd w:id="1123"/>
      <w:bookmarkEnd w:id="1124"/>
      <w:bookmarkEnd w:id="1125"/>
      <w:bookmarkEnd w:id="1126"/>
      <w:bookmarkEnd w:id="1127"/>
      <w:bookmarkEnd w:id="1128"/>
      <w:bookmarkEnd w:id="1129"/>
      <w:bookmarkEnd w:id="1130"/>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A21750" w:rsidRPr="007A6A39" w:rsidRDefault="00A21750" w:rsidP="00A21750">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r w:rsidR="00763E64">
        <w:rPr>
          <w:vertAlign w:val="subscript"/>
        </w:rPr>
        <w:fldChar w:fldCharType="begin"/>
      </w:r>
      <w:r w:rsidR="0082292A">
        <w:rPr>
          <w:vertAlign w:val="subscript"/>
        </w:rPr>
        <w:instrText xml:space="preserve"> REF _Ref440275279 \r \h </w:instrText>
      </w:r>
      <w:r w:rsidR="00763E64">
        <w:rPr>
          <w:vertAlign w:val="subscript"/>
        </w:rPr>
      </w:r>
      <w:r w:rsidR="00763E64">
        <w:rPr>
          <w:vertAlign w:val="subscript"/>
        </w:rPr>
        <w:fldChar w:fldCharType="separate"/>
      </w:r>
      <w:r w:rsidR="00622B69">
        <w:rPr>
          <w:vertAlign w:val="subscript"/>
        </w:rPr>
        <w:t>1.1.4</w:t>
      </w:r>
      <w:r w:rsidR="00763E64">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BC19F9">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BC19F9">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1" w:name="_Toc439170716"/>
      <w:bookmarkStart w:id="1132" w:name="_Toc439172818"/>
      <w:bookmarkStart w:id="1133" w:name="_Toc439173260"/>
      <w:bookmarkStart w:id="1134" w:name="_Toc439238256"/>
      <w:bookmarkStart w:id="1135" w:name="_Toc439252804"/>
      <w:bookmarkStart w:id="1136" w:name="_Toc439323777"/>
      <w:bookmarkStart w:id="1137" w:name="_Toc440357175"/>
      <w:bookmarkStart w:id="1138" w:name="_Toc440359727"/>
      <w:bookmarkStart w:id="1139" w:name="_Toc440632191"/>
      <w:bookmarkStart w:id="1140" w:name="_Toc440876011"/>
      <w:bookmarkStart w:id="1141" w:name="_Toc441131039"/>
      <w:bookmarkStart w:id="1142" w:name="_Toc447269856"/>
      <w:r w:rsidRPr="007857E5">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0731A1" w:rsidRPr="000E6363"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43" w:name="_Ref440272274"/>
      <w:bookmarkStart w:id="1144" w:name="_Ref440274756"/>
      <w:bookmarkStart w:id="1145" w:name="_Toc447269857"/>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43"/>
      <w:bookmarkEnd w:id="1144"/>
      <w:bookmarkEnd w:id="1145"/>
    </w:p>
    <w:p w:rsidR="007857E5" w:rsidRPr="00E47073" w:rsidRDefault="007857E5" w:rsidP="007857E5">
      <w:pPr>
        <w:pStyle w:val="3"/>
        <w:rPr>
          <w:szCs w:val="24"/>
        </w:rPr>
      </w:pPr>
      <w:bookmarkStart w:id="1146" w:name="_Toc439170718"/>
      <w:bookmarkStart w:id="1147" w:name="_Toc439172820"/>
      <w:bookmarkStart w:id="1148" w:name="_Toc439173262"/>
      <w:bookmarkStart w:id="1149" w:name="_Toc439238258"/>
      <w:bookmarkStart w:id="1150" w:name="_Toc439252806"/>
      <w:bookmarkStart w:id="1151" w:name="_Toc439323779"/>
      <w:bookmarkStart w:id="1152" w:name="_Toc440357177"/>
      <w:bookmarkStart w:id="1153" w:name="_Toc440359729"/>
      <w:bookmarkStart w:id="1154" w:name="_Toc440632193"/>
      <w:bookmarkStart w:id="1155" w:name="_Toc440876013"/>
      <w:bookmarkStart w:id="1156" w:name="_Toc441131041"/>
      <w:bookmarkStart w:id="1157" w:name="_Toc447269858"/>
      <w:r w:rsidRPr="00E47073">
        <w:rPr>
          <w:szCs w:val="24"/>
        </w:rPr>
        <w:t xml:space="preserve">Форма </w:t>
      </w:r>
      <w:bookmarkEnd w:id="1146"/>
      <w:r w:rsidR="00E47073" w:rsidRPr="00E47073">
        <w:rPr>
          <w:szCs w:val="24"/>
        </w:rPr>
        <w:t>согласия Участника налоговым органам на разглашение сведений, составляющих налоговую тайну</w:t>
      </w:r>
      <w:bookmarkEnd w:id="1147"/>
      <w:bookmarkEnd w:id="1148"/>
      <w:bookmarkEnd w:id="1149"/>
      <w:bookmarkEnd w:id="1150"/>
      <w:bookmarkEnd w:id="1151"/>
      <w:bookmarkEnd w:id="1152"/>
      <w:bookmarkEnd w:id="1153"/>
      <w:bookmarkEnd w:id="1154"/>
      <w:bookmarkEnd w:id="1155"/>
      <w:bookmarkEnd w:id="1156"/>
      <w:bookmarkEnd w:id="1157"/>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58" w:name="_Toc300142269"/>
      <w:bookmarkStart w:id="1159" w:name="_Toc309735391"/>
      <w:bookmarkStart w:id="1160"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58"/>
      <w:r w:rsidRPr="007857E5">
        <w:rPr>
          <w:b/>
          <w:bCs w:val="0"/>
          <w:snapToGrid w:val="0"/>
          <w:sz w:val="24"/>
          <w:szCs w:val="24"/>
        </w:rPr>
        <w:t xml:space="preserve"> </w:t>
      </w:r>
      <w:bookmarkEnd w:id="1159"/>
      <w:bookmarkEnd w:id="1160"/>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1" w:name="_Toc439170719"/>
      <w:bookmarkStart w:id="1162" w:name="_Toc439172821"/>
      <w:bookmarkStart w:id="1163" w:name="_Toc439173263"/>
      <w:bookmarkStart w:id="1164" w:name="_Toc439238259"/>
      <w:bookmarkStart w:id="1165" w:name="_Toc439252807"/>
      <w:bookmarkStart w:id="1166" w:name="_Toc439323780"/>
      <w:bookmarkStart w:id="1167" w:name="_Toc440357178"/>
      <w:bookmarkStart w:id="1168" w:name="_Toc440359730"/>
      <w:bookmarkStart w:id="1169" w:name="_Toc440632194"/>
      <w:bookmarkStart w:id="1170" w:name="_Toc440876014"/>
      <w:bookmarkStart w:id="1171" w:name="_Toc441131042"/>
      <w:bookmarkStart w:id="1172" w:name="_Toc447269859"/>
      <w:r w:rsidRPr="007857E5">
        <w:rPr>
          <w:szCs w:val="24"/>
        </w:rPr>
        <w:lastRenderedPageBreak/>
        <w:t>Инструкции по заполнению</w:t>
      </w:r>
      <w:bookmarkEnd w:id="1161"/>
      <w:bookmarkEnd w:id="1162"/>
      <w:bookmarkEnd w:id="1163"/>
      <w:bookmarkEnd w:id="1164"/>
      <w:bookmarkEnd w:id="1165"/>
      <w:bookmarkEnd w:id="1166"/>
      <w:bookmarkEnd w:id="1167"/>
      <w:bookmarkEnd w:id="1168"/>
      <w:bookmarkEnd w:id="1169"/>
      <w:bookmarkEnd w:id="1170"/>
      <w:bookmarkEnd w:id="1171"/>
      <w:bookmarkEnd w:id="117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6"/>
          <w:headerReference w:type="default" r:id="rId47"/>
          <w:footerReference w:type="even" r:id="rId48"/>
          <w:headerReference w:type="first" r:id="rId49"/>
          <w:footerReference w:type="first" r:id="rId50"/>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73" w:name="_Ref93268095"/>
      <w:bookmarkStart w:id="1174" w:name="_Ref93268099"/>
      <w:bookmarkStart w:id="1175" w:name="_Toc98253958"/>
      <w:bookmarkStart w:id="1176" w:name="_Toc165173884"/>
      <w:bookmarkStart w:id="1177" w:name="_Toc423423678"/>
      <w:bookmarkStart w:id="1178" w:name="_Ref440272510"/>
      <w:bookmarkStart w:id="1179" w:name="_Ref440274961"/>
      <w:bookmarkStart w:id="1180" w:name="_Toc447269860"/>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73"/>
      <w:bookmarkEnd w:id="1174"/>
      <w:bookmarkEnd w:id="1175"/>
      <w:bookmarkEnd w:id="1176"/>
      <w:bookmarkEnd w:id="1177"/>
      <w:bookmarkEnd w:id="1178"/>
      <w:bookmarkEnd w:id="1179"/>
      <w:bookmarkEnd w:id="1180"/>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1" w:name="_Toc90385125"/>
      <w:bookmarkStart w:id="1182" w:name="_Toc439170705"/>
      <w:bookmarkStart w:id="1183" w:name="_Toc439172807"/>
      <w:bookmarkStart w:id="1184" w:name="_Toc439173268"/>
      <w:bookmarkStart w:id="1185" w:name="_Toc439238264"/>
      <w:bookmarkStart w:id="1186" w:name="_Toc439252812"/>
      <w:bookmarkStart w:id="1187" w:name="_Toc439323785"/>
      <w:bookmarkStart w:id="1188" w:name="_Toc440357183"/>
      <w:bookmarkStart w:id="1189" w:name="_Toc440359735"/>
      <w:bookmarkStart w:id="1190" w:name="_Toc440632199"/>
      <w:bookmarkStart w:id="1191" w:name="_Toc440876016"/>
      <w:bookmarkStart w:id="1192" w:name="_Toc441131044"/>
      <w:bookmarkStart w:id="1193" w:name="_Toc447269861"/>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BC19F9">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194" w:name="_Toc90385126"/>
      <w:bookmarkStart w:id="1195" w:name="_Toc98253959"/>
      <w:bookmarkStart w:id="1196" w:name="_Toc157248211"/>
      <w:bookmarkStart w:id="1197" w:name="_Toc157496580"/>
      <w:bookmarkStart w:id="1198" w:name="_Toc158206119"/>
      <w:bookmarkStart w:id="1199" w:name="_Toc164057804"/>
      <w:bookmarkStart w:id="1200" w:name="_Toc164137154"/>
      <w:bookmarkStart w:id="1201" w:name="_Toc164161314"/>
      <w:bookmarkStart w:id="1202" w:name="_Toc165173885"/>
      <w:r>
        <w:rPr>
          <w:b/>
          <w:szCs w:val="24"/>
        </w:rPr>
        <w:br w:type="page"/>
      </w:r>
    </w:p>
    <w:p w:rsidR="00635719" w:rsidRPr="00D904EF" w:rsidRDefault="00635719" w:rsidP="00635719">
      <w:pPr>
        <w:pStyle w:val="3"/>
        <w:rPr>
          <w:szCs w:val="24"/>
        </w:rPr>
      </w:pPr>
      <w:bookmarkStart w:id="1203" w:name="_Toc439170706"/>
      <w:bookmarkStart w:id="1204" w:name="_Toc439172808"/>
      <w:bookmarkStart w:id="1205" w:name="_Toc439173269"/>
      <w:bookmarkStart w:id="1206" w:name="_Toc439238265"/>
      <w:bookmarkStart w:id="1207" w:name="_Toc439252813"/>
      <w:bookmarkStart w:id="1208" w:name="_Toc439323786"/>
      <w:bookmarkStart w:id="1209" w:name="_Toc440357184"/>
      <w:bookmarkStart w:id="1210" w:name="_Toc440359736"/>
      <w:bookmarkStart w:id="1211" w:name="_Toc440632200"/>
      <w:bookmarkStart w:id="1212" w:name="_Toc440876017"/>
      <w:bookmarkStart w:id="1213" w:name="_Toc441131045"/>
      <w:bookmarkStart w:id="1214" w:name="_Toc447269862"/>
      <w:r w:rsidRPr="00D904EF">
        <w:rPr>
          <w:szCs w:val="24"/>
        </w:rPr>
        <w:lastRenderedPageBreak/>
        <w:t>Инструкции по заполнению</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763E64">
        <w:rPr>
          <w:sz w:val="24"/>
          <w:szCs w:val="24"/>
        </w:rPr>
        <w:fldChar w:fldCharType="begin"/>
      </w:r>
      <w:r w:rsidR="00D90031">
        <w:rPr>
          <w:sz w:val="24"/>
          <w:szCs w:val="24"/>
        </w:rPr>
        <w:instrText xml:space="preserve"> REF _Ref191386461 \r \h </w:instrText>
      </w:r>
      <w:r w:rsidR="00763E64">
        <w:rPr>
          <w:sz w:val="24"/>
          <w:szCs w:val="24"/>
        </w:rPr>
      </w:r>
      <w:r w:rsidR="00763E64">
        <w:rPr>
          <w:sz w:val="24"/>
          <w:szCs w:val="24"/>
        </w:rPr>
        <w:fldChar w:fldCharType="separate"/>
      </w:r>
      <w:r w:rsidR="00622B69">
        <w:rPr>
          <w:sz w:val="24"/>
          <w:szCs w:val="24"/>
        </w:rPr>
        <w:t>3.3.10</w:t>
      </w:r>
      <w:r w:rsidR="00763E64">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763E64">
        <w:rPr>
          <w:sz w:val="24"/>
          <w:szCs w:val="24"/>
        </w:rPr>
        <w:fldChar w:fldCharType="begin"/>
      </w:r>
      <w:r w:rsidR="00D90031">
        <w:rPr>
          <w:sz w:val="24"/>
          <w:szCs w:val="24"/>
        </w:rPr>
        <w:instrText xml:space="preserve"> REF _Ref55336310 \r \h </w:instrText>
      </w:r>
      <w:r w:rsidR="00763E64">
        <w:rPr>
          <w:sz w:val="24"/>
          <w:szCs w:val="24"/>
        </w:rPr>
      </w:r>
      <w:r w:rsidR="00763E64">
        <w:rPr>
          <w:sz w:val="24"/>
          <w:szCs w:val="24"/>
        </w:rPr>
        <w:fldChar w:fldCharType="separate"/>
      </w:r>
      <w:r w:rsidR="00622B69">
        <w:rPr>
          <w:sz w:val="24"/>
          <w:szCs w:val="24"/>
        </w:rPr>
        <w:t>5.1</w:t>
      </w:r>
      <w:r w:rsidR="00763E64">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763E64">
        <w:rPr>
          <w:sz w:val="24"/>
          <w:szCs w:val="24"/>
        </w:rPr>
        <w:fldChar w:fldCharType="begin"/>
      </w:r>
      <w:r w:rsidR="00D90031">
        <w:rPr>
          <w:sz w:val="24"/>
          <w:szCs w:val="24"/>
        </w:rPr>
        <w:instrText xml:space="preserve"> REF _Ref440274337 \r \h </w:instrText>
      </w:r>
      <w:r w:rsidR="00763E64">
        <w:rPr>
          <w:sz w:val="24"/>
          <w:szCs w:val="24"/>
        </w:rPr>
      </w:r>
      <w:r w:rsidR="00763E64">
        <w:rPr>
          <w:sz w:val="24"/>
          <w:szCs w:val="24"/>
        </w:rPr>
        <w:fldChar w:fldCharType="separate"/>
      </w:r>
      <w:r w:rsidR="00622B69">
        <w:rPr>
          <w:sz w:val="24"/>
          <w:szCs w:val="24"/>
        </w:rPr>
        <w:t>5.2</w:t>
      </w:r>
      <w:r w:rsidR="00763E64">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763E64">
        <w:rPr>
          <w:sz w:val="24"/>
          <w:szCs w:val="24"/>
        </w:rPr>
        <w:fldChar w:fldCharType="begin"/>
      </w:r>
      <w:r w:rsidR="00D90031">
        <w:rPr>
          <w:sz w:val="24"/>
          <w:szCs w:val="24"/>
        </w:rPr>
        <w:instrText xml:space="preserve"> REF _Ref440274366 \r \h </w:instrText>
      </w:r>
      <w:r w:rsidR="00763E64">
        <w:rPr>
          <w:sz w:val="24"/>
          <w:szCs w:val="24"/>
        </w:rPr>
      </w:r>
      <w:r w:rsidR="00763E64">
        <w:rPr>
          <w:sz w:val="24"/>
          <w:szCs w:val="24"/>
        </w:rPr>
        <w:fldChar w:fldCharType="separate"/>
      </w:r>
      <w:r w:rsidR="00622B69">
        <w:rPr>
          <w:sz w:val="24"/>
          <w:szCs w:val="24"/>
        </w:rPr>
        <w:t>5.4</w:t>
      </w:r>
      <w:r w:rsidR="00763E64">
        <w:rPr>
          <w:sz w:val="24"/>
          <w:szCs w:val="24"/>
        </w:rPr>
        <w:fldChar w:fldCharType="end"/>
      </w:r>
      <w:r w:rsidRPr="008E5EA3">
        <w:rPr>
          <w:sz w:val="24"/>
          <w:szCs w:val="24"/>
        </w:rPr>
        <w:t>).</w:t>
      </w:r>
    </w:p>
    <w:p w:rsidR="00635719" w:rsidRPr="00B86686" w:rsidRDefault="00635719" w:rsidP="00635719">
      <w:pPr>
        <w:rPr>
          <w:sz w:val="24"/>
          <w:szCs w:val="24"/>
        </w:rPr>
      </w:pPr>
    </w:p>
    <w:p w:rsidR="008D1B83" w:rsidRDefault="008D1B83" w:rsidP="00635719">
      <w:pPr>
        <w:sectPr w:rsidR="008D1B83" w:rsidSect="00635719">
          <w:pgSz w:w="11907" w:h="16840" w:code="9"/>
          <w:pgMar w:top="765" w:right="851" w:bottom="765" w:left="1701" w:header="709" w:footer="709" w:gutter="0"/>
          <w:cols w:space="720"/>
          <w:docGrid w:linePitch="360"/>
        </w:sectPr>
      </w:pPr>
    </w:p>
    <w:p w:rsidR="008D1B83" w:rsidRPr="00CC5A3A" w:rsidRDefault="008D1B83" w:rsidP="008D1B83">
      <w:pPr>
        <w:pStyle w:val="2"/>
        <w:pageBreakBefore/>
        <w:tabs>
          <w:tab w:val="clear" w:pos="0"/>
          <w:tab w:val="clear" w:pos="1700"/>
          <w:tab w:val="num" w:pos="1134"/>
          <w:tab w:val="num" w:pos="5104"/>
        </w:tabs>
        <w:spacing w:before="100" w:beforeAutospacing="1" w:after="100" w:afterAutospacing="1" w:line="240" w:lineRule="auto"/>
      </w:pPr>
      <w:bookmarkStart w:id="1215" w:name="_Toc426108836"/>
      <w:bookmarkStart w:id="1216" w:name="_Ref441574460"/>
      <w:bookmarkStart w:id="1217" w:name="_Ref441574649"/>
      <w:bookmarkStart w:id="1218" w:name="_Toc441575251"/>
      <w:bookmarkStart w:id="1219" w:name="_Ref442187883"/>
      <w:bookmarkStart w:id="1220" w:name="_Toc447269863"/>
      <w:r w:rsidRPr="00CC5A3A">
        <w:lastRenderedPageBreak/>
        <w:t>Расписка  сдачи-приемки соглашения о неустойке (форма 1</w:t>
      </w:r>
      <w:r>
        <w:t>6</w:t>
      </w:r>
      <w:r w:rsidRPr="00CC5A3A">
        <w:t>)</w:t>
      </w:r>
      <w:bookmarkEnd w:id="1215"/>
      <w:bookmarkEnd w:id="1216"/>
      <w:bookmarkEnd w:id="1217"/>
      <w:bookmarkEnd w:id="1218"/>
      <w:bookmarkEnd w:id="1219"/>
      <w:bookmarkEnd w:id="1220"/>
    </w:p>
    <w:p w:rsidR="008D1B83" w:rsidRPr="00CC5A3A" w:rsidRDefault="008D1B83" w:rsidP="008D1B83">
      <w:pPr>
        <w:pStyle w:val="3"/>
        <w:rPr>
          <w:szCs w:val="24"/>
        </w:rPr>
      </w:pPr>
      <w:bookmarkStart w:id="1221" w:name="_Toc426108837"/>
      <w:bookmarkStart w:id="1222" w:name="_Ref441574456"/>
      <w:bookmarkStart w:id="1223" w:name="_Toc441575252"/>
      <w:bookmarkStart w:id="1224" w:name="_Toc447269864"/>
      <w:r w:rsidRPr="00CC5A3A">
        <w:rPr>
          <w:szCs w:val="24"/>
        </w:rPr>
        <w:t xml:space="preserve">Форма Расписки  сдачи-приемки </w:t>
      </w:r>
      <w:bookmarkEnd w:id="1221"/>
      <w:r w:rsidRPr="00CC5A3A">
        <w:rPr>
          <w:szCs w:val="24"/>
        </w:rPr>
        <w:t>соглашения о неустойке</w:t>
      </w:r>
      <w:bookmarkEnd w:id="1222"/>
      <w:bookmarkEnd w:id="1223"/>
      <w:bookmarkEnd w:id="1224"/>
    </w:p>
    <w:p w:rsidR="008D1B83" w:rsidRPr="00CC5A3A" w:rsidRDefault="008D1B83" w:rsidP="008D1B83">
      <w:pPr>
        <w:pStyle w:val="26"/>
        <w:tabs>
          <w:tab w:val="clear" w:pos="4536"/>
        </w:tabs>
        <w:spacing w:before="100" w:beforeAutospacing="1" w:after="100" w:afterAutospacing="1"/>
        <w:ind w:firstLine="0"/>
        <w:jc w:val="center"/>
        <w:rPr>
          <w:sz w:val="24"/>
          <w:szCs w:val="24"/>
        </w:rPr>
      </w:pPr>
    </w:p>
    <w:p w:rsidR="008D1B83" w:rsidRPr="00CC5A3A" w:rsidRDefault="008D1B83" w:rsidP="008D1B83">
      <w:pPr>
        <w:pBdr>
          <w:top w:val="single" w:sz="4" w:space="1" w:color="auto"/>
        </w:pBdr>
        <w:shd w:val="clear" w:color="auto" w:fill="E0E0E0"/>
        <w:ind w:right="21" w:firstLine="0"/>
        <w:jc w:val="center"/>
        <w:rPr>
          <w:b/>
          <w:color w:val="000000"/>
          <w:spacing w:val="36"/>
          <w:szCs w:val="24"/>
        </w:rPr>
      </w:pPr>
      <w:r w:rsidRPr="00CC5A3A">
        <w:rPr>
          <w:b/>
          <w:color w:val="000000"/>
          <w:spacing w:val="36"/>
          <w:szCs w:val="24"/>
        </w:rPr>
        <w:t>начало формы</w:t>
      </w:r>
    </w:p>
    <w:p w:rsidR="008D1B83" w:rsidRPr="00047DE1" w:rsidRDefault="008D1B83" w:rsidP="008D1B83">
      <w:pPr>
        <w:ind w:firstLine="0"/>
        <w:jc w:val="center"/>
        <w:rPr>
          <w:b/>
          <w:sz w:val="24"/>
          <w:szCs w:val="24"/>
        </w:rPr>
      </w:pPr>
      <w:r w:rsidRPr="00047DE1">
        <w:rPr>
          <w:b/>
          <w:sz w:val="24"/>
          <w:szCs w:val="24"/>
        </w:rPr>
        <w:t>Расписка  сдачи-приемки соглашения о неустойке</w:t>
      </w:r>
    </w:p>
    <w:p w:rsidR="008D1B83" w:rsidRPr="00047DE1" w:rsidRDefault="008D1B83" w:rsidP="008D1B83">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B963F9">
            <w:pPr>
              <w:pStyle w:val="afd"/>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B963F9">
            <w:pPr>
              <w:pStyle w:val="afd"/>
              <w:ind w:right="754"/>
              <w:rPr>
                <w:sz w:val="24"/>
                <w:szCs w:val="24"/>
              </w:rPr>
            </w:pPr>
            <w:r w:rsidRPr="00047DE1">
              <w:rPr>
                <w:sz w:val="24"/>
                <w:szCs w:val="24"/>
              </w:rPr>
              <w:t>Участник</w:t>
            </w:r>
          </w:p>
        </w:tc>
        <w:tc>
          <w:tcPr>
            <w:tcW w:w="3800" w:type="dxa"/>
            <w:shd w:val="clear" w:color="auto" w:fill="auto"/>
          </w:tcPr>
          <w:p w:rsidR="008D1B83" w:rsidRPr="00047DE1" w:rsidRDefault="008D1B83" w:rsidP="00B963F9">
            <w:pPr>
              <w:pStyle w:val="afd"/>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B963F9">
            <w:pPr>
              <w:pStyle w:val="afd"/>
              <w:tabs>
                <w:tab w:val="left" w:pos="2995"/>
              </w:tabs>
              <w:rPr>
                <w:sz w:val="24"/>
                <w:szCs w:val="24"/>
              </w:rPr>
            </w:pPr>
            <w:r w:rsidRPr="00047DE1">
              <w:rPr>
                <w:sz w:val="24"/>
                <w:szCs w:val="24"/>
              </w:rPr>
              <w:t>Номер на ЭТП</w:t>
            </w:r>
          </w:p>
        </w:tc>
        <w:tc>
          <w:tcPr>
            <w:tcW w:w="1418" w:type="dxa"/>
            <w:shd w:val="clear" w:color="auto" w:fill="auto"/>
          </w:tcPr>
          <w:p w:rsidR="008D1B83" w:rsidRPr="00047DE1" w:rsidRDefault="008D1B83" w:rsidP="00B963F9">
            <w:pPr>
              <w:pStyle w:val="afd"/>
              <w:tabs>
                <w:tab w:val="left" w:pos="2995"/>
              </w:tabs>
              <w:rPr>
                <w:sz w:val="24"/>
                <w:szCs w:val="24"/>
              </w:rPr>
            </w:pPr>
            <w:r w:rsidRPr="00047DE1">
              <w:rPr>
                <w:sz w:val="24"/>
                <w:szCs w:val="24"/>
              </w:rPr>
              <w:t>Дата передачи</w:t>
            </w:r>
          </w:p>
        </w:tc>
        <w:tc>
          <w:tcPr>
            <w:tcW w:w="1299" w:type="dxa"/>
            <w:shd w:val="clear" w:color="auto" w:fill="auto"/>
          </w:tcPr>
          <w:p w:rsidR="008D1B83" w:rsidRPr="00047DE1" w:rsidRDefault="008D1B83" w:rsidP="00B963F9">
            <w:pPr>
              <w:pStyle w:val="afd"/>
              <w:rPr>
                <w:sz w:val="24"/>
                <w:szCs w:val="24"/>
              </w:rPr>
            </w:pPr>
            <w:r w:rsidRPr="00047DE1">
              <w:rPr>
                <w:sz w:val="24"/>
                <w:szCs w:val="24"/>
              </w:rPr>
              <w:t>Время получения (</w:t>
            </w:r>
            <w:proofErr w:type="gramStart"/>
            <w:r w:rsidRPr="00047DE1">
              <w:rPr>
                <w:sz w:val="24"/>
                <w:szCs w:val="24"/>
              </w:rPr>
              <w:t>МСК</w:t>
            </w:r>
            <w:proofErr w:type="gramEnd"/>
            <w:r w:rsidRPr="00047DE1">
              <w:rPr>
                <w:sz w:val="24"/>
                <w:szCs w:val="24"/>
              </w:rPr>
              <w:t>)</w:t>
            </w:r>
          </w:p>
        </w:tc>
        <w:tc>
          <w:tcPr>
            <w:tcW w:w="2262" w:type="dxa"/>
            <w:shd w:val="clear" w:color="auto" w:fill="auto"/>
          </w:tcPr>
          <w:p w:rsidR="008D1B83" w:rsidRPr="00047DE1" w:rsidRDefault="008D1B83" w:rsidP="00B963F9">
            <w:pPr>
              <w:pStyle w:val="afd"/>
              <w:ind w:right="86"/>
              <w:rPr>
                <w:sz w:val="24"/>
                <w:szCs w:val="24"/>
              </w:rPr>
            </w:pPr>
            <w:r w:rsidRPr="00047DE1">
              <w:rPr>
                <w:sz w:val="24"/>
                <w:szCs w:val="24"/>
              </w:rPr>
              <w:t>Сдал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c>
          <w:tcPr>
            <w:tcW w:w="2263" w:type="dxa"/>
            <w:shd w:val="clear" w:color="auto" w:fill="auto"/>
          </w:tcPr>
          <w:p w:rsidR="008D1B83" w:rsidRPr="00047DE1" w:rsidRDefault="008D1B83" w:rsidP="00B963F9">
            <w:pPr>
              <w:pStyle w:val="afd"/>
              <w:ind w:right="86"/>
              <w:rPr>
                <w:sz w:val="24"/>
                <w:szCs w:val="24"/>
              </w:rPr>
            </w:pPr>
            <w:r w:rsidRPr="00047DE1">
              <w:rPr>
                <w:sz w:val="24"/>
                <w:szCs w:val="24"/>
              </w:rPr>
              <w:t>Получил</w:t>
            </w:r>
          </w:p>
          <w:p w:rsidR="008D1B83" w:rsidRPr="00047DE1" w:rsidRDefault="008D1B83" w:rsidP="00B963F9">
            <w:pPr>
              <w:pStyle w:val="afd"/>
              <w:ind w:right="86"/>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B963F9">
            <w:pPr>
              <w:pStyle w:val="afd"/>
              <w:ind w:right="86"/>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B963F9">
            <w:pPr>
              <w:pStyle w:val="afd"/>
              <w:rPr>
                <w:sz w:val="24"/>
                <w:szCs w:val="24"/>
              </w:rPr>
            </w:pPr>
          </w:p>
          <w:p w:rsidR="008D1B83" w:rsidRPr="00047DE1" w:rsidRDefault="008D1B83" w:rsidP="00B963F9">
            <w:pPr>
              <w:pStyle w:val="afd"/>
              <w:rPr>
                <w:sz w:val="24"/>
                <w:szCs w:val="24"/>
              </w:rPr>
            </w:pPr>
          </w:p>
        </w:tc>
        <w:tc>
          <w:tcPr>
            <w:tcW w:w="3800" w:type="dxa"/>
            <w:shd w:val="clear" w:color="auto" w:fill="auto"/>
          </w:tcPr>
          <w:p w:rsidR="008D1B83" w:rsidRPr="00047DE1" w:rsidRDefault="008D1B83" w:rsidP="00B963F9">
            <w:pPr>
              <w:pStyle w:val="afd"/>
              <w:rPr>
                <w:sz w:val="24"/>
                <w:szCs w:val="24"/>
              </w:rPr>
            </w:pPr>
          </w:p>
        </w:tc>
        <w:tc>
          <w:tcPr>
            <w:tcW w:w="1559" w:type="dxa"/>
            <w:shd w:val="clear" w:color="auto" w:fill="auto"/>
          </w:tcPr>
          <w:p w:rsidR="008D1B83" w:rsidRPr="00047DE1" w:rsidRDefault="008D1B83" w:rsidP="00B963F9">
            <w:pPr>
              <w:pStyle w:val="afd"/>
              <w:rPr>
                <w:sz w:val="24"/>
                <w:szCs w:val="24"/>
              </w:rPr>
            </w:pPr>
          </w:p>
        </w:tc>
        <w:tc>
          <w:tcPr>
            <w:tcW w:w="1418" w:type="dxa"/>
            <w:shd w:val="clear" w:color="auto" w:fill="auto"/>
          </w:tcPr>
          <w:p w:rsidR="008D1B83" w:rsidRPr="00047DE1" w:rsidRDefault="008D1B83" w:rsidP="00B963F9">
            <w:pPr>
              <w:pStyle w:val="afd"/>
              <w:rPr>
                <w:sz w:val="24"/>
                <w:szCs w:val="24"/>
              </w:rPr>
            </w:pPr>
          </w:p>
        </w:tc>
        <w:tc>
          <w:tcPr>
            <w:tcW w:w="1299" w:type="dxa"/>
            <w:shd w:val="clear" w:color="auto" w:fill="auto"/>
          </w:tcPr>
          <w:p w:rsidR="008D1B83" w:rsidRPr="00047DE1" w:rsidRDefault="008D1B83" w:rsidP="00B963F9">
            <w:pPr>
              <w:pStyle w:val="afd"/>
              <w:rPr>
                <w:sz w:val="24"/>
                <w:szCs w:val="24"/>
              </w:rPr>
            </w:pPr>
          </w:p>
        </w:tc>
        <w:tc>
          <w:tcPr>
            <w:tcW w:w="2262" w:type="dxa"/>
            <w:shd w:val="clear" w:color="auto" w:fill="auto"/>
          </w:tcPr>
          <w:p w:rsidR="008D1B83" w:rsidRPr="00047DE1" w:rsidRDefault="008D1B83" w:rsidP="00B963F9">
            <w:pPr>
              <w:pStyle w:val="afd"/>
              <w:rPr>
                <w:sz w:val="24"/>
                <w:szCs w:val="24"/>
              </w:rPr>
            </w:pPr>
          </w:p>
        </w:tc>
        <w:tc>
          <w:tcPr>
            <w:tcW w:w="2263" w:type="dxa"/>
            <w:shd w:val="clear" w:color="auto" w:fill="auto"/>
          </w:tcPr>
          <w:p w:rsidR="008D1B83" w:rsidRPr="00047DE1" w:rsidRDefault="008D1B83" w:rsidP="00B963F9">
            <w:pPr>
              <w:pStyle w:val="afd"/>
              <w:rPr>
                <w:sz w:val="24"/>
                <w:szCs w:val="24"/>
              </w:rPr>
            </w:pPr>
          </w:p>
        </w:tc>
      </w:tr>
    </w:tbl>
    <w:p w:rsidR="008D1B83" w:rsidRPr="00CC5A3A" w:rsidRDefault="008D1B83" w:rsidP="008D1B83">
      <w:pPr>
        <w:pStyle w:val="afd"/>
        <w:rPr>
          <w:szCs w:val="24"/>
        </w:rPr>
      </w:pPr>
    </w:p>
    <w:p w:rsidR="008D1B83" w:rsidRDefault="008D1B83" w:rsidP="008D1B83">
      <w:pPr>
        <w:jc w:val="center"/>
        <w:rPr>
          <w:b/>
          <w:bCs w:val="0"/>
          <w:szCs w:val="24"/>
          <w:u w:val="single"/>
        </w:rPr>
      </w:pPr>
    </w:p>
    <w:p w:rsidR="008D1B83" w:rsidRPr="00CC5A3A" w:rsidRDefault="008D1B83" w:rsidP="008D1B83">
      <w:pPr>
        <w:jc w:val="center"/>
        <w:rPr>
          <w:b/>
          <w:bCs w:val="0"/>
          <w:szCs w:val="24"/>
          <w:u w:val="single"/>
        </w:rPr>
      </w:pPr>
    </w:p>
    <w:p w:rsidR="008D1B83" w:rsidRPr="00CC5A3A" w:rsidRDefault="008D1B83" w:rsidP="008D1B83">
      <w:pPr>
        <w:pBdr>
          <w:bottom w:val="single" w:sz="4" w:space="1" w:color="auto"/>
        </w:pBdr>
        <w:shd w:val="clear" w:color="auto" w:fill="E0E0E0"/>
        <w:ind w:right="21" w:firstLine="0"/>
        <w:jc w:val="center"/>
        <w:rPr>
          <w:b/>
          <w:color w:val="000000"/>
          <w:spacing w:val="36"/>
          <w:szCs w:val="24"/>
        </w:rPr>
      </w:pPr>
      <w:r w:rsidRPr="00CC5A3A">
        <w:rPr>
          <w:b/>
          <w:color w:val="000000"/>
          <w:spacing w:val="36"/>
          <w:szCs w:val="24"/>
        </w:rPr>
        <w:t>конец формы</w:t>
      </w:r>
    </w:p>
    <w:p w:rsidR="008D1B83" w:rsidRPr="00CC5A3A" w:rsidRDefault="008D1B83" w:rsidP="008D1B83">
      <w:pPr>
        <w:pStyle w:val="26"/>
        <w:pageBreakBefore/>
        <w:numPr>
          <w:ilvl w:val="2"/>
          <w:numId w:val="80"/>
        </w:numPr>
        <w:tabs>
          <w:tab w:val="clear" w:pos="2694"/>
          <w:tab w:val="num" w:pos="1134"/>
        </w:tabs>
        <w:ind w:left="1134"/>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8D1B83">
      <w:pPr>
        <w:pStyle w:val="3"/>
        <w:rPr>
          <w:szCs w:val="24"/>
        </w:rPr>
      </w:pPr>
      <w:bookmarkStart w:id="1225" w:name="_Toc426108838"/>
      <w:bookmarkStart w:id="1226" w:name="_Toc441575253"/>
      <w:bookmarkStart w:id="1227" w:name="_Toc447269865"/>
      <w:r w:rsidRPr="00CC5A3A">
        <w:rPr>
          <w:szCs w:val="24"/>
        </w:rPr>
        <w:lastRenderedPageBreak/>
        <w:t>Инструкции по заполнению</w:t>
      </w:r>
      <w:bookmarkEnd w:id="1225"/>
      <w:bookmarkEnd w:id="1226"/>
      <w:bookmarkEnd w:id="1227"/>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w:t>
      </w:r>
      <w:proofErr w:type="spellStart"/>
      <w:r w:rsidRPr="00CC5A3A">
        <w:rPr>
          <w:sz w:val="24"/>
          <w:szCs w:val="24"/>
        </w:rPr>
        <w:t>т.ч</w:t>
      </w:r>
      <w:proofErr w:type="spellEnd"/>
      <w:r w:rsidRPr="00CC5A3A">
        <w:rPr>
          <w:sz w:val="24"/>
          <w:szCs w:val="24"/>
        </w:rPr>
        <w:t>. организационно-правовую форму) и свой адрес;</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8D1B83">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8D1B83">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8D1B83">
      <w:pPr>
        <w:ind w:firstLine="0"/>
        <w:rPr>
          <w:bCs w:val="0"/>
          <w:szCs w:val="24"/>
        </w:rPr>
      </w:pPr>
    </w:p>
    <w:p w:rsidR="008D1B83" w:rsidRPr="00047DE1" w:rsidRDefault="008D1B83" w:rsidP="008D1B83">
      <w:pPr>
        <w:rPr>
          <w:sz w:val="24"/>
          <w:szCs w:val="24"/>
        </w:rPr>
      </w:pPr>
    </w:p>
    <w:p w:rsidR="00635719" w:rsidRPr="008D1B83" w:rsidRDefault="00635719" w:rsidP="00635719"/>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71CC" w:rsidRDefault="009A71CC">
      <w:pPr>
        <w:spacing w:line="240" w:lineRule="auto"/>
      </w:pPr>
      <w:r>
        <w:separator/>
      </w:r>
    </w:p>
  </w:endnote>
  <w:endnote w:type="continuationSeparator" w:id="0">
    <w:p w:rsidR="009A71CC" w:rsidRDefault="009A71CC">
      <w:pPr>
        <w:spacing w:line="240" w:lineRule="auto"/>
      </w:pPr>
      <w:r>
        <w:continuationSeparator/>
      </w:r>
    </w:p>
  </w:endnote>
  <w:endnote w:id="1">
    <w:p w:rsidR="00E66059" w:rsidRDefault="00E66059" w:rsidP="00A71624">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Helios"/>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E66059" w:rsidRDefault="00E66059">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Pr="00F510D9" w:rsidRDefault="00E66059" w:rsidP="00FA0376">
    <w:pPr>
      <w:widowControl w:val="0"/>
      <w:suppressAutoHyphens w:val="0"/>
      <w:autoSpaceDE w:val="0"/>
      <w:autoSpaceDN w:val="0"/>
      <w:adjustRightInd w:val="0"/>
      <w:spacing w:line="240" w:lineRule="auto"/>
      <w:jc w:val="center"/>
      <w:rPr>
        <w:sz w:val="16"/>
        <w:szCs w:val="16"/>
        <w:lang w:eastAsia="ru-RU"/>
      </w:rPr>
    </w:pPr>
    <w:r w:rsidRPr="00F510D9">
      <w:rPr>
        <w:sz w:val="16"/>
        <w:szCs w:val="16"/>
        <w:lang w:eastAsia="ru-RU"/>
      </w:rPr>
      <w:t>Стр.</w:t>
    </w:r>
    <w:r w:rsidRPr="00F510D9">
      <w:rPr>
        <w:sz w:val="16"/>
        <w:szCs w:val="16"/>
        <w:lang w:eastAsia="ru-RU"/>
      </w:rPr>
      <w:fldChar w:fldCharType="begin"/>
    </w:r>
    <w:r w:rsidRPr="00F510D9">
      <w:rPr>
        <w:sz w:val="16"/>
        <w:szCs w:val="16"/>
        <w:lang w:eastAsia="ru-RU"/>
      </w:rPr>
      <w:instrText xml:space="preserve"> PAGE </w:instrText>
    </w:r>
    <w:r w:rsidRPr="00F510D9">
      <w:rPr>
        <w:sz w:val="16"/>
        <w:szCs w:val="16"/>
        <w:lang w:eastAsia="ru-RU"/>
      </w:rPr>
      <w:fldChar w:fldCharType="separate"/>
    </w:r>
    <w:r w:rsidR="00B55226">
      <w:rPr>
        <w:noProof/>
        <w:sz w:val="16"/>
        <w:szCs w:val="16"/>
        <w:lang w:eastAsia="ru-RU"/>
      </w:rPr>
      <w:t>35</w:t>
    </w:r>
    <w:r w:rsidRPr="00F510D9">
      <w:rPr>
        <w:sz w:val="16"/>
        <w:szCs w:val="16"/>
        <w:lang w:eastAsia="ru-RU"/>
      </w:rPr>
      <w:fldChar w:fldCharType="end"/>
    </w:r>
  </w:p>
  <w:p w:rsidR="00E66059" w:rsidRPr="00F510D9" w:rsidRDefault="00E66059" w:rsidP="00832D0A">
    <w:pPr>
      <w:pStyle w:val="aff2"/>
      <w:jc w:val="center"/>
      <w:rPr>
        <w:sz w:val="18"/>
        <w:szCs w:val="18"/>
      </w:rPr>
    </w:pPr>
    <w:r w:rsidRPr="00F510D9">
      <w:rPr>
        <w:sz w:val="18"/>
        <w:szCs w:val="18"/>
      </w:rPr>
      <w:t xml:space="preserve">Открытый запрос предложений на право заключения Договора на поставку </w:t>
    </w:r>
    <w:r w:rsidR="00B46E70" w:rsidRPr="00B46E70">
      <w:rPr>
        <w:iCs/>
        <w:sz w:val="18"/>
        <w:szCs w:val="18"/>
      </w:rPr>
      <w:t>кабельной арматуры</w:t>
    </w:r>
    <w:r w:rsidRPr="00F510D9">
      <w:rPr>
        <w:sz w:val="18"/>
        <w:szCs w:val="18"/>
      </w:rPr>
      <w:t xml:space="preserve"> для нужд филиала ПАО «МРСК Центра» (филиала «Липецкэнерго»)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71CC" w:rsidRDefault="009A71CC">
      <w:pPr>
        <w:spacing w:line="240" w:lineRule="auto"/>
      </w:pPr>
      <w:r>
        <w:separator/>
      </w:r>
    </w:p>
  </w:footnote>
  <w:footnote w:type="continuationSeparator" w:id="0">
    <w:p w:rsidR="009A71CC" w:rsidRDefault="009A71CC">
      <w:pPr>
        <w:spacing w:line="240" w:lineRule="auto"/>
      </w:pPr>
      <w:r>
        <w:continuationSeparator/>
      </w:r>
    </w:p>
  </w:footnote>
  <w:footnote w:id="1">
    <w:p w:rsidR="00E66059" w:rsidRDefault="00E66059" w:rsidP="00A71624">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Pr="00930031" w:rsidRDefault="00E66059"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6059" w:rsidRDefault="00E6605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0967038"/>
    <w:multiLevelType w:val="hybridMultilevel"/>
    <w:tmpl w:val="C682E8C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0">
    <w:nsid w:val="5E1A4E93"/>
    <w:multiLevelType w:val="hybridMultilevel"/>
    <w:tmpl w:val="37704B6E"/>
    <w:lvl w:ilvl="0" w:tplc="6B2CDDF0">
      <w:start w:val="1"/>
      <w:numFmt w:val="bullet"/>
      <w:lvlText w:val=""/>
      <w:lvlJc w:val="left"/>
      <w:pPr>
        <w:tabs>
          <w:tab w:val="num" w:pos="900"/>
        </w:tabs>
        <w:ind w:left="900" w:hanging="360"/>
      </w:pPr>
      <w:rPr>
        <w:rFonts w:ascii="Symbol" w:hAnsi="Symbol" w:hint="default"/>
      </w:rPr>
    </w:lvl>
    <w:lvl w:ilvl="1" w:tplc="CD967FEC">
      <w:start w:val="1"/>
      <w:numFmt w:val="bullet"/>
      <w:lvlText w:val=""/>
      <w:lvlJc w:val="left"/>
      <w:pPr>
        <w:tabs>
          <w:tab w:val="num" w:pos="1620"/>
        </w:tabs>
        <w:ind w:left="1620" w:hanging="360"/>
      </w:pPr>
      <w:rPr>
        <w:rFonts w:ascii="Symbol" w:hAnsi="Symbol" w:hint="default"/>
      </w:rPr>
    </w:lvl>
    <w:lvl w:ilvl="2" w:tplc="E8A8F75E" w:tentative="1">
      <w:start w:val="1"/>
      <w:numFmt w:val="lowerRoman"/>
      <w:lvlText w:val="%3."/>
      <w:lvlJc w:val="right"/>
      <w:pPr>
        <w:tabs>
          <w:tab w:val="num" w:pos="2340"/>
        </w:tabs>
        <w:ind w:left="2340" w:hanging="180"/>
      </w:pPr>
    </w:lvl>
    <w:lvl w:ilvl="3" w:tplc="820C8FF4" w:tentative="1">
      <w:start w:val="1"/>
      <w:numFmt w:val="decimal"/>
      <w:lvlText w:val="%4."/>
      <w:lvlJc w:val="left"/>
      <w:pPr>
        <w:tabs>
          <w:tab w:val="num" w:pos="3060"/>
        </w:tabs>
        <w:ind w:left="3060" w:hanging="360"/>
      </w:pPr>
    </w:lvl>
    <w:lvl w:ilvl="4" w:tplc="2FECDFC8" w:tentative="1">
      <w:start w:val="1"/>
      <w:numFmt w:val="lowerLetter"/>
      <w:lvlText w:val="%5."/>
      <w:lvlJc w:val="left"/>
      <w:pPr>
        <w:tabs>
          <w:tab w:val="num" w:pos="3780"/>
        </w:tabs>
        <w:ind w:left="3780" w:hanging="360"/>
      </w:pPr>
    </w:lvl>
    <w:lvl w:ilvl="5" w:tplc="9774B040" w:tentative="1">
      <w:start w:val="1"/>
      <w:numFmt w:val="lowerRoman"/>
      <w:lvlText w:val="%6."/>
      <w:lvlJc w:val="right"/>
      <w:pPr>
        <w:tabs>
          <w:tab w:val="num" w:pos="4500"/>
        </w:tabs>
        <w:ind w:left="4500" w:hanging="180"/>
      </w:pPr>
    </w:lvl>
    <w:lvl w:ilvl="6" w:tplc="FD5A2BB0" w:tentative="1">
      <w:start w:val="1"/>
      <w:numFmt w:val="decimal"/>
      <w:lvlText w:val="%7."/>
      <w:lvlJc w:val="left"/>
      <w:pPr>
        <w:tabs>
          <w:tab w:val="num" w:pos="5220"/>
        </w:tabs>
        <w:ind w:left="5220" w:hanging="360"/>
      </w:pPr>
    </w:lvl>
    <w:lvl w:ilvl="7" w:tplc="66B23312" w:tentative="1">
      <w:start w:val="1"/>
      <w:numFmt w:val="lowerLetter"/>
      <w:lvlText w:val="%8."/>
      <w:lvlJc w:val="left"/>
      <w:pPr>
        <w:tabs>
          <w:tab w:val="num" w:pos="5940"/>
        </w:tabs>
        <w:ind w:left="5940" w:hanging="360"/>
      </w:pPr>
    </w:lvl>
    <w:lvl w:ilvl="8" w:tplc="B8228CDA" w:tentative="1">
      <w:start w:val="1"/>
      <w:numFmt w:val="lowerRoman"/>
      <w:lvlText w:val="%9."/>
      <w:lvlJc w:val="right"/>
      <w:pPr>
        <w:tabs>
          <w:tab w:val="num" w:pos="6660"/>
        </w:tabs>
        <w:ind w:left="6660" w:hanging="180"/>
      </w:p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6384C04"/>
    <w:multiLevelType w:val="hybridMultilevel"/>
    <w:tmpl w:val="D8DC09CA"/>
    <w:lvl w:ilvl="0" w:tplc="1EF85050">
      <w:start w:val="1"/>
      <w:numFmt w:val="lowerLetter"/>
      <w:lvlText w:val="%1)"/>
      <w:lvlJc w:val="left"/>
      <w:pPr>
        <w:ind w:left="720" w:hanging="360"/>
      </w:pPr>
    </w:lvl>
    <w:lvl w:ilvl="1" w:tplc="81FE8F94" w:tentative="1">
      <w:start w:val="1"/>
      <w:numFmt w:val="lowerLetter"/>
      <w:lvlText w:val="%2."/>
      <w:lvlJc w:val="left"/>
      <w:pPr>
        <w:ind w:left="1440" w:hanging="360"/>
      </w:pPr>
    </w:lvl>
    <w:lvl w:ilvl="2" w:tplc="B4CA5972" w:tentative="1">
      <w:start w:val="1"/>
      <w:numFmt w:val="lowerRoman"/>
      <w:lvlText w:val="%3."/>
      <w:lvlJc w:val="right"/>
      <w:pPr>
        <w:ind w:left="2160" w:hanging="180"/>
      </w:pPr>
    </w:lvl>
    <w:lvl w:ilvl="3" w:tplc="FCD66574" w:tentative="1">
      <w:start w:val="1"/>
      <w:numFmt w:val="decimal"/>
      <w:lvlText w:val="%4."/>
      <w:lvlJc w:val="left"/>
      <w:pPr>
        <w:ind w:left="2880" w:hanging="360"/>
      </w:pPr>
    </w:lvl>
    <w:lvl w:ilvl="4" w:tplc="A92ECAF4" w:tentative="1">
      <w:start w:val="1"/>
      <w:numFmt w:val="lowerLetter"/>
      <w:lvlText w:val="%5."/>
      <w:lvlJc w:val="left"/>
      <w:pPr>
        <w:ind w:left="3600" w:hanging="360"/>
      </w:pPr>
    </w:lvl>
    <w:lvl w:ilvl="5" w:tplc="84CC0C4E" w:tentative="1">
      <w:start w:val="1"/>
      <w:numFmt w:val="lowerRoman"/>
      <w:lvlText w:val="%6."/>
      <w:lvlJc w:val="right"/>
      <w:pPr>
        <w:ind w:left="4320" w:hanging="180"/>
      </w:pPr>
    </w:lvl>
    <w:lvl w:ilvl="6" w:tplc="74EE73A4" w:tentative="1">
      <w:start w:val="1"/>
      <w:numFmt w:val="decimal"/>
      <w:lvlText w:val="%7."/>
      <w:lvlJc w:val="left"/>
      <w:pPr>
        <w:ind w:left="5040" w:hanging="360"/>
      </w:pPr>
    </w:lvl>
    <w:lvl w:ilvl="7" w:tplc="DDE07432" w:tentative="1">
      <w:start w:val="1"/>
      <w:numFmt w:val="lowerLetter"/>
      <w:lvlText w:val="%8."/>
      <w:lvlJc w:val="left"/>
      <w:pPr>
        <w:ind w:left="5760" w:hanging="360"/>
      </w:pPr>
    </w:lvl>
    <w:lvl w:ilvl="8" w:tplc="0338D176" w:tentative="1">
      <w:start w:val="1"/>
      <w:numFmt w:val="lowerRoman"/>
      <w:lvlText w:val="%9."/>
      <w:lvlJc w:val="right"/>
      <w:pPr>
        <w:ind w:left="6480" w:hanging="180"/>
      </w:pPr>
    </w:lvl>
  </w:abstractNum>
  <w:abstractNum w:abstractNumId="132">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4">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5">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6">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8">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9">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9"/>
  </w:num>
  <w:num w:numId="22">
    <w:abstractNumId w:val="126"/>
  </w:num>
  <w:num w:numId="23">
    <w:abstractNumId w:val="98"/>
  </w:num>
  <w:num w:numId="24">
    <w:abstractNumId w:val="128"/>
  </w:num>
  <w:num w:numId="25">
    <w:abstractNumId w:val="116"/>
  </w:num>
  <w:num w:numId="26">
    <w:abstractNumId w:val="106"/>
  </w:num>
  <w:num w:numId="27">
    <w:abstractNumId w:val="75"/>
  </w:num>
  <w:num w:numId="28">
    <w:abstractNumId w:val="97"/>
  </w:num>
  <w:num w:numId="29">
    <w:abstractNumId w:val="129"/>
  </w:num>
  <w:num w:numId="30">
    <w:abstractNumId w:val="92"/>
  </w:num>
  <w:num w:numId="31">
    <w:abstractNumId w:val="93"/>
  </w:num>
  <w:num w:numId="32">
    <w:abstractNumId w:val="114"/>
  </w:num>
  <w:num w:numId="33">
    <w:abstractNumId w:val="134"/>
  </w:num>
  <w:num w:numId="34">
    <w:abstractNumId w:val="118"/>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2"/>
  </w:num>
  <w:num w:numId="44">
    <w:abstractNumId w:val="100"/>
  </w:num>
  <w:num w:numId="45">
    <w:abstractNumId w:val="124"/>
  </w:num>
  <w:num w:numId="46">
    <w:abstractNumId w:val="0"/>
  </w:num>
  <w:num w:numId="47">
    <w:abstractNumId w:val="107"/>
  </w:num>
  <w:num w:numId="48">
    <w:abstractNumId w:val="121"/>
  </w:num>
  <w:num w:numId="49">
    <w:abstractNumId w:val="125"/>
  </w:num>
  <w:num w:numId="50">
    <w:abstractNumId w:val="117"/>
  </w:num>
  <w:num w:numId="51">
    <w:abstractNumId w:val="139"/>
  </w:num>
  <w:num w:numId="52">
    <w:abstractNumId w:val="120"/>
  </w:num>
  <w:num w:numId="53">
    <w:abstractNumId w:val="90"/>
  </w:num>
  <w:num w:numId="54">
    <w:abstractNumId w:val="79"/>
  </w:num>
  <w:num w:numId="55">
    <w:abstractNumId w:val="127"/>
  </w:num>
  <w:num w:numId="56">
    <w:abstractNumId w:val="99"/>
  </w:num>
  <w:num w:numId="57">
    <w:abstractNumId w:val="81"/>
  </w:num>
  <w:num w:numId="58">
    <w:abstractNumId w:val="83"/>
  </w:num>
  <w:num w:numId="59">
    <w:abstractNumId w:val="71"/>
  </w:num>
  <w:num w:numId="60">
    <w:abstractNumId w:val="102"/>
  </w:num>
  <w:num w:numId="61">
    <w:abstractNumId w:val="113"/>
  </w:num>
  <w:num w:numId="62">
    <w:abstractNumId w:val="72"/>
  </w:num>
  <w:num w:numId="63">
    <w:abstractNumId w:val="89"/>
  </w:num>
  <w:num w:numId="64">
    <w:abstractNumId w:val="73"/>
  </w:num>
  <w:num w:numId="65">
    <w:abstractNumId w:val="135"/>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3"/>
  </w:num>
  <w:num w:numId="69">
    <w:abstractNumId w:val="130"/>
    <w:lvlOverride w:ilvl="0">
      <w:startOverride w:val="1"/>
    </w:lvlOverride>
  </w:num>
  <w:num w:numId="70">
    <w:abstractNumId w:val="76"/>
  </w:num>
  <w:num w:numId="71">
    <w:abstractNumId w:val="137"/>
  </w:num>
  <w:num w:numId="72">
    <w:abstractNumId w:val="85"/>
  </w:num>
  <w:num w:numId="73">
    <w:abstractNumId w:val="109"/>
  </w:num>
  <w:num w:numId="74">
    <w:abstractNumId w:val="95"/>
  </w:num>
  <w:num w:numId="75">
    <w:abstractNumId w:val="112"/>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2"/>
  </w:num>
  <w:num w:numId="78">
    <w:abstractNumId w:val="136"/>
  </w:num>
  <w:num w:numId="79">
    <w:abstractNumId w:val="88"/>
  </w:num>
  <w:num w:numId="80">
    <w:abstractNumId w:val="111"/>
  </w:num>
  <w:num w:numId="81">
    <w:abstractNumId w:val="138"/>
  </w:num>
  <w:num w:numId="82">
    <w:abstractNumId w:val="110"/>
  </w:num>
  <w:num w:numId="83">
    <w:abstractNumId w:val="1"/>
  </w:num>
  <w:num w:numId="84">
    <w:abstractNumId w:val="115"/>
  </w:num>
  <w:num w:numId="85">
    <w:abstractNumId w:val="104"/>
  </w:num>
  <w:num w:numId="86">
    <w:abstractNumId w:val="133"/>
  </w:num>
  <w:num w:numId="87">
    <w:abstractNumId w:val="131"/>
  </w:num>
  <w:num w:numId="88">
    <w:abstractNumId w:val="108"/>
  </w:num>
  <w:num w:numId="89">
    <w:abstractNumId w:val="21"/>
  </w:num>
  <w:num w:numId="90">
    <w:abstractNumId w:val="1"/>
  </w:num>
  <w:num w:numId="91">
    <w:abstractNumId w:val="1"/>
  </w:num>
  <w:num w:numId="92">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5D61"/>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F86"/>
    <w:rsid w:val="000F4365"/>
    <w:rsid w:val="00104B1E"/>
    <w:rsid w:val="00111C79"/>
    <w:rsid w:val="001124F8"/>
    <w:rsid w:val="0011547D"/>
    <w:rsid w:val="0011726E"/>
    <w:rsid w:val="00123A9F"/>
    <w:rsid w:val="00123C70"/>
    <w:rsid w:val="0012590A"/>
    <w:rsid w:val="0012598D"/>
    <w:rsid w:val="001324A1"/>
    <w:rsid w:val="0013328C"/>
    <w:rsid w:val="00134962"/>
    <w:rsid w:val="00146DD0"/>
    <w:rsid w:val="001519E9"/>
    <w:rsid w:val="00155DAF"/>
    <w:rsid w:val="00157A6B"/>
    <w:rsid w:val="00160F76"/>
    <w:rsid w:val="0016246B"/>
    <w:rsid w:val="00162A8F"/>
    <w:rsid w:val="00162FC1"/>
    <w:rsid w:val="00166CFA"/>
    <w:rsid w:val="00170C72"/>
    <w:rsid w:val="001716DB"/>
    <w:rsid w:val="0018103F"/>
    <w:rsid w:val="00185F8B"/>
    <w:rsid w:val="001916E0"/>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2749"/>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A7ABF"/>
    <w:rsid w:val="002B0606"/>
    <w:rsid w:val="002B456C"/>
    <w:rsid w:val="002B5044"/>
    <w:rsid w:val="002B5717"/>
    <w:rsid w:val="002B76A5"/>
    <w:rsid w:val="002C589F"/>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32F6"/>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373E"/>
    <w:rsid w:val="004B4126"/>
    <w:rsid w:val="004B5EB3"/>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724B"/>
    <w:rsid w:val="005E7B4E"/>
    <w:rsid w:val="005F2732"/>
    <w:rsid w:val="005F2CCE"/>
    <w:rsid w:val="005F3722"/>
    <w:rsid w:val="005F514D"/>
    <w:rsid w:val="005F566D"/>
    <w:rsid w:val="005F7167"/>
    <w:rsid w:val="006008A2"/>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58F3"/>
    <w:rsid w:val="006E10C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3C32"/>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3802"/>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1CC"/>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27BE6"/>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7CCD"/>
    <w:rsid w:val="00B32859"/>
    <w:rsid w:val="00B37046"/>
    <w:rsid w:val="00B42AE0"/>
    <w:rsid w:val="00B42DA0"/>
    <w:rsid w:val="00B46E70"/>
    <w:rsid w:val="00B47890"/>
    <w:rsid w:val="00B500A2"/>
    <w:rsid w:val="00B51A18"/>
    <w:rsid w:val="00B5307E"/>
    <w:rsid w:val="00B5344A"/>
    <w:rsid w:val="00B55226"/>
    <w:rsid w:val="00B56312"/>
    <w:rsid w:val="00B618BA"/>
    <w:rsid w:val="00B61FBB"/>
    <w:rsid w:val="00B71B9D"/>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0447"/>
    <w:rsid w:val="00C94B16"/>
    <w:rsid w:val="00C95F76"/>
    <w:rsid w:val="00C96484"/>
    <w:rsid w:val="00C96CE2"/>
    <w:rsid w:val="00C97FDB"/>
    <w:rsid w:val="00CA2539"/>
    <w:rsid w:val="00CA64E5"/>
    <w:rsid w:val="00CA7861"/>
    <w:rsid w:val="00CB6141"/>
    <w:rsid w:val="00CB7EB3"/>
    <w:rsid w:val="00CC3810"/>
    <w:rsid w:val="00CC4C3A"/>
    <w:rsid w:val="00CC6D7C"/>
    <w:rsid w:val="00CD0A76"/>
    <w:rsid w:val="00CD4105"/>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6907"/>
    <w:rsid w:val="00DA7E38"/>
    <w:rsid w:val="00DB109A"/>
    <w:rsid w:val="00DB3F27"/>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20A2"/>
    <w:rsid w:val="00E44300"/>
    <w:rsid w:val="00E45C56"/>
    <w:rsid w:val="00E45FB8"/>
    <w:rsid w:val="00E47073"/>
    <w:rsid w:val="00E52245"/>
    <w:rsid w:val="00E523D9"/>
    <w:rsid w:val="00E539E3"/>
    <w:rsid w:val="00E56332"/>
    <w:rsid w:val="00E57C24"/>
    <w:rsid w:val="00E6083F"/>
    <w:rsid w:val="00E60F8E"/>
    <w:rsid w:val="00E61708"/>
    <w:rsid w:val="00E63F0A"/>
    <w:rsid w:val="00E64AEC"/>
    <w:rsid w:val="00E66059"/>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1FAE"/>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0D9"/>
    <w:rsid w:val="00F5198B"/>
    <w:rsid w:val="00F53BA0"/>
    <w:rsid w:val="00F62C5C"/>
    <w:rsid w:val="00F728CD"/>
    <w:rsid w:val="00F74202"/>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www.mrsk-1.ru" TargetMode="External"/><Relationship Id="rId26" Type="http://schemas.openxmlformats.org/officeDocument/2006/relationships/header" Target="header8.xml"/><Relationship Id="rId39" Type="http://schemas.openxmlformats.org/officeDocument/2006/relationships/hyperlink" Target="consultantplus://offline/ref=86C855FF9931DA9E8282C60C4DADA77D6E3EFB01C62B67668DFC4D0EA1y5xAN" TargetMode="External"/><Relationship Id="rId3" Type="http://schemas.openxmlformats.org/officeDocument/2006/relationships/styles" Target="styles.xml"/><Relationship Id="rId21" Type="http://schemas.openxmlformats.org/officeDocument/2006/relationships/header" Target="header5.xml"/><Relationship Id="rId34" Type="http://schemas.openxmlformats.org/officeDocument/2006/relationships/header" Target="header12.xml"/><Relationship Id="rId42" Type="http://schemas.openxmlformats.org/officeDocument/2006/relationships/hyperlink" Target="consultantplus://offline/ref=86C855FF9931DA9E8282C60C4DADA77D6E3EF501C72B67668DFC4D0EA1y5xAN" TargetMode="External"/><Relationship Id="rId47" Type="http://schemas.openxmlformats.org/officeDocument/2006/relationships/header" Target="header14.xml"/><Relationship Id="rId50"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www.zakupki.gov.ru" TargetMode="External"/><Relationship Id="rId25" Type="http://schemas.openxmlformats.org/officeDocument/2006/relationships/header" Target="header7.xml"/><Relationship Id="rId33" Type="http://schemas.openxmlformats.org/officeDocument/2006/relationships/footer" Target="footer8.xml"/><Relationship Id="rId38" Type="http://schemas.openxmlformats.org/officeDocument/2006/relationships/hyperlink" Target="consultantplus://offline/ref=86C855FF9931DA9E8282C60C4DADA77D6E3FF20BC62667668DFC4D0EA1y5xAN" TargetMode="External"/><Relationship Id="rId46" Type="http://schemas.openxmlformats.org/officeDocument/2006/relationships/header" Target="header13.xml"/><Relationship Id="rId2" Type="http://schemas.openxmlformats.org/officeDocument/2006/relationships/numbering" Target="numbering.xml"/><Relationship Id="rId16" Type="http://schemas.openxmlformats.org/officeDocument/2006/relationships/hyperlink" Target="mailto:telyatnik.vs@mrsk-1.ru" TargetMode="External"/><Relationship Id="rId20" Type="http://schemas.openxmlformats.org/officeDocument/2006/relationships/header" Target="header4.xml"/><Relationship Id="rId29" Type="http://schemas.openxmlformats.org/officeDocument/2006/relationships/footer" Target="footer7.xml"/><Relationship Id="rId41" Type="http://schemas.openxmlformats.org/officeDocument/2006/relationships/hyperlink" Target="consultantplus://offline/ref=86C855FF9931DA9E8282C60C4DADA77D6E3EF501C72B67668DFC4D0EA1y5xA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footer" Target="footer10.xml"/><Relationship Id="rId40" Type="http://schemas.openxmlformats.org/officeDocument/2006/relationships/hyperlink" Target="consultantplus://offline/ref=86C855FF9931DA9E8282C60C4DADA77D6D37F30BC92667668DFC4D0EA1y5xAN" TargetMode="External"/><Relationship Id="rId45" Type="http://schemas.openxmlformats.org/officeDocument/2006/relationships/hyperlink" Target="consultantplus://offline/ref=86C855FF9931DA9E8282C60C4DADA77D6E3EF003C42A67668DFC4D0EA15A09C79EF59205D5DDAFE5yExCN" TargetMode="Externa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header" Target="header9.xml"/><Relationship Id="rId36" Type="http://schemas.openxmlformats.org/officeDocument/2006/relationships/hyperlink" Target="http://www.rosseti.ru/about/contacts/opinion/" TargetMode="External"/><Relationship Id="rId49" Type="http://schemas.openxmlformats.org/officeDocument/2006/relationships/header" Target="header15.xml"/><Relationship Id="rId10" Type="http://schemas.openxmlformats.org/officeDocument/2006/relationships/header" Target="header1.xml"/><Relationship Id="rId19" Type="http://schemas.openxmlformats.org/officeDocument/2006/relationships/hyperlink" Target="https://etp.rosseti.ru" TargetMode="External"/><Relationship Id="rId31" Type="http://schemas.openxmlformats.org/officeDocument/2006/relationships/header" Target="header10.xml"/><Relationship Id="rId44" Type="http://schemas.openxmlformats.org/officeDocument/2006/relationships/hyperlink" Target="consultantplus://offline/ref=86C855FF9931DA9E8282C60C4DADA77D6E3EF003C42A67668DFC4D0EA15A09C79EF59205D5DDAFE5yEx2N" TargetMode="External"/><Relationship Id="rId52"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6.xml"/><Relationship Id="rId30" Type="http://schemas.openxmlformats.org/officeDocument/2006/relationships/hyperlink" Target="consultantplus://offline/main?base=LAW;n=115717;fld=134;dst=100014" TargetMode="External"/><Relationship Id="rId35" Type="http://schemas.openxmlformats.org/officeDocument/2006/relationships/footer" Target="footer9.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footer" Target="footer11.xml"/><Relationship Id="rId8" Type="http://schemas.openxmlformats.org/officeDocument/2006/relationships/endnotes" Target="endnotes.xml"/><Relationship Id="rId51"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38E680-8F9B-479F-8984-F43C4A44D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79</Pages>
  <Words>23798</Words>
  <Characters>135653</Characters>
  <Application>Microsoft Office Word</Application>
  <DocSecurity>0</DocSecurity>
  <Lines>1130</Lines>
  <Paragraphs>318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159133</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Телятник Валентина Сергеевна</cp:lastModifiedBy>
  <cp:revision>25</cp:revision>
  <cp:lastPrinted>2015-12-29T14:27:00Z</cp:lastPrinted>
  <dcterms:created xsi:type="dcterms:W3CDTF">2016-04-01T06:18:00Z</dcterms:created>
  <dcterms:modified xsi:type="dcterms:W3CDTF">2016-10-10T08:04:00Z</dcterms:modified>
</cp:coreProperties>
</file>