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828" w:rsidRDefault="0069747F"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BA4AB0" w:rsidRPr="000D67AD" w:rsidRDefault="00BA4AB0"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BA4AB0" w:rsidRPr="000D67AD" w:rsidRDefault="00BA4AB0"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A4AB0" w:rsidRPr="000D67AD" w:rsidRDefault="00BA4AB0"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BA4AB0" w:rsidRPr="000D67AD" w:rsidRDefault="00BA4AB0"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BA4AB0" w:rsidRPr="000D67AD" w:rsidRDefault="00BA4AB0" w:rsidP="00BF0828">
                  <w:pPr>
                    <w:spacing w:line="240" w:lineRule="auto"/>
                    <w:ind w:right="-23"/>
                    <w:rPr>
                      <w:rFonts w:ascii="Helios" w:hAnsi="Helios"/>
                      <w:sz w:val="12"/>
                      <w:szCs w:val="12"/>
                    </w:rPr>
                  </w:pPr>
                  <w:r w:rsidRPr="000D67AD">
                    <w:rPr>
                      <w:rFonts w:ascii="Helios" w:hAnsi="Helios"/>
                      <w:sz w:val="12"/>
                      <w:szCs w:val="12"/>
                    </w:rPr>
                    <w:t>тел.: +7 (495) 747-92-92,</w:t>
                  </w:r>
                </w:p>
                <w:p w:rsidR="00BA4AB0" w:rsidRPr="000D67AD" w:rsidRDefault="00BA4AB0"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BA4AB0" w:rsidRPr="000D67AD" w:rsidRDefault="00BA4AB0"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A4AB0" w:rsidRPr="000D67AD" w:rsidRDefault="00BA4AB0"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BA4AB0" w:rsidRPr="000D67AD" w:rsidRDefault="00BA4AB0"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A4AB0" w:rsidRPr="00E322CA" w:rsidRDefault="00BA4AB0"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E322CA">
                    <w:rPr>
                      <w:rFonts w:ascii="Helios" w:hAnsi="Helios"/>
                      <w:sz w:val="12"/>
                      <w:szCs w:val="12"/>
                      <w:lang w:val="en-US"/>
                    </w:rPr>
                    <w:t>-</w:t>
                  </w:r>
                  <w:r w:rsidRPr="000D67AD">
                    <w:rPr>
                      <w:rFonts w:ascii="Helios" w:hAnsi="Helios"/>
                      <w:sz w:val="12"/>
                      <w:szCs w:val="12"/>
                      <w:lang w:val="en-US"/>
                    </w:rPr>
                    <w:t>mail</w:t>
                  </w:r>
                  <w:proofErr w:type="gramEnd"/>
                  <w:r w:rsidRPr="00E322CA">
                    <w:rPr>
                      <w:rFonts w:ascii="Helios" w:hAnsi="Helios"/>
                      <w:sz w:val="12"/>
                      <w:szCs w:val="12"/>
                      <w:lang w:val="en-US"/>
                    </w:rPr>
                    <w:t xml:space="preserve">: </w:t>
                  </w:r>
                  <w:r w:rsidR="0069747F">
                    <w:fldChar w:fldCharType="begin"/>
                  </w:r>
                  <w:r w:rsidR="0069747F" w:rsidRPr="00E322CA">
                    <w:rPr>
                      <w:lang w:val="en-US"/>
                    </w:rPr>
                    <w:instrText>HYPERLINK "mailto:posta@mrsk-1.ru"</w:instrText>
                  </w:r>
                  <w:r w:rsidR="0069747F">
                    <w:fldChar w:fldCharType="separate"/>
                  </w:r>
                  <w:r w:rsidRPr="000D67AD">
                    <w:rPr>
                      <w:rFonts w:ascii="Helios" w:hAnsi="Helios"/>
                      <w:sz w:val="12"/>
                      <w:szCs w:val="12"/>
                      <w:lang w:val="en-US"/>
                    </w:rPr>
                    <w:t>posta</w:t>
                  </w:r>
                  <w:r w:rsidRPr="00E322CA">
                    <w:rPr>
                      <w:rFonts w:ascii="Helios" w:hAnsi="Helios"/>
                      <w:sz w:val="12"/>
                      <w:szCs w:val="12"/>
                      <w:lang w:val="en-US"/>
                    </w:rPr>
                    <w:t>@</w:t>
                  </w:r>
                  <w:r w:rsidRPr="000D67AD">
                    <w:rPr>
                      <w:rFonts w:ascii="Helios" w:hAnsi="Helios"/>
                      <w:sz w:val="12"/>
                      <w:szCs w:val="12"/>
                      <w:lang w:val="en-US"/>
                    </w:rPr>
                    <w:t>mrsk</w:t>
                  </w:r>
                  <w:r w:rsidRPr="00E322CA">
                    <w:rPr>
                      <w:rFonts w:ascii="Helios" w:hAnsi="Helios"/>
                      <w:sz w:val="12"/>
                      <w:szCs w:val="12"/>
                      <w:lang w:val="en-US"/>
                    </w:rPr>
                    <w:t>-1.</w:t>
                  </w:r>
                  <w:r w:rsidRPr="000D67AD">
                    <w:rPr>
                      <w:rFonts w:ascii="Helios" w:hAnsi="Helios"/>
                      <w:sz w:val="12"/>
                      <w:szCs w:val="12"/>
                      <w:lang w:val="en-US"/>
                    </w:rPr>
                    <w:t>ru</w:t>
                  </w:r>
                  <w:r w:rsidR="0069747F">
                    <w:fldChar w:fldCharType="end"/>
                  </w:r>
                  <w:r w:rsidRPr="00E322CA">
                    <w:rPr>
                      <w:rFonts w:ascii="Helios" w:hAnsi="Helios"/>
                      <w:sz w:val="12"/>
                      <w:szCs w:val="12"/>
                      <w:lang w:val="en-US"/>
                    </w:rPr>
                    <w:t xml:space="preserve">, </w:t>
                  </w:r>
                  <w:r w:rsidR="0069747F">
                    <w:fldChar w:fldCharType="begin"/>
                  </w:r>
                  <w:r w:rsidR="0069747F" w:rsidRPr="00E322CA">
                    <w:rPr>
                      <w:lang w:val="en-US"/>
                    </w:rPr>
                    <w:instrText>HYPERLINK "http://www.mrsk-1.ru"</w:instrText>
                  </w:r>
                  <w:r w:rsidR="0069747F">
                    <w:fldChar w:fldCharType="separate"/>
                  </w:r>
                  <w:r w:rsidRPr="000D67AD">
                    <w:rPr>
                      <w:rFonts w:ascii="Helios" w:hAnsi="Helios"/>
                      <w:sz w:val="12"/>
                      <w:szCs w:val="12"/>
                      <w:lang w:val="en-US"/>
                    </w:rPr>
                    <w:t>www</w:t>
                  </w:r>
                  <w:r w:rsidRPr="00E322CA">
                    <w:rPr>
                      <w:rFonts w:ascii="Helios" w:hAnsi="Helios"/>
                      <w:sz w:val="12"/>
                      <w:szCs w:val="12"/>
                      <w:lang w:val="en-US"/>
                    </w:rPr>
                    <w:t>.</w:t>
                  </w:r>
                  <w:proofErr w:type="spellStart"/>
                  <w:r w:rsidRPr="000D67AD">
                    <w:rPr>
                      <w:rFonts w:ascii="Helios" w:hAnsi="Helios"/>
                      <w:sz w:val="12"/>
                      <w:szCs w:val="12"/>
                      <w:lang w:val="en-US"/>
                    </w:rPr>
                    <w:t>mrsk</w:t>
                  </w:r>
                  <w:proofErr w:type="spellEnd"/>
                  <w:r w:rsidRPr="00E322CA">
                    <w:rPr>
                      <w:rFonts w:ascii="Helios" w:hAnsi="Helios"/>
                      <w:sz w:val="12"/>
                      <w:szCs w:val="12"/>
                      <w:lang w:val="en-US"/>
                    </w:rPr>
                    <w:t>-1.</w:t>
                  </w:r>
                  <w:proofErr w:type="spellStart"/>
                  <w:r w:rsidRPr="000D67AD">
                    <w:rPr>
                      <w:rFonts w:ascii="Helios" w:hAnsi="Helios"/>
                      <w:sz w:val="12"/>
                      <w:szCs w:val="12"/>
                      <w:lang w:val="en-US"/>
                    </w:rPr>
                    <w:t>ru</w:t>
                  </w:r>
                  <w:proofErr w:type="spellEnd"/>
                  <w:r w:rsidR="0069747F">
                    <w:fldChar w:fldCharType="end"/>
                  </w:r>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A4AB0" w:rsidRDefault="00BA4AB0" w:rsidP="00BA4AB0">
      <w:pPr>
        <w:ind w:left="5670" w:firstLine="0"/>
        <w:jc w:val="center"/>
        <w:rPr>
          <w:sz w:val="24"/>
          <w:szCs w:val="24"/>
        </w:rPr>
      </w:pPr>
    </w:p>
    <w:p w:rsidR="00BA4AB0" w:rsidRPr="007417E6" w:rsidRDefault="00BA4AB0" w:rsidP="00BA4AB0">
      <w:pPr>
        <w:ind w:left="5670" w:firstLine="0"/>
        <w:jc w:val="center"/>
        <w:rPr>
          <w:sz w:val="24"/>
          <w:szCs w:val="24"/>
        </w:rPr>
      </w:pPr>
      <w:r w:rsidRPr="007417E6">
        <w:rPr>
          <w:sz w:val="24"/>
          <w:szCs w:val="24"/>
        </w:rPr>
        <w:t>УТВЕРЖДАЮ:</w:t>
      </w:r>
    </w:p>
    <w:p w:rsidR="00BA4AB0" w:rsidRDefault="00BA4AB0" w:rsidP="00BA4AB0">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BA4AB0" w:rsidRDefault="00BA4AB0" w:rsidP="00BA4AB0">
      <w:pPr>
        <w:spacing w:line="240" w:lineRule="auto"/>
        <w:jc w:val="right"/>
        <w:rPr>
          <w:sz w:val="24"/>
          <w:szCs w:val="24"/>
        </w:rPr>
      </w:pPr>
      <w:r>
        <w:rPr>
          <w:sz w:val="24"/>
          <w:szCs w:val="24"/>
        </w:rPr>
        <w:t>Начальник управления</w:t>
      </w:r>
    </w:p>
    <w:p w:rsidR="00BA4AB0" w:rsidRDefault="00BA4AB0" w:rsidP="00BA4AB0">
      <w:pPr>
        <w:spacing w:line="240" w:lineRule="auto"/>
        <w:jc w:val="right"/>
        <w:rPr>
          <w:sz w:val="24"/>
          <w:szCs w:val="24"/>
        </w:rPr>
      </w:pPr>
      <w:r>
        <w:rPr>
          <w:sz w:val="24"/>
          <w:szCs w:val="24"/>
        </w:rPr>
        <w:t>логистики и МТО филиала</w:t>
      </w:r>
    </w:p>
    <w:p w:rsidR="00BA4AB0" w:rsidRDefault="00BA4AB0" w:rsidP="00BA4AB0">
      <w:pPr>
        <w:spacing w:line="240" w:lineRule="auto"/>
        <w:jc w:val="right"/>
        <w:rPr>
          <w:sz w:val="24"/>
          <w:szCs w:val="24"/>
        </w:rPr>
      </w:pPr>
      <w:r>
        <w:rPr>
          <w:sz w:val="24"/>
          <w:szCs w:val="24"/>
        </w:rPr>
        <w:t>ОАО «МРСК Центра»-</w:t>
      </w:r>
    </w:p>
    <w:p w:rsidR="00BA4AB0" w:rsidRDefault="00BA4AB0" w:rsidP="00BA4AB0">
      <w:pPr>
        <w:spacing w:line="240" w:lineRule="auto"/>
        <w:jc w:val="right"/>
      </w:pPr>
      <w:r>
        <w:t>«Белгородэнерго»</w:t>
      </w:r>
    </w:p>
    <w:p w:rsidR="00BA4AB0" w:rsidRDefault="00BA4AB0" w:rsidP="00BA4AB0">
      <w:pPr>
        <w:spacing w:line="240" w:lineRule="auto"/>
        <w:jc w:val="right"/>
        <w:rPr>
          <w:sz w:val="24"/>
          <w:szCs w:val="24"/>
        </w:rPr>
      </w:pPr>
      <w:r>
        <w:rPr>
          <w:sz w:val="24"/>
          <w:szCs w:val="24"/>
        </w:rPr>
        <w:t>____________ З.М. Кравченко</w:t>
      </w:r>
    </w:p>
    <w:p w:rsidR="00BA4AB0" w:rsidRDefault="00BA4AB0" w:rsidP="00BA4AB0">
      <w:pPr>
        <w:spacing w:line="240" w:lineRule="auto"/>
        <w:jc w:val="right"/>
        <w:rPr>
          <w:sz w:val="24"/>
          <w:szCs w:val="24"/>
        </w:rPr>
      </w:pPr>
    </w:p>
    <w:p w:rsidR="00BA4AB0" w:rsidRDefault="00BA4AB0" w:rsidP="00BA4AB0">
      <w:pPr>
        <w:spacing w:line="240" w:lineRule="auto"/>
        <w:ind w:firstLine="0"/>
        <w:jc w:val="right"/>
        <w:rPr>
          <w:sz w:val="24"/>
          <w:szCs w:val="24"/>
        </w:rPr>
      </w:pPr>
      <w:r w:rsidRPr="007417E6">
        <w:rPr>
          <w:sz w:val="24"/>
          <w:szCs w:val="24"/>
        </w:rPr>
        <w:t xml:space="preserve"> </w:t>
      </w:r>
      <w:r w:rsidRPr="00D43999">
        <w:rPr>
          <w:sz w:val="24"/>
          <w:szCs w:val="24"/>
        </w:rPr>
        <w:t>«</w:t>
      </w:r>
      <w:r>
        <w:rPr>
          <w:sz w:val="24"/>
          <w:szCs w:val="24"/>
        </w:rPr>
        <w:t>2</w:t>
      </w:r>
      <w:r w:rsidR="00E322CA">
        <w:rPr>
          <w:sz w:val="24"/>
          <w:szCs w:val="24"/>
        </w:rPr>
        <w:t>5</w:t>
      </w:r>
      <w:r w:rsidRPr="00D43999">
        <w:rPr>
          <w:sz w:val="24"/>
          <w:szCs w:val="24"/>
        </w:rPr>
        <w:t xml:space="preserve">» </w:t>
      </w:r>
      <w:r>
        <w:rPr>
          <w:sz w:val="24"/>
          <w:szCs w:val="24"/>
        </w:rPr>
        <w:t xml:space="preserve">февраля </w:t>
      </w:r>
      <w:r w:rsidRPr="00632C69">
        <w:rPr>
          <w:sz w:val="24"/>
          <w:szCs w:val="24"/>
        </w:rPr>
        <w:t>20</w:t>
      </w:r>
      <w:r>
        <w:rPr>
          <w:sz w:val="24"/>
          <w:szCs w:val="24"/>
        </w:rPr>
        <w:t>16</w:t>
      </w:r>
      <w:r w:rsidRPr="00632C69">
        <w:rPr>
          <w:sz w:val="24"/>
          <w:szCs w:val="24"/>
        </w:rPr>
        <w:t xml:space="preserve"> г.</w:t>
      </w:r>
    </w:p>
    <w:p w:rsidR="00BA4AB0" w:rsidRDefault="00BA4AB0" w:rsidP="00BA4AB0">
      <w:pPr>
        <w:spacing w:line="240" w:lineRule="auto"/>
        <w:ind w:left="7230" w:firstLine="0"/>
        <w:rPr>
          <w:b/>
          <w:kern w:val="36"/>
          <w:sz w:val="24"/>
          <w:szCs w:val="24"/>
        </w:rPr>
      </w:pPr>
    </w:p>
    <w:p w:rsidR="00BA4AB0" w:rsidRPr="00F95C46" w:rsidRDefault="00BA4AB0" w:rsidP="00BA4AB0">
      <w:pPr>
        <w:spacing w:line="240" w:lineRule="auto"/>
        <w:ind w:left="6804" w:firstLine="0"/>
        <w:rPr>
          <w:b/>
          <w:kern w:val="36"/>
          <w:sz w:val="24"/>
          <w:szCs w:val="24"/>
        </w:rPr>
      </w:pPr>
      <w:r w:rsidRPr="00F95C46">
        <w:rPr>
          <w:b/>
          <w:kern w:val="36"/>
          <w:sz w:val="24"/>
          <w:szCs w:val="24"/>
        </w:rPr>
        <w:t>Согласовано на заседании</w:t>
      </w:r>
    </w:p>
    <w:p w:rsidR="00BA4AB0" w:rsidRPr="00F95C46" w:rsidRDefault="00BA4AB0" w:rsidP="00BA4AB0">
      <w:pPr>
        <w:spacing w:line="240" w:lineRule="auto"/>
        <w:ind w:left="6804" w:firstLine="0"/>
        <w:rPr>
          <w:b/>
          <w:kern w:val="36"/>
          <w:sz w:val="24"/>
          <w:szCs w:val="24"/>
        </w:rPr>
      </w:pPr>
      <w:r w:rsidRPr="00F95C46">
        <w:rPr>
          <w:b/>
          <w:kern w:val="36"/>
          <w:sz w:val="24"/>
          <w:szCs w:val="24"/>
        </w:rPr>
        <w:t>конкурсной комиссии</w:t>
      </w:r>
    </w:p>
    <w:p w:rsidR="00BA4AB0" w:rsidRPr="00F95C46" w:rsidRDefault="00BA4AB0" w:rsidP="00BA4AB0">
      <w:pPr>
        <w:spacing w:line="240" w:lineRule="auto"/>
        <w:ind w:left="6804" w:firstLine="0"/>
        <w:rPr>
          <w:b/>
          <w:kern w:val="36"/>
          <w:sz w:val="24"/>
          <w:szCs w:val="24"/>
        </w:rPr>
      </w:pPr>
      <w:r w:rsidRPr="00F95C46">
        <w:rPr>
          <w:b/>
          <w:kern w:val="36"/>
          <w:sz w:val="24"/>
          <w:szCs w:val="24"/>
        </w:rPr>
        <w:t xml:space="preserve">Протокол № </w:t>
      </w:r>
      <w:r>
        <w:rPr>
          <w:b/>
          <w:kern w:val="36"/>
          <w:sz w:val="24"/>
          <w:szCs w:val="24"/>
        </w:rPr>
        <w:t>0044- БЕ-16</w:t>
      </w:r>
    </w:p>
    <w:p w:rsidR="00BA4AB0" w:rsidRPr="00F95C46" w:rsidRDefault="00BA4AB0" w:rsidP="00BA4AB0">
      <w:pPr>
        <w:spacing w:line="240" w:lineRule="auto"/>
        <w:ind w:left="6804" w:firstLine="0"/>
        <w:rPr>
          <w:b/>
          <w:kern w:val="36"/>
          <w:sz w:val="24"/>
          <w:szCs w:val="24"/>
        </w:rPr>
      </w:pPr>
      <w:r w:rsidRPr="00D43999">
        <w:rPr>
          <w:b/>
          <w:kern w:val="36"/>
          <w:sz w:val="24"/>
          <w:szCs w:val="24"/>
        </w:rPr>
        <w:t>от «</w:t>
      </w:r>
      <w:r>
        <w:rPr>
          <w:b/>
          <w:kern w:val="36"/>
          <w:sz w:val="24"/>
          <w:szCs w:val="24"/>
        </w:rPr>
        <w:t>2</w:t>
      </w:r>
      <w:r w:rsidR="00E322CA">
        <w:rPr>
          <w:b/>
          <w:kern w:val="36"/>
          <w:sz w:val="24"/>
          <w:szCs w:val="24"/>
        </w:rPr>
        <w:t>5</w:t>
      </w:r>
      <w:r w:rsidRPr="00D43999">
        <w:rPr>
          <w:b/>
          <w:kern w:val="36"/>
          <w:sz w:val="24"/>
          <w:szCs w:val="24"/>
        </w:rPr>
        <w:t xml:space="preserve">» </w:t>
      </w:r>
      <w:r>
        <w:rPr>
          <w:b/>
          <w:kern w:val="36"/>
          <w:sz w:val="24"/>
          <w:szCs w:val="24"/>
        </w:rPr>
        <w:t>февраля</w:t>
      </w:r>
      <w:r w:rsidRPr="00D43999">
        <w:rPr>
          <w:b/>
          <w:kern w:val="36"/>
          <w:sz w:val="24"/>
          <w:szCs w:val="24"/>
        </w:rPr>
        <w:t xml:space="preserve"> 201</w:t>
      </w:r>
      <w:r>
        <w:rPr>
          <w:b/>
          <w:kern w:val="36"/>
          <w:sz w:val="24"/>
          <w:szCs w:val="24"/>
        </w:rPr>
        <w:t>6</w:t>
      </w:r>
      <w:r w:rsidRPr="00D43999">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BA4AB0" w:rsidRPr="00BA4AB0">
        <w:rPr>
          <w:b/>
          <w:sz w:val="24"/>
          <w:szCs w:val="24"/>
        </w:rPr>
        <w:t>Договора  на поставку металлопроката для нужд ПАО «МРСК Центра» (филиала «Белгородэнерго»)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BA4AB0" w:rsidRPr="00C12FA4" w:rsidRDefault="00BA4AB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BA4AB0">
        <w:rPr>
          <w:sz w:val="24"/>
          <w:szCs w:val="24"/>
        </w:rPr>
        <w:t>Белгород</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F04258" w:rsidRDefault="0069747F">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F04258">
        <w:rPr>
          <w:noProof/>
        </w:rPr>
        <w:t>1</w:t>
      </w:r>
      <w:r w:rsidR="00F04258">
        <w:rPr>
          <w:rFonts w:asciiTheme="minorHAnsi" w:eastAsiaTheme="minorEastAsia" w:hAnsiTheme="minorHAnsi" w:cstheme="minorBidi"/>
          <w:b w:val="0"/>
          <w:caps w:val="0"/>
          <w:noProof/>
          <w:szCs w:val="22"/>
          <w:lang w:eastAsia="ru-RU"/>
        </w:rPr>
        <w:tab/>
      </w:r>
      <w:r w:rsidR="00F04258">
        <w:rPr>
          <w:noProof/>
        </w:rPr>
        <w:t>Общие положения</w:t>
      </w:r>
      <w:r w:rsidR="00F04258">
        <w:rPr>
          <w:noProof/>
        </w:rPr>
        <w:tab/>
      </w:r>
      <w:r>
        <w:rPr>
          <w:noProof/>
        </w:rPr>
        <w:fldChar w:fldCharType="begin"/>
      </w:r>
      <w:r w:rsidR="00F04258">
        <w:rPr>
          <w:noProof/>
        </w:rPr>
        <w:instrText xml:space="preserve"> PAGEREF _Toc441130929 \h </w:instrText>
      </w:r>
      <w:r>
        <w:rPr>
          <w:noProof/>
        </w:rPr>
      </w:r>
      <w:r>
        <w:rPr>
          <w:noProof/>
        </w:rPr>
        <w:fldChar w:fldCharType="separate"/>
      </w:r>
      <w:r w:rsidR="00A24167">
        <w:rPr>
          <w:noProof/>
        </w:rPr>
        <w:t>4</w:t>
      </w:r>
      <w:r>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69747F">
        <w:rPr>
          <w:noProof/>
        </w:rPr>
        <w:fldChar w:fldCharType="begin"/>
      </w:r>
      <w:r>
        <w:rPr>
          <w:noProof/>
        </w:rPr>
        <w:instrText xml:space="preserve"> PAGEREF _Toc441130930 \h </w:instrText>
      </w:r>
      <w:r w:rsidR="0069747F">
        <w:rPr>
          <w:noProof/>
        </w:rPr>
      </w:r>
      <w:r w:rsidR="0069747F">
        <w:rPr>
          <w:noProof/>
        </w:rPr>
        <w:fldChar w:fldCharType="separate"/>
      </w:r>
      <w:r w:rsidR="00A24167">
        <w:rPr>
          <w:noProof/>
        </w:rPr>
        <w:t>4</w:t>
      </w:r>
      <w:r w:rsidR="0069747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69747F">
        <w:rPr>
          <w:noProof/>
        </w:rPr>
        <w:fldChar w:fldCharType="begin"/>
      </w:r>
      <w:r>
        <w:rPr>
          <w:noProof/>
        </w:rPr>
        <w:instrText xml:space="preserve"> PAGEREF _Toc441130931 \h </w:instrText>
      </w:r>
      <w:r w:rsidR="0069747F">
        <w:rPr>
          <w:noProof/>
        </w:rPr>
      </w:r>
      <w:r w:rsidR="0069747F">
        <w:rPr>
          <w:noProof/>
        </w:rPr>
        <w:fldChar w:fldCharType="separate"/>
      </w:r>
      <w:r w:rsidR="00A24167">
        <w:rPr>
          <w:noProof/>
        </w:rPr>
        <w:t>6</w:t>
      </w:r>
      <w:r w:rsidR="0069747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69747F">
        <w:rPr>
          <w:noProof/>
        </w:rPr>
        <w:fldChar w:fldCharType="begin"/>
      </w:r>
      <w:r>
        <w:rPr>
          <w:noProof/>
        </w:rPr>
        <w:instrText xml:space="preserve"> PAGEREF _Toc441130932 \h </w:instrText>
      </w:r>
      <w:r w:rsidR="0069747F">
        <w:rPr>
          <w:noProof/>
        </w:rPr>
      </w:r>
      <w:r w:rsidR="0069747F">
        <w:rPr>
          <w:noProof/>
        </w:rPr>
        <w:fldChar w:fldCharType="separate"/>
      </w:r>
      <w:r w:rsidR="00A24167">
        <w:rPr>
          <w:noProof/>
        </w:rPr>
        <w:t>7</w:t>
      </w:r>
      <w:r w:rsidR="0069747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69747F">
        <w:rPr>
          <w:noProof/>
        </w:rPr>
        <w:fldChar w:fldCharType="begin"/>
      </w:r>
      <w:r>
        <w:rPr>
          <w:noProof/>
        </w:rPr>
        <w:instrText xml:space="preserve"> PAGEREF _Toc441130933 \h </w:instrText>
      </w:r>
      <w:r w:rsidR="0069747F">
        <w:rPr>
          <w:noProof/>
        </w:rPr>
      </w:r>
      <w:r w:rsidR="0069747F">
        <w:rPr>
          <w:noProof/>
        </w:rPr>
        <w:fldChar w:fldCharType="separate"/>
      </w:r>
      <w:r w:rsidR="00A24167">
        <w:rPr>
          <w:noProof/>
        </w:rPr>
        <w:t>7</w:t>
      </w:r>
      <w:r w:rsidR="0069747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69747F">
        <w:rPr>
          <w:noProof/>
        </w:rPr>
        <w:fldChar w:fldCharType="begin"/>
      </w:r>
      <w:r>
        <w:rPr>
          <w:noProof/>
        </w:rPr>
        <w:instrText xml:space="preserve"> PAGEREF _Toc441130934 \h </w:instrText>
      </w:r>
      <w:r w:rsidR="0069747F">
        <w:rPr>
          <w:noProof/>
        </w:rPr>
      </w:r>
      <w:r w:rsidR="0069747F">
        <w:rPr>
          <w:noProof/>
        </w:rPr>
        <w:fldChar w:fldCharType="separate"/>
      </w:r>
      <w:r w:rsidR="00A24167">
        <w:rPr>
          <w:noProof/>
        </w:rPr>
        <w:t>8</w:t>
      </w:r>
      <w:r w:rsidR="0069747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69747F">
        <w:rPr>
          <w:noProof/>
        </w:rPr>
        <w:fldChar w:fldCharType="begin"/>
      </w:r>
      <w:r>
        <w:rPr>
          <w:noProof/>
        </w:rPr>
        <w:instrText xml:space="preserve"> PAGEREF _Toc441130935 \h </w:instrText>
      </w:r>
      <w:r w:rsidR="0069747F">
        <w:rPr>
          <w:noProof/>
        </w:rPr>
      </w:r>
      <w:r w:rsidR="0069747F">
        <w:rPr>
          <w:noProof/>
        </w:rPr>
        <w:fldChar w:fldCharType="separate"/>
      </w:r>
      <w:r w:rsidR="00A24167">
        <w:rPr>
          <w:noProof/>
        </w:rPr>
        <w:t>9</w:t>
      </w:r>
      <w:r w:rsidR="0069747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22F3A">
        <w:rPr>
          <w:noProof/>
        </w:rPr>
        <w:t>Антикоррупционная оговорка, включаемая в проект договора</w:t>
      </w:r>
      <w:r>
        <w:rPr>
          <w:noProof/>
        </w:rPr>
        <w:tab/>
      </w:r>
      <w:r w:rsidR="0069747F">
        <w:rPr>
          <w:noProof/>
        </w:rPr>
        <w:fldChar w:fldCharType="begin"/>
      </w:r>
      <w:r>
        <w:rPr>
          <w:noProof/>
        </w:rPr>
        <w:instrText xml:space="preserve"> PAGEREF _Toc441130942 \h </w:instrText>
      </w:r>
      <w:r w:rsidR="0069747F">
        <w:rPr>
          <w:noProof/>
        </w:rPr>
      </w:r>
      <w:r w:rsidR="0069747F">
        <w:rPr>
          <w:noProof/>
        </w:rPr>
        <w:fldChar w:fldCharType="separate"/>
      </w:r>
      <w:r w:rsidR="00A24167">
        <w:rPr>
          <w:noProof/>
        </w:rPr>
        <w:t>10</w:t>
      </w:r>
      <w:r w:rsidR="0069747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69747F">
        <w:rPr>
          <w:noProof/>
        </w:rPr>
        <w:fldChar w:fldCharType="begin"/>
      </w:r>
      <w:r>
        <w:rPr>
          <w:noProof/>
        </w:rPr>
        <w:instrText xml:space="preserve"> PAGEREF _Toc441130943 \h </w:instrText>
      </w:r>
      <w:r w:rsidR="0069747F">
        <w:rPr>
          <w:noProof/>
        </w:rPr>
      </w:r>
      <w:r w:rsidR="0069747F">
        <w:rPr>
          <w:noProof/>
        </w:rPr>
        <w:fldChar w:fldCharType="separate"/>
      </w:r>
      <w:r w:rsidR="00A24167">
        <w:rPr>
          <w:noProof/>
        </w:rPr>
        <w:t>10</w:t>
      </w:r>
      <w:r w:rsidR="0069747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22F3A">
        <w:rPr>
          <w:bCs w:val="0"/>
          <w:noProof/>
        </w:rPr>
        <w:t>Антикоррупционная оговорка, включаемая в проект договора</w:t>
      </w:r>
      <w:r>
        <w:rPr>
          <w:noProof/>
        </w:rPr>
        <w:tab/>
      </w:r>
      <w:r w:rsidR="0069747F">
        <w:rPr>
          <w:noProof/>
        </w:rPr>
        <w:fldChar w:fldCharType="begin"/>
      </w:r>
      <w:r>
        <w:rPr>
          <w:noProof/>
        </w:rPr>
        <w:instrText xml:space="preserve"> PAGEREF _Toc441130947 \h </w:instrText>
      </w:r>
      <w:r w:rsidR="0069747F">
        <w:rPr>
          <w:noProof/>
        </w:rPr>
      </w:r>
      <w:r w:rsidR="0069747F">
        <w:rPr>
          <w:noProof/>
        </w:rPr>
        <w:fldChar w:fldCharType="separate"/>
      </w:r>
      <w:r w:rsidR="00A24167">
        <w:rPr>
          <w:noProof/>
        </w:rPr>
        <w:t>10</w:t>
      </w:r>
      <w:r w:rsidR="0069747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69747F">
        <w:rPr>
          <w:noProof/>
        </w:rPr>
        <w:fldChar w:fldCharType="begin"/>
      </w:r>
      <w:r>
        <w:rPr>
          <w:noProof/>
        </w:rPr>
        <w:instrText xml:space="preserve"> PAGEREF _Toc441130951 \h </w:instrText>
      </w:r>
      <w:r w:rsidR="0069747F">
        <w:rPr>
          <w:noProof/>
        </w:rPr>
      </w:r>
      <w:r w:rsidR="0069747F">
        <w:rPr>
          <w:noProof/>
        </w:rPr>
        <w:fldChar w:fldCharType="separate"/>
      </w:r>
      <w:r w:rsidR="00A24167">
        <w:rPr>
          <w:noProof/>
        </w:rPr>
        <w:t>13</w:t>
      </w:r>
      <w:r w:rsidR="0069747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69747F">
        <w:rPr>
          <w:noProof/>
        </w:rPr>
        <w:fldChar w:fldCharType="begin"/>
      </w:r>
      <w:r>
        <w:rPr>
          <w:noProof/>
        </w:rPr>
        <w:instrText xml:space="preserve"> PAGEREF _Toc441130952 \h </w:instrText>
      </w:r>
      <w:r w:rsidR="0069747F">
        <w:rPr>
          <w:noProof/>
        </w:rPr>
      </w:r>
      <w:r w:rsidR="0069747F">
        <w:rPr>
          <w:noProof/>
        </w:rPr>
        <w:fldChar w:fldCharType="separate"/>
      </w:r>
      <w:r w:rsidR="00A24167">
        <w:rPr>
          <w:noProof/>
        </w:rPr>
        <w:t>13</w:t>
      </w:r>
      <w:r w:rsidR="0069747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69747F">
        <w:rPr>
          <w:noProof/>
        </w:rPr>
        <w:fldChar w:fldCharType="begin"/>
      </w:r>
      <w:r>
        <w:rPr>
          <w:noProof/>
        </w:rPr>
        <w:instrText xml:space="preserve"> PAGEREF _Toc441130955 \h </w:instrText>
      </w:r>
      <w:r w:rsidR="0069747F">
        <w:rPr>
          <w:noProof/>
        </w:rPr>
      </w:r>
      <w:r w:rsidR="0069747F">
        <w:rPr>
          <w:noProof/>
        </w:rPr>
        <w:fldChar w:fldCharType="separate"/>
      </w:r>
      <w:r w:rsidR="00A24167">
        <w:rPr>
          <w:noProof/>
        </w:rPr>
        <w:t>13</w:t>
      </w:r>
      <w:r w:rsidR="0069747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69747F">
        <w:rPr>
          <w:noProof/>
        </w:rPr>
        <w:fldChar w:fldCharType="begin"/>
      </w:r>
      <w:r>
        <w:rPr>
          <w:noProof/>
        </w:rPr>
        <w:instrText xml:space="preserve"> PAGEREF _Toc441130956 \h </w:instrText>
      </w:r>
      <w:r w:rsidR="0069747F">
        <w:rPr>
          <w:noProof/>
        </w:rPr>
      </w:r>
      <w:r w:rsidR="0069747F">
        <w:rPr>
          <w:noProof/>
        </w:rPr>
        <w:fldChar w:fldCharType="separate"/>
      </w:r>
      <w:r w:rsidR="00A24167">
        <w:rPr>
          <w:noProof/>
        </w:rPr>
        <w:t>14</w:t>
      </w:r>
      <w:r w:rsidR="0069747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69747F">
        <w:rPr>
          <w:noProof/>
        </w:rPr>
        <w:fldChar w:fldCharType="begin"/>
      </w:r>
      <w:r>
        <w:rPr>
          <w:noProof/>
        </w:rPr>
        <w:instrText xml:space="preserve"> PAGEREF _Toc441130971 \h </w:instrText>
      </w:r>
      <w:r w:rsidR="0069747F">
        <w:rPr>
          <w:noProof/>
        </w:rPr>
      </w:r>
      <w:r w:rsidR="0069747F">
        <w:rPr>
          <w:noProof/>
        </w:rPr>
        <w:fldChar w:fldCharType="separate"/>
      </w:r>
      <w:r w:rsidR="00A24167">
        <w:rPr>
          <w:noProof/>
        </w:rPr>
        <w:t>28</w:t>
      </w:r>
      <w:r w:rsidR="0069747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69747F">
        <w:rPr>
          <w:noProof/>
        </w:rPr>
        <w:fldChar w:fldCharType="begin"/>
      </w:r>
      <w:r>
        <w:rPr>
          <w:noProof/>
        </w:rPr>
        <w:instrText xml:space="preserve"> PAGEREF _Toc441130974 \h </w:instrText>
      </w:r>
      <w:r w:rsidR="0069747F">
        <w:rPr>
          <w:noProof/>
        </w:rPr>
      </w:r>
      <w:r w:rsidR="0069747F">
        <w:rPr>
          <w:noProof/>
        </w:rPr>
        <w:fldChar w:fldCharType="separate"/>
      </w:r>
      <w:r w:rsidR="00A24167">
        <w:rPr>
          <w:noProof/>
        </w:rPr>
        <w:t>28</w:t>
      </w:r>
      <w:r w:rsidR="0069747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69747F">
        <w:rPr>
          <w:noProof/>
        </w:rPr>
        <w:fldChar w:fldCharType="begin"/>
      </w:r>
      <w:r>
        <w:rPr>
          <w:noProof/>
        </w:rPr>
        <w:instrText xml:space="preserve"> PAGEREF _Toc441130975 \h </w:instrText>
      </w:r>
      <w:r w:rsidR="0069747F">
        <w:rPr>
          <w:noProof/>
        </w:rPr>
      </w:r>
      <w:r w:rsidR="0069747F">
        <w:rPr>
          <w:noProof/>
        </w:rPr>
        <w:fldChar w:fldCharType="separate"/>
      </w:r>
      <w:r w:rsidR="00A24167">
        <w:rPr>
          <w:noProof/>
        </w:rPr>
        <w:t>28</w:t>
      </w:r>
      <w:r w:rsidR="0069747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69747F">
        <w:rPr>
          <w:noProof/>
        </w:rPr>
        <w:fldChar w:fldCharType="begin"/>
      </w:r>
      <w:r>
        <w:rPr>
          <w:noProof/>
        </w:rPr>
        <w:instrText xml:space="preserve"> PAGEREF _Toc441130980 \h </w:instrText>
      </w:r>
      <w:r w:rsidR="0069747F">
        <w:rPr>
          <w:noProof/>
        </w:rPr>
      </w:r>
      <w:r w:rsidR="0069747F">
        <w:rPr>
          <w:noProof/>
        </w:rPr>
        <w:fldChar w:fldCharType="separate"/>
      </w:r>
      <w:r w:rsidR="00A24167">
        <w:rPr>
          <w:noProof/>
        </w:rPr>
        <w:t>30</w:t>
      </w:r>
      <w:r w:rsidR="0069747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69747F">
        <w:rPr>
          <w:noProof/>
        </w:rPr>
        <w:fldChar w:fldCharType="begin"/>
      </w:r>
      <w:r>
        <w:rPr>
          <w:noProof/>
        </w:rPr>
        <w:instrText xml:space="preserve"> PAGEREF _Toc441130981 \h </w:instrText>
      </w:r>
      <w:r w:rsidR="0069747F">
        <w:rPr>
          <w:noProof/>
        </w:rPr>
      </w:r>
      <w:r w:rsidR="0069747F">
        <w:rPr>
          <w:noProof/>
        </w:rPr>
        <w:fldChar w:fldCharType="separate"/>
      </w:r>
      <w:r w:rsidR="00A24167">
        <w:rPr>
          <w:noProof/>
        </w:rPr>
        <w:t>31</w:t>
      </w:r>
      <w:r w:rsidR="0069747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69747F">
        <w:rPr>
          <w:noProof/>
        </w:rPr>
        <w:fldChar w:fldCharType="begin"/>
      </w:r>
      <w:r>
        <w:rPr>
          <w:noProof/>
        </w:rPr>
        <w:instrText xml:space="preserve"> PAGEREF _Toc441130982 \h </w:instrText>
      </w:r>
      <w:r w:rsidR="0069747F">
        <w:rPr>
          <w:noProof/>
        </w:rPr>
      </w:r>
      <w:r w:rsidR="0069747F">
        <w:rPr>
          <w:noProof/>
        </w:rPr>
        <w:fldChar w:fldCharType="separate"/>
      </w:r>
      <w:r w:rsidR="00A24167">
        <w:rPr>
          <w:noProof/>
        </w:rPr>
        <w:t>32</w:t>
      </w:r>
      <w:r w:rsidR="0069747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69747F">
        <w:rPr>
          <w:noProof/>
        </w:rPr>
        <w:fldChar w:fldCharType="begin"/>
      </w:r>
      <w:r>
        <w:rPr>
          <w:noProof/>
        </w:rPr>
        <w:instrText xml:space="preserve"> PAGEREF _Toc441130983 \h </w:instrText>
      </w:r>
      <w:r w:rsidR="0069747F">
        <w:rPr>
          <w:noProof/>
        </w:rPr>
      </w:r>
      <w:r w:rsidR="0069747F">
        <w:rPr>
          <w:noProof/>
        </w:rPr>
        <w:fldChar w:fldCharType="separate"/>
      </w:r>
      <w:r w:rsidR="00A24167">
        <w:rPr>
          <w:noProof/>
        </w:rPr>
        <w:t>32</w:t>
      </w:r>
      <w:r w:rsidR="0069747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69747F">
        <w:rPr>
          <w:noProof/>
        </w:rPr>
        <w:fldChar w:fldCharType="begin"/>
      </w:r>
      <w:r>
        <w:rPr>
          <w:noProof/>
        </w:rPr>
        <w:instrText xml:space="preserve"> PAGEREF _Toc441130984 \h </w:instrText>
      </w:r>
      <w:r w:rsidR="0069747F">
        <w:rPr>
          <w:noProof/>
        </w:rPr>
      </w:r>
      <w:r w:rsidR="0069747F">
        <w:rPr>
          <w:noProof/>
        </w:rPr>
        <w:fldChar w:fldCharType="separate"/>
      </w:r>
      <w:r w:rsidR="00A24167">
        <w:rPr>
          <w:noProof/>
        </w:rPr>
        <w:t>33</w:t>
      </w:r>
      <w:r w:rsidR="0069747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69747F">
        <w:rPr>
          <w:noProof/>
        </w:rPr>
        <w:fldChar w:fldCharType="begin"/>
      </w:r>
      <w:r>
        <w:rPr>
          <w:noProof/>
        </w:rPr>
        <w:instrText xml:space="preserve"> PAGEREF _Toc441130985 \h </w:instrText>
      </w:r>
      <w:r w:rsidR="0069747F">
        <w:rPr>
          <w:noProof/>
        </w:rPr>
      </w:r>
      <w:r w:rsidR="0069747F">
        <w:rPr>
          <w:noProof/>
        </w:rPr>
        <w:fldChar w:fldCharType="separate"/>
      </w:r>
      <w:r w:rsidR="00A24167">
        <w:rPr>
          <w:noProof/>
        </w:rPr>
        <w:t>33</w:t>
      </w:r>
      <w:r w:rsidR="0069747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sidRPr="00A22F3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69747F">
        <w:rPr>
          <w:noProof/>
        </w:rPr>
        <w:fldChar w:fldCharType="begin"/>
      </w:r>
      <w:r>
        <w:rPr>
          <w:noProof/>
        </w:rPr>
        <w:instrText xml:space="preserve"> PAGEREF _Toc441130986 \h </w:instrText>
      </w:r>
      <w:r w:rsidR="0069747F">
        <w:rPr>
          <w:noProof/>
        </w:rPr>
      </w:r>
      <w:r w:rsidR="0069747F">
        <w:rPr>
          <w:noProof/>
        </w:rPr>
        <w:fldChar w:fldCharType="separate"/>
      </w:r>
      <w:r w:rsidR="00A24167">
        <w:rPr>
          <w:noProof/>
        </w:rPr>
        <w:t>34</w:t>
      </w:r>
      <w:r w:rsidR="0069747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69747F">
        <w:rPr>
          <w:noProof/>
        </w:rPr>
        <w:fldChar w:fldCharType="begin"/>
      </w:r>
      <w:r>
        <w:rPr>
          <w:noProof/>
        </w:rPr>
        <w:instrText xml:space="preserve"> PAGEREF _Toc441130987 \h </w:instrText>
      </w:r>
      <w:r w:rsidR="0069747F">
        <w:rPr>
          <w:noProof/>
        </w:rPr>
      </w:r>
      <w:r w:rsidR="0069747F">
        <w:rPr>
          <w:noProof/>
        </w:rPr>
        <w:fldChar w:fldCharType="separate"/>
      </w:r>
      <w:r w:rsidR="00A24167">
        <w:rPr>
          <w:noProof/>
        </w:rPr>
        <w:t>34</w:t>
      </w:r>
      <w:r w:rsidR="0069747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69747F">
        <w:rPr>
          <w:noProof/>
        </w:rPr>
        <w:fldChar w:fldCharType="begin"/>
      </w:r>
      <w:r>
        <w:rPr>
          <w:noProof/>
        </w:rPr>
        <w:instrText xml:space="preserve"> PAGEREF _Toc441130990 \h </w:instrText>
      </w:r>
      <w:r w:rsidR="0069747F">
        <w:rPr>
          <w:noProof/>
        </w:rPr>
      </w:r>
      <w:r w:rsidR="0069747F">
        <w:rPr>
          <w:noProof/>
        </w:rPr>
        <w:fldChar w:fldCharType="separate"/>
      </w:r>
      <w:r w:rsidR="00A24167">
        <w:rPr>
          <w:noProof/>
        </w:rPr>
        <w:t>34</w:t>
      </w:r>
      <w:r w:rsidR="0069747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69747F">
        <w:rPr>
          <w:noProof/>
        </w:rPr>
        <w:fldChar w:fldCharType="begin"/>
      </w:r>
      <w:r>
        <w:rPr>
          <w:noProof/>
        </w:rPr>
        <w:instrText xml:space="preserve"> PAGEREF _Toc441130992 \h </w:instrText>
      </w:r>
      <w:r w:rsidR="0069747F">
        <w:rPr>
          <w:noProof/>
        </w:rPr>
      </w:r>
      <w:r w:rsidR="0069747F">
        <w:rPr>
          <w:noProof/>
        </w:rPr>
        <w:fldChar w:fldCharType="separate"/>
      </w:r>
      <w:r w:rsidR="00A24167">
        <w:rPr>
          <w:noProof/>
        </w:rPr>
        <w:t>34</w:t>
      </w:r>
      <w:r w:rsidR="0069747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69747F">
        <w:rPr>
          <w:noProof/>
        </w:rPr>
        <w:fldChar w:fldCharType="begin"/>
      </w:r>
      <w:r>
        <w:rPr>
          <w:noProof/>
        </w:rPr>
        <w:instrText xml:space="preserve"> PAGEREF _Toc441130995 \h </w:instrText>
      </w:r>
      <w:r w:rsidR="0069747F">
        <w:rPr>
          <w:noProof/>
        </w:rPr>
      </w:r>
      <w:r w:rsidR="0069747F">
        <w:rPr>
          <w:noProof/>
        </w:rPr>
        <w:fldChar w:fldCharType="separate"/>
      </w:r>
      <w:r w:rsidR="00A24167">
        <w:rPr>
          <w:noProof/>
        </w:rPr>
        <w:t>34</w:t>
      </w:r>
      <w:r w:rsidR="0069747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69747F">
        <w:rPr>
          <w:noProof/>
        </w:rPr>
        <w:fldChar w:fldCharType="begin"/>
      </w:r>
      <w:r>
        <w:rPr>
          <w:noProof/>
        </w:rPr>
        <w:instrText xml:space="preserve"> PAGEREF _Toc441130998 \h </w:instrText>
      </w:r>
      <w:r w:rsidR="0069747F">
        <w:rPr>
          <w:noProof/>
        </w:rPr>
      </w:r>
      <w:r w:rsidR="0069747F">
        <w:rPr>
          <w:noProof/>
        </w:rPr>
        <w:fldChar w:fldCharType="separate"/>
      </w:r>
      <w:r w:rsidR="00A24167">
        <w:rPr>
          <w:noProof/>
        </w:rPr>
        <w:t>35</w:t>
      </w:r>
      <w:r w:rsidR="0069747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69747F">
        <w:rPr>
          <w:noProof/>
        </w:rPr>
        <w:fldChar w:fldCharType="begin"/>
      </w:r>
      <w:r>
        <w:rPr>
          <w:noProof/>
        </w:rPr>
        <w:instrText xml:space="preserve"> PAGEREF _Toc441130999 \h </w:instrText>
      </w:r>
      <w:r w:rsidR="0069747F">
        <w:rPr>
          <w:noProof/>
        </w:rPr>
      </w:r>
      <w:r w:rsidR="0069747F">
        <w:rPr>
          <w:noProof/>
        </w:rPr>
        <w:fldChar w:fldCharType="separate"/>
      </w:r>
      <w:r w:rsidR="00A24167">
        <w:rPr>
          <w:noProof/>
        </w:rPr>
        <w:t>35</w:t>
      </w:r>
      <w:r w:rsidR="0069747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69747F">
        <w:rPr>
          <w:noProof/>
        </w:rPr>
        <w:fldChar w:fldCharType="begin"/>
      </w:r>
      <w:r>
        <w:rPr>
          <w:noProof/>
        </w:rPr>
        <w:instrText xml:space="preserve"> PAGEREF _Toc441131000 \h </w:instrText>
      </w:r>
      <w:r w:rsidR="0069747F">
        <w:rPr>
          <w:noProof/>
        </w:rPr>
      </w:r>
      <w:r w:rsidR="0069747F">
        <w:rPr>
          <w:noProof/>
        </w:rPr>
        <w:fldChar w:fldCharType="separate"/>
      </w:r>
      <w:r w:rsidR="00A24167">
        <w:rPr>
          <w:noProof/>
        </w:rPr>
        <w:t>35</w:t>
      </w:r>
      <w:r w:rsidR="0069747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69747F">
        <w:rPr>
          <w:noProof/>
        </w:rPr>
        <w:fldChar w:fldCharType="begin"/>
      </w:r>
      <w:r>
        <w:rPr>
          <w:noProof/>
        </w:rPr>
        <w:instrText xml:space="preserve"> PAGEREF _Toc441131002 \h </w:instrText>
      </w:r>
      <w:r w:rsidR="0069747F">
        <w:rPr>
          <w:noProof/>
        </w:rPr>
      </w:r>
      <w:r w:rsidR="0069747F">
        <w:rPr>
          <w:noProof/>
        </w:rPr>
        <w:fldChar w:fldCharType="separate"/>
      </w:r>
      <w:r w:rsidR="00A24167">
        <w:rPr>
          <w:noProof/>
        </w:rPr>
        <w:t>39</w:t>
      </w:r>
      <w:r w:rsidR="0069747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22F3A">
        <w:rPr>
          <w:bCs w:val="0"/>
          <w:noProof/>
        </w:rPr>
        <w:t xml:space="preserve">поставок </w:t>
      </w:r>
      <w:r>
        <w:rPr>
          <w:noProof/>
        </w:rPr>
        <w:t>(форма 2)</w:t>
      </w:r>
      <w:r>
        <w:rPr>
          <w:noProof/>
        </w:rPr>
        <w:tab/>
      </w:r>
      <w:r w:rsidR="0069747F">
        <w:rPr>
          <w:noProof/>
        </w:rPr>
        <w:fldChar w:fldCharType="begin"/>
      </w:r>
      <w:r>
        <w:rPr>
          <w:noProof/>
        </w:rPr>
        <w:instrText xml:space="preserve"> PAGEREF _Toc441131004 \h </w:instrText>
      </w:r>
      <w:r w:rsidR="0069747F">
        <w:rPr>
          <w:noProof/>
        </w:rPr>
      </w:r>
      <w:r w:rsidR="0069747F">
        <w:rPr>
          <w:noProof/>
        </w:rPr>
        <w:fldChar w:fldCharType="separate"/>
      </w:r>
      <w:r w:rsidR="00A24167">
        <w:rPr>
          <w:noProof/>
        </w:rPr>
        <w:t>41</w:t>
      </w:r>
      <w:r w:rsidR="0069747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5.3</w:t>
      </w:r>
      <w:r>
        <w:rPr>
          <w:rFonts w:asciiTheme="minorHAnsi" w:eastAsiaTheme="minorEastAsia" w:hAnsiTheme="minorHAnsi" w:cstheme="minorBidi"/>
          <w:b w:val="0"/>
          <w:bCs w:val="0"/>
          <w:noProof/>
          <w:sz w:val="22"/>
          <w:szCs w:val="22"/>
          <w:lang w:eastAsia="ru-RU"/>
        </w:rPr>
        <w:tab/>
      </w:r>
      <w:r w:rsidRPr="00A22F3A">
        <w:rPr>
          <w:noProof/>
          <w:color w:val="000000"/>
        </w:rPr>
        <w:t>Техническое предложение (форма 3)</w:t>
      </w:r>
      <w:r>
        <w:rPr>
          <w:noProof/>
        </w:rPr>
        <w:tab/>
      </w:r>
      <w:r w:rsidR="0069747F">
        <w:rPr>
          <w:noProof/>
        </w:rPr>
        <w:fldChar w:fldCharType="begin"/>
      </w:r>
      <w:r>
        <w:rPr>
          <w:noProof/>
        </w:rPr>
        <w:instrText xml:space="preserve"> PAGEREF _Toc441131007 \h </w:instrText>
      </w:r>
      <w:r w:rsidR="0069747F">
        <w:rPr>
          <w:noProof/>
        </w:rPr>
      </w:r>
      <w:r w:rsidR="0069747F">
        <w:rPr>
          <w:noProof/>
        </w:rPr>
        <w:fldChar w:fldCharType="separate"/>
      </w:r>
      <w:r w:rsidR="00A24167">
        <w:rPr>
          <w:noProof/>
        </w:rPr>
        <w:t>44</w:t>
      </w:r>
      <w:r w:rsidR="0069747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69747F">
        <w:rPr>
          <w:noProof/>
        </w:rPr>
        <w:fldChar w:fldCharType="begin"/>
      </w:r>
      <w:r>
        <w:rPr>
          <w:noProof/>
        </w:rPr>
        <w:instrText xml:space="preserve"> PAGEREF _Toc441131010 \h </w:instrText>
      </w:r>
      <w:r w:rsidR="0069747F">
        <w:rPr>
          <w:noProof/>
        </w:rPr>
      </w:r>
      <w:r w:rsidR="0069747F">
        <w:rPr>
          <w:noProof/>
        </w:rPr>
        <w:fldChar w:fldCharType="separate"/>
      </w:r>
      <w:r w:rsidR="00A24167">
        <w:rPr>
          <w:noProof/>
        </w:rPr>
        <w:t>47</w:t>
      </w:r>
      <w:r w:rsidR="0069747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5.5</w:t>
      </w:r>
      <w:r>
        <w:rPr>
          <w:rFonts w:asciiTheme="minorHAnsi" w:eastAsiaTheme="minorEastAsia" w:hAnsiTheme="minorHAnsi" w:cstheme="minorBidi"/>
          <w:b w:val="0"/>
          <w:bCs w:val="0"/>
          <w:noProof/>
          <w:sz w:val="22"/>
          <w:szCs w:val="22"/>
          <w:lang w:eastAsia="ru-RU"/>
        </w:rPr>
        <w:tab/>
      </w:r>
      <w:r w:rsidRPr="00A22F3A">
        <w:rPr>
          <w:noProof/>
          <w:color w:val="000000"/>
        </w:rPr>
        <w:t>Протокол разногласий к проекту Договора (форма 5)</w:t>
      </w:r>
      <w:r>
        <w:rPr>
          <w:noProof/>
        </w:rPr>
        <w:tab/>
      </w:r>
      <w:r w:rsidR="0069747F">
        <w:rPr>
          <w:noProof/>
        </w:rPr>
        <w:fldChar w:fldCharType="begin"/>
      </w:r>
      <w:r>
        <w:rPr>
          <w:noProof/>
        </w:rPr>
        <w:instrText xml:space="preserve"> PAGEREF _Toc441131013 \h </w:instrText>
      </w:r>
      <w:r w:rsidR="0069747F">
        <w:rPr>
          <w:noProof/>
        </w:rPr>
      </w:r>
      <w:r w:rsidR="0069747F">
        <w:rPr>
          <w:noProof/>
        </w:rPr>
        <w:fldChar w:fldCharType="separate"/>
      </w:r>
      <w:r w:rsidR="00A24167">
        <w:rPr>
          <w:noProof/>
        </w:rPr>
        <w:t>49</w:t>
      </w:r>
      <w:r w:rsidR="0069747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69747F">
        <w:rPr>
          <w:noProof/>
        </w:rPr>
        <w:fldChar w:fldCharType="begin"/>
      </w:r>
      <w:r>
        <w:rPr>
          <w:noProof/>
        </w:rPr>
        <w:instrText xml:space="preserve"> PAGEREF _Toc441131016 \h </w:instrText>
      </w:r>
      <w:r w:rsidR="0069747F">
        <w:rPr>
          <w:noProof/>
        </w:rPr>
      </w:r>
      <w:r w:rsidR="0069747F">
        <w:rPr>
          <w:noProof/>
        </w:rPr>
        <w:fldChar w:fldCharType="separate"/>
      </w:r>
      <w:r w:rsidR="00A24167">
        <w:rPr>
          <w:noProof/>
        </w:rPr>
        <w:t>51</w:t>
      </w:r>
      <w:r w:rsidR="0069747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5.6.1</w:t>
      </w:r>
      <w:r>
        <w:rPr>
          <w:rFonts w:asciiTheme="minorHAnsi" w:eastAsiaTheme="minorEastAsia" w:hAnsiTheme="minorHAnsi" w:cstheme="minorBidi"/>
          <w:bCs w:val="0"/>
          <w:iCs w:val="0"/>
          <w:noProof/>
          <w:sz w:val="22"/>
          <w:szCs w:val="22"/>
          <w:lang w:eastAsia="ru-RU"/>
        </w:rPr>
        <w:tab/>
      </w:r>
      <w:r w:rsidRPr="00A22F3A">
        <w:rPr>
          <w:noProof/>
        </w:rPr>
        <w:t>Форма Анкеты Участника</w:t>
      </w:r>
      <w:r>
        <w:rPr>
          <w:noProof/>
        </w:rPr>
        <w:tab/>
      </w:r>
      <w:r w:rsidR="0069747F">
        <w:rPr>
          <w:noProof/>
        </w:rPr>
        <w:fldChar w:fldCharType="begin"/>
      </w:r>
      <w:r>
        <w:rPr>
          <w:noProof/>
        </w:rPr>
        <w:instrText xml:space="preserve"> PAGEREF _Toc441131017 \h </w:instrText>
      </w:r>
      <w:r w:rsidR="0069747F">
        <w:rPr>
          <w:noProof/>
        </w:rPr>
      </w:r>
      <w:r w:rsidR="0069747F">
        <w:rPr>
          <w:noProof/>
        </w:rPr>
        <w:fldChar w:fldCharType="separate"/>
      </w:r>
      <w:r w:rsidR="00A24167">
        <w:rPr>
          <w:noProof/>
        </w:rPr>
        <w:t>51</w:t>
      </w:r>
      <w:r w:rsidR="0069747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5.6.2</w:t>
      </w:r>
      <w:r>
        <w:rPr>
          <w:rFonts w:asciiTheme="minorHAnsi" w:eastAsiaTheme="minorEastAsia" w:hAnsiTheme="minorHAnsi" w:cstheme="minorBidi"/>
          <w:bCs w:val="0"/>
          <w:iCs w:val="0"/>
          <w:noProof/>
          <w:sz w:val="22"/>
          <w:szCs w:val="22"/>
          <w:lang w:eastAsia="ru-RU"/>
        </w:rPr>
        <w:tab/>
      </w:r>
      <w:r w:rsidRPr="00A22F3A">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69747F">
        <w:rPr>
          <w:noProof/>
        </w:rPr>
        <w:fldChar w:fldCharType="begin"/>
      </w:r>
      <w:r>
        <w:rPr>
          <w:noProof/>
        </w:rPr>
        <w:instrText xml:space="preserve"> PAGEREF _Toc441131018 \h </w:instrText>
      </w:r>
      <w:r w:rsidR="0069747F">
        <w:rPr>
          <w:noProof/>
        </w:rPr>
      </w:r>
      <w:r w:rsidR="0069747F">
        <w:rPr>
          <w:noProof/>
        </w:rPr>
        <w:fldChar w:fldCharType="separate"/>
      </w:r>
      <w:r w:rsidR="00A24167">
        <w:rPr>
          <w:noProof/>
        </w:rPr>
        <w:t>53</w:t>
      </w:r>
      <w:r w:rsidR="0069747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69747F">
        <w:rPr>
          <w:noProof/>
        </w:rPr>
        <w:fldChar w:fldCharType="begin"/>
      </w:r>
      <w:r>
        <w:rPr>
          <w:noProof/>
        </w:rPr>
        <w:instrText xml:space="preserve"> PAGEREF _Toc441131020 \h </w:instrText>
      </w:r>
      <w:r w:rsidR="0069747F">
        <w:rPr>
          <w:noProof/>
        </w:rPr>
      </w:r>
      <w:r w:rsidR="0069747F">
        <w:rPr>
          <w:noProof/>
        </w:rPr>
        <w:fldChar w:fldCharType="separate"/>
      </w:r>
      <w:r w:rsidR="00A24167">
        <w:rPr>
          <w:noProof/>
        </w:rPr>
        <w:t>56</w:t>
      </w:r>
      <w:r w:rsidR="0069747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69747F">
        <w:rPr>
          <w:noProof/>
        </w:rPr>
        <w:fldChar w:fldCharType="begin"/>
      </w:r>
      <w:r>
        <w:rPr>
          <w:noProof/>
        </w:rPr>
        <w:instrText xml:space="preserve"> PAGEREF _Toc441131023 \h </w:instrText>
      </w:r>
      <w:r w:rsidR="0069747F">
        <w:rPr>
          <w:noProof/>
        </w:rPr>
      </w:r>
      <w:r w:rsidR="0069747F">
        <w:rPr>
          <w:noProof/>
        </w:rPr>
        <w:fldChar w:fldCharType="separate"/>
      </w:r>
      <w:r w:rsidR="00A24167">
        <w:rPr>
          <w:noProof/>
        </w:rPr>
        <w:t>58</w:t>
      </w:r>
      <w:r w:rsidR="0069747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69747F">
        <w:rPr>
          <w:noProof/>
        </w:rPr>
        <w:fldChar w:fldCharType="begin"/>
      </w:r>
      <w:r>
        <w:rPr>
          <w:noProof/>
        </w:rPr>
        <w:instrText xml:space="preserve"> PAGEREF _Toc441131026 \h </w:instrText>
      </w:r>
      <w:r w:rsidR="0069747F">
        <w:rPr>
          <w:noProof/>
        </w:rPr>
      </w:r>
      <w:r w:rsidR="0069747F">
        <w:rPr>
          <w:noProof/>
        </w:rPr>
        <w:fldChar w:fldCharType="separate"/>
      </w:r>
      <w:r w:rsidR="00A24167">
        <w:rPr>
          <w:noProof/>
        </w:rPr>
        <w:t>60</w:t>
      </w:r>
      <w:r w:rsidR="0069747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69747F">
        <w:rPr>
          <w:noProof/>
        </w:rPr>
        <w:fldChar w:fldCharType="begin"/>
      </w:r>
      <w:r>
        <w:rPr>
          <w:noProof/>
        </w:rPr>
        <w:instrText xml:space="preserve"> PAGEREF _Toc441131029 \h </w:instrText>
      </w:r>
      <w:r w:rsidR="0069747F">
        <w:rPr>
          <w:noProof/>
        </w:rPr>
      </w:r>
      <w:r w:rsidR="0069747F">
        <w:rPr>
          <w:noProof/>
        </w:rPr>
        <w:fldChar w:fldCharType="separate"/>
      </w:r>
      <w:r w:rsidR="00A24167">
        <w:rPr>
          <w:noProof/>
        </w:rPr>
        <w:t>62</w:t>
      </w:r>
      <w:r w:rsidR="0069747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69747F">
        <w:rPr>
          <w:noProof/>
        </w:rPr>
        <w:fldChar w:fldCharType="begin"/>
      </w:r>
      <w:r>
        <w:rPr>
          <w:noProof/>
        </w:rPr>
        <w:instrText xml:space="preserve"> PAGEREF _Toc441131031 \h </w:instrText>
      </w:r>
      <w:r w:rsidR="0069747F">
        <w:rPr>
          <w:noProof/>
        </w:rPr>
      </w:r>
      <w:r w:rsidR="0069747F">
        <w:rPr>
          <w:noProof/>
        </w:rPr>
        <w:fldChar w:fldCharType="separate"/>
      </w:r>
      <w:r w:rsidR="00A24167">
        <w:rPr>
          <w:noProof/>
        </w:rPr>
        <w:t>63</w:t>
      </w:r>
      <w:r w:rsidR="0069747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69747F">
        <w:rPr>
          <w:noProof/>
        </w:rPr>
        <w:fldChar w:fldCharType="begin"/>
      </w:r>
      <w:r>
        <w:rPr>
          <w:noProof/>
        </w:rPr>
        <w:instrText xml:space="preserve"> PAGEREF _Toc441131034 \h </w:instrText>
      </w:r>
      <w:r w:rsidR="0069747F">
        <w:rPr>
          <w:noProof/>
        </w:rPr>
      </w:r>
      <w:r w:rsidR="0069747F">
        <w:rPr>
          <w:noProof/>
        </w:rPr>
        <w:fldChar w:fldCharType="separate"/>
      </w:r>
      <w:r w:rsidR="00A24167">
        <w:rPr>
          <w:noProof/>
        </w:rPr>
        <w:t>66</w:t>
      </w:r>
      <w:r w:rsidR="0069747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69747F">
        <w:rPr>
          <w:noProof/>
        </w:rPr>
        <w:fldChar w:fldCharType="begin"/>
      </w:r>
      <w:r>
        <w:rPr>
          <w:noProof/>
        </w:rPr>
        <w:instrText xml:space="preserve"> PAGEREF _Toc441131037 \h </w:instrText>
      </w:r>
      <w:r w:rsidR="0069747F">
        <w:rPr>
          <w:noProof/>
        </w:rPr>
      </w:r>
      <w:r w:rsidR="0069747F">
        <w:rPr>
          <w:noProof/>
        </w:rPr>
        <w:fldChar w:fldCharType="separate"/>
      </w:r>
      <w:r w:rsidR="00A24167">
        <w:rPr>
          <w:noProof/>
        </w:rPr>
        <w:t>68</w:t>
      </w:r>
      <w:r w:rsidR="0069747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69747F">
        <w:rPr>
          <w:noProof/>
        </w:rPr>
        <w:fldChar w:fldCharType="begin"/>
      </w:r>
      <w:r>
        <w:rPr>
          <w:noProof/>
        </w:rPr>
        <w:instrText xml:space="preserve"> PAGEREF _Toc441131040 \h </w:instrText>
      </w:r>
      <w:r w:rsidR="0069747F">
        <w:rPr>
          <w:noProof/>
        </w:rPr>
      </w:r>
      <w:r w:rsidR="0069747F">
        <w:rPr>
          <w:noProof/>
        </w:rPr>
        <w:fldChar w:fldCharType="separate"/>
      </w:r>
      <w:r w:rsidR="00A24167">
        <w:rPr>
          <w:noProof/>
        </w:rPr>
        <w:t>71</w:t>
      </w:r>
      <w:r w:rsidR="0069747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A22F3A">
        <w:rPr>
          <w:noProof/>
          <w:color w:val="000000"/>
        </w:rPr>
        <w:t>(форма 15)</w:t>
      </w:r>
      <w:r>
        <w:rPr>
          <w:noProof/>
        </w:rPr>
        <w:tab/>
      </w:r>
      <w:r w:rsidR="0069747F">
        <w:rPr>
          <w:noProof/>
        </w:rPr>
        <w:fldChar w:fldCharType="begin"/>
      </w:r>
      <w:r>
        <w:rPr>
          <w:noProof/>
        </w:rPr>
        <w:instrText xml:space="preserve"> PAGEREF _Toc441131043 \h </w:instrText>
      </w:r>
      <w:r w:rsidR="0069747F">
        <w:rPr>
          <w:noProof/>
        </w:rPr>
      </w:r>
      <w:r w:rsidR="0069747F">
        <w:rPr>
          <w:noProof/>
        </w:rPr>
        <w:fldChar w:fldCharType="separate"/>
      </w:r>
      <w:r w:rsidR="00A24167">
        <w:rPr>
          <w:noProof/>
        </w:rPr>
        <w:t>73</w:t>
      </w:r>
      <w:r w:rsidR="0069747F">
        <w:rPr>
          <w:noProof/>
        </w:rPr>
        <w:fldChar w:fldCharType="end"/>
      </w:r>
    </w:p>
    <w:p w:rsidR="00717F60" w:rsidRPr="00E71A48" w:rsidRDefault="0069747F"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9"/>
          <w:headerReference w:type="default" r:id="rId10"/>
          <w:footerReference w:type="even" r:id="rId11"/>
          <w:footerReference w:type="default" r:id="rId12"/>
          <w:headerReference w:type="first" r:id="rId13"/>
          <w:footerReference w:type="first" r:id="rId14"/>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1130929"/>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1130930"/>
      <w:bookmarkEnd w:id="8"/>
      <w:r w:rsidRPr="00E71A48">
        <w:t>Общие сведения о процедуре запроса предложений</w:t>
      </w:r>
      <w:bookmarkEnd w:id="9"/>
    </w:p>
    <w:p w:rsidR="005B75A6" w:rsidRPr="00BA4AB0" w:rsidRDefault="00BA4AB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 </w:t>
      </w:r>
      <w:r>
        <w:rPr>
          <w:iCs/>
          <w:szCs w:val="24"/>
        </w:rPr>
        <w:t xml:space="preserve">филиал </w:t>
      </w:r>
      <w:r w:rsidRPr="007556FF">
        <w:rPr>
          <w:iCs/>
          <w:sz w:val="24"/>
          <w:szCs w:val="24"/>
        </w:rPr>
        <w:t xml:space="preserve"> ПАО «МРСК </w:t>
      </w:r>
      <w:r w:rsidRPr="00702B2C">
        <w:rPr>
          <w:iCs/>
          <w:sz w:val="24"/>
          <w:szCs w:val="24"/>
        </w:rPr>
        <w:t>Центра»</w:t>
      </w:r>
      <w:r>
        <w:rPr>
          <w:iCs/>
          <w:sz w:val="24"/>
          <w:szCs w:val="24"/>
        </w:rPr>
        <w:t xml:space="preserve"> - </w:t>
      </w:r>
      <w:r w:rsidRPr="002A5D5C">
        <w:rPr>
          <w:iCs/>
          <w:szCs w:val="24"/>
        </w:rPr>
        <w:t>«Белгородэнерго»</w:t>
      </w:r>
      <w:r>
        <w:rPr>
          <w:iCs/>
          <w:szCs w:val="24"/>
        </w:rPr>
        <w:t xml:space="preserve"> </w:t>
      </w:r>
      <w:r w:rsidRPr="00702B2C">
        <w:rPr>
          <w:iCs/>
          <w:sz w:val="24"/>
          <w:szCs w:val="24"/>
        </w:rPr>
        <w:t xml:space="preserve"> (далее – Заказчик или Организатор) (почтовый адрес:</w:t>
      </w:r>
      <w:proofErr w:type="gramEnd"/>
      <w:r w:rsidRPr="00702B2C">
        <w:rPr>
          <w:iCs/>
          <w:sz w:val="24"/>
          <w:szCs w:val="24"/>
        </w:rPr>
        <w:t xml:space="preserve"> РФ, </w:t>
      </w:r>
      <w:r>
        <w:rPr>
          <w:iCs/>
          <w:sz w:val="24"/>
          <w:szCs w:val="24"/>
        </w:rPr>
        <w:t>308000</w:t>
      </w:r>
      <w:r w:rsidRPr="00702B2C">
        <w:rPr>
          <w:iCs/>
          <w:sz w:val="24"/>
          <w:szCs w:val="24"/>
        </w:rPr>
        <w:t xml:space="preserve">, г. </w:t>
      </w:r>
      <w:r>
        <w:rPr>
          <w:iCs/>
          <w:sz w:val="24"/>
          <w:szCs w:val="24"/>
        </w:rPr>
        <w:t>Белгород</w:t>
      </w:r>
      <w:r w:rsidRPr="00702B2C">
        <w:rPr>
          <w:iCs/>
          <w:sz w:val="24"/>
          <w:szCs w:val="24"/>
        </w:rPr>
        <w:t xml:space="preserve">, ул. </w:t>
      </w:r>
      <w:r>
        <w:rPr>
          <w:iCs/>
          <w:sz w:val="24"/>
          <w:szCs w:val="24"/>
        </w:rPr>
        <w:t>Преображенская</w:t>
      </w:r>
      <w:r w:rsidRPr="00702B2C">
        <w:rPr>
          <w:iCs/>
          <w:sz w:val="24"/>
          <w:szCs w:val="24"/>
        </w:rPr>
        <w:t>, 4</w:t>
      </w:r>
      <w:r>
        <w:rPr>
          <w:iCs/>
          <w:sz w:val="24"/>
          <w:szCs w:val="24"/>
        </w:rPr>
        <w:t>2, с</w:t>
      </w:r>
      <w:r w:rsidRPr="00702B2C">
        <w:rPr>
          <w:iCs/>
          <w:sz w:val="24"/>
          <w:szCs w:val="24"/>
        </w:rPr>
        <w:t xml:space="preserve">екретарь </w:t>
      </w:r>
      <w:r w:rsidRPr="00EE48F3">
        <w:rPr>
          <w:iCs/>
          <w:sz w:val="24"/>
          <w:szCs w:val="24"/>
        </w:rPr>
        <w:t xml:space="preserve">Закупочной комиссии – ведущий специалист Управления организации регламентированных закупок Департамента по конкурентной политике и закупочной деятельности ПАО «МРСК Центра» </w:t>
      </w:r>
      <w:r w:rsidRPr="00EE48F3">
        <w:t xml:space="preserve">Горягина Татьяна </w:t>
      </w:r>
      <w:r w:rsidRPr="00297EB0">
        <w:t xml:space="preserve">Николаевна, контактный телефон: (4722) 58-17-51 или по адресу электронной почты: </w:t>
      </w:r>
      <w:hyperlink r:id="rId15" w:history="1">
        <w:r w:rsidRPr="00297EB0">
          <w:rPr>
            <w:rStyle w:val="a7"/>
            <w:lang w:val="en-US"/>
          </w:rPr>
          <w:t>Goryagina</w:t>
        </w:r>
        <w:r w:rsidRPr="00297EB0">
          <w:rPr>
            <w:rStyle w:val="a7"/>
          </w:rPr>
          <w:t>.</w:t>
        </w:r>
        <w:r w:rsidRPr="00297EB0">
          <w:rPr>
            <w:rStyle w:val="a7"/>
            <w:lang w:val="en-US"/>
          </w:rPr>
          <w:t>TN</w:t>
        </w:r>
        <w:r w:rsidRPr="00297EB0">
          <w:rPr>
            <w:rStyle w:val="a7"/>
          </w:rPr>
          <w:t>@</w:t>
        </w:r>
        <w:r w:rsidRPr="00297EB0">
          <w:rPr>
            <w:rStyle w:val="a7"/>
            <w:lang w:val="en-US"/>
          </w:rPr>
          <w:t>mrsk</w:t>
        </w:r>
        <w:r w:rsidRPr="00297EB0">
          <w:rPr>
            <w:rStyle w:val="a7"/>
          </w:rPr>
          <w:t>-1.</w:t>
        </w:r>
        <w:r w:rsidRPr="00297EB0">
          <w:rPr>
            <w:rStyle w:val="a7"/>
            <w:lang w:val="en-US"/>
          </w:rPr>
          <w:t>ru</w:t>
        </w:r>
      </w:hyperlink>
      <w:r w:rsidRPr="00297EB0">
        <w:rPr>
          <w:iCs/>
          <w:sz w:val="24"/>
          <w:szCs w:val="24"/>
        </w:rPr>
        <w:t xml:space="preserve">, ответственное лицо </w:t>
      </w:r>
      <w:r w:rsidRPr="00297EB0">
        <w:t xml:space="preserve">Ермолова Ирина Валерьевна – контактный телефон: (4722) 58-17-81, адрес электронной почты: </w:t>
      </w:r>
      <w:hyperlink r:id="rId16" w:history="1">
        <w:r w:rsidRPr="00297EB0">
          <w:rPr>
            <w:rStyle w:val="a7"/>
          </w:rPr>
          <w:t>Ermolova.IV@mrsk-1.ru</w:t>
        </w:r>
      </w:hyperlink>
      <w:r w:rsidRPr="00297EB0">
        <w:t xml:space="preserve">, по вопросам, связанным с разъяснением технического задания, обращаться к ответственному сотруднику Организатора  – </w:t>
      </w:r>
      <w:r w:rsidR="001545C7">
        <w:t>Леонов Олег Александрович</w:t>
      </w:r>
      <w:r w:rsidR="001545C7" w:rsidRPr="00AB22E3">
        <w:t>, контактный телефон (4722) 24-</w:t>
      </w:r>
      <w:r w:rsidR="001545C7">
        <w:t>70-54</w:t>
      </w:r>
      <w:r w:rsidR="001545C7" w:rsidRPr="00AB22E3">
        <w:t>,</w:t>
      </w:r>
      <w:r w:rsidR="001545C7" w:rsidRPr="00441A42">
        <w:t xml:space="preserve">, адрес электронной почты: </w:t>
      </w:r>
      <w:hyperlink r:id="rId17" w:history="1">
        <w:r w:rsidR="001545C7" w:rsidRPr="004A1002">
          <w:rPr>
            <w:rStyle w:val="a7"/>
            <w:sz w:val="24"/>
            <w:szCs w:val="24"/>
            <w:lang w:eastAsia="ru-RU"/>
          </w:rPr>
          <w:t>Leonov.OA@mrsk-1.ru</w:t>
        </w:r>
      </w:hyperlink>
      <w:r w:rsidRPr="00BA4AB0">
        <w:rPr>
          <w:sz w:val="24"/>
          <w:szCs w:val="24"/>
        </w:rPr>
        <w:t xml:space="preserve"> </w:t>
      </w:r>
      <w:r w:rsidRPr="00BA4AB0">
        <w:rPr>
          <w:iCs/>
          <w:sz w:val="24"/>
          <w:szCs w:val="24"/>
        </w:rPr>
        <w:t>Извещением</w:t>
      </w:r>
      <w:r w:rsidRPr="00BA4AB0">
        <w:rPr>
          <w:sz w:val="24"/>
          <w:szCs w:val="24"/>
        </w:rPr>
        <w:t xml:space="preserve"> о проведении открытого </w:t>
      </w:r>
      <w:r w:rsidRPr="00BA4AB0">
        <w:rPr>
          <w:iCs/>
          <w:sz w:val="24"/>
          <w:szCs w:val="24"/>
        </w:rPr>
        <w:t>запроса предложений</w:t>
      </w:r>
      <w:r w:rsidRPr="00BA4AB0">
        <w:rPr>
          <w:sz w:val="24"/>
          <w:szCs w:val="24"/>
        </w:rPr>
        <w:t>, опубликованным</w:t>
      </w:r>
      <w:r w:rsidR="00717F60" w:rsidRPr="00BA4AB0">
        <w:rPr>
          <w:sz w:val="24"/>
          <w:szCs w:val="24"/>
        </w:rPr>
        <w:t xml:space="preserve"> </w:t>
      </w:r>
      <w:r w:rsidR="00717F60" w:rsidRPr="00BA4AB0">
        <w:rPr>
          <w:b/>
          <w:sz w:val="24"/>
          <w:szCs w:val="24"/>
        </w:rPr>
        <w:t>«</w:t>
      </w:r>
      <w:r w:rsidR="00E322CA">
        <w:rPr>
          <w:b/>
          <w:sz w:val="24"/>
          <w:szCs w:val="24"/>
        </w:rPr>
        <w:t>26</w:t>
      </w:r>
      <w:r w:rsidR="00717F60" w:rsidRPr="00BA4AB0">
        <w:rPr>
          <w:b/>
          <w:sz w:val="24"/>
          <w:szCs w:val="24"/>
        </w:rPr>
        <w:t xml:space="preserve">» </w:t>
      </w:r>
      <w:r w:rsidRPr="00BA4AB0">
        <w:rPr>
          <w:b/>
          <w:sz w:val="24"/>
          <w:szCs w:val="24"/>
        </w:rPr>
        <w:t>февраля</w:t>
      </w:r>
      <w:r w:rsidR="00717F60" w:rsidRPr="00BA4AB0">
        <w:rPr>
          <w:b/>
          <w:sz w:val="24"/>
          <w:szCs w:val="24"/>
        </w:rPr>
        <w:t xml:space="preserve"> 20</w:t>
      </w:r>
      <w:r w:rsidR="00C12FA4" w:rsidRPr="00BA4AB0">
        <w:rPr>
          <w:b/>
          <w:sz w:val="24"/>
          <w:szCs w:val="24"/>
        </w:rPr>
        <w:t>1</w:t>
      </w:r>
      <w:r w:rsidR="00862664" w:rsidRPr="00BA4AB0">
        <w:rPr>
          <w:b/>
          <w:sz w:val="24"/>
          <w:szCs w:val="24"/>
        </w:rPr>
        <w:t>6</w:t>
      </w:r>
      <w:r w:rsidR="00717F60" w:rsidRPr="00BA4AB0">
        <w:rPr>
          <w:b/>
          <w:sz w:val="24"/>
          <w:szCs w:val="24"/>
        </w:rPr>
        <w:t xml:space="preserve"> г.</w:t>
      </w:r>
      <w:r w:rsidR="00717F60" w:rsidRPr="00BA4AB0">
        <w:rPr>
          <w:sz w:val="24"/>
          <w:szCs w:val="24"/>
        </w:rPr>
        <w:t xml:space="preserve"> на официальном сайте (</w:t>
      </w:r>
      <w:hyperlink r:id="rId18" w:history="1">
        <w:r w:rsidR="00345CCA" w:rsidRPr="00BA4AB0">
          <w:rPr>
            <w:rStyle w:val="a7"/>
            <w:sz w:val="24"/>
            <w:szCs w:val="24"/>
          </w:rPr>
          <w:t>www.zakupki.</w:t>
        </w:r>
        <w:r w:rsidR="00345CCA" w:rsidRPr="00BA4AB0">
          <w:rPr>
            <w:rStyle w:val="a7"/>
            <w:sz w:val="24"/>
            <w:szCs w:val="24"/>
            <w:lang w:val="en-US"/>
          </w:rPr>
          <w:t>gov</w:t>
        </w:r>
        <w:r w:rsidR="00345CCA" w:rsidRPr="00BA4AB0">
          <w:rPr>
            <w:rStyle w:val="a7"/>
            <w:sz w:val="24"/>
            <w:szCs w:val="24"/>
          </w:rPr>
          <w:t>.ru</w:t>
        </w:r>
      </w:hyperlink>
      <w:r w:rsidR="00717F60" w:rsidRPr="00BA4AB0">
        <w:rPr>
          <w:sz w:val="24"/>
          <w:szCs w:val="24"/>
        </w:rPr>
        <w:t>),</w:t>
      </w:r>
      <w:r w:rsidR="009D7F01" w:rsidRPr="00BA4AB0">
        <w:rPr>
          <w:iCs/>
          <w:sz w:val="24"/>
          <w:szCs w:val="24"/>
        </w:rPr>
        <w:t xml:space="preserve"> </w:t>
      </w:r>
      <w:r w:rsidR="009D7F01" w:rsidRPr="00BA4AB0">
        <w:rPr>
          <w:sz w:val="24"/>
          <w:szCs w:val="24"/>
        </w:rPr>
        <w:t xml:space="preserve">на сайте </w:t>
      </w:r>
      <w:r w:rsidR="007556FF" w:rsidRPr="00BA4AB0">
        <w:rPr>
          <w:iCs/>
          <w:sz w:val="24"/>
          <w:szCs w:val="24"/>
        </w:rPr>
        <w:t>ПАО «МРСК Центра»</w:t>
      </w:r>
      <w:r w:rsidR="009D7F01" w:rsidRPr="00BA4AB0">
        <w:rPr>
          <w:sz w:val="24"/>
          <w:szCs w:val="24"/>
        </w:rPr>
        <w:t xml:space="preserve"> (</w:t>
      </w:r>
      <w:hyperlink r:id="rId19" w:history="1">
        <w:r w:rsidR="007556FF" w:rsidRPr="00BA4AB0">
          <w:rPr>
            <w:rStyle w:val="a7"/>
            <w:sz w:val="24"/>
            <w:szCs w:val="24"/>
          </w:rPr>
          <w:t>www.mrsk-1.ru</w:t>
        </w:r>
      </w:hyperlink>
      <w:r w:rsidR="00862664" w:rsidRPr="00BA4AB0">
        <w:rPr>
          <w:sz w:val="24"/>
          <w:szCs w:val="24"/>
        </w:rPr>
        <w:t>)</w:t>
      </w:r>
      <w:r w:rsidR="00702B2C" w:rsidRPr="00BA4AB0">
        <w:rPr>
          <w:sz w:val="24"/>
          <w:szCs w:val="24"/>
        </w:rPr>
        <w:t xml:space="preserve">, на сайте ЭТП, указанном в п. </w:t>
      </w:r>
      <w:fldSimple w:instr=" REF _Ref440269836 \r \h  \* MERGEFORMAT ">
        <w:r w:rsidR="00A24167" w:rsidRPr="00BA4AB0">
          <w:rPr>
            <w:sz w:val="24"/>
            <w:szCs w:val="24"/>
          </w:rPr>
          <w:t>1.1.2</w:t>
        </w:r>
      </w:fldSimple>
      <w:r w:rsidR="00702B2C" w:rsidRPr="00BA4AB0">
        <w:rPr>
          <w:sz w:val="24"/>
          <w:szCs w:val="24"/>
        </w:rPr>
        <w:t xml:space="preserve"> настоящей Документации, </w:t>
      </w:r>
      <w:r w:rsidR="009A7733" w:rsidRPr="00BA4AB0">
        <w:rPr>
          <w:iCs/>
          <w:sz w:val="24"/>
          <w:szCs w:val="24"/>
        </w:rPr>
        <w:t xml:space="preserve"> </w:t>
      </w:r>
      <w:r w:rsidR="00717F60" w:rsidRPr="00BA4AB0">
        <w:rPr>
          <w:iCs/>
          <w:sz w:val="24"/>
          <w:szCs w:val="24"/>
        </w:rPr>
        <w:t>приг</w:t>
      </w:r>
      <w:r w:rsidR="00717F60" w:rsidRPr="00BA4AB0">
        <w:rPr>
          <w:sz w:val="24"/>
          <w:szCs w:val="24"/>
        </w:rPr>
        <w:t>ласило юридических лиц</w:t>
      </w:r>
      <w:r w:rsidR="005B75A6" w:rsidRPr="00BA4AB0">
        <w:rPr>
          <w:sz w:val="24"/>
          <w:szCs w:val="24"/>
        </w:rPr>
        <w:t xml:space="preserve"> и физических лиц (в т.</w:t>
      </w:r>
      <w:r w:rsidR="003129D4" w:rsidRPr="00BA4AB0">
        <w:rPr>
          <w:sz w:val="24"/>
          <w:szCs w:val="24"/>
        </w:rPr>
        <w:t xml:space="preserve"> </w:t>
      </w:r>
      <w:r w:rsidR="005B75A6" w:rsidRPr="00BA4AB0">
        <w:rPr>
          <w:sz w:val="24"/>
          <w:szCs w:val="24"/>
        </w:rPr>
        <w:t>ч. индивидуальных предпринимателей)</w:t>
      </w:r>
      <w:r w:rsidR="009D7F01" w:rsidRPr="00BA4AB0">
        <w:rPr>
          <w:sz w:val="24"/>
          <w:szCs w:val="24"/>
        </w:rPr>
        <w:t xml:space="preserve"> </w:t>
      </w:r>
      <w:r>
        <w:rPr>
          <w:sz w:val="24"/>
          <w:szCs w:val="24"/>
        </w:rPr>
        <w:t>,</w:t>
      </w:r>
      <w:r w:rsidRPr="00BA4AB0">
        <w:rPr>
          <w:sz w:val="24"/>
          <w:szCs w:val="24"/>
        </w:rPr>
        <w:t xml:space="preserve"> </w:t>
      </w:r>
      <w:r w:rsidRPr="007259EC">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Pr="00BA4AB0">
        <w:rPr>
          <w:sz w:val="24"/>
          <w:szCs w:val="24"/>
        </w:rPr>
        <w:t xml:space="preserve"> </w:t>
      </w:r>
      <w:r w:rsidR="00D15381" w:rsidRPr="00BA4AB0">
        <w:rPr>
          <w:sz w:val="24"/>
          <w:szCs w:val="24"/>
        </w:rPr>
        <w:t xml:space="preserve">(далее – Участники) </w:t>
      </w:r>
      <w:r w:rsidR="004B5EB3" w:rsidRPr="00BA4AB0">
        <w:rPr>
          <w:sz w:val="24"/>
          <w:szCs w:val="24"/>
        </w:rPr>
        <w:t>к участию в процедуре О</w:t>
      </w:r>
      <w:r w:rsidR="00717F60" w:rsidRPr="00BA4AB0">
        <w:rPr>
          <w:sz w:val="24"/>
          <w:szCs w:val="24"/>
        </w:rPr>
        <w:t xml:space="preserve">ткрытого запроса предложений (далее – запрос предложений) </w:t>
      </w:r>
      <w:bookmarkEnd w:id="10"/>
      <w:r w:rsidR="004B5EB3" w:rsidRPr="00BA4AB0">
        <w:rPr>
          <w:sz w:val="24"/>
          <w:szCs w:val="24"/>
        </w:rPr>
        <w:t xml:space="preserve">на право заключения </w:t>
      </w:r>
      <w:r w:rsidRPr="00BA4AB0">
        <w:rPr>
          <w:iCs/>
          <w:sz w:val="24"/>
          <w:szCs w:val="24"/>
          <w:lang w:eastAsia="ru-RU"/>
        </w:rPr>
        <w:t>Договора</w:t>
      </w:r>
      <w:r w:rsidRPr="00BA4AB0">
        <w:rPr>
          <w:sz w:val="24"/>
          <w:szCs w:val="24"/>
        </w:rPr>
        <w:t xml:space="preserve">  </w:t>
      </w:r>
      <w:r w:rsidRPr="00BA4AB0">
        <w:t>на поставку металлопроката для нужд ПАО «МРСК Центра» (филиала «Белгородэнерго»)</w:t>
      </w:r>
      <w:r w:rsidR="00862664" w:rsidRPr="00BA4AB0">
        <w:rPr>
          <w:sz w:val="24"/>
          <w:szCs w:val="24"/>
        </w:rPr>
        <w:t>, ра</w:t>
      </w:r>
      <w:r w:rsidR="0043376B">
        <w:rPr>
          <w:sz w:val="24"/>
          <w:szCs w:val="24"/>
        </w:rPr>
        <w:t>сположенного по адресу: РФ, 3080</w:t>
      </w:r>
      <w:r w:rsidR="00862664" w:rsidRPr="00BA4AB0">
        <w:rPr>
          <w:sz w:val="24"/>
          <w:szCs w:val="24"/>
        </w:rPr>
        <w:t xml:space="preserve">00, г. Белгород, ул. Преображенская, д. 42; </w:t>
      </w:r>
      <w:bookmarkEnd w:id="11"/>
      <w:bookmarkEnd w:id="12"/>
      <w:bookmarkEnd w:id="13"/>
    </w:p>
    <w:p w:rsidR="00717F60" w:rsidRPr="00BA4AB0"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BA4AB0">
        <w:rPr>
          <w:sz w:val="24"/>
          <w:szCs w:val="24"/>
        </w:rPr>
        <w:t xml:space="preserve">Настоящий </w:t>
      </w:r>
      <w:r w:rsidR="004B5EB3" w:rsidRPr="00BA4AB0">
        <w:rPr>
          <w:sz w:val="24"/>
          <w:szCs w:val="24"/>
        </w:rPr>
        <w:t>З</w:t>
      </w:r>
      <w:r w:rsidRPr="00BA4AB0">
        <w:rPr>
          <w:sz w:val="24"/>
          <w:szCs w:val="24"/>
        </w:rPr>
        <w:t xml:space="preserve">апрос предложений проводится в соответствии с правилами и с использованием функционала </w:t>
      </w:r>
      <w:r w:rsidR="00702B2C" w:rsidRPr="00BA4AB0">
        <w:rPr>
          <w:sz w:val="24"/>
          <w:szCs w:val="24"/>
        </w:rPr>
        <w:t>электронной торговой площадк</w:t>
      </w:r>
      <w:r w:rsidR="00414AB1" w:rsidRPr="00BA4AB0">
        <w:rPr>
          <w:sz w:val="24"/>
          <w:szCs w:val="24"/>
        </w:rPr>
        <w:t>и</w:t>
      </w:r>
      <w:r w:rsidR="00702B2C" w:rsidRPr="00BA4AB0">
        <w:rPr>
          <w:sz w:val="24"/>
          <w:szCs w:val="24"/>
        </w:rPr>
        <w:t xml:space="preserve"> </w:t>
      </w:r>
      <w:r w:rsidR="000D70B6" w:rsidRPr="00BA4AB0">
        <w:rPr>
          <w:sz w:val="24"/>
          <w:szCs w:val="24"/>
        </w:rPr>
        <w:t>П</w:t>
      </w:r>
      <w:r w:rsidR="00702B2C" w:rsidRPr="00BA4AB0">
        <w:rPr>
          <w:sz w:val="24"/>
          <w:szCs w:val="24"/>
        </w:rPr>
        <w:t>АО «</w:t>
      </w:r>
      <w:proofErr w:type="spellStart"/>
      <w:r w:rsidR="00702B2C" w:rsidRPr="00BA4AB0">
        <w:rPr>
          <w:sz w:val="24"/>
          <w:szCs w:val="24"/>
        </w:rPr>
        <w:t>Россети</w:t>
      </w:r>
      <w:proofErr w:type="spellEnd"/>
      <w:r w:rsidR="00702B2C" w:rsidRPr="00BA4AB0">
        <w:rPr>
          <w:sz w:val="24"/>
          <w:szCs w:val="24"/>
        </w:rPr>
        <w:t xml:space="preserve">» </w:t>
      </w:r>
      <w:hyperlink r:id="rId20" w:history="1">
        <w:proofErr w:type="spellStart"/>
        <w:r w:rsidR="00862664" w:rsidRPr="00BA4AB0">
          <w:rPr>
            <w:rStyle w:val="a7"/>
            <w:sz w:val="24"/>
            <w:szCs w:val="24"/>
          </w:rPr>
          <w:t>etp.rosseti.ru</w:t>
        </w:r>
        <w:proofErr w:type="spellEnd"/>
      </w:hyperlink>
      <w:r w:rsidR="00862664" w:rsidRPr="00BA4AB0">
        <w:rPr>
          <w:sz w:val="24"/>
          <w:szCs w:val="24"/>
        </w:rPr>
        <w:t xml:space="preserve"> </w:t>
      </w:r>
      <w:r w:rsidR="00702B2C" w:rsidRPr="00BA4AB0">
        <w:rPr>
          <w:sz w:val="24"/>
          <w:szCs w:val="24"/>
        </w:rPr>
        <w:t>(далее — ЭТП)</w:t>
      </w:r>
      <w:r w:rsidR="005B75A6" w:rsidRPr="00BA4AB0">
        <w:rPr>
          <w:sz w:val="24"/>
          <w:szCs w:val="24"/>
        </w:rPr>
        <w:t>.</w:t>
      </w:r>
      <w:bookmarkEnd w:id="14"/>
    </w:p>
    <w:p w:rsidR="00717F60" w:rsidRPr="00BA4AB0"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BA4AB0">
        <w:rPr>
          <w:sz w:val="24"/>
          <w:szCs w:val="24"/>
        </w:rPr>
        <w:t>Заказчик</w:t>
      </w:r>
      <w:r w:rsidR="00702B2C" w:rsidRPr="00BA4AB0">
        <w:rPr>
          <w:sz w:val="24"/>
          <w:szCs w:val="24"/>
        </w:rPr>
        <w:t xml:space="preserve">: </w:t>
      </w:r>
      <w:r w:rsidRPr="00BA4AB0">
        <w:rPr>
          <w:sz w:val="24"/>
          <w:szCs w:val="24"/>
        </w:rPr>
        <w:t xml:space="preserve"> </w:t>
      </w:r>
      <w:r w:rsidR="00702B2C" w:rsidRPr="00BA4AB0">
        <w:rPr>
          <w:iCs/>
          <w:sz w:val="24"/>
          <w:szCs w:val="24"/>
        </w:rPr>
        <w:t>ПАО «МРСК Центра».</w:t>
      </w:r>
      <w:r w:rsidRPr="00BA4AB0">
        <w:rPr>
          <w:rStyle w:val="aa"/>
          <w:sz w:val="24"/>
          <w:szCs w:val="24"/>
        </w:rPr>
        <w:t xml:space="preserve"> </w:t>
      </w:r>
      <w:bookmarkEnd w:id="15"/>
    </w:p>
    <w:p w:rsidR="008C4223" w:rsidRPr="00BA4AB0"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BA4AB0">
        <w:rPr>
          <w:sz w:val="24"/>
          <w:szCs w:val="24"/>
        </w:rPr>
        <w:t>Предмет З</w:t>
      </w:r>
      <w:r w:rsidR="00717F60" w:rsidRPr="00BA4AB0">
        <w:rPr>
          <w:sz w:val="24"/>
          <w:szCs w:val="24"/>
        </w:rPr>
        <w:t>апроса предложений</w:t>
      </w:r>
      <w:r w:rsidR="00702B2C" w:rsidRPr="00BA4AB0">
        <w:rPr>
          <w:sz w:val="24"/>
          <w:szCs w:val="24"/>
        </w:rPr>
        <w:t>:</w:t>
      </w:r>
      <w:bookmarkEnd w:id="16"/>
    </w:p>
    <w:p w:rsidR="00A40714" w:rsidRPr="00BA4AB0"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BA4AB0">
        <w:rPr>
          <w:b/>
          <w:sz w:val="24"/>
          <w:szCs w:val="24"/>
          <w:u w:val="single"/>
        </w:rPr>
        <w:t>Лот №1:</w:t>
      </w:r>
      <w:r w:rsidR="00717F60" w:rsidRPr="00BA4AB0">
        <w:rPr>
          <w:sz w:val="24"/>
          <w:szCs w:val="24"/>
        </w:rPr>
        <w:t xml:space="preserve"> право заключения </w:t>
      </w:r>
      <w:bookmarkEnd w:id="17"/>
      <w:r w:rsidR="00BA4AB0" w:rsidRPr="00BA4AB0">
        <w:rPr>
          <w:iCs/>
          <w:sz w:val="24"/>
          <w:szCs w:val="24"/>
          <w:lang w:eastAsia="ru-RU"/>
        </w:rPr>
        <w:t>Договора</w:t>
      </w:r>
      <w:r w:rsidR="00BA4AB0" w:rsidRPr="00BA4AB0">
        <w:rPr>
          <w:sz w:val="24"/>
          <w:szCs w:val="24"/>
        </w:rPr>
        <w:t xml:space="preserve">  </w:t>
      </w:r>
      <w:r w:rsidR="00BA4AB0" w:rsidRPr="00BA4AB0">
        <w:t>на поставку металлопроката для нужд ПАО «МРСК Центра» (филиала «Белгородэнерго»)</w:t>
      </w:r>
      <w:r w:rsidR="00702B2C" w:rsidRPr="00BA4AB0">
        <w:rPr>
          <w:sz w:val="24"/>
          <w:szCs w:val="24"/>
        </w:rPr>
        <w:t>.</w:t>
      </w:r>
    </w:p>
    <w:p w:rsidR="008C4223" w:rsidRPr="00BA4AB0" w:rsidRDefault="008C4223" w:rsidP="00E722B6">
      <w:pPr>
        <w:keepNext/>
        <w:autoSpaceDE w:val="0"/>
        <w:autoSpaceDN w:val="0"/>
        <w:spacing w:line="264" w:lineRule="auto"/>
        <w:ind w:firstLine="540"/>
        <w:rPr>
          <w:sz w:val="24"/>
          <w:szCs w:val="24"/>
          <w:lang w:eastAsia="ru-RU"/>
        </w:rPr>
      </w:pPr>
      <w:r w:rsidRPr="00BA4AB0">
        <w:rPr>
          <w:sz w:val="24"/>
          <w:szCs w:val="24"/>
        </w:rPr>
        <w:t xml:space="preserve">Количество лотов: </w:t>
      </w:r>
      <w:r w:rsidRPr="00BA4AB0">
        <w:rPr>
          <w:b/>
          <w:sz w:val="24"/>
          <w:szCs w:val="24"/>
        </w:rPr>
        <w:t>1 (один)</w:t>
      </w:r>
      <w:r w:rsidRPr="00BA4AB0">
        <w:rPr>
          <w:sz w:val="24"/>
          <w:szCs w:val="24"/>
        </w:rPr>
        <w:t>.</w:t>
      </w:r>
    </w:p>
    <w:bookmarkEnd w:id="18"/>
    <w:p w:rsidR="002A47D1" w:rsidRPr="00BA4AB0" w:rsidRDefault="002A47D1" w:rsidP="00E722B6">
      <w:pPr>
        <w:keepNext/>
        <w:autoSpaceDE w:val="0"/>
        <w:autoSpaceDN w:val="0"/>
        <w:spacing w:line="264" w:lineRule="auto"/>
        <w:ind w:firstLine="540"/>
        <w:rPr>
          <w:color w:val="000000"/>
          <w:sz w:val="24"/>
          <w:szCs w:val="24"/>
          <w:lang w:eastAsia="ru-RU"/>
        </w:rPr>
      </w:pPr>
      <w:r w:rsidRPr="00BA4AB0">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BA4AB0">
        <w:rPr>
          <w:color w:val="000000"/>
          <w:sz w:val="24"/>
          <w:szCs w:val="24"/>
          <w:lang w:eastAsia="ru-RU"/>
        </w:rPr>
        <w:t>,</w:t>
      </w:r>
      <w:proofErr w:type="gramEnd"/>
      <w:r w:rsidRPr="00BA4AB0">
        <w:rPr>
          <w:color w:val="000000"/>
          <w:sz w:val="24"/>
          <w:szCs w:val="24"/>
          <w:lang w:eastAsia="ru-RU"/>
        </w:rPr>
        <w:t xml:space="preserve"> если Участником предлагаются аналоги требуемой Заказчику продукции в составе свое</w:t>
      </w:r>
      <w:r w:rsidR="00841A6F" w:rsidRPr="00BA4AB0">
        <w:rPr>
          <w:color w:val="000000"/>
          <w:sz w:val="24"/>
          <w:szCs w:val="24"/>
          <w:lang w:eastAsia="ru-RU"/>
        </w:rPr>
        <w:t>й</w:t>
      </w:r>
      <w:r w:rsidRPr="00BA4AB0">
        <w:rPr>
          <w:color w:val="000000"/>
          <w:sz w:val="24"/>
          <w:szCs w:val="24"/>
          <w:lang w:eastAsia="ru-RU"/>
        </w:rPr>
        <w:t xml:space="preserve"> </w:t>
      </w:r>
      <w:r w:rsidR="00841A6F" w:rsidRPr="00BA4AB0">
        <w:rPr>
          <w:color w:val="000000"/>
          <w:sz w:val="24"/>
          <w:szCs w:val="24"/>
          <w:lang w:eastAsia="ru-RU"/>
        </w:rPr>
        <w:t>Заявки,</w:t>
      </w:r>
      <w:r w:rsidRPr="00BA4AB0">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w:t>
      </w:r>
      <w:r w:rsidRPr="000172FE">
        <w:rPr>
          <w:color w:val="000000"/>
          <w:sz w:val="24"/>
          <w:szCs w:val="24"/>
          <w:lang w:eastAsia="ru-RU"/>
        </w:rPr>
        <w:t xml:space="preserve"> подробного технического описания аналогов продукции </w:t>
      </w:r>
      <w:r w:rsidRPr="00BA4AB0">
        <w:rPr>
          <w:color w:val="000000"/>
          <w:sz w:val="24"/>
          <w:szCs w:val="24"/>
          <w:lang w:eastAsia="ru-RU"/>
        </w:rPr>
        <w:t xml:space="preserve">будет являться причиной отклонения </w:t>
      </w:r>
      <w:r w:rsidR="00841A6F" w:rsidRPr="00BA4AB0">
        <w:rPr>
          <w:color w:val="000000"/>
          <w:sz w:val="24"/>
          <w:szCs w:val="24"/>
          <w:lang w:eastAsia="ru-RU"/>
        </w:rPr>
        <w:t>Заявки</w:t>
      </w:r>
      <w:r w:rsidRPr="00BA4AB0">
        <w:rPr>
          <w:color w:val="000000"/>
          <w:sz w:val="24"/>
          <w:szCs w:val="24"/>
          <w:lang w:eastAsia="ru-RU"/>
        </w:rPr>
        <w:t xml:space="preserve"> Участника.</w:t>
      </w:r>
    </w:p>
    <w:p w:rsidR="009D7F01" w:rsidRPr="00BA4AB0" w:rsidRDefault="009D7F01" w:rsidP="00E722B6">
      <w:pPr>
        <w:keepNext/>
        <w:autoSpaceDE w:val="0"/>
        <w:autoSpaceDN w:val="0"/>
        <w:spacing w:line="264" w:lineRule="auto"/>
        <w:ind w:firstLine="540"/>
        <w:rPr>
          <w:sz w:val="24"/>
          <w:szCs w:val="24"/>
          <w:lang w:eastAsia="ru-RU"/>
        </w:rPr>
      </w:pPr>
      <w:r w:rsidRPr="00BA4AB0">
        <w:rPr>
          <w:i/>
          <w:color w:val="000000"/>
          <w:sz w:val="24"/>
          <w:szCs w:val="24"/>
          <w:lang w:eastAsia="ru-RU"/>
        </w:rPr>
        <w:t xml:space="preserve">Участник самостоятельно, в рамках своей </w:t>
      </w:r>
      <w:r w:rsidR="00702B2C" w:rsidRPr="00BA4AB0">
        <w:rPr>
          <w:i/>
          <w:color w:val="000000"/>
          <w:sz w:val="24"/>
          <w:szCs w:val="24"/>
          <w:lang w:eastAsia="ru-RU"/>
        </w:rPr>
        <w:t>Заявки</w:t>
      </w:r>
      <w:r w:rsidRPr="00BA4AB0">
        <w:rPr>
          <w:i/>
          <w:color w:val="000000"/>
          <w:sz w:val="24"/>
          <w:szCs w:val="24"/>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BA4AB0">
        <w:rPr>
          <w:sz w:val="24"/>
          <w:szCs w:val="24"/>
          <w:lang w:eastAsia="ru-RU"/>
        </w:rPr>
        <w:t>.</w:t>
      </w:r>
    </w:p>
    <w:p w:rsidR="00804801" w:rsidRPr="00E71A48" w:rsidRDefault="00B5344A" w:rsidP="00E722B6">
      <w:pPr>
        <w:pStyle w:val="a"/>
        <w:keepNext/>
        <w:numPr>
          <w:ilvl w:val="0"/>
          <w:numId w:val="0"/>
        </w:numPr>
        <w:spacing w:line="264" w:lineRule="auto"/>
        <w:ind w:left="360" w:hanging="360"/>
        <w:rPr>
          <w:sz w:val="24"/>
          <w:szCs w:val="24"/>
        </w:rPr>
      </w:pPr>
      <w:r w:rsidRPr="00BA4AB0">
        <w:rPr>
          <w:sz w:val="24"/>
          <w:szCs w:val="24"/>
        </w:rPr>
        <w:t>Частичное выполнение</w:t>
      </w:r>
      <w:r w:rsidR="002946EF" w:rsidRPr="00BA4AB0">
        <w:rPr>
          <w:sz w:val="24"/>
          <w:szCs w:val="24"/>
        </w:rPr>
        <w:t xml:space="preserve"> </w:t>
      </w:r>
      <w:r w:rsidR="004D17BD" w:rsidRPr="00BA4AB0">
        <w:rPr>
          <w:sz w:val="24"/>
          <w:szCs w:val="24"/>
        </w:rPr>
        <w:t xml:space="preserve">поставок, </w:t>
      </w:r>
      <w:r w:rsidR="00AD3EBC" w:rsidRPr="00BA4AB0">
        <w:rPr>
          <w:sz w:val="24"/>
          <w:szCs w:val="24"/>
        </w:rPr>
        <w:t>работ (услуг)</w:t>
      </w:r>
      <w:r w:rsidRPr="00BA4AB0">
        <w:rPr>
          <w:sz w:val="24"/>
          <w:szCs w:val="24"/>
        </w:rPr>
        <w:t xml:space="preserve"> не допускается.</w:t>
      </w:r>
    </w:p>
    <w:p w:rsidR="00717F60" w:rsidRPr="00BA4AB0"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2946EF" w:rsidRPr="00BA4AB0">
        <w:rPr>
          <w:sz w:val="24"/>
          <w:szCs w:val="24"/>
        </w:rPr>
        <w:t xml:space="preserve">выполнения </w:t>
      </w:r>
      <w:r w:rsidR="00702B2C" w:rsidRPr="00BA4AB0">
        <w:rPr>
          <w:sz w:val="24"/>
          <w:szCs w:val="24"/>
        </w:rPr>
        <w:t>поставок</w:t>
      </w:r>
      <w:r w:rsidR="00717F60" w:rsidRPr="00BA4AB0">
        <w:rPr>
          <w:sz w:val="24"/>
          <w:szCs w:val="24"/>
        </w:rPr>
        <w:t xml:space="preserve">: </w:t>
      </w:r>
      <w:r w:rsidRPr="00E322CA">
        <w:rPr>
          <w:sz w:val="24"/>
          <w:szCs w:val="24"/>
        </w:rPr>
        <w:t xml:space="preserve">в течение </w:t>
      </w:r>
      <w:r w:rsidR="00BA4AB0" w:rsidRPr="00E322CA">
        <w:rPr>
          <w:sz w:val="24"/>
          <w:szCs w:val="24"/>
        </w:rPr>
        <w:t>30</w:t>
      </w:r>
      <w:r w:rsidRPr="00E322CA">
        <w:rPr>
          <w:sz w:val="24"/>
          <w:szCs w:val="24"/>
        </w:rPr>
        <w:t xml:space="preserve"> календарных дней с момента заключения Договора</w:t>
      </w:r>
      <w:r w:rsidR="00717F60" w:rsidRPr="00BA4AB0">
        <w:rPr>
          <w:sz w:val="24"/>
          <w:szCs w:val="24"/>
        </w:rPr>
        <w:t>.</w:t>
      </w:r>
      <w:bookmarkEnd w:id="19"/>
    </w:p>
    <w:p w:rsidR="008D2928" w:rsidRPr="00BA4AB0"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BA4AB0">
        <w:rPr>
          <w:sz w:val="24"/>
          <w:szCs w:val="24"/>
        </w:rPr>
        <w:lastRenderedPageBreak/>
        <w:t xml:space="preserve">Отгрузочные реквизиты/базис поставки: </w:t>
      </w:r>
      <w:r w:rsidR="008D2928" w:rsidRPr="00BA4AB0">
        <w:rPr>
          <w:sz w:val="24"/>
          <w:szCs w:val="24"/>
        </w:rPr>
        <w:t>на условиях DDP (Согласно ИНКОТЕРМС 2000) по адресам филиалов ПАО «МРСК Центра»</w:t>
      </w:r>
      <w:bookmarkEnd w:id="20"/>
      <w:r w:rsidR="00BA4AB0" w:rsidRPr="00BA4AB0">
        <w:rPr>
          <w:sz w:val="24"/>
          <w:szCs w:val="24"/>
        </w:rPr>
        <w:t>,</w:t>
      </w:r>
      <w:r w:rsidR="002556E6" w:rsidRPr="00BA4AB0">
        <w:rPr>
          <w:sz w:val="24"/>
          <w:szCs w:val="24"/>
        </w:rPr>
        <w:t xml:space="preserve"> </w:t>
      </w:r>
      <w:proofErr w:type="gramStart"/>
      <w:r w:rsidR="002556E6" w:rsidRPr="00BA4AB0">
        <w:rPr>
          <w:sz w:val="24"/>
          <w:szCs w:val="24"/>
        </w:rPr>
        <w:t>указанн</w:t>
      </w:r>
      <w:r w:rsidR="00BA4AB0" w:rsidRPr="00BA4AB0">
        <w:rPr>
          <w:sz w:val="24"/>
          <w:szCs w:val="24"/>
        </w:rPr>
        <w:t>ому</w:t>
      </w:r>
      <w:proofErr w:type="gramEnd"/>
      <w:r w:rsidR="002556E6" w:rsidRPr="00BA4AB0">
        <w:rPr>
          <w:sz w:val="24"/>
          <w:szCs w:val="24"/>
        </w:rPr>
        <w:t xml:space="preserve"> в Приложе</w:t>
      </w:r>
      <w:r w:rsidR="00BA4AB0" w:rsidRPr="00BA4AB0">
        <w:rPr>
          <w:sz w:val="24"/>
          <w:szCs w:val="24"/>
        </w:rPr>
        <w:t>нии №1 к настоящей Документации: «Белгородэнерго», РФ, 308000, г. Белгород, 5-й Заводской переулок, д. 17 (Центральный склад);</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безналичный расчет, в течение 30 (тридцати) </w:t>
      </w:r>
      <w:r w:rsidR="00BA4AB0">
        <w:rPr>
          <w:iCs/>
          <w:sz w:val="24"/>
          <w:szCs w:val="24"/>
        </w:rPr>
        <w:t>календарных</w:t>
      </w:r>
      <w:r w:rsidRPr="0022360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69747F">
        <w:rPr>
          <w:iCs/>
          <w:sz w:val="24"/>
          <w:szCs w:val="24"/>
        </w:rPr>
        <w:fldChar w:fldCharType="begin"/>
      </w:r>
      <w:r w:rsidR="00E71A48">
        <w:rPr>
          <w:iCs/>
          <w:sz w:val="24"/>
          <w:szCs w:val="24"/>
        </w:rPr>
        <w:instrText xml:space="preserve"> REF _Ref311232052 \r \h </w:instrText>
      </w:r>
      <w:r w:rsidR="0069747F">
        <w:rPr>
          <w:iCs/>
          <w:sz w:val="24"/>
          <w:szCs w:val="24"/>
        </w:rPr>
      </w:r>
      <w:r w:rsidR="0069747F">
        <w:rPr>
          <w:iCs/>
          <w:sz w:val="24"/>
          <w:szCs w:val="24"/>
        </w:rPr>
        <w:fldChar w:fldCharType="separate"/>
      </w:r>
      <w:r w:rsidR="00A24167">
        <w:rPr>
          <w:iCs/>
          <w:sz w:val="24"/>
          <w:szCs w:val="24"/>
        </w:rPr>
        <w:t>3</w:t>
      </w:r>
      <w:r w:rsidR="0069747F">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69747F">
        <w:rPr>
          <w:sz w:val="24"/>
          <w:szCs w:val="24"/>
        </w:rPr>
        <w:fldChar w:fldCharType="begin"/>
      </w:r>
      <w:r w:rsidR="008D2928">
        <w:rPr>
          <w:sz w:val="24"/>
          <w:szCs w:val="24"/>
        </w:rPr>
        <w:instrText xml:space="preserve"> REF _Ref440270568 \r \h </w:instrText>
      </w:r>
      <w:r w:rsidR="0069747F">
        <w:rPr>
          <w:sz w:val="24"/>
          <w:szCs w:val="24"/>
        </w:rPr>
      </w:r>
      <w:r w:rsidR="0069747F">
        <w:rPr>
          <w:sz w:val="24"/>
          <w:szCs w:val="24"/>
        </w:rPr>
        <w:fldChar w:fldCharType="separate"/>
      </w:r>
      <w:r w:rsidR="00A24167">
        <w:rPr>
          <w:sz w:val="24"/>
          <w:szCs w:val="24"/>
        </w:rPr>
        <w:t>4</w:t>
      </w:r>
      <w:r w:rsidR="0069747F">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fldSimple w:instr=" REF _Ref305973574 \r \h  \* MERGEFORMAT ">
        <w:r w:rsidR="00A24167">
          <w:t>2</w:t>
        </w:r>
      </w:fldSimple>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69747F">
        <w:rPr>
          <w:iCs/>
          <w:sz w:val="24"/>
          <w:szCs w:val="24"/>
        </w:rPr>
        <w:fldChar w:fldCharType="begin"/>
      </w:r>
      <w:r w:rsidR="008D2928">
        <w:rPr>
          <w:iCs/>
          <w:sz w:val="24"/>
          <w:szCs w:val="24"/>
        </w:rPr>
        <w:instrText xml:space="preserve"> REF _Ref440270602 \r \h </w:instrText>
      </w:r>
      <w:r w:rsidR="0069747F">
        <w:rPr>
          <w:iCs/>
          <w:sz w:val="24"/>
          <w:szCs w:val="24"/>
        </w:rPr>
      </w:r>
      <w:r w:rsidR="0069747F">
        <w:rPr>
          <w:iCs/>
          <w:sz w:val="24"/>
          <w:szCs w:val="24"/>
        </w:rPr>
        <w:fldChar w:fldCharType="separate"/>
      </w:r>
      <w:r w:rsidR="00A24167">
        <w:rPr>
          <w:iCs/>
          <w:sz w:val="24"/>
          <w:szCs w:val="24"/>
        </w:rPr>
        <w:t>5</w:t>
      </w:r>
      <w:r w:rsidR="0069747F">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69747F">
        <w:rPr>
          <w:sz w:val="24"/>
          <w:szCs w:val="24"/>
        </w:rPr>
        <w:fldChar w:fldCharType="begin"/>
      </w:r>
      <w:r w:rsidR="008D2928">
        <w:rPr>
          <w:sz w:val="24"/>
          <w:szCs w:val="24"/>
        </w:rPr>
        <w:instrText xml:space="preserve"> REF _Ref440270637 \r \h </w:instrText>
      </w:r>
      <w:r w:rsidR="0069747F">
        <w:rPr>
          <w:sz w:val="24"/>
          <w:szCs w:val="24"/>
        </w:rPr>
      </w:r>
      <w:r w:rsidR="0069747F">
        <w:rPr>
          <w:sz w:val="24"/>
          <w:szCs w:val="24"/>
        </w:rPr>
        <w:fldChar w:fldCharType="separate"/>
      </w:r>
      <w:r w:rsidR="00A24167">
        <w:rPr>
          <w:sz w:val="24"/>
          <w:szCs w:val="24"/>
        </w:rPr>
        <w:t>1.1.5</w:t>
      </w:r>
      <w:r w:rsidR="0069747F">
        <w:rPr>
          <w:sz w:val="24"/>
          <w:szCs w:val="24"/>
        </w:rPr>
        <w:fldChar w:fldCharType="end"/>
      </w:r>
      <w:r w:rsidRPr="0022360B">
        <w:rPr>
          <w:sz w:val="24"/>
          <w:szCs w:val="24"/>
        </w:rPr>
        <w:t xml:space="preserve">, </w:t>
      </w:r>
      <w:r w:rsidR="0069747F">
        <w:rPr>
          <w:sz w:val="24"/>
          <w:szCs w:val="24"/>
        </w:rPr>
        <w:fldChar w:fldCharType="begin"/>
      </w:r>
      <w:r w:rsidR="008D2928">
        <w:rPr>
          <w:sz w:val="24"/>
          <w:szCs w:val="24"/>
        </w:rPr>
        <w:instrText xml:space="preserve"> REF _Ref440270651 \r \h </w:instrText>
      </w:r>
      <w:r w:rsidR="0069747F">
        <w:rPr>
          <w:sz w:val="24"/>
          <w:szCs w:val="24"/>
        </w:rPr>
      </w:r>
      <w:r w:rsidR="0069747F">
        <w:rPr>
          <w:sz w:val="24"/>
          <w:szCs w:val="24"/>
        </w:rPr>
        <w:fldChar w:fldCharType="separate"/>
      </w:r>
      <w:r w:rsidR="00A24167">
        <w:rPr>
          <w:sz w:val="24"/>
          <w:szCs w:val="24"/>
        </w:rPr>
        <w:t>1.1.6</w:t>
      </w:r>
      <w:r w:rsidR="0069747F">
        <w:rPr>
          <w:sz w:val="24"/>
          <w:szCs w:val="24"/>
        </w:rPr>
        <w:fldChar w:fldCharType="end"/>
      </w:r>
      <w:r w:rsidRPr="0022360B">
        <w:rPr>
          <w:sz w:val="24"/>
          <w:szCs w:val="24"/>
        </w:rPr>
        <w:t xml:space="preserve">, </w:t>
      </w:r>
      <w:r w:rsidR="0069747F">
        <w:rPr>
          <w:sz w:val="24"/>
          <w:szCs w:val="24"/>
        </w:rPr>
        <w:fldChar w:fldCharType="begin"/>
      </w:r>
      <w:r w:rsidR="008D2928">
        <w:rPr>
          <w:sz w:val="24"/>
          <w:szCs w:val="24"/>
        </w:rPr>
        <w:instrText xml:space="preserve"> REF _Ref440270663 \r \h </w:instrText>
      </w:r>
      <w:r w:rsidR="0069747F">
        <w:rPr>
          <w:sz w:val="24"/>
          <w:szCs w:val="24"/>
        </w:rPr>
      </w:r>
      <w:r w:rsidR="0069747F">
        <w:rPr>
          <w:sz w:val="24"/>
          <w:szCs w:val="24"/>
        </w:rPr>
        <w:fldChar w:fldCharType="separate"/>
      </w:r>
      <w:r w:rsidR="00A24167">
        <w:rPr>
          <w:sz w:val="24"/>
          <w:szCs w:val="24"/>
        </w:rPr>
        <w:t>1.1.7</w:t>
      </w:r>
      <w:r w:rsidR="0069747F">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w:t>
      </w:r>
      <w:proofErr w:type="gramStart"/>
      <w:r w:rsidR="00A154B7" w:rsidRPr="00032CFB">
        <w:rPr>
          <w:sz w:val="24"/>
          <w:szCs w:val="24"/>
        </w:rPr>
        <w:t>м(</w:t>
      </w:r>
      <w:proofErr w:type="gramEnd"/>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proofErr w:type="spellStart"/>
      <w:r w:rsidRPr="00032CFB">
        <w:rPr>
          <w:sz w:val="24"/>
          <w:szCs w:val="24"/>
        </w:rPr>
        <w:t>ях</w:t>
      </w:r>
      <w:proofErr w:type="spellEnd"/>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п.п. </w:t>
      </w:r>
      <w:r w:rsidR="0069747F">
        <w:rPr>
          <w:sz w:val="24"/>
          <w:szCs w:val="24"/>
        </w:rPr>
        <w:fldChar w:fldCharType="begin"/>
      </w:r>
      <w:r w:rsidR="008D2928">
        <w:rPr>
          <w:sz w:val="24"/>
          <w:szCs w:val="24"/>
        </w:rPr>
        <w:instrText xml:space="preserve"> REF _Ref440270637 \r \h </w:instrText>
      </w:r>
      <w:r w:rsidR="0069747F">
        <w:rPr>
          <w:sz w:val="24"/>
          <w:szCs w:val="24"/>
        </w:rPr>
      </w:r>
      <w:r w:rsidR="0069747F">
        <w:rPr>
          <w:sz w:val="24"/>
          <w:szCs w:val="24"/>
        </w:rPr>
        <w:fldChar w:fldCharType="separate"/>
      </w:r>
      <w:r w:rsidR="00A24167">
        <w:rPr>
          <w:sz w:val="24"/>
          <w:szCs w:val="24"/>
        </w:rPr>
        <w:t>1.1.5</w:t>
      </w:r>
      <w:r w:rsidR="0069747F">
        <w:rPr>
          <w:sz w:val="24"/>
          <w:szCs w:val="24"/>
        </w:rPr>
        <w:fldChar w:fldCharType="end"/>
      </w:r>
      <w:r w:rsidR="008D2928" w:rsidRPr="0022360B">
        <w:rPr>
          <w:sz w:val="24"/>
          <w:szCs w:val="24"/>
        </w:rPr>
        <w:t xml:space="preserve">, </w:t>
      </w:r>
      <w:r w:rsidR="0069747F">
        <w:rPr>
          <w:sz w:val="24"/>
          <w:szCs w:val="24"/>
        </w:rPr>
        <w:fldChar w:fldCharType="begin"/>
      </w:r>
      <w:r w:rsidR="008D2928">
        <w:rPr>
          <w:sz w:val="24"/>
          <w:szCs w:val="24"/>
        </w:rPr>
        <w:instrText xml:space="preserve"> REF _Ref440270651 \r \h </w:instrText>
      </w:r>
      <w:r w:rsidR="0069747F">
        <w:rPr>
          <w:sz w:val="24"/>
          <w:szCs w:val="24"/>
        </w:rPr>
      </w:r>
      <w:r w:rsidR="0069747F">
        <w:rPr>
          <w:sz w:val="24"/>
          <w:szCs w:val="24"/>
        </w:rPr>
        <w:fldChar w:fldCharType="separate"/>
      </w:r>
      <w:r w:rsidR="00A24167">
        <w:rPr>
          <w:sz w:val="24"/>
          <w:szCs w:val="24"/>
        </w:rPr>
        <w:t>1.1.6</w:t>
      </w:r>
      <w:r w:rsidR="0069747F">
        <w:rPr>
          <w:sz w:val="24"/>
          <w:szCs w:val="24"/>
        </w:rPr>
        <w:fldChar w:fldCharType="end"/>
      </w:r>
      <w:r w:rsidR="008D2928" w:rsidRPr="0022360B">
        <w:rPr>
          <w:sz w:val="24"/>
          <w:szCs w:val="24"/>
        </w:rPr>
        <w:t xml:space="preserve">, </w:t>
      </w:r>
      <w:r w:rsidR="0069747F">
        <w:rPr>
          <w:sz w:val="24"/>
          <w:szCs w:val="24"/>
        </w:rPr>
        <w:fldChar w:fldCharType="begin"/>
      </w:r>
      <w:r w:rsidR="008D2928">
        <w:rPr>
          <w:sz w:val="24"/>
          <w:szCs w:val="24"/>
        </w:rPr>
        <w:instrText xml:space="preserve"> REF _Ref440270663 \r \h </w:instrText>
      </w:r>
      <w:r w:rsidR="0069747F">
        <w:rPr>
          <w:sz w:val="24"/>
          <w:szCs w:val="24"/>
        </w:rPr>
      </w:r>
      <w:r w:rsidR="0069747F">
        <w:rPr>
          <w:sz w:val="24"/>
          <w:szCs w:val="24"/>
        </w:rPr>
        <w:fldChar w:fldCharType="separate"/>
      </w:r>
      <w:r w:rsidR="00A24167">
        <w:rPr>
          <w:sz w:val="24"/>
          <w:szCs w:val="24"/>
        </w:rPr>
        <w:t>1.1.7</w:t>
      </w:r>
      <w:r w:rsidR="0069747F">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69747F">
        <w:rPr>
          <w:sz w:val="24"/>
          <w:szCs w:val="24"/>
        </w:rPr>
        <w:fldChar w:fldCharType="begin"/>
      </w:r>
      <w:r w:rsidR="008D2928">
        <w:rPr>
          <w:sz w:val="24"/>
          <w:szCs w:val="24"/>
        </w:rPr>
        <w:instrText xml:space="preserve"> REF _Ref440270663 \r \h </w:instrText>
      </w:r>
      <w:r w:rsidR="0069747F">
        <w:rPr>
          <w:sz w:val="24"/>
          <w:szCs w:val="24"/>
        </w:rPr>
      </w:r>
      <w:r w:rsidR="0069747F">
        <w:rPr>
          <w:sz w:val="24"/>
          <w:szCs w:val="24"/>
        </w:rPr>
        <w:fldChar w:fldCharType="separate"/>
      </w:r>
      <w:r w:rsidR="00A24167">
        <w:rPr>
          <w:sz w:val="24"/>
          <w:szCs w:val="24"/>
        </w:rPr>
        <w:t>1.1.7</w:t>
      </w:r>
      <w:r w:rsidR="0069747F">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1130931"/>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fldSimple w:instr=" REF _Ref305973033 \r \h  \* MERGEFORMAT ">
        <w:r w:rsidR="00A24167" w:rsidRPr="00A24167">
          <w:rPr>
            <w:sz w:val="24"/>
            <w:szCs w:val="24"/>
          </w:rPr>
          <w:t>3.2</w:t>
        </w:r>
      </w:fldSimple>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lastRenderedPageBreak/>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1130932"/>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fldSimple w:instr=" REF _Ref191386109 \n \h  \* MERGEFORMAT ">
        <w:r w:rsidR="00A24167" w:rsidRPr="00A24167">
          <w:rPr>
            <w:color w:val="000000"/>
            <w:sz w:val="24"/>
            <w:szCs w:val="24"/>
          </w:rPr>
          <w:t>3.3.2</w:t>
        </w:r>
      </w:fldSimple>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п.п. </w:t>
      </w:r>
      <w:r w:rsidR="0069747F">
        <w:rPr>
          <w:sz w:val="24"/>
          <w:szCs w:val="24"/>
        </w:rPr>
        <w:fldChar w:fldCharType="begin"/>
      </w:r>
      <w:r w:rsidR="008D1B83">
        <w:rPr>
          <w:bCs w:val="0"/>
          <w:sz w:val="24"/>
          <w:szCs w:val="24"/>
        </w:rPr>
        <w:instrText xml:space="preserve"> REF _Ref442188512 \r \h </w:instrText>
      </w:r>
      <w:r w:rsidR="0069747F">
        <w:rPr>
          <w:sz w:val="24"/>
          <w:szCs w:val="24"/>
        </w:rPr>
      </w:r>
      <w:r w:rsidR="0069747F">
        <w:rPr>
          <w:sz w:val="24"/>
          <w:szCs w:val="24"/>
        </w:rPr>
        <w:fldChar w:fldCharType="separate"/>
      </w:r>
      <w:r w:rsidR="00A24167">
        <w:rPr>
          <w:bCs w:val="0"/>
          <w:sz w:val="24"/>
          <w:szCs w:val="24"/>
        </w:rPr>
        <w:t>т)</w:t>
      </w:r>
      <w:r w:rsidR="0069747F">
        <w:rPr>
          <w:sz w:val="24"/>
          <w:szCs w:val="24"/>
        </w:rPr>
        <w:fldChar w:fldCharType="end"/>
      </w:r>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2187883 \r \h  \* MERGEFORMAT ">
        <w:r w:rsidR="00A24167">
          <w:rPr>
            <w:sz w:val="24"/>
            <w:szCs w:val="24"/>
          </w:rPr>
          <w:t>5.16</w:t>
        </w:r>
      </w:fldSimple>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1130933"/>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 xml:space="preserve">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w:t>
      </w:r>
      <w:r w:rsidRPr="00E71A48">
        <w:rPr>
          <w:sz w:val="24"/>
          <w:szCs w:val="24"/>
        </w:rPr>
        <w:lastRenderedPageBreak/>
        <w:t>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fldSimple w:instr=" REF _Ref191386164 \r \h  \* MERGEFORMAT ">
        <w:r w:rsidR="00A24167" w:rsidRPr="00A24167">
          <w:rPr>
            <w:sz w:val="24"/>
            <w:szCs w:val="24"/>
          </w:rPr>
          <w:t xml:space="preserve"> 1.4.1 </w:t>
        </w:r>
      </w:fldSimple>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fldSimple w:instr=" REF _Ref306978606 \r \h  \* MERGEFORMAT ">
        <w:r w:rsidR="00A24167" w:rsidRPr="00A24167">
          <w:rPr>
            <w:sz w:val="24"/>
            <w:szCs w:val="24"/>
          </w:rPr>
          <w:t xml:space="preserve"> 1.4.2 </w:t>
        </w:r>
      </w:fldSimple>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39" w:name="__RefHeading__401_1298132286"/>
      <w:bookmarkStart w:id="40" w:name="_Toc441130934"/>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w:t>
      </w:r>
      <w:proofErr w:type="spellStart"/>
      <w:r w:rsidRPr="00E71A48">
        <w:rPr>
          <w:sz w:val="24"/>
          <w:szCs w:val="24"/>
        </w:rPr>
        <w:t>аффилированных</w:t>
      </w:r>
      <w:proofErr w:type="spellEnd"/>
      <w:r w:rsidRPr="00E71A48">
        <w:rPr>
          <w:sz w:val="24"/>
          <w:szCs w:val="24"/>
        </w:rPr>
        <w:t xml:space="preserve"> между собой (понятие </w:t>
      </w:r>
      <w:proofErr w:type="spellStart"/>
      <w:r w:rsidRPr="00E71A48">
        <w:rPr>
          <w:sz w:val="24"/>
          <w:szCs w:val="24"/>
        </w:rPr>
        <w:t>аффилированного</w:t>
      </w:r>
      <w:proofErr w:type="spellEnd"/>
      <w:r w:rsidRPr="00E71A48">
        <w:rPr>
          <w:sz w:val="24"/>
          <w:szCs w:val="24"/>
        </w:rPr>
        <w:t xml:space="preserve">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w:t>
      </w:r>
      <w:proofErr w:type="spellStart"/>
      <w:r w:rsidRPr="00E71A48">
        <w:rPr>
          <w:sz w:val="24"/>
          <w:szCs w:val="24"/>
        </w:rPr>
        <w:t>аффилированными</w:t>
      </w:r>
      <w:proofErr w:type="spellEnd"/>
      <w:r w:rsidRPr="00E71A48">
        <w:rPr>
          <w:sz w:val="24"/>
          <w:szCs w:val="24"/>
        </w:rPr>
        <w:t xml:space="preserve">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w:t>
      </w:r>
      <w:proofErr w:type="spellStart"/>
      <w:r w:rsidRPr="00E71A48">
        <w:rPr>
          <w:sz w:val="24"/>
          <w:szCs w:val="24"/>
        </w:rPr>
        <w:t>аффилированные</w:t>
      </w:r>
      <w:proofErr w:type="spellEnd"/>
      <w:r w:rsidRPr="00E71A48">
        <w:rPr>
          <w:sz w:val="24"/>
          <w:szCs w:val="24"/>
        </w:rPr>
        <w:t xml:space="preserve">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w:t>
      </w:r>
      <w:proofErr w:type="spellStart"/>
      <w:r w:rsidRPr="00E71A48">
        <w:rPr>
          <w:sz w:val="24"/>
          <w:szCs w:val="24"/>
        </w:rPr>
        <w:t>аффилированного</w:t>
      </w:r>
      <w:proofErr w:type="spellEnd"/>
      <w:r w:rsidRPr="00E71A48">
        <w:rPr>
          <w:sz w:val="24"/>
          <w:szCs w:val="24"/>
        </w:rPr>
        <w:t xml:space="preserve">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fldSimple w:instr=" REF _Ref306114966 \r \h  \* MERGEFORMAT ">
        <w:r w:rsidR="00A24167" w:rsidRPr="00A24167">
          <w:rPr>
            <w:sz w:val="24"/>
            <w:szCs w:val="24"/>
          </w:rPr>
          <w:t>3.3.11</w:t>
        </w:r>
      </w:fldSimple>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935"/>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69747F">
        <w:rPr>
          <w:b w:val="0"/>
        </w:rPr>
        <w:fldChar w:fldCharType="begin"/>
      </w:r>
      <w:r w:rsidR="002D4BC6">
        <w:rPr>
          <w:b w:val="0"/>
        </w:rPr>
        <w:instrText xml:space="preserve"> REF _Ref440275279 \r \h </w:instrText>
      </w:r>
      <w:r w:rsidR="0069747F">
        <w:rPr>
          <w:b w:val="0"/>
        </w:rPr>
      </w:r>
      <w:r w:rsidR="0069747F">
        <w:rPr>
          <w:b w:val="0"/>
        </w:rPr>
        <w:fldChar w:fldCharType="separate"/>
      </w:r>
      <w:r w:rsidR="00A24167">
        <w:rPr>
          <w:b w:val="0"/>
        </w:rPr>
        <w:t>1.1.4</w:t>
      </w:r>
      <w:r w:rsidR="0069747F">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r w:rsidR="002D4BC6">
        <w:rPr>
          <w:b w:val="0"/>
        </w:rPr>
        <w:t xml:space="preserve"> </w:t>
      </w:r>
    </w:p>
    <w:p w:rsidR="002D4BC6" w:rsidRPr="002D4BC6" w:rsidRDefault="002D4BC6" w:rsidP="00E722B6">
      <w:pPr>
        <w:pStyle w:val="3"/>
        <w:ind w:left="0" w:firstLine="709"/>
        <w:jc w:val="both"/>
        <w:rPr>
          <w:b w:val="0"/>
        </w:rPr>
      </w:pPr>
      <w:bookmarkStart w:id="58" w:name="_Toc440357070"/>
      <w:bookmarkStart w:id="59" w:name="_Toc440359625"/>
      <w:bookmarkStart w:id="60" w:name="_Toc440632088"/>
      <w:bookmarkStart w:id="61" w:name="_Toc440875909"/>
      <w:bookmarkStart w:id="62" w:name="_Toc441130937"/>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fldSimple w:instr=" REF _Ref305973147 \r \h  \* MERGEFORMAT ">
        <w:r w:rsidR="00A24167" w:rsidRPr="00A24167">
          <w:rPr>
            <w:b w:val="0"/>
            <w:szCs w:val="24"/>
          </w:rPr>
          <w:t>3.3</w:t>
        </w:r>
      </w:fldSimple>
      <w:r w:rsidRPr="002D4BC6">
        <w:rPr>
          <w:b w:val="0"/>
          <w:szCs w:val="24"/>
        </w:rPr>
        <w:t xml:space="preserve"> должны быть соблюдены следующие требования:</w:t>
      </w:r>
      <w:bookmarkEnd w:id="58"/>
      <w:bookmarkEnd w:id="59"/>
      <w:bookmarkEnd w:id="60"/>
      <w:bookmarkEnd w:id="61"/>
      <w:bookmarkEnd w:id="62"/>
    </w:p>
    <w:p w:rsidR="002D4BC6" w:rsidRPr="002D4BC6" w:rsidRDefault="002D4BC6" w:rsidP="00E722B6">
      <w:pPr>
        <w:pStyle w:val="3"/>
        <w:numPr>
          <w:ilvl w:val="3"/>
          <w:numId w:val="1"/>
        </w:numPr>
        <w:ind w:left="709" w:firstLine="0"/>
        <w:jc w:val="both"/>
        <w:rPr>
          <w:b w:val="0"/>
          <w:szCs w:val="24"/>
        </w:rPr>
      </w:pPr>
      <w:bookmarkStart w:id="63" w:name="_Toc440357071"/>
      <w:bookmarkStart w:id="64" w:name="_Toc440359626"/>
      <w:bookmarkStart w:id="65" w:name="_Toc440632089"/>
      <w:bookmarkStart w:id="66" w:name="_Toc440875910"/>
      <w:bookmarkStart w:id="67" w:name="_Toc441130938"/>
      <w:r w:rsidRPr="002D4BC6">
        <w:rPr>
          <w:b w:val="0"/>
          <w:szCs w:val="24"/>
        </w:rPr>
        <w:t xml:space="preserve">Письмо о подаче оферты (подраздел </w:t>
      </w:r>
      <w:fldSimple w:instr=" REF _Ref55336310 \r \h  \* MERGEFORMAT ">
        <w:r w:rsidR="00A24167" w:rsidRPr="00A24167">
          <w:rPr>
            <w:b w:val="0"/>
            <w:szCs w:val="24"/>
          </w:rPr>
          <w:t>5.1</w:t>
        </w:r>
      </w:fldSimple>
      <w:r w:rsidRPr="002D4BC6">
        <w:rPr>
          <w:b w:val="0"/>
          <w:szCs w:val="24"/>
        </w:rPr>
        <w:t>) должно содержать указание номера и названия каждого лота, а в качестве общей суммы — сумму по каждому из лотов.</w:t>
      </w:r>
      <w:bookmarkEnd w:id="63"/>
      <w:bookmarkEnd w:id="64"/>
      <w:bookmarkEnd w:id="65"/>
      <w:bookmarkEnd w:id="66"/>
      <w:bookmarkEnd w:id="67"/>
    </w:p>
    <w:p w:rsidR="002D4BC6" w:rsidRPr="002D4BC6" w:rsidRDefault="002D4BC6" w:rsidP="00E722B6">
      <w:pPr>
        <w:pStyle w:val="3"/>
        <w:numPr>
          <w:ilvl w:val="3"/>
          <w:numId w:val="1"/>
        </w:numPr>
        <w:ind w:left="709" w:firstLine="0"/>
        <w:jc w:val="both"/>
        <w:rPr>
          <w:b w:val="0"/>
          <w:szCs w:val="24"/>
        </w:rPr>
      </w:pPr>
      <w:bookmarkStart w:id="68" w:name="_Toc440357072"/>
      <w:bookmarkStart w:id="69" w:name="_Toc440359627"/>
      <w:bookmarkStart w:id="70" w:name="_Toc440632090"/>
      <w:bookmarkStart w:id="71" w:name="_Toc440875911"/>
      <w:bookmarkStart w:id="72" w:name="_Toc441130939"/>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fldSimple w:instr=" REF _Ref440284918 \r \h  \* MERGEFORMAT ">
        <w:r w:rsidR="00A24167" w:rsidRPr="00A24167">
          <w:rPr>
            <w:b w:val="0"/>
            <w:szCs w:val="24"/>
          </w:rPr>
          <w:t>5.2</w:t>
        </w:r>
      </w:fldSimple>
      <w:r w:rsidRPr="002D4BC6">
        <w:rPr>
          <w:b w:val="0"/>
          <w:szCs w:val="24"/>
        </w:rPr>
        <w:t xml:space="preserve">), Техническое предложение (подраздел </w:t>
      </w:r>
      <w:fldSimple w:instr=" REF _Ref86826666 \r \h  \* MERGEFORMAT ">
        <w:r w:rsidR="00A24167" w:rsidRPr="00A24167">
          <w:rPr>
            <w:b w:val="0"/>
            <w:szCs w:val="24"/>
          </w:rPr>
          <w:t>5.3</w:t>
        </w:r>
      </w:fldSimple>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fldSimple w:instr=" REF _Ref440284947 \r \h  \* MERGEFORMAT ">
        <w:r w:rsidR="00A24167" w:rsidRPr="00A24167">
          <w:rPr>
            <w:b w:val="0"/>
            <w:szCs w:val="24"/>
          </w:rPr>
          <w:t>5.4</w:t>
        </w:r>
      </w:fldSimple>
      <w:r w:rsidRPr="002D4BC6">
        <w:rPr>
          <w:b w:val="0"/>
          <w:szCs w:val="24"/>
        </w:rPr>
        <w:t>)</w:t>
      </w:r>
      <w:r w:rsidR="00AE556B">
        <w:rPr>
          <w:b w:val="0"/>
          <w:szCs w:val="24"/>
        </w:rPr>
        <w:t xml:space="preserve"> и </w:t>
      </w:r>
      <w:r w:rsidR="00AE556B" w:rsidRPr="00AE556B">
        <w:rPr>
          <w:b w:val="0"/>
          <w:szCs w:val="24"/>
        </w:rPr>
        <w:lastRenderedPageBreak/>
        <w:t xml:space="preserve">Протокол разногласий к проекту Договора (подраздел </w:t>
      </w:r>
      <w:fldSimple w:instr=" REF _Ref93264992 \r \h  \* MERGEFORMAT ">
        <w:r w:rsidR="00A24167" w:rsidRPr="00A24167">
          <w:rPr>
            <w:b w:val="0"/>
            <w:szCs w:val="24"/>
          </w:rPr>
          <w:t>5.5</w:t>
        </w:r>
      </w:fldSimple>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68"/>
      <w:bookmarkEnd w:id="69"/>
      <w:bookmarkEnd w:id="70"/>
      <w:bookmarkEnd w:id="71"/>
      <w:bookmarkEnd w:id="72"/>
      <w:r w:rsidR="00AE556B">
        <w:rPr>
          <w:b w:val="0"/>
          <w:szCs w:val="24"/>
        </w:rPr>
        <w:t xml:space="preserve"> </w:t>
      </w:r>
    </w:p>
    <w:p w:rsidR="002D4BC6" w:rsidRPr="002D4BC6" w:rsidRDefault="002D4BC6" w:rsidP="00E722B6">
      <w:pPr>
        <w:pStyle w:val="3"/>
        <w:ind w:left="0" w:firstLine="709"/>
        <w:jc w:val="both"/>
        <w:rPr>
          <w:b w:val="0"/>
          <w:szCs w:val="24"/>
        </w:rPr>
      </w:pPr>
      <w:bookmarkStart w:id="73" w:name="_Toc440357073"/>
      <w:bookmarkStart w:id="74" w:name="_Toc440359628"/>
      <w:bookmarkStart w:id="75" w:name="_Toc440632091"/>
      <w:bookmarkStart w:id="76" w:name="_Toc440875912"/>
      <w:bookmarkStart w:id="77" w:name="_Toc441130940"/>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69747F">
        <w:rPr>
          <w:b w:val="0"/>
          <w:szCs w:val="24"/>
        </w:rPr>
        <w:fldChar w:fldCharType="begin"/>
      </w:r>
      <w:r>
        <w:rPr>
          <w:b w:val="0"/>
          <w:szCs w:val="24"/>
        </w:rPr>
        <w:instrText xml:space="preserve"> REF _Ref440285128 \r \h </w:instrText>
      </w:r>
      <w:r w:rsidR="0069747F">
        <w:rPr>
          <w:b w:val="0"/>
          <w:szCs w:val="24"/>
        </w:rPr>
      </w:r>
      <w:r w:rsidR="0069747F">
        <w:rPr>
          <w:b w:val="0"/>
          <w:szCs w:val="24"/>
        </w:rPr>
        <w:fldChar w:fldCharType="separate"/>
      </w:r>
      <w:r w:rsidR="00A24167">
        <w:rPr>
          <w:b w:val="0"/>
          <w:szCs w:val="24"/>
        </w:rPr>
        <w:t>3.3.14</w:t>
      </w:r>
      <w:r w:rsidR="0069747F">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3"/>
      <w:bookmarkEnd w:id="74"/>
      <w:bookmarkEnd w:id="75"/>
      <w:bookmarkEnd w:id="76"/>
      <w:bookmarkEnd w:id="77"/>
    </w:p>
    <w:p w:rsidR="002D4BC6" w:rsidRPr="002D4BC6" w:rsidRDefault="002D4BC6" w:rsidP="00E722B6">
      <w:pPr>
        <w:pStyle w:val="3"/>
        <w:ind w:left="0" w:firstLine="709"/>
        <w:jc w:val="both"/>
        <w:rPr>
          <w:b w:val="0"/>
          <w:szCs w:val="24"/>
        </w:rPr>
      </w:pPr>
      <w:bookmarkStart w:id="78" w:name="_Toc440357074"/>
      <w:bookmarkStart w:id="79" w:name="_Toc440359629"/>
      <w:bookmarkStart w:id="80" w:name="_Toc440632092"/>
      <w:bookmarkStart w:id="81" w:name="_Toc440875913"/>
      <w:bookmarkStart w:id="82" w:name="_Toc441130941"/>
      <w:r w:rsidRPr="002D4BC6">
        <w:rPr>
          <w:b w:val="0"/>
          <w:szCs w:val="24"/>
        </w:rPr>
        <w:t xml:space="preserve">Оценка заявок (подраздел </w:t>
      </w:r>
      <w:r w:rsidR="0069747F">
        <w:rPr>
          <w:b w:val="0"/>
          <w:szCs w:val="24"/>
        </w:rPr>
        <w:fldChar w:fldCharType="begin"/>
      </w:r>
      <w:r>
        <w:rPr>
          <w:b w:val="0"/>
          <w:szCs w:val="24"/>
        </w:rPr>
        <w:instrText xml:space="preserve"> REF _Ref305973250 \r \h </w:instrText>
      </w:r>
      <w:r w:rsidR="0069747F">
        <w:rPr>
          <w:b w:val="0"/>
          <w:szCs w:val="24"/>
        </w:rPr>
      </w:r>
      <w:r w:rsidR="0069747F">
        <w:rPr>
          <w:b w:val="0"/>
          <w:szCs w:val="24"/>
        </w:rPr>
        <w:fldChar w:fldCharType="separate"/>
      </w:r>
      <w:r w:rsidR="00A24167">
        <w:rPr>
          <w:b w:val="0"/>
          <w:szCs w:val="24"/>
        </w:rPr>
        <w:t>3.6</w:t>
      </w:r>
      <w:r w:rsidR="0069747F">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69747F">
        <w:rPr>
          <w:b w:val="0"/>
          <w:szCs w:val="24"/>
        </w:rPr>
        <w:fldChar w:fldCharType="begin"/>
      </w:r>
      <w:r>
        <w:rPr>
          <w:b w:val="0"/>
          <w:szCs w:val="24"/>
        </w:rPr>
        <w:instrText xml:space="preserve"> REF _Ref303681924 \r \h </w:instrText>
      </w:r>
      <w:r w:rsidR="0069747F">
        <w:rPr>
          <w:b w:val="0"/>
          <w:szCs w:val="24"/>
        </w:rPr>
      </w:r>
      <w:r w:rsidR="0069747F">
        <w:rPr>
          <w:b w:val="0"/>
          <w:szCs w:val="24"/>
        </w:rPr>
        <w:fldChar w:fldCharType="separate"/>
      </w:r>
      <w:r w:rsidR="00A24167">
        <w:rPr>
          <w:b w:val="0"/>
          <w:szCs w:val="24"/>
        </w:rPr>
        <w:t>3.8</w:t>
      </w:r>
      <w:r w:rsidR="0069747F">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8"/>
      <w:bookmarkEnd w:id="79"/>
      <w:bookmarkEnd w:id="80"/>
      <w:bookmarkEnd w:id="81"/>
      <w:bookmarkEnd w:id="82"/>
    </w:p>
    <w:p w:rsidR="00E420A2" w:rsidRPr="002D4BC6" w:rsidRDefault="00E420A2" w:rsidP="00E722B6">
      <w:pPr>
        <w:pStyle w:val="3"/>
        <w:ind w:left="0" w:firstLine="709"/>
        <w:jc w:val="both"/>
        <w:rPr>
          <w:b w:val="0"/>
          <w:szCs w:val="24"/>
        </w:rPr>
        <w:sectPr w:rsidR="00E420A2" w:rsidRPr="002D4BC6" w:rsidSect="002B0606">
          <w:headerReference w:type="even" r:id="rId21"/>
          <w:headerReference w:type="default" r:id="rId22"/>
          <w:footerReference w:type="even" r:id="rId23"/>
          <w:headerReference w:type="first" r:id="rId24"/>
          <w:footerReference w:type="first" r:id="rId25"/>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3" w:name="_Проект_договора"/>
      <w:bookmarkStart w:id="84" w:name="_Ref305973574"/>
      <w:bookmarkStart w:id="85" w:name="_Ref440272931"/>
      <w:bookmarkStart w:id="86" w:name="_Ref440274025"/>
      <w:bookmarkStart w:id="87" w:name="_Ref440292752"/>
      <w:bookmarkStart w:id="88" w:name="_Toc441130942"/>
      <w:bookmarkEnd w:id="52"/>
      <w:bookmarkEnd w:id="83"/>
      <w:r w:rsidRPr="006238AF">
        <w:rPr>
          <w:szCs w:val="24"/>
        </w:rPr>
        <w:lastRenderedPageBreak/>
        <w:t xml:space="preserve">Проект </w:t>
      </w:r>
      <w:r w:rsidR="00123C70" w:rsidRPr="006238AF">
        <w:rPr>
          <w:szCs w:val="24"/>
        </w:rPr>
        <w:t>Договор</w:t>
      </w:r>
      <w:r w:rsidRPr="006238AF">
        <w:rPr>
          <w:szCs w:val="24"/>
        </w:rPr>
        <w:t>а</w:t>
      </w:r>
      <w:bookmarkEnd w:id="84"/>
      <w:r w:rsidR="00953802" w:rsidRPr="006238AF">
        <w:rPr>
          <w:szCs w:val="24"/>
        </w:rPr>
        <w:t xml:space="preserve">. </w:t>
      </w:r>
      <w:proofErr w:type="spellStart"/>
      <w:r w:rsidR="00953802" w:rsidRPr="006238AF">
        <w:rPr>
          <w:bCs w:val="0"/>
          <w:szCs w:val="24"/>
        </w:rPr>
        <w:t>Антикоррупционная</w:t>
      </w:r>
      <w:proofErr w:type="spellEnd"/>
      <w:r w:rsidR="00953802" w:rsidRPr="006238AF">
        <w:rPr>
          <w:bCs w:val="0"/>
          <w:szCs w:val="24"/>
        </w:rPr>
        <w:t xml:space="preserve"> оговорка, включаемая в проект договора</w:t>
      </w:r>
      <w:bookmarkEnd w:id="85"/>
      <w:bookmarkEnd w:id="86"/>
      <w:bookmarkEnd w:id="87"/>
      <w:bookmarkEnd w:id="88"/>
    </w:p>
    <w:p w:rsidR="00953802" w:rsidRPr="006238AF" w:rsidRDefault="00216641" w:rsidP="00953802">
      <w:pPr>
        <w:pStyle w:val="2"/>
        <w:tabs>
          <w:tab w:val="clear" w:pos="1700"/>
          <w:tab w:val="left" w:pos="567"/>
        </w:tabs>
        <w:spacing w:line="264" w:lineRule="auto"/>
      </w:pPr>
      <w:bookmarkStart w:id="89" w:name="_Toc441130943"/>
      <w:r w:rsidRPr="006238AF">
        <w:t>Проект договора</w:t>
      </w:r>
      <w:bookmarkEnd w:id="89"/>
    </w:p>
    <w:p w:rsidR="00953802" w:rsidRPr="003803A7" w:rsidRDefault="00953802" w:rsidP="00953802">
      <w:pPr>
        <w:pStyle w:val="3"/>
        <w:ind w:left="0" w:firstLine="709"/>
        <w:jc w:val="both"/>
        <w:rPr>
          <w:b w:val="0"/>
        </w:rPr>
      </w:pPr>
      <w:bookmarkStart w:id="90" w:name="_Toc439238031"/>
      <w:bookmarkStart w:id="91" w:name="_Toc439238153"/>
      <w:bookmarkStart w:id="92" w:name="_Toc439252705"/>
      <w:bookmarkStart w:id="93" w:name="_Toc439323563"/>
      <w:bookmarkStart w:id="94" w:name="_Toc439323679"/>
      <w:bookmarkStart w:id="95" w:name="_Toc440357077"/>
      <w:bookmarkStart w:id="96" w:name="_Toc440359632"/>
      <w:bookmarkStart w:id="97" w:name="_Toc440632095"/>
      <w:bookmarkStart w:id="98" w:name="_Toc440875916"/>
      <w:bookmarkStart w:id="99" w:name="_Toc441130944"/>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0"/>
      <w:bookmarkEnd w:id="91"/>
      <w:bookmarkEnd w:id="92"/>
      <w:bookmarkEnd w:id="93"/>
      <w:bookmarkEnd w:id="94"/>
      <w:bookmarkEnd w:id="95"/>
      <w:bookmarkEnd w:id="96"/>
      <w:bookmarkEnd w:id="97"/>
      <w:bookmarkEnd w:id="98"/>
      <w:bookmarkEnd w:id="99"/>
    </w:p>
    <w:p w:rsidR="00953802" w:rsidRPr="006238AF" w:rsidRDefault="0094713A" w:rsidP="0094713A">
      <w:pPr>
        <w:pStyle w:val="3"/>
        <w:ind w:left="0" w:firstLine="709"/>
        <w:jc w:val="both"/>
        <w:rPr>
          <w:b w:val="0"/>
        </w:rPr>
      </w:pPr>
      <w:bookmarkStart w:id="100" w:name="_Toc439238032"/>
      <w:bookmarkStart w:id="101" w:name="_Toc439238154"/>
      <w:bookmarkStart w:id="102" w:name="_Toc439252706"/>
      <w:bookmarkStart w:id="103" w:name="_Toc439323564"/>
      <w:bookmarkStart w:id="104" w:name="_Toc439323680"/>
      <w:bookmarkStart w:id="105" w:name="_Toc440357078"/>
      <w:bookmarkStart w:id="106" w:name="_Toc440359633"/>
      <w:bookmarkStart w:id="107" w:name="_Toc440632096"/>
      <w:bookmarkStart w:id="108" w:name="_Toc440875917"/>
      <w:bookmarkStart w:id="109" w:name="_Toc441130945"/>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69747F">
        <w:rPr>
          <w:b w:val="0"/>
        </w:rPr>
        <w:fldChar w:fldCharType="begin"/>
      </w:r>
      <w:r w:rsidR="008D2928">
        <w:rPr>
          <w:b w:val="0"/>
        </w:rPr>
        <w:instrText xml:space="preserve"> REF _Ref93264992 \r \h </w:instrText>
      </w:r>
      <w:r w:rsidR="0069747F">
        <w:rPr>
          <w:b w:val="0"/>
        </w:rPr>
      </w:r>
      <w:r w:rsidR="0069747F">
        <w:rPr>
          <w:b w:val="0"/>
        </w:rPr>
        <w:fldChar w:fldCharType="separate"/>
      </w:r>
      <w:r w:rsidR="00A24167">
        <w:rPr>
          <w:b w:val="0"/>
        </w:rPr>
        <w:t>5.5</w:t>
      </w:r>
      <w:r w:rsidR="0069747F">
        <w:rPr>
          <w:b w:val="0"/>
        </w:rPr>
        <w:fldChar w:fldCharType="end"/>
      </w:r>
      <w:r w:rsidRPr="006238AF">
        <w:rPr>
          <w:b w:val="0"/>
        </w:rPr>
        <w:t>) и приложить его к своей Заявке.</w:t>
      </w:r>
      <w:bookmarkEnd w:id="100"/>
      <w:bookmarkEnd w:id="101"/>
      <w:bookmarkEnd w:id="102"/>
      <w:bookmarkEnd w:id="103"/>
      <w:bookmarkEnd w:id="104"/>
      <w:bookmarkEnd w:id="105"/>
      <w:bookmarkEnd w:id="106"/>
      <w:bookmarkEnd w:id="107"/>
      <w:bookmarkEnd w:id="108"/>
      <w:bookmarkEnd w:id="109"/>
    </w:p>
    <w:p w:rsidR="0094713A" w:rsidRPr="003303E9" w:rsidRDefault="0094713A" w:rsidP="0094713A">
      <w:pPr>
        <w:pStyle w:val="3"/>
        <w:ind w:left="0" w:firstLine="709"/>
        <w:jc w:val="both"/>
        <w:rPr>
          <w:b w:val="0"/>
        </w:rPr>
      </w:pPr>
      <w:bookmarkStart w:id="110" w:name="_Toc439238033"/>
      <w:bookmarkStart w:id="111" w:name="_Toc439238155"/>
      <w:bookmarkStart w:id="112" w:name="_Toc439252707"/>
      <w:bookmarkStart w:id="113" w:name="_Toc439323565"/>
      <w:bookmarkStart w:id="114" w:name="_Toc439323681"/>
      <w:bookmarkStart w:id="115" w:name="_Toc440357079"/>
      <w:bookmarkStart w:id="116" w:name="_Toc440359634"/>
      <w:bookmarkStart w:id="117" w:name="_Toc440632097"/>
      <w:bookmarkStart w:id="118" w:name="_Toc440875918"/>
      <w:bookmarkStart w:id="119" w:name="_Toc441130946"/>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0"/>
      <w:bookmarkEnd w:id="111"/>
      <w:bookmarkEnd w:id="112"/>
      <w:bookmarkEnd w:id="113"/>
      <w:bookmarkEnd w:id="114"/>
      <w:bookmarkEnd w:id="115"/>
      <w:bookmarkEnd w:id="116"/>
      <w:bookmarkEnd w:id="117"/>
      <w:bookmarkEnd w:id="118"/>
      <w:bookmarkEnd w:id="119"/>
    </w:p>
    <w:p w:rsidR="00953802" w:rsidRPr="003303E9" w:rsidRDefault="00953802" w:rsidP="00953802">
      <w:pPr>
        <w:pStyle w:val="2"/>
        <w:tabs>
          <w:tab w:val="clear" w:pos="1700"/>
          <w:tab w:val="left" w:pos="567"/>
        </w:tabs>
        <w:spacing w:line="264" w:lineRule="auto"/>
      </w:pPr>
      <w:bookmarkStart w:id="120" w:name="_Toc441130947"/>
      <w:proofErr w:type="spellStart"/>
      <w:r w:rsidRPr="003303E9">
        <w:rPr>
          <w:bCs w:val="0"/>
        </w:rPr>
        <w:t>Антикоррупционная</w:t>
      </w:r>
      <w:proofErr w:type="spellEnd"/>
      <w:r w:rsidRPr="003303E9">
        <w:rPr>
          <w:bCs w:val="0"/>
        </w:rPr>
        <w:t xml:space="preserve"> оговорка, включаемая в проект договора</w:t>
      </w:r>
      <w:bookmarkEnd w:id="120"/>
    </w:p>
    <w:p w:rsidR="00953802" w:rsidRPr="003303E9" w:rsidRDefault="0094713A" w:rsidP="0094713A">
      <w:pPr>
        <w:pStyle w:val="3"/>
        <w:ind w:left="0" w:firstLine="709"/>
        <w:jc w:val="both"/>
        <w:rPr>
          <w:b w:val="0"/>
        </w:rPr>
      </w:pPr>
      <w:bookmarkStart w:id="121" w:name="_Toc439238157"/>
      <w:bookmarkStart w:id="122" w:name="_Toc439252709"/>
      <w:bookmarkStart w:id="123" w:name="_Toc439323567"/>
      <w:bookmarkStart w:id="124" w:name="_Toc439323683"/>
      <w:bookmarkStart w:id="125" w:name="_Toc440357081"/>
      <w:bookmarkStart w:id="126" w:name="_Toc440359636"/>
      <w:bookmarkStart w:id="127" w:name="_Toc440632099"/>
      <w:bookmarkStart w:id="128" w:name="_Toc440875920"/>
      <w:bookmarkStart w:id="129" w:name="_Toc441130948"/>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w:t>
      </w:r>
      <w:proofErr w:type="spellStart"/>
      <w:r w:rsidRPr="003303E9">
        <w:rPr>
          <w:b w:val="0"/>
        </w:rPr>
        <w:t>Антикоррупционная</w:t>
      </w:r>
      <w:proofErr w:type="spellEnd"/>
      <w:r w:rsidRPr="003303E9">
        <w:rPr>
          <w:b w:val="0"/>
        </w:rPr>
        <w:t xml:space="preserve"> оговорка (пункт. </w:t>
      </w:r>
      <w:r w:rsidR="0069747F">
        <w:rPr>
          <w:b w:val="0"/>
        </w:rPr>
        <w:fldChar w:fldCharType="begin"/>
      </w:r>
      <w:r w:rsidR="008D2928">
        <w:rPr>
          <w:b w:val="0"/>
        </w:rPr>
        <w:instrText xml:space="preserve"> REF _Ref440270867 \r \h </w:instrText>
      </w:r>
      <w:r w:rsidR="0069747F">
        <w:rPr>
          <w:b w:val="0"/>
        </w:rPr>
      </w:r>
      <w:r w:rsidR="0069747F">
        <w:rPr>
          <w:b w:val="0"/>
        </w:rPr>
        <w:fldChar w:fldCharType="separate"/>
      </w:r>
      <w:r w:rsidR="00A24167">
        <w:rPr>
          <w:b w:val="0"/>
        </w:rPr>
        <w:t>2.2.3</w:t>
      </w:r>
      <w:r w:rsidR="0069747F">
        <w:rPr>
          <w:b w:val="0"/>
        </w:rPr>
        <w:fldChar w:fldCharType="end"/>
      </w:r>
      <w:r w:rsidRPr="003303E9">
        <w:rPr>
          <w:b w:val="0"/>
        </w:rPr>
        <w:t>).</w:t>
      </w:r>
      <w:bookmarkEnd w:id="121"/>
      <w:bookmarkEnd w:id="122"/>
      <w:bookmarkEnd w:id="123"/>
      <w:bookmarkEnd w:id="124"/>
      <w:bookmarkEnd w:id="125"/>
      <w:bookmarkEnd w:id="126"/>
      <w:bookmarkEnd w:id="127"/>
      <w:bookmarkEnd w:id="128"/>
      <w:bookmarkEnd w:id="129"/>
    </w:p>
    <w:p w:rsidR="0094713A" w:rsidRPr="003303E9" w:rsidRDefault="0094713A" w:rsidP="0094713A">
      <w:pPr>
        <w:pStyle w:val="3"/>
        <w:ind w:left="0" w:firstLine="709"/>
        <w:jc w:val="both"/>
        <w:rPr>
          <w:b w:val="0"/>
        </w:rPr>
      </w:pPr>
      <w:bookmarkStart w:id="130" w:name="_Toc439238158"/>
      <w:bookmarkStart w:id="131" w:name="_Toc439252710"/>
      <w:bookmarkStart w:id="132" w:name="_Toc439323568"/>
      <w:bookmarkStart w:id="133" w:name="_Toc439323684"/>
      <w:bookmarkStart w:id="134" w:name="_Toc440357082"/>
      <w:bookmarkStart w:id="135" w:name="_Toc440359637"/>
      <w:bookmarkStart w:id="136" w:name="_Toc440632100"/>
      <w:bookmarkStart w:id="137" w:name="_Toc440875921"/>
      <w:bookmarkStart w:id="138" w:name="_Toc441130949"/>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w:t>
      </w:r>
      <w:proofErr w:type="spellStart"/>
      <w:r w:rsidRPr="003303E9">
        <w:rPr>
          <w:b w:val="0"/>
        </w:rPr>
        <w:t>Антикоррупционной</w:t>
      </w:r>
      <w:proofErr w:type="spellEnd"/>
      <w:r w:rsidRPr="003303E9">
        <w:rPr>
          <w:b w:val="0"/>
        </w:rPr>
        <w:t xml:space="preserve"> оговоркой, приведет к </w:t>
      </w:r>
      <w:r w:rsidR="006238AF" w:rsidRPr="003303E9">
        <w:rPr>
          <w:b w:val="0"/>
        </w:rPr>
        <w:t>утере данным Участником статуса Победителя</w:t>
      </w:r>
      <w:r w:rsidRPr="003303E9">
        <w:rPr>
          <w:b w:val="0"/>
        </w:rPr>
        <w:t>.</w:t>
      </w:r>
      <w:bookmarkEnd w:id="130"/>
      <w:bookmarkEnd w:id="131"/>
      <w:bookmarkEnd w:id="132"/>
      <w:bookmarkEnd w:id="133"/>
      <w:bookmarkEnd w:id="134"/>
      <w:bookmarkEnd w:id="135"/>
      <w:bookmarkEnd w:id="136"/>
      <w:bookmarkEnd w:id="137"/>
      <w:bookmarkEnd w:id="138"/>
    </w:p>
    <w:p w:rsidR="0094713A" w:rsidRPr="003303E9" w:rsidRDefault="0094713A" w:rsidP="0094713A">
      <w:pPr>
        <w:pStyle w:val="3"/>
        <w:ind w:left="0" w:firstLine="709"/>
        <w:jc w:val="both"/>
        <w:rPr>
          <w:b w:val="0"/>
        </w:rPr>
      </w:pPr>
      <w:bookmarkStart w:id="139" w:name="_Toc439238159"/>
      <w:bookmarkStart w:id="140" w:name="_Toc439252711"/>
      <w:bookmarkStart w:id="141" w:name="_Toc439323569"/>
      <w:bookmarkStart w:id="142" w:name="_Toc439323685"/>
      <w:bookmarkStart w:id="143" w:name="_Ref440270867"/>
      <w:bookmarkStart w:id="144" w:name="_Toc440357083"/>
      <w:bookmarkStart w:id="145" w:name="_Toc440359638"/>
      <w:bookmarkStart w:id="146" w:name="_Toc440632101"/>
      <w:bookmarkStart w:id="147" w:name="_Toc440875922"/>
      <w:bookmarkStart w:id="148" w:name="_Toc441130950"/>
      <w:r w:rsidRPr="003303E9">
        <w:rPr>
          <w:b w:val="0"/>
        </w:rPr>
        <w:t xml:space="preserve">Текст </w:t>
      </w:r>
      <w:proofErr w:type="spellStart"/>
      <w:r w:rsidRPr="003303E9">
        <w:rPr>
          <w:b w:val="0"/>
        </w:rPr>
        <w:t>Антикоррупционной</w:t>
      </w:r>
      <w:proofErr w:type="spellEnd"/>
      <w:r w:rsidRPr="003303E9">
        <w:rPr>
          <w:b w:val="0"/>
        </w:rPr>
        <w:t xml:space="preserve"> оговорки:</w:t>
      </w:r>
      <w:bookmarkEnd w:id="139"/>
      <w:bookmarkEnd w:id="140"/>
      <w:bookmarkEnd w:id="141"/>
      <w:bookmarkEnd w:id="142"/>
      <w:bookmarkEnd w:id="143"/>
      <w:bookmarkEnd w:id="144"/>
      <w:bookmarkEnd w:id="145"/>
      <w:bookmarkEnd w:id="146"/>
      <w:bookmarkEnd w:id="147"/>
      <w:bookmarkEnd w:id="148"/>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 xml:space="preserve">Федерального закона от 25 декабря 2008 года №273-ФЗ «О противодействии коррупции», принимает меры по предупреждению коррупции, присоединилось к </w:t>
      </w:r>
      <w:proofErr w:type="spellStart"/>
      <w:r w:rsidRPr="00A052DC">
        <w:rPr>
          <w:i/>
          <w:sz w:val="24"/>
          <w:szCs w:val="24"/>
        </w:rPr>
        <w:t>Антикоррупционной</w:t>
      </w:r>
      <w:proofErr w:type="spellEnd"/>
      <w:r w:rsidRPr="00A052DC">
        <w:rPr>
          <w:i/>
          <w:sz w:val="24"/>
          <w:szCs w:val="24"/>
        </w:rPr>
        <w:t xml:space="preserve"> хартии российского бизнеса (свидетельство от 23.09.2014 №496), включилось в «Реестр надежных партнеров», ведет </w:t>
      </w:r>
      <w:proofErr w:type="spellStart"/>
      <w:r w:rsidRPr="00A052DC">
        <w:rPr>
          <w:i/>
          <w:sz w:val="24"/>
          <w:szCs w:val="24"/>
        </w:rPr>
        <w:t>Антикоррупционную</w:t>
      </w:r>
      <w:proofErr w:type="spellEnd"/>
      <w:r w:rsidRPr="00A052DC">
        <w:rPr>
          <w:i/>
          <w:sz w:val="24"/>
          <w:szCs w:val="24"/>
        </w:rPr>
        <w:t xml:space="preserve">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w:t>
      </w:r>
      <w:proofErr w:type="spellStart"/>
      <w:r w:rsidRPr="00A052DC">
        <w:rPr>
          <w:i/>
          <w:sz w:val="24"/>
          <w:szCs w:val="24"/>
        </w:rPr>
        <w:t>антикоррупционные</w:t>
      </w:r>
      <w:proofErr w:type="spellEnd"/>
      <w:r w:rsidRPr="00A052DC">
        <w:rPr>
          <w:i/>
          <w:sz w:val="24"/>
          <w:szCs w:val="24"/>
        </w:rPr>
        <w:t xml:space="preserve">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 xml:space="preserve">Присоединение к </w:t>
      </w:r>
      <w:proofErr w:type="spellStart"/>
      <w:r w:rsidRPr="00A052DC">
        <w:rPr>
          <w:i/>
          <w:sz w:val="24"/>
          <w:szCs w:val="24"/>
        </w:rPr>
        <w:t>Антикоррупционной</w:t>
      </w:r>
      <w:proofErr w:type="spellEnd"/>
      <w:r w:rsidRPr="00A052DC">
        <w:rPr>
          <w:i/>
          <w:sz w:val="24"/>
          <w:szCs w:val="24"/>
        </w:rPr>
        <w:t xml:space="preserve">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xml:space="preserve">» </w:t>
      </w:r>
      <w:proofErr w:type="spellStart"/>
      <w:r w:rsidRPr="00A052DC">
        <w:rPr>
          <w:i/>
          <w:sz w:val="24"/>
          <w:szCs w:val="24"/>
        </w:rPr>
        <w:t>антикоррупционным</w:t>
      </w:r>
      <w:proofErr w:type="spellEnd"/>
      <w:r w:rsidRPr="00A052DC">
        <w:rPr>
          <w:i/>
          <w:sz w:val="24"/>
          <w:szCs w:val="24"/>
        </w:rPr>
        <w:t xml:space="preserve">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 xml:space="preserve">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w:t>
      </w:r>
      <w:proofErr w:type="spellStart"/>
      <w:r w:rsidRPr="00A052DC">
        <w:rPr>
          <w:i/>
          <w:sz w:val="24"/>
          <w:szCs w:val="24"/>
        </w:rPr>
        <w:t>антикоррупционного</w:t>
      </w:r>
      <w:proofErr w:type="spellEnd"/>
      <w:r w:rsidRPr="00A052DC">
        <w:rPr>
          <w:i/>
          <w:sz w:val="24"/>
          <w:szCs w:val="24"/>
        </w:rPr>
        <w:t xml:space="preserve">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w:t>
      </w:r>
      <w:proofErr w:type="spellStart"/>
      <w:r w:rsidRPr="00A052DC">
        <w:rPr>
          <w:i/>
          <w:sz w:val="24"/>
          <w:szCs w:val="24"/>
        </w:rPr>
        <w:t>Антикоррупционной</w:t>
      </w:r>
      <w:proofErr w:type="spellEnd"/>
      <w:r w:rsidRPr="00A052DC">
        <w:rPr>
          <w:i/>
          <w:sz w:val="24"/>
          <w:szCs w:val="24"/>
        </w:rPr>
        <w:t xml:space="preserve">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(далее - </w:t>
      </w:r>
      <w:proofErr w:type="spellStart"/>
      <w:r w:rsidRPr="00A052DC">
        <w:rPr>
          <w:i/>
          <w:sz w:val="24"/>
          <w:szCs w:val="24"/>
        </w:rPr>
        <w:t>Антикоррупционная</w:t>
      </w:r>
      <w:proofErr w:type="spellEnd"/>
      <w:r w:rsidRPr="00A052DC">
        <w:rPr>
          <w:i/>
          <w:sz w:val="24"/>
          <w:szCs w:val="24"/>
        </w:rPr>
        <w:t xml:space="preserve">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w:t>
      </w:r>
      <w:proofErr w:type="spellStart"/>
      <w:r w:rsidRPr="00A052DC">
        <w:rPr>
          <w:rFonts w:ascii="Times New Roman" w:hAnsi="Times New Roman"/>
          <w:i/>
          <w:sz w:val="24"/>
        </w:rPr>
        <w:t>Антикоррупционную</w:t>
      </w:r>
      <w:proofErr w:type="spellEnd"/>
      <w:r w:rsidRPr="00A052DC">
        <w:rPr>
          <w:rFonts w:ascii="Times New Roman" w:hAnsi="Times New Roman"/>
          <w:i/>
          <w:sz w:val="24"/>
        </w:rPr>
        <w:t xml:space="preserve">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участвуют в коллективных </w:t>
      </w:r>
      <w:proofErr w:type="spellStart"/>
      <w:r w:rsidRPr="00A052DC">
        <w:rPr>
          <w:rFonts w:ascii="Times New Roman" w:hAnsi="Times New Roman"/>
          <w:i/>
          <w:sz w:val="24"/>
        </w:rPr>
        <w:t>антикоррупционных</w:t>
      </w:r>
      <w:proofErr w:type="spellEnd"/>
      <w:r w:rsidRPr="00A052DC">
        <w:rPr>
          <w:rFonts w:ascii="Times New Roman" w:hAnsi="Times New Roman"/>
          <w:i/>
          <w:sz w:val="24"/>
        </w:rPr>
        <w:t xml:space="preserve">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 xml:space="preserve">Контрагент* настоящим подтверждает, что он ознакомился с </w:t>
      </w:r>
      <w:proofErr w:type="spellStart"/>
      <w:r w:rsidRPr="00A052DC">
        <w:rPr>
          <w:i/>
          <w:sz w:val="24"/>
          <w:szCs w:val="24"/>
        </w:rPr>
        <w:t>Антикоррупционной</w:t>
      </w:r>
      <w:proofErr w:type="spellEnd"/>
      <w:r w:rsidRPr="00A052DC">
        <w:rPr>
          <w:i/>
          <w:sz w:val="24"/>
          <w:szCs w:val="24"/>
        </w:rPr>
        <w:t xml:space="preserve"> хартией российского бизнеса и </w:t>
      </w:r>
      <w:proofErr w:type="spellStart"/>
      <w:r w:rsidRPr="00A052DC">
        <w:rPr>
          <w:i/>
          <w:sz w:val="24"/>
          <w:szCs w:val="24"/>
        </w:rPr>
        <w:t>Антикоррупционной</w:t>
      </w:r>
      <w:proofErr w:type="spellEnd"/>
      <w:r w:rsidRPr="00A052DC">
        <w:rPr>
          <w:i/>
          <w:sz w:val="24"/>
          <w:szCs w:val="24"/>
        </w:rPr>
        <w:t xml:space="preserve"> политикой, представленных в разделе «</w:t>
      </w:r>
      <w:proofErr w:type="spellStart"/>
      <w:r w:rsidRPr="00A052DC">
        <w:rPr>
          <w:i/>
          <w:sz w:val="24"/>
          <w:szCs w:val="24"/>
        </w:rPr>
        <w:t>Антикоррупционная</w:t>
      </w:r>
      <w:proofErr w:type="spellEnd"/>
      <w:r w:rsidRPr="00A052DC">
        <w:rPr>
          <w:i/>
          <w:sz w:val="24"/>
          <w:szCs w:val="24"/>
        </w:rPr>
        <w:t xml:space="preserve">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 адресу: http://www.rosseti.ru/about/anticorruptionpolicy/policy/index.php, удостоверяет, что он полностью принимает положения </w:t>
      </w:r>
      <w:proofErr w:type="spellStart"/>
      <w:r w:rsidRPr="00A052DC">
        <w:rPr>
          <w:i/>
          <w:sz w:val="24"/>
          <w:szCs w:val="24"/>
        </w:rPr>
        <w:t>Антикоррупционной</w:t>
      </w:r>
      <w:proofErr w:type="spellEnd"/>
      <w:r w:rsidRPr="00A052DC">
        <w:rPr>
          <w:i/>
          <w:sz w:val="24"/>
          <w:szCs w:val="24"/>
        </w:rPr>
        <w:t xml:space="preserve"> политики, и обязуется обеспечивать соблюдения требований </w:t>
      </w:r>
      <w:proofErr w:type="spellStart"/>
      <w:r w:rsidRPr="00A052DC">
        <w:rPr>
          <w:i/>
          <w:sz w:val="24"/>
          <w:szCs w:val="24"/>
        </w:rPr>
        <w:t>Антикоррупционной</w:t>
      </w:r>
      <w:proofErr w:type="spellEnd"/>
      <w:r w:rsidRPr="00A052DC">
        <w:rPr>
          <w:i/>
          <w:sz w:val="24"/>
          <w:szCs w:val="24"/>
        </w:rPr>
        <w:t xml:space="preserve"> политики, как со своей стороны, так и со</w:t>
      </w:r>
      <w:proofErr w:type="gramEnd"/>
      <w:r w:rsidRPr="00A052DC">
        <w:rPr>
          <w:i/>
          <w:sz w:val="24"/>
          <w:szCs w:val="24"/>
        </w:rPr>
        <w:t xml:space="preserve"> стороны </w:t>
      </w:r>
      <w:proofErr w:type="spellStart"/>
      <w:r w:rsidRPr="00A052DC">
        <w:rPr>
          <w:i/>
          <w:sz w:val="24"/>
          <w:szCs w:val="24"/>
        </w:rPr>
        <w:t>аффилированных</w:t>
      </w:r>
      <w:proofErr w:type="spellEnd"/>
      <w:r w:rsidRPr="00A052DC">
        <w:rPr>
          <w:i/>
          <w:sz w:val="24"/>
          <w:szCs w:val="24"/>
        </w:rPr>
        <w:t xml:space="preserve">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w:t>
      </w:r>
      <w:proofErr w:type="spellStart"/>
      <w:r w:rsidRPr="00A052DC">
        <w:rPr>
          <w:rFonts w:ascii="Times New Roman" w:hAnsi="Times New Roman"/>
          <w:i/>
          <w:sz w:val="24"/>
        </w:rPr>
        <w:t>аффилированные</w:t>
      </w:r>
      <w:proofErr w:type="spellEnd"/>
      <w:r w:rsidRPr="00A052DC">
        <w:rPr>
          <w:rFonts w:ascii="Times New Roman" w:hAnsi="Times New Roman"/>
          <w:i/>
          <w:sz w:val="24"/>
        </w:rPr>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w:t>
      </w:r>
      <w:proofErr w:type="spellStart"/>
      <w:r w:rsidRPr="00A052DC">
        <w:rPr>
          <w:rFonts w:ascii="Times New Roman" w:hAnsi="Times New Roman"/>
          <w:i/>
          <w:sz w:val="24"/>
        </w:rPr>
        <w:t>аффилированные</w:t>
      </w:r>
      <w:proofErr w:type="spellEnd"/>
      <w:r w:rsidRPr="00A052DC">
        <w:rPr>
          <w:rFonts w:ascii="Times New Roman" w:hAnsi="Times New Roman"/>
          <w:i/>
          <w:sz w:val="24"/>
        </w:rPr>
        <w:t xml:space="preserve">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w:t>
      </w:r>
      <w:proofErr w:type="spellStart"/>
      <w:r w:rsidRPr="00A052DC">
        <w:rPr>
          <w:rFonts w:ascii="Times New Roman" w:hAnsi="Times New Roman"/>
          <w:i/>
          <w:sz w:val="24"/>
        </w:rPr>
        <w:t>КоАП</w:t>
      </w:r>
      <w:proofErr w:type="spellEnd"/>
      <w:r w:rsidRPr="00A052DC">
        <w:rPr>
          <w:rFonts w:ascii="Times New Roman" w:hAnsi="Times New Roman"/>
          <w:i/>
          <w:sz w:val="24"/>
        </w:rPr>
        <w:t xml:space="preserve">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его </w:t>
      </w:r>
      <w:proofErr w:type="spellStart"/>
      <w:r w:rsidRPr="00A052DC">
        <w:rPr>
          <w:rFonts w:ascii="Times New Roman" w:hAnsi="Times New Roman"/>
          <w:i/>
          <w:sz w:val="24"/>
        </w:rPr>
        <w:t>аффилированными</w:t>
      </w:r>
      <w:proofErr w:type="spellEnd"/>
      <w:r w:rsidRPr="00A052DC">
        <w:rPr>
          <w:rFonts w:ascii="Times New Roman" w:hAnsi="Times New Roman"/>
          <w:i/>
          <w:sz w:val="24"/>
        </w:rPr>
        <w:t xml:space="preserve">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обязательств по соблюдению требований </w:t>
      </w:r>
      <w:proofErr w:type="spellStart"/>
      <w:r w:rsidRPr="00A052DC">
        <w:rPr>
          <w:rFonts w:ascii="Times New Roman" w:hAnsi="Times New Roman"/>
          <w:i/>
          <w:sz w:val="24"/>
        </w:rPr>
        <w:t>Антикоррупционной</w:t>
      </w:r>
      <w:proofErr w:type="spellEnd"/>
      <w:r w:rsidRPr="00A052DC">
        <w:rPr>
          <w:rFonts w:ascii="Times New Roman" w:hAnsi="Times New Roman"/>
          <w:i/>
          <w:sz w:val="24"/>
        </w:rPr>
        <w:t xml:space="preserve">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путем безусловного следования при ведении бизнеса </w:t>
      </w:r>
      <w:proofErr w:type="spellStart"/>
      <w:r w:rsidRPr="00A052DC">
        <w:rPr>
          <w:rFonts w:ascii="Times New Roman" w:hAnsi="Times New Roman"/>
          <w:i/>
          <w:sz w:val="24"/>
        </w:rPr>
        <w:t>антикоррупционным</w:t>
      </w:r>
      <w:proofErr w:type="spellEnd"/>
      <w:r w:rsidRPr="00A052DC">
        <w:rPr>
          <w:rFonts w:ascii="Times New Roman" w:hAnsi="Times New Roman"/>
          <w:i/>
          <w:sz w:val="24"/>
        </w:rPr>
        <w:t xml:space="preserve"> стандартам, нацеленным на минимизацию коррупционных проявлений в </w:t>
      </w:r>
      <w:proofErr w:type="spellStart"/>
      <w:r w:rsidRPr="00A052DC">
        <w:rPr>
          <w:rFonts w:ascii="Times New Roman" w:hAnsi="Times New Roman"/>
          <w:i/>
          <w:sz w:val="24"/>
        </w:rPr>
        <w:t>электросетевом</w:t>
      </w:r>
      <w:proofErr w:type="spellEnd"/>
      <w:r w:rsidRPr="00A052DC">
        <w:rPr>
          <w:rFonts w:ascii="Times New Roman" w:hAnsi="Times New Roman"/>
          <w:i/>
          <w:sz w:val="24"/>
        </w:rPr>
        <w:t xml:space="preserve">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49" w:name="_Ref303622434"/>
      <w:bookmarkStart w:id="150" w:name="_Ref303624273"/>
      <w:bookmarkStart w:id="151" w:name="_Ref303682476"/>
      <w:bookmarkStart w:id="152" w:name="_Ref303683017"/>
      <w:bookmarkEnd w:id="149"/>
      <w:bookmarkEnd w:id="150"/>
      <w:bookmarkEnd w:id="151"/>
      <w:bookmarkEnd w:id="152"/>
    </w:p>
    <w:p w:rsidR="00717F60" w:rsidRPr="00E71A48" w:rsidRDefault="00717F60" w:rsidP="00E71A48">
      <w:pPr>
        <w:spacing w:line="264" w:lineRule="auto"/>
        <w:rPr>
          <w:sz w:val="24"/>
          <w:szCs w:val="24"/>
        </w:rPr>
        <w:sectPr w:rsidR="00717F60" w:rsidRPr="00E71A48"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53" w:name="_Ref303711222"/>
      <w:bookmarkStart w:id="154" w:name="_Ref311232052"/>
      <w:bookmarkStart w:id="155" w:name="_Toc441130951"/>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53"/>
      <w:r w:rsidR="00D51A0B" w:rsidRPr="00E71A48">
        <w:rPr>
          <w:szCs w:val="24"/>
        </w:rPr>
        <w:t>Заявок</w:t>
      </w:r>
      <w:bookmarkEnd w:id="154"/>
      <w:bookmarkEnd w:id="155"/>
    </w:p>
    <w:p w:rsidR="00717F60" w:rsidRPr="00E71A48" w:rsidRDefault="00717F60" w:rsidP="00E71A48">
      <w:pPr>
        <w:pStyle w:val="2"/>
        <w:tabs>
          <w:tab w:val="clear" w:pos="1700"/>
          <w:tab w:val="left" w:pos="567"/>
        </w:tabs>
        <w:spacing w:line="264" w:lineRule="auto"/>
      </w:pPr>
      <w:bookmarkStart w:id="156" w:name="_Toc441130952"/>
      <w:r w:rsidRPr="00E71A48">
        <w:t xml:space="preserve">Общий порядок проведения </w:t>
      </w:r>
      <w:r w:rsidR="00440928" w:rsidRPr="00E71A48">
        <w:t>З</w:t>
      </w:r>
      <w:r w:rsidRPr="00E71A48">
        <w:t>апроса предложений</w:t>
      </w:r>
      <w:bookmarkEnd w:id="156"/>
    </w:p>
    <w:p w:rsidR="00717F60" w:rsidRPr="00E71A48" w:rsidRDefault="00717F60" w:rsidP="00953802">
      <w:pPr>
        <w:pStyle w:val="3"/>
        <w:rPr>
          <w:bCs w:val="0"/>
          <w:szCs w:val="24"/>
        </w:rPr>
      </w:pPr>
      <w:bookmarkStart w:id="157" w:name="_Toc439323688"/>
      <w:bookmarkStart w:id="158" w:name="_Toc440357086"/>
      <w:bookmarkStart w:id="159" w:name="_Toc440359641"/>
      <w:bookmarkStart w:id="160" w:name="_Toc440632104"/>
      <w:bookmarkStart w:id="161" w:name="_Toc440875925"/>
      <w:bookmarkStart w:id="162" w:name="_Toc441130953"/>
      <w:r w:rsidRPr="00E71A48">
        <w:rPr>
          <w:szCs w:val="24"/>
        </w:rPr>
        <w:t>Запрос</w:t>
      </w:r>
      <w:r w:rsidRPr="00E71A48">
        <w:rPr>
          <w:bCs w:val="0"/>
          <w:szCs w:val="24"/>
        </w:rPr>
        <w:t xml:space="preserve"> предложений проводится в следующем порядке:</w:t>
      </w:r>
      <w:bookmarkEnd w:id="157"/>
      <w:bookmarkEnd w:id="158"/>
      <w:bookmarkEnd w:id="159"/>
      <w:bookmarkEnd w:id="160"/>
      <w:bookmarkEnd w:id="161"/>
      <w:bookmarkEnd w:id="16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A24167" w:rsidRPr="00A24167">
          <w:rPr>
            <w:bCs w:val="0"/>
            <w:sz w:val="24"/>
            <w:szCs w:val="24"/>
          </w:rPr>
          <w:t>3.2</w:t>
        </w:r>
      </w:fldSimple>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A24167" w:rsidRPr="00A24167">
          <w:rPr>
            <w:bCs w:val="0"/>
            <w:sz w:val="24"/>
            <w:szCs w:val="24"/>
          </w:rPr>
          <w:t>3.3</w:t>
        </w:r>
      </w:fldSimple>
      <w:r w:rsidR="0069747F"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69747F" w:rsidRPr="00E71A48">
        <w:rPr>
          <w:bCs w:val="0"/>
          <w:sz w:val="24"/>
          <w:szCs w:val="24"/>
        </w:rPr>
      </w:r>
      <w:r w:rsidR="0069747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3" w:name="__RefNumPara__828_922829174"/>
      <w:bookmarkEnd w:id="16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69747F"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69747F" w:rsidRPr="00E71A48">
        <w:rPr>
          <w:bCs w:val="0"/>
          <w:sz w:val="24"/>
          <w:szCs w:val="24"/>
        </w:rPr>
      </w:r>
      <w:r w:rsidR="0069747F" w:rsidRPr="00E71A48">
        <w:rPr>
          <w:bCs w:val="0"/>
          <w:sz w:val="24"/>
          <w:szCs w:val="24"/>
        </w:rPr>
        <w:fldChar w:fldCharType="end"/>
      </w:r>
      <w:fldSimple w:instr=" REF _Ref305973214 \r \h  \* MERGEFORMAT ">
        <w:r w:rsidR="00A24167" w:rsidRPr="00A24167">
          <w:rPr>
            <w:bCs w:val="0"/>
            <w:sz w:val="24"/>
            <w:szCs w:val="24"/>
          </w:rPr>
          <w:t>3.4</w:t>
        </w:r>
      </w:fldSimple>
      <w:r w:rsidR="00096E9D" w:rsidRPr="00E71A48">
        <w:rPr>
          <w:bCs w:val="0"/>
          <w:sz w:val="24"/>
          <w:szCs w:val="24"/>
        </w:rPr>
        <w:t xml:space="preserve">, </w:t>
      </w:r>
      <w:fldSimple w:instr=" REF _Ref303683883 \r \h  \* MERGEFORMAT ">
        <w:r w:rsidR="00A24167" w:rsidRPr="00A24167">
          <w:rPr>
            <w:bCs w:val="0"/>
            <w:sz w:val="24"/>
            <w:szCs w:val="24"/>
          </w:rPr>
          <w:t>3.5</w:t>
        </w:r>
      </w:fldSimple>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4" w:name="__RefNumPara__832_922829174"/>
      <w:bookmarkEnd w:id="16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fldSimple w:instr=" REF _Ref305973250 \r \h  \* MERGEFORMAT ">
        <w:r w:rsidR="00A24167" w:rsidRPr="00A24167">
          <w:rPr>
            <w:bCs w:val="0"/>
            <w:sz w:val="24"/>
            <w:szCs w:val="24"/>
          </w:rPr>
          <w:t>3.6</w:t>
        </w:r>
      </w:fldSimple>
      <w:r w:rsidR="0069747F"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69747F" w:rsidRPr="00E71A48">
        <w:rPr>
          <w:bCs w:val="0"/>
          <w:sz w:val="24"/>
          <w:szCs w:val="24"/>
        </w:rPr>
      </w:r>
      <w:r w:rsidR="0069747F"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65" w:name="__RefNumPara__834_922829174"/>
      <w:bookmarkEnd w:id="16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fldSimple w:instr=" REF _Ref303250967 \r \h  \* MERGEFORMAT ">
        <w:r w:rsidR="00A24167" w:rsidRPr="00A24167">
          <w:rPr>
            <w:bCs w:val="0"/>
            <w:sz w:val="24"/>
            <w:szCs w:val="24"/>
          </w:rPr>
          <w:t>3.7</w:t>
        </w:r>
      </w:fldSimple>
      <w:r w:rsidR="0069747F"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69747F" w:rsidRPr="00E71A48">
        <w:rPr>
          <w:bCs w:val="0"/>
          <w:sz w:val="24"/>
          <w:szCs w:val="24"/>
        </w:rPr>
      </w:r>
      <w:r w:rsidR="0069747F"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6" w:name="__RefNumPara__836_922829174"/>
      <w:bookmarkEnd w:id="16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fldSimple w:instr=" REF _Ref303681924 \r \h  \* MERGEFORMAT ">
        <w:r w:rsidR="00A24167" w:rsidRPr="00A24167">
          <w:rPr>
            <w:bCs w:val="0"/>
            <w:sz w:val="24"/>
            <w:szCs w:val="24"/>
          </w:rPr>
          <w:t>3.8</w:t>
        </w:r>
      </w:fldSimple>
      <w:r w:rsidR="0069747F"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69747F" w:rsidRPr="00E71A48">
        <w:rPr>
          <w:bCs w:val="0"/>
          <w:sz w:val="24"/>
          <w:szCs w:val="24"/>
        </w:rPr>
      </w:r>
      <w:r w:rsidR="0069747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fldSimple w:instr=" REF _Ref303683929 \r \h  \* MERGEFORMAT ">
        <w:r w:rsidR="00A24167" w:rsidRPr="00A24167">
          <w:rPr>
            <w:bCs w:val="0"/>
            <w:sz w:val="24"/>
            <w:szCs w:val="24"/>
          </w:rPr>
          <w:t>3.10</w:t>
        </w:r>
      </w:fldSimple>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fldSimple w:instr=" REF _Ref306140410 \r \h  \* MERGEFORMAT ">
        <w:r w:rsidR="00A24167" w:rsidRPr="00A24167">
          <w:rPr>
            <w:bCs w:val="0"/>
            <w:sz w:val="24"/>
            <w:szCs w:val="24"/>
          </w:rPr>
          <w:t>3.11</w:t>
        </w:r>
      </w:fldSimple>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fldSimple w:instr=" REF _Ref306140451 \r \h  \* MERGEFORMAT ">
        <w:r w:rsidR="00A24167" w:rsidRPr="00A24167">
          <w:rPr>
            <w:bCs w:val="0"/>
            <w:sz w:val="24"/>
            <w:szCs w:val="24"/>
          </w:rPr>
          <w:t>3.12</w:t>
        </w:r>
      </w:fldSimple>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67" w:name="_Toc439323689"/>
      <w:bookmarkStart w:id="168" w:name="_Toc440357087"/>
      <w:bookmarkStart w:id="169" w:name="_Toc440359642"/>
      <w:bookmarkStart w:id="170" w:name="_Toc440632105"/>
      <w:bookmarkStart w:id="171" w:name="_Toc440875926"/>
      <w:bookmarkStart w:id="172" w:name="_Toc441130954"/>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7"/>
      <w:bookmarkEnd w:id="168"/>
      <w:bookmarkEnd w:id="169"/>
      <w:bookmarkEnd w:id="170"/>
      <w:bookmarkEnd w:id="171"/>
      <w:bookmarkEnd w:id="172"/>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73" w:name="_Ref303250835"/>
      <w:bookmarkStart w:id="174" w:name="_Ref305973033"/>
      <w:bookmarkStart w:id="175" w:name="_Toc441130955"/>
      <w:bookmarkStart w:id="176"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73"/>
      <w:r w:rsidRPr="00E71A48">
        <w:t xml:space="preserve"> по запросу предложений</w:t>
      </w:r>
      <w:bookmarkEnd w:id="174"/>
      <w:bookmarkEnd w:id="175"/>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fldSimple w:instr=" REF _Ref302563524 \n \h  \* MERGEFORMAT ">
        <w:r w:rsidR="00A24167" w:rsidRPr="00A24167">
          <w:rPr>
            <w:sz w:val="24"/>
            <w:szCs w:val="24"/>
          </w:rPr>
          <w:t>1.1.1</w:t>
        </w:r>
      </w:fldSimple>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77" w:name="__RefNumPara__444_922829174"/>
      <w:bookmarkStart w:id="178" w:name="_Ref191386216"/>
      <w:bookmarkStart w:id="179" w:name="_Ref305973147"/>
      <w:bookmarkStart w:id="180" w:name="_Toc441130956"/>
      <w:bookmarkEnd w:id="176"/>
      <w:bookmarkEnd w:id="177"/>
      <w:r w:rsidRPr="00E71A48">
        <w:lastRenderedPageBreak/>
        <w:t xml:space="preserve">Подготовка </w:t>
      </w:r>
      <w:bookmarkEnd w:id="178"/>
      <w:r w:rsidRPr="00E71A48">
        <w:t>Заявок</w:t>
      </w:r>
      <w:bookmarkEnd w:id="179"/>
      <w:bookmarkEnd w:id="180"/>
    </w:p>
    <w:p w:rsidR="00717F60" w:rsidRPr="00E71A48" w:rsidRDefault="00717F60" w:rsidP="00E71A48">
      <w:pPr>
        <w:pStyle w:val="3"/>
        <w:spacing w:line="264" w:lineRule="auto"/>
        <w:rPr>
          <w:szCs w:val="24"/>
        </w:rPr>
      </w:pPr>
      <w:bookmarkStart w:id="181" w:name="_Ref306114638"/>
      <w:bookmarkStart w:id="182" w:name="_Toc440357090"/>
      <w:bookmarkStart w:id="183" w:name="_Toc440359645"/>
      <w:bookmarkStart w:id="184" w:name="_Toc440632108"/>
      <w:bookmarkStart w:id="185" w:name="_Toc440875929"/>
      <w:bookmarkStart w:id="186" w:name="_Toc441130957"/>
      <w:r w:rsidRPr="00E71A48">
        <w:rPr>
          <w:szCs w:val="24"/>
        </w:rPr>
        <w:t xml:space="preserve">Общие требования к </w:t>
      </w:r>
      <w:r w:rsidR="004B5EB3" w:rsidRPr="00E71A48">
        <w:rPr>
          <w:szCs w:val="24"/>
        </w:rPr>
        <w:t>Заявк</w:t>
      </w:r>
      <w:r w:rsidRPr="00E71A48">
        <w:rPr>
          <w:szCs w:val="24"/>
        </w:rPr>
        <w:t>е</w:t>
      </w:r>
      <w:bookmarkEnd w:id="181"/>
      <w:bookmarkEnd w:id="182"/>
      <w:bookmarkEnd w:id="183"/>
      <w:bookmarkEnd w:id="184"/>
      <w:bookmarkEnd w:id="185"/>
      <w:bookmarkEnd w:id="186"/>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69747F">
        <w:rPr>
          <w:bCs w:val="0"/>
          <w:sz w:val="24"/>
          <w:szCs w:val="24"/>
        </w:rPr>
        <w:fldChar w:fldCharType="begin"/>
      </w:r>
      <w:r w:rsidR="008D2928">
        <w:rPr>
          <w:bCs w:val="0"/>
          <w:sz w:val="24"/>
          <w:szCs w:val="24"/>
        </w:rPr>
        <w:instrText xml:space="preserve"> REF _Ref55336310 \r \h </w:instrText>
      </w:r>
      <w:r w:rsidR="0069747F">
        <w:rPr>
          <w:bCs w:val="0"/>
          <w:sz w:val="24"/>
          <w:szCs w:val="24"/>
        </w:rPr>
      </w:r>
      <w:r w:rsidR="0069747F">
        <w:rPr>
          <w:bCs w:val="0"/>
          <w:sz w:val="24"/>
          <w:szCs w:val="24"/>
        </w:rPr>
        <w:fldChar w:fldCharType="separate"/>
      </w:r>
      <w:r w:rsidR="00A24167">
        <w:rPr>
          <w:bCs w:val="0"/>
          <w:sz w:val="24"/>
          <w:szCs w:val="24"/>
        </w:rPr>
        <w:t>5.1</w:t>
      </w:r>
      <w:r w:rsidR="0069747F">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69747F">
        <w:rPr>
          <w:bCs w:val="0"/>
          <w:sz w:val="24"/>
          <w:szCs w:val="24"/>
        </w:rPr>
        <w:fldChar w:fldCharType="begin"/>
      </w:r>
      <w:r>
        <w:rPr>
          <w:bCs w:val="0"/>
          <w:sz w:val="24"/>
          <w:szCs w:val="24"/>
        </w:rPr>
        <w:instrText xml:space="preserve"> REF _Ref440271072 \r \h </w:instrText>
      </w:r>
      <w:r w:rsidR="0069747F">
        <w:rPr>
          <w:bCs w:val="0"/>
          <w:sz w:val="24"/>
          <w:szCs w:val="24"/>
        </w:rPr>
      </w:r>
      <w:r w:rsidR="0069747F">
        <w:rPr>
          <w:bCs w:val="0"/>
          <w:sz w:val="24"/>
          <w:szCs w:val="24"/>
        </w:rPr>
        <w:fldChar w:fldCharType="separate"/>
      </w:r>
      <w:r w:rsidR="00A24167">
        <w:rPr>
          <w:bCs w:val="0"/>
          <w:sz w:val="24"/>
          <w:szCs w:val="24"/>
        </w:rPr>
        <w:t>5.2</w:t>
      </w:r>
      <w:r w:rsidR="0069747F">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69747F">
        <w:rPr>
          <w:bCs w:val="0"/>
          <w:spacing w:val="-1"/>
          <w:sz w:val="24"/>
          <w:szCs w:val="24"/>
        </w:rPr>
        <w:fldChar w:fldCharType="begin"/>
      </w:r>
      <w:r w:rsidR="00B71B9D">
        <w:rPr>
          <w:bCs w:val="0"/>
          <w:spacing w:val="-1"/>
          <w:sz w:val="24"/>
          <w:szCs w:val="24"/>
        </w:rPr>
        <w:instrText xml:space="preserve"> REF _Ref86826666 \r \h </w:instrText>
      </w:r>
      <w:r w:rsidR="0069747F">
        <w:rPr>
          <w:bCs w:val="0"/>
          <w:spacing w:val="-1"/>
          <w:sz w:val="24"/>
          <w:szCs w:val="24"/>
        </w:rPr>
      </w:r>
      <w:r w:rsidR="0069747F">
        <w:rPr>
          <w:bCs w:val="0"/>
          <w:spacing w:val="-1"/>
          <w:sz w:val="24"/>
          <w:szCs w:val="24"/>
        </w:rPr>
        <w:fldChar w:fldCharType="separate"/>
      </w:r>
      <w:r w:rsidR="00A24167">
        <w:rPr>
          <w:bCs w:val="0"/>
          <w:spacing w:val="-1"/>
          <w:sz w:val="24"/>
          <w:szCs w:val="24"/>
        </w:rPr>
        <w:t>5.3</w:t>
      </w:r>
      <w:r w:rsidR="0069747F">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69747F">
        <w:rPr>
          <w:bCs w:val="0"/>
          <w:spacing w:val="-1"/>
          <w:sz w:val="24"/>
          <w:szCs w:val="24"/>
        </w:rPr>
        <w:fldChar w:fldCharType="begin"/>
      </w:r>
      <w:r w:rsidR="00B71B9D">
        <w:rPr>
          <w:bCs w:val="0"/>
          <w:spacing w:val="-1"/>
          <w:sz w:val="24"/>
          <w:szCs w:val="24"/>
        </w:rPr>
        <w:instrText xml:space="preserve"> REF _Ref440270984 \r \h </w:instrText>
      </w:r>
      <w:r w:rsidR="0069747F">
        <w:rPr>
          <w:bCs w:val="0"/>
          <w:spacing w:val="-1"/>
          <w:sz w:val="24"/>
          <w:szCs w:val="24"/>
        </w:rPr>
      </w:r>
      <w:r w:rsidR="0069747F">
        <w:rPr>
          <w:bCs w:val="0"/>
          <w:spacing w:val="-1"/>
          <w:sz w:val="24"/>
          <w:szCs w:val="24"/>
        </w:rPr>
        <w:fldChar w:fldCharType="separate"/>
      </w:r>
      <w:r w:rsidR="00A24167">
        <w:rPr>
          <w:bCs w:val="0"/>
          <w:spacing w:val="-1"/>
          <w:sz w:val="24"/>
          <w:szCs w:val="24"/>
        </w:rPr>
        <w:t>5.10</w:t>
      </w:r>
      <w:r w:rsidR="0069747F">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69747F">
        <w:rPr>
          <w:bCs w:val="0"/>
          <w:sz w:val="24"/>
          <w:szCs w:val="24"/>
        </w:rPr>
        <w:fldChar w:fldCharType="begin"/>
      </w:r>
      <w:r w:rsidR="00B71B9D">
        <w:rPr>
          <w:bCs w:val="0"/>
          <w:sz w:val="24"/>
          <w:szCs w:val="24"/>
        </w:rPr>
        <w:instrText xml:space="preserve"> REF _Ref440271036 \r \h </w:instrText>
      </w:r>
      <w:r w:rsidR="0069747F">
        <w:rPr>
          <w:bCs w:val="0"/>
          <w:sz w:val="24"/>
          <w:szCs w:val="24"/>
        </w:rPr>
      </w:r>
      <w:r w:rsidR="0069747F">
        <w:rPr>
          <w:bCs w:val="0"/>
          <w:sz w:val="24"/>
          <w:szCs w:val="24"/>
        </w:rPr>
        <w:fldChar w:fldCharType="separate"/>
      </w:r>
      <w:r w:rsidR="00A24167">
        <w:rPr>
          <w:bCs w:val="0"/>
          <w:sz w:val="24"/>
          <w:szCs w:val="24"/>
        </w:rPr>
        <w:t>5.4</w:t>
      </w:r>
      <w:r w:rsidR="0069747F">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fldSimple w:instr=" REF _Ref191386407 \r \h  \* MERGEFORMAT ">
        <w:r w:rsidR="00A24167" w:rsidRPr="00A24167">
          <w:rPr>
            <w:bCs w:val="0"/>
            <w:sz w:val="24"/>
            <w:szCs w:val="24"/>
          </w:rPr>
          <w:t>3.3.8</w:t>
        </w:r>
      </w:fldSimple>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fldSimple w:instr=" REF _Ref93264992 \r \h  \* MERGEFORMAT ">
        <w:r w:rsidR="00A24167" w:rsidRPr="00A24167">
          <w:rPr>
            <w:bCs w:val="0"/>
            <w:sz w:val="24"/>
            <w:szCs w:val="24"/>
          </w:rPr>
          <w:t>5.5</w:t>
        </w:r>
      </w:fldSimple>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87"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87"/>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55336310 \r \h  \* MERGEFORMAT ">
        <w:r w:rsidR="00A24167" w:rsidRPr="00A24167">
          <w:rPr>
            <w:bCs w:val="0"/>
            <w:sz w:val="24"/>
            <w:szCs w:val="24"/>
            <w:lang w:eastAsia="ru-RU"/>
          </w:rPr>
          <w:t>5.1</w:t>
        </w:r>
      </w:fldSimple>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fldSimple w:instr=" REF _Ref440279062 \r \h  \* MERGEFORMAT ">
        <w:r w:rsidR="00A24167" w:rsidRPr="00A24167">
          <w:rPr>
            <w:sz w:val="24"/>
            <w:szCs w:val="24"/>
          </w:rPr>
          <w:t>б)</w:t>
        </w:r>
      </w:fldSimple>
      <w:r w:rsidR="00F463E8" w:rsidRPr="00F958E8">
        <w:rPr>
          <w:sz w:val="24"/>
          <w:szCs w:val="24"/>
        </w:rPr>
        <w:t xml:space="preserve"> п. </w:t>
      </w:r>
      <w:fldSimple w:instr=" REF _Ref306005578 \r \h  \* MERGEFORMAT ">
        <w:r w:rsidR="00A24167" w:rsidRPr="00A24167">
          <w:rPr>
            <w:sz w:val="24"/>
            <w:szCs w:val="24"/>
          </w:rPr>
          <w:t>3.3.8.3</w:t>
        </w:r>
      </w:fldSimple>
      <w:r w:rsidR="00F463E8" w:rsidRPr="00F958E8">
        <w:rPr>
          <w:sz w:val="24"/>
          <w:szCs w:val="24"/>
        </w:rPr>
        <w:t>);</w:t>
      </w:r>
    </w:p>
    <w:p w:rsidR="00717F60" w:rsidRPr="006E10CC"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6E10CC">
        <w:rPr>
          <w:bCs w:val="0"/>
          <w:sz w:val="24"/>
          <w:szCs w:val="24"/>
        </w:rPr>
        <w:t xml:space="preserve">Анкета </w:t>
      </w:r>
      <w:r w:rsidR="009C744E" w:rsidRPr="006E10CC">
        <w:rPr>
          <w:bCs w:val="0"/>
          <w:sz w:val="24"/>
          <w:szCs w:val="24"/>
        </w:rPr>
        <w:t>Участник</w:t>
      </w:r>
      <w:r w:rsidRPr="006E10CC">
        <w:rPr>
          <w:bCs w:val="0"/>
          <w:sz w:val="24"/>
          <w:szCs w:val="24"/>
        </w:rPr>
        <w:t>а запроса предложений (</w:t>
      </w:r>
      <w:r w:rsidR="00A154B7" w:rsidRPr="006E10CC">
        <w:rPr>
          <w:bCs w:val="0"/>
          <w:spacing w:val="-2"/>
          <w:sz w:val="24"/>
          <w:szCs w:val="24"/>
        </w:rPr>
        <w:t>под</w:t>
      </w:r>
      <w:r w:rsidR="00A154B7" w:rsidRPr="006E10CC">
        <w:rPr>
          <w:bCs w:val="0"/>
          <w:sz w:val="24"/>
          <w:szCs w:val="24"/>
        </w:rPr>
        <w:t>раздел</w:t>
      </w:r>
      <w:r w:rsidR="00F86B89" w:rsidRPr="006E10CC">
        <w:rPr>
          <w:bCs w:val="0"/>
          <w:sz w:val="24"/>
          <w:szCs w:val="24"/>
          <w:lang w:eastAsia="ru-RU"/>
        </w:rPr>
        <w:t xml:space="preserve"> </w:t>
      </w:r>
      <w:fldSimple w:instr=" REF _Ref55335823 \r \h  \* MERGEFORMAT ">
        <w:r w:rsidR="00A24167" w:rsidRPr="006E10CC">
          <w:rPr>
            <w:bCs w:val="0"/>
            <w:sz w:val="24"/>
            <w:szCs w:val="24"/>
            <w:lang w:eastAsia="ru-RU"/>
          </w:rPr>
          <w:t>5.6</w:t>
        </w:r>
      </w:fldSimple>
      <w:r w:rsidRPr="006E10CC">
        <w:rPr>
          <w:bCs w:val="0"/>
          <w:sz w:val="24"/>
          <w:szCs w:val="24"/>
        </w:rPr>
        <w:t>)</w:t>
      </w:r>
      <w:r w:rsidR="005436EC" w:rsidRPr="006E10CC">
        <w:rPr>
          <w:bCs w:val="0"/>
          <w:sz w:val="24"/>
          <w:szCs w:val="24"/>
        </w:rPr>
        <w:t xml:space="preserve"> </w:t>
      </w:r>
      <w:r w:rsidR="005436EC" w:rsidRPr="006E10CC">
        <w:rPr>
          <w:szCs w:val="24"/>
        </w:rPr>
        <w:t xml:space="preserve">с </w:t>
      </w:r>
      <w:r w:rsidR="005436EC" w:rsidRPr="006E10CC">
        <w:rPr>
          <w:bCs w:val="0"/>
          <w:sz w:val="24"/>
          <w:szCs w:val="24"/>
        </w:rPr>
        <w:t xml:space="preserve">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Pr="006E10CC">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440274902 \r \h  \* MERGEFORMAT ">
        <w:r w:rsidR="00A24167" w:rsidRPr="00A24167">
          <w:rPr>
            <w:bCs w:val="0"/>
            <w:sz w:val="24"/>
            <w:szCs w:val="24"/>
            <w:lang w:eastAsia="ru-RU"/>
          </w:rPr>
          <w:t>5.4</w:t>
        </w:r>
      </w:fldSimple>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440274913 \r \h  \* MERGEFORMAT ">
        <w:r w:rsidR="00A24167" w:rsidRPr="00A24167">
          <w:rPr>
            <w:bCs w:val="0"/>
            <w:sz w:val="24"/>
            <w:szCs w:val="24"/>
            <w:lang w:eastAsia="ru-RU"/>
          </w:rPr>
          <w:t>5.2</w:t>
        </w:r>
      </w:fldSimple>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93264992 \r \h  \* MERGEFORMAT ">
        <w:r w:rsidR="00A24167" w:rsidRPr="00A24167">
          <w:rPr>
            <w:bCs w:val="0"/>
            <w:sz w:val="24"/>
            <w:szCs w:val="24"/>
            <w:lang w:eastAsia="ru-RU"/>
          </w:rPr>
          <w:t>5.5</w:t>
        </w:r>
      </w:fldSimple>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fldSimple w:instr=" REF _Ref306005578 \r \h  \* MERGEFORMAT ">
        <w:r w:rsidR="00A24167" w:rsidRPr="00A24167">
          <w:rPr>
            <w:bCs w:val="0"/>
            <w:sz w:val="24"/>
            <w:szCs w:val="24"/>
          </w:rPr>
          <w:t>3.3.8.3</w:t>
        </w:r>
      </w:fldSimple>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fldSimple w:instr=" REF _Ref440279062 \r \h  \* MERGEFORMAT ">
        <w:r w:rsidR="00A24167" w:rsidRPr="00A24167">
          <w:rPr>
            <w:sz w:val="24"/>
            <w:szCs w:val="24"/>
          </w:rPr>
          <w:t>б)</w:t>
        </w:r>
      </w:fldSimple>
      <w:r w:rsidR="00F958E8" w:rsidRPr="00F958E8">
        <w:rPr>
          <w:sz w:val="24"/>
          <w:szCs w:val="24"/>
        </w:rPr>
        <w:t xml:space="preserve">, </w:t>
      </w:r>
      <w:r w:rsidR="0069747F">
        <w:fldChar w:fldCharType="begin"/>
      </w:r>
      <w:r w:rsidR="008E1BA8">
        <w:instrText xml:space="preserve"> REF _Ref440372460 \r \h  \* MERGEFORMAT </w:instrText>
      </w:r>
      <w:r w:rsidR="0069747F">
        <w:fldChar w:fldCharType="separate"/>
      </w:r>
      <w:proofErr w:type="spellStart"/>
      <w:r w:rsidR="00A24167" w:rsidRPr="00A24167">
        <w:rPr>
          <w:sz w:val="24"/>
          <w:szCs w:val="24"/>
        </w:rPr>
        <w:t>д</w:t>
      </w:r>
      <w:proofErr w:type="spellEnd"/>
      <w:r w:rsidR="00A24167" w:rsidRPr="00A24167">
        <w:rPr>
          <w:sz w:val="24"/>
          <w:szCs w:val="24"/>
        </w:rPr>
        <w:t>)</w:t>
      </w:r>
      <w:r w:rsidR="0069747F">
        <w:fldChar w:fldCharType="end"/>
      </w:r>
      <w:r w:rsidR="00F958E8" w:rsidRPr="00F958E8">
        <w:rPr>
          <w:sz w:val="24"/>
          <w:szCs w:val="24"/>
        </w:rPr>
        <w:t xml:space="preserve">, </w:t>
      </w:r>
      <w:fldSimple w:instr=" REF _Ref440372474 \r \h  \* MERGEFORMAT ">
        <w:r w:rsidR="00A24167" w:rsidRPr="00A24167">
          <w:rPr>
            <w:sz w:val="24"/>
            <w:szCs w:val="24"/>
          </w:rPr>
          <w:t>м)</w:t>
        </w:r>
      </w:fldSimple>
      <w:r w:rsidR="00F958E8" w:rsidRPr="00F958E8">
        <w:rPr>
          <w:sz w:val="24"/>
          <w:szCs w:val="24"/>
        </w:rPr>
        <w:t xml:space="preserve">, </w:t>
      </w:r>
      <w:r w:rsidR="0069747F">
        <w:fldChar w:fldCharType="begin"/>
      </w:r>
      <w:r w:rsidR="008E1BA8">
        <w:instrText xml:space="preserve"> REF _Ref440372477 \r \h  \* MERGEFORMAT </w:instrText>
      </w:r>
      <w:r w:rsidR="0069747F">
        <w:fldChar w:fldCharType="separate"/>
      </w:r>
      <w:proofErr w:type="spellStart"/>
      <w:r w:rsidR="00A24167" w:rsidRPr="00A24167">
        <w:rPr>
          <w:sz w:val="24"/>
          <w:szCs w:val="24"/>
        </w:rPr>
        <w:t>н</w:t>
      </w:r>
      <w:proofErr w:type="spellEnd"/>
      <w:r w:rsidR="00A24167" w:rsidRPr="00A24167">
        <w:rPr>
          <w:sz w:val="24"/>
          <w:szCs w:val="24"/>
        </w:rPr>
        <w:t>)</w:t>
      </w:r>
      <w:r w:rsidR="0069747F">
        <w:fldChar w:fldCharType="end"/>
      </w:r>
      <w:r w:rsidR="00A24167">
        <w:t xml:space="preserve">, </w:t>
      </w:r>
      <w:r w:rsidR="0069747F">
        <w:fldChar w:fldCharType="begin"/>
      </w:r>
      <w:r w:rsidR="00A24167">
        <w:instrText xml:space="preserve"> REF _Ref442188512 \r \h </w:instrText>
      </w:r>
      <w:r w:rsidR="0069747F">
        <w:fldChar w:fldCharType="separate"/>
      </w:r>
      <w:r w:rsidR="00A24167">
        <w:t>т)</w:t>
      </w:r>
      <w:r w:rsidR="0069747F">
        <w:fldChar w:fldCharType="end"/>
      </w:r>
      <w:r w:rsidR="00F463E8" w:rsidRPr="00F958E8">
        <w:rPr>
          <w:sz w:val="24"/>
          <w:szCs w:val="24"/>
        </w:rPr>
        <w:t xml:space="preserve"> п. </w:t>
      </w:r>
      <w:fldSimple w:instr=" REF _Ref306005578 \r \h  \* MERGEFORMAT ">
        <w:r w:rsidR="00A24167" w:rsidRPr="00A24167">
          <w:rPr>
            <w:sz w:val="24"/>
            <w:szCs w:val="24"/>
          </w:rPr>
          <w:t>3.3.8.3</w:t>
        </w:r>
      </w:fldSimple>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fldSimple w:instr=" REF _Ref440274961 \r \h  \* MERGEFORMAT ">
        <w:r w:rsidR="00A24167" w:rsidRPr="00A24167">
          <w:rPr>
            <w:bCs w:val="0"/>
            <w:sz w:val="24"/>
            <w:szCs w:val="24"/>
          </w:rPr>
          <w:t>5.15</w:t>
        </w:r>
      </w:fldSimple>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fldSimple w:instr=" REF _Ref440274659 \r \h  \* MERGEFORMAT ">
        <w:r w:rsidR="00A24167" w:rsidRPr="00A24167">
          <w:rPr>
            <w:bCs w:val="0"/>
            <w:sz w:val="24"/>
            <w:szCs w:val="24"/>
          </w:rPr>
          <w:t>5.9</w:t>
        </w:r>
      </w:fldSimple>
      <w:r w:rsidRPr="00CF7D45">
        <w:rPr>
          <w:bCs w:val="0"/>
          <w:sz w:val="24"/>
          <w:szCs w:val="24"/>
        </w:rPr>
        <w:t xml:space="preserve">, </w:t>
      </w:r>
      <w:fldSimple w:instr=" REF _Ref440274733 \r \h  \* MERGEFORMAT ">
        <w:r w:rsidR="00A24167" w:rsidRPr="00A24167">
          <w:rPr>
            <w:bCs w:val="0"/>
            <w:sz w:val="24"/>
            <w:szCs w:val="24"/>
          </w:rPr>
          <w:t>5.11</w:t>
        </w:r>
      </w:fldSimple>
      <w:r w:rsidRPr="00CF7D45">
        <w:rPr>
          <w:bCs w:val="0"/>
          <w:sz w:val="24"/>
          <w:szCs w:val="24"/>
        </w:rPr>
        <w:t xml:space="preserve">, </w:t>
      </w:r>
      <w:fldSimple w:instr=" REF _Ref440274744 \r \h  \* MERGEFORMAT ">
        <w:r w:rsidR="00A24167" w:rsidRPr="00A24167">
          <w:rPr>
            <w:bCs w:val="0"/>
            <w:sz w:val="24"/>
            <w:szCs w:val="24"/>
          </w:rPr>
          <w:t>5.12</w:t>
        </w:r>
      </w:fldSimple>
      <w:r w:rsidRPr="00CF7D45">
        <w:rPr>
          <w:bCs w:val="0"/>
          <w:sz w:val="24"/>
          <w:szCs w:val="24"/>
        </w:rPr>
        <w:t xml:space="preserve">, </w:t>
      </w:r>
      <w:fldSimple w:instr=" REF _Ref440274756 \r \h  \* MERGEFORMAT ">
        <w:r w:rsidR="00A24167" w:rsidRPr="00A24167">
          <w:rPr>
            <w:bCs w:val="0"/>
            <w:sz w:val="24"/>
            <w:szCs w:val="24"/>
          </w:rPr>
          <w:t>5.14</w:t>
        </w:r>
      </w:fldSimple>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w:t>
      </w:r>
      <w:r w:rsidR="00E963D9" w:rsidRPr="00CF7D45">
        <w:rPr>
          <w:bCs w:val="0"/>
          <w:sz w:val="24"/>
          <w:szCs w:val="24"/>
        </w:rPr>
        <w:lastRenderedPageBreak/>
        <w:t xml:space="preserve">(подраздел </w:t>
      </w:r>
      <w:fldSimple w:instr=" REF _Ref306005578 \r \h  \* MERGEFORMAT ">
        <w:r w:rsidR="00A24167" w:rsidRPr="00A24167">
          <w:rPr>
            <w:bCs w:val="0"/>
            <w:sz w:val="24"/>
            <w:szCs w:val="24"/>
          </w:rPr>
          <w:t>3.3.8.3</w:t>
        </w:r>
      </w:fldSimple>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fldSimple w:instr=" REF _Ref86826666 \r \h  \* MERGEFORMAT ">
        <w:r w:rsidR="00A24167" w:rsidRPr="00A24167">
          <w:rPr>
            <w:bCs w:val="0"/>
            <w:sz w:val="24"/>
            <w:szCs w:val="24"/>
            <w:lang w:eastAsia="ru-RU"/>
          </w:rPr>
          <w:t>5.3</w:t>
        </w:r>
      </w:fldSimple>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fldSimple w:instr=" REF _Ref440275030 \r \h  \* MERGEFORMAT ">
        <w:r w:rsidR="00A24167" w:rsidRPr="00A24167">
          <w:rPr>
            <w:bCs w:val="0"/>
            <w:sz w:val="24"/>
            <w:szCs w:val="24"/>
            <w:lang w:eastAsia="ru-RU"/>
          </w:rPr>
          <w:t>5.10</w:t>
        </w:r>
      </w:fldSimple>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8"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88"/>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fldSimple w:instr=" REF _Ref440270602 \r \h  \* MERGEFORMAT ">
        <w:r w:rsidR="00A24167">
          <w:t>5</w:t>
        </w:r>
      </w:fldSimple>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fldSimple w:instr=" REF _Ref191386419 \n \h  \* MERGEFORMAT ">
        <w:r w:rsidR="00A24167" w:rsidRPr="00A24167">
          <w:rPr>
            <w:bCs w:val="0"/>
            <w:sz w:val="24"/>
            <w:szCs w:val="24"/>
          </w:rPr>
          <w:t>3.3.2</w:t>
        </w:r>
      </w:fldSimple>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r w:rsidR="0069747F">
        <w:rPr>
          <w:sz w:val="24"/>
          <w:szCs w:val="24"/>
        </w:rPr>
        <w:fldChar w:fldCharType="begin"/>
      </w:r>
      <w:r w:rsidR="008D1B83">
        <w:rPr>
          <w:bCs w:val="0"/>
          <w:sz w:val="24"/>
          <w:szCs w:val="24"/>
        </w:rPr>
        <w:instrText xml:space="preserve"> REF _Ref442188512 \r \h </w:instrText>
      </w:r>
      <w:r w:rsidR="0069747F">
        <w:rPr>
          <w:sz w:val="24"/>
          <w:szCs w:val="24"/>
        </w:rPr>
      </w:r>
      <w:r w:rsidR="0069747F">
        <w:rPr>
          <w:sz w:val="24"/>
          <w:szCs w:val="24"/>
        </w:rPr>
        <w:fldChar w:fldCharType="separate"/>
      </w:r>
      <w:r w:rsidR="00A24167">
        <w:rPr>
          <w:bCs w:val="0"/>
          <w:sz w:val="24"/>
          <w:szCs w:val="24"/>
        </w:rPr>
        <w:t>т)</w:t>
      </w:r>
      <w:r w:rsidR="0069747F">
        <w:rPr>
          <w:sz w:val="24"/>
          <w:szCs w:val="24"/>
        </w:rPr>
        <w:fldChar w:fldCharType="end"/>
      </w:r>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2187883 \r \h  \* MERGEFORMAT ">
        <w:r w:rsidR="00A24167">
          <w:rPr>
            <w:sz w:val="24"/>
            <w:szCs w:val="24"/>
          </w:rPr>
          <w:t>5.16</w:t>
        </w:r>
      </w:fldSimple>
      <w:r w:rsidR="008D1B83" w:rsidRPr="008D1B83">
        <w:rPr>
          <w:color w:val="000000"/>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55279015"/>
      <w:bookmarkStart w:id="190"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1D6802">
        <w:rPr>
          <w:bCs w:val="0"/>
          <w:sz w:val="24"/>
          <w:szCs w:val="24"/>
        </w:rPr>
        <w:t>Заявке</w:t>
      </w:r>
      <w:r w:rsidRPr="000E5AC7">
        <w:rPr>
          <w:bCs w:val="0"/>
          <w:sz w:val="24"/>
          <w:szCs w:val="24"/>
        </w:rPr>
        <w:t>.</w:t>
      </w:r>
      <w:bookmarkEnd w:id="189"/>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91"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90"/>
      <w:bookmarkEnd w:id="191"/>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92"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69747F">
        <w:rPr>
          <w:bCs w:val="0"/>
          <w:spacing w:val="-1"/>
          <w:sz w:val="24"/>
          <w:szCs w:val="24"/>
        </w:rPr>
        <w:fldChar w:fldCharType="begin"/>
      </w:r>
      <w:r w:rsidR="00B71B9D">
        <w:rPr>
          <w:bCs w:val="0"/>
          <w:spacing w:val="-1"/>
          <w:sz w:val="24"/>
          <w:szCs w:val="24"/>
        </w:rPr>
        <w:instrText xml:space="preserve"> REF _Ref86826666 \r \h </w:instrText>
      </w:r>
      <w:r w:rsidR="0069747F">
        <w:rPr>
          <w:bCs w:val="0"/>
          <w:spacing w:val="-1"/>
          <w:sz w:val="24"/>
          <w:szCs w:val="24"/>
        </w:rPr>
      </w:r>
      <w:r w:rsidR="0069747F">
        <w:rPr>
          <w:bCs w:val="0"/>
          <w:spacing w:val="-1"/>
          <w:sz w:val="24"/>
          <w:szCs w:val="24"/>
        </w:rPr>
        <w:fldChar w:fldCharType="separate"/>
      </w:r>
      <w:r w:rsidR="00A24167">
        <w:rPr>
          <w:bCs w:val="0"/>
          <w:spacing w:val="-1"/>
          <w:sz w:val="24"/>
          <w:szCs w:val="24"/>
        </w:rPr>
        <w:t>5.3</w:t>
      </w:r>
      <w:r w:rsidR="0069747F">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192"/>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69747F">
        <w:rPr>
          <w:bCs w:val="0"/>
          <w:spacing w:val="-1"/>
          <w:sz w:val="24"/>
          <w:szCs w:val="24"/>
        </w:rPr>
        <w:fldChar w:fldCharType="begin"/>
      </w:r>
      <w:r w:rsidR="00B71B9D">
        <w:rPr>
          <w:bCs w:val="0"/>
          <w:spacing w:val="-1"/>
          <w:sz w:val="24"/>
          <w:szCs w:val="24"/>
        </w:rPr>
        <w:instrText xml:space="preserve"> REF _Ref86826666 \r \h </w:instrText>
      </w:r>
      <w:r w:rsidR="0069747F">
        <w:rPr>
          <w:bCs w:val="0"/>
          <w:spacing w:val="-1"/>
          <w:sz w:val="24"/>
          <w:szCs w:val="24"/>
        </w:rPr>
      </w:r>
      <w:r w:rsidR="0069747F">
        <w:rPr>
          <w:bCs w:val="0"/>
          <w:spacing w:val="-1"/>
          <w:sz w:val="24"/>
          <w:szCs w:val="24"/>
        </w:rPr>
        <w:fldChar w:fldCharType="separate"/>
      </w:r>
      <w:r w:rsidR="00A24167">
        <w:rPr>
          <w:bCs w:val="0"/>
          <w:spacing w:val="-1"/>
          <w:sz w:val="24"/>
          <w:szCs w:val="24"/>
        </w:rPr>
        <w:t>5.3</w:t>
      </w:r>
      <w:r w:rsidR="0069747F">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69747F">
        <w:rPr>
          <w:sz w:val="24"/>
          <w:szCs w:val="24"/>
        </w:rPr>
        <w:fldChar w:fldCharType="begin"/>
      </w:r>
      <w:r w:rsidR="00B71B9D">
        <w:rPr>
          <w:sz w:val="24"/>
          <w:szCs w:val="24"/>
        </w:rPr>
        <w:instrText xml:space="preserve"> REF _Ref440271182 \r \h </w:instrText>
      </w:r>
      <w:r w:rsidR="0069747F">
        <w:rPr>
          <w:sz w:val="24"/>
          <w:szCs w:val="24"/>
        </w:rPr>
      </w:r>
      <w:r w:rsidR="0069747F">
        <w:rPr>
          <w:sz w:val="24"/>
          <w:szCs w:val="24"/>
        </w:rPr>
        <w:fldChar w:fldCharType="separate"/>
      </w:r>
      <w:r w:rsidR="00A24167">
        <w:rPr>
          <w:sz w:val="24"/>
          <w:szCs w:val="24"/>
        </w:rPr>
        <w:t>3.3.1.9</w:t>
      </w:r>
      <w:r w:rsidR="0069747F">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69747F">
        <w:rPr>
          <w:bCs w:val="0"/>
          <w:sz w:val="24"/>
          <w:szCs w:val="24"/>
        </w:rPr>
        <w:fldChar w:fldCharType="begin"/>
      </w:r>
      <w:r w:rsidR="00B71B9D">
        <w:rPr>
          <w:bCs w:val="0"/>
          <w:sz w:val="24"/>
          <w:szCs w:val="24"/>
        </w:rPr>
        <w:instrText xml:space="preserve"> REF _Ref440271072 \r \h </w:instrText>
      </w:r>
      <w:r w:rsidR="0069747F">
        <w:rPr>
          <w:bCs w:val="0"/>
          <w:sz w:val="24"/>
          <w:szCs w:val="24"/>
        </w:rPr>
      </w:r>
      <w:r w:rsidR="0069747F">
        <w:rPr>
          <w:bCs w:val="0"/>
          <w:sz w:val="24"/>
          <w:szCs w:val="24"/>
        </w:rPr>
        <w:fldChar w:fldCharType="separate"/>
      </w:r>
      <w:r w:rsidR="00A24167">
        <w:rPr>
          <w:bCs w:val="0"/>
          <w:sz w:val="24"/>
          <w:szCs w:val="24"/>
        </w:rPr>
        <w:t>5.2</w:t>
      </w:r>
      <w:r w:rsidR="0069747F">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69747F">
        <w:rPr>
          <w:bCs w:val="0"/>
          <w:sz w:val="24"/>
          <w:szCs w:val="24"/>
        </w:rPr>
        <w:fldChar w:fldCharType="begin"/>
      </w:r>
      <w:r w:rsidR="00B71B9D">
        <w:rPr>
          <w:bCs w:val="0"/>
          <w:sz w:val="24"/>
          <w:szCs w:val="24"/>
        </w:rPr>
        <w:instrText xml:space="preserve"> REF _Ref440271036 \r \h </w:instrText>
      </w:r>
      <w:r w:rsidR="0069747F">
        <w:rPr>
          <w:bCs w:val="0"/>
          <w:sz w:val="24"/>
          <w:szCs w:val="24"/>
        </w:rPr>
      </w:r>
      <w:r w:rsidR="0069747F">
        <w:rPr>
          <w:bCs w:val="0"/>
          <w:sz w:val="24"/>
          <w:szCs w:val="24"/>
        </w:rPr>
        <w:fldChar w:fldCharType="separate"/>
      </w:r>
      <w:r w:rsidR="00A24167">
        <w:rPr>
          <w:bCs w:val="0"/>
          <w:sz w:val="24"/>
          <w:szCs w:val="24"/>
        </w:rPr>
        <w:t>5.4</w:t>
      </w:r>
      <w:r w:rsidR="0069747F">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69747F">
        <w:rPr>
          <w:bCs w:val="0"/>
          <w:sz w:val="24"/>
          <w:szCs w:val="24"/>
        </w:rPr>
        <w:fldChar w:fldCharType="begin"/>
      </w:r>
      <w:r w:rsidR="00B71B9D">
        <w:rPr>
          <w:bCs w:val="0"/>
          <w:sz w:val="24"/>
          <w:szCs w:val="24"/>
        </w:rPr>
        <w:instrText xml:space="preserve"> REF _Ref55336310 \r \h </w:instrText>
      </w:r>
      <w:r w:rsidR="0069747F">
        <w:rPr>
          <w:bCs w:val="0"/>
          <w:sz w:val="24"/>
          <w:szCs w:val="24"/>
        </w:rPr>
      </w:r>
      <w:r w:rsidR="0069747F">
        <w:rPr>
          <w:bCs w:val="0"/>
          <w:sz w:val="24"/>
          <w:szCs w:val="24"/>
        </w:rPr>
        <w:fldChar w:fldCharType="separate"/>
      </w:r>
      <w:r w:rsidR="00A24167">
        <w:rPr>
          <w:bCs w:val="0"/>
          <w:sz w:val="24"/>
          <w:szCs w:val="24"/>
        </w:rPr>
        <w:t>5.1</w:t>
      </w:r>
      <w:r w:rsidR="0069747F">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69747F">
        <w:rPr>
          <w:bCs w:val="0"/>
          <w:sz w:val="24"/>
          <w:szCs w:val="24"/>
        </w:rPr>
        <w:fldChar w:fldCharType="begin"/>
      </w:r>
      <w:r w:rsidR="00B71B9D">
        <w:rPr>
          <w:bCs w:val="0"/>
          <w:sz w:val="24"/>
          <w:szCs w:val="24"/>
        </w:rPr>
        <w:instrText xml:space="preserve"> REF _Ref55336310 \r \h </w:instrText>
      </w:r>
      <w:r w:rsidR="0069747F">
        <w:rPr>
          <w:bCs w:val="0"/>
          <w:sz w:val="24"/>
          <w:szCs w:val="24"/>
        </w:rPr>
      </w:r>
      <w:r w:rsidR="0069747F">
        <w:rPr>
          <w:bCs w:val="0"/>
          <w:sz w:val="24"/>
          <w:szCs w:val="24"/>
        </w:rPr>
        <w:fldChar w:fldCharType="separate"/>
      </w:r>
      <w:r w:rsidR="00A24167">
        <w:rPr>
          <w:bCs w:val="0"/>
          <w:sz w:val="24"/>
          <w:szCs w:val="24"/>
        </w:rPr>
        <w:t>5.1</w:t>
      </w:r>
      <w:r w:rsidR="0069747F">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93" w:name="_Ref115076752"/>
      <w:bookmarkStart w:id="194" w:name="_Ref191386109"/>
      <w:bookmarkStart w:id="195" w:name="_Ref191386419"/>
      <w:bookmarkStart w:id="196" w:name="_Toc440357091"/>
      <w:bookmarkStart w:id="197" w:name="_Toc440359646"/>
      <w:bookmarkStart w:id="198" w:name="_Toc440632109"/>
      <w:bookmarkStart w:id="199" w:name="_Toc440875930"/>
      <w:bookmarkStart w:id="200" w:name="_Toc441130958"/>
      <w:r w:rsidRPr="00E71A48">
        <w:rPr>
          <w:szCs w:val="24"/>
        </w:rPr>
        <w:t xml:space="preserve">Порядок подготовки </w:t>
      </w:r>
      <w:r w:rsidR="004B5EB3" w:rsidRPr="00E71A48">
        <w:rPr>
          <w:szCs w:val="24"/>
        </w:rPr>
        <w:t>Заявк</w:t>
      </w:r>
      <w:r w:rsidRPr="00E71A48">
        <w:rPr>
          <w:szCs w:val="24"/>
        </w:rPr>
        <w:t>и через </w:t>
      </w:r>
      <w:bookmarkEnd w:id="193"/>
      <w:bookmarkEnd w:id="194"/>
      <w:bookmarkEnd w:id="195"/>
      <w:r w:rsidRPr="00E71A48">
        <w:rPr>
          <w:szCs w:val="24"/>
        </w:rPr>
        <w:t>ЭТП</w:t>
      </w:r>
      <w:bookmarkEnd w:id="196"/>
      <w:bookmarkEnd w:id="197"/>
      <w:bookmarkEnd w:id="198"/>
      <w:bookmarkEnd w:id="199"/>
      <w:bookmarkEnd w:id="200"/>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w:t>
      </w:r>
      <w:r w:rsidR="00717F60" w:rsidRPr="00E71A48">
        <w:rPr>
          <w:bCs w:val="0"/>
          <w:sz w:val="24"/>
          <w:szCs w:val="24"/>
        </w:rPr>
        <w:lastRenderedPageBreak/>
        <w:t xml:space="preserve">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01" w:name="_Ref115076807"/>
      <w:bookmarkStart w:id="202" w:name="_Toc440357092"/>
      <w:bookmarkStart w:id="203" w:name="_Toc440359647"/>
      <w:bookmarkStart w:id="204" w:name="_Toc440632110"/>
      <w:bookmarkStart w:id="205" w:name="_Toc440875931"/>
      <w:bookmarkStart w:id="206" w:name="_Toc441130959"/>
      <w:r w:rsidRPr="00E71A48">
        <w:rPr>
          <w:szCs w:val="24"/>
        </w:rPr>
        <w:t xml:space="preserve">Порядок подготовки </w:t>
      </w:r>
      <w:r w:rsidR="004B5EB3" w:rsidRPr="00E71A48">
        <w:rPr>
          <w:szCs w:val="24"/>
        </w:rPr>
        <w:t>Заявк</w:t>
      </w:r>
      <w:r w:rsidRPr="00E71A48">
        <w:rPr>
          <w:szCs w:val="24"/>
        </w:rPr>
        <w:t>и в письменной форме</w:t>
      </w:r>
      <w:bookmarkEnd w:id="201"/>
      <w:bookmarkEnd w:id="202"/>
      <w:bookmarkEnd w:id="203"/>
      <w:bookmarkEnd w:id="204"/>
      <w:bookmarkEnd w:id="205"/>
      <w:bookmarkEnd w:id="206"/>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07" w:name="_Ref191386548"/>
      <w:r>
        <w:rPr>
          <w:bCs w:val="0"/>
          <w:sz w:val="24"/>
          <w:szCs w:val="24"/>
        </w:rPr>
        <w:t xml:space="preserve">Предоставление Участником Заявки в письменной 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r w:rsidR="0069747F">
        <w:rPr>
          <w:sz w:val="24"/>
          <w:szCs w:val="24"/>
        </w:rPr>
        <w:fldChar w:fldCharType="begin"/>
      </w:r>
      <w:r w:rsidR="008D1B83">
        <w:rPr>
          <w:bCs w:val="0"/>
          <w:sz w:val="24"/>
          <w:szCs w:val="24"/>
        </w:rPr>
        <w:instrText xml:space="preserve"> REF _Ref442188512 \r \h </w:instrText>
      </w:r>
      <w:r w:rsidR="0069747F">
        <w:rPr>
          <w:sz w:val="24"/>
          <w:szCs w:val="24"/>
        </w:rPr>
      </w:r>
      <w:r w:rsidR="0069747F">
        <w:rPr>
          <w:sz w:val="24"/>
          <w:szCs w:val="24"/>
        </w:rPr>
        <w:fldChar w:fldCharType="separate"/>
      </w:r>
      <w:r w:rsidR="00A24167">
        <w:rPr>
          <w:bCs w:val="0"/>
          <w:sz w:val="24"/>
          <w:szCs w:val="24"/>
        </w:rPr>
        <w:t>т)</w:t>
      </w:r>
      <w:r w:rsidR="0069747F">
        <w:rPr>
          <w:sz w:val="24"/>
          <w:szCs w:val="24"/>
        </w:rPr>
        <w:fldChar w:fldCharType="end"/>
      </w:r>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2187883 \r \h  \* MERGEFORMAT ">
        <w:r w:rsidR="00A24167">
          <w:rPr>
            <w:sz w:val="24"/>
            <w:szCs w:val="24"/>
          </w:rPr>
          <w:t>5.16</w:t>
        </w:r>
      </w:fldSimple>
      <w:r w:rsidR="008D1B83" w:rsidRPr="008D1B83">
        <w:rPr>
          <w:color w:val="000000"/>
          <w:sz w:val="24"/>
          <w:szCs w:val="24"/>
        </w:rPr>
        <w:t>.</w:t>
      </w:r>
      <w:bookmarkEnd w:id="207"/>
    </w:p>
    <w:p w:rsidR="00717F60" w:rsidRPr="00E71A48" w:rsidRDefault="00717F60" w:rsidP="00E71A48">
      <w:pPr>
        <w:pStyle w:val="3"/>
        <w:spacing w:line="264" w:lineRule="auto"/>
        <w:rPr>
          <w:szCs w:val="24"/>
        </w:rPr>
      </w:pPr>
      <w:bookmarkStart w:id="208" w:name="_Ref306008743"/>
      <w:bookmarkStart w:id="209" w:name="_Toc440357093"/>
      <w:bookmarkStart w:id="210" w:name="_Toc440359648"/>
      <w:bookmarkStart w:id="211" w:name="_Toc440632111"/>
      <w:bookmarkStart w:id="212" w:name="_Toc440875932"/>
      <w:bookmarkStart w:id="213" w:name="_Toc441130960"/>
      <w:r w:rsidRPr="00E71A48">
        <w:rPr>
          <w:szCs w:val="24"/>
        </w:rPr>
        <w:t xml:space="preserve">Требования к сроку действия </w:t>
      </w:r>
      <w:r w:rsidR="004B5EB3" w:rsidRPr="00E71A48">
        <w:rPr>
          <w:szCs w:val="24"/>
        </w:rPr>
        <w:t>Заявк</w:t>
      </w:r>
      <w:r w:rsidRPr="00E71A48">
        <w:rPr>
          <w:szCs w:val="24"/>
        </w:rPr>
        <w:t>и</w:t>
      </w:r>
      <w:bookmarkEnd w:id="208"/>
      <w:bookmarkEnd w:id="209"/>
      <w:bookmarkEnd w:id="210"/>
      <w:bookmarkEnd w:id="211"/>
      <w:bookmarkEnd w:id="212"/>
      <w:bookmarkEnd w:id="213"/>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4"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69747F">
        <w:rPr>
          <w:bCs w:val="0"/>
          <w:sz w:val="24"/>
          <w:szCs w:val="24"/>
        </w:rPr>
        <w:fldChar w:fldCharType="begin"/>
      </w:r>
      <w:r w:rsidR="003F5CDB">
        <w:rPr>
          <w:bCs w:val="0"/>
          <w:sz w:val="24"/>
          <w:szCs w:val="24"/>
        </w:rPr>
        <w:instrText xml:space="preserve"> REF _Ref440289953 \r \h </w:instrText>
      </w:r>
      <w:r w:rsidR="0069747F">
        <w:rPr>
          <w:bCs w:val="0"/>
          <w:sz w:val="24"/>
          <w:szCs w:val="24"/>
        </w:rPr>
      </w:r>
      <w:r w:rsidR="0069747F">
        <w:rPr>
          <w:bCs w:val="0"/>
          <w:sz w:val="24"/>
          <w:szCs w:val="24"/>
        </w:rPr>
        <w:fldChar w:fldCharType="separate"/>
      </w:r>
      <w:r w:rsidR="00A24167">
        <w:rPr>
          <w:bCs w:val="0"/>
          <w:sz w:val="24"/>
          <w:szCs w:val="24"/>
        </w:rPr>
        <w:t>3.4.1.3</w:t>
      </w:r>
      <w:r w:rsidR="0069747F">
        <w:rPr>
          <w:bCs w:val="0"/>
          <w:sz w:val="24"/>
          <w:szCs w:val="24"/>
        </w:rPr>
        <w:fldChar w:fldCharType="end"/>
      </w:r>
      <w:r w:rsidR="003F5CDB">
        <w:rPr>
          <w:bCs w:val="0"/>
          <w:sz w:val="24"/>
          <w:szCs w:val="24"/>
        </w:rPr>
        <w:t>)</w:t>
      </w:r>
      <w:r w:rsidR="00717F60" w:rsidRPr="00E71A48">
        <w:rPr>
          <w:bCs w:val="0"/>
          <w:sz w:val="24"/>
          <w:szCs w:val="24"/>
        </w:rPr>
        <w:t>.</w:t>
      </w:r>
      <w:bookmarkEnd w:id="214"/>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15" w:name="_Toc440357094"/>
      <w:bookmarkStart w:id="216" w:name="_Toc440359649"/>
      <w:bookmarkStart w:id="217" w:name="_Toc440632112"/>
      <w:bookmarkStart w:id="218" w:name="_Toc440875933"/>
      <w:bookmarkStart w:id="219" w:name="_Toc441130961"/>
      <w:r w:rsidRPr="00E71A48">
        <w:rPr>
          <w:szCs w:val="24"/>
        </w:rPr>
        <w:t xml:space="preserve">Требования к языку </w:t>
      </w:r>
      <w:r w:rsidR="004B5EB3" w:rsidRPr="00E71A48">
        <w:rPr>
          <w:szCs w:val="24"/>
        </w:rPr>
        <w:t>Заявк</w:t>
      </w:r>
      <w:r w:rsidRPr="00E71A48">
        <w:rPr>
          <w:szCs w:val="24"/>
        </w:rPr>
        <w:t>и</w:t>
      </w:r>
      <w:bookmarkEnd w:id="215"/>
      <w:bookmarkEnd w:id="216"/>
      <w:bookmarkEnd w:id="217"/>
      <w:bookmarkEnd w:id="218"/>
      <w:bookmarkEnd w:id="219"/>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20" w:name="_Toc440357095"/>
      <w:bookmarkStart w:id="221" w:name="_Toc440359650"/>
      <w:bookmarkStart w:id="222" w:name="_Toc440632113"/>
      <w:bookmarkStart w:id="223" w:name="_Toc440875934"/>
      <w:bookmarkStart w:id="224" w:name="_Toc441130962"/>
      <w:r w:rsidRPr="00E71A48">
        <w:rPr>
          <w:szCs w:val="24"/>
        </w:rPr>
        <w:t xml:space="preserve">Требования к валюте </w:t>
      </w:r>
      <w:r w:rsidR="004B5EB3" w:rsidRPr="00E71A48">
        <w:rPr>
          <w:szCs w:val="24"/>
        </w:rPr>
        <w:t>Заявк</w:t>
      </w:r>
      <w:r w:rsidRPr="00E71A48">
        <w:rPr>
          <w:szCs w:val="24"/>
        </w:rPr>
        <w:t>и</w:t>
      </w:r>
      <w:bookmarkEnd w:id="220"/>
      <w:bookmarkEnd w:id="221"/>
      <w:bookmarkEnd w:id="222"/>
      <w:bookmarkEnd w:id="223"/>
      <w:bookmarkEnd w:id="224"/>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763B0A"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 xml:space="preserve">и не подлежит изменению при </w:t>
      </w:r>
      <w:r w:rsidRPr="00763B0A">
        <w:rPr>
          <w:bCs w:val="0"/>
          <w:sz w:val="24"/>
          <w:szCs w:val="24"/>
        </w:rPr>
        <w:t>изменении официального курса валюты.</w:t>
      </w:r>
    </w:p>
    <w:p w:rsidR="00717F60" w:rsidRPr="00763B0A" w:rsidRDefault="00717F60" w:rsidP="00E71A48">
      <w:pPr>
        <w:pStyle w:val="3"/>
        <w:spacing w:line="264" w:lineRule="auto"/>
        <w:rPr>
          <w:szCs w:val="24"/>
        </w:rPr>
      </w:pPr>
      <w:bookmarkStart w:id="225" w:name="_Toc440357096"/>
      <w:bookmarkStart w:id="226" w:name="_Toc440359651"/>
      <w:bookmarkStart w:id="227" w:name="_Toc440632114"/>
      <w:bookmarkStart w:id="228" w:name="_Toc440875935"/>
      <w:bookmarkStart w:id="229" w:name="_Toc441130963"/>
      <w:r w:rsidRPr="00763B0A">
        <w:rPr>
          <w:szCs w:val="24"/>
        </w:rPr>
        <w:t xml:space="preserve">Начальная (максимальная) цена </w:t>
      </w:r>
      <w:r w:rsidR="00123C70" w:rsidRPr="00763B0A">
        <w:rPr>
          <w:szCs w:val="24"/>
        </w:rPr>
        <w:t>Договор</w:t>
      </w:r>
      <w:r w:rsidRPr="00763B0A">
        <w:rPr>
          <w:szCs w:val="24"/>
        </w:rPr>
        <w:t>а (цена лота)</w:t>
      </w:r>
      <w:bookmarkEnd w:id="225"/>
      <w:bookmarkEnd w:id="226"/>
      <w:bookmarkEnd w:id="227"/>
      <w:bookmarkEnd w:id="228"/>
      <w:bookmarkEnd w:id="229"/>
    </w:p>
    <w:p w:rsidR="00216641" w:rsidRPr="00763B0A"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63B0A">
        <w:rPr>
          <w:bCs w:val="0"/>
          <w:sz w:val="24"/>
          <w:szCs w:val="24"/>
        </w:rPr>
        <w:t xml:space="preserve">Начальная (максимальная) цена </w:t>
      </w:r>
      <w:r w:rsidR="00123C70" w:rsidRPr="00763B0A">
        <w:rPr>
          <w:bCs w:val="0"/>
          <w:sz w:val="24"/>
          <w:szCs w:val="24"/>
        </w:rPr>
        <w:t>Договор</w:t>
      </w:r>
      <w:r w:rsidRPr="00763B0A">
        <w:rPr>
          <w:bCs w:val="0"/>
          <w:sz w:val="24"/>
          <w:szCs w:val="24"/>
        </w:rPr>
        <w:t>а</w:t>
      </w:r>
      <w:r w:rsidR="00216641" w:rsidRPr="00763B0A">
        <w:rPr>
          <w:bCs w:val="0"/>
          <w:sz w:val="24"/>
          <w:szCs w:val="24"/>
        </w:rPr>
        <w:t>:</w:t>
      </w:r>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763B0A">
        <w:rPr>
          <w:b/>
          <w:bCs w:val="0"/>
          <w:sz w:val="24"/>
          <w:szCs w:val="24"/>
          <w:u w:val="single"/>
        </w:rPr>
        <w:lastRenderedPageBreak/>
        <w:t>По Лоту №1:</w:t>
      </w:r>
      <w:r w:rsidR="00717F60" w:rsidRPr="00763B0A">
        <w:rPr>
          <w:bCs w:val="0"/>
          <w:sz w:val="24"/>
          <w:szCs w:val="24"/>
        </w:rPr>
        <w:t xml:space="preserve"> </w:t>
      </w:r>
      <w:r w:rsidR="00763B0A" w:rsidRPr="00763B0A">
        <w:rPr>
          <w:rFonts w:cs="Courier New"/>
          <w:b/>
          <w:color w:val="000000"/>
          <w:sz w:val="24"/>
          <w:szCs w:val="24"/>
        </w:rPr>
        <w:t>389 022,00</w:t>
      </w:r>
      <w:r w:rsidR="00763B0A" w:rsidRPr="00763B0A">
        <w:rPr>
          <w:rFonts w:cs="Courier New"/>
          <w:color w:val="000000"/>
        </w:rPr>
        <w:t xml:space="preserve"> </w:t>
      </w:r>
      <w:r w:rsidR="00763B0A" w:rsidRPr="00763B0A">
        <w:t xml:space="preserve">(триста восемьдесят девять тысяч двадцать два) рубля  00 копеек РФ, без учета НДС; НДС составляет </w:t>
      </w:r>
      <w:r w:rsidR="00763B0A" w:rsidRPr="00763B0A">
        <w:rPr>
          <w:rFonts w:cs="Courier New"/>
          <w:b/>
          <w:color w:val="000000"/>
          <w:sz w:val="24"/>
          <w:szCs w:val="24"/>
        </w:rPr>
        <w:t>70 023,96</w:t>
      </w:r>
      <w:r w:rsidR="00763B0A" w:rsidRPr="00763B0A">
        <w:rPr>
          <w:rFonts w:cs="Courier New"/>
          <w:color w:val="000000"/>
        </w:rPr>
        <w:t xml:space="preserve"> </w:t>
      </w:r>
      <w:r w:rsidR="00763B0A" w:rsidRPr="00763B0A">
        <w:t xml:space="preserve">(семьдесят тысяч двадцать три) рубля 96 копеек РФ; </w:t>
      </w:r>
      <w:r w:rsidR="00763B0A" w:rsidRPr="00763B0A">
        <w:rPr>
          <w:rFonts w:cs="Courier New"/>
          <w:b/>
          <w:color w:val="000000"/>
          <w:sz w:val="24"/>
          <w:szCs w:val="24"/>
        </w:rPr>
        <w:t>459 045,96</w:t>
      </w:r>
      <w:r w:rsidR="00763B0A" w:rsidRPr="00763B0A">
        <w:rPr>
          <w:color w:val="000000"/>
        </w:rPr>
        <w:t xml:space="preserve"> </w:t>
      </w:r>
      <w:r w:rsidR="00763B0A" w:rsidRPr="00763B0A">
        <w:t>(четыреста пятьдесят девять тысяч сорок пять) рублей  96 копеек РФ, с учетом НДС.</w:t>
      </w:r>
    </w:p>
    <w:p w:rsidR="004F657D"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A37EBB" w:rsidRDefault="00546518"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A37EBB">
        <w:rPr>
          <w:sz w:val="24"/>
          <w:szCs w:val="24"/>
        </w:rPr>
        <w:t xml:space="preserve">Предельная стоимость закупки по каждому из филиалов не может быть превышена, в противном случае предложение </w:t>
      </w:r>
      <w:r w:rsidR="00D15381" w:rsidRPr="00A37EBB">
        <w:rPr>
          <w:sz w:val="24"/>
          <w:szCs w:val="24"/>
        </w:rPr>
        <w:t>Участника</w:t>
      </w:r>
      <w:r w:rsidRPr="00A37EBB">
        <w:rPr>
          <w:sz w:val="24"/>
          <w:szCs w:val="24"/>
        </w:rPr>
        <w:t xml:space="preserve"> будет отклонено.</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69747F">
        <w:rPr>
          <w:bCs w:val="0"/>
          <w:sz w:val="24"/>
          <w:szCs w:val="24"/>
        </w:rPr>
        <w:fldChar w:fldCharType="begin"/>
      </w:r>
      <w:r w:rsidR="003F3A69">
        <w:rPr>
          <w:bCs w:val="0"/>
          <w:sz w:val="24"/>
          <w:szCs w:val="24"/>
        </w:rPr>
        <w:instrText xml:space="preserve"> REF _Ref55336310 \r \h </w:instrText>
      </w:r>
      <w:r w:rsidR="0069747F">
        <w:rPr>
          <w:bCs w:val="0"/>
          <w:sz w:val="24"/>
          <w:szCs w:val="24"/>
        </w:rPr>
      </w:r>
      <w:r w:rsidR="0069747F">
        <w:rPr>
          <w:bCs w:val="0"/>
          <w:sz w:val="24"/>
          <w:szCs w:val="24"/>
        </w:rPr>
        <w:fldChar w:fldCharType="separate"/>
      </w:r>
      <w:r w:rsidR="00A24167">
        <w:rPr>
          <w:bCs w:val="0"/>
          <w:sz w:val="24"/>
          <w:szCs w:val="24"/>
        </w:rPr>
        <w:t>5.1</w:t>
      </w:r>
      <w:r w:rsidR="0069747F">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69747F">
        <w:rPr>
          <w:bCs w:val="0"/>
          <w:sz w:val="24"/>
          <w:szCs w:val="24"/>
        </w:rPr>
        <w:fldChar w:fldCharType="begin"/>
      </w:r>
      <w:r w:rsidR="003F3A69">
        <w:rPr>
          <w:bCs w:val="0"/>
          <w:sz w:val="24"/>
          <w:szCs w:val="24"/>
        </w:rPr>
        <w:instrText xml:space="preserve"> REF _Ref440271072 \r \h </w:instrText>
      </w:r>
      <w:r w:rsidR="0069747F">
        <w:rPr>
          <w:bCs w:val="0"/>
          <w:sz w:val="24"/>
          <w:szCs w:val="24"/>
        </w:rPr>
      </w:r>
      <w:r w:rsidR="0069747F">
        <w:rPr>
          <w:bCs w:val="0"/>
          <w:sz w:val="24"/>
          <w:szCs w:val="24"/>
        </w:rPr>
        <w:fldChar w:fldCharType="separate"/>
      </w:r>
      <w:r w:rsidR="00A24167">
        <w:rPr>
          <w:bCs w:val="0"/>
          <w:sz w:val="24"/>
          <w:szCs w:val="24"/>
        </w:rPr>
        <w:t>5.2</w:t>
      </w:r>
      <w:r w:rsidR="0069747F">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69747F">
        <w:rPr>
          <w:bCs w:val="0"/>
          <w:sz w:val="24"/>
          <w:szCs w:val="24"/>
        </w:rPr>
        <w:fldChar w:fldCharType="begin"/>
      </w:r>
      <w:r w:rsidR="003F3A69">
        <w:rPr>
          <w:bCs w:val="0"/>
          <w:sz w:val="24"/>
          <w:szCs w:val="24"/>
        </w:rPr>
        <w:instrText xml:space="preserve"> REF _Ref306138385 \r \h </w:instrText>
      </w:r>
      <w:r w:rsidR="0069747F">
        <w:rPr>
          <w:bCs w:val="0"/>
          <w:sz w:val="24"/>
          <w:szCs w:val="24"/>
        </w:rPr>
      </w:r>
      <w:r w:rsidR="0069747F">
        <w:rPr>
          <w:bCs w:val="0"/>
          <w:sz w:val="24"/>
          <w:szCs w:val="24"/>
        </w:rPr>
        <w:fldChar w:fldCharType="separate"/>
      </w:r>
      <w:r w:rsidR="00A24167">
        <w:rPr>
          <w:bCs w:val="0"/>
          <w:sz w:val="24"/>
          <w:szCs w:val="24"/>
        </w:rPr>
        <w:t>3.6.4</w:t>
      </w:r>
      <w:r w:rsidR="0069747F">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 xml:space="preserve">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546518">
        <w:rPr>
          <w:bCs w:val="0"/>
          <w:sz w:val="24"/>
          <w:szCs w:val="24"/>
        </w:rPr>
        <w:t>шеф-монтажом</w:t>
      </w:r>
      <w:proofErr w:type="spellEnd"/>
      <w:r w:rsidRPr="00546518">
        <w:rPr>
          <w:bCs w:val="0"/>
          <w:sz w:val="24"/>
          <w:szCs w:val="24"/>
        </w:rPr>
        <w:t xml:space="preserve"> и </w:t>
      </w:r>
      <w:proofErr w:type="spellStart"/>
      <w:r w:rsidRPr="00546518">
        <w:rPr>
          <w:bCs w:val="0"/>
          <w:sz w:val="24"/>
          <w:szCs w:val="24"/>
        </w:rPr>
        <w:t>шеф-наладкой</w:t>
      </w:r>
      <w:proofErr w:type="spellEnd"/>
      <w:r w:rsidRPr="00546518">
        <w:rPr>
          <w:bCs w:val="0"/>
          <w:sz w:val="24"/>
          <w:szCs w:val="24"/>
        </w:rPr>
        <w:t xml:space="preserve">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30" w:name="_Ref191386407"/>
      <w:bookmarkStart w:id="231" w:name="_Ref191386526"/>
      <w:bookmarkStart w:id="232" w:name="_Toc440357097"/>
      <w:bookmarkStart w:id="233" w:name="_Toc440359652"/>
      <w:bookmarkStart w:id="234" w:name="_Toc440632115"/>
      <w:bookmarkStart w:id="235" w:name="_Toc440875936"/>
      <w:bookmarkStart w:id="236" w:name="_Toc441130964"/>
      <w:bookmarkStart w:id="237"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30"/>
      <w:bookmarkEnd w:id="231"/>
      <w:bookmarkEnd w:id="232"/>
      <w:bookmarkEnd w:id="233"/>
      <w:bookmarkEnd w:id="234"/>
      <w:bookmarkEnd w:id="235"/>
      <w:bookmarkEnd w:id="236"/>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38" w:name="_Ref93090116"/>
      <w:bookmarkStart w:id="239" w:name="_Ref191386482"/>
      <w:bookmarkStart w:id="240" w:name="_Ref440291364"/>
      <w:bookmarkEnd w:id="237"/>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38"/>
      <w:r w:rsidRPr="00E71A48">
        <w:rPr>
          <w:bCs w:val="0"/>
          <w:sz w:val="24"/>
          <w:szCs w:val="24"/>
        </w:rPr>
        <w:t>:</w:t>
      </w:r>
      <w:bookmarkStart w:id="241" w:name="_Ref306004833"/>
      <w:bookmarkEnd w:id="239"/>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763B0A">
        <w:rPr>
          <w:bCs w:val="0"/>
          <w:sz w:val="24"/>
          <w:szCs w:val="24"/>
        </w:rPr>
        <w:t>,</w:t>
      </w:r>
      <w:r w:rsidR="00763B0A" w:rsidRPr="00763B0A">
        <w:rPr>
          <w:sz w:val="24"/>
          <w:szCs w:val="24"/>
        </w:rPr>
        <w:t xml:space="preserve"> </w:t>
      </w:r>
      <w:r w:rsidR="00763B0A" w:rsidRPr="007259EC">
        <w:rPr>
          <w:sz w:val="24"/>
          <w:szCs w:val="24"/>
        </w:rPr>
        <w:t>являющееся субъектом малого и среднего предпринимательства</w:t>
      </w:r>
      <w:r w:rsidRPr="000F4365">
        <w:rPr>
          <w:bCs w:val="0"/>
          <w:sz w:val="24"/>
          <w:szCs w:val="24"/>
        </w:rPr>
        <w:t xml:space="preserve">. </w:t>
      </w:r>
      <w:r w:rsidR="003F330D">
        <w:rPr>
          <w:bCs w:val="0"/>
          <w:sz w:val="24"/>
          <w:szCs w:val="24"/>
        </w:rPr>
        <w:t xml:space="preserve">Привлечение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r w:rsidR="0069747F" w:rsidRPr="000F4365">
        <w:rPr>
          <w:bCs w:val="0"/>
          <w:sz w:val="24"/>
          <w:szCs w:val="24"/>
        </w:rPr>
        <w:fldChar w:fldCharType="begin"/>
      </w:r>
      <w:r w:rsidR="003F3A69" w:rsidRPr="000F4365">
        <w:rPr>
          <w:bCs w:val="0"/>
          <w:sz w:val="24"/>
          <w:szCs w:val="24"/>
        </w:rPr>
        <w:instrText xml:space="preserve"> REF _Ref440271628 \r \h </w:instrText>
      </w:r>
      <w:r w:rsidR="0069747F" w:rsidRPr="000F4365">
        <w:rPr>
          <w:bCs w:val="0"/>
          <w:sz w:val="24"/>
          <w:szCs w:val="24"/>
        </w:rPr>
      </w:r>
      <w:r w:rsidR="0069747F" w:rsidRPr="000F4365">
        <w:rPr>
          <w:bCs w:val="0"/>
          <w:sz w:val="24"/>
          <w:szCs w:val="24"/>
        </w:rPr>
        <w:fldChar w:fldCharType="separate"/>
      </w:r>
      <w:r w:rsidR="00A24167">
        <w:rPr>
          <w:bCs w:val="0"/>
          <w:sz w:val="24"/>
          <w:szCs w:val="24"/>
        </w:rPr>
        <w:t>3.3.9</w:t>
      </w:r>
      <w:r w:rsidR="0069747F" w:rsidRPr="000F4365">
        <w:rPr>
          <w:bCs w:val="0"/>
          <w:sz w:val="24"/>
          <w:szCs w:val="24"/>
        </w:rPr>
        <w:fldChar w:fldCharType="end"/>
      </w:r>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fldSimple w:instr=" REF _Ref191386461 \n \h  \* MERGEFORMAT ">
        <w:r w:rsidR="00A24167" w:rsidRPr="00A24167">
          <w:rPr>
            <w:bCs w:val="0"/>
            <w:sz w:val="24"/>
            <w:szCs w:val="24"/>
          </w:rPr>
          <w:t>3.3.10</w:t>
        </w:r>
      </w:fldSimple>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40"/>
      <w:bookmarkEnd w:id="241"/>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2"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42"/>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43" w:name="_Ref306032455"/>
      <w:r w:rsidRPr="00E71A48">
        <w:rPr>
          <w:bCs w:val="0"/>
          <w:color w:val="000000"/>
          <w:sz w:val="24"/>
          <w:szCs w:val="24"/>
        </w:rPr>
        <w:t xml:space="preserve">должен </w:t>
      </w:r>
      <w:bookmarkStart w:id="244"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43"/>
      <w:bookmarkEnd w:id="244"/>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lastRenderedPageBreak/>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45"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5"/>
      <w:proofErr w:type="gramEnd"/>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т.ч.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Pr="00E71A48" w:rsidRDefault="009D7F01" w:rsidP="00D75CA2">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spellStart"/>
      <w:proofErr w:type="gramStart"/>
      <w:r w:rsidRPr="00E71A48">
        <w:rPr>
          <w:sz w:val="24"/>
          <w:szCs w:val="24"/>
          <w:lang w:eastAsia="ru-RU"/>
        </w:rPr>
        <w:t>шеф-монтажа</w:t>
      </w:r>
      <w:proofErr w:type="spellEnd"/>
      <w:proofErr w:type="gramEnd"/>
      <w:r w:rsidRPr="00E71A48">
        <w:rPr>
          <w:sz w:val="24"/>
          <w:szCs w:val="24"/>
          <w:lang w:eastAsia="ru-RU"/>
        </w:rPr>
        <w:t xml:space="preserve"> и/или </w:t>
      </w:r>
      <w:proofErr w:type="spellStart"/>
      <w:r w:rsidRPr="00E71A48">
        <w:rPr>
          <w:sz w:val="24"/>
          <w:szCs w:val="24"/>
          <w:lang w:eastAsia="ru-RU"/>
        </w:rPr>
        <w:t>шеф-наладки</w:t>
      </w:r>
      <w:proofErr w:type="spellEnd"/>
      <w:r w:rsidRPr="00E71A48">
        <w:rPr>
          <w:sz w:val="24"/>
          <w:szCs w:val="24"/>
          <w:lang w:eastAsia="ru-RU"/>
        </w:rPr>
        <w:t>, распространение всех фирменных гарантий на оборудование в течение гарантийного срока, оговоренного в Документации по запросу предложений;</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proofErr w:type="spellStart"/>
      <w:r w:rsidRPr="003803A7">
        <w:rPr>
          <w:sz w:val="24"/>
          <w:szCs w:val="24"/>
          <w:lang w:eastAsia="ru-RU"/>
        </w:rPr>
        <w:t>й</w:t>
      </w:r>
      <w:proofErr w:type="spellEnd"/>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proofErr w:type="spellStart"/>
      <w:r w:rsidRPr="003776BB">
        <w:rPr>
          <w:sz w:val="24"/>
          <w:szCs w:val="24"/>
          <w:lang w:eastAsia="ru-RU"/>
        </w:rPr>
        <w:t>й</w:t>
      </w:r>
      <w:proofErr w:type="spellEnd"/>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w:t>
      </w:r>
      <w:proofErr w:type="spellStart"/>
      <w:r w:rsidRPr="00CF39D0">
        <w:rPr>
          <w:color w:val="000000"/>
          <w:sz w:val="24"/>
          <w:szCs w:val="24"/>
        </w:rPr>
        <w:t>аффилированного</w:t>
      </w:r>
      <w:proofErr w:type="spellEnd"/>
      <w:r w:rsidRPr="00CF39D0">
        <w:rPr>
          <w:color w:val="000000"/>
          <w:sz w:val="24"/>
          <w:szCs w:val="24"/>
        </w:rPr>
        <w:t xml:space="preserve"> с Участником запроса предложений предприятия (дочернего либо предприятия-учредителя, акционера), при условии, что </w:t>
      </w:r>
      <w:proofErr w:type="spellStart"/>
      <w:r w:rsidRPr="00CF39D0">
        <w:rPr>
          <w:color w:val="000000"/>
          <w:sz w:val="24"/>
          <w:szCs w:val="24"/>
        </w:rPr>
        <w:t>аффилированное</w:t>
      </w:r>
      <w:proofErr w:type="spellEnd"/>
      <w:r w:rsidRPr="00CF39D0">
        <w:rPr>
          <w:color w:val="000000"/>
          <w:sz w:val="24"/>
          <w:szCs w:val="24"/>
        </w:rPr>
        <w:t xml:space="preserve">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w:t>
      </w:r>
      <w:proofErr w:type="spellStart"/>
      <w:r w:rsidRPr="00CF39D0">
        <w:rPr>
          <w:color w:val="000000"/>
          <w:sz w:val="24"/>
          <w:szCs w:val="24"/>
        </w:rPr>
        <w:t>аффилированным</w:t>
      </w:r>
      <w:proofErr w:type="spellEnd"/>
      <w:r w:rsidRPr="00CF39D0">
        <w:rPr>
          <w:color w:val="000000"/>
          <w:sz w:val="24"/>
          <w:szCs w:val="24"/>
        </w:rPr>
        <w:t xml:space="preserve">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6"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47" w:name="_Ref303587815"/>
      <w:r w:rsidRPr="000F4365">
        <w:rPr>
          <w:bCs w:val="0"/>
          <w:sz w:val="24"/>
          <w:szCs w:val="24"/>
        </w:rPr>
        <w:t xml:space="preserve">Для </w:t>
      </w:r>
      <w:r w:rsidRPr="000F4365">
        <w:rPr>
          <w:bCs w:val="0"/>
          <w:sz w:val="24"/>
          <w:szCs w:val="24"/>
        </w:rPr>
        <w:lastRenderedPageBreak/>
        <w:t>юридических,  лиц/ индивидуальных предпринимателей, если в каждом из пунктов не установлено иное:</w:t>
      </w:r>
      <w:bookmarkEnd w:id="246"/>
      <w:bookmarkEnd w:id="247"/>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462AAC" w:rsidP="00BC19F9">
      <w:pPr>
        <w:widowControl w:val="0"/>
        <w:numPr>
          <w:ilvl w:val="0"/>
          <w:numId w:val="48"/>
        </w:numPr>
        <w:tabs>
          <w:tab w:val="left" w:pos="1260"/>
        </w:tabs>
        <w:autoSpaceDE w:val="0"/>
        <w:spacing w:line="264" w:lineRule="auto"/>
        <w:ind w:left="1276"/>
        <w:rPr>
          <w:sz w:val="24"/>
          <w:szCs w:val="24"/>
        </w:rPr>
      </w:pPr>
      <w:bookmarkStart w:id="248" w:name="_Ref440279062"/>
      <w:r>
        <w:rPr>
          <w:sz w:val="24"/>
          <w:szCs w:val="24"/>
        </w:rPr>
        <w:t xml:space="preserve">Копию </w:t>
      </w:r>
      <w:bookmarkStart w:id="249" w:name="_GoBack"/>
      <w:bookmarkEnd w:id="249"/>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48"/>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fldSimple w:instr=" REF _Ref440271993 \r \h  \* MERGEFORMAT ">
        <w:r w:rsidR="00A24167" w:rsidRPr="00A24167">
          <w:rPr>
            <w:sz w:val="24"/>
            <w:szCs w:val="24"/>
          </w:rPr>
          <w:t>5.9</w:t>
        </w:r>
      </w:fldSimple>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50" w:name="_Ref440372460"/>
      <w:proofErr w:type="spellStart"/>
      <w:r w:rsidRPr="00363775">
        <w:rPr>
          <w:sz w:val="24"/>
          <w:szCs w:val="24"/>
        </w:rPr>
        <w:t>Антикоррупционные</w:t>
      </w:r>
      <w:proofErr w:type="spellEnd"/>
      <w:r w:rsidRPr="00363775">
        <w:rPr>
          <w:sz w:val="24"/>
          <w:szCs w:val="24"/>
        </w:rPr>
        <w:t xml:space="preserve">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69747F">
        <w:rPr>
          <w:sz w:val="24"/>
          <w:szCs w:val="24"/>
        </w:rPr>
        <w:fldChar w:fldCharType="begin"/>
      </w:r>
      <w:r w:rsidR="003F3A69">
        <w:rPr>
          <w:sz w:val="24"/>
          <w:szCs w:val="24"/>
        </w:rPr>
        <w:instrText xml:space="preserve"> REF _Ref440271964 \r \h </w:instrText>
      </w:r>
      <w:r w:rsidR="0069747F">
        <w:rPr>
          <w:sz w:val="24"/>
          <w:szCs w:val="24"/>
        </w:rPr>
      </w:r>
      <w:r w:rsidR="0069747F">
        <w:rPr>
          <w:sz w:val="24"/>
          <w:szCs w:val="24"/>
        </w:rPr>
        <w:fldChar w:fldCharType="separate"/>
      </w:r>
      <w:r w:rsidR="00A24167">
        <w:rPr>
          <w:sz w:val="24"/>
          <w:szCs w:val="24"/>
        </w:rPr>
        <w:t>5.1.3</w:t>
      </w:r>
      <w:r w:rsidR="0069747F">
        <w:rPr>
          <w:sz w:val="24"/>
          <w:szCs w:val="24"/>
        </w:rPr>
        <w:fldChar w:fldCharType="end"/>
      </w:r>
      <w:r w:rsidR="00A600E3">
        <w:rPr>
          <w:sz w:val="24"/>
          <w:szCs w:val="24"/>
        </w:rPr>
        <w:t>)</w:t>
      </w:r>
      <w:r w:rsidRPr="00F82225">
        <w:rPr>
          <w:sz w:val="24"/>
          <w:szCs w:val="24"/>
        </w:rPr>
        <w:t>;</w:t>
      </w:r>
      <w:bookmarkEnd w:id="250"/>
    </w:p>
    <w:p w:rsidR="00763B0A" w:rsidRPr="007259EC" w:rsidRDefault="00763B0A" w:rsidP="00763B0A">
      <w:pPr>
        <w:numPr>
          <w:ilvl w:val="0"/>
          <w:numId w:val="48"/>
        </w:numPr>
        <w:suppressAutoHyphens w:val="0"/>
        <w:spacing w:line="264" w:lineRule="auto"/>
        <w:rPr>
          <w:sz w:val="24"/>
          <w:szCs w:val="24"/>
          <w:lang w:eastAsia="ru-RU"/>
        </w:rPr>
      </w:pPr>
      <w:r w:rsidRPr="007259EC">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69747F">
        <w:rPr>
          <w:sz w:val="24"/>
          <w:szCs w:val="24"/>
        </w:rPr>
        <w:fldChar w:fldCharType="begin"/>
      </w:r>
      <w:r w:rsidR="003F3A69">
        <w:rPr>
          <w:sz w:val="24"/>
          <w:szCs w:val="24"/>
        </w:rPr>
        <w:instrText xml:space="preserve"> REF _Ref440272035 \r \h </w:instrText>
      </w:r>
      <w:r w:rsidR="0069747F">
        <w:rPr>
          <w:sz w:val="24"/>
          <w:szCs w:val="24"/>
        </w:rPr>
      </w:r>
      <w:r w:rsidR="0069747F">
        <w:rPr>
          <w:sz w:val="24"/>
          <w:szCs w:val="24"/>
        </w:rPr>
        <w:fldChar w:fldCharType="separate"/>
      </w:r>
      <w:r w:rsidR="00A24167">
        <w:rPr>
          <w:sz w:val="24"/>
          <w:szCs w:val="24"/>
        </w:rPr>
        <w:t>5.11</w:t>
      </w:r>
      <w:r w:rsidR="0069747F">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69747F">
        <w:rPr>
          <w:sz w:val="24"/>
          <w:szCs w:val="24"/>
        </w:rPr>
        <w:fldChar w:fldCharType="begin"/>
      </w:r>
      <w:r w:rsidR="003F3A69">
        <w:rPr>
          <w:sz w:val="24"/>
          <w:szCs w:val="24"/>
        </w:rPr>
        <w:instrText xml:space="preserve"> REF _Ref440272051 \r \h </w:instrText>
      </w:r>
      <w:r w:rsidR="0069747F">
        <w:rPr>
          <w:sz w:val="24"/>
          <w:szCs w:val="24"/>
        </w:rPr>
      </w:r>
      <w:r w:rsidR="0069747F">
        <w:rPr>
          <w:sz w:val="24"/>
          <w:szCs w:val="24"/>
        </w:rPr>
        <w:fldChar w:fldCharType="separate"/>
      </w:r>
      <w:r w:rsidR="00A24167">
        <w:rPr>
          <w:sz w:val="24"/>
          <w:szCs w:val="24"/>
        </w:rPr>
        <w:t>5.12</w:t>
      </w:r>
      <w:r w:rsidR="0069747F">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proofErr w:type="gramStart"/>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w:t>
      </w:r>
      <w:r w:rsidR="00F82225" w:rsidRPr="00F82225">
        <w:rPr>
          <w:sz w:val="24"/>
          <w:szCs w:val="24"/>
        </w:rPr>
        <w:lastRenderedPageBreak/>
        <w:t>(код по классификатору налоговой документации 1120101)</w:t>
      </w:r>
      <w:r w:rsidR="008E1BA8">
        <w:rPr>
          <w:sz w:val="24"/>
          <w:szCs w:val="24"/>
        </w:rPr>
        <w:t xml:space="preserve"> </w:t>
      </w:r>
      <w:r w:rsidR="008E1BA8">
        <w:rPr>
          <w:szCs w:val="24"/>
        </w:rPr>
        <w:t>(желательное условие)</w:t>
      </w:r>
      <w:r w:rsidR="00F82225" w:rsidRPr="00F82225">
        <w:rPr>
          <w:sz w:val="24"/>
          <w:szCs w:val="24"/>
        </w:rPr>
        <w:t>;</w:t>
      </w:r>
      <w:proofErr w:type="gramEnd"/>
    </w:p>
    <w:p w:rsidR="00F82225" w:rsidRPr="00F82225"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r w:rsidR="008E1BA8">
        <w:rPr>
          <w:sz w:val="24"/>
          <w:szCs w:val="24"/>
        </w:rPr>
        <w:t xml:space="preserve"> </w:t>
      </w:r>
      <w:r w:rsidR="008E1BA8">
        <w:rPr>
          <w:szCs w:val="24"/>
        </w:rPr>
        <w:t>(желательное условие)</w:t>
      </w:r>
      <w:r w:rsidR="00F82225" w:rsidRPr="00F82225">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1"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51"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fldSimple w:instr=" REF _Ref440272119 \r \h  \* MERGEFORMAT ">
        <w:r w:rsidR="00A24167" w:rsidRPr="006E10CC">
          <w:rPr>
            <w:sz w:val="24"/>
            <w:szCs w:val="24"/>
          </w:rPr>
          <w:t>5.6.1</w:t>
        </w:r>
      </w:fldSimple>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51"/>
    </w:p>
    <w:p w:rsidR="00F82225" w:rsidRPr="007D7C50" w:rsidRDefault="00F82225" w:rsidP="00BC19F9">
      <w:pPr>
        <w:widowControl w:val="0"/>
        <w:numPr>
          <w:ilvl w:val="0"/>
          <w:numId w:val="48"/>
        </w:numPr>
        <w:tabs>
          <w:tab w:val="left" w:pos="1260"/>
        </w:tabs>
        <w:autoSpaceDE w:val="0"/>
        <w:spacing w:line="264" w:lineRule="auto"/>
        <w:ind w:left="1276"/>
        <w:rPr>
          <w:sz w:val="24"/>
          <w:szCs w:val="24"/>
        </w:rPr>
      </w:pPr>
      <w:bookmarkStart w:id="252" w:name="_Ref440372477"/>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69747F">
        <w:rPr>
          <w:sz w:val="24"/>
          <w:szCs w:val="24"/>
        </w:rPr>
        <w:fldChar w:fldCharType="begin"/>
      </w:r>
      <w:r w:rsidR="003F3A69">
        <w:rPr>
          <w:sz w:val="24"/>
          <w:szCs w:val="24"/>
        </w:rPr>
        <w:instrText xml:space="preserve"> REF _Ref440272147 \r \h </w:instrText>
      </w:r>
      <w:r w:rsidR="0069747F">
        <w:rPr>
          <w:sz w:val="24"/>
          <w:szCs w:val="24"/>
        </w:rPr>
      </w:r>
      <w:r w:rsidR="0069747F">
        <w:rPr>
          <w:sz w:val="24"/>
          <w:szCs w:val="24"/>
        </w:rPr>
        <w:fldChar w:fldCharType="separate"/>
      </w:r>
      <w:r w:rsidR="00A24167">
        <w:rPr>
          <w:sz w:val="24"/>
          <w:szCs w:val="24"/>
        </w:rPr>
        <w:t>5.6.2</w:t>
      </w:r>
      <w:r w:rsidR="0069747F">
        <w:rPr>
          <w:sz w:val="24"/>
          <w:szCs w:val="24"/>
        </w:rPr>
        <w:fldChar w:fldCharType="end"/>
      </w:r>
      <w:r w:rsidR="003F3A69">
        <w:rPr>
          <w:sz w:val="24"/>
          <w:szCs w:val="24"/>
        </w:rPr>
        <w:t>)</w:t>
      </w:r>
      <w:r w:rsidRPr="007D7C50">
        <w:rPr>
          <w:sz w:val="24"/>
          <w:szCs w:val="24"/>
        </w:rPr>
        <w:t>;</w:t>
      </w:r>
      <w:bookmarkEnd w:id="252"/>
    </w:p>
    <w:p w:rsidR="00F82225" w:rsidRPr="00920CB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lastRenderedPageBreak/>
        <w:t>К</w:t>
      </w:r>
      <w:r w:rsidR="00F82225" w:rsidRPr="00920CB0">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Pr>
          <w:sz w:val="24"/>
          <w:szCs w:val="24"/>
        </w:rPr>
        <w:t>Запросе предложений</w:t>
      </w:r>
      <w:r w:rsidR="00920CB0" w:rsidRPr="00920CB0">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69747F">
        <w:rPr>
          <w:sz w:val="24"/>
          <w:szCs w:val="24"/>
        </w:rPr>
        <w:fldChar w:fldCharType="begin"/>
      </w:r>
      <w:r w:rsidR="003C2207">
        <w:rPr>
          <w:sz w:val="24"/>
          <w:szCs w:val="24"/>
        </w:rPr>
        <w:instrText xml:space="preserve"> REF _Ref55336378 \r \h </w:instrText>
      </w:r>
      <w:r w:rsidR="0069747F">
        <w:rPr>
          <w:sz w:val="24"/>
          <w:szCs w:val="24"/>
        </w:rPr>
      </w:r>
      <w:r w:rsidR="0069747F">
        <w:rPr>
          <w:sz w:val="24"/>
          <w:szCs w:val="24"/>
        </w:rPr>
        <w:fldChar w:fldCharType="separate"/>
      </w:r>
      <w:r w:rsidR="00A24167">
        <w:rPr>
          <w:sz w:val="24"/>
          <w:szCs w:val="24"/>
        </w:rPr>
        <w:t>5.7</w:t>
      </w:r>
      <w:r w:rsidR="0069747F">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69747F">
        <w:rPr>
          <w:sz w:val="24"/>
          <w:szCs w:val="24"/>
        </w:rPr>
        <w:fldChar w:fldCharType="begin"/>
      </w:r>
      <w:r w:rsidR="003C2207">
        <w:rPr>
          <w:sz w:val="24"/>
          <w:szCs w:val="24"/>
        </w:rPr>
        <w:instrText xml:space="preserve"> REF _Ref55336398 \r \h </w:instrText>
      </w:r>
      <w:r w:rsidR="0069747F">
        <w:rPr>
          <w:sz w:val="24"/>
          <w:szCs w:val="24"/>
        </w:rPr>
      </w:r>
      <w:r w:rsidR="0069747F">
        <w:rPr>
          <w:sz w:val="24"/>
          <w:szCs w:val="24"/>
        </w:rPr>
        <w:fldChar w:fldCharType="separate"/>
      </w:r>
      <w:r w:rsidR="00A24167">
        <w:rPr>
          <w:sz w:val="24"/>
          <w:szCs w:val="24"/>
        </w:rPr>
        <w:t>5.8</w:t>
      </w:r>
      <w:r w:rsidR="0069747F">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53"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69747F">
        <w:rPr>
          <w:sz w:val="24"/>
          <w:szCs w:val="24"/>
        </w:rPr>
        <w:fldChar w:fldCharType="begin"/>
      </w:r>
      <w:r w:rsidR="003C2207">
        <w:rPr>
          <w:sz w:val="24"/>
          <w:szCs w:val="24"/>
        </w:rPr>
        <w:instrText xml:space="preserve"> REF _Ref440272256 \r \h </w:instrText>
      </w:r>
      <w:r w:rsidR="0069747F">
        <w:rPr>
          <w:sz w:val="24"/>
          <w:szCs w:val="24"/>
        </w:rPr>
      </w:r>
      <w:r w:rsidR="0069747F">
        <w:rPr>
          <w:sz w:val="24"/>
          <w:szCs w:val="24"/>
        </w:rPr>
        <w:fldChar w:fldCharType="separate"/>
      </w:r>
      <w:r w:rsidR="00A24167">
        <w:rPr>
          <w:sz w:val="24"/>
          <w:szCs w:val="24"/>
        </w:rPr>
        <w:t>5.13</w:t>
      </w:r>
      <w:r w:rsidR="0069747F">
        <w:rPr>
          <w:sz w:val="24"/>
          <w:szCs w:val="24"/>
        </w:rPr>
        <w:fldChar w:fldCharType="end"/>
      </w:r>
      <w:r>
        <w:rPr>
          <w:sz w:val="24"/>
          <w:szCs w:val="24"/>
        </w:rPr>
        <w:t>);</w:t>
      </w:r>
      <w:bookmarkEnd w:id="253"/>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fldSimple w:instr=" REF _Ref440272274 \r \h  \* MERGEFORMAT ">
        <w:r w:rsidR="00A24167" w:rsidRPr="00A24167">
          <w:rPr>
            <w:sz w:val="24"/>
            <w:szCs w:val="24"/>
          </w:rPr>
          <w:t>5.14</w:t>
        </w:r>
      </w:fldSimple>
      <w:r w:rsidRPr="00DA7E38">
        <w:rPr>
          <w:sz w:val="24"/>
          <w:szCs w:val="24"/>
        </w:rPr>
        <w:t>)</w:t>
      </w:r>
      <w:r w:rsidR="00DA7E38" w:rsidRPr="00DA7E38">
        <w:rPr>
          <w:sz w:val="24"/>
          <w:szCs w:val="24"/>
        </w:rPr>
        <w:t xml:space="preserve"> (желательное требование)</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w:t>
      </w:r>
      <w:r w:rsidRPr="007D7C50">
        <w:rPr>
          <w:sz w:val="24"/>
          <w:szCs w:val="24"/>
        </w:rPr>
        <w:lastRenderedPageBreak/>
        <w:t>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lastRenderedPageBreak/>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54" w:name="_Ref191386451"/>
      <w:bookmarkStart w:id="255" w:name="_Ref440271628"/>
      <w:bookmarkStart w:id="256" w:name="_Toc440357098"/>
      <w:bookmarkStart w:id="257" w:name="_Toc440359653"/>
      <w:bookmarkStart w:id="258" w:name="_Toc440632116"/>
      <w:bookmarkStart w:id="259" w:name="_Toc440875937"/>
      <w:bookmarkStart w:id="260" w:name="_Toc441130965"/>
      <w:r w:rsidRPr="00E71A48">
        <w:rPr>
          <w:szCs w:val="24"/>
        </w:rPr>
        <w:t xml:space="preserve">Привлечение </w:t>
      </w:r>
      <w:bookmarkEnd w:id="254"/>
      <w:proofErr w:type="spellStart"/>
      <w:r w:rsidR="005B074F" w:rsidRPr="00E71A48">
        <w:rPr>
          <w:szCs w:val="24"/>
        </w:rPr>
        <w:t>сопоставщиков</w:t>
      </w:r>
      <w:bookmarkEnd w:id="255"/>
      <w:bookmarkEnd w:id="256"/>
      <w:bookmarkEnd w:id="257"/>
      <w:bookmarkEnd w:id="258"/>
      <w:bookmarkEnd w:id="259"/>
      <w:bookmarkEnd w:id="260"/>
      <w:proofErr w:type="spellEnd"/>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61" w:name="_Ref191386461"/>
      <w:bookmarkStart w:id="262" w:name="_Toc440357099"/>
      <w:bookmarkStart w:id="263" w:name="_Toc440359654"/>
      <w:bookmarkStart w:id="264" w:name="_Toc440632117"/>
      <w:bookmarkStart w:id="265" w:name="_Toc440875938"/>
      <w:bookmarkStart w:id="266" w:name="_Toc441130966"/>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61"/>
      <w:bookmarkEnd w:id="262"/>
      <w:bookmarkEnd w:id="263"/>
      <w:bookmarkEnd w:id="264"/>
      <w:bookmarkEnd w:id="265"/>
      <w:bookmarkEnd w:id="266"/>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fldSimple w:instr=" REF _Ref191386482 \r \h  \* MERGEFORMAT ">
        <w:r w:rsidR="00A24167" w:rsidRPr="00A24167">
          <w:rPr>
            <w:bCs w:val="0"/>
            <w:sz w:val="24"/>
            <w:szCs w:val="24"/>
          </w:rPr>
          <w:t>3.3.8.1</w:t>
        </w:r>
      </w:fldSimple>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fldSimple w:instr=" REF _Ref191386407 \r \h  \* MERGEFORMAT ">
        <w:r w:rsidR="00A24167" w:rsidRPr="00A24167">
          <w:rPr>
            <w:bCs w:val="0"/>
            <w:sz w:val="24"/>
            <w:szCs w:val="24"/>
          </w:rPr>
          <w:t>3.3.8</w:t>
        </w:r>
      </w:fldSimple>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69747F">
        <w:rPr>
          <w:bCs w:val="0"/>
          <w:sz w:val="24"/>
          <w:szCs w:val="24"/>
        </w:rPr>
        <w:fldChar w:fldCharType="begin"/>
      </w:r>
      <w:r w:rsidR="000F4365">
        <w:rPr>
          <w:bCs w:val="0"/>
          <w:sz w:val="24"/>
          <w:szCs w:val="24"/>
        </w:rPr>
        <w:instrText xml:space="preserve"> REF _Ref440291364 \r \h </w:instrText>
      </w:r>
      <w:r w:rsidR="0069747F">
        <w:rPr>
          <w:bCs w:val="0"/>
          <w:sz w:val="24"/>
          <w:szCs w:val="24"/>
        </w:rPr>
      </w:r>
      <w:r w:rsidR="0069747F">
        <w:rPr>
          <w:bCs w:val="0"/>
          <w:sz w:val="24"/>
          <w:szCs w:val="24"/>
        </w:rPr>
        <w:fldChar w:fldCharType="separate"/>
      </w:r>
      <w:r w:rsidR="00A24167">
        <w:rPr>
          <w:bCs w:val="0"/>
          <w:sz w:val="24"/>
          <w:szCs w:val="24"/>
        </w:rPr>
        <w:t>3.3.8.1</w:t>
      </w:r>
      <w:r w:rsidR="0069747F">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7"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67"/>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68"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8"/>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lastRenderedPageBreak/>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69"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69"/>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w:t>
      </w:r>
      <w:proofErr w:type="spellStart"/>
      <w:r w:rsidRPr="00E71A48">
        <w:rPr>
          <w:bCs w:val="0"/>
          <w:sz w:val="24"/>
          <w:szCs w:val="24"/>
        </w:rPr>
        <w:t>подп</w:t>
      </w:r>
      <w:proofErr w:type="spellEnd"/>
      <w:r w:rsidRPr="00E71A48">
        <w:rPr>
          <w:bCs w:val="0"/>
          <w:sz w:val="24"/>
          <w:szCs w:val="24"/>
        </w:rPr>
        <w:t xml:space="preserve">. </w:t>
      </w:r>
      <w:fldSimple w:instr=" REF _Ref307563248 \r \h  \* MERGEFORMAT ">
        <w:r w:rsidR="00A24167" w:rsidRPr="00A24167">
          <w:rPr>
            <w:bCs w:val="0"/>
            <w:sz w:val="24"/>
            <w:szCs w:val="24"/>
            <w:lang w:val="en-US"/>
          </w:rPr>
          <w:t>a</w:t>
        </w:r>
        <w:r w:rsidR="00A24167" w:rsidRPr="008E1BA8">
          <w:rPr>
            <w:bCs w:val="0"/>
            <w:sz w:val="24"/>
            <w:szCs w:val="24"/>
          </w:rPr>
          <w:t>)</w:t>
        </w:r>
      </w:fldSimple>
      <w:r w:rsidRPr="00E71A48">
        <w:rPr>
          <w:bCs w:val="0"/>
          <w:sz w:val="24"/>
          <w:szCs w:val="24"/>
        </w:rPr>
        <w:t xml:space="preserve">- </w:t>
      </w:r>
      <w:fldSimple w:instr=" REF _Ref307563262 \r \h  \* MERGEFORMAT ">
        <w:r w:rsidR="00A24167" w:rsidRPr="00A24167">
          <w:rPr>
            <w:bCs w:val="0"/>
            <w:sz w:val="24"/>
            <w:szCs w:val="24"/>
            <w:lang w:val="en-US"/>
          </w:rPr>
          <w:t>g</w:t>
        </w:r>
        <w:r w:rsidR="00A24167" w:rsidRPr="008E1BA8">
          <w:rPr>
            <w:bCs w:val="0"/>
            <w:sz w:val="24"/>
            <w:szCs w:val="24"/>
          </w:rPr>
          <w:t>)</w:t>
        </w:r>
      </w:fldSimple>
      <w:r w:rsidRPr="00E71A48">
        <w:rPr>
          <w:bCs w:val="0"/>
          <w:sz w:val="24"/>
          <w:szCs w:val="24"/>
        </w:rPr>
        <w:t xml:space="preserve">п. </w:t>
      </w:r>
      <w:fldSimple w:instr=" REF _Ref306032591 \r \h  \* MERGEFORMAT ">
        <w:r w:rsidR="00A24167" w:rsidRPr="00A24167">
          <w:rPr>
            <w:bCs w:val="0"/>
            <w:sz w:val="24"/>
            <w:szCs w:val="24"/>
          </w:rPr>
          <w:t>3.3.10.4</w:t>
        </w:r>
      </w:fldSimple>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69747F">
        <w:rPr>
          <w:sz w:val="24"/>
          <w:szCs w:val="24"/>
        </w:rPr>
        <w:fldChar w:fldCharType="begin"/>
      </w:r>
      <w:r w:rsidR="000F4365">
        <w:rPr>
          <w:bCs w:val="0"/>
          <w:sz w:val="24"/>
          <w:szCs w:val="24"/>
        </w:rPr>
        <w:instrText xml:space="preserve"> REF _Ref303669127 \r \h </w:instrText>
      </w:r>
      <w:r w:rsidR="0069747F">
        <w:rPr>
          <w:sz w:val="24"/>
          <w:szCs w:val="24"/>
        </w:rPr>
      </w:r>
      <w:r w:rsidR="0069747F">
        <w:rPr>
          <w:sz w:val="24"/>
          <w:szCs w:val="24"/>
        </w:rPr>
        <w:fldChar w:fldCharType="separate"/>
      </w:r>
      <w:r w:rsidR="00A24167">
        <w:rPr>
          <w:bCs w:val="0"/>
          <w:sz w:val="24"/>
          <w:szCs w:val="24"/>
        </w:rPr>
        <w:t>3.3.8.2</w:t>
      </w:r>
      <w:r w:rsidR="0069747F">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69747F">
        <w:rPr>
          <w:bCs w:val="0"/>
          <w:sz w:val="24"/>
          <w:szCs w:val="24"/>
        </w:rPr>
        <w:fldChar w:fldCharType="begin"/>
      </w:r>
      <w:r w:rsidR="003C2207">
        <w:rPr>
          <w:bCs w:val="0"/>
          <w:sz w:val="24"/>
          <w:szCs w:val="24"/>
        </w:rPr>
        <w:instrText xml:space="preserve"> REF _Ref440272510 \r \h </w:instrText>
      </w:r>
      <w:r w:rsidR="0069747F">
        <w:rPr>
          <w:bCs w:val="0"/>
          <w:sz w:val="24"/>
          <w:szCs w:val="24"/>
        </w:rPr>
      </w:r>
      <w:r w:rsidR="0069747F">
        <w:rPr>
          <w:bCs w:val="0"/>
          <w:sz w:val="24"/>
          <w:szCs w:val="24"/>
        </w:rPr>
        <w:fldChar w:fldCharType="separate"/>
      </w:r>
      <w:r w:rsidR="00A24167">
        <w:rPr>
          <w:bCs w:val="0"/>
          <w:sz w:val="24"/>
          <w:szCs w:val="24"/>
        </w:rPr>
        <w:t>5.15</w:t>
      </w:r>
      <w:r w:rsidR="0069747F">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69747F">
        <w:rPr>
          <w:bCs w:val="0"/>
          <w:sz w:val="24"/>
          <w:szCs w:val="24"/>
        </w:rPr>
        <w:fldChar w:fldCharType="begin"/>
      </w:r>
      <w:r w:rsidR="000F4365">
        <w:rPr>
          <w:bCs w:val="0"/>
          <w:sz w:val="24"/>
          <w:szCs w:val="24"/>
        </w:rPr>
        <w:instrText xml:space="preserve"> REF _Ref440291364 \r \h </w:instrText>
      </w:r>
      <w:r w:rsidR="0069747F">
        <w:rPr>
          <w:bCs w:val="0"/>
          <w:sz w:val="24"/>
          <w:szCs w:val="24"/>
        </w:rPr>
      </w:r>
      <w:r w:rsidR="0069747F">
        <w:rPr>
          <w:bCs w:val="0"/>
          <w:sz w:val="24"/>
          <w:szCs w:val="24"/>
        </w:rPr>
        <w:fldChar w:fldCharType="separate"/>
      </w:r>
      <w:r w:rsidR="00A24167">
        <w:rPr>
          <w:bCs w:val="0"/>
          <w:sz w:val="24"/>
          <w:szCs w:val="24"/>
        </w:rPr>
        <w:t>3.3.8.1</w:t>
      </w:r>
      <w:r w:rsidR="0069747F">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70" w:name="_Ref306114966"/>
      <w:bookmarkStart w:id="271" w:name="_Toc440357100"/>
      <w:bookmarkStart w:id="272" w:name="_Toc440359655"/>
      <w:bookmarkStart w:id="273" w:name="_Toc440632118"/>
      <w:bookmarkStart w:id="274" w:name="_Toc440875939"/>
      <w:bookmarkStart w:id="275" w:name="_Toc441130967"/>
      <w:r w:rsidRPr="00E71A48">
        <w:rPr>
          <w:szCs w:val="24"/>
        </w:rPr>
        <w:t>Разъяснение Документации по запросу предложений</w:t>
      </w:r>
      <w:bookmarkEnd w:id="270"/>
      <w:bookmarkEnd w:id="271"/>
      <w:bookmarkEnd w:id="272"/>
      <w:bookmarkEnd w:id="273"/>
      <w:bookmarkEnd w:id="274"/>
      <w:bookmarkEnd w:id="275"/>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w:t>
      </w:r>
      <w:r w:rsidRPr="00E71A48">
        <w:rPr>
          <w:bCs w:val="0"/>
          <w:sz w:val="24"/>
          <w:szCs w:val="24"/>
        </w:rPr>
        <w:lastRenderedPageBreak/>
        <w:t xml:space="preserve">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fldSimple w:instr=" REF _Ref440969765 \r \h  \* MERGEFORMAT ">
        <w:r w:rsidR="00A24167" w:rsidRPr="00A24167">
          <w:rPr>
            <w:bCs w:val="0"/>
            <w:iCs/>
            <w:sz w:val="24"/>
            <w:szCs w:val="24"/>
          </w:rPr>
          <w:t>3.3.12</w:t>
        </w:r>
      </w:fldSimple>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fldSimple w:instr=" REF _Ref440289401 \r \h  \* MERGEFORMAT ">
        <w:r w:rsidR="00A24167" w:rsidRPr="00A24167">
          <w:rPr>
            <w:bCs w:val="0"/>
            <w:iCs/>
            <w:sz w:val="24"/>
            <w:szCs w:val="24"/>
          </w:rPr>
          <w:t>3.3.13</w:t>
        </w:r>
      </w:fldSimple>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276" w:name="_Toc440357101"/>
      <w:bookmarkStart w:id="277" w:name="_Toc440359656"/>
      <w:bookmarkStart w:id="278" w:name="_Toc440632119"/>
      <w:bookmarkStart w:id="279" w:name="_Toc440875940"/>
      <w:bookmarkStart w:id="280" w:name="_Ref440969765"/>
      <w:bookmarkStart w:id="281" w:name="_Toc441130968"/>
      <w:r w:rsidRPr="00E71A48">
        <w:rPr>
          <w:szCs w:val="24"/>
        </w:rPr>
        <w:t>Внесение изменений в Документацию по запросу предложений.</w:t>
      </w:r>
      <w:bookmarkEnd w:id="276"/>
      <w:bookmarkEnd w:id="277"/>
      <w:bookmarkEnd w:id="278"/>
      <w:bookmarkEnd w:id="279"/>
      <w:bookmarkEnd w:id="280"/>
      <w:bookmarkEnd w:id="281"/>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282" w:name="_Ref440289401"/>
      <w:bookmarkStart w:id="283" w:name="_Toc440357102"/>
      <w:bookmarkStart w:id="284" w:name="_Toc440359657"/>
      <w:bookmarkStart w:id="285" w:name="_Toc440632120"/>
      <w:bookmarkStart w:id="286" w:name="_Toc440875941"/>
      <w:bookmarkStart w:id="287" w:name="_Toc441130969"/>
      <w:r w:rsidRPr="00E71A48">
        <w:rPr>
          <w:szCs w:val="24"/>
        </w:rPr>
        <w:t>Продление срока окончания приема Заявок</w:t>
      </w:r>
      <w:bookmarkEnd w:id="282"/>
      <w:bookmarkEnd w:id="283"/>
      <w:bookmarkEnd w:id="284"/>
      <w:bookmarkEnd w:id="285"/>
      <w:bookmarkEnd w:id="286"/>
      <w:bookmarkEnd w:id="287"/>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88" w:name="_Ref191386249"/>
    </w:p>
    <w:p w:rsidR="00AC1995" w:rsidRPr="00E71A48" w:rsidRDefault="00AC1995" w:rsidP="00E71A48">
      <w:pPr>
        <w:pStyle w:val="3"/>
        <w:spacing w:line="264" w:lineRule="auto"/>
        <w:rPr>
          <w:szCs w:val="24"/>
          <w:lang w:eastAsia="ru-RU"/>
        </w:rPr>
      </w:pPr>
      <w:bookmarkStart w:id="289" w:name="_Toc299701566"/>
      <w:bookmarkStart w:id="290" w:name="_Ref306176386"/>
      <w:bookmarkStart w:id="291" w:name="_Ref440285128"/>
      <w:bookmarkStart w:id="292" w:name="_Toc440357103"/>
      <w:bookmarkStart w:id="293" w:name="_Toc440359658"/>
      <w:bookmarkStart w:id="294" w:name="_Toc440632121"/>
      <w:bookmarkStart w:id="295" w:name="_Toc440875942"/>
      <w:bookmarkStart w:id="296" w:name="_Toc441130970"/>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289"/>
      <w:bookmarkEnd w:id="290"/>
      <w:bookmarkEnd w:id="291"/>
      <w:bookmarkEnd w:id="292"/>
      <w:bookmarkEnd w:id="293"/>
      <w:bookmarkEnd w:id="294"/>
      <w:bookmarkEnd w:id="295"/>
      <w:bookmarkEnd w:id="296"/>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7"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97"/>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69747F">
        <w:rPr>
          <w:bCs w:val="0"/>
          <w:sz w:val="24"/>
          <w:szCs w:val="24"/>
          <w:lang w:eastAsia="ru-RU"/>
        </w:rPr>
        <w:fldChar w:fldCharType="begin"/>
      </w:r>
      <w:r w:rsidR="003C2207">
        <w:rPr>
          <w:bCs w:val="0"/>
          <w:sz w:val="24"/>
          <w:szCs w:val="24"/>
          <w:lang w:eastAsia="ru-RU"/>
        </w:rPr>
        <w:instrText xml:space="preserve"> REF _Ref440272678 \r \h </w:instrText>
      </w:r>
      <w:r w:rsidR="0069747F">
        <w:rPr>
          <w:bCs w:val="0"/>
          <w:sz w:val="24"/>
          <w:szCs w:val="24"/>
          <w:lang w:eastAsia="ru-RU"/>
        </w:rPr>
      </w:r>
      <w:r w:rsidR="0069747F">
        <w:rPr>
          <w:bCs w:val="0"/>
          <w:sz w:val="24"/>
          <w:szCs w:val="24"/>
          <w:lang w:eastAsia="ru-RU"/>
        </w:rPr>
        <w:fldChar w:fldCharType="separate"/>
      </w:r>
      <w:r w:rsidR="00A24167">
        <w:rPr>
          <w:bCs w:val="0"/>
          <w:sz w:val="24"/>
          <w:szCs w:val="24"/>
          <w:lang w:eastAsia="ru-RU"/>
        </w:rPr>
        <w:t>5.13</w:t>
      </w:r>
      <w:r w:rsidR="0069747F">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8" w:name="_Ref307586570"/>
      <w:r w:rsidRPr="00E71A48">
        <w:rPr>
          <w:bCs w:val="0"/>
          <w:sz w:val="24"/>
          <w:szCs w:val="24"/>
        </w:rPr>
        <w:t>В соглашении о неустойке должно быть указано</w:t>
      </w:r>
      <w:bookmarkStart w:id="299"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98"/>
      <w:bookmarkEnd w:id="299"/>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fldSimple w:instr=" REF _Ref306008743 \r \h  \* MERGEFORMAT ">
        <w:r w:rsidR="00A24167" w:rsidRPr="00A24167">
          <w:rPr>
            <w:bCs w:val="0"/>
            <w:sz w:val="24"/>
            <w:szCs w:val="24"/>
          </w:rPr>
          <w:t>3.3.4</w:t>
        </w:r>
      </w:fldSimple>
      <w:r w:rsidRPr="00E71A48">
        <w:rPr>
          <w:bCs w:val="0"/>
          <w:sz w:val="24"/>
          <w:szCs w:val="24"/>
        </w:rPr>
        <w:t xml:space="preserve">) после истечения срока окончания подачи заявок (п. </w:t>
      </w:r>
      <w:r w:rsidR="0069747F">
        <w:rPr>
          <w:sz w:val="24"/>
          <w:szCs w:val="24"/>
        </w:rPr>
        <w:fldChar w:fldCharType="begin"/>
      </w:r>
      <w:r w:rsidR="00065ED6">
        <w:rPr>
          <w:bCs w:val="0"/>
          <w:sz w:val="24"/>
          <w:szCs w:val="24"/>
        </w:rPr>
        <w:instrText xml:space="preserve"> REF _Ref440289953 \r \h </w:instrText>
      </w:r>
      <w:r w:rsidR="0069747F">
        <w:rPr>
          <w:sz w:val="24"/>
          <w:szCs w:val="24"/>
        </w:rPr>
      </w:r>
      <w:r w:rsidR="0069747F">
        <w:rPr>
          <w:sz w:val="24"/>
          <w:szCs w:val="24"/>
        </w:rPr>
        <w:fldChar w:fldCharType="separate"/>
      </w:r>
      <w:r w:rsidR="00A24167">
        <w:rPr>
          <w:bCs w:val="0"/>
          <w:sz w:val="24"/>
          <w:szCs w:val="24"/>
        </w:rPr>
        <w:t>3.4.1.3</w:t>
      </w:r>
      <w:r w:rsidR="0069747F">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lastRenderedPageBreak/>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69747F">
        <w:rPr>
          <w:bCs w:val="0"/>
          <w:sz w:val="24"/>
          <w:szCs w:val="24"/>
        </w:rPr>
        <w:fldChar w:fldCharType="begin"/>
      </w:r>
      <w:r w:rsidR="00414CAF">
        <w:rPr>
          <w:bCs w:val="0"/>
          <w:sz w:val="24"/>
          <w:szCs w:val="24"/>
        </w:rPr>
        <w:instrText xml:space="preserve"> REF _Ref303683929 \r \h </w:instrText>
      </w:r>
      <w:r w:rsidR="0069747F">
        <w:rPr>
          <w:bCs w:val="0"/>
          <w:sz w:val="24"/>
          <w:szCs w:val="24"/>
        </w:rPr>
      </w:r>
      <w:r w:rsidR="0069747F">
        <w:rPr>
          <w:bCs w:val="0"/>
          <w:sz w:val="24"/>
          <w:szCs w:val="24"/>
        </w:rPr>
        <w:fldChar w:fldCharType="separate"/>
      </w:r>
      <w:r w:rsidR="00A24167">
        <w:rPr>
          <w:bCs w:val="0"/>
          <w:sz w:val="24"/>
          <w:szCs w:val="24"/>
        </w:rPr>
        <w:t>3.10</w:t>
      </w:r>
      <w:r w:rsidR="0069747F">
        <w:rPr>
          <w:bCs w:val="0"/>
          <w:sz w:val="24"/>
          <w:szCs w:val="24"/>
        </w:rPr>
        <w:fldChar w:fldCharType="end"/>
      </w:r>
      <w:r w:rsidRPr="00E71A48">
        <w:rPr>
          <w:bCs w:val="0"/>
          <w:sz w:val="24"/>
          <w:szCs w:val="24"/>
        </w:rPr>
        <w:t>);</w:t>
      </w:r>
      <w:proofErr w:type="gramEnd"/>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00" w:name="_Ref307563802"/>
      <w:r w:rsidRPr="00E71A48">
        <w:rPr>
          <w:bCs w:val="0"/>
          <w:sz w:val="24"/>
          <w:szCs w:val="24"/>
        </w:rPr>
        <w:t xml:space="preserve">В случаях, указанных в п. </w:t>
      </w:r>
      <w:fldSimple w:instr=" REF _Ref305753174 \r \h  \* MERGEFORMAT ">
        <w:r w:rsidR="00A24167" w:rsidRPr="00A24167">
          <w:rPr>
            <w:bCs w:val="0"/>
            <w:sz w:val="24"/>
            <w:szCs w:val="24"/>
          </w:rPr>
          <w:t>3.3.14.4</w:t>
        </w:r>
      </w:fldSimple>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00"/>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01" w:name="_Ref299109207"/>
      <w:bookmarkStart w:id="302"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1"/>
      <w:bookmarkEnd w:id="302"/>
    </w:p>
    <w:p w:rsidR="008D1B83" w:rsidRPr="008D1B83"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fldSimple w:instr=" REF _Ref440272256 \r \h  \* MERGEFORMAT ">
        <w:r w:rsidR="00A24167">
          <w:rPr>
            <w:bCs w:val="0"/>
            <w:sz w:val="24"/>
            <w:szCs w:val="24"/>
            <w:lang w:eastAsia="ru-RU"/>
          </w:rPr>
          <w:t>5.13</w:t>
        </w:r>
      </w:fldSimple>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fldSimple w:instr=" REF _Ref441574460 \r \h  \* MERGEFORMAT ">
        <w:r w:rsidR="00A24167">
          <w:rPr>
            <w:bCs w:val="0"/>
            <w:sz w:val="24"/>
            <w:szCs w:val="24"/>
            <w:lang w:eastAsia="ru-RU"/>
          </w:rPr>
          <w:t>5.16</w:t>
        </w:r>
      </w:fldSimple>
      <w:r w:rsidRPr="008D1B83">
        <w:rPr>
          <w:bCs w:val="0"/>
          <w:sz w:val="24"/>
          <w:szCs w:val="24"/>
        </w:rPr>
        <w:t xml:space="preserve">), в срок не позднее даты и времени окончания приема заявок, указанных в пункте </w:t>
      </w:r>
      <w:fldSimple w:instr=" REF _Ref440289953 \r \h  \* MERGEFORMAT ">
        <w:r w:rsidR="00A24167">
          <w:rPr>
            <w:bCs w:val="0"/>
            <w:sz w:val="24"/>
            <w:szCs w:val="24"/>
          </w:rPr>
          <w:t>3.4.1.3</w:t>
        </w:r>
      </w:fldSimple>
      <w:r w:rsidRPr="008D1B83">
        <w:rPr>
          <w:bCs w:val="0"/>
          <w:sz w:val="24"/>
          <w:szCs w:val="24"/>
        </w:rPr>
        <w:t xml:space="preserve"> настоящей Документации, по адресу: РФ, 127018, г. Москва, ул. 2-я Ямская, дом 4, </w:t>
      </w:r>
      <w:proofErr w:type="spellStart"/>
      <w:r w:rsidRPr="008D1B83">
        <w:rPr>
          <w:bCs w:val="0"/>
          <w:sz w:val="24"/>
          <w:szCs w:val="24"/>
        </w:rPr>
        <w:t>каб</w:t>
      </w:r>
      <w:proofErr w:type="spellEnd"/>
      <w:r w:rsidRPr="008D1B83">
        <w:rPr>
          <w:bCs w:val="0"/>
          <w:sz w:val="24"/>
          <w:szCs w:val="24"/>
        </w:rPr>
        <w:t>. №303, исполнительный сотрудник – Лазарева Татьяна Валентиновна, контактный телефон (495) 747-92-92. Оригинал соглашения о неустойке должен быть надежно запечатан в конверт, на котором указывается следующая информация:</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fldSimple w:instr=" REF _Ref191386085 \r \h  \* MERGEFORMAT ">
        <w:r w:rsidR="00A24167">
          <w:rPr>
            <w:sz w:val="24"/>
            <w:szCs w:val="24"/>
          </w:rPr>
          <w:t>1.1.1</w:t>
        </w:r>
      </w:fldSimple>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fldSimple w:instr=" REF _Ref303323780 \r \h  \* MERGEFORMAT ">
        <w:r w:rsidR="00A24167">
          <w:rPr>
            <w:sz w:val="24"/>
            <w:szCs w:val="24"/>
          </w:rPr>
          <w:t>1.1.4</w:t>
        </w:r>
      </w:fldSimple>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69747F">
        <w:rPr>
          <w:sz w:val="24"/>
          <w:szCs w:val="24"/>
        </w:rPr>
        <w:fldChar w:fldCharType="begin"/>
      </w:r>
      <w:r>
        <w:rPr>
          <w:sz w:val="24"/>
          <w:szCs w:val="24"/>
        </w:rPr>
        <w:instrText xml:space="preserve"> REF _Ref442188624 \r \h </w:instrText>
      </w:r>
      <w:r w:rsidR="0069747F">
        <w:rPr>
          <w:sz w:val="24"/>
          <w:szCs w:val="24"/>
        </w:rPr>
      </w:r>
      <w:r w:rsidR="0069747F">
        <w:rPr>
          <w:sz w:val="24"/>
          <w:szCs w:val="24"/>
        </w:rPr>
        <w:fldChar w:fldCharType="separate"/>
      </w:r>
      <w:r w:rsidR="00A24167">
        <w:rPr>
          <w:sz w:val="24"/>
          <w:szCs w:val="24"/>
        </w:rPr>
        <w:t>3.3.14.9</w:t>
      </w:r>
      <w:r w:rsidR="0069747F">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303" w:name="_Ref442188624"/>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03"/>
    </w:p>
    <w:p w:rsidR="00717F60" w:rsidRPr="00E71A48" w:rsidRDefault="00717F60" w:rsidP="00E71A48">
      <w:pPr>
        <w:pStyle w:val="2"/>
        <w:tabs>
          <w:tab w:val="clear" w:pos="0"/>
          <w:tab w:val="clear" w:pos="1700"/>
          <w:tab w:val="num" w:pos="709"/>
        </w:tabs>
        <w:spacing w:line="264" w:lineRule="auto"/>
      </w:pPr>
      <w:bookmarkStart w:id="304" w:name="_Ref305973214"/>
      <w:bookmarkStart w:id="305" w:name="_Toc441130971"/>
      <w:r w:rsidRPr="00E71A48">
        <w:t>Подача Заявок и их прием</w:t>
      </w:r>
      <w:bookmarkStart w:id="306" w:name="_Ref56229451"/>
      <w:bookmarkEnd w:id="288"/>
      <w:bookmarkEnd w:id="304"/>
      <w:bookmarkEnd w:id="305"/>
    </w:p>
    <w:p w:rsidR="00717F60" w:rsidRPr="00E71A48" w:rsidRDefault="00717F60" w:rsidP="00E71A48">
      <w:pPr>
        <w:pStyle w:val="3"/>
        <w:spacing w:line="264" w:lineRule="auto"/>
        <w:rPr>
          <w:szCs w:val="24"/>
        </w:rPr>
      </w:pPr>
      <w:bookmarkStart w:id="307" w:name="_Toc439323707"/>
      <w:bookmarkStart w:id="308" w:name="_Toc440357105"/>
      <w:bookmarkStart w:id="309" w:name="_Toc440359660"/>
      <w:bookmarkStart w:id="310" w:name="_Toc440632123"/>
      <w:bookmarkStart w:id="311" w:name="_Toc440875944"/>
      <w:bookmarkStart w:id="312" w:name="_Toc441130972"/>
      <w:r w:rsidRPr="00E71A48">
        <w:rPr>
          <w:szCs w:val="24"/>
        </w:rPr>
        <w:t>Подача Заявок через ЭТП</w:t>
      </w:r>
      <w:bookmarkEnd w:id="307"/>
      <w:bookmarkEnd w:id="308"/>
      <w:bookmarkEnd w:id="309"/>
      <w:bookmarkEnd w:id="310"/>
      <w:bookmarkEnd w:id="311"/>
      <w:bookmarkEnd w:id="312"/>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w:t>
      </w:r>
      <w:r w:rsidRPr="00E71A48">
        <w:rPr>
          <w:bCs w:val="0"/>
          <w:sz w:val="24"/>
          <w:szCs w:val="24"/>
        </w:rPr>
        <w:lastRenderedPageBreak/>
        <w:t xml:space="preserve">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13" w:name="_Ref440289953"/>
      <w:r w:rsidRPr="00E322CA">
        <w:rPr>
          <w:bCs w:val="0"/>
          <w:sz w:val="24"/>
          <w:szCs w:val="24"/>
        </w:rPr>
        <w:t>Заявк</w:t>
      </w:r>
      <w:r w:rsidR="00717F60" w:rsidRPr="00E322CA">
        <w:rPr>
          <w:bCs w:val="0"/>
          <w:sz w:val="24"/>
          <w:szCs w:val="24"/>
        </w:rPr>
        <w:t xml:space="preserve">и на ЭТП могут быть поданы до </w:t>
      </w:r>
      <w:r w:rsidR="002B5044" w:rsidRPr="00E322CA">
        <w:rPr>
          <w:b/>
          <w:bCs w:val="0"/>
          <w:sz w:val="24"/>
          <w:szCs w:val="24"/>
        </w:rPr>
        <w:t xml:space="preserve">12 часов 00 минут </w:t>
      </w:r>
      <w:r w:rsidR="00E322CA" w:rsidRPr="00E322CA">
        <w:rPr>
          <w:b/>
          <w:bCs w:val="0"/>
          <w:sz w:val="24"/>
          <w:szCs w:val="24"/>
        </w:rPr>
        <w:t>15 марта</w:t>
      </w:r>
      <w:r w:rsidR="002B5044" w:rsidRPr="00E322CA">
        <w:rPr>
          <w:b/>
          <w:bCs w:val="0"/>
          <w:sz w:val="24"/>
          <w:szCs w:val="24"/>
        </w:rPr>
        <w:t xml:space="preserve"> 2016 года</w:t>
      </w:r>
      <w:r w:rsidR="00BC2634" w:rsidRPr="00E322CA">
        <w:rPr>
          <w:b/>
          <w:bCs w:val="0"/>
          <w:sz w:val="24"/>
          <w:szCs w:val="24"/>
        </w:rPr>
        <w:t xml:space="preserve">, </w:t>
      </w:r>
      <w:r w:rsidR="00BC2634" w:rsidRPr="00E322CA">
        <w:rPr>
          <w:bCs w:val="0"/>
          <w:sz w:val="24"/>
          <w:szCs w:val="24"/>
        </w:rPr>
        <w:t xml:space="preserve">при этом предложенная Участником в Письме о подаче оферты </w:t>
      </w:r>
      <w:r w:rsidR="00BC2634" w:rsidRPr="00E322CA">
        <w:rPr>
          <w:bCs w:val="0"/>
          <w:spacing w:val="-2"/>
          <w:sz w:val="24"/>
          <w:szCs w:val="24"/>
        </w:rPr>
        <w:t>(под</w:t>
      </w:r>
      <w:r w:rsidR="00BC2634" w:rsidRPr="00E322CA">
        <w:rPr>
          <w:bCs w:val="0"/>
          <w:sz w:val="24"/>
          <w:szCs w:val="24"/>
        </w:rPr>
        <w:t xml:space="preserve">раздел </w:t>
      </w:r>
      <w:fldSimple w:instr=" REF _Ref55336310 \r \h  \* MERGEFORMAT ">
        <w:r w:rsidR="00A24167" w:rsidRPr="00E322CA">
          <w:rPr>
            <w:bCs w:val="0"/>
            <w:sz w:val="24"/>
            <w:szCs w:val="24"/>
          </w:rPr>
          <w:t>5.1</w:t>
        </w:r>
      </w:fldSimple>
      <w:r w:rsidR="00BC2634" w:rsidRPr="00E322CA">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313"/>
    </w:p>
    <w:p w:rsidR="00717F60" w:rsidRPr="00E71A48" w:rsidRDefault="00717F60" w:rsidP="00E71A48">
      <w:pPr>
        <w:pStyle w:val="3"/>
        <w:spacing w:line="264" w:lineRule="auto"/>
        <w:rPr>
          <w:szCs w:val="24"/>
        </w:rPr>
      </w:pPr>
      <w:bookmarkStart w:id="314" w:name="_Ref115077798"/>
      <w:bookmarkStart w:id="315" w:name="_Toc439323708"/>
      <w:bookmarkStart w:id="316" w:name="_Toc440357106"/>
      <w:bookmarkStart w:id="317" w:name="_Toc440359661"/>
      <w:bookmarkStart w:id="318" w:name="_Toc440632124"/>
      <w:bookmarkStart w:id="319" w:name="_Toc440875945"/>
      <w:bookmarkStart w:id="320" w:name="_Toc441130973"/>
      <w:r w:rsidRPr="00E71A48">
        <w:rPr>
          <w:szCs w:val="24"/>
        </w:rPr>
        <w:t>Подача Заявок в письменной форме</w:t>
      </w:r>
      <w:bookmarkEnd w:id="314"/>
      <w:bookmarkEnd w:id="315"/>
      <w:bookmarkEnd w:id="316"/>
      <w:bookmarkEnd w:id="317"/>
      <w:bookmarkEnd w:id="318"/>
      <w:bookmarkEnd w:id="319"/>
      <w:bookmarkEnd w:id="320"/>
    </w:p>
    <w:bookmarkEnd w:id="306"/>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п.п. </w:t>
      </w:r>
      <w:r w:rsidR="0069747F">
        <w:rPr>
          <w:sz w:val="24"/>
          <w:szCs w:val="24"/>
        </w:rPr>
        <w:fldChar w:fldCharType="begin"/>
      </w:r>
      <w:r w:rsidR="008D1B83">
        <w:rPr>
          <w:bCs w:val="0"/>
          <w:sz w:val="24"/>
          <w:szCs w:val="24"/>
        </w:rPr>
        <w:instrText xml:space="preserve"> REF _Ref442188512 \r \h </w:instrText>
      </w:r>
      <w:r w:rsidR="0069747F">
        <w:rPr>
          <w:sz w:val="24"/>
          <w:szCs w:val="24"/>
        </w:rPr>
      </w:r>
      <w:r w:rsidR="0069747F">
        <w:rPr>
          <w:sz w:val="24"/>
          <w:szCs w:val="24"/>
        </w:rPr>
        <w:fldChar w:fldCharType="separate"/>
      </w:r>
      <w:r w:rsidR="00A24167">
        <w:rPr>
          <w:bCs w:val="0"/>
          <w:sz w:val="24"/>
          <w:szCs w:val="24"/>
        </w:rPr>
        <w:t>т)</w:t>
      </w:r>
      <w:r w:rsidR="0069747F">
        <w:rPr>
          <w:sz w:val="24"/>
          <w:szCs w:val="24"/>
        </w:rPr>
        <w:fldChar w:fldCharType="end"/>
      </w:r>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1574649 \r \h  \* MERGEFORMAT ">
        <w:r w:rsidR="00A24167">
          <w:rPr>
            <w:sz w:val="24"/>
            <w:szCs w:val="24"/>
          </w:rPr>
          <w:t>5.16</w:t>
        </w:r>
      </w:fldSimple>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21" w:name="_Ref303683883"/>
      <w:bookmarkStart w:id="322" w:name="_Toc441130974"/>
      <w:r w:rsidRPr="00E71A48">
        <w:t xml:space="preserve">Изменение и отзыв </w:t>
      </w:r>
      <w:r w:rsidR="004B5EB3" w:rsidRPr="00E71A48">
        <w:t>Заявк</w:t>
      </w:r>
      <w:r w:rsidRPr="00E71A48">
        <w:t>и</w:t>
      </w:r>
      <w:bookmarkEnd w:id="321"/>
      <w:bookmarkEnd w:id="322"/>
    </w:p>
    <w:p w:rsidR="00717F60" w:rsidRPr="00E71A48" w:rsidRDefault="00717F60" w:rsidP="00BC19F9">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BC19F9">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Порядок изменения или отзыва Заявок на ЭТП определяется правилами </w:t>
      </w:r>
      <w:proofErr w:type="gramStart"/>
      <w:r w:rsidRPr="00E71A48">
        <w:rPr>
          <w:bCs w:val="0"/>
          <w:sz w:val="24"/>
          <w:szCs w:val="24"/>
        </w:rPr>
        <w:t>данной</w:t>
      </w:r>
      <w:proofErr w:type="gramEnd"/>
      <w:r w:rsidRPr="00E71A48">
        <w:rPr>
          <w:bCs w:val="0"/>
          <w:sz w:val="24"/>
          <w:szCs w:val="24"/>
        </w:rPr>
        <w:t xml:space="preserve"> ЭТП.</w:t>
      </w:r>
    </w:p>
    <w:p w:rsidR="00717F60" w:rsidRPr="00E71A48" w:rsidRDefault="00717F60" w:rsidP="00BC19F9">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323" w:name="_Ref305973250"/>
      <w:bookmarkStart w:id="324" w:name="_Toc441130975"/>
      <w:r w:rsidRPr="00E71A48">
        <w:t>Оценка Заявок и проведение переговоров</w:t>
      </w:r>
      <w:bookmarkEnd w:id="323"/>
      <w:bookmarkEnd w:id="324"/>
      <w:r w:rsidRPr="00E71A48">
        <w:t xml:space="preserve"> </w:t>
      </w:r>
    </w:p>
    <w:p w:rsidR="00717F60" w:rsidRPr="00E71A48" w:rsidRDefault="00717F60" w:rsidP="00E71A48">
      <w:pPr>
        <w:pStyle w:val="3"/>
        <w:spacing w:line="264" w:lineRule="auto"/>
        <w:rPr>
          <w:szCs w:val="24"/>
        </w:rPr>
      </w:pPr>
      <w:bookmarkStart w:id="325" w:name="_Toc439323711"/>
      <w:bookmarkStart w:id="326" w:name="_Toc440357109"/>
      <w:bookmarkStart w:id="327" w:name="_Toc440359664"/>
      <w:bookmarkStart w:id="328" w:name="_Toc440632127"/>
      <w:bookmarkStart w:id="329" w:name="_Toc440875948"/>
      <w:bookmarkStart w:id="330" w:name="_Toc441130976"/>
      <w:r w:rsidRPr="00E71A48">
        <w:rPr>
          <w:szCs w:val="24"/>
        </w:rPr>
        <w:t>Общие положения</w:t>
      </w:r>
      <w:bookmarkEnd w:id="325"/>
      <w:bookmarkEnd w:id="326"/>
      <w:bookmarkEnd w:id="327"/>
      <w:bookmarkEnd w:id="328"/>
      <w:bookmarkEnd w:id="329"/>
      <w:bookmarkEnd w:id="330"/>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fldSimple w:instr=" REF _Ref93089454 \n \h  \* MERGEFORMAT ">
        <w:r w:rsidR="00A24167" w:rsidRPr="00A24167">
          <w:rPr>
            <w:bCs w:val="0"/>
            <w:sz w:val="24"/>
            <w:szCs w:val="24"/>
          </w:rPr>
          <w:t>3.6.2</w:t>
        </w:r>
      </w:fldSimple>
      <w:r w:rsidRPr="00E71A48">
        <w:rPr>
          <w:bCs w:val="0"/>
          <w:sz w:val="24"/>
          <w:szCs w:val="24"/>
        </w:rPr>
        <w:t xml:space="preserve">), проведение (при необходимости) переговоров (пункт </w:t>
      </w:r>
      <w:fldSimple w:instr=" REF _Ref303670674 \n \h  \* MERGEFORMAT ">
        <w:r w:rsidR="00A24167" w:rsidRPr="00A24167">
          <w:rPr>
            <w:bCs w:val="0"/>
            <w:sz w:val="24"/>
            <w:szCs w:val="24"/>
          </w:rPr>
          <w:t>3.6.3</w:t>
        </w:r>
      </w:fldSimple>
      <w:r w:rsidRPr="00E71A48">
        <w:rPr>
          <w:bCs w:val="0"/>
          <w:sz w:val="24"/>
          <w:szCs w:val="24"/>
        </w:rPr>
        <w:t>) и оценочную стадию (пункт</w:t>
      </w:r>
      <w:r w:rsidR="007F3FB7" w:rsidRPr="00E71A48">
        <w:rPr>
          <w:bCs w:val="0"/>
          <w:sz w:val="24"/>
          <w:szCs w:val="24"/>
        </w:rPr>
        <w:t xml:space="preserve"> </w:t>
      </w:r>
      <w:fldSimple w:instr=" REF _Ref306138385 \r \h  \* MERGEFORMAT ">
        <w:r w:rsidR="00A24167" w:rsidRPr="00A24167">
          <w:rPr>
            <w:bCs w:val="0"/>
            <w:sz w:val="24"/>
            <w:szCs w:val="24"/>
          </w:rPr>
          <w:t>3.6.4</w:t>
        </w:r>
      </w:fldSimple>
      <w:r w:rsidRPr="00E71A48">
        <w:rPr>
          <w:bCs w:val="0"/>
          <w:sz w:val="24"/>
          <w:szCs w:val="24"/>
        </w:rPr>
        <w:t>).</w:t>
      </w:r>
    </w:p>
    <w:p w:rsidR="00717F60" w:rsidRPr="00E71A48" w:rsidRDefault="00717F60" w:rsidP="00E71A48">
      <w:pPr>
        <w:pStyle w:val="3"/>
        <w:spacing w:line="264" w:lineRule="auto"/>
        <w:rPr>
          <w:szCs w:val="24"/>
        </w:rPr>
      </w:pPr>
      <w:bookmarkStart w:id="331" w:name="_Ref93089454"/>
      <w:bookmarkStart w:id="332" w:name="_Toc439323712"/>
      <w:bookmarkStart w:id="333" w:name="_Toc440357110"/>
      <w:bookmarkStart w:id="334" w:name="_Toc440359665"/>
      <w:bookmarkStart w:id="335" w:name="_Toc440632128"/>
      <w:bookmarkStart w:id="336" w:name="_Toc440875949"/>
      <w:bookmarkStart w:id="337" w:name="_Toc441130977"/>
      <w:r w:rsidRPr="00E71A48">
        <w:rPr>
          <w:szCs w:val="24"/>
        </w:rPr>
        <w:t>Отборочная стадия</w:t>
      </w:r>
      <w:bookmarkEnd w:id="331"/>
      <w:bookmarkEnd w:id="332"/>
      <w:bookmarkEnd w:id="333"/>
      <w:bookmarkEnd w:id="334"/>
      <w:bookmarkEnd w:id="335"/>
      <w:bookmarkEnd w:id="336"/>
      <w:bookmarkEnd w:id="337"/>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lastRenderedPageBreak/>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9"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338"/>
      <w:bookmarkEnd w:id="339"/>
    </w:p>
    <w:p w:rsidR="00BC19F9" w:rsidRPr="00BC19F9" w:rsidRDefault="00BC19F9" w:rsidP="00BC19F9">
      <w:pPr>
        <w:pStyle w:val="affffff0"/>
        <w:widowControl w:val="0"/>
        <w:numPr>
          <w:ilvl w:val="0"/>
          <w:numId w:val="82"/>
        </w:numPr>
        <w:tabs>
          <w:tab w:val="left" w:pos="426"/>
        </w:tabs>
        <w:autoSpaceDE w:val="0"/>
        <w:spacing w:line="264" w:lineRule="auto"/>
        <w:rPr>
          <w:sz w:val="24"/>
          <w:szCs w:val="24"/>
        </w:rPr>
      </w:pPr>
      <w:r w:rsidRPr="00BC19F9">
        <w:rPr>
          <w:sz w:val="24"/>
          <w:szCs w:val="24"/>
        </w:rPr>
        <w:t>в существенной мере не отвечают требованиям к оформлению настоящей Документации по запросу предложений;</w:t>
      </w:r>
    </w:p>
    <w:p w:rsidR="00BC19F9" w:rsidRPr="00BC19F9" w:rsidRDefault="00BC19F9" w:rsidP="00BC19F9">
      <w:pPr>
        <w:pStyle w:val="affffff0"/>
        <w:widowControl w:val="0"/>
        <w:numPr>
          <w:ilvl w:val="0"/>
          <w:numId w:val="82"/>
        </w:numPr>
        <w:tabs>
          <w:tab w:val="left" w:pos="426"/>
        </w:tabs>
        <w:autoSpaceDE w:val="0"/>
        <w:spacing w:line="264" w:lineRule="auto"/>
        <w:rPr>
          <w:sz w:val="24"/>
          <w:szCs w:val="24"/>
        </w:rPr>
      </w:pPr>
      <w:r w:rsidRPr="00BC19F9">
        <w:rPr>
          <w:sz w:val="24"/>
          <w:szCs w:val="24"/>
        </w:rPr>
        <w:t xml:space="preserve">поданы Участниками, которые не отвечают требованиям настоящей Документации по запросу предложений; </w:t>
      </w:r>
    </w:p>
    <w:p w:rsidR="00BC19F9" w:rsidRPr="00BC19F9" w:rsidRDefault="00BC19F9" w:rsidP="00BC19F9">
      <w:pPr>
        <w:pStyle w:val="affffff0"/>
        <w:widowControl w:val="0"/>
        <w:numPr>
          <w:ilvl w:val="0"/>
          <w:numId w:val="82"/>
        </w:numPr>
        <w:tabs>
          <w:tab w:val="left" w:pos="426"/>
        </w:tabs>
        <w:autoSpaceDE w:val="0"/>
        <w:spacing w:line="264" w:lineRule="auto"/>
        <w:rPr>
          <w:sz w:val="24"/>
          <w:szCs w:val="24"/>
        </w:rPr>
      </w:pPr>
      <w:r w:rsidRPr="00BC19F9">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BC19F9" w:rsidRPr="00BC19F9" w:rsidRDefault="00BC19F9" w:rsidP="00BC19F9">
      <w:pPr>
        <w:pStyle w:val="affffff0"/>
        <w:widowControl w:val="0"/>
        <w:numPr>
          <w:ilvl w:val="0"/>
          <w:numId w:val="82"/>
        </w:numPr>
        <w:tabs>
          <w:tab w:val="left" w:pos="426"/>
        </w:tabs>
        <w:autoSpaceDE w:val="0"/>
        <w:spacing w:after="100" w:line="264" w:lineRule="auto"/>
        <w:rPr>
          <w:sz w:val="24"/>
          <w:szCs w:val="24"/>
        </w:rPr>
      </w:pPr>
      <w:r w:rsidRPr="00BC19F9">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fldSimple w:instr=" REF _Ref306176386 \r \h  \* MERGEFORMAT ">
        <w:r w:rsidR="00A24167" w:rsidRPr="00A24167">
          <w:rPr>
            <w:sz w:val="24"/>
            <w:szCs w:val="24"/>
          </w:rPr>
          <w:t>3.3.14</w:t>
        </w:r>
      </w:fldSimple>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40" w:name="_Ref303670674"/>
      <w:bookmarkStart w:id="341" w:name="_Toc439323713"/>
      <w:bookmarkStart w:id="342" w:name="_Toc440357111"/>
      <w:bookmarkStart w:id="343" w:name="_Toc440359666"/>
      <w:bookmarkStart w:id="344" w:name="_Toc440632129"/>
      <w:bookmarkStart w:id="345" w:name="_Toc440875950"/>
      <w:bookmarkStart w:id="346" w:name="_Toc441130978"/>
      <w:r w:rsidRPr="00E71A48">
        <w:rPr>
          <w:szCs w:val="24"/>
        </w:rPr>
        <w:t>Проведение переговоров</w:t>
      </w:r>
      <w:bookmarkEnd w:id="340"/>
      <w:bookmarkEnd w:id="341"/>
      <w:bookmarkEnd w:id="342"/>
      <w:bookmarkEnd w:id="343"/>
      <w:bookmarkEnd w:id="344"/>
      <w:bookmarkEnd w:id="345"/>
      <w:bookmarkEnd w:id="346"/>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lastRenderedPageBreak/>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47" w:name="_Ref306138385"/>
      <w:bookmarkStart w:id="348" w:name="_Toc439323714"/>
      <w:bookmarkStart w:id="349" w:name="_Toc440357112"/>
      <w:bookmarkStart w:id="350" w:name="_Toc440359667"/>
      <w:bookmarkStart w:id="351" w:name="_Toc440632130"/>
      <w:bookmarkStart w:id="352" w:name="_Toc440875951"/>
      <w:bookmarkStart w:id="353" w:name="_Toc441130979"/>
      <w:r w:rsidRPr="00E71A48">
        <w:rPr>
          <w:szCs w:val="24"/>
        </w:rPr>
        <w:t>Оценочная стадия</w:t>
      </w:r>
      <w:bookmarkEnd w:id="347"/>
      <w:bookmarkEnd w:id="348"/>
      <w:bookmarkEnd w:id="349"/>
      <w:bookmarkEnd w:id="350"/>
      <w:bookmarkEnd w:id="351"/>
      <w:bookmarkEnd w:id="352"/>
      <w:bookmarkEnd w:id="353"/>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54" w:name="_Ref303250967"/>
      <w:bookmarkStart w:id="355" w:name="_Toc305697378"/>
      <w:bookmarkStart w:id="356" w:name="_Toc441130980"/>
      <w:bookmarkStart w:id="357" w:name="_Toc255985696"/>
      <w:r w:rsidRPr="00E71A48">
        <w:t>Аукционная процедура понижени</w:t>
      </w:r>
      <w:r w:rsidR="00E60F8E" w:rsidRPr="00E71A48">
        <w:t>я</w:t>
      </w:r>
      <w:r w:rsidRPr="00E71A48">
        <w:t xml:space="preserve"> цены (переторжка)</w:t>
      </w:r>
      <w:bookmarkEnd w:id="354"/>
      <w:bookmarkEnd w:id="355"/>
      <w:bookmarkEnd w:id="356"/>
      <w:r w:rsidRPr="00E71A48">
        <w:t xml:space="preserve"> </w:t>
      </w:r>
    </w:p>
    <w:bookmarkEnd w:id="357"/>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8"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58"/>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9"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59"/>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 xml:space="preserve">а, заключаемого с организатором запроса предложений. </w:t>
      </w:r>
      <w:r w:rsidRPr="00E71A48">
        <w:rPr>
          <w:iCs/>
          <w:sz w:val="24"/>
          <w:szCs w:val="24"/>
          <w:lang w:eastAsia="ru-RU"/>
        </w:rPr>
        <w:lastRenderedPageBreak/>
        <w:t>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A24167" w:rsidRPr="00A24167">
          <w:rPr>
            <w:iCs/>
            <w:sz w:val="24"/>
            <w:szCs w:val="24"/>
            <w:lang w:eastAsia="ru-RU"/>
          </w:rPr>
          <w:t>3.7.3</w:t>
        </w:r>
      </w:fldSimple>
      <w:r w:rsidRPr="00E71A48">
        <w:rPr>
          <w:iCs/>
          <w:sz w:val="24"/>
          <w:szCs w:val="24"/>
          <w:lang w:eastAsia="ru-RU"/>
        </w:rPr>
        <w:t xml:space="preserve"> - </w:t>
      </w:r>
      <w:fldSimple w:instr=" REF _Ref306353005 \r \h  \* MERGEFORMAT ">
        <w:r w:rsidR="00A24167" w:rsidRPr="00A24167">
          <w:rPr>
            <w:iCs/>
            <w:sz w:val="24"/>
            <w:szCs w:val="24"/>
            <w:lang w:eastAsia="ru-RU"/>
          </w:rPr>
          <w:t>3.7.5</w:t>
        </w:r>
      </w:fldSimple>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60" w:name="_Ref303681924"/>
      <w:bookmarkStart w:id="361" w:name="_Ref303683914"/>
      <w:bookmarkStart w:id="362" w:name="_Toc441130981"/>
      <w:r w:rsidRPr="00BC19F9">
        <w:t xml:space="preserve">Подведение итогов </w:t>
      </w:r>
      <w:r w:rsidR="00DF639D" w:rsidRPr="00BC19F9">
        <w:t>З</w:t>
      </w:r>
      <w:r w:rsidRPr="00BC19F9">
        <w:t>апроса предложений</w:t>
      </w:r>
      <w:bookmarkEnd w:id="360"/>
      <w:bookmarkEnd w:id="361"/>
      <w:bookmarkEnd w:id="362"/>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3"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63"/>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64" w:name="_Ref303251044"/>
      <w:bookmarkStart w:id="365" w:name="_Toc441130982"/>
      <w:bookmarkStart w:id="366" w:name="_Ref191386295"/>
      <w:r w:rsidRPr="00E71A48">
        <w:t xml:space="preserve">Признание запроса предложений </w:t>
      </w:r>
      <w:proofErr w:type="gramStart"/>
      <w:r w:rsidRPr="00E71A48">
        <w:t>несостоявшимся</w:t>
      </w:r>
      <w:bookmarkEnd w:id="364"/>
      <w:bookmarkEnd w:id="365"/>
      <w:proofErr w:type="gramEnd"/>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6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6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6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69" w:name="_Ref311220495"/>
      <w:r w:rsidRPr="00E71A48">
        <w:rPr>
          <w:bCs w:val="0"/>
          <w:sz w:val="24"/>
          <w:szCs w:val="24"/>
          <w:lang w:eastAsia="ru-RU"/>
        </w:rPr>
        <w:lastRenderedPageBreak/>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369"/>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70" w:name="_Ref303683929"/>
      <w:bookmarkStart w:id="371" w:name="_Toc441130983"/>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66"/>
      <w:bookmarkEnd w:id="370"/>
      <w:bookmarkEnd w:id="371"/>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72" w:name="_Ref294695403"/>
      <w:bookmarkStart w:id="373"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72"/>
      <w:bookmarkEnd w:id="373"/>
      <w:r w:rsidR="00717F60" w:rsidRPr="00E71A48">
        <w:rPr>
          <w:bCs w:val="0"/>
          <w:color w:val="000000"/>
          <w:sz w:val="24"/>
          <w:szCs w:val="24"/>
        </w:rPr>
        <w:t xml:space="preserve"> </w:t>
      </w:r>
      <w:proofErr w:type="gramEnd"/>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374"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74"/>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fldSimple w:instr=" REF _Ref294695546 \r \h  \* MERGEFORMAT ">
        <w:r w:rsidR="00A24167" w:rsidRPr="00A24167">
          <w:rPr>
            <w:bCs w:val="0"/>
            <w:sz w:val="24"/>
            <w:szCs w:val="24"/>
          </w:rPr>
          <w:t xml:space="preserve"> 1.2.6 </w:t>
        </w:r>
      </w:fldSimple>
      <w:r w:rsidRPr="00E71A48">
        <w:rPr>
          <w:bCs w:val="0"/>
          <w:sz w:val="24"/>
          <w:szCs w:val="24"/>
        </w:rPr>
        <w:t>и/или в срок, определенный в п.</w:t>
      </w:r>
      <w:r w:rsidR="001716DB" w:rsidRPr="00E71A48">
        <w:rPr>
          <w:bCs w:val="0"/>
          <w:sz w:val="24"/>
          <w:szCs w:val="24"/>
        </w:rPr>
        <w:t xml:space="preserve"> </w:t>
      </w:r>
      <w:fldSimple w:instr=" REF _Ref294695403 \n \h  \* MERGEFORMAT ">
        <w:r w:rsidR="00A24167" w:rsidRPr="00A24167">
          <w:rPr>
            <w:bCs w:val="0"/>
            <w:sz w:val="24"/>
            <w:szCs w:val="24"/>
          </w:rPr>
          <w:t>3.10.3</w:t>
        </w:r>
      </w:fldSimple>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fldSimple w:instr=" REF _Ref305979053 \r \h  \* MERGEFORMAT ">
        <w:r w:rsidR="00A24167" w:rsidRPr="00A24167">
          <w:rPr>
            <w:bCs w:val="0"/>
            <w:sz w:val="24"/>
            <w:szCs w:val="24"/>
          </w:rPr>
          <w:t>3.10.4</w:t>
        </w:r>
      </w:fldSimple>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w:t>
      </w:r>
      <w:r w:rsidR="00EB1E5E" w:rsidRPr="00E71A48">
        <w:rPr>
          <w:sz w:val="24"/>
          <w:szCs w:val="24"/>
        </w:rPr>
        <w:lastRenderedPageBreak/>
        <w:t xml:space="preserve">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75"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76" w:name="_Toc181693189"/>
      <w:bookmarkStart w:id="377" w:name="_Ref190680463"/>
      <w:bookmarkStart w:id="378" w:name="_Ref306140410"/>
      <w:bookmarkStart w:id="379" w:name="_Ref306142159"/>
      <w:bookmarkStart w:id="380" w:name="_Toc441130984"/>
      <w:bookmarkStart w:id="381" w:name="_Ref303102866"/>
      <w:bookmarkStart w:id="382" w:name="_Toc305835589"/>
      <w:bookmarkStart w:id="383" w:name="_Ref303683952"/>
      <w:bookmarkStart w:id="384" w:name="__RefNumPara__840_922829174"/>
      <w:bookmarkEnd w:id="375"/>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76"/>
      <w:bookmarkEnd w:id="377"/>
      <w:bookmarkEnd w:id="378"/>
      <w:bookmarkEnd w:id="379"/>
      <w:bookmarkEnd w:id="380"/>
      <w:r w:rsidRPr="00414CAF">
        <w:t xml:space="preserve"> </w:t>
      </w:r>
      <w:bookmarkEnd w:id="381"/>
      <w:bookmarkEnd w:id="382"/>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69747F">
        <w:rPr>
          <w:sz w:val="24"/>
          <w:szCs w:val="24"/>
        </w:rPr>
        <w:fldChar w:fldCharType="begin"/>
      </w:r>
      <w:r w:rsidR="005818B2">
        <w:rPr>
          <w:sz w:val="24"/>
          <w:szCs w:val="24"/>
        </w:rPr>
        <w:instrText xml:space="preserve"> REF _Ref440272931 \r \h </w:instrText>
      </w:r>
      <w:r w:rsidR="0069747F">
        <w:rPr>
          <w:sz w:val="24"/>
          <w:szCs w:val="24"/>
        </w:rPr>
      </w:r>
      <w:r w:rsidR="0069747F">
        <w:rPr>
          <w:sz w:val="24"/>
          <w:szCs w:val="24"/>
        </w:rPr>
        <w:fldChar w:fldCharType="separate"/>
      </w:r>
      <w:r w:rsidR="00A24167">
        <w:rPr>
          <w:sz w:val="24"/>
          <w:szCs w:val="24"/>
        </w:rPr>
        <w:t>2</w:t>
      </w:r>
      <w:r w:rsidR="0069747F">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85" w:name="_Ref303694483"/>
      <w:bookmarkStart w:id="386" w:name="_Toc305835590"/>
      <w:bookmarkStart w:id="387" w:name="_Ref306140451"/>
      <w:bookmarkStart w:id="388" w:name="_Toc441130985"/>
      <w:r w:rsidRPr="00B42AE0">
        <w:t xml:space="preserve">Уведомление о результатах </w:t>
      </w:r>
      <w:bookmarkEnd w:id="385"/>
      <w:bookmarkEnd w:id="386"/>
      <w:r w:rsidRPr="00B42AE0">
        <w:t>запроса предложений</w:t>
      </w:r>
      <w:bookmarkEnd w:id="387"/>
      <w:bookmarkEnd w:id="388"/>
    </w:p>
    <w:bookmarkEnd w:id="383"/>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fldSimple w:instr=" REF _Ref191386085 \r \h  \* MERGEFORMAT ">
        <w:r w:rsidR="00A24167" w:rsidRPr="00A24167">
          <w:rPr>
            <w:iCs/>
            <w:sz w:val="24"/>
            <w:szCs w:val="24"/>
          </w:rPr>
          <w:t>1.1.1</w:t>
        </w:r>
      </w:fldSimple>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2"/>
          <w:headerReference w:type="default" r:id="rId33"/>
          <w:footerReference w:type="even" r:id="rId34"/>
          <w:headerReference w:type="first" r:id="rId35"/>
          <w:footerReference w:type="first" r:id="rId36"/>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89" w:name="_Ref440270568"/>
      <w:bookmarkStart w:id="390" w:name="_Ref440274159"/>
      <w:bookmarkStart w:id="391" w:name="_Ref440292555"/>
      <w:bookmarkStart w:id="392" w:name="_Ref440292779"/>
      <w:bookmarkStart w:id="393" w:name="_Toc441130986"/>
      <w:r>
        <w:rPr>
          <w:szCs w:val="24"/>
        </w:rPr>
        <w:lastRenderedPageBreak/>
        <w:t>Техническая часть</w:t>
      </w:r>
      <w:bookmarkEnd w:id="389"/>
      <w:bookmarkEnd w:id="390"/>
      <w:bookmarkEnd w:id="391"/>
      <w:bookmarkEnd w:id="392"/>
      <w:bookmarkEnd w:id="393"/>
      <w:r w:rsidRPr="00E71A48">
        <w:rPr>
          <w:szCs w:val="24"/>
        </w:rPr>
        <w:t xml:space="preserve"> </w:t>
      </w:r>
    </w:p>
    <w:p w:rsidR="002B5044" w:rsidRPr="002A47D1" w:rsidRDefault="002B5044" w:rsidP="002A47D1">
      <w:pPr>
        <w:pStyle w:val="2"/>
        <w:ind w:left="1701" w:hanging="1134"/>
      </w:pPr>
      <w:bookmarkStart w:id="394" w:name="_Toc176064096"/>
      <w:bookmarkStart w:id="395" w:name="_Toc176338524"/>
      <w:bookmarkStart w:id="396" w:name="_Toc180399752"/>
      <w:bookmarkStart w:id="397" w:name="_Toc191205941"/>
      <w:bookmarkStart w:id="398" w:name="_Toc194315544"/>
      <w:bookmarkStart w:id="399" w:name="_Toc423421725"/>
      <w:bookmarkStart w:id="400" w:name="_Toc441130987"/>
      <w:r w:rsidRPr="002B5044">
        <w:t>Общие требования к условиям поставки продукции</w:t>
      </w:r>
      <w:bookmarkStart w:id="401" w:name="_Toc176064097"/>
      <w:bookmarkStart w:id="402" w:name="_Toc176338525"/>
      <w:bookmarkStart w:id="403" w:name="_Toc180399753"/>
      <w:bookmarkStart w:id="404" w:name="_Toc189457101"/>
      <w:bookmarkStart w:id="405" w:name="_Toc189461737"/>
      <w:bookmarkStart w:id="406" w:name="_Toc189462011"/>
      <w:bookmarkStart w:id="407" w:name="_Toc191273610"/>
      <w:bookmarkStart w:id="408" w:name="_Toc167189319"/>
      <w:bookmarkStart w:id="409" w:name="_Toc168725254"/>
      <w:bookmarkEnd w:id="394"/>
      <w:bookmarkEnd w:id="395"/>
      <w:bookmarkEnd w:id="396"/>
      <w:bookmarkEnd w:id="397"/>
      <w:bookmarkEnd w:id="398"/>
      <w:bookmarkEnd w:id="399"/>
      <w:bookmarkEnd w:id="400"/>
    </w:p>
    <w:p w:rsidR="002B5044" w:rsidRPr="002B5044" w:rsidRDefault="002B5044" w:rsidP="002B5044">
      <w:pPr>
        <w:pStyle w:val="3"/>
        <w:ind w:left="0" w:firstLine="851"/>
        <w:jc w:val="both"/>
        <w:rPr>
          <w:b w:val="0"/>
          <w:szCs w:val="24"/>
        </w:rPr>
      </w:pPr>
      <w:bookmarkStart w:id="410" w:name="_Toc439166308"/>
      <w:bookmarkStart w:id="411" w:name="_Toc439170656"/>
      <w:bookmarkStart w:id="412" w:name="_Toc439172758"/>
      <w:bookmarkStart w:id="413" w:name="_Toc439173202"/>
      <w:bookmarkStart w:id="414" w:name="_Toc439238196"/>
      <w:bookmarkStart w:id="415" w:name="_Toc439252748"/>
      <w:bookmarkStart w:id="416" w:name="_Toc439323606"/>
      <w:bookmarkStart w:id="417" w:name="_Toc439323722"/>
      <w:bookmarkStart w:id="418" w:name="_Toc440357120"/>
      <w:bookmarkStart w:id="419" w:name="_Toc440359675"/>
      <w:bookmarkStart w:id="420" w:name="_Toc440632139"/>
      <w:bookmarkStart w:id="421" w:name="_Toc440875960"/>
      <w:bookmarkStart w:id="422" w:name="_Toc441130988"/>
      <w:r w:rsidRPr="002B5044">
        <w:rPr>
          <w:b w:val="0"/>
          <w:szCs w:val="24"/>
        </w:rPr>
        <w:t>Продукция должна быть новой и ранее неиспользованной.</w:t>
      </w:r>
      <w:bookmarkEnd w:id="410"/>
      <w:bookmarkEnd w:id="411"/>
      <w:bookmarkEnd w:id="412"/>
      <w:bookmarkEnd w:id="413"/>
      <w:bookmarkEnd w:id="414"/>
      <w:bookmarkEnd w:id="415"/>
      <w:bookmarkEnd w:id="416"/>
      <w:bookmarkEnd w:id="417"/>
      <w:bookmarkEnd w:id="418"/>
      <w:bookmarkEnd w:id="419"/>
      <w:bookmarkEnd w:id="420"/>
      <w:bookmarkEnd w:id="421"/>
      <w:bookmarkEnd w:id="422"/>
    </w:p>
    <w:p w:rsidR="002B5044" w:rsidRPr="002B5044" w:rsidRDefault="002B5044" w:rsidP="002B5044">
      <w:pPr>
        <w:pStyle w:val="3"/>
        <w:ind w:left="0" w:firstLine="851"/>
        <w:jc w:val="both"/>
        <w:rPr>
          <w:b w:val="0"/>
          <w:szCs w:val="24"/>
        </w:rPr>
      </w:pPr>
      <w:bookmarkStart w:id="423" w:name="_Toc439166309"/>
      <w:bookmarkStart w:id="424" w:name="_Toc439170657"/>
      <w:bookmarkStart w:id="425" w:name="_Toc439172759"/>
      <w:bookmarkStart w:id="426" w:name="_Toc439173203"/>
      <w:bookmarkStart w:id="427" w:name="_Toc439238197"/>
      <w:bookmarkStart w:id="428" w:name="_Toc439252749"/>
      <w:bookmarkStart w:id="429" w:name="_Toc439323607"/>
      <w:bookmarkStart w:id="430" w:name="_Toc439323723"/>
      <w:bookmarkStart w:id="431" w:name="_Toc440357121"/>
      <w:bookmarkStart w:id="432" w:name="_Toc440359676"/>
      <w:bookmarkStart w:id="433" w:name="_Toc440632140"/>
      <w:bookmarkStart w:id="434" w:name="_Toc440875961"/>
      <w:bookmarkStart w:id="435" w:name="_Toc441130989"/>
      <w:r w:rsidRPr="002B5044">
        <w:rPr>
          <w:b w:val="0"/>
          <w:szCs w:val="24"/>
        </w:rPr>
        <w:t>Продукция должна соответствовать ГОСТ, ТУ и Технической политике ПАО «МРСК Центра».</w:t>
      </w:r>
      <w:bookmarkEnd w:id="423"/>
      <w:bookmarkEnd w:id="424"/>
      <w:bookmarkEnd w:id="425"/>
      <w:bookmarkEnd w:id="426"/>
      <w:bookmarkEnd w:id="427"/>
      <w:bookmarkEnd w:id="428"/>
      <w:bookmarkEnd w:id="429"/>
      <w:bookmarkEnd w:id="430"/>
      <w:bookmarkEnd w:id="431"/>
      <w:bookmarkEnd w:id="432"/>
      <w:bookmarkEnd w:id="433"/>
      <w:bookmarkEnd w:id="434"/>
      <w:bookmarkEnd w:id="435"/>
    </w:p>
    <w:p w:rsidR="002B5044" w:rsidRPr="00C12FA4" w:rsidRDefault="002B5044" w:rsidP="0021751A">
      <w:pPr>
        <w:pStyle w:val="2"/>
        <w:ind w:left="1701" w:hanging="1134"/>
      </w:pPr>
      <w:bookmarkStart w:id="436" w:name="_Toc423421726"/>
      <w:bookmarkStart w:id="437" w:name="_Toc441130990"/>
      <w:r w:rsidRPr="00C12FA4">
        <w:t>Перечень, объемы и характеристики закупаемой продукции</w:t>
      </w:r>
      <w:bookmarkEnd w:id="401"/>
      <w:bookmarkEnd w:id="402"/>
      <w:bookmarkEnd w:id="403"/>
      <w:bookmarkEnd w:id="404"/>
      <w:bookmarkEnd w:id="405"/>
      <w:bookmarkEnd w:id="406"/>
      <w:bookmarkEnd w:id="407"/>
      <w:bookmarkEnd w:id="436"/>
      <w:bookmarkEnd w:id="437"/>
    </w:p>
    <w:p w:rsidR="002B5044" w:rsidRPr="003803A7" w:rsidRDefault="002B5044" w:rsidP="002B5044">
      <w:pPr>
        <w:pStyle w:val="3"/>
        <w:ind w:left="0" w:firstLine="851"/>
        <w:jc w:val="both"/>
        <w:rPr>
          <w:b w:val="0"/>
          <w:szCs w:val="24"/>
        </w:rPr>
      </w:pPr>
      <w:bookmarkStart w:id="438" w:name="_Toc439166311"/>
      <w:bookmarkStart w:id="439" w:name="_Toc439170659"/>
      <w:bookmarkStart w:id="440" w:name="_Toc439172761"/>
      <w:bookmarkStart w:id="441" w:name="_Toc439173205"/>
      <w:bookmarkStart w:id="442" w:name="_Toc439238199"/>
      <w:bookmarkStart w:id="443" w:name="_Toc439252751"/>
      <w:bookmarkStart w:id="444" w:name="_Toc439323609"/>
      <w:bookmarkStart w:id="445" w:name="_Toc439323725"/>
      <w:bookmarkStart w:id="446" w:name="_Toc440357123"/>
      <w:bookmarkStart w:id="447" w:name="_Toc440359678"/>
      <w:bookmarkStart w:id="448" w:name="_Toc440632142"/>
      <w:bookmarkStart w:id="449" w:name="_Toc440875963"/>
      <w:bookmarkStart w:id="450" w:name="_Toc441130991"/>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r w:rsidR="0069747F">
        <w:rPr>
          <w:b w:val="0"/>
          <w:szCs w:val="24"/>
        </w:rPr>
        <w:fldChar w:fldCharType="begin"/>
      </w:r>
      <w:r w:rsidR="00A154B7">
        <w:rPr>
          <w:b w:val="0"/>
          <w:szCs w:val="24"/>
        </w:rPr>
        <w:instrText xml:space="preserve"> REF _Ref440275279 \r \h </w:instrText>
      </w:r>
      <w:r w:rsidR="0069747F">
        <w:rPr>
          <w:b w:val="0"/>
          <w:szCs w:val="24"/>
        </w:rPr>
      </w:r>
      <w:r w:rsidR="0069747F">
        <w:rPr>
          <w:b w:val="0"/>
          <w:szCs w:val="24"/>
        </w:rPr>
        <w:fldChar w:fldCharType="separate"/>
      </w:r>
      <w:r w:rsidR="00A24167">
        <w:rPr>
          <w:b w:val="0"/>
          <w:szCs w:val="24"/>
        </w:rPr>
        <w:t>1.1.4</w:t>
      </w:r>
      <w:r w:rsidR="0069747F">
        <w:rPr>
          <w:b w:val="0"/>
          <w:szCs w:val="24"/>
        </w:rPr>
        <w:fldChar w:fldCharType="end"/>
      </w:r>
      <w:r w:rsidR="00A154B7">
        <w:rPr>
          <w:b w:val="0"/>
          <w:szCs w:val="24"/>
        </w:rPr>
        <w:t>)</w:t>
      </w:r>
      <w:r w:rsidRPr="00C12FA4">
        <w:rPr>
          <w:b w:val="0"/>
          <w:szCs w:val="24"/>
        </w:rPr>
        <w:t xml:space="preserve"> изложен</w:t>
      </w:r>
      <w:r w:rsidR="00F463E8">
        <w:rPr>
          <w:b w:val="0"/>
          <w:szCs w:val="24"/>
        </w:rPr>
        <w:t>о(</w:t>
      </w:r>
      <w:proofErr w:type="spellStart"/>
      <w:r w:rsidRPr="00C12FA4">
        <w:rPr>
          <w:b w:val="0"/>
          <w:szCs w:val="24"/>
        </w:rPr>
        <w:t>ы</w:t>
      </w:r>
      <w:proofErr w:type="spellEnd"/>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38"/>
      <w:bookmarkEnd w:id="439"/>
      <w:bookmarkEnd w:id="440"/>
      <w:bookmarkEnd w:id="441"/>
      <w:bookmarkEnd w:id="442"/>
      <w:bookmarkEnd w:id="443"/>
      <w:bookmarkEnd w:id="444"/>
      <w:bookmarkEnd w:id="445"/>
      <w:bookmarkEnd w:id="446"/>
      <w:bookmarkEnd w:id="447"/>
      <w:bookmarkEnd w:id="448"/>
      <w:bookmarkEnd w:id="449"/>
      <w:bookmarkEnd w:id="450"/>
    </w:p>
    <w:p w:rsidR="002B5044" w:rsidRPr="003803A7" w:rsidRDefault="002B5044" w:rsidP="0021751A">
      <w:pPr>
        <w:pStyle w:val="2"/>
        <w:ind w:left="1701" w:hanging="1134"/>
      </w:pPr>
      <w:bookmarkStart w:id="451" w:name="_Ref194832984"/>
      <w:bookmarkStart w:id="452" w:name="_Ref197686508"/>
      <w:bookmarkStart w:id="453" w:name="_Toc423421727"/>
      <w:bookmarkStart w:id="454" w:name="_Toc441130992"/>
      <w:r w:rsidRPr="003803A7">
        <w:t>Требование к поставляемой продукции</w:t>
      </w:r>
      <w:bookmarkEnd w:id="451"/>
      <w:bookmarkEnd w:id="452"/>
      <w:bookmarkEnd w:id="453"/>
      <w:bookmarkEnd w:id="454"/>
    </w:p>
    <w:p w:rsidR="002B5044" w:rsidRPr="003803A7" w:rsidRDefault="0021751A" w:rsidP="002B5044">
      <w:pPr>
        <w:pStyle w:val="3"/>
        <w:ind w:left="0" w:firstLine="851"/>
        <w:jc w:val="both"/>
        <w:rPr>
          <w:b w:val="0"/>
          <w:szCs w:val="24"/>
        </w:rPr>
      </w:pPr>
      <w:bookmarkStart w:id="455" w:name="_Toc439166313"/>
      <w:bookmarkStart w:id="456" w:name="_Toc439170661"/>
      <w:bookmarkStart w:id="457" w:name="_Toc439172763"/>
      <w:bookmarkStart w:id="458" w:name="_Toc439173207"/>
      <w:bookmarkStart w:id="459" w:name="_Toc439238201"/>
      <w:bookmarkStart w:id="460" w:name="_Toc439252753"/>
      <w:bookmarkStart w:id="461" w:name="_Toc439323611"/>
      <w:bookmarkStart w:id="462" w:name="_Toc439323727"/>
      <w:bookmarkStart w:id="463" w:name="_Toc440357125"/>
      <w:bookmarkStart w:id="464" w:name="_Toc440359680"/>
      <w:bookmarkStart w:id="465" w:name="_Toc440632144"/>
      <w:bookmarkStart w:id="466" w:name="_Toc440875965"/>
      <w:bookmarkStart w:id="467" w:name="_Toc441130993"/>
      <w:bookmarkStart w:id="468" w:name="_Ref194833053"/>
      <w:bookmarkStart w:id="469" w:name="_Ref223496951"/>
      <w:bookmarkStart w:id="470"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5"/>
      <w:bookmarkEnd w:id="456"/>
      <w:bookmarkEnd w:id="457"/>
      <w:bookmarkEnd w:id="458"/>
      <w:bookmarkEnd w:id="459"/>
      <w:bookmarkEnd w:id="460"/>
      <w:bookmarkEnd w:id="461"/>
      <w:bookmarkEnd w:id="462"/>
      <w:bookmarkEnd w:id="463"/>
      <w:bookmarkEnd w:id="464"/>
      <w:bookmarkEnd w:id="465"/>
      <w:bookmarkEnd w:id="466"/>
      <w:bookmarkEnd w:id="467"/>
    </w:p>
    <w:p w:rsidR="002B5044" w:rsidRPr="003776BB" w:rsidRDefault="002B5044" w:rsidP="002B5044">
      <w:pPr>
        <w:pStyle w:val="3"/>
        <w:ind w:left="0" w:firstLine="851"/>
        <w:jc w:val="both"/>
        <w:rPr>
          <w:b w:val="0"/>
          <w:szCs w:val="24"/>
        </w:rPr>
      </w:pPr>
      <w:bookmarkStart w:id="471" w:name="_Toc439166314"/>
      <w:bookmarkStart w:id="472" w:name="_Toc439170662"/>
      <w:bookmarkStart w:id="473" w:name="_Toc439172764"/>
      <w:bookmarkStart w:id="474" w:name="_Toc439173208"/>
      <w:bookmarkStart w:id="475" w:name="_Toc439238202"/>
      <w:bookmarkStart w:id="476" w:name="_Toc439252754"/>
      <w:bookmarkStart w:id="477" w:name="_Toc439323612"/>
      <w:bookmarkStart w:id="478" w:name="_Toc439323728"/>
      <w:bookmarkStart w:id="479" w:name="_Toc440357126"/>
      <w:bookmarkStart w:id="480" w:name="_Toc440359681"/>
      <w:bookmarkStart w:id="481" w:name="_Toc440632145"/>
      <w:bookmarkStart w:id="482" w:name="_Toc440875966"/>
      <w:bookmarkStart w:id="483" w:name="_Toc441130994"/>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w:t>
      </w:r>
      <w:proofErr w:type="gramStart"/>
      <w:r w:rsidR="003776BB" w:rsidRPr="003803A7">
        <w:rPr>
          <w:b w:val="0"/>
          <w:szCs w:val="24"/>
          <w:lang w:eastAsia="ru-RU"/>
        </w:rPr>
        <w:t>о(</w:t>
      </w:r>
      <w:proofErr w:type="gramEnd"/>
      <w:r w:rsidR="003776BB" w:rsidRPr="003803A7">
        <w:rPr>
          <w:b w:val="0"/>
          <w:szCs w:val="24"/>
          <w:lang w:eastAsia="ru-RU"/>
        </w:rPr>
        <w:t>их) задания(</w:t>
      </w:r>
      <w:proofErr w:type="spellStart"/>
      <w:r w:rsidR="003776BB" w:rsidRPr="003803A7">
        <w:rPr>
          <w:b w:val="0"/>
          <w:szCs w:val="24"/>
          <w:lang w:eastAsia="ru-RU"/>
        </w:rPr>
        <w:t>й</w:t>
      </w:r>
      <w:proofErr w:type="spellEnd"/>
      <w:r w:rsidR="003776BB" w:rsidRPr="003803A7">
        <w:rPr>
          <w:b w:val="0"/>
          <w:szCs w:val="24"/>
          <w:lang w:eastAsia="ru-RU"/>
        </w:rPr>
        <w:t>),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w:t>
      </w:r>
      <w:proofErr w:type="spellStart"/>
      <w:r w:rsidR="003776BB" w:rsidRPr="003776BB">
        <w:rPr>
          <w:b w:val="0"/>
          <w:szCs w:val="24"/>
          <w:lang w:eastAsia="ru-RU"/>
        </w:rPr>
        <w:t>й</w:t>
      </w:r>
      <w:proofErr w:type="spellEnd"/>
      <w:r w:rsidR="003776BB" w:rsidRPr="003776BB">
        <w:rPr>
          <w:b w:val="0"/>
          <w:szCs w:val="24"/>
          <w:lang w:eastAsia="ru-RU"/>
        </w:rPr>
        <w:t>) Закупочная комиссия отклонит Заявку Участника</w:t>
      </w:r>
      <w:r w:rsidRPr="003776BB">
        <w:rPr>
          <w:b w:val="0"/>
          <w:szCs w:val="24"/>
        </w:rPr>
        <w:t>.</w:t>
      </w:r>
      <w:bookmarkEnd w:id="471"/>
      <w:bookmarkEnd w:id="472"/>
      <w:bookmarkEnd w:id="473"/>
      <w:bookmarkEnd w:id="474"/>
      <w:bookmarkEnd w:id="475"/>
      <w:bookmarkEnd w:id="476"/>
      <w:bookmarkEnd w:id="477"/>
      <w:bookmarkEnd w:id="478"/>
      <w:bookmarkEnd w:id="479"/>
      <w:bookmarkEnd w:id="480"/>
      <w:bookmarkEnd w:id="481"/>
      <w:bookmarkEnd w:id="482"/>
      <w:bookmarkEnd w:id="483"/>
    </w:p>
    <w:p w:rsidR="002B5044" w:rsidRPr="002B5044" w:rsidRDefault="002B5044" w:rsidP="0021751A">
      <w:pPr>
        <w:pStyle w:val="2"/>
        <w:ind w:left="1701" w:hanging="1134"/>
      </w:pPr>
      <w:bookmarkStart w:id="484" w:name="_Ref247513861"/>
      <w:bookmarkStart w:id="485" w:name="_Toc423421728"/>
      <w:bookmarkStart w:id="486" w:name="_Toc441130995"/>
      <w:r w:rsidRPr="002B5044">
        <w:t xml:space="preserve">Требование к </w:t>
      </w:r>
      <w:r w:rsidR="0021751A">
        <w:t>Участник</w:t>
      </w:r>
      <w:r w:rsidRPr="002B5044">
        <w:t>у</w:t>
      </w:r>
      <w:bookmarkEnd w:id="468"/>
      <w:bookmarkEnd w:id="469"/>
      <w:bookmarkEnd w:id="470"/>
      <w:r w:rsidRPr="002B5044">
        <w:t>.</w:t>
      </w:r>
      <w:bookmarkEnd w:id="484"/>
      <w:bookmarkEnd w:id="485"/>
      <w:bookmarkEnd w:id="486"/>
    </w:p>
    <w:p w:rsidR="002B5044" w:rsidRPr="002B5044" w:rsidRDefault="002B5044" w:rsidP="002B5044">
      <w:pPr>
        <w:pStyle w:val="3"/>
        <w:ind w:left="0" w:firstLine="851"/>
        <w:jc w:val="both"/>
        <w:rPr>
          <w:b w:val="0"/>
          <w:szCs w:val="24"/>
        </w:rPr>
      </w:pPr>
      <w:bookmarkStart w:id="487" w:name="_Toc439166317"/>
      <w:bookmarkStart w:id="488" w:name="_Toc439170665"/>
      <w:bookmarkStart w:id="489" w:name="_Toc439172767"/>
      <w:bookmarkStart w:id="490" w:name="_Toc439173211"/>
      <w:bookmarkStart w:id="491" w:name="_Toc439238205"/>
      <w:bookmarkStart w:id="492" w:name="_Toc439252756"/>
      <w:bookmarkStart w:id="493" w:name="_Toc439323614"/>
      <w:bookmarkStart w:id="494" w:name="_Toc439323730"/>
      <w:bookmarkStart w:id="495" w:name="_Ref440292618"/>
      <w:bookmarkStart w:id="496" w:name="_Toc440357128"/>
      <w:bookmarkStart w:id="497" w:name="_Toc440359683"/>
      <w:bookmarkStart w:id="498" w:name="_Toc440632147"/>
      <w:bookmarkStart w:id="499" w:name="_Toc440875968"/>
      <w:bookmarkStart w:id="500" w:name="_Toc441130996"/>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69747F">
        <w:rPr>
          <w:b w:val="0"/>
          <w:szCs w:val="24"/>
        </w:rPr>
        <w:fldChar w:fldCharType="begin"/>
      </w:r>
      <w:r w:rsidR="00D56F8C">
        <w:rPr>
          <w:b w:val="0"/>
          <w:szCs w:val="24"/>
        </w:rPr>
        <w:instrText xml:space="preserve"> REF _Ref86826666 \r \h </w:instrText>
      </w:r>
      <w:r w:rsidR="0069747F">
        <w:rPr>
          <w:b w:val="0"/>
          <w:szCs w:val="24"/>
        </w:rPr>
      </w:r>
      <w:r w:rsidR="0069747F">
        <w:rPr>
          <w:b w:val="0"/>
          <w:szCs w:val="24"/>
        </w:rPr>
        <w:fldChar w:fldCharType="separate"/>
      </w:r>
      <w:r w:rsidR="00A24167">
        <w:rPr>
          <w:b w:val="0"/>
          <w:szCs w:val="24"/>
        </w:rPr>
        <w:t>5.3</w:t>
      </w:r>
      <w:r w:rsidR="0069747F">
        <w:rPr>
          <w:b w:val="0"/>
          <w:szCs w:val="24"/>
        </w:rPr>
        <w:fldChar w:fldCharType="end"/>
      </w:r>
      <w:r w:rsidRPr="002B5044">
        <w:rPr>
          <w:b w:val="0"/>
          <w:szCs w:val="24"/>
        </w:rPr>
        <w:t>).</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p>
    <w:p w:rsidR="002B5044" w:rsidRPr="002B5044" w:rsidRDefault="002B5044" w:rsidP="002B5044">
      <w:pPr>
        <w:pStyle w:val="3"/>
        <w:ind w:left="0" w:firstLine="851"/>
        <w:jc w:val="both"/>
        <w:rPr>
          <w:b w:val="0"/>
          <w:szCs w:val="24"/>
        </w:rPr>
      </w:pPr>
      <w:bookmarkStart w:id="501" w:name="_Toc439166318"/>
      <w:bookmarkStart w:id="502" w:name="_Toc439170666"/>
      <w:bookmarkStart w:id="503" w:name="_Toc439172768"/>
      <w:bookmarkStart w:id="504" w:name="_Toc439173212"/>
      <w:bookmarkStart w:id="505" w:name="_Toc439238206"/>
      <w:bookmarkStart w:id="506" w:name="_Toc439252757"/>
      <w:bookmarkStart w:id="507" w:name="_Toc439323615"/>
      <w:bookmarkStart w:id="508" w:name="_Toc439323731"/>
      <w:bookmarkStart w:id="509" w:name="_Toc440357129"/>
      <w:bookmarkStart w:id="510" w:name="_Toc440359684"/>
      <w:bookmarkStart w:id="511" w:name="_Toc440632148"/>
      <w:bookmarkStart w:id="512" w:name="_Toc440875969"/>
      <w:bookmarkStart w:id="513" w:name="_Toc441130997"/>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69747F">
        <w:rPr>
          <w:b w:val="0"/>
          <w:szCs w:val="24"/>
        </w:rPr>
        <w:fldChar w:fldCharType="begin"/>
      </w:r>
      <w:r w:rsidR="00D56F8C">
        <w:rPr>
          <w:b w:val="0"/>
          <w:szCs w:val="24"/>
        </w:rPr>
        <w:instrText xml:space="preserve"> REF _Ref86826666 \r \h </w:instrText>
      </w:r>
      <w:r w:rsidR="0069747F">
        <w:rPr>
          <w:b w:val="0"/>
          <w:szCs w:val="24"/>
        </w:rPr>
      </w:r>
      <w:r w:rsidR="0069747F">
        <w:rPr>
          <w:b w:val="0"/>
          <w:szCs w:val="24"/>
        </w:rPr>
        <w:fldChar w:fldCharType="separate"/>
      </w:r>
      <w:r w:rsidR="00A24167">
        <w:rPr>
          <w:b w:val="0"/>
          <w:szCs w:val="24"/>
        </w:rPr>
        <w:t>5.3</w:t>
      </w:r>
      <w:r w:rsidR="0069747F">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01"/>
      <w:bookmarkEnd w:id="502"/>
      <w:bookmarkEnd w:id="503"/>
      <w:bookmarkEnd w:id="504"/>
      <w:bookmarkEnd w:id="505"/>
      <w:bookmarkEnd w:id="506"/>
      <w:bookmarkEnd w:id="507"/>
      <w:bookmarkEnd w:id="508"/>
      <w:bookmarkEnd w:id="509"/>
      <w:bookmarkEnd w:id="510"/>
      <w:bookmarkEnd w:id="511"/>
      <w:bookmarkEnd w:id="512"/>
      <w:bookmarkEnd w:id="513"/>
    </w:p>
    <w:bookmarkEnd w:id="408"/>
    <w:bookmarkEnd w:id="409"/>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4" w:name="_Ref440270602"/>
      <w:bookmarkStart w:id="515" w:name="_Toc441130998"/>
      <w:bookmarkEnd w:id="5"/>
      <w:bookmarkEnd w:id="384"/>
      <w:r w:rsidRPr="00E71A48">
        <w:rPr>
          <w:szCs w:val="24"/>
        </w:rPr>
        <w:lastRenderedPageBreak/>
        <w:t>Образцы основных форм документов, включаемых в Заявку</w:t>
      </w:r>
      <w:bookmarkEnd w:id="514"/>
      <w:bookmarkEnd w:id="515"/>
      <w:r w:rsidRPr="00E71A48">
        <w:rPr>
          <w:szCs w:val="24"/>
        </w:rPr>
        <w:t xml:space="preserve"> </w:t>
      </w:r>
    </w:p>
    <w:p w:rsidR="004F4D80" w:rsidRPr="00F647F7" w:rsidRDefault="004F4D80" w:rsidP="004F4D80">
      <w:pPr>
        <w:pStyle w:val="2"/>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1130999"/>
      <w:r w:rsidRPr="00F647F7">
        <w:t xml:space="preserve">Письмо о подаче оферты </w:t>
      </w:r>
      <w:bookmarkStart w:id="523" w:name="_Ref22846535"/>
      <w:r w:rsidRPr="00F647F7">
        <w:t>(</w:t>
      </w:r>
      <w:bookmarkEnd w:id="523"/>
      <w:r w:rsidRPr="00F647F7">
        <w:t xml:space="preserve">форма </w:t>
      </w:r>
      <w:r w:rsidRPr="00F647F7">
        <w:rPr>
          <w:noProof/>
        </w:rPr>
        <w:t>1</w:t>
      </w:r>
      <w:r w:rsidRPr="00F647F7">
        <w:t>)</w:t>
      </w:r>
      <w:bookmarkEnd w:id="516"/>
      <w:bookmarkEnd w:id="517"/>
      <w:bookmarkEnd w:id="518"/>
      <w:bookmarkEnd w:id="519"/>
      <w:bookmarkEnd w:id="520"/>
      <w:bookmarkEnd w:id="521"/>
      <w:bookmarkEnd w:id="522"/>
    </w:p>
    <w:p w:rsidR="004F4D80" w:rsidRPr="00C236C0" w:rsidRDefault="004F4D80" w:rsidP="004F4D80">
      <w:pPr>
        <w:pStyle w:val="3"/>
        <w:rPr>
          <w:szCs w:val="24"/>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57133"/>
      <w:bookmarkStart w:id="537" w:name="_Toc440359688"/>
      <w:bookmarkStart w:id="538" w:name="_Toc441131000"/>
      <w:r w:rsidRPr="00C236C0">
        <w:rPr>
          <w:szCs w:val="24"/>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39"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spellStart"/>
            <w:proofErr w:type="gramStart"/>
            <w:r w:rsidRPr="00D97AE7">
              <w:rPr>
                <w:rStyle w:val="aa"/>
                <w:b w:val="0"/>
                <w:i w:val="0"/>
              </w:rPr>
              <w:t>п</w:t>
            </w:r>
            <w:proofErr w:type="spellEnd"/>
            <w:proofErr w:type="gramEnd"/>
            <w:r w:rsidRPr="00D97AE7">
              <w:rPr>
                <w:rStyle w:val="aa"/>
                <w:b w:val="0"/>
                <w:i w:val="0"/>
              </w:rPr>
              <w:t>/</w:t>
            </w:r>
            <w:proofErr w:type="spellStart"/>
            <w:r w:rsidRPr="00D97AE7">
              <w:rPr>
                <w:rStyle w:val="aa"/>
                <w:b w:val="0"/>
                <w:i w:val="0"/>
              </w:rPr>
              <w:t>п</w:t>
            </w:r>
            <w:proofErr w:type="spellEnd"/>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в случае нарушения обязательств указанных в п. 1-5 оферты перечислит </w:t>
      </w:r>
      <w:proofErr w:type="spellStart"/>
      <w:r w:rsidRPr="00414CAF">
        <w:rPr>
          <w:sz w:val="24"/>
          <w:szCs w:val="24"/>
        </w:rPr>
        <w:t>_Организатору</w:t>
      </w:r>
      <w:proofErr w:type="spellEnd"/>
      <w:r w:rsidRPr="00414CAF">
        <w:rPr>
          <w:sz w:val="24"/>
          <w:szCs w:val="24"/>
        </w:rPr>
        <w:t xml:space="preserve">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69747F">
        <w:rPr>
          <w:sz w:val="24"/>
          <w:szCs w:val="24"/>
        </w:rPr>
        <w:fldChar w:fldCharType="begin"/>
      </w:r>
      <w:r w:rsidR="00B500A2">
        <w:rPr>
          <w:sz w:val="24"/>
          <w:szCs w:val="24"/>
        </w:rPr>
        <w:instrText xml:space="preserve"> REF _Ref299109207 \r \h </w:instrText>
      </w:r>
      <w:r w:rsidR="0069747F">
        <w:rPr>
          <w:sz w:val="24"/>
          <w:szCs w:val="24"/>
        </w:rPr>
      </w:r>
      <w:r w:rsidR="0069747F">
        <w:rPr>
          <w:sz w:val="24"/>
          <w:szCs w:val="24"/>
        </w:rPr>
        <w:fldChar w:fldCharType="separate"/>
      </w:r>
      <w:r w:rsidR="00A24167">
        <w:rPr>
          <w:sz w:val="24"/>
          <w:szCs w:val="24"/>
        </w:rPr>
        <w:t>3.3.14.6</w:t>
      </w:r>
      <w:r w:rsidR="0069747F">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40" w:name="_Toc98253921"/>
      <w:bookmarkStart w:id="541" w:name="_Toc157248175"/>
      <w:bookmarkStart w:id="542" w:name="_Toc157496544"/>
      <w:bookmarkStart w:id="543" w:name="_Toc158206083"/>
      <w:bookmarkStart w:id="544" w:name="_Toc164057768"/>
      <w:bookmarkStart w:id="545" w:name="_Toc164137118"/>
      <w:bookmarkStart w:id="546" w:name="_Toc164161278"/>
      <w:bookmarkStart w:id="547" w:name="_Toc165173849"/>
      <w:r>
        <w:rPr>
          <w:b/>
          <w:szCs w:val="24"/>
        </w:rPr>
        <w:br w:type="page"/>
      </w:r>
    </w:p>
    <w:p w:rsidR="004F4D80" w:rsidRPr="00C236C0" w:rsidRDefault="004F4D80" w:rsidP="004F4D80">
      <w:pPr>
        <w:pStyle w:val="3"/>
        <w:rPr>
          <w:szCs w:val="24"/>
        </w:rPr>
      </w:pPr>
      <w:bookmarkStart w:id="548" w:name="_Toc439170674"/>
      <w:bookmarkStart w:id="549" w:name="_Toc439172776"/>
      <w:bookmarkStart w:id="550" w:name="_Toc439173220"/>
      <w:bookmarkStart w:id="551" w:name="_Toc439238214"/>
      <w:bookmarkStart w:id="552" w:name="_Toc439252762"/>
      <w:bookmarkStart w:id="553" w:name="_Toc439323736"/>
      <w:bookmarkStart w:id="554" w:name="_Toc440357134"/>
      <w:bookmarkStart w:id="555" w:name="_Toc440359689"/>
      <w:bookmarkStart w:id="556" w:name="_Toc440632153"/>
      <w:bookmarkStart w:id="557" w:name="_Toc440875973"/>
      <w:bookmarkStart w:id="558" w:name="_Toc441131001"/>
      <w:r w:rsidRPr="00C236C0">
        <w:rPr>
          <w:szCs w:val="24"/>
        </w:rPr>
        <w:lastRenderedPageBreak/>
        <w:t>Инструкции по заполнению</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spellStart"/>
      <w:proofErr w:type="gramStart"/>
      <w:r w:rsidRPr="00572945">
        <w:rPr>
          <w:sz w:val="24"/>
          <w:szCs w:val="24"/>
        </w:rPr>
        <w:t>шеф-монтажа</w:t>
      </w:r>
      <w:proofErr w:type="spellEnd"/>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69747F">
        <w:rPr>
          <w:sz w:val="24"/>
          <w:szCs w:val="24"/>
        </w:rPr>
        <w:fldChar w:fldCharType="begin"/>
      </w:r>
      <w:r w:rsidR="009C271D">
        <w:rPr>
          <w:sz w:val="24"/>
          <w:szCs w:val="24"/>
        </w:rPr>
        <w:instrText xml:space="preserve"> REF _Ref306008743 \r \h </w:instrText>
      </w:r>
      <w:r w:rsidR="0069747F">
        <w:rPr>
          <w:sz w:val="24"/>
          <w:szCs w:val="24"/>
        </w:rPr>
      </w:r>
      <w:r w:rsidR="0069747F">
        <w:rPr>
          <w:sz w:val="24"/>
          <w:szCs w:val="24"/>
        </w:rPr>
        <w:fldChar w:fldCharType="separate"/>
      </w:r>
      <w:r w:rsidR="00A24167">
        <w:rPr>
          <w:sz w:val="24"/>
          <w:szCs w:val="24"/>
        </w:rPr>
        <w:t>3.3.4</w:t>
      </w:r>
      <w:r w:rsidR="0069747F">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69747F">
        <w:rPr>
          <w:sz w:val="24"/>
          <w:szCs w:val="24"/>
        </w:rPr>
        <w:fldChar w:fldCharType="begin"/>
      </w:r>
      <w:r w:rsidR="00D56F8C">
        <w:rPr>
          <w:sz w:val="24"/>
          <w:szCs w:val="24"/>
        </w:rPr>
        <w:instrText xml:space="preserve"> REF _Ref55279015 \r \h </w:instrText>
      </w:r>
      <w:r w:rsidR="0069747F">
        <w:rPr>
          <w:sz w:val="24"/>
          <w:szCs w:val="24"/>
        </w:rPr>
      </w:r>
      <w:r w:rsidR="0069747F">
        <w:rPr>
          <w:sz w:val="24"/>
          <w:szCs w:val="24"/>
        </w:rPr>
        <w:fldChar w:fldCharType="separate"/>
      </w:r>
      <w:r w:rsidR="00A24167">
        <w:rPr>
          <w:sz w:val="24"/>
          <w:szCs w:val="24"/>
        </w:rPr>
        <w:t>3.3.1.6</w:t>
      </w:r>
      <w:r w:rsidR="0069747F">
        <w:rPr>
          <w:sz w:val="24"/>
          <w:szCs w:val="24"/>
        </w:rPr>
        <w:fldChar w:fldCharType="end"/>
      </w:r>
      <w:r w:rsidRPr="00492C8B">
        <w:rPr>
          <w:sz w:val="24"/>
          <w:szCs w:val="24"/>
        </w:rPr>
        <w:t xml:space="preserve"> и </w:t>
      </w:r>
      <w:r w:rsidR="0069747F">
        <w:rPr>
          <w:sz w:val="24"/>
          <w:szCs w:val="24"/>
        </w:rPr>
        <w:fldChar w:fldCharType="begin"/>
      </w:r>
      <w:r w:rsidR="00D56F8C">
        <w:rPr>
          <w:sz w:val="24"/>
          <w:szCs w:val="24"/>
        </w:rPr>
        <w:instrText xml:space="preserve"> REF _Ref195087786 \r \h </w:instrText>
      </w:r>
      <w:r w:rsidR="0069747F">
        <w:rPr>
          <w:sz w:val="24"/>
          <w:szCs w:val="24"/>
        </w:rPr>
      </w:r>
      <w:r w:rsidR="0069747F">
        <w:rPr>
          <w:sz w:val="24"/>
          <w:szCs w:val="24"/>
        </w:rPr>
        <w:fldChar w:fldCharType="separate"/>
      </w:r>
      <w:r w:rsidR="00A24167">
        <w:rPr>
          <w:sz w:val="24"/>
          <w:szCs w:val="24"/>
        </w:rPr>
        <w:t>3.3.1.7</w:t>
      </w:r>
      <w:r w:rsidR="0069747F">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59" w:name="_Ref55335821"/>
      <w:bookmarkStart w:id="560" w:name="_Ref55336345"/>
      <w:bookmarkStart w:id="561" w:name="_Toc57314674"/>
      <w:bookmarkStart w:id="562" w:name="_Toc69728988"/>
      <w:bookmarkStart w:id="563" w:name="_Toc98253922"/>
      <w:bookmarkStart w:id="564" w:name="_Toc165173850"/>
      <w:r>
        <w:br w:type="page"/>
      </w:r>
    </w:p>
    <w:p w:rsidR="00920CB0" w:rsidRDefault="00920CB0" w:rsidP="00920CB0">
      <w:pPr>
        <w:pStyle w:val="3"/>
        <w:rPr>
          <w:szCs w:val="24"/>
        </w:rPr>
      </w:pPr>
      <w:bookmarkStart w:id="565" w:name="_Ref440271964"/>
      <w:bookmarkStart w:id="566" w:name="_Toc440357135"/>
      <w:bookmarkStart w:id="567" w:name="_Toc440359690"/>
      <w:bookmarkStart w:id="568" w:name="_Toc441131002"/>
      <w:proofErr w:type="spellStart"/>
      <w:r>
        <w:rPr>
          <w:szCs w:val="24"/>
        </w:rPr>
        <w:lastRenderedPageBreak/>
        <w:t>Антикоррупционные</w:t>
      </w:r>
      <w:proofErr w:type="spellEnd"/>
      <w:r>
        <w:rPr>
          <w:szCs w:val="24"/>
        </w:rPr>
        <w:t xml:space="preserve"> обязательства (Форма 1.1).</w:t>
      </w:r>
      <w:bookmarkEnd w:id="565"/>
      <w:bookmarkEnd w:id="566"/>
      <w:bookmarkEnd w:id="567"/>
      <w:bookmarkEnd w:id="568"/>
    </w:p>
    <w:p w:rsidR="00920CB0" w:rsidRPr="00920CB0" w:rsidRDefault="00920CB0" w:rsidP="00BC19F9">
      <w:pPr>
        <w:pStyle w:val="3"/>
        <w:numPr>
          <w:ilvl w:val="3"/>
          <w:numId w:val="76"/>
        </w:numPr>
        <w:rPr>
          <w:b w:val="0"/>
          <w:szCs w:val="24"/>
        </w:rPr>
      </w:pPr>
      <w:bookmarkStart w:id="569" w:name="_Toc439238216"/>
      <w:bookmarkStart w:id="570" w:name="_Toc439252764"/>
      <w:bookmarkStart w:id="571" w:name="_Toc439323738"/>
      <w:bookmarkStart w:id="572" w:name="_Toc440357136"/>
      <w:bookmarkStart w:id="573" w:name="_Toc440359691"/>
      <w:bookmarkStart w:id="574" w:name="_Toc440632155"/>
      <w:bookmarkStart w:id="575" w:name="_Toc440875975"/>
      <w:bookmarkStart w:id="576" w:name="_Toc441131003"/>
      <w:r w:rsidRPr="00920CB0">
        <w:rPr>
          <w:b w:val="0"/>
          <w:szCs w:val="24"/>
        </w:rPr>
        <w:t xml:space="preserve">Форма </w:t>
      </w:r>
      <w:proofErr w:type="spellStart"/>
      <w:r>
        <w:rPr>
          <w:b w:val="0"/>
          <w:szCs w:val="24"/>
        </w:rPr>
        <w:t>Антикоррупционных</w:t>
      </w:r>
      <w:proofErr w:type="spellEnd"/>
      <w:r>
        <w:rPr>
          <w:b w:val="0"/>
          <w:szCs w:val="24"/>
        </w:rPr>
        <w:t xml:space="preserve"> обязательств</w:t>
      </w:r>
      <w:bookmarkEnd w:id="569"/>
      <w:bookmarkEnd w:id="570"/>
      <w:bookmarkEnd w:id="571"/>
      <w:bookmarkEnd w:id="572"/>
      <w:bookmarkEnd w:id="573"/>
      <w:bookmarkEnd w:id="574"/>
      <w:bookmarkEnd w:id="575"/>
      <w:bookmarkEnd w:id="576"/>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proofErr w:type="spellStart"/>
      <w:r w:rsidRPr="00160223">
        <w:rPr>
          <w:b/>
          <w:bCs w:val="0"/>
          <w:color w:val="000000"/>
        </w:rPr>
        <w:t>Антикоррупционн</w:t>
      </w:r>
      <w:r>
        <w:rPr>
          <w:b/>
          <w:bCs w:val="0"/>
          <w:color w:val="000000"/>
        </w:rPr>
        <w:t>ые</w:t>
      </w:r>
      <w:proofErr w:type="spellEnd"/>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proofErr w:type="spellStart"/>
      <w:r w:rsidRPr="00160223">
        <w:rPr>
          <w:color w:val="000000"/>
        </w:rPr>
        <w:t>Антикоррупционные</w:t>
      </w:r>
      <w:proofErr w:type="spellEnd"/>
      <w:r w:rsidRPr="00160223">
        <w:rPr>
          <w:color w:val="000000"/>
        </w:rPr>
        <w:t xml:space="preserve">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 xml:space="preserve">Потенциальный участник (юридическое/физическое лицо, индивидуальный предприниматель) ______, именуемый в дальнейшем «Участник», в </w:t>
      </w:r>
      <w:proofErr w:type="spellStart"/>
      <w:r w:rsidRPr="00160223">
        <w:rPr>
          <w:color w:val="000000"/>
        </w:rPr>
        <w:t>лице______</w:t>
      </w:r>
      <w:proofErr w:type="spellEnd"/>
      <w:r w:rsidRPr="00160223">
        <w:rPr>
          <w:color w:val="000000"/>
        </w:rPr>
        <w:t>,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 xml:space="preserve">Ознакомлен с </w:t>
      </w:r>
      <w:proofErr w:type="spellStart"/>
      <w:r w:rsidRPr="00160223">
        <w:t>Антикоррупционной</w:t>
      </w:r>
      <w:proofErr w:type="spellEnd"/>
      <w:r w:rsidRPr="00160223">
        <w:t xml:space="preserve">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xml:space="preserve">» (протокол от 28.11.2014 №171) (далее - </w:t>
      </w:r>
      <w:proofErr w:type="spellStart"/>
      <w:r w:rsidRPr="00160223">
        <w:t>Антикоррупционная</w:t>
      </w:r>
      <w:proofErr w:type="spellEnd"/>
      <w:r w:rsidRPr="00160223">
        <w:t xml:space="preserve"> политика).</w:t>
      </w:r>
    </w:p>
    <w:p w:rsidR="00920CB0" w:rsidRPr="00160223" w:rsidRDefault="00920CB0" w:rsidP="00BC19F9">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xml:space="preserve">» мерами, направленными на предупреждение и противодействие коррупции, включая </w:t>
      </w:r>
      <w:proofErr w:type="spellStart"/>
      <w:r w:rsidRPr="00160223">
        <w:t>Антикоррупционную</w:t>
      </w:r>
      <w:proofErr w:type="spellEnd"/>
      <w:r w:rsidRPr="00160223">
        <w:t xml:space="preserve">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xml:space="preserve">, справка о кадровых ресурсах, информацию о наличии </w:t>
      </w:r>
      <w:proofErr w:type="spellStart"/>
      <w:r w:rsidRPr="00160223">
        <w:t>аффилированных</w:t>
      </w:r>
      <w:proofErr w:type="spellEnd"/>
      <w:r w:rsidRPr="00160223">
        <w:t xml:space="preserve">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 xml:space="preserve">Участник, а также его </w:t>
      </w:r>
      <w:proofErr w:type="spellStart"/>
      <w:r w:rsidRPr="00160223">
        <w:rPr>
          <w:color w:val="000000"/>
        </w:rPr>
        <w:t>аффилированные</w:t>
      </w:r>
      <w:proofErr w:type="spellEnd"/>
      <w:r w:rsidRPr="00160223">
        <w:rPr>
          <w:color w:val="000000"/>
        </w:rPr>
        <w:t xml:space="preserve"> лица, бенефициары, работники, посредники и/или иные лица, действующие в интересах работников Заказчика/Организатора закупки (либо их родственников), его </w:t>
      </w:r>
      <w:proofErr w:type="spellStart"/>
      <w:r w:rsidRPr="00160223">
        <w:rPr>
          <w:color w:val="000000"/>
        </w:rPr>
        <w:t>аффилированных</w:t>
      </w:r>
      <w:proofErr w:type="spellEnd"/>
      <w:r w:rsidRPr="00160223">
        <w:rPr>
          <w:color w:val="000000"/>
        </w:rPr>
        <w:t xml:space="preserve">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w:t>
      </w:r>
      <w:proofErr w:type="spellStart"/>
      <w:r w:rsidRPr="00160223">
        <w:rPr>
          <w:color w:val="000000"/>
        </w:rPr>
        <w:t>аффилированных</w:t>
      </w:r>
      <w:proofErr w:type="spellEnd"/>
      <w:r w:rsidRPr="00160223">
        <w:rPr>
          <w:color w:val="000000"/>
        </w:rPr>
        <w:t xml:space="preserve">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proofErr w:type="spellStart"/>
      <w:r w:rsidRPr="00160223">
        <w:rPr>
          <w:color w:val="000000"/>
        </w:rPr>
        <w:t>Антикоррупционных</w:t>
      </w:r>
      <w:proofErr w:type="spellEnd"/>
      <w:r w:rsidRPr="00160223">
        <w:rPr>
          <w:color w:val="000000"/>
        </w:rPr>
        <w:t xml:space="preserve">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w:t>
      </w:r>
      <w:proofErr w:type="spellStart"/>
      <w:r w:rsidRPr="00160223">
        <w:rPr>
          <w:color w:val="000000"/>
        </w:rPr>
        <w:t>Антикоррупционных</w:t>
      </w:r>
      <w:proofErr w:type="spellEnd"/>
      <w:r w:rsidRPr="00160223">
        <w:rPr>
          <w:color w:val="000000"/>
        </w:rPr>
        <w:t xml:space="preserve">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7" w:history="1">
        <w:r w:rsidRPr="00160223">
          <w:rPr>
            <w:i/>
            <w:color w:val="262626"/>
            <w:u w:val="single"/>
            <w:shd w:val="clear" w:color="auto" w:fill="FFFFFF"/>
          </w:rPr>
          <w:t>форму обратной связи</w:t>
        </w:r>
      </w:hyperlink>
      <w:r w:rsidRPr="00160223">
        <w:rPr>
          <w:i/>
        </w:rPr>
        <w:t xml:space="preserve"> на корпоративном </w:t>
      </w:r>
      <w:proofErr w:type="spellStart"/>
      <w:r w:rsidRPr="00160223">
        <w:rPr>
          <w:i/>
        </w:rPr>
        <w:t>веб-сайте</w:t>
      </w:r>
      <w:proofErr w:type="spellEnd"/>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8"/>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7" w:name="_Toc423423668"/>
      <w:bookmarkStart w:id="578" w:name="_Ref440271072"/>
      <w:bookmarkStart w:id="579" w:name="_Ref440273986"/>
      <w:bookmarkStart w:id="580" w:name="_Ref440274337"/>
      <w:bookmarkStart w:id="581" w:name="_Ref440274913"/>
      <w:bookmarkStart w:id="582" w:name="_Ref440284918"/>
      <w:bookmarkStart w:id="583" w:name="_Toc441131004"/>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59"/>
      <w:bookmarkEnd w:id="560"/>
      <w:bookmarkEnd w:id="561"/>
      <w:bookmarkEnd w:id="562"/>
      <w:bookmarkEnd w:id="563"/>
      <w:bookmarkEnd w:id="564"/>
      <w:bookmarkEnd w:id="577"/>
      <w:bookmarkEnd w:id="578"/>
      <w:bookmarkEnd w:id="579"/>
      <w:bookmarkEnd w:id="580"/>
      <w:bookmarkEnd w:id="581"/>
      <w:bookmarkEnd w:id="582"/>
      <w:bookmarkEnd w:id="58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584" w:name="_Toc98253923"/>
      <w:bookmarkStart w:id="585" w:name="_Toc157248177"/>
      <w:bookmarkStart w:id="586" w:name="_Toc157496546"/>
      <w:bookmarkStart w:id="587" w:name="_Toc158206085"/>
      <w:bookmarkStart w:id="588" w:name="_Toc164057770"/>
      <w:bookmarkStart w:id="589" w:name="_Toc164137120"/>
      <w:bookmarkStart w:id="590" w:name="_Toc164161280"/>
      <w:bookmarkStart w:id="591" w:name="_Toc165173851"/>
      <w:bookmarkStart w:id="592" w:name="_Ref264038986"/>
      <w:bookmarkStart w:id="593" w:name="_Ref264359294"/>
      <w:bookmarkStart w:id="594" w:name="_Toc439170676"/>
      <w:bookmarkStart w:id="595" w:name="_Toc439172778"/>
      <w:bookmarkStart w:id="596" w:name="_Toc439173222"/>
      <w:bookmarkStart w:id="597" w:name="_Toc439238218"/>
      <w:bookmarkStart w:id="598" w:name="_Toc439252766"/>
      <w:bookmarkStart w:id="599" w:name="_Toc439323740"/>
      <w:bookmarkStart w:id="600" w:name="_Toc440357138"/>
      <w:bookmarkStart w:id="601" w:name="_Toc440359693"/>
      <w:bookmarkStart w:id="602" w:name="_Toc440632157"/>
      <w:bookmarkStart w:id="603" w:name="_Toc440875977"/>
      <w:bookmarkStart w:id="604" w:name="_Toc441131005"/>
      <w:r w:rsidRPr="00C236C0">
        <w:rPr>
          <w:szCs w:val="24"/>
        </w:rPr>
        <w:t xml:space="preserve">Форма </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r w:rsidR="00492C8B">
        <w:rPr>
          <w:szCs w:val="24"/>
        </w:rPr>
        <w:t>Сводной таблицы стоимости</w:t>
      </w:r>
      <w:bookmarkEnd w:id="598"/>
      <w:bookmarkEnd w:id="599"/>
      <w:bookmarkEnd w:id="600"/>
      <w:bookmarkEnd w:id="601"/>
      <w:bookmarkEnd w:id="602"/>
      <w:bookmarkEnd w:id="603"/>
      <w:r w:rsidR="00F04258" w:rsidRPr="00F04258">
        <w:rPr>
          <w:bCs w:val="0"/>
          <w:szCs w:val="24"/>
        </w:rPr>
        <w:t xml:space="preserve"> </w:t>
      </w:r>
      <w:r w:rsidR="00F04258" w:rsidRPr="009A70A4">
        <w:rPr>
          <w:bCs w:val="0"/>
          <w:szCs w:val="24"/>
        </w:rPr>
        <w:t>поставок</w:t>
      </w:r>
      <w:bookmarkEnd w:id="60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spellStart"/>
            <w:proofErr w:type="gramStart"/>
            <w:r w:rsidRPr="00B50B01">
              <w:rPr>
                <w:b/>
                <w:bCs w:val="0"/>
                <w:color w:val="000000"/>
                <w:sz w:val="18"/>
                <w:szCs w:val="18"/>
              </w:rPr>
              <w:t>п</w:t>
            </w:r>
            <w:proofErr w:type="spellEnd"/>
            <w:proofErr w:type="gramEnd"/>
            <w:r w:rsidRPr="00B50B01">
              <w:rPr>
                <w:b/>
                <w:bCs w:val="0"/>
                <w:color w:val="000000"/>
                <w:sz w:val="18"/>
                <w:szCs w:val="18"/>
              </w:rPr>
              <w:t>/</w:t>
            </w:r>
            <w:proofErr w:type="spellStart"/>
            <w:r w:rsidRPr="00B50B01">
              <w:rPr>
                <w:b/>
                <w:bCs w:val="0"/>
                <w:color w:val="000000"/>
                <w:sz w:val="18"/>
                <w:szCs w:val="18"/>
              </w:rPr>
              <w:t>п</w:t>
            </w:r>
            <w:proofErr w:type="spellEnd"/>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 xml:space="preserve">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711D9B">
        <w:rPr>
          <w:sz w:val="24"/>
          <w:szCs w:val="24"/>
        </w:rPr>
        <w:t>шеф-монтажом</w:t>
      </w:r>
      <w:proofErr w:type="spellEnd"/>
      <w:r w:rsidRPr="00711D9B">
        <w:rPr>
          <w:sz w:val="24"/>
          <w:szCs w:val="24"/>
        </w:rPr>
        <w:t xml:space="preserve"> и </w:t>
      </w:r>
      <w:proofErr w:type="spellStart"/>
      <w:r w:rsidRPr="00711D9B">
        <w:rPr>
          <w:sz w:val="24"/>
          <w:szCs w:val="24"/>
        </w:rPr>
        <w:t>шеф-наладкой</w:t>
      </w:r>
      <w:proofErr w:type="spellEnd"/>
      <w:r w:rsidRPr="00711D9B">
        <w:rPr>
          <w:sz w:val="24"/>
          <w:szCs w:val="24"/>
        </w:rPr>
        <w:t xml:space="preserve">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05" w:name="_Toc176765534"/>
      <w:bookmarkStart w:id="606" w:name="_Toc198979983"/>
      <w:bookmarkStart w:id="607" w:name="_Toc217466315"/>
      <w:bookmarkStart w:id="608" w:name="_Toc217702856"/>
      <w:bookmarkStart w:id="609" w:name="_Toc233601974"/>
      <w:bookmarkStart w:id="610" w:name="_Toc263343460"/>
      <w:r w:rsidRPr="00F647F7">
        <w:rPr>
          <w:b w:val="0"/>
          <w:szCs w:val="24"/>
        </w:rPr>
        <w:br w:type="page"/>
      </w:r>
      <w:bookmarkStart w:id="611" w:name="_Toc439170677"/>
      <w:bookmarkStart w:id="612" w:name="_Toc439172779"/>
      <w:bookmarkStart w:id="613" w:name="_Toc439173223"/>
      <w:bookmarkStart w:id="614" w:name="_Toc439238219"/>
      <w:bookmarkStart w:id="615" w:name="_Toc439252767"/>
      <w:bookmarkStart w:id="616" w:name="_Toc439323741"/>
      <w:bookmarkStart w:id="617" w:name="_Toc440357139"/>
      <w:bookmarkStart w:id="618" w:name="_Toc440359694"/>
      <w:bookmarkStart w:id="619" w:name="_Toc440632158"/>
      <w:bookmarkStart w:id="620" w:name="_Toc440875978"/>
      <w:bookmarkStart w:id="621" w:name="_Toc441131006"/>
      <w:r w:rsidRPr="00C236C0">
        <w:rPr>
          <w:szCs w:val="24"/>
        </w:rPr>
        <w:lastRenderedPageBreak/>
        <w:t>Инструкции по заполнению</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r w:rsidR="0069747F">
        <w:rPr>
          <w:sz w:val="24"/>
          <w:szCs w:val="24"/>
        </w:rPr>
        <w:fldChar w:fldCharType="begin"/>
      </w:r>
      <w:r w:rsidR="00D56F8C">
        <w:rPr>
          <w:sz w:val="24"/>
          <w:szCs w:val="24"/>
        </w:rPr>
        <w:instrText xml:space="preserve"> REF _Ref86826666 \r \h </w:instrText>
      </w:r>
      <w:r w:rsidR="0069747F">
        <w:rPr>
          <w:sz w:val="24"/>
          <w:szCs w:val="24"/>
        </w:rPr>
      </w:r>
      <w:r w:rsidR="0069747F">
        <w:rPr>
          <w:sz w:val="24"/>
          <w:szCs w:val="24"/>
        </w:rPr>
        <w:fldChar w:fldCharType="separate"/>
      </w:r>
      <w:r w:rsidR="00A24167">
        <w:rPr>
          <w:sz w:val="24"/>
          <w:szCs w:val="24"/>
        </w:rPr>
        <w:t>5.3</w:t>
      </w:r>
      <w:r w:rsidR="0069747F">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B86686">
        <w:rPr>
          <w:sz w:val="24"/>
          <w:szCs w:val="24"/>
        </w:rPr>
        <w:t>шеф-монтажом</w:t>
      </w:r>
      <w:proofErr w:type="spellEnd"/>
      <w:r w:rsidRPr="00B86686">
        <w:rPr>
          <w:sz w:val="24"/>
          <w:szCs w:val="24"/>
        </w:rPr>
        <w:t xml:space="preserve"> и </w:t>
      </w:r>
      <w:proofErr w:type="spellStart"/>
      <w:r w:rsidRPr="00B86686">
        <w:rPr>
          <w:sz w:val="24"/>
          <w:szCs w:val="24"/>
        </w:rPr>
        <w:t>шеф-наладкой</w:t>
      </w:r>
      <w:proofErr w:type="spellEnd"/>
      <w:r w:rsidRPr="00B86686">
        <w:rPr>
          <w:sz w:val="24"/>
          <w:szCs w:val="24"/>
        </w:rPr>
        <w:t xml:space="preserve"> в объеме согласно требованиям разделов</w:t>
      </w:r>
      <w:proofErr w:type="gramEnd"/>
      <w:r w:rsidRPr="00B86686">
        <w:rPr>
          <w:sz w:val="24"/>
          <w:szCs w:val="24"/>
        </w:rPr>
        <w:t xml:space="preserve"> </w:t>
      </w:r>
      <w:r w:rsidR="0069747F">
        <w:rPr>
          <w:sz w:val="24"/>
          <w:szCs w:val="24"/>
        </w:rPr>
        <w:fldChar w:fldCharType="begin"/>
      </w:r>
      <w:r w:rsidR="004E7FE3">
        <w:rPr>
          <w:sz w:val="24"/>
          <w:szCs w:val="24"/>
        </w:rPr>
        <w:instrText xml:space="preserve"> REF _Ref440292752 \r \h </w:instrText>
      </w:r>
      <w:r w:rsidR="0069747F">
        <w:rPr>
          <w:sz w:val="24"/>
          <w:szCs w:val="24"/>
        </w:rPr>
      </w:r>
      <w:r w:rsidR="0069747F">
        <w:rPr>
          <w:sz w:val="24"/>
          <w:szCs w:val="24"/>
        </w:rPr>
        <w:fldChar w:fldCharType="separate"/>
      </w:r>
      <w:r w:rsidR="00A24167">
        <w:rPr>
          <w:sz w:val="24"/>
          <w:szCs w:val="24"/>
        </w:rPr>
        <w:t>2</w:t>
      </w:r>
      <w:r w:rsidR="0069747F">
        <w:rPr>
          <w:sz w:val="24"/>
          <w:szCs w:val="24"/>
        </w:rPr>
        <w:fldChar w:fldCharType="end"/>
      </w:r>
      <w:r w:rsidRPr="00B86686">
        <w:rPr>
          <w:sz w:val="24"/>
          <w:szCs w:val="24"/>
        </w:rPr>
        <w:t xml:space="preserve"> и </w:t>
      </w:r>
      <w:r w:rsidR="0069747F">
        <w:rPr>
          <w:sz w:val="24"/>
          <w:szCs w:val="24"/>
        </w:rPr>
        <w:fldChar w:fldCharType="begin"/>
      </w:r>
      <w:r w:rsidR="004E7FE3">
        <w:rPr>
          <w:sz w:val="24"/>
          <w:szCs w:val="24"/>
        </w:rPr>
        <w:instrText xml:space="preserve"> REF _Ref440292779 \r \h </w:instrText>
      </w:r>
      <w:r w:rsidR="0069747F">
        <w:rPr>
          <w:sz w:val="24"/>
          <w:szCs w:val="24"/>
        </w:rPr>
      </w:r>
      <w:r w:rsidR="0069747F">
        <w:rPr>
          <w:sz w:val="24"/>
          <w:szCs w:val="24"/>
        </w:rPr>
        <w:fldChar w:fldCharType="separate"/>
      </w:r>
      <w:r w:rsidR="00A24167">
        <w:rPr>
          <w:sz w:val="24"/>
          <w:szCs w:val="24"/>
        </w:rPr>
        <w:t>4</w:t>
      </w:r>
      <w:r w:rsidR="0069747F">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2" w:name="_Ref86826666"/>
      <w:bookmarkStart w:id="623" w:name="_Toc90385112"/>
      <w:bookmarkStart w:id="624" w:name="_Toc98253925"/>
      <w:bookmarkStart w:id="625" w:name="_Toc165173853"/>
      <w:bookmarkStart w:id="626" w:name="_Toc423423669"/>
      <w:bookmarkStart w:id="627" w:name="_Toc441131007"/>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2"/>
      <w:bookmarkEnd w:id="623"/>
      <w:bookmarkEnd w:id="624"/>
      <w:bookmarkEnd w:id="625"/>
      <w:bookmarkEnd w:id="626"/>
      <w:bookmarkEnd w:id="62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8" w:name="_Toc90385113"/>
      <w:bookmarkStart w:id="629" w:name="_Toc98253926"/>
      <w:bookmarkStart w:id="630" w:name="_Toc157248180"/>
      <w:bookmarkStart w:id="631" w:name="_Toc157496549"/>
      <w:bookmarkStart w:id="632" w:name="_Toc158206088"/>
      <w:bookmarkStart w:id="633" w:name="_Toc164057773"/>
      <w:bookmarkStart w:id="634" w:name="_Toc164137123"/>
      <w:bookmarkStart w:id="635" w:name="_Toc164161283"/>
      <w:bookmarkStart w:id="636" w:name="_Toc165173854"/>
      <w:bookmarkStart w:id="637" w:name="_Ref193690005"/>
      <w:bookmarkStart w:id="638" w:name="_Toc439170679"/>
      <w:bookmarkStart w:id="639" w:name="_Toc439172781"/>
      <w:bookmarkStart w:id="640" w:name="_Toc439173225"/>
      <w:bookmarkStart w:id="641" w:name="_Toc439238221"/>
      <w:bookmarkStart w:id="642" w:name="_Toc439252769"/>
      <w:bookmarkStart w:id="643" w:name="_Toc439323743"/>
      <w:bookmarkStart w:id="644" w:name="_Toc440357141"/>
      <w:bookmarkStart w:id="645" w:name="_Toc440359696"/>
      <w:bookmarkStart w:id="646" w:name="_Toc440632160"/>
      <w:bookmarkStart w:id="647" w:name="_Toc440875980"/>
      <w:bookmarkStart w:id="648" w:name="_Toc441131008"/>
      <w:r w:rsidRPr="00C236C0">
        <w:rPr>
          <w:szCs w:val="24"/>
        </w:rPr>
        <w:t xml:space="preserve">Форма </w:t>
      </w:r>
      <w:bookmarkEnd w:id="628"/>
      <w:bookmarkEnd w:id="629"/>
      <w:bookmarkEnd w:id="630"/>
      <w:bookmarkEnd w:id="631"/>
      <w:bookmarkEnd w:id="632"/>
      <w:bookmarkEnd w:id="633"/>
      <w:bookmarkEnd w:id="634"/>
      <w:bookmarkEnd w:id="635"/>
      <w:bookmarkEnd w:id="636"/>
      <w:bookmarkEnd w:id="637"/>
      <w:r w:rsidRPr="00C236C0">
        <w:rPr>
          <w:szCs w:val="24"/>
        </w:rPr>
        <w:t>технического предложения</w:t>
      </w:r>
      <w:bookmarkEnd w:id="638"/>
      <w:bookmarkEnd w:id="639"/>
      <w:bookmarkEnd w:id="640"/>
      <w:bookmarkEnd w:id="641"/>
      <w:bookmarkEnd w:id="642"/>
      <w:bookmarkEnd w:id="643"/>
      <w:bookmarkEnd w:id="644"/>
      <w:bookmarkEnd w:id="645"/>
      <w:bookmarkEnd w:id="646"/>
      <w:bookmarkEnd w:id="647"/>
      <w:bookmarkEnd w:id="64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49" w:name="_Ref55335818"/>
      <w:bookmarkStart w:id="650" w:name="_Ref55336334"/>
      <w:bookmarkStart w:id="651" w:name="_Toc57314673"/>
      <w:bookmarkStart w:id="652" w:name="_Toc69728987"/>
      <w:bookmarkStart w:id="653" w:name="_Toc98253928"/>
      <w:bookmarkStart w:id="654" w:name="_Toc165173856"/>
      <w:bookmarkStart w:id="655" w:name="_Ref194749150"/>
      <w:bookmarkStart w:id="656" w:name="_Ref194750368"/>
      <w:bookmarkStart w:id="657" w:name="_Ref89649494"/>
      <w:bookmarkStart w:id="658"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spellStart"/>
            <w:proofErr w:type="gramStart"/>
            <w:r w:rsidRPr="00652D5B">
              <w:rPr>
                <w:b/>
              </w:rPr>
              <w:t>п</w:t>
            </w:r>
            <w:proofErr w:type="spellEnd"/>
            <w:proofErr w:type="gramEnd"/>
            <w:r w:rsidRPr="00652D5B">
              <w:rPr>
                <w:b/>
              </w:rPr>
              <w:t>/</w:t>
            </w:r>
            <w:proofErr w:type="spellStart"/>
            <w:r w:rsidRPr="00652D5B">
              <w:rPr>
                <w:b/>
              </w:rPr>
              <w:t>п</w:t>
            </w:r>
            <w:proofErr w:type="spellEnd"/>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lastRenderedPageBreak/>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59" w:name="_Toc176765537"/>
      <w:bookmarkStart w:id="660" w:name="_Toc198979986"/>
      <w:bookmarkStart w:id="661" w:name="_Toc217466321"/>
      <w:bookmarkStart w:id="662" w:name="_Toc217702859"/>
      <w:bookmarkStart w:id="663" w:name="_Toc233601977"/>
      <w:bookmarkStart w:id="664" w:name="_Toc263343463"/>
      <w:bookmarkStart w:id="665" w:name="_Toc439170680"/>
      <w:bookmarkStart w:id="666" w:name="_Toc439172782"/>
      <w:bookmarkStart w:id="667" w:name="_Toc439173226"/>
      <w:bookmarkStart w:id="668" w:name="_Toc439238222"/>
      <w:bookmarkStart w:id="669" w:name="_Toc439252770"/>
      <w:bookmarkStart w:id="670" w:name="_Toc439323744"/>
      <w:bookmarkStart w:id="671" w:name="_Toc440357142"/>
      <w:bookmarkStart w:id="672" w:name="_Toc440359697"/>
      <w:bookmarkStart w:id="673" w:name="_Toc440632161"/>
      <w:bookmarkStart w:id="674" w:name="_Toc440875981"/>
      <w:bookmarkStart w:id="675" w:name="_Toc441131009"/>
      <w:r w:rsidRPr="00C236C0">
        <w:rPr>
          <w:szCs w:val="24"/>
        </w:rPr>
        <w:lastRenderedPageBreak/>
        <w:t>Инструкции по заполнению</w:t>
      </w:r>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69747F">
        <w:rPr>
          <w:sz w:val="24"/>
          <w:szCs w:val="24"/>
        </w:rPr>
        <w:fldChar w:fldCharType="begin"/>
      </w:r>
      <w:r w:rsidR="0019725C">
        <w:rPr>
          <w:sz w:val="24"/>
          <w:szCs w:val="24"/>
        </w:rPr>
        <w:instrText xml:space="preserve"> REF _Ref440292555 \r \h </w:instrText>
      </w:r>
      <w:r w:rsidR="0069747F">
        <w:rPr>
          <w:sz w:val="24"/>
          <w:szCs w:val="24"/>
        </w:rPr>
      </w:r>
      <w:r w:rsidR="0069747F">
        <w:rPr>
          <w:sz w:val="24"/>
          <w:szCs w:val="24"/>
        </w:rPr>
        <w:fldChar w:fldCharType="separate"/>
      </w:r>
      <w:r w:rsidR="00A24167">
        <w:rPr>
          <w:sz w:val="24"/>
          <w:szCs w:val="24"/>
        </w:rPr>
        <w:t>4</w:t>
      </w:r>
      <w:r w:rsidR="0069747F">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69747F">
        <w:rPr>
          <w:sz w:val="24"/>
          <w:szCs w:val="24"/>
        </w:rPr>
        <w:fldChar w:fldCharType="begin"/>
      </w:r>
      <w:r w:rsidR="00D56F8C">
        <w:rPr>
          <w:sz w:val="24"/>
          <w:szCs w:val="24"/>
        </w:rPr>
        <w:instrText xml:space="preserve"> REF _Ref440271182 \r \h </w:instrText>
      </w:r>
      <w:r w:rsidR="0069747F">
        <w:rPr>
          <w:sz w:val="24"/>
          <w:szCs w:val="24"/>
        </w:rPr>
      </w:r>
      <w:r w:rsidR="0069747F">
        <w:rPr>
          <w:sz w:val="24"/>
          <w:szCs w:val="24"/>
        </w:rPr>
        <w:fldChar w:fldCharType="separate"/>
      </w:r>
      <w:r w:rsidR="00A24167">
        <w:rPr>
          <w:sz w:val="24"/>
          <w:szCs w:val="24"/>
        </w:rPr>
        <w:t>3.3.1.9</w:t>
      </w:r>
      <w:r w:rsidR="0069747F">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69747F">
        <w:rPr>
          <w:sz w:val="24"/>
          <w:szCs w:val="24"/>
        </w:rPr>
        <w:fldChar w:fldCharType="begin"/>
      </w:r>
      <w:r w:rsidR="0019725C">
        <w:rPr>
          <w:sz w:val="24"/>
          <w:szCs w:val="24"/>
        </w:rPr>
        <w:instrText xml:space="preserve"> REF _Ref440292618 \r \h </w:instrText>
      </w:r>
      <w:r w:rsidR="0069747F">
        <w:rPr>
          <w:sz w:val="24"/>
          <w:szCs w:val="24"/>
        </w:rPr>
      </w:r>
      <w:r w:rsidR="0069747F">
        <w:rPr>
          <w:sz w:val="24"/>
          <w:szCs w:val="24"/>
        </w:rPr>
        <w:fldChar w:fldCharType="separate"/>
      </w:r>
      <w:r w:rsidR="00A24167">
        <w:rPr>
          <w:sz w:val="24"/>
          <w:szCs w:val="24"/>
        </w:rPr>
        <w:t>4.4.1</w:t>
      </w:r>
      <w:r w:rsidR="0069747F">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76"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7" w:name="_Toc423423670"/>
      <w:bookmarkStart w:id="678" w:name="_Ref440271036"/>
      <w:bookmarkStart w:id="679" w:name="_Ref440274366"/>
      <w:bookmarkStart w:id="680" w:name="_Ref440274902"/>
      <w:bookmarkStart w:id="681" w:name="_Ref440284947"/>
      <w:bookmarkStart w:id="682" w:name="_Toc441131010"/>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49"/>
      <w:bookmarkEnd w:id="650"/>
      <w:bookmarkEnd w:id="651"/>
      <w:bookmarkEnd w:id="652"/>
      <w:bookmarkEnd w:id="653"/>
      <w:bookmarkEnd w:id="654"/>
      <w:bookmarkEnd w:id="655"/>
      <w:bookmarkEnd w:id="656"/>
      <w:bookmarkEnd w:id="676"/>
      <w:bookmarkEnd w:id="677"/>
      <w:bookmarkEnd w:id="678"/>
      <w:bookmarkEnd w:id="679"/>
      <w:bookmarkEnd w:id="680"/>
      <w:bookmarkEnd w:id="681"/>
      <w:bookmarkEnd w:id="68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683" w:name="_Toc98253929"/>
      <w:bookmarkStart w:id="684" w:name="_Toc157248183"/>
      <w:bookmarkStart w:id="685" w:name="_Toc157496552"/>
      <w:bookmarkStart w:id="686" w:name="_Toc158206091"/>
      <w:bookmarkStart w:id="687" w:name="_Toc164057776"/>
      <w:bookmarkStart w:id="688" w:name="_Toc164137126"/>
      <w:bookmarkStart w:id="689" w:name="_Toc164161286"/>
      <w:bookmarkStart w:id="690" w:name="_Toc165173857"/>
      <w:bookmarkStart w:id="691" w:name="_Toc439170682"/>
      <w:bookmarkStart w:id="692" w:name="_Toc439172784"/>
      <w:bookmarkStart w:id="693" w:name="_Toc439173228"/>
      <w:bookmarkStart w:id="694" w:name="_Toc439238224"/>
      <w:bookmarkStart w:id="695" w:name="_Toc439252772"/>
      <w:bookmarkStart w:id="696" w:name="_Toc439323746"/>
      <w:bookmarkStart w:id="697" w:name="_Toc440357144"/>
      <w:bookmarkStart w:id="698" w:name="_Toc440359699"/>
      <w:bookmarkStart w:id="699" w:name="_Toc440632163"/>
      <w:bookmarkStart w:id="700" w:name="_Toc440875983"/>
      <w:bookmarkStart w:id="701" w:name="_Toc441131011"/>
      <w:r w:rsidRPr="00F647F7">
        <w:rPr>
          <w:b w:val="0"/>
          <w:szCs w:val="24"/>
        </w:rPr>
        <w:t xml:space="preserve">Форма </w:t>
      </w:r>
      <w:bookmarkEnd w:id="683"/>
      <w:r w:rsidRPr="00F647F7">
        <w:rPr>
          <w:b w:val="0"/>
          <w:szCs w:val="24"/>
        </w:rPr>
        <w:t xml:space="preserve">графика </w:t>
      </w:r>
      <w:bookmarkEnd w:id="684"/>
      <w:bookmarkEnd w:id="685"/>
      <w:bookmarkEnd w:id="686"/>
      <w:bookmarkEnd w:id="687"/>
      <w:bookmarkEnd w:id="688"/>
      <w:bookmarkEnd w:id="689"/>
      <w:bookmarkEnd w:id="690"/>
      <w:bookmarkEnd w:id="691"/>
      <w:bookmarkEnd w:id="692"/>
      <w:bookmarkEnd w:id="693"/>
      <w:bookmarkEnd w:id="694"/>
      <w:bookmarkEnd w:id="695"/>
      <w:bookmarkEnd w:id="696"/>
      <w:r w:rsidR="00512B0F">
        <w:rPr>
          <w:b w:val="0"/>
          <w:szCs w:val="24"/>
        </w:rPr>
        <w:t>выполнения поставок</w:t>
      </w:r>
      <w:bookmarkEnd w:id="697"/>
      <w:bookmarkEnd w:id="698"/>
      <w:bookmarkEnd w:id="699"/>
      <w:bookmarkEnd w:id="700"/>
      <w:bookmarkEnd w:id="70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proofErr w:type="spellStart"/>
            <w:r w:rsidRPr="00D84EFD">
              <w:t>энерго</w:t>
            </w:r>
            <w:proofErr w:type="spellEnd"/>
            <w:r w:rsidRPr="00D84EFD">
              <w:t>»</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2" w:name="_Toc171070556"/>
      <w:bookmarkStart w:id="703" w:name="_Toc98253927"/>
      <w:bookmarkStart w:id="704" w:name="_Toc176605808"/>
      <w:bookmarkStart w:id="705" w:name="_Toc176611017"/>
      <w:bookmarkStart w:id="706" w:name="_Toc176611073"/>
      <w:bookmarkStart w:id="707" w:name="_Toc176668676"/>
      <w:bookmarkStart w:id="708" w:name="_Toc176684336"/>
      <w:bookmarkStart w:id="709" w:name="_Toc176746279"/>
      <w:bookmarkStart w:id="710" w:name="_Toc176747346"/>
      <w:bookmarkStart w:id="711" w:name="_Toc198979988"/>
      <w:bookmarkStart w:id="712" w:name="_Toc217466324"/>
      <w:bookmarkStart w:id="713" w:name="_Toc217702862"/>
      <w:bookmarkStart w:id="714" w:name="_Toc233601980"/>
      <w:bookmarkStart w:id="715" w:name="_Toc263343466"/>
      <w:r w:rsidRPr="00F647F7">
        <w:rPr>
          <w:b w:val="0"/>
          <w:szCs w:val="24"/>
        </w:rPr>
        <w:br w:type="page"/>
      </w:r>
      <w:bookmarkStart w:id="716" w:name="_Toc439170683"/>
      <w:bookmarkStart w:id="717" w:name="_Toc439172785"/>
      <w:bookmarkStart w:id="718" w:name="_Toc439173229"/>
      <w:bookmarkStart w:id="719" w:name="_Toc439238225"/>
      <w:bookmarkStart w:id="720" w:name="_Toc439252773"/>
      <w:bookmarkStart w:id="721" w:name="_Toc439323747"/>
      <w:bookmarkStart w:id="722" w:name="_Toc440357145"/>
      <w:bookmarkStart w:id="723" w:name="_Toc440359700"/>
      <w:bookmarkStart w:id="724" w:name="_Toc440632164"/>
      <w:bookmarkStart w:id="725" w:name="_Toc440875984"/>
      <w:bookmarkStart w:id="726" w:name="_Toc441131012"/>
      <w:r w:rsidRPr="00F647F7">
        <w:rPr>
          <w:b w:val="0"/>
          <w:szCs w:val="24"/>
        </w:rPr>
        <w:lastRenderedPageBreak/>
        <w:t>Инструкции по заполнению</w:t>
      </w:r>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69747F">
        <w:rPr>
          <w:sz w:val="24"/>
          <w:szCs w:val="24"/>
        </w:rPr>
        <w:fldChar w:fldCharType="begin"/>
      </w:r>
      <w:r w:rsidR="00D56F8C">
        <w:rPr>
          <w:sz w:val="24"/>
          <w:szCs w:val="24"/>
        </w:rPr>
        <w:instrText xml:space="preserve"> REF _Ref55336310 \r \h </w:instrText>
      </w:r>
      <w:r w:rsidR="0069747F">
        <w:rPr>
          <w:sz w:val="24"/>
          <w:szCs w:val="24"/>
        </w:rPr>
      </w:r>
      <w:r w:rsidR="0069747F">
        <w:rPr>
          <w:sz w:val="24"/>
          <w:szCs w:val="24"/>
        </w:rPr>
        <w:fldChar w:fldCharType="separate"/>
      </w:r>
      <w:r w:rsidR="00A24167">
        <w:rPr>
          <w:sz w:val="24"/>
          <w:szCs w:val="24"/>
        </w:rPr>
        <w:t>5.1</w:t>
      </w:r>
      <w:r w:rsidR="0069747F">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69747F">
        <w:rPr>
          <w:sz w:val="24"/>
          <w:szCs w:val="24"/>
        </w:rPr>
        <w:fldChar w:fldCharType="begin"/>
      </w:r>
      <w:r w:rsidR="00D56F8C">
        <w:rPr>
          <w:sz w:val="24"/>
          <w:szCs w:val="24"/>
        </w:rPr>
        <w:instrText xml:space="preserve"> REF _Ref440273986 \r \h </w:instrText>
      </w:r>
      <w:r w:rsidR="0069747F">
        <w:rPr>
          <w:sz w:val="24"/>
          <w:szCs w:val="24"/>
        </w:rPr>
      </w:r>
      <w:r w:rsidR="0069747F">
        <w:rPr>
          <w:sz w:val="24"/>
          <w:szCs w:val="24"/>
        </w:rPr>
        <w:fldChar w:fldCharType="separate"/>
      </w:r>
      <w:r w:rsidR="00A24167">
        <w:rPr>
          <w:sz w:val="24"/>
          <w:szCs w:val="24"/>
        </w:rPr>
        <w:t>5.2</w:t>
      </w:r>
      <w:r w:rsidR="0069747F">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spellStart"/>
            <w:proofErr w:type="gramStart"/>
            <w:r w:rsidRPr="00F647F7">
              <w:rPr>
                <w:color w:val="000000"/>
                <w:sz w:val="24"/>
                <w:szCs w:val="24"/>
              </w:rPr>
              <w:t>п</w:t>
            </w:r>
            <w:proofErr w:type="spellEnd"/>
            <w:proofErr w:type="gramEnd"/>
            <w:r w:rsidRPr="00F647F7">
              <w:rPr>
                <w:color w:val="000000"/>
                <w:sz w:val="24"/>
                <w:szCs w:val="24"/>
              </w:rPr>
              <w:t>/</w:t>
            </w:r>
            <w:proofErr w:type="spellStart"/>
            <w:r w:rsidRPr="00F647F7">
              <w:rPr>
                <w:color w:val="000000"/>
                <w:sz w:val="24"/>
                <w:szCs w:val="24"/>
              </w:rPr>
              <w:t>п</w:t>
            </w:r>
            <w:proofErr w:type="spellEnd"/>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27" w:name="_Hlt22846931"/>
      <w:bookmarkStart w:id="728" w:name="_Ref93264992"/>
      <w:bookmarkStart w:id="729" w:name="_Ref93265116"/>
      <w:bookmarkStart w:id="730" w:name="_Toc98253933"/>
      <w:bookmarkStart w:id="731" w:name="_Toc165173859"/>
      <w:bookmarkStart w:id="732" w:name="_Toc423423671"/>
      <w:bookmarkStart w:id="733" w:name="_Toc441131013"/>
      <w:bookmarkEnd w:id="727"/>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57"/>
      <w:bookmarkEnd w:id="658"/>
      <w:bookmarkEnd w:id="728"/>
      <w:bookmarkEnd w:id="729"/>
      <w:bookmarkEnd w:id="730"/>
      <w:bookmarkEnd w:id="731"/>
      <w:bookmarkEnd w:id="732"/>
      <w:bookmarkEnd w:id="73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4" w:name="_Toc439170685"/>
      <w:bookmarkStart w:id="735" w:name="_Toc439172787"/>
      <w:bookmarkStart w:id="736" w:name="_Toc439173231"/>
      <w:bookmarkStart w:id="737" w:name="_Toc439238227"/>
      <w:bookmarkStart w:id="738" w:name="_Toc439252775"/>
      <w:bookmarkStart w:id="739" w:name="_Toc439323749"/>
      <w:bookmarkStart w:id="740" w:name="_Toc440357147"/>
      <w:bookmarkStart w:id="741" w:name="_Toc440359702"/>
      <w:bookmarkStart w:id="742" w:name="_Toc440632166"/>
      <w:bookmarkStart w:id="743" w:name="_Toc440875986"/>
      <w:bookmarkStart w:id="744" w:name="_Toc441131014"/>
      <w:bookmarkStart w:id="745" w:name="_Toc157248186"/>
      <w:bookmarkStart w:id="746" w:name="_Toc157496555"/>
      <w:bookmarkStart w:id="747" w:name="_Toc158206094"/>
      <w:bookmarkStart w:id="748" w:name="_Toc164057779"/>
      <w:bookmarkStart w:id="749" w:name="_Toc164137129"/>
      <w:bookmarkStart w:id="750" w:name="_Toc164161289"/>
      <w:bookmarkStart w:id="751"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34"/>
      <w:bookmarkEnd w:id="735"/>
      <w:bookmarkEnd w:id="736"/>
      <w:bookmarkEnd w:id="737"/>
      <w:bookmarkEnd w:id="738"/>
      <w:bookmarkEnd w:id="739"/>
      <w:bookmarkEnd w:id="740"/>
      <w:bookmarkEnd w:id="741"/>
      <w:bookmarkEnd w:id="742"/>
      <w:bookmarkEnd w:id="743"/>
      <w:bookmarkEnd w:id="744"/>
      <w:r w:rsidRPr="00F647F7">
        <w:rPr>
          <w:b w:val="0"/>
          <w:szCs w:val="24"/>
        </w:rPr>
        <w:t xml:space="preserve"> </w:t>
      </w:r>
      <w:bookmarkEnd w:id="745"/>
      <w:bookmarkEnd w:id="746"/>
      <w:bookmarkEnd w:id="747"/>
      <w:bookmarkEnd w:id="748"/>
      <w:bookmarkEnd w:id="749"/>
      <w:bookmarkEnd w:id="750"/>
      <w:bookmarkEnd w:id="75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69747F">
              <w:fldChar w:fldCharType="begin"/>
            </w:r>
            <w:r w:rsidR="0077786C">
              <w:instrText xml:space="preserve"> REF _Ref440272931 \r \h </w:instrText>
            </w:r>
            <w:r w:rsidR="0069747F">
              <w:fldChar w:fldCharType="separate"/>
            </w:r>
            <w:r w:rsidR="0077786C">
              <w:t>2</w:t>
            </w:r>
            <w:r w:rsidR="0069747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69747F">
              <w:fldChar w:fldCharType="begin"/>
            </w:r>
            <w:r w:rsidR="0077786C">
              <w:instrText xml:space="preserve"> REF _Ref440272931 \r \h </w:instrText>
            </w:r>
            <w:r w:rsidR="0069747F">
              <w:fldChar w:fldCharType="separate"/>
            </w:r>
            <w:r w:rsidR="0077786C">
              <w:t>2</w:t>
            </w:r>
            <w:r w:rsidR="0069747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52" w:name="_Toc439170686"/>
      <w:bookmarkStart w:id="753" w:name="_Toc439172788"/>
      <w:bookmarkStart w:id="754" w:name="_Toc439173232"/>
      <w:bookmarkStart w:id="755" w:name="_Toc439238228"/>
      <w:bookmarkStart w:id="756" w:name="_Toc439252776"/>
      <w:bookmarkStart w:id="757" w:name="_Toc439323750"/>
      <w:bookmarkStart w:id="758" w:name="_Toc440357148"/>
      <w:bookmarkStart w:id="759" w:name="_Toc440359703"/>
      <w:bookmarkStart w:id="760" w:name="_Toc440632167"/>
      <w:bookmarkStart w:id="761" w:name="_Toc440875987"/>
      <w:bookmarkStart w:id="762" w:name="_Toc44113101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52"/>
      <w:bookmarkEnd w:id="753"/>
      <w:bookmarkEnd w:id="754"/>
      <w:bookmarkEnd w:id="755"/>
      <w:bookmarkEnd w:id="756"/>
      <w:bookmarkEnd w:id="757"/>
      <w:bookmarkEnd w:id="758"/>
      <w:bookmarkEnd w:id="759"/>
      <w:bookmarkEnd w:id="760"/>
      <w:bookmarkEnd w:id="761"/>
      <w:bookmarkEnd w:id="762"/>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69747F">
        <w:rPr>
          <w:sz w:val="24"/>
          <w:szCs w:val="24"/>
        </w:rPr>
        <w:fldChar w:fldCharType="begin"/>
      </w:r>
      <w:r>
        <w:rPr>
          <w:sz w:val="24"/>
          <w:szCs w:val="24"/>
        </w:rPr>
        <w:instrText xml:space="preserve"> REF _Ref55336310 \r \h </w:instrText>
      </w:r>
      <w:r w:rsidR="0069747F">
        <w:rPr>
          <w:sz w:val="24"/>
          <w:szCs w:val="24"/>
        </w:rPr>
      </w:r>
      <w:r w:rsidR="0069747F">
        <w:rPr>
          <w:sz w:val="24"/>
          <w:szCs w:val="24"/>
        </w:rPr>
        <w:fldChar w:fldCharType="separate"/>
      </w:r>
      <w:r w:rsidR="00A24167">
        <w:rPr>
          <w:sz w:val="24"/>
          <w:szCs w:val="24"/>
        </w:rPr>
        <w:t>5.1</w:t>
      </w:r>
      <w:r w:rsidR="0069747F">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69747F">
        <w:rPr>
          <w:sz w:val="24"/>
          <w:szCs w:val="24"/>
        </w:rPr>
        <w:fldChar w:fldCharType="begin"/>
      </w:r>
      <w:r w:rsidR="00D56F8C">
        <w:rPr>
          <w:sz w:val="24"/>
          <w:szCs w:val="24"/>
        </w:rPr>
        <w:instrText xml:space="preserve"> REF _Ref440274025 \r \h </w:instrText>
      </w:r>
      <w:r w:rsidR="0069747F">
        <w:rPr>
          <w:sz w:val="24"/>
          <w:szCs w:val="24"/>
        </w:rPr>
      </w:r>
      <w:r w:rsidR="0069747F">
        <w:rPr>
          <w:sz w:val="24"/>
          <w:szCs w:val="24"/>
        </w:rPr>
        <w:fldChar w:fldCharType="separate"/>
      </w:r>
      <w:r w:rsidR="00A24167">
        <w:rPr>
          <w:sz w:val="24"/>
          <w:szCs w:val="24"/>
        </w:rPr>
        <w:t>2</w:t>
      </w:r>
      <w:r w:rsidR="0069747F">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69747F">
        <w:rPr>
          <w:sz w:val="24"/>
          <w:szCs w:val="24"/>
        </w:rPr>
        <w:fldChar w:fldCharType="begin"/>
      </w:r>
      <w:r w:rsidR="00D56F8C">
        <w:rPr>
          <w:sz w:val="24"/>
          <w:szCs w:val="24"/>
        </w:rPr>
        <w:instrText xml:space="preserve"> REF _Ref294695546 \r \h </w:instrText>
      </w:r>
      <w:r w:rsidR="0069747F">
        <w:rPr>
          <w:sz w:val="24"/>
          <w:szCs w:val="24"/>
        </w:rPr>
      </w:r>
      <w:r w:rsidR="0069747F">
        <w:rPr>
          <w:sz w:val="24"/>
          <w:szCs w:val="24"/>
        </w:rPr>
        <w:fldChar w:fldCharType="separate"/>
      </w:r>
      <w:r w:rsidR="00A24167">
        <w:rPr>
          <w:sz w:val="24"/>
          <w:szCs w:val="24"/>
        </w:rPr>
        <w:t xml:space="preserve"> 1.2.6 </w:t>
      </w:r>
      <w:r w:rsidR="0069747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63" w:name="_Ref55335823"/>
      <w:bookmarkStart w:id="764" w:name="_Ref55336359"/>
      <w:bookmarkStart w:id="765" w:name="_Toc57314675"/>
      <w:bookmarkStart w:id="766" w:name="_Toc69728989"/>
      <w:bookmarkStart w:id="767" w:name="_Toc98253939"/>
      <w:bookmarkStart w:id="768" w:name="_Toc165173865"/>
      <w:bookmarkStart w:id="769" w:name="_Toc423423672"/>
      <w:bookmarkStart w:id="770" w:name="_Toc441131016"/>
      <w:bookmarkEnd w:id="539"/>
      <w:r w:rsidRPr="00F647F7">
        <w:lastRenderedPageBreak/>
        <w:t>Анкета (форма 6)</w:t>
      </w:r>
      <w:bookmarkEnd w:id="763"/>
      <w:bookmarkEnd w:id="764"/>
      <w:bookmarkEnd w:id="765"/>
      <w:bookmarkEnd w:id="766"/>
      <w:bookmarkEnd w:id="767"/>
      <w:bookmarkEnd w:id="768"/>
      <w:bookmarkEnd w:id="769"/>
      <w:bookmarkEnd w:id="770"/>
    </w:p>
    <w:p w:rsidR="004F4D80" w:rsidRPr="00F647F7" w:rsidRDefault="004F4D80" w:rsidP="004F4D80">
      <w:pPr>
        <w:pStyle w:val="3"/>
        <w:rPr>
          <w:b w:val="0"/>
          <w:szCs w:val="24"/>
        </w:rPr>
      </w:pPr>
      <w:bookmarkStart w:id="771" w:name="_Toc98253940"/>
      <w:bookmarkStart w:id="772" w:name="_Toc157248192"/>
      <w:bookmarkStart w:id="773" w:name="_Toc157496561"/>
      <w:bookmarkStart w:id="774" w:name="_Toc158206100"/>
      <w:bookmarkStart w:id="775" w:name="_Toc164057785"/>
      <w:bookmarkStart w:id="776" w:name="_Toc164137135"/>
      <w:bookmarkStart w:id="777" w:name="_Toc164161295"/>
      <w:bookmarkStart w:id="778" w:name="_Toc165173866"/>
      <w:bookmarkStart w:id="779" w:name="_Toc439170688"/>
      <w:bookmarkStart w:id="780" w:name="_Toc439172790"/>
      <w:bookmarkStart w:id="781" w:name="_Toc439173234"/>
      <w:bookmarkStart w:id="782" w:name="_Toc439238230"/>
      <w:bookmarkStart w:id="783" w:name="_Toc439252778"/>
      <w:bookmarkStart w:id="784" w:name="_Ref440272119"/>
      <w:bookmarkStart w:id="785" w:name="_Toc440357150"/>
      <w:bookmarkStart w:id="786" w:name="_Toc440359705"/>
      <w:bookmarkStart w:id="787" w:name="_Toc441131017"/>
      <w:r w:rsidRPr="00F647F7">
        <w:rPr>
          <w:b w:val="0"/>
          <w:szCs w:val="24"/>
        </w:rPr>
        <w:t xml:space="preserve">Форма Анкеты </w:t>
      </w:r>
      <w:r w:rsidR="00C236C0">
        <w:rPr>
          <w:b w:val="0"/>
          <w:szCs w:val="24"/>
        </w:rPr>
        <w:t>Участник</w:t>
      </w:r>
      <w:r>
        <w:rPr>
          <w:b w:val="0"/>
          <w:szCs w:val="24"/>
        </w:rPr>
        <w:t>а</w:t>
      </w:r>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spellStart"/>
            <w:proofErr w:type="gramStart"/>
            <w:r w:rsidRPr="00A55F54">
              <w:rPr>
                <w:sz w:val="24"/>
                <w:szCs w:val="24"/>
              </w:rPr>
              <w:t>п</w:t>
            </w:r>
            <w:proofErr w:type="spellEnd"/>
            <w:proofErr w:type="gramEnd"/>
            <w:r w:rsidRPr="00A55F54">
              <w:rPr>
                <w:sz w:val="24"/>
                <w:szCs w:val="24"/>
              </w:rPr>
              <w:t>/</w:t>
            </w:r>
            <w:proofErr w:type="spellStart"/>
            <w:r w:rsidRPr="00A55F54">
              <w:rPr>
                <w:sz w:val="24"/>
                <w:szCs w:val="24"/>
              </w:rPr>
              <w:t>п</w:t>
            </w:r>
            <w:proofErr w:type="spellEnd"/>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w:t>
            </w:r>
            <w:proofErr w:type="gramStart"/>
            <w:r w:rsidR="004F4D80" w:rsidRPr="005A2CAE">
              <w:rPr>
                <w:szCs w:val="24"/>
              </w:rPr>
              <w:t>из</w:t>
            </w:r>
            <w:proofErr w:type="gramEnd"/>
            <w:r w:rsidR="004F4D80" w:rsidRPr="005A2CAE">
              <w:rPr>
                <w:szCs w:val="24"/>
              </w:rPr>
              <w:t xml:space="preserve"> </w:t>
            </w:r>
            <w:proofErr w:type="gramStart"/>
            <w:r w:rsidR="004F4D80" w:rsidRPr="005A2CAE">
              <w:rPr>
                <w:szCs w:val="24"/>
              </w:rPr>
              <w:t>спец</w:t>
            </w:r>
            <w:proofErr w:type="gramEnd"/>
            <w:r w:rsidR="004F4D80" w:rsidRPr="005A2CAE">
              <w:rPr>
                <w:szCs w:val="24"/>
              </w:rPr>
              <w:t>.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88" w:name="_Toc439170689"/>
      <w:bookmarkStart w:id="789" w:name="_Toc439172791"/>
      <w:bookmarkStart w:id="790" w:name="_Toc439173235"/>
      <w:bookmarkStart w:id="791" w:name="_Toc439238231"/>
      <w:bookmarkStart w:id="792" w:name="_Toc439252779"/>
      <w:bookmarkStart w:id="793" w:name="_Ref440272147"/>
      <w:bookmarkStart w:id="794" w:name="_Toc440357151"/>
      <w:bookmarkStart w:id="795" w:name="_Toc440359706"/>
      <w:bookmarkStart w:id="796" w:name="_Toc441131018"/>
      <w:r w:rsidRPr="00D73790">
        <w:rPr>
          <w:b w:val="0"/>
          <w:szCs w:val="24"/>
        </w:rPr>
        <w:lastRenderedPageBreak/>
        <w:t xml:space="preserve">Форма </w:t>
      </w:r>
      <w:bookmarkEnd w:id="788"/>
      <w:bookmarkEnd w:id="789"/>
      <w:bookmarkEnd w:id="790"/>
      <w:bookmarkEnd w:id="791"/>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92"/>
      <w:bookmarkEnd w:id="793"/>
      <w:bookmarkEnd w:id="794"/>
      <w:bookmarkEnd w:id="795"/>
      <w:bookmarkEnd w:id="796"/>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886FAA" w:rsidRPr="00DB6009" w:rsidRDefault="00886FAA" w:rsidP="00886FAA">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2"/>
        <w:gridCol w:w="4554"/>
        <w:gridCol w:w="4297"/>
      </w:tblGrid>
      <w:tr w:rsidR="00886FAA" w:rsidRPr="00DB6009" w:rsidTr="00BE3785">
        <w:tc>
          <w:tcPr>
            <w:tcW w:w="612" w:type="dxa"/>
            <w:shd w:val="clear" w:color="auto" w:fill="auto"/>
          </w:tcPr>
          <w:p w:rsidR="00886FAA" w:rsidRPr="00DB6009" w:rsidRDefault="00886FAA" w:rsidP="00BE3785">
            <w:pPr>
              <w:autoSpaceDE w:val="0"/>
              <w:autoSpaceDN w:val="0"/>
              <w:adjustRightInd w:val="0"/>
              <w:spacing w:line="240" w:lineRule="auto"/>
              <w:ind w:firstLine="0"/>
              <w:outlineLvl w:val="0"/>
              <w:rPr>
                <w:rFonts w:eastAsia="Calibri"/>
                <w:b/>
                <w:sz w:val="20"/>
                <w:szCs w:val="20"/>
              </w:rPr>
            </w:pPr>
            <w:r w:rsidRPr="00DB6009">
              <w:rPr>
                <w:rFonts w:eastAsia="Calibri"/>
                <w:b/>
                <w:sz w:val="20"/>
                <w:szCs w:val="20"/>
              </w:rPr>
              <w:t xml:space="preserve">№ </w:t>
            </w:r>
            <w:proofErr w:type="spellStart"/>
            <w:proofErr w:type="gramStart"/>
            <w:r w:rsidRPr="00DB6009">
              <w:rPr>
                <w:rFonts w:eastAsia="Calibri"/>
                <w:b/>
                <w:sz w:val="20"/>
                <w:szCs w:val="20"/>
              </w:rPr>
              <w:t>п</w:t>
            </w:r>
            <w:proofErr w:type="spellEnd"/>
            <w:proofErr w:type="gramEnd"/>
            <w:r w:rsidRPr="00DB6009">
              <w:rPr>
                <w:rFonts w:eastAsia="Calibri"/>
                <w:b/>
                <w:sz w:val="20"/>
                <w:szCs w:val="20"/>
              </w:rPr>
              <w:t>/</w:t>
            </w:r>
            <w:proofErr w:type="spellStart"/>
            <w:r w:rsidRPr="00DB6009">
              <w:rPr>
                <w:rFonts w:eastAsia="Calibri"/>
                <w:b/>
                <w:sz w:val="20"/>
                <w:szCs w:val="20"/>
              </w:rPr>
              <w:t>п</w:t>
            </w:r>
            <w:proofErr w:type="spellEnd"/>
          </w:p>
        </w:tc>
        <w:tc>
          <w:tcPr>
            <w:tcW w:w="4554" w:type="dxa"/>
            <w:shd w:val="clear" w:color="auto" w:fill="auto"/>
          </w:tcPr>
          <w:p w:rsidR="00886FAA" w:rsidRPr="00DB6009" w:rsidRDefault="00886FAA" w:rsidP="00BE3785">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886FAA" w:rsidRPr="00DB6009" w:rsidRDefault="00886FAA" w:rsidP="00BE3785">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886FAA" w:rsidRPr="00DB6009" w:rsidTr="00BE3785">
        <w:tc>
          <w:tcPr>
            <w:tcW w:w="612" w:type="dxa"/>
            <w:shd w:val="clear" w:color="auto" w:fill="auto"/>
          </w:tcPr>
          <w:p w:rsidR="00886FAA" w:rsidRPr="00DB6009" w:rsidRDefault="00886FAA" w:rsidP="00BE3785">
            <w:pPr>
              <w:autoSpaceDE w:val="0"/>
              <w:autoSpaceDN w:val="0"/>
              <w:adjustRightInd w:val="0"/>
              <w:spacing w:line="240" w:lineRule="auto"/>
              <w:ind w:firstLine="0"/>
              <w:outlineLvl w:val="0"/>
              <w:rPr>
                <w:rFonts w:eastAsia="Calibri"/>
              </w:rPr>
            </w:pPr>
            <w:r w:rsidRPr="00DB6009">
              <w:rPr>
                <w:rFonts w:eastAsia="Calibri"/>
              </w:rPr>
              <w:t>1</w:t>
            </w:r>
          </w:p>
        </w:tc>
        <w:tc>
          <w:tcPr>
            <w:tcW w:w="4554" w:type="dxa"/>
            <w:shd w:val="clear" w:color="auto" w:fill="auto"/>
          </w:tcPr>
          <w:p w:rsidR="00886FAA" w:rsidRPr="00DB6009" w:rsidRDefault="00886FAA" w:rsidP="00BE3785">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886FAA" w:rsidRPr="00DB6009" w:rsidRDefault="00886FAA" w:rsidP="00BE3785">
            <w:pPr>
              <w:autoSpaceDE w:val="0"/>
              <w:autoSpaceDN w:val="0"/>
              <w:adjustRightInd w:val="0"/>
              <w:spacing w:line="240" w:lineRule="auto"/>
              <w:jc w:val="center"/>
              <w:outlineLvl w:val="0"/>
              <w:rPr>
                <w:rFonts w:eastAsia="Calibri"/>
              </w:rPr>
            </w:pPr>
            <w:r w:rsidRPr="00DB6009">
              <w:rPr>
                <w:rFonts w:eastAsia="Calibri"/>
              </w:rPr>
              <w:t>3</w:t>
            </w:r>
          </w:p>
        </w:tc>
      </w:tr>
      <w:tr w:rsidR="00886FAA" w:rsidRPr="00DB6009" w:rsidTr="00BE3785">
        <w:tc>
          <w:tcPr>
            <w:tcW w:w="612"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ind w:firstLine="0"/>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886FAA" w:rsidRDefault="00886FAA" w:rsidP="00BE3785">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886FAA" w:rsidRPr="00DB6009" w:rsidRDefault="00886FAA" w:rsidP="00BE3785">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886FAA" w:rsidRDefault="00886FAA" w:rsidP="00BE3785">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886FAA" w:rsidRPr="00DB6009" w:rsidRDefault="00886FAA" w:rsidP="00BE3785">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p w:rsidR="00886FAA" w:rsidRDefault="00886FAA" w:rsidP="00BE3785">
            <w:pPr>
              <w:autoSpaceDE w:val="0"/>
              <w:autoSpaceDN w:val="0"/>
              <w:adjustRightInd w:val="0"/>
              <w:spacing w:line="240" w:lineRule="auto"/>
              <w:outlineLvl w:val="0"/>
              <w:rPr>
                <w:rFonts w:eastAsia="Calibri"/>
              </w:rPr>
            </w:pPr>
            <w:r>
              <w:rPr>
                <w:rFonts w:eastAsia="Calibri"/>
              </w:rPr>
              <w:t xml:space="preserve">в 20 __ году - </w:t>
            </w:r>
          </w:p>
          <w:p w:rsidR="00886FAA" w:rsidRDefault="00886FAA" w:rsidP="00BE3785">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p w:rsidR="00886FAA" w:rsidRDefault="00886FAA" w:rsidP="00BE3785">
            <w:pPr>
              <w:autoSpaceDE w:val="0"/>
              <w:autoSpaceDN w:val="0"/>
              <w:adjustRightInd w:val="0"/>
              <w:spacing w:line="240" w:lineRule="auto"/>
              <w:outlineLvl w:val="0"/>
              <w:rPr>
                <w:rFonts w:eastAsia="Calibri"/>
              </w:rPr>
            </w:pPr>
            <w:r>
              <w:rPr>
                <w:rFonts w:eastAsia="Calibri"/>
              </w:rPr>
              <w:t xml:space="preserve">в 20__ году - </w:t>
            </w:r>
          </w:p>
          <w:p w:rsidR="00886FAA" w:rsidRDefault="00886FAA" w:rsidP="00BE3785">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bottom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p w:rsidR="00886FAA" w:rsidRDefault="00886FAA" w:rsidP="00BE3785">
            <w:pPr>
              <w:autoSpaceDE w:val="0"/>
              <w:autoSpaceDN w:val="0"/>
              <w:adjustRightInd w:val="0"/>
              <w:spacing w:line="240" w:lineRule="auto"/>
              <w:outlineLvl w:val="0"/>
              <w:rPr>
                <w:rFonts w:eastAsia="Calibri"/>
              </w:rPr>
            </w:pPr>
            <w:r>
              <w:rPr>
                <w:rFonts w:eastAsia="Calibri"/>
              </w:rPr>
              <w:t xml:space="preserve">в 20__ году - </w:t>
            </w:r>
          </w:p>
          <w:p w:rsidR="00886FAA" w:rsidRDefault="00886FAA" w:rsidP="00BE3785">
            <w:pPr>
              <w:autoSpaceDE w:val="0"/>
              <w:autoSpaceDN w:val="0"/>
              <w:adjustRightInd w:val="0"/>
              <w:spacing w:line="240" w:lineRule="auto"/>
              <w:outlineLvl w:val="0"/>
              <w:rPr>
                <w:rFonts w:eastAsia="Calibri"/>
              </w:rPr>
            </w:pPr>
          </w:p>
        </w:tc>
      </w:tr>
      <w:tr w:rsidR="00886FAA" w:rsidRPr="00DB6009" w:rsidTr="00BE3785">
        <w:tc>
          <w:tcPr>
            <w:tcW w:w="612"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ind w:firstLine="0"/>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886FAA" w:rsidRPr="00475F4C" w:rsidRDefault="00886FAA" w:rsidP="00BE3785">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886FAA" w:rsidRPr="00DB6009" w:rsidRDefault="00886FAA" w:rsidP="00BE3785">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886FAA" w:rsidRPr="00DB6009" w:rsidRDefault="00886FAA" w:rsidP="00BE3785">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886FAA" w:rsidRPr="00DB6009" w:rsidRDefault="00886FAA" w:rsidP="00BE3785">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886FAA" w:rsidRPr="00DB6009" w:rsidRDefault="00886FAA" w:rsidP="00BE3785">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p w:rsidR="00886FAA" w:rsidRDefault="00886FAA" w:rsidP="00BE3785">
            <w:pPr>
              <w:autoSpaceDE w:val="0"/>
              <w:autoSpaceDN w:val="0"/>
              <w:adjustRightInd w:val="0"/>
              <w:spacing w:line="240" w:lineRule="auto"/>
              <w:outlineLvl w:val="0"/>
              <w:rPr>
                <w:rFonts w:eastAsia="Calibri"/>
              </w:rPr>
            </w:pPr>
            <w:r>
              <w:rPr>
                <w:rFonts w:eastAsia="Calibri"/>
              </w:rPr>
              <w:t xml:space="preserve">в 20 __ году - </w:t>
            </w:r>
          </w:p>
          <w:p w:rsidR="00886FAA" w:rsidRDefault="00886FAA" w:rsidP="00BE3785">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p w:rsidR="00886FAA" w:rsidRDefault="00886FAA" w:rsidP="00BE3785">
            <w:pPr>
              <w:autoSpaceDE w:val="0"/>
              <w:autoSpaceDN w:val="0"/>
              <w:adjustRightInd w:val="0"/>
              <w:spacing w:line="240" w:lineRule="auto"/>
              <w:outlineLvl w:val="0"/>
              <w:rPr>
                <w:rFonts w:eastAsia="Calibri"/>
              </w:rPr>
            </w:pPr>
            <w:r>
              <w:rPr>
                <w:rFonts w:eastAsia="Calibri"/>
              </w:rPr>
              <w:t xml:space="preserve">в 20__ году - </w:t>
            </w:r>
          </w:p>
          <w:p w:rsidR="00886FAA" w:rsidRDefault="00886FAA" w:rsidP="00BE3785">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bottom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p w:rsidR="00886FAA" w:rsidRDefault="00886FAA" w:rsidP="00BE3785">
            <w:pPr>
              <w:autoSpaceDE w:val="0"/>
              <w:autoSpaceDN w:val="0"/>
              <w:adjustRightInd w:val="0"/>
              <w:spacing w:line="240" w:lineRule="auto"/>
              <w:outlineLvl w:val="0"/>
              <w:rPr>
                <w:rFonts w:eastAsia="Calibri"/>
              </w:rPr>
            </w:pPr>
            <w:r>
              <w:rPr>
                <w:rFonts w:eastAsia="Calibri"/>
              </w:rPr>
              <w:t xml:space="preserve">в 20__ году - </w:t>
            </w:r>
          </w:p>
          <w:p w:rsidR="00886FAA" w:rsidRDefault="00886FAA" w:rsidP="00BE3785">
            <w:pPr>
              <w:autoSpaceDE w:val="0"/>
              <w:autoSpaceDN w:val="0"/>
              <w:adjustRightInd w:val="0"/>
              <w:spacing w:line="240" w:lineRule="auto"/>
              <w:outlineLvl w:val="0"/>
              <w:rPr>
                <w:rFonts w:eastAsia="Calibri"/>
              </w:rPr>
            </w:pPr>
          </w:p>
        </w:tc>
      </w:tr>
      <w:tr w:rsidR="00886FAA" w:rsidRPr="00DB6009" w:rsidTr="00BE3785">
        <w:tc>
          <w:tcPr>
            <w:tcW w:w="612" w:type="dxa"/>
            <w:shd w:val="clear" w:color="auto" w:fill="auto"/>
          </w:tcPr>
          <w:p w:rsidR="00886FAA" w:rsidRPr="00DB6009" w:rsidRDefault="00886FAA" w:rsidP="00BE3785">
            <w:pPr>
              <w:autoSpaceDE w:val="0"/>
              <w:autoSpaceDN w:val="0"/>
              <w:adjustRightInd w:val="0"/>
              <w:spacing w:line="240" w:lineRule="auto"/>
              <w:ind w:firstLine="0"/>
              <w:outlineLvl w:val="0"/>
              <w:rPr>
                <w:rFonts w:eastAsia="Calibri"/>
              </w:rPr>
            </w:pPr>
            <w:r w:rsidRPr="00DB6009">
              <w:rPr>
                <w:rFonts w:eastAsia="Calibri"/>
              </w:rPr>
              <w:t>3.</w:t>
            </w:r>
          </w:p>
        </w:tc>
        <w:tc>
          <w:tcPr>
            <w:tcW w:w="4554" w:type="dxa"/>
            <w:shd w:val="clear" w:color="auto" w:fill="auto"/>
          </w:tcPr>
          <w:p w:rsidR="00886FAA" w:rsidRPr="00DB6009" w:rsidRDefault="00886FAA" w:rsidP="00BE3785">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886FAA" w:rsidRPr="00B4088F" w:rsidRDefault="00886FAA" w:rsidP="00BE3785">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(складочном) капитале (паевом фонде):</w:t>
            </w:r>
          </w:p>
          <w:p w:rsidR="00886FAA" w:rsidRPr="00B4088F" w:rsidRDefault="00886FAA" w:rsidP="00BE3785">
            <w:pPr>
              <w:autoSpaceDE w:val="0"/>
              <w:autoSpaceDN w:val="0"/>
              <w:adjustRightInd w:val="0"/>
              <w:spacing w:line="240" w:lineRule="auto"/>
              <w:rPr>
                <w:rFonts w:eastAsia="Calibri"/>
                <w:lang w:eastAsia="en-US"/>
              </w:rPr>
            </w:pPr>
            <w:r w:rsidRPr="00B4088F">
              <w:rPr>
                <w:rFonts w:eastAsia="Calibri"/>
                <w:lang w:eastAsia="en-US"/>
              </w:rPr>
              <w:t xml:space="preserve">РФ, субъектов РФ, муниципальных образований, общественных и религиозных </w:t>
            </w:r>
            <w:r w:rsidRPr="00B4088F">
              <w:rPr>
                <w:rFonts w:eastAsia="Calibri"/>
                <w:lang w:eastAsia="en-US"/>
              </w:rPr>
              <w:lastRenderedPageBreak/>
              <w:t>организаций (объединений), благотворительных и иных фондов</w:t>
            </w:r>
          </w:p>
          <w:p w:rsidR="00886FAA" w:rsidRPr="00DB6009" w:rsidRDefault="00886FAA" w:rsidP="00BE3785">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886FAA" w:rsidRPr="00DB6009" w:rsidRDefault="00886FAA" w:rsidP="00BE3785">
            <w:pPr>
              <w:autoSpaceDE w:val="0"/>
              <w:autoSpaceDN w:val="0"/>
              <w:adjustRightInd w:val="0"/>
              <w:spacing w:line="240" w:lineRule="auto"/>
              <w:outlineLvl w:val="0"/>
              <w:rPr>
                <w:rFonts w:eastAsia="Calibri"/>
                <w:i/>
              </w:rPr>
            </w:pPr>
          </w:p>
        </w:tc>
      </w:tr>
      <w:tr w:rsidR="00886FAA" w:rsidRPr="00DB6009" w:rsidTr="00BE3785">
        <w:tc>
          <w:tcPr>
            <w:tcW w:w="612" w:type="dxa"/>
            <w:shd w:val="clear" w:color="auto" w:fill="auto"/>
          </w:tcPr>
          <w:p w:rsidR="00886FAA" w:rsidRPr="00DB6009" w:rsidRDefault="00886FAA" w:rsidP="00BE3785">
            <w:pPr>
              <w:autoSpaceDE w:val="0"/>
              <w:autoSpaceDN w:val="0"/>
              <w:adjustRightInd w:val="0"/>
              <w:spacing w:line="240" w:lineRule="auto"/>
              <w:ind w:firstLine="0"/>
              <w:outlineLvl w:val="0"/>
              <w:rPr>
                <w:rFonts w:eastAsia="Calibri"/>
              </w:rPr>
            </w:pPr>
            <w:r w:rsidRPr="00DB6009">
              <w:rPr>
                <w:rFonts w:eastAsia="Calibri"/>
              </w:rPr>
              <w:lastRenderedPageBreak/>
              <w:t>4.</w:t>
            </w:r>
          </w:p>
        </w:tc>
        <w:tc>
          <w:tcPr>
            <w:tcW w:w="4554" w:type="dxa"/>
            <w:shd w:val="clear" w:color="auto" w:fill="auto"/>
          </w:tcPr>
          <w:p w:rsidR="00886FAA" w:rsidRPr="00DB6009" w:rsidRDefault="00886FAA" w:rsidP="00BE3785">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886FAA" w:rsidRPr="00DB6009" w:rsidRDefault="00886FAA" w:rsidP="00BE3785">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886FAA" w:rsidRPr="00DB6009" w:rsidRDefault="00886FAA" w:rsidP="00BE3785">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886FAA" w:rsidRPr="00DB6009" w:rsidRDefault="00886FAA" w:rsidP="00BE3785">
            <w:pPr>
              <w:autoSpaceDE w:val="0"/>
              <w:autoSpaceDN w:val="0"/>
              <w:adjustRightInd w:val="0"/>
              <w:spacing w:line="240" w:lineRule="auto"/>
              <w:outlineLvl w:val="0"/>
              <w:rPr>
                <w:rFonts w:eastAsia="Calibri"/>
                <w:i/>
              </w:rPr>
            </w:pPr>
          </w:p>
        </w:tc>
      </w:tr>
    </w:tbl>
    <w:p w:rsidR="00886FAA" w:rsidRPr="00DB6009" w:rsidRDefault="00886FAA" w:rsidP="00886FAA">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797" w:name="_Toc439170690"/>
      <w:bookmarkStart w:id="798" w:name="_Toc439172792"/>
      <w:bookmarkStart w:id="799" w:name="_Toc439173236"/>
      <w:bookmarkStart w:id="800" w:name="_Toc439238232"/>
    </w:p>
    <w:bookmarkEnd w:id="797"/>
    <w:bookmarkEnd w:id="798"/>
    <w:bookmarkEnd w:id="799"/>
    <w:bookmarkEnd w:id="800"/>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01" w:name="_Toc125426243"/>
      <w:bookmarkStart w:id="802" w:name="_Toc396984070"/>
      <w:bookmarkStart w:id="803" w:name="_Toc423423673"/>
      <w:r>
        <w:br w:type="page"/>
      </w:r>
    </w:p>
    <w:p w:rsidR="004F4D80" w:rsidRPr="007417E6" w:rsidRDefault="004F4D80" w:rsidP="004F4D80">
      <w:pPr>
        <w:pStyle w:val="3"/>
        <w:rPr>
          <w:sz w:val="22"/>
        </w:rPr>
      </w:pPr>
      <w:bookmarkStart w:id="804" w:name="_Toc439170691"/>
      <w:bookmarkStart w:id="805" w:name="_Toc439172793"/>
      <w:bookmarkStart w:id="806" w:name="_Toc439173237"/>
      <w:bookmarkStart w:id="807" w:name="_Toc439238233"/>
      <w:bookmarkStart w:id="808" w:name="_Toc439252780"/>
      <w:bookmarkStart w:id="809" w:name="_Toc439323754"/>
      <w:bookmarkStart w:id="810" w:name="_Toc440357152"/>
      <w:bookmarkStart w:id="811" w:name="_Toc440359707"/>
      <w:bookmarkStart w:id="812" w:name="_Toc440632171"/>
      <w:bookmarkStart w:id="813" w:name="_Toc440875991"/>
      <w:bookmarkStart w:id="814" w:name="_Toc441131019"/>
      <w:r>
        <w:rPr>
          <w:szCs w:val="24"/>
        </w:rPr>
        <w:lastRenderedPageBreak/>
        <w:t>Инструкции по заполнению</w:t>
      </w:r>
      <w:bookmarkEnd w:id="801"/>
      <w:r>
        <w:rPr>
          <w:szCs w:val="24"/>
        </w:rPr>
        <w:t xml:space="preserve"> Анкеты </w:t>
      </w:r>
      <w:r w:rsidR="00C236C0">
        <w:rPr>
          <w:szCs w:val="24"/>
        </w:rPr>
        <w:t>Участник</w:t>
      </w:r>
      <w:r>
        <w:rPr>
          <w:szCs w:val="24"/>
        </w:rPr>
        <w:t>а</w:t>
      </w:r>
      <w:bookmarkEnd w:id="802"/>
      <w:bookmarkEnd w:id="803"/>
      <w:bookmarkEnd w:id="804"/>
      <w:bookmarkEnd w:id="805"/>
      <w:bookmarkEnd w:id="806"/>
      <w:bookmarkEnd w:id="807"/>
      <w:bookmarkEnd w:id="808"/>
      <w:bookmarkEnd w:id="809"/>
      <w:bookmarkEnd w:id="810"/>
      <w:bookmarkEnd w:id="811"/>
      <w:bookmarkEnd w:id="812"/>
      <w:bookmarkEnd w:id="813"/>
      <w:bookmarkEnd w:id="814"/>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69747F">
        <w:rPr>
          <w:sz w:val="24"/>
          <w:szCs w:val="24"/>
        </w:rPr>
        <w:fldChar w:fldCharType="begin"/>
      </w:r>
      <w:r w:rsidR="00D56F8C">
        <w:rPr>
          <w:sz w:val="24"/>
          <w:szCs w:val="24"/>
        </w:rPr>
        <w:instrText xml:space="preserve"> REF _Ref55336310 \r \h </w:instrText>
      </w:r>
      <w:r w:rsidR="0069747F">
        <w:rPr>
          <w:sz w:val="24"/>
          <w:szCs w:val="24"/>
        </w:rPr>
      </w:r>
      <w:r w:rsidR="0069747F">
        <w:rPr>
          <w:sz w:val="24"/>
          <w:szCs w:val="24"/>
        </w:rPr>
        <w:fldChar w:fldCharType="separate"/>
      </w:r>
      <w:r w:rsidR="00A24167">
        <w:rPr>
          <w:sz w:val="24"/>
          <w:szCs w:val="24"/>
        </w:rPr>
        <w:t>5.1</w:t>
      </w:r>
      <w:r w:rsidR="0069747F">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15" w:name="_Ref55336378"/>
      <w:bookmarkStart w:id="816" w:name="_Toc57314676"/>
      <w:bookmarkStart w:id="817" w:name="_Toc69728990"/>
      <w:bookmarkStart w:id="818" w:name="_Toc98253942"/>
      <w:bookmarkStart w:id="819" w:name="_Toc165173868"/>
      <w:bookmarkStart w:id="820" w:name="_Toc423423674"/>
      <w:bookmarkStart w:id="821" w:name="_Toc441131020"/>
      <w:r w:rsidRPr="00F647F7">
        <w:lastRenderedPageBreak/>
        <w:t>Справка о перечне и годовых объемах выполнения аналогичных договоров (форма 7)</w:t>
      </w:r>
      <w:bookmarkEnd w:id="815"/>
      <w:bookmarkEnd w:id="816"/>
      <w:bookmarkEnd w:id="817"/>
      <w:bookmarkEnd w:id="818"/>
      <w:bookmarkEnd w:id="819"/>
      <w:bookmarkEnd w:id="820"/>
      <w:bookmarkEnd w:id="821"/>
    </w:p>
    <w:p w:rsidR="004F4D80" w:rsidRPr="00D904EF" w:rsidRDefault="004F4D80" w:rsidP="004F4D80">
      <w:pPr>
        <w:pStyle w:val="3"/>
        <w:rPr>
          <w:szCs w:val="24"/>
        </w:rPr>
      </w:pPr>
      <w:bookmarkStart w:id="822" w:name="_Toc98253943"/>
      <w:bookmarkStart w:id="823" w:name="_Toc157248195"/>
      <w:bookmarkStart w:id="824" w:name="_Toc157496564"/>
      <w:bookmarkStart w:id="825" w:name="_Toc158206103"/>
      <w:bookmarkStart w:id="826" w:name="_Toc164057788"/>
      <w:bookmarkStart w:id="827" w:name="_Toc164137138"/>
      <w:bookmarkStart w:id="828" w:name="_Toc164161298"/>
      <w:bookmarkStart w:id="829" w:name="_Toc165173869"/>
      <w:bookmarkStart w:id="830" w:name="_Toc439170693"/>
      <w:bookmarkStart w:id="831" w:name="_Toc439172795"/>
      <w:bookmarkStart w:id="832" w:name="_Toc439173239"/>
      <w:bookmarkStart w:id="833" w:name="_Toc439238235"/>
      <w:bookmarkStart w:id="834" w:name="_Toc439252782"/>
      <w:bookmarkStart w:id="835" w:name="_Toc439323756"/>
      <w:bookmarkStart w:id="836" w:name="_Toc440357154"/>
      <w:bookmarkStart w:id="837" w:name="_Toc440359709"/>
      <w:bookmarkStart w:id="838" w:name="_Toc440632173"/>
      <w:bookmarkStart w:id="839" w:name="_Toc440875993"/>
      <w:bookmarkStart w:id="840" w:name="_Toc441131021"/>
      <w:r w:rsidRPr="00D904EF">
        <w:rPr>
          <w:szCs w:val="24"/>
        </w:rPr>
        <w:t>Форма Справки о перечне и годовых объемах выполнения аналогичных договоров</w:t>
      </w:r>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spellStart"/>
            <w:proofErr w:type="gramStart"/>
            <w:r w:rsidRPr="00F647F7">
              <w:t>п</w:t>
            </w:r>
            <w:proofErr w:type="spellEnd"/>
            <w:proofErr w:type="gramEnd"/>
            <w:r w:rsidRPr="00F647F7">
              <w:t>/</w:t>
            </w:r>
            <w:proofErr w:type="spellStart"/>
            <w:r w:rsidRPr="00F647F7">
              <w:t>п</w:t>
            </w:r>
            <w:proofErr w:type="spellEnd"/>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proofErr w:type="spellStart"/>
            <w:r w:rsidRPr="00F647F7">
              <w:rPr>
                <w:b/>
                <w:sz w:val="22"/>
              </w:rPr>
              <w:t>х</w:t>
            </w:r>
            <w:proofErr w:type="spellEnd"/>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proofErr w:type="spellStart"/>
            <w:r w:rsidRPr="00F647F7">
              <w:rPr>
                <w:b/>
                <w:sz w:val="22"/>
              </w:rPr>
              <w:t>х</w:t>
            </w:r>
            <w:proofErr w:type="spellEnd"/>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proofErr w:type="spellStart"/>
            <w:r w:rsidRPr="00F647F7">
              <w:rPr>
                <w:b/>
                <w:sz w:val="22"/>
              </w:rPr>
              <w:t>х</w:t>
            </w:r>
            <w:proofErr w:type="spellEnd"/>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41" w:name="_Toc98253944"/>
      <w:bookmarkStart w:id="842" w:name="_Toc157248196"/>
      <w:bookmarkStart w:id="843" w:name="_Toc157496565"/>
      <w:bookmarkStart w:id="844" w:name="_Toc158206104"/>
      <w:bookmarkStart w:id="845" w:name="_Toc164057789"/>
      <w:bookmarkStart w:id="846" w:name="_Toc164137139"/>
      <w:bookmarkStart w:id="847" w:name="_Toc164161299"/>
      <w:bookmarkStart w:id="848" w:name="_Toc165173870"/>
      <w:r>
        <w:rPr>
          <w:szCs w:val="24"/>
        </w:rPr>
        <w:br w:type="page"/>
      </w:r>
    </w:p>
    <w:p w:rsidR="004F4D80" w:rsidRPr="00D904EF" w:rsidRDefault="004F4D80" w:rsidP="004F4D80">
      <w:pPr>
        <w:pStyle w:val="3"/>
        <w:rPr>
          <w:szCs w:val="24"/>
        </w:rPr>
      </w:pPr>
      <w:bookmarkStart w:id="849" w:name="_Toc439170694"/>
      <w:bookmarkStart w:id="850" w:name="_Toc439172796"/>
      <w:bookmarkStart w:id="851" w:name="_Toc439173240"/>
      <w:bookmarkStart w:id="852" w:name="_Toc439238236"/>
      <w:bookmarkStart w:id="853" w:name="_Toc439252783"/>
      <w:bookmarkStart w:id="854" w:name="_Toc439323757"/>
      <w:bookmarkStart w:id="855" w:name="_Toc440357155"/>
      <w:bookmarkStart w:id="856" w:name="_Toc440359710"/>
      <w:bookmarkStart w:id="857" w:name="_Toc440632174"/>
      <w:bookmarkStart w:id="858" w:name="_Toc440875994"/>
      <w:bookmarkStart w:id="859" w:name="_Toc441131022"/>
      <w:r w:rsidRPr="00D904EF">
        <w:rPr>
          <w:szCs w:val="24"/>
        </w:rPr>
        <w:lastRenderedPageBreak/>
        <w:t>Инструкции по заполнению</w:t>
      </w:r>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69747F">
        <w:rPr>
          <w:sz w:val="24"/>
          <w:szCs w:val="24"/>
        </w:rPr>
        <w:fldChar w:fldCharType="begin"/>
      </w:r>
      <w:r w:rsidR="00D90031">
        <w:rPr>
          <w:sz w:val="24"/>
          <w:szCs w:val="24"/>
        </w:rPr>
        <w:instrText xml:space="preserve"> REF _Ref55336310 \r \h </w:instrText>
      </w:r>
      <w:r w:rsidR="0069747F">
        <w:rPr>
          <w:sz w:val="24"/>
          <w:szCs w:val="24"/>
        </w:rPr>
      </w:r>
      <w:r w:rsidR="0069747F">
        <w:rPr>
          <w:sz w:val="24"/>
          <w:szCs w:val="24"/>
        </w:rPr>
        <w:fldChar w:fldCharType="separate"/>
      </w:r>
      <w:r w:rsidR="00A24167">
        <w:rPr>
          <w:sz w:val="24"/>
          <w:szCs w:val="24"/>
        </w:rPr>
        <w:t>5.1</w:t>
      </w:r>
      <w:r w:rsidR="0069747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69747F">
        <w:rPr>
          <w:sz w:val="24"/>
          <w:szCs w:val="24"/>
        </w:rPr>
        <w:fldChar w:fldCharType="begin"/>
      </w:r>
      <w:r w:rsidR="00D90031">
        <w:rPr>
          <w:sz w:val="24"/>
          <w:szCs w:val="24"/>
        </w:rPr>
        <w:instrText xml:space="preserve"> REF _Ref440274159 \r \h </w:instrText>
      </w:r>
      <w:r w:rsidR="0069747F">
        <w:rPr>
          <w:sz w:val="24"/>
          <w:szCs w:val="24"/>
        </w:rPr>
      </w:r>
      <w:r w:rsidR="0069747F">
        <w:rPr>
          <w:sz w:val="24"/>
          <w:szCs w:val="24"/>
        </w:rPr>
        <w:fldChar w:fldCharType="separate"/>
      </w:r>
      <w:r w:rsidR="00A24167">
        <w:rPr>
          <w:sz w:val="24"/>
          <w:szCs w:val="24"/>
        </w:rPr>
        <w:t>4</w:t>
      </w:r>
      <w:r w:rsidR="0069747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60" w:name="_Ref55336398"/>
      <w:bookmarkStart w:id="861" w:name="_Toc57314678"/>
      <w:bookmarkStart w:id="862" w:name="_Toc69728992"/>
      <w:bookmarkStart w:id="863" w:name="_Toc98253948"/>
      <w:bookmarkStart w:id="864" w:name="_Toc165173874"/>
      <w:bookmarkStart w:id="865" w:name="_Toc423423676"/>
      <w:bookmarkStart w:id="866" w:name="_Toc441131023"/>
      <w:r w:rsidRPr="00F647F7">
        <w:lastRenderedPageBreak/>
        <w:t xml:space="preserve">Справка о кадровых ресурсах (форма </w:t>
      </w:r>
      <w:r w:rsidR="000D67AD">
        <w:t>8</w:t>
      </w:r>
      <w:r w:rsidRPr="00F647F7">
        <w:t>)</w:t>
      </w:r>
      <w:bookmarkEnd w:id="860"/>
      <w:bookmarkEnd w:id="861"/>
      <w:bookmarkEnd w:id="862"/>
      <w:bookmarkEnd w:id="863"/>
      <w:bookmarkEnd w:id="864"/>
      <w:bookmarkEnd w:id="865"/>
      <w:bookmarkEnd w:id="866"/>
    </w:p>
    <w:p w:rsidR="004F4D80" w:rsidRPr="00D904EF" w:rsidRDefault="004F4D80" w:rsidP="004F4D80">
      <w:pPr>
        <w:pStyle w:val="3"/>
        <w:rPr>
          <w:szCs w:val="24"/>
        </w:rPr>
      </w:pPr>
      <w:bookmarkStart w:id="867" w:name="_Toc98253949"/>
      <w:bookmarkStart w:id="868" w:name="_Toc157248201"/>
      <w:bookmarkStart w:id="869" w:name="_Toc157496570"/>
      <w:bookmarkStart w:id="870" w:name="_Toc158206109"/>
      <w:bookmarkStart w:id="871" w:name="_Toc164057794"/>
      <w:bookmarkStart w:id="872" w:name="_Toc164137144"/>
      <w:bookmarkStart w:id="873" w:name="_Toc164161304"/>
      <w:bookmarkStart w:id="874" w:name="_Toc165173875"/>
      <w:bookmarkStart w:id="875" w:name="_Toc439170699"/>
      <w:bookmarkStart w:id="876" w:name="_Toc439172801"/>
      <w:bookmarkStart w:id="877" w:name="_Toc439173245"/>
      <w:bookmarkStart w:id="878" w:name="_Toc439238241"/>
      <w:bookmarkStart w:id="879" w:name="_Toc439252788"/>
      <w:bookmarkStart w:id="880" w:name="_Toc439323762"/>
      <w:bookmarkStart w:id="881" w:name="_Toc440357160"/>
      <w:bookmarkStart w:id="882" w:name="_Toc440359712"/>
      <w:bookmarkStart w:id="883" w:name="_Toc440632176"/>
      <w:bookmarkStart w:id="884" w:name="_Toc440875996"/>
      <w:bookmarkStart w:id="885" w:name="_Toc441131024"/>
      <w:r w:rsidRPr="00D904EF">
        <w:rPr>
          <w:szCs w:val="24"/>
        </w:rPr>
        <w:t>Форма Справки о кадровых ресурсах</w:t>
      </w:r>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spellStart"/>
            <w:proofErr w:type="gramStart"/>
            <w:r w:rsidRPr="00F647F7">
              <w:t>п</w:t>
            </w:r>
            <w:proofErr w:type="spellEnd"/>
            <w:proofErr w:type="gramEnd"/>
            <w:r w:rsidRPr="00F647F7">
              <w:t>/</w:t>
            </w:r>
            <w:proofErr w:type="spellStart"/>
            <w:r w:rsidRPr="00F647F7">
              <w:t>п</w:t>
            </w:r>
            <w:proofErr w:type="spellEnd"/>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886" w:name="_Toc98253950"/>
      <w:bookmarkStart w:id="887" w:name="_Toc157248202"/>
      <w:bookmarkStart w:id="888" w:name="_Toc157496571"/>
      <w:bookmarkStart w:id="889" w:name="_Toc158206110"/>
      <w:bookmarkStart w:id="890" w:name="_Toc164057795"/>
      <w:bookmarkStart w:id="891" w:name="_Toc164137145"/>
      <w:bookmarkStart w:id="892" w:name="_Toc164161305"/>
      <w:bookmarkStart w:id="893" w:name="_Toc165173876"/>
      <w:r>
        <w:rPr>
          <w:b/>
          <w:szCs w:val="24"/>
        </w:rPr>
        <w:br w:type="page"/>
      </w:r>
    </w:p>
    <w:p w:rsidR="004F4D80" w:rsidRPr="00D904EF" w:rsidRDefault="004F4D80" w:rsidP="004F4D80">
      <w:pPr>
        <w:pStyle w:val="3"/>
        <w:rPr>
          <w:szCs w:val="24"/>
        </w:rPr>
      </w:pPr>
      <w:bookmarkStart w:id="894" w:name="_Toc439170700"/>
      <w:bookmarkStart w:id="895" w:name="_Toc439172802"/>
      <w:bookmarkStart w:id="896" w:name="_Toc439173246"/>
      <w:bookmarkStart w:id="897" w:name="_Toc439238242"/>
      <w:bookmarkStart w:id="898" w:name="_Toc439252789"/>
      <w:bookmarkStart w:id="899" w:name="_Toc439323763"/>
      <w:bookmarkStart w:id="900" w:name="_Toc440357161"/>
      <w:bookmarkStart w:id="901" w:name="_Toc440359713"/>
      <w:bookmarkStart w:id="902" w:name="_Toc440632177"/>
      <w:bookmarkStart w:id="903" w:name="_Toc440875997"/>
      <w:bookmarkStart w:id="904" w:name="_Toc441131025"/>
      <w:r w:rsidRPr="00D904EF">
        <w:rPr>
          <w:szCs w:val="24"/>
        </w:rPr>
        <w:lastRenderedPageBreak/>
        <w:t>Инструкции по заполнению</w:t>
      </w:r>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69747F">
        <w:rPr>
          <w:sz w:val="24"/>
          <w:szCs w:val="24"/>
        </w:rPr>
        <w:fldChar w:fldCharType="begin"/>
      </w:r>
      <w:r w:rsidR="00D90031">
        <w:rPr>
          <w:sz w:val="24"/>
          <w:szCs w:val="24"/>
        </w:rPr>
        <w:instrText xml:space="preserve"> REF _Ref55336310 \r \h </w:instrText>
      </w:r>
      <w:r w:rsidR="0069747F">
        <w:rPr>
          <w:sz w:val="24"/>
          <w:szCs w:val="24"/>
        </w:rPr>
      </w:r>
      <w:r w:rsidR="0069747F">
        <w:rPr>
          <w:sz w:val="24"/>
          <w:szCs w:val="24"/>
        </w:rPr>
        <w:fldChar w:fldCharType="separate"/>
      </w:r>
      <w:r w:rsidR="00A24167">
        <w:rPr>
          <w:sz w:val="24"/>
          <w:szCs w:val="24"/>
        </w:rPr>
        <w:t>5.1</w:t>
      </w:r>
      <w:r w:rsidR="0069747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w:t>
      </w:r>
      <w:proofErr w:type="spellStart"/>
      <w:r w:rsidRPr="00F647F7">
        <w:rPr>
          <w:sz w:val="24"/>
          <w:szCs w:val="24"/>
        </w:rPr>
        <w:t>х</w:t>
      </w:r>
      <w:proofErr w:type="spellEnd"/>
      <w:r w:rsidRPr="00F647F7">
        <w:rPr>
          <w:sz w:val="24"/>
          <w:szCs w:val="24"/>
        </w:rPr>
        <w:t>»),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05" w:name="_Toc165173881"/>
      <w:bookmarkStart w:id="906" w:name="_Ref194749267"/>
      <w:bookmarkStart w:id="907" w:name="_Toc423423677"/>
      <w:bookmarkStart w:id="908" w:name="_Ref440271993"/>
      <w:bookmarkStart w:id="909" w:name="_Ref440274659"/>
      <w:bookmarkStart w:id="910" w:name="_Toc441131026"/>
      <w:bookmarkStart w:id="911" w:name="_Ref90381523"/>
      <w:bookmarkStart w:id="912" w:name="_Toc90385124"/>
      <w:bookmarkStart w:id="913" w:name="_Ref96861029"/>
      <w:bookmarkStart w:id="914" w:name="_Toc97651410"/>
      <w:bookmarkStart w:id="915"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05"/>
      <w:bookmarkEnd w:id="906"/>
      <w:bookmarkEnd w:id="907"/>
      <w:bookmarkEnd w:id="908"/>
      <w:bookmarkEnd w:id="909"/>
      <w:bookmarkEnd w:id="910"/>
    </w:p>
    <w:p w:rsidR="004F4D80" w:rsidRPr="00D904EF" w:rsidRDefault="004F4D80" w:rsidP="004F4D80">
      <w:pPr>
        <w:pStyle w:val="3"/>
        <w:rPr>
          <w:szCs w:val="24"/>
        </w:rPr>
      </w:pPr>
      <w:bookmarkStart w:id="916" w:name="_Toc97651411"/>
      <w:bookmarkStart w:id="917" w:name="_Toc98253956"/>
      <w:bookmarkStart w:id="918" w:name="_Toc157248208"/>
      <w:bookmarkStart w:id="919" w:name="_Toc157496577"/>
      <w:bookmarkStart w:id="920" w:name="_Toc158206116"/>
      <w:bookmarkStart w:id="921" w:name="_Toc164057801"/>
      <w:bookmarkStart w:id="922" w:name="_Toc164137151"/>
      <w:bookmarkStart w:id="923" w:name="_Toc164161311"/>
      <w:bookmarkStart w:id="924" w:name="_Toc165173882"/>
      <w:bookmarkStart w:id="925" w:name="_Toc439170702"/>
      <w:bookmarkStart w:id="926" w:name="_Toc439172804"/>
      <w:bookmarkStart w:id="927" w:name="_Toc439173248"/>
      <w:bookmarkStart w:id="928" w:name="_Toc439238244"/>
      <w:bookmarkStart w:id="929" w:name="_Toc439252791"/>
      <w:bookmarkStart w:id="930" w:name="_Toc439323765"/>
      <w:bookmarkStart w:id="931" w:name="_Toc440357163"/>
      <w:bookmarkStart w:id="932" w:name="_Toc440359715"/>
      <w:bookmarkStart w:id="933" w:name="_Toc440632179"/>
      <w:bookmarkStart w:id="934" w:name="_Toc440875999"/>
      <w:bookmarkStart w:id="935" w:name="_Toc441131027"/>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36" w:name="_Toc97651412"/>
      <w:bookmarkStart w:id="937" w:name="_Toc98253957"/>
      <w:bookmarkStart w:id="938" w:name="_Toc157248209"/>
      <w:bookmarkStart w:id="939" w:name="_Toc157496578"/>
      <w:bookmarkStart w:id="940" w:name="_Toc158206117"/>
      <w:bookmarkStart w:id="941" w:name="_Toc164057802"/>
      <w:bookmarkStart w:id="942" w:name="_Toc164137152"/>
      <w:bookmarkStart w:id="943" w:name="_Toc164161312"/>
      <w:bookmarkStart w:id="944" w:name="_Toc165173883"/>
      <w:r>
        <w:rPr>
          <w:b/>
          <w:szCs w:val="24"/>
        </w:rPr>
        <w:br w:type="page"/>
      </w:r>
    </w:p>
    <w:p w:rsidR="004F4D80" w:rsidRPr="00D904EF" w:rsidRDefault="004F4D80" w:rsidP="004F4D80">
      <w:pPr>
        <w:pStyle w:val="3"/>
        <w:rPr>
          <w:szCs w:val="24"/>
        </w:rPr>
      </w:pPr>
      <w:bookmarkStart w:id="945" w:name="_Toc439170703"/>
      <w:bookmarkStart w:id="946" w:name="_Toc439172805"/>
      <w:bookmarkStart w:id="947" w:name="_Toc439173249"/>
      <w:bookmarkStart w:id="948" w:name="_Toc439238245"/>
      <w:bookmarkStart w:id="949" w:name="_Toc439252792"/>
      <w:bookmarkStart w:id="950" w:name="_Toc439323766"/>
      <w:bookmarkStart w:id="951" w:name="_Toc440357164"/>
      <w:bookmarkStart w:id="952" w:name="_Toc440359716"/>
      <w:bookmarkStart w:id="953" w:name="_Toc440632180"/>
      <w:bookmarkStart w:id="954" w:name="_Toc440876000"/>
      <w:bookmarkStart w:id="955" w:name="_Toc441131028"/>
      <w:r w:rsidRPr="00D904EF">
        <w:rPr>
          <w:szCs w:val="24"/>
        </w:rPr>
        <w:lastRenderedPageBreak/>
        <w:t>Инструкции по заполнению</w:t>
      </w:r>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69747F">
        <w:rPr>
          <w:sz w:val="24"/>
          <w:szCs w:val="24"/>
        </w:rPr>
        <w:fldChar w:fldCharType="begin"/>
      </w:r>
      <w:r w:rsidR="00D90031">
        <w:rPr>
          <w:sz w:val="24"/>
          <w:szCs w:val="24"/>
        </w:rPr>
        <w:instrText xml:space="preserve"> REF _Ref55336310 \r \h </w:instrText>
      </w:r>
      <w:r w:rsidR="0069747F">
        <w:rPr>
          <w:sz w:val="24"/>
          <w:szCs w:val="24"/>
        </w:rPr>
      </w:r>
      <w:r w:rsidR="0069747F">
        <w:rPr>
          <w:sz w:val="24"/>
          <w:szCs w:val="24"/>
        </w:rPr>
        <w:fldChar w:fldCharType="separate"/>
      </w:r>
      <w:r w:rsidR="00A24167">
        <w:rPr>
          <w:sz w:val="24"/>
          <w:szCs w:val="24"/>
        </w:rPr>
        <w:t>5.1</w:t>
      </w:r>
      <w:r w:rsidR="0069747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w:t>
      </w:r>
      <w:proofErr w:type="spellStart"/>
      <w:r w:rsidR="004F4D80" w:rsidRPr="00F647F7">
        <w:rPr>
          <w:sz w:val="24"/>
          <w:szCs w:val="24"/>
        </w:rPr>
        <w:t>аффилированными</w:t>
      </w:r>
      <w:proofErr w:type="spellEnd"/>
      <w:r w:rsidR="004F4D80" w:rsidRPr="00F647F7">
        <w:rPr>
          <w:sz w:val="24"/>
          <w:szCs w:val="24"/>
        </w:rPr>
        <w:t xml:space="preserve">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6" w:name="_Ref257131475"/>
      <w:bookmarkStart w:id="957" w:name="_Toc351552284"/>
      <w:bookmarkStart w:id="958" w:name="_Toc396983131"/>
      <w:bookmarkStart w:id="959" w:name="_Toc423423679"/>
      <w:bookmarkStart w:id="960" w:name="_Ref440270984"/>
      <w:bookmarkStart w:id="961" w:name="_Ref440275030"/>
      <w:bookmarkStart w:id="962" w:name="_Toc441131029"/>
      <w:bookmarkEnd w:id="911"/>
      <w:bookmarkEnd w:id="912"/>
      <w:bookmarkEnd w:id="913"/>
      <w:bookmarkEnd w:id="914"/>
      <w:bookmarkEnd w:id="915"/>
      <w:r>
        <w:rPr>
          <w:sz w:val="22"/>
          <w:szCs w:val="22"/>
        </w:rPr>
        <w:lastRenderedPageBreak/>
        <w:t>Письмо</w:t>
      </w:r>
      <w:r w:rsidRPr="007417E6">
        <w:rPr>
          <w:sz w:val="22"/>
          <w:szCs w:val="22"/>
        </w:rPr>
        <w:t xml:space="preserve"> </w:t>
      </w:r>
      <w:bookmarkEnd w:id="956"/>
      <w:r>
        <w:rPr>
          <w:sz w:val="22"/>
          <w:szCs w:val="22"/>
        </w:rPr>
        <w:t>производителя продукции (форма 1</w:t>
      </w:r>
      <w:r w:rsidR="000D67AD">
        <w:rPr>
          <w:sz w:val="22"/>
          <w:szCs w:val="22"/>
        </w:rPr>
        <w:t>0</w:t>
      </w:r>
      <w:r>
        <w:rPr>
          <w:sz w:val="22"/>
          <w:szCs w:val="22"/>
        </w:rPr>
        <w:t>)</w:t>
      </w:r>
      <w:bookmarkEnd w:id="957"/>
      <w:bookmarkEnd w:id="958"/>
      <w:bookmarkEnd w:id="959"/>
      <w:bookmarkEnd w:id="960"/>
      <w:bookmarkEnd w:id="961"/>
      <w:bookmarkEnd w:id="962"/>
    </w:p>
    <w:p w:rsidR="004F4D80" w:rsidRPr="00F647F7" w:rsidRDefault="004F4D80" w:rsidP="004F4D80">
      <w:pPr>
        <w:pStyle w:val="3"/>
        <w:rPr>
          <w:szCs w:val="24"/>
        </w:rPr>
      </w:pPr>
      <w:bookmarkStart w:id="963" w:name="_Toc439170708"/>
      <w:bookmarkStart w:id="964" w:name="_Toc439172810"/>
      <w:bookmarkStart w:id="965" w:name="_Toc439173251"/>
      <w:bookmarkStart w:id="966" w:name="_Toc439252794"/>
      <w:bookmarkStart w:id="967" w:name="_Toc439323768"/>
      <w:bookmarkStart w:id="968" w:name="_Toc440357166"/>
      <w:bookmarkStart w:id="969" w:name="_Toc440359718"/>
      <w:bookmarkStart w:id="970" w:name="_Toc440632182"/>
      <w:bookmarkStart w:id="971" w:name="_Toc440876002"/>
      <w:bookmarkStart w:id="972" w:name="_Toc441131030"/>
      <w:r w:rsidRPr="00F647F7">
        <w:rPr>
          <w:szCs w:val="24"/>
        </w:rPr>
        <w:t>Форма письма производителя продукции</w:t>
      </w:r>
      <w:bookmarkEnd w:id="963"/>
      <w:bookmarkEnd w:id="964"/>
      <w:bookmarkEnd w:id="965"/>
      <w:bookmarkEnd w:id="966"/>
      <w:bookmarkEnd w:id="967"/>
      <w:bookmarkEnd w:id="968"/>
      <w:bookmarkEnd w:id="969"/>
      <w:bookmarkEnd w:id="970"/>
      <w:bookmarkEnd w:id="971"/>
      <w:bookmarkEnd w:id="97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69747F">
        <w:rPr>
          <w:vertAlign w:val="subscript"/>
        </w:rPr>
        <w:fldChar w:fldCharType="begin"/>
      </w:r>
      <w:r w:rsidR="00B963F9">
        <w:rPr>
          <w:vertAlign w:val="subscript"/>
        </w:rPr>
        <w:instrText xml:space="preserve"> REF _Ref440275279 \r \h </w:instrText>
      </w:r>
      <w:r w:rsidR="0069747F">
        <w:rPr>
          <w:vertAlign w:val="subscript"/>
        </w:rPr>
      </w:r>
      <w:r w:rsidR="0069747F">
        <w:rPr>
          <w:vertAlign w:val="subscript"/>
        </w:rPr>
        <w:fldChar w:fldCharType="separate"/>
      </w:r>
      <w:r w:rsidR="00B963F9">
        <w:rPr>
          <w:vertAlign w:val="subscript"/>
        </w:rPr>
        <w:t>1.1.4</w:t>
      </w:r>
      <w:r w:rsidR="0069747F">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73"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74" w:name="_Toc423423680"/>
      <w:bookmarkStart w:id="975" w:name="_Ref440272035"/>
      <w:bookmarkStart w:id="976" w:name="_Ref440274733"/>
      <w:bookmarkStart w:id="977" w:name="_Toc441131031"/>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73"/>
      <w:bookmarkEnd w:id="974"/>
      <w:bookmarkEnd w:id="975"/>
      <w:bookmarkEnd w:id="976"/>
      <w:bookmarkEnd w:id="977"/>
    </w:p>
    <w:p w:rsidR="004F4D80" w:rsidRPr="00E87023" w:rsidRDefault="004F4D80" w:rsidP="004F4D80">
      <w:pPr>
        <w:pStyle w:val="3"/>
        <w:rPr>
          <w:sz w:val="22"/>
        </w:rPr>
      </w:pPr>
      <w:bookmarkStart w:id="978" w:name="_Toc343690584"/>
      <w:bookmarkStart w:id="979" w:name="_Toc372294428"/>
      <w:bookmarkStart w:id="980" w:name="_Toc379288896"/>
      <w:bookmarkStart w:id="981" w:name="_Toc384734780"/>
      <w:bookmarkStart w:id="982" w:name="_Toc396984078"/>
      <w:bookmarkStart w:id="983" w:name="_Toc423423681"/>
      <w:bookmarkStart w:id="984" w:name="_Toc439170710"/>
      <w:bookmarkStart w:id="985" w:name="_Toc439172812"/>
      <w:bookmarkStart w:id="986" w:name="_Toc439173253"/>
      <w:bookmarkStart w:id="987" w:name="_Toc439238249"/>
      <w:bookmarkStart w:id="988" w:name="_Toc439252796"/>
      <w:bookmarkStart w:id="989" w:name="_Toc439323770"/>
      <w:bookmarkStart w:id="990" w:name="_Toc440357168"/>
      <w:bookmarkStart w:id="991" w:name="_Toc440359720"/>
      <w:bookmarkStart w:id="992" w:name="_Toc440632184"/>
      <w:bookmarkStart w:id="993" w:name="_Toc440876004"/>
      <w:bookmarkStart w:id="994" w:name="_Toc4411310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w:t>
            </w:r>
            <w:proofErr w:type="gramStart"/>
            <w:r w:rsidRPr="00E87023">
              <w:rPr>
                <w:b/>
                <w:bCs w:val="0"/>
                <w:color w:val="000000"/>
                <w:sz w:val="16"/>
                <w:szCs w:val="16"/>
              </w:rPr>
              <w:t>.л</w:t>
            </w:r>
            <w:proofErr w:type="gramEnd"/>
            <w:r w:rsidRPr="00E87023">
              <w:rPr>
                <w:b/>
                <w:bCs w:val="0"/>
                <w:color w:val="00000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995" w:name="_Toc343690585"/>
      <w:bookmarkStart w:id="996" w:name="_Toc372294429"/>
      <w:bookmarkStart w:id="997" w:name="_Toc379288897"/>
      <w:bookmarkStart w:id="998" w:name="_Toc384734781"/>
      <w:bookmarkStart w:id="999" w:name="_Toc396984079"/>
      <w:bookmarkStart w:id="1000" w:name="_Toc423423682"/>
      <w:bookmarkStart w:id="1001" w:name="_Toc439170711"/>
      <w:bookmarkStart w:id="1002" w:name="_Toc439172813"/>
      <w:bookmarkStart w:id="1003" w:name="_Toc439173254"/>
      <w:bookmarkStart w:id="1004" w:name="_Toc439238250"/>
      <w:bookmarkStart w:id="1005" w:name="_Toc439252797"/>
      <w:bookmarkStart w:id="1006" w:name="_Toc439323771"/>
      <w:bookmarkStart w:id="1007" w:name="_Toc440357169"/>
      <w:bookmarkStart w:id="1008" w:name="_Toc440359721"/>
      <w:bookmarkStart w:id="1009" w:name="_Toc440632185"/>
      <w:bookmarkStart w:id="1010" w:name="_Toc440876005"/>
      <w:bookmarkStart w:id="1011" w:name="_Toc441131033"/>
      <w:r w:rsidRPr="00D27071">
        <w:rPr>
          <w:szCs w:val="24"/>
        </w:rPr>
        <w:lastRenderedPageBreak/>
        <w:t>Инструкции по заполнению</w:t>
      </w:r>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69747F">
        <w:rPr>
          <w:sz w:val="24"/>
          <w:szCs w:val="24"/>
        </w:rPr>
        <w:fldChar w:fldCharType="begin"/>
      </w:r>
      <w:r w:rsidR="00D90031">
        <w:rPr>
          <w:sz w:val="24"/>
          <w:szCs w:val="24"/>
        </w:rPr>
        <w:instrText xml:space="preserve"> REF _Ref55336310 \r \h </w:instrText>
      </w:r>
      <w:r w:rsidR="0069747F">
        <w:rPr>
          <w:sz w:val="24"/>
          <w:szCs w:val="24"/>
        </w:rPr>
      </w:r>
      <w:r w:rsidR="0069747F">
        <w:rPr>
          <w:sz w:val="24"/>
          <w:szCs w:val="24"/>
        </w:rPr>
        <w:fldChar w:fldCharType="separate"/>
      </w:r>
      <w:r w:rsidR="00A24167">
        <w:rPr>
          <w:sz w:val="24"/>
          <w:szCs w:val="24"/>
        </w:rPr>
        <w:t>5.1</w:t>
      </w:r>
      <w:r w:rsidR="0069747F">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spellStart"/>
      <w:proofErr w:type="gramStart"/>
      <w:r w:rsidRPr="00D27071">
        <w:rPr>
          <w:sz w:val="24"/>
          <w:szCs w:val="24"/>
        </w:rPr>
        <w:t>гос</w:t>
      </w:r>
      <w:proofErr w:type="spellEnd"/>
      <w:r w:rsidRPr="00D27071">
        <w:rPr>
          <w:sz w:val="24"/>
          <w:szCs w:val="24"/>
        </w:rPr>
        <w:t>.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12"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spellStart"/>
      <w:proofErr w:type="gramStart"/>
      <w:r w:rsidRPr="00646A17">
        <w:rPr>
          <w:sz w:val="24"/>
          <w:szCs w:val="24"/>
        </w:rPr>
        <w:t>Скан-копии</w:t>
      </w:r>
      <w:proofErr w:type="spellEnd"/>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13" w:name="_Toc423423683"/>
      <w:bookmarkStart w:id="1014" w:name="_Ref440272051"/>
      <w:bookmarkStart w:id="1015" w:name="_Ref440274744"/>
      <w:bookmarkStart w:id="1016" w:name="_Toc441131034"/>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12"/>
      <w:bookmarkEnd w:id="1013"/>
      <w:bookmarkEnd w:id="1014"/>
      <w:bookmarkEnd w:id="1015"/>
      <w:bookmarkEnd w:id="1016"/>
    </w:p>
    <w:p w:rsidR="004F4D80" w:rsidRPr="008C4223" w:rsidRDefault="004F4D80" w:rsidP="004F4D80">
      <w:pPr>
        <w:pStyle w:val="3"/>
        <w:rPr>
          <w:szCs w:val="24"/>
        </w:rPr>
      </w:pPr>
      <w:bookmarkStart w:id="1017" w:name="_Toc343690587"/>
      <w:bookmarkStart w:id="1018" w:name="_Toc372294431"/>
      <w:bookmarkStart w:id="1019" w:name="_Toc379288899"/>
      <w:bookmarkStart w:id="1020" w:name="_Toc384734783"/>
      <w:bookmarkStart w:id="1021" w:name="_Toc396984081"/>
      <w:bookmarkStart w:id="1022" w:name="_Toc423423684"/>
      <w:bookmarkStart w:id="1023" w:name="_Toc439170713"/>
      <w:bookmarkStart w:id="1024" w:name="_Toc439172815"/>
      <w:bookmarkStart w:id="1025" w:name="_Toc439173256"/>
      <w:bookmarkStart w:id="1026" w:name="_Toc439238252"/>
      <w:bookmarkStart w:id="1027" w:name="_Toc439252799"/>
      <w:bookmarkStart w:id="1028" w:name="_Toc439323773"/>
      <w:bookmarkStart w:id="1029" w:name="_Toc440357171"/>
      <w:bookmarkStart w:id="1030" w:name="_Toc440359723"/>
      <w:bookmarkStart w:id="1031" w:name="_Toc440632187"/>
      <w:bookmarkStart w:id="1032" w:name="_Toc440876007"/>
      <w:bookmarkStart w:id="1033" w:name="_Toc441131035"/>
      <w:r w:rsidRPr="008C4223">
        <w:rPr>
          <w:szCs w:val="24"/>
        </w:rPr>
        <w:t xml:space="preserve">Форма </w:t>
      </w:r>
      <w:bookmarkEnd w:id="1017"/>
      <w:bookmarkEnd w:id="1018"/>
      <w:bookmarkEnd w:id="1019"/>
      <w:bookmarkEnd w:id="1020"/>
      <w:bookmarkEnd w:id="1021"/>
      <w:bookmarkEnd w:id="1022"/>
      <w:bookmarkEnd w:id="1023"/>
      <w:bookmarkEnd w:id="1024"/>
      <w:bookmarkEnd w:id="1025"/>
      <w:bookmarkEnd w:id="1026"/>
      <w:bookmarkEnd w:id="1027"/>
      <w:r w:rsidR="000D70B6" w:rsidRPr="000D70B6">
        <w:rPr>
          <w:szCs w:val="24"/>
        </w:rPr>
        <w:t>Согласия на обработку персональных данных</w:t>
      </w:r>
      <w:bookmarkEnd w:id="1028"/>
      <w:bookmarkEnd w:id="1029"/>
      <w:bookmarkEnd w:id="1030"/>
      <w:bookmarkEnd w:id="1031"/>
      <w:bookmarkEnd w:id="1032"/>
      <w:bookmarkEnd w:id="1033"/>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34" w:name="_Toc439252801"/>
      <w:bookmarkStart w:id="1035" w:name="_Toc439323774"/>
      <w:bookmarkStart w:id="1036" w:name="_Toc440357172"/>
      <w:bookmarkStart w:id="1037" w:name="_Toc440359724"/>
      <w:bookmarkStart w:id="1038" w:name="_Toc440632188"/>
      <w:bookmarkStart w:id="1039" w:name="_Toc440876008"/>
      <w:bookmarkStart w:id="1040" w:name="_Toc441131036"/>
      <w:r w:rsidRPr="005A2CAE">
        <w:rPr>
          <w:szCs w:val="24"/>
        </w:rPr>
        <w:lastRenderedPageBreak/>
        <w:t>Инструкции по заполнению</w:t>
      </w:r>
      <w:bookmarkEnd w:id="1034"/>
      <w:bookmarkEnd w:id="1035"/>
      <w:bookmarkEnd w:id="1036"/>
      <w:bookmarkEnd w:id="1037"/>
      <w:bookmarkEnd w:id="1038"/>
      <w:bookmarkEnd w:id="1039"/>
      <w:bookmarkEnd w:id="1040"/>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41" w:name="_Ref440272256"/>
      <w:bookmarkStart w:id="1042" w:name="_Ref440272678"/>
      <w:bookmarkStart w:id="1043" w:name="_Ref440274944"/>
      <w:bookmarkStart w:id="1044" w:name="_Toc441131037"/>
      <w:r w:rsidRPr="007A6A39">
        <w:lastRenderedPageBreak/>
        <w:t>Соглашение о неустойке (форма 1</w:t>
      </w:r>
      <w:r w:rsidR="000D67AD">
        <w:t>3</w:t>
      </w:r>
      <w:r w:rsidRPr="007A6A39">
        <w:t>)</w:t>
      </w:r>
      <w:bookmarkEnd w:id="1041"/>
      <w:bookmarkEnd w:id="1042"/>
      <w:bookmarkEnd w:id="1043"/>
      <w:bookmarkEnd w:id="1044"/>
    </w:p>
    <w:p w:rsidR="007A6A39" w:rsidRPr="007A6A39" w:rsidRDefault="007A6A39" w:rsidP="007A6A39">
      <w:pPr>
        <w:pStyle w:val="3"/>
        <w:rPr>
          <w:szCs w:val="24"/>
        </w:rPr>
      </w:pPr>
      <w:bookmarkStart w:id="1045" w:name="_Toc439170715"/>
      <w:bookmarkStart w:id="1046" w:name="_Toc439172817"/>
      <w:bookmarkStart w:id="1047" w:name="_Toc439173259"/>
      <w:bookmarkStart w:id="1048" w:name="_Toc439238255"/>
      <w:bookmarkStart w:id="1049" w:name="_Toc439252803"/>
      <w:bookmarkStart w:id="1050" w:name="_Toc439323776"/>
      <w:bookmarkStart w:id="1051" w:name="_Toc440357174"/>
      <w:bookmarkStart w:id="1052" w:name="_Toc440359726"/>
      <w:bookmarkStart w:id="1053" w:name="_Toc440632190"/>
      <w:bookmarkStart w:id="1054" w:name="_Toc440876010"/>
      <w:bookmarkStart w:id="1055" w:name="_Toc441131038"/>
      <w:r w:rsidRPr="007A6A39">
        <w:rPr>
          <w:szCs w:val="24"/>
        </w:rPr>
        <w:t>Форма соглашени</w:t>
      </w:r>
      <w:r w:rsidR="00E47073">
        <w:rPr>
          <w:szCs w:val="24"/>
        </w:rPr>
        <w:t>я</w:t>
      </w:r>
      <w:r w:rsidRPr="007A6A39">
        <w:rPr>
          <w:szCs w:val="24"/>
        </w:rPr>
        <w:t xml:space="preserve"> о неустойке</w:t>
      </w:r>
      <w:bookmarkEnd w:id="1045"/>
      <w:bookmarkEnd w:id="1046"/>
      <w:bookmarkEnd w:id="1047"/>
      <w:bookmarkEnd w:id="1048"/>
      <w:bookmarkEnd w:id="1049"/>
      <w:bookmarkEnd w:id="1050"/>
      <w:bookmarkEnd w:id="1051"/>
      <w:bookmarkEnd w:id="1052"/>
      <w:bookmarkEnd w:id="1053"/>
      <w:bookmarkEnd w:id="1054"/>
      <w:bookmarkEnd w:id="1055"/>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69747F">
        <w:rPr>
          <w:vertAlign w:val="subscript"/>
        </w:rPr>
        <w:fldChar w:fldCharType="begin"/>
      </w:r>
      <w:r w:rsidR="0082292A">
        <w:rPr>
          <w:vertAlign w:val="subscript"/>
        </w:rPr>
        <w:instrText xml:space="preserve"> REF _Ref440275279 \r \h </w:instrText>
      </w:r>
      <w:r w:rsidR="0069747F">
        <w:rPr>
          <w:vertAlign w:val="subscript"/>
        </w:rPr>
      </w:r>
      <w:r w:rsidR="0069747F">
        <w:rPr>
          <w:vertAlign w:val="subscript"/>
        </w:rPr>
        <w:fldChar w:fldCharType="separate"/>
      </w:r>
      <w:r w:rsidR="00A24167">
        <w:rPr>
          <w:vertAlign w:val="subscript"/>
        </w:rPr>
        <w:t>1.1.4</w:t>
      </w:r>
      <w:r w:rsidR="0069747F">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69747F">
        <w:rPr>
          <w:vertAlign w:val="subscript"/>
        </w:rPr>
        <w:fldChar w:fldCharType="begin"/>
      </w:r>
      <w:r w:rsidR="0082292A">
        <w:rPr>
          <w:vertAlign w:val="subscript"/>
        </w:rPr>
        <w:instrText xml:space="preserve"> REF _Ref440275279 \r \h </w:instrText>
      </w:r>
      <w:r w:rsidR="0069747F">
        <w:rPr>
          <w:vertAlign w:val="subscript"/>
        </w:rPr>
      </w:r>
      <w:r w:rsidR="0069747F">
        <w:rPr>
          <w:vertAlign w:val="subscript"/>
        </w:rPr>
        <w:fldChar w:fldCharType="separate"/>
      </w:r>
      <w:r w:rsidR="00A24167">
        <w:rPr>
          <w:vertAlign w:val="subscript"/>
        </w:rPr>
        <w:t>1.1.4</w:t>
      </w:r>
      <w:r w:rsidR="0069747F">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56" w:name="_Toc439170716"/>
      <w:bookmarkStart w:id="1057" w:name="_Toc439172818"/>
      <w:bookmarkStart w:id="1058" w:name="_Toc439173260"/>
      <w:bookmarkStart w:id="1059" w:name="_Toc439238256"/>
      <w:bookmarkStart w:id="1060" w:name="_Toc439252804"/>
      <w:bookmarkStart w:id="1061" w:name="_Toc439323777"/>
      <w:bookmarkStart w:id="1062" w:name="_Toc440357175"/>
      <w:bookmarkStart w:id="1063" w:name="_Toc440359727"/>
      <w:bookmarkStart w:id="1064" w:name="_Toc440632191"/>
      <w:bookmarkStart w:id="1065" w:name="_Toc440876011"/>
      <w:bookmarkStart w:id="1066" w:name="_Toc441131039"/>
      <w:r w:rsidRPr="007857E5">
        <w:rPr>
          <w:szCs w:val="24"/>
        </w:rPr>
        <w:lastRenderedPageBreak/>
        <w:t>Инструкции по заполнению</w:t>
      </w:r>
      <w:bookmarkEnd w:id="1056"/>
      <w:bookmarkEnd w:id="1057"/>
      <w:bookmarkEnd w:id="1058"/>
      <w:bookmarkEnd w:id="1059"/>
      <w:bookmarkEnd w:id="1060"/>
      <w:bookmarkEnd w:id="1061"/>
      <w:bookmarkEnd w:id="1062"/>
      <w:bookmarkEnd w:id="1063"/>
      <w:bookmarkEnd w:id="1064"/>
      <w:bookmarkEnd w:id="1065"/>
      <w:bookmarkEnd w:id="1066"/>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69747F">
        <w:rPr>
          <w:sz w:val="24"/>
          <w:szCs w:val="24"/>
        </w:rPr>
        <w:fldChar w:fldCharType="begin"/>
      </w:r>
      <w:r w:rsidR="00D90031">
        <w:rPr>
          <w:sz w:val="24"/>
          <w:szCs w:val="24"/>
        </w:rPr>
        <w:instrText xml:space="preserve"> REF _Ref55336310 \r \h </w:instrText>
      </w:r>
      <w:r w:rsidR="0069747F">
        <w:rPr>
          <w:sz w:val="24"/>
          <w:szCs w:val="24"/>
        </w:rPr>
      </w:r>
      <w:r w:rsidR="0069747F">
        <w:rPr>
          <w:sz w:val="24"/>
          <w:szCs w:val="24"/>
        </w:rPr>
        <w:fldChar w:fldCharType="separate"/>
      </w:r>
      <w:r w:rsidR="00A24167">
        <w:rPr>
          <w:sz w:val="24"/>
          <w:szCs w:val="24"/>
        </w:rPr>
        <w:t>5.1</w:t>
      </w:r>
      <w:r w:rsidR="0069747F">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67" w:name="_Ref440272274"/>
      <w:bookmarkStart w:id="1068" w:name="_Ref440274756"/>
      <w:bookmarkStart w:id="1069" w:name="_Toc4411310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67"/>
      <w:bookmarkEnd w:id="1068"/>
      <w:bookmarkEnd w:id="1069"/>
    </w:p>
    <w:p w:rsidR="007857E5" w:rsidRPr="00E47073" w:rsidRDefault="007857E5" w:rsidP="007857E5">
      <w:pPr>
        <w:pStyle w:val="3"/>
        <w:rPr>
          <w:szCs w:val="24"/>
        </w:rPr>
      </w:pPr>
      <w:bookmarkStart w:id="1070" w:name="_Toc439170718"/>
      <w:bookmarkStart w:id="1071" w:name="_Toc439172820"/>
      <w:bookmarkStart w:id="1072" w:name="_Toc439173262"/>
      <w:bookmarkStart w:id="1073" w:name="_Toc439238258"/>
      <w:bookmarkStart w:id="1074" w:name="_Toc439252806"/>
      <w:bookmarkStart w:id="1075" w:name="_Toc439323779"/>
      <w:bookmarkStart w:id="1076" w:name="_Toc440357177"/>
      <w:bookmarkStart w:id="1077" w:name="_Toc440359729"/>
      <w:bookmarkStart w:id="1078" w:name="_Toc440632193"/>
      <w:bookmarkStart w:id="1079" w:name="_Toc440876013"/>
      <w:bookmarkStart w:id="1080" w:name="_Toc441131041"/>
      <w:r w:rsidRPr="00E47073">
        <w:rPr>
          <w:szCs w:val="24"/>
        </w:rPr>
        <w:t xml:space="preserve">Форма </w:t>
      </w:r>
      <w:bookmarkEnd w:id="1070"/>
      <w:r w:rsidR="00E47073" w:rsidRPr="00E47073">
        <w:rPr>
          <w:szCs w:val="24"/>
        </w:rPr>
        <w:t>согласия Участника налоговым органам на разглашение сведений, составляющих налоговую тайну</w:t>
      </w:r>
      <w:bookmarkEnd w:id="1071"/>
      <w:bookmarkEnd w:id="1072"/>
      <w:bookmarkEnd w:id="1073"/>
      <w:bookmarkEnd w:id="1074"/>
      <w:bookmarkEnd w:id="1075"/>
      <w:bookmarkEnd w:id="1076"/>
      <w:bookmarkEnd w:id="1077"/>
      <w:bookmarkEnd w:id="1078"/>
      <w:bookmarkEnd w:id="1079"/>
      <w:bookmarkEnd w:id="1080"/>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081" w:name="_Toc300142269"/>
      <w:bookmarkStart w:id="1082" w:name="_Toc309735391"/>
      <w:bookmarkStart w:id="1083"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81"/>
      <w:r w:rsidRPr="007857E5">
        <w:rPr>
          <w:b/>
          <w:bCs w:val="0"/>
          <w:snapToGrid w:val="0"/>
          <w:sz w:val="24"/>
          <w:szCs w:val="24"/>
        </w:rPr>
        <w:t xml:space="preserve"> </w:t>
      </w:r>
      <w:bookmarkEnd w:id="1082"/>
      <w:bookmarkEnd w:id="1083"/>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084" w:name="_Toc439170719"/>
      <w:bookmarkStart w:id="1085" w:name="_Toc439172821"/>
      <w:bookmarkStart w:id="1086" w:name="_Toc439173263"/>
      <w:bookmarkStart w:id="1087" w:name="_Toc439238259"/>
      <w:bookmarkStart w:id="1088" w:name="_Toc439252807"/>
      <w:bookmarkStart w:id="1089" w:name="_Toc439323780"/>
      <w:bookmarkStart w:id="1090" w:name="_Toc440357178"/>
      <w:bookmarkStart w:id="1091" w:name="_Toc440359730"/>
      <w:bookmarkStart w:id="1092" w:name="_Toc440632194"/>
      <w:bookmarkStart w:id="1093" w:name="_Toc440876014"/>
      <w:bookmarkStart w:id="1094" w:name="_Toc441131042"/>
      <w:r w:rsidRPr="007857E5">
        <w:rPr>
          <w:szCs w:val="24"/>
        </w:rPr>
        <w:lastRenderedPageBreak/>
        <w:t>Инструкции по заполнению</w:t>
      </w:r>
      <w:bookmarkEnd w:id="1084"/>
      <w:bookmarkEnd w:id="1085"/>
      <w:bookmarkEnd w:id="1086"/>
      <w:bookmarkEnd w:id="1087"/>
      <w:bookmarkEnd w:id="1088"/>
      <w:bookmarkEnd w:id="1089"/>
      <w:bookmarkEnd w:id="1090"/>
      <w:bookmarkEnd w:id="1091"/>
      <w:bookmarkEnd w:id="1092"/>
      <w:bookmarkEnd w:id="1093"/>
      <w:bookmarkEnd w:id="1094"/>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69747F">
        <w:rPr>
          <w:sz w:val="24"/>
          <w:szCs w:val="24"/>
        </w:rPr>
        <w:fldChar w:fldCharType="begin"/>
      </w:r>
      <w:r w:rsidR="00D90031">
        <w:rPr>
          <w:sz w:val="24"/>
          <w:szCs w:val="24"/>
        </w:rPr>
        <w:instrText xml:space="preserve"> REF _Ref55336310 \r \h </w:instrText>
      </w:r>
      <w:r w:rsidR="0069747F">
        <w:rPr>
          <w:sz w:val="24"/>
          <w:szCs w:val="24"/>
        </w:rPr>
      </w:r>
      <w:r w:rsidR="0069747F">
        <w:rPr>
          <w:sz w:val="24"/>
          <w:szCs w:val="24"/>
        </w:rPr>
        <w:fldChar w:fldCharType="separate"/>
      </w:r>
      <w:r w:rsidR="00A24167">
        <w:rPr>
          <w:sz w:val="24"/>
          <w:szCs w:val="24"/>
        </w:rPr>
        <w:t>5.1</w:t>
      </w:r>
      <w:r w:rsidR="0069747F">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39"/>
          <w:headerReference w:type="default" r:id="rId40"/>
          <w:footerReference w:type="even" r:id="rId41"/>
          <w:headerReference w:type="first" r:id="rId42"/>
          <w:footerReference w:type="first" r:id="rId43"/>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095" w:name="_Ref93268095"/>
      <w:bookmarkStart w:id="1096" w:name="_Ref93268099"/>
      <w:bookmarkStart w:id="1097" w:name="_Toc98253958"/>
      <w:bookmarkStart w:id="1098" w:name="_Toc165173884"/>
      <w:bookmarkStart w:id="1099" w:name="_Toc423423678"/>
      <w:bookmarkStart w:id="1100" w:name="_Ref440272510"/>
      <w:bookmarkStart w:id="1101" w:name="_Ref440274961"/>
      <w:bookmarkStart w:id="1102" w:name="_Toc441131043"/>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095"/>
      <w:bookmarkEnd w:id="1096"/>
      <w:bookmarkEnd w:id="1097"/>
      <w:bookmarkEnd w:id="1098"/>
      <w:bookmarkEnd w:id="1099"/>
      <w:bookmarkEnd w:id="1100"/>
      <w:bookmarkEnd w:id="1101"/>
      <w:bookmarkEnd w:id="1102"/>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103" w:name="_Toc90385125"/>
      <w:bookmarkStart w:id="1104" w:name="_Toc439170705"/>
      <w:bookmarkStart w:id="1105" w:name="_Toc439172807"/>
      <w:bookmarkStart w:id="1106" w:name="_Toc439173268"/>
      <w:bookmarkStart w:id="1107" w:name="_Toc439238264"/>
      <w:bookmarkStart w:id="1108" w:name="_Toc439252812"/>
      <w:bookmarkStart w:id="1109" w:name="_Toc439323785"/>
      <w:bookmarkStart w:id="1110" w:name="_Toc440357183"/>
      <w:bookmarkStart w:id="1111" w:name="_Toc440359735"/>
      <w:bookmarkStart w:id="1112" w:name="_Toc440632199"/>
      <w:bookmarkStart w:id="1113" w:name="_Toc440876016"/>
      <w:bookmarkStart w:id="1114" w:name="_Toc441131044"/>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03"/>
      <w:bookmarkEnd w:id="1104"/>
      <w:bookmarkEnd w:id="1105"/>
      <w:bookmarkEnd w:id="1106"/>
      <w:bookmarkEnd w:id="1107"/>
      <w:bookmarkEnd w:id="1108"/>
      <w:bookmarkEnd w:id="1109"/>
      <w:bookmarkEnd w:id="1110"/>
      <w:bookmarkEnd w:id="1111"/>
      <w:bookmarkEnd w:id="1112"/>
      <w:bookmarkEnd w:id="1113"/>
      <w:bookmarkEnd w:id="1114"/>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15" w:name="_Toc90385126"/>
      <w:bookmarkStart w:id="1116" w:name="_Toc98253959"/>
      <w:bookmarkStart w:id="1117" w:name="_Toc157248211"/>
      <w:bookmarkStart w:id="1118" w:name="_Toc157496580"/>
      <w:bookmarkStart w:id="1119" w:name="_Toc158206119"/>
      <w:bookmarkStart w:id="1120" w:name="_Toc164057804"/>
      <w:bookmarkStart w:id="1121" w:name="_Toc164137154"/>
      <w:bookmarkStart w:id="1122" w:name="_Toc164161314"/>
      <w:bookmarkStart w:id="1123" w:name="_Toc165173885"/>
      <w:r>
        <w:rPr>
          <w:b/>
          <w:szCs w:val="24"/>
        </w:rPr>
        <w:br w:type="page"/>
      </w:r>
    </w:p>
    <w:p w:rsidR="00635719" w:rsidRPr="00D904EF" w:rsidRDefault="00635719" w:rsidP="00635719">
      <w:pPr>
        <w:pStyle w:val="3"/>
        <w:rPr>
          <w:szCs w:val="24"/>
        </w:rPr>
      </w:pPr>
      <w:bookmarkStart w:id="1124" w:name="_Toc439170706"/>
      <w:bookmarkStart w:id="1125" w:name="_Toc439172808"/>
      <w:bookmarkStart w:id="1126" w:name="_Toc439173269"/>
      <w:bookmarkStart w:id="1127" w:name="_Toc439238265"/>
      <w:bookmarkStart w:id="1128" w:name="_Toc439252813"/>
      <w:bookmarkStart w:id="1129" w:name="_Toc439323786"/>
      <w:bookmarkStart w:id="1130" w:name="_Toc440357184"/>
      <w:bookmarkStart w:id="1131" w:name="_Toc440359736"/>
      <w:bookmarkStart w:id="1132" w:name="_Toc440632200"/>
      <w:bookmarkStart w:id="1133" w:name="_Toc440876017"/>
      <w:bookmarkStart w:id="1134" w:name="_Toc441131045"/>
      <w:r w:rsidRPr="00D904EF">
        <w:rPr>
          <w:szCs w:val="24"/>
        </w:rPr>
        <w:lastRenderedPageBreak/>
        <w:t>Инструкции по заполнению</w:t>
      </w:r>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69747F">
        <w:rPr>
          <w:sz w:val="24"/>
          <w:szCs w:val="24"/>
        </w:rPr>
        <w:fldChar w:fldCharType="begin"/>
      </w:r>
      <w:r w:rsidR="00D90031">
        <w:rPr>
          <w:sz w:val="24"/>
          <w:szCs w:val="24"/>
        </w:rPr>
        <w:instrText xml:space="preserve"> REF _Ref191386461 \r \h </w:instrText>
      </w:r>
      <w:r w:rsidR="0069747F">
        <w:rPr>
          <w:sz w:val="24"/>
          <w:szCs w:val="24"/>
        </w:rPr>
      </w:r>
      <w:r w:rsidR="0069747F">
        <w:rPr>
          <w:sz w:val="24"/>
          <w:szCs w:val="24"/>
        </w:rPr>
        <w:fldChar w:fldCharType="separate"/>
      </w:r>
      <w:r w:rsidR="00A24167">
        <w:rPr>
          <w:sz w:val="24"/>
          <w:szCs w:val="24"/>
        </w:rPr>
        <w:t>3.3.10</w:t>
      </w:r>
      <w:r w:rsidR="0069747F">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69747F">
        <w:rPr>
          <w:sz w:val="24"/>
          <w:szCs w:val="24"/>
        </w:rPr>
        <w:fldChar w:fldCharType="begin"/>
      </w:r>
      <w:r w:rsidR="00D90031">
        <w:rPr>
          <w:sz w:val="24"/>
          <w:szCs w:val="24"/>
        </w:rPr>
        <w:instrText xml:space="preserve"> REF _Ref55336310 \r \h </w:instrText>
      </w:r>
      <w:r w:rsidR="0069747F">
        <w:rPr>
          <w:sz w:val="24"/>
          <w:szCs w:val="24"/>
        </w:rPr>
      </w:r>
      <w:r w:rsidR="0069747F">
        <w:rPr>
          <w:sz w:val="24"/>
          <w:szCs w:val="24"/>
        </w:rPr>
        <w:fldChar w:fldCharType="separate"/>
      </w:r>
      <w:r w:rsidR="00A24167">
        <w:rPr>
          <w:sz w:val="24"/>
          <w:szCs w:val="24"/>
        </w:rPr>
        <w:t>5.1</w:t>
      </w:r>
      <w:r w:rsidR="0069747F">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69747F">
        <w:rPr>
          <w:sz w:val="24"/>
          <w:szCs w:val="24"/>
        </w:rPr>
        <w:fldChar w:fldCharType="begin"/>
      </w:r>
      <w:r w:rsidR="00D90031">
        <w:rPr>
          <w:sz w:val="24"/>
          <w:szCs w:val="24"/>
        </w:rPr>
        <w:instrText xml:space="preserve"> REF _Ref440274337 \r \h </w:instrText>
      </w:r>
      <w:r w:rsidR="0069747F">
        <w:rPr>
          <w:sz w:val="24"/>
          <w:szCs w:val="24"/>
        </w:rPr>
      </w:r>
      <w:r w:rsidR="0069747F">
        <w:rPr>
          <w:sz w:val="24"/>
          <w:szCs w:val="24"/>
        </w:rPr>
        <w:fldChar w:fldCharType="separate"/>
      </w:r>
      <w:r w:rsidR="00A24167">
        <w:rPr>
          <w:sz w:val="24"/>
          <w:szCs w:val="24"/>
        </w:rPr>
        <w:t>5.2</w:t>
      </w:r>
      <w:r w:rsidR="0069747F">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69747F">
        <w:rPr>
          <w:sz w:val="24"/>
          <w:szCs w:val="24"/>
        </w:rPr>
        <w:fldChar w:fldCharType="begin"/>
      </w:r>
      <w:r w:rsidR="00D90031">
        <w:rPr>
          <w:sz w:val="24"/>
          <w:szCs w:val="24"/>
        </w:rPr>
        <w:instrText xml:space="preserve"> REF _Ref440274366 \r \h </w:instrText>
      </w:r>
      <w:r w:rsidR="0069747F">
        <w:rPr>
          <w:sz w:val="24"/>
          <w:szCs w:val="24"/>
        </w:rPr>
      </w:r>
      <w:r w:rsidR="0069747F">
        <w:rPr>
          <w:sz w:val="24"/>
          <w:szCs w:val="24"/>
        </w:rPr>
        <w:fldChar w:fldCharType="separate"/>
      </w:r>
      <w:r w:rsidR="00A24167">
        <w:rPr>
          <w:sz w:val="24"/>
          <w:szCs w:val="24"/>
        </w:rPr>
        <w:t>5.4</w:t>
      </w:r>
      <w:r w:rsidR="0069747F">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135" w:name="_Toc426108836"/>
      <w:bookmarkStart w:id="1136" w:name="_Ref441574460"/>
      <w:bookmarkStart w:id="1137" w:name="_Ref441574649"/>
      <w:bookmarkStart w:id="1138" w:name="_Toc441575251"/>
      <w:bookmarkStart w:id="1139" w:name="_Ref442187883"/>
      <w:r w:rsidRPr="00CC5A3A">
        <w:lastRenderedPageBreak/>
        <w:t>Расписка  сдачи-приемки соглашения о неустойке (форма 1</w:t>
      </w:r>
      <w:r>
        <w:t>6</w:t>
      </w:r>
      <w:r w:rsidRPr="00CC5A3A">
        <w:t>)</w:t>
      </w:r>
      <w:bookmarkEnd w:id="1135"/>
      <w:bookmarkEnd w:id="1136"/>
      <w:bookmarkEnd w:id="1137"/>
      <w:bookmarkEnd w:id="1138"/>
      <w:bookmarkEnd w:id="1139"/>
    </w:p>
    <w:p w:rsidR="008D1B83" w:rsidRPr="00CC5A3A" w:rsidRDefault="008D1B83" w:rsidP="008D1B83">
      <w:pPr>
        <w:pStyle w:val="3"/>
        <w:rPr>
          <w:szCs w:val="24"/>
        </w:rPr>
      </w:pPr>
      <w:bookmarkStart w:id="1140" w:name="_Toc426108837"/>
      <w:bookmarkStart w:id="1141" w:name="_Ref441574456"/>
      <w:bookmarkStart w:id="1142" w:name="_Toc441575252"/>
      <w:r w:rsidRPr="00CC5A3A">
        <w:rPr>
          <w:szCs w:val="24"/>
        </w:rPr>
        <w:t xml:space="preserve">Форма Расписки  сдачи-приемки </w:t>
      </w:r>
      <w:bookmarkEnd w:id="1140"/>
      <w:r w:rsidRPr="00CC5A3A">
        <w:rPr>
          <w:szCs w:val="24"/>
        </w:rPr>
        <w:t>соглашения о неустойке</w:t>
      </w:r>
      <w:bookmarkEnd w:id="1141"/>
      <w:bookmarkEnd w:id="1142"/>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(МСК)</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143" w:name="_Toc426108838"/>
      <w:bookmarkStart w:id="1144" w:name="_Toc441575253"/>
      <w:r w:rsidRPr="00CC5A3A">
        <w:rPr>
          <w:szCs w:val="24"/>
        </w:rPr>
        <w:lastRenderedPageBreak/>
        <w:t>Инструкции по заполнению</w:t>
      </w:r>
      <w:bookmarkEnd w:id="1143"/>
      <w:bookmarkEnd w:id="1144"/>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т.ч.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48A4" w:rsidRDefault="00FB48A4">
      <w:pPr>
        <w:spacing w:line="240" w:lineRule="auto"/>
      </w:pPr>
      <w:r>
        <w:separator/>
      </w:r>
    </w:p>
  </w:endnote>
  <w:endnote w:type="continuationSeparator" w:id="0">
    <w:p w:rsidR="00FB48A4" w:rsidRDefault="00FB48A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Helios"/>
    <w:panose1 w:val="020B0504020202020204"/>
    <w:charset w:val="4D"/>
    <w:family w:val="roman"/>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69747F">
    <w:pPr>
      <w:pStyle w:val="aff2"/>
      <w:framePr w:wrap="around" w:vAnchor="text" w:hAnchor="margin" w:xAlign="right" w:y="1"/>
      <w:rPr>
        <w:rStyle w:val="a6"/>
      </w:rPr>
    </w:pPr>
    <w:r>
      <w:rPr>
        <w:rStyle w:val="a6"/>
      </w:rPr>
      <w:fldChar w:fldCharType="begin"/>
    </w:r>
    <w:r w:rsidR="00BA4AB0">
      <w:rPr>
        <w:rStyle w:val="a6"/>
      </w:rPr>
      <w:instrText xml:space="preserve">PAGE  </w:instrText>
    </w:r>
    <w:r>
      <w:rPr>
        <w:rStyle w:val="a6"/>
      </w:rPr>
      <w:fldChar w:fldCharType="end"/>
    </w:r>
  </w:p>
  <w:p w:rsidR="00BA4AB0" w:rsidRDefault="00BA4AB0">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Pr="00FA0376" w:rsidRDefault="00BA4AB0"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69747F" w:rsidRPr="00FA0376">
      <w:rPr>
        <w:sz w:val="16"/>
        <w:szCs w:val="16"/>
        <w:lang w:eastAsia="ru-RU"/>
      </w:rPr>
      <w:fldChar w:fldCharType="begin"/>
    </w:r>
    <w:r w:rsidRPr="00FA0376">
      <w:rPr>
        <w:sz w:val="16"/>
        <w:szCs w:val="16"/>
        <w:lang w:eastAsia="ru-RU"/>
      </w:rPr>
      <w:instrText xml:space="preserve"> PAGE </w:instrText>
    </w:r>
    <w:r w:rsidR="0069747F" w:rsidRPr="00FA0376">
      <w:rPr>
        <w:sz w:val="16"/>
        <w:szCs w:val="16"/>
        <w:lang w:eastAsia="ru-RU"/>
      </w:rPr>
      <w:fldChar w:fldCharType="separate"/>
    </w:r>
    <w:r w:rsidR="00E322CA">
      <w:rPr>
        <w:noProof/>
        <w:sz w:val="16"/>
        <w:szCs w:val="16"/>
        <w:lang w:eastAsia="ru-RU"/>
      </w:rPr>
      <w:t>31</w:t>
    </w:r>
    <w:r w:rsidR="0069747F" w:rsidRPr="00FA0376">
      <w:rPr>
        <w:sz w:val="16"/>
        <w:szCs w:val="16"/>
        <w:lang w:eastAsia="ru-RU"/>
      </w:rPr>
      <w:fldChar w:fldCharType="end"/>
    </w:r>
  </w:p>
  <w:p w:rsidR="00BA4AB0" w:rsidRPr="00EE0539" w:rsidRDefault="00BA4AB0"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BA4AB0">
      <w:rPr>
        <w:sz w:val="18"/>
        <w:szCs w:val="18"/>
      </w:rPr>
      <w:t>Договора  на поставку металлопроката для нужд ПАО «МРСК Центра» (филиала «Белгородэнерго»)</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48A4" w:rsidRDefault="00FB48A4">
      <w:pPr>
        <w:spacing w:line="240" w:lineRule="auto"/>
      </w:pPr>
      <w:r>
        <w:separator/>
      </w:r>
    </w:p>
  </w:footnote>
  <w:footnote w:type="continuationSeparator" w:id="0">
    <w:p w:rsidR="00FB48A4" w:rsidRDefault="00FB48A4">
      <w:pPr>
        <w:spacing w:line="240" w:lineRule="auto"/>
      </w:pPr>
      <w:r>
        <w:continuationSeparator/>
      </w:r>
    </w:p>
  </w:footnote>
  <w:footnote w:id="1">
    <w:p w:rsidR="00BA4AB0" w:rsidRDefault="00BA4AB0" w:rsidP="00886FAA">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BA4AB0" w:rsidRDefault="00BA4AB0" w:rsidP="00886FAA">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Pr="00930031" w:rsidRDefault="00BA4AB0"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9">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1">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2">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3">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4">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5">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1571"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6">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7">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8">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9">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1">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2">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3">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4">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7">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8">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5">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6">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8"/>
  </w:num>
  <w:num w:numId="22">
    <w:abstractNumId w:val="125"/>
  </w:num>
  <w:num w:numId="23">
    <w:abstractNumId w:val="98"/>
  </w:num>
  <w:num w:numId="24">
    <w:abstractNumId w:val="127"/>
  </w:num>
  <w:num w:numId="25">
    <w:abstractNumId w:val="115"/>
  </w:num>
  <w:num w:numId="26">
    <w:abstractNumId w:val="106"/>
  </w:num>
  <w:num w:numId="27">
    <w:abstractNumId w:val="75"/>
  </w:num>
  <w:num w:numId="28">
    <w:abstractNumId w:val="97"/>
  </w:num>
  <w:num w:numId="29">
    <w:abstractNumId w:val="128"/>
  </w:num>
  <w:num w:numId="30">
    <w:abstractNumId w:val="92"/>
  </w:num>
  <w:num w:numId="31">
    <w:abstractNumId w:val="93"/>
  </w:num>
  <w:num w:numId="32">
    <w:abstractNumId w:val="113"/>
  </w:num>
  <w:num w:numId="33">
    <w:abstractNumId w:val="131"/>
  </w:num>
  <w:num w:numId="34">
    <w:abstractNumId w:val="117"/>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0"/>
  </w:num>
  <w:num w:numId="44">
    <w:abstractNumId w:val="100"/>
  </w:num>
  <w:num w:numId="45">
    <w:abstractNumId w:val="123"/>
  </w:num>
  <w:num w:numId="46">
    <w:abstractNumId w:val="0"/>
  </w:num>
  <w:num w:numId="47">
    <w:abstractNumId w:val="107"/>
  </w:num>
  <w:num w:numId="48">
    <w:abstractNumId w:val="120"/>
  </w:num>
  <w:num w:numId="49">
    <w:abstractNumId w:val="124"/>
  </w:num>
  <w:num w:numId="50">
    <w:abstractNumId w:val="116"/>
  </w:num>
  <w:num w:numId="51">
    <w:abstractNumId w:val="136"/>
  </w:num>
  <w:num w:numId="52">
    <w:abstractNumId w:val="119"/>
  </w:num>
  <w:num w:numId="53">
    <w:abstractNumId w:val="90"/>
  </w:num>
  <w:num w:numId="54">
    <w:abstractNumId w:val="79"/>
  </w:num>
  <w:num w:numId="55">
    <w:abstractNumId w:val="126"/>
  </w:num>
  <w:num w:numId="56">
    <w:abstractNumId w:val="99"/>
  </w:num>
  <w:num w:numId="57">
    <w:abstractNumId w:val="81"/>
  </w:num>
  <w:num w:numId="58">
    <w:abstractNumId w:val="83"/>
  </w:num>
  <w:num w:numId="59">
    <w:abstractNumId w:val="71"/>
  </w:num>
  <w:num w:numId="60">
    <w:abstractNumId w:val="102"/>
  </w:num>
  <w:num w:numId="61">
    <w:abstractNumId w:val="112"/>
  </w:num>
  <w:num w:numId="62">
    <w:abstractNumId w:val="72"/>
  </w:num>
  <w:num w:numId="63">
    <w:abstractNumId w:val="89"/>
  </w:num>
  <w:num w:numId="64">
    <w:abstractNumId w:val="73"/>
  </w:num>
  <w:num w:numId="65">
    <w:abstractNumId w:val="132"/>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2"/>
  </w:num>
  <w:num w:numId="69">
    <w:abstractNumId w:val="129"/>
    <w:lvlOverride w:ilvl="0">
      <w:startOverride w:val="1"/>
    </w:lvlOverride>
  </w:num>
  <w:num w:numId="70">
    <w:abstractNumId w:val="76"/>
  </w:num>
  <w:num w:numId="71">
    <w:abstractNumId w:val="134"/>
  </w:num>
  <w:num w:numId="72">
    <w:abstractNumId w:val="85"/>
  </w:num>
  <w:num w:numId="73">
    <w:abstractNumId w:val="108"/>
  </w:num>
  <w:num w:numId="74">
    <w:abstractNumId w:val="95"/>
  </w:num>
  <w:num w:numId="75">
    <w:abstractNumId w:val="111"/>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1"/>
  </w:num>
  <w:num w:numId="78">
    <w:abstractNumId w:val="133"/>
  </w:num>
  <w:num w:numId="79">
    <w:abstractNumId w:val="88"/>
  </w:num>
  <w:num w:numId="80">
    <w:abstractNumId w:val="110"/>
  </w:num>
  <w:num w:numId="81">
    <w:abstractNumId w:val="135"/>
  </w:num>
  <w:num w:numId="82">
    <w:abstractNumId w:val="109"/>
  </w:num>
  <w:num w:numId="83">
    <w:abstractNumId w:val="1"/>
  </w:num>
  <w:num w:numId="84">
    <w:abstractNumId w:val="114"/>
  </w:num>
  <w:num w:numId="85">
    <w:abstractNumId w:val="104"/>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26978"/>
  </w:hdrShapeDefaults>
  <w:footnotePr>
    <w:footnote w:id="-1"/>
    <w:footnote w:id="0"/>
  </w:footnotePr>
  <w:endnotePr>
    <w:endnote w:id="-1"/>
    <w:endnote w:id="0"/>
  </w:endnotePr>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6FCC"/>
    <w:rsid w:val="00077FB6"/>
    <w:rsid w:val="0009087F"/>
    <w:rsid w:val="00090CBD"/>
    <w:rsid w:val="00092967"/>
    <w:rsid w:val="00093734"/>
    <w:rsid w:val="00096E9D"/>
    <w:rsid w:val="000A4AA3"/>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23C70"/>
    <w:rsid w:val="0012590A"/>
    <w:rsid w:val="0012598D"/>
    <w:rsid w:val="001324A1"/>
    <w:rsid w:val="0013328C"/>
    <w:rsid w:val="00134962"/>
    <w:rsid w:val="001519E9"/>
    <w:rsid w:val="001545C7"/>
    <w:rsid w:val="00155DAF"/>
    <w:rsid w:val="00157A6B"/>
    <w:rsid w:val="00160F76"/>
    <w:rsid w:val="0016246B"/>
    <w:rsid w:val="00162A8F"/>
    <w:rsid w:val="00162FC1"/>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80464"/>
    <w:rsid w:val="002848CF"/>
    <w:rsid w:val="0029211F"/>
    <w:rsid w:val="002946EF"/>
    <w:rsid w:val="00297FA1"/>
    <w:rsid w:val="002A08A6"/>
    <w:rsid w:val="002A0DBC"/>
    <w:rsid w:val="002A3FD0"/>
    <w:rsid w:val="002A47D1"/>
    <w:rsid w:val="002A5B42"/>
    <w:rsid w:val="002B0606"/>
    <w:rsid w:val="002B456C"/>
    <w:rsid w:val="002B5044"/>
    <w:rsid w:val="002B5717"/>
    <w:rsid w:val="002B76A5"/>
    <w:rsid w:val="002C589F"/>
    <w:rsid w:val="002D41BC"/>
    <w:rsid w:val="002D4BC6"/>
    <w:rsid w:val="002D582B"/>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BF4"/>
    <w:rsid w:val="00412590"/>
    <w:rsid w:val="00414AB1"/>
    <w:rsid w:val="00414CAF"/>
    <w:rsid w:val="00415D77"/>
    <w:rsid w:val="00416AEC"/>
    <w:rsid w:val="00416F2A"/>
    <w:rsid w:val="00420F24"/>
    <w:rsid w:val="00421F58"/>
    <w:rsid w:val="00425AFC"/>
    <w:rsid w:val="0042632C"/>
    <w:rsid w:val="00426B53"/>
    <w:rsid w:val="0043376B"/>
    <w:rsid w:val="004349A2"/>
    <w:rsid w:val="004360F5"/>
    <w:rsid w:val="004406A6"/>
    <w:rsid w:val="00440928"/>
    <w:rsid w:val="00441E01"/>
    <w:rsid w:val="00443E0B"/>
    <w:rsid w:val="00461F58"/>
    <w:rsid w:val="00462A31"/>
    <w:rsid w:val="00462AAC"/>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6921"/>
    <w:rsid w:val="005A2CAE"/>
    <w:rsid w:val="005A3827"/>
    <w:rsid w:val="005A3F4B"/>
    <w:rsid w:val="005A708D"/>
    <w:rsid w:val="005B074F"/>
    <w:rsid w:val="005B75A6"/>
    <w:rsid w:val="005C10C6"/>
    <w:rsid w:val="005C22A4"/>
    <w:rsid w:val="005C6F5D"/>
    <w:rsid w:val="005D16BC"/>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2CC"/>
    <w:rsid w:val="00673C22"/>
    <w:rsid w:val="0067458D"/>
    <w:rsid w:val="00680B79"/>
    <w:rsid w:val="00684527"/>
    <w:rsid w:val="00685336"/>
    <w:rsid w:val="00685381"/>
    <w:rsid w:val="00687401"/>
    <w:rsid w:val="00696966"/>
    <w:rsid w:val="0069747F"/>
    <w:rsid w:val="006A695C"/>
    <w:rsid w:val="006B08E2"/>
    <w:rsid w:val="006B3CF3"/>
    <w:rsid w:val="006B43A1"/>
    <w:rsid w:val="006B4939"/>
    <w:rsid w:val="006B7986"/>
    <w:rsid w:val="006C6116"/>
    <w:rsid w:val="006C6F82"/>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3B0A"/>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22B7"/>
    <w:rsid w:val="00813F81"/>
    <w:rsid w:val="00817246"/>
    <w:rsid w:val="00820936"/>
    <w:rsid w:val="00821577"/>
    <w:rsid w:val="0082292A"/>
    <w:rsid w:val="00832D0A"/>
    <w:rsid w:val="00841A6F"/>
    <w:rsid w:val="0084268B"/>
    <w:rsid w:val="00845803"/>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2AAA"/>
    <w:rsid w:val="00975C64"/>
    <w:rsid w:val="009820FB"/>
    <w:rsid w:val="00983F8A"/>
    <w:rsid w:val="0098480C"/>
    <w:rsid w:val="0098672B"/>
    <w:rsid w:val="00987AC5"/>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3B7C"/>
    <w:rsid w:val="00A37EBB"/>
    <w:rsid w:val="00A4059F"/>
    <w:rsid w:val="00A40714"/>
    <w:rsid w:val="00A40BDF"/>
    <w:rsid w:val="00A41B88"/>
    <w:rsid w:val="00A44B30"/>
    <w:rsid w:val="00A5705A"/>
    <w:rsid w:val="00A600E3"/>
    <w:rsid w:val="00A639E3"/>
    <w:rsid w:val="00A72612"/>
    <w:rsid w:val="00A73BFA"/>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4AB0"/>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2CA"/>
    <w:rsid w:val="00E328F2"/>
    <w:rsid w:val="00E335C6"/>
    <w:rsid w:val="00E33F4F"/>
    <w:rsid w:val="00E33FCD"/>
    <w:rsid w:val="00E345BC"/>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AFC"/>
    <w:rsid w:val="00F40058"/>
    <w:rsid w:val="00F42D9E"/>
    <w:rsid w:val="00F4488D"/>
    <w:rsid w:val="00F44B29"/>
    <w:rsid w:val="00F463E8"/>
    <w:rsid w:val="00F50823"/>
    <w:rsid w:val="00F5198B"/>
    <w:rsid w:val="00F53BA0"/>
    <w:rsid w:val="00F62C5C"/>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48A4"/>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697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yperlink" Target="http://www.zakupki.gov.ru" TargetMode="External"/><Relationship Id="rId26" Type="http://schemas.openxmlformats.org/officeDocument/2006/relationships/header" Target="header7.xml"/><Relationship Id="rId39" Type="http://schemas.openxmlformats.org/officeDocument/2006/relationships/header" Target="header13.xml"/><Relationship Id="rId3" Type="http://schemas.openxmlformats.org/officeDocument/2006/relationships/styles" Target="styles.xml"/><Relationship Id="rId21" Type="http://schemas.openxmlformats.org/officeDocument/2006/relationships/header" Target="header4.xml"/><Relationship Id="rId34" Type="http://schemas.openxmlformats.org/officeDocument/2006/relationships/footer" Target="footer8.xml"/><Relationship Id="rId42" Type="http://schemas.openxmlformats.org/officeDocument/2006/relationships/header" Target="header15.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mailto:Leonov.OA@mrsk-1.ru" TargetMode="External"/><Relationship Id="rId25" Type="http://schemas.openxmlformats.org/officeDocument/2006/relationships/footer" Target="footer5.xml"/><Relationship Id="rId33" Type="http://schemas.openxmlformats.org/officeDocument/2006/relationships/header" Target="header11.xml"/><Relationship Id="rId38"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hyperlink" Target="mailto:Ermolova.IV@mrsk-1.ru" TargetMode="External"/><Relationship Id="rId20" Type="http://schemas.openxmlformats.org/officeDocument/2006/relationships/hyperlink" Target="https://etp.rosseti.ru" TargetMode="External"/><Relationship Id="rId29" Type="http://schemas.openxmlformats.org/officeDocument/2006/relationships/header" Target="header9.xml"/><Relationship Id="rId41"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6.xml"/><Relationship Id="rId32" Type="http://schemas.openxmlformats.org/officeDocument/2006/relationships/header" Target="header10.xml"/><Relationship Id="rId37" Type="http://schemas.openxmlformats.org/officeDocument/2006/relationships/hyperlink" Target="http://www.rosseti.ru/about/contacts/opinion/" TargetMode="External"/><Relationship Id="rId40" Type="http://schemas.openxmlformats.org/officeDocument/2006/relationships/header" Target="header14.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Goryagina.TN@mrsk-1.ru" TargetMode="External"/><Relationship Id="rId23" Type="http://schemas.openxmlformats.org/officeDocument/2006/relationships/footer" Target="footer4.xml"/><Relationship Id="rId28" Type="http://schemas.openxmlformats.org/officeDocument/2006/relationships/footer" Target="footer6.xml"/><Relationship Id="rId36" Type="http://schemas.openxmlformats.org/officeDocument/2006/relationships/footer" Target="footer9.xml"/><Relationship Id="rId10" Type="http://schemas.openxmlformats.org/officeDocument/2006/relationships/header" Target="header2.xml"/><Relationship Id="rId19" Type="http://schemas.openxmlformats.org/officeDocument/2006/relationships/hyperlink" Target="http://www.mrsk-1.ru" TargetMode="External"/><Relationship Id="rId31" Type="http://schemas.openxmlformats.org/officeDocument/2006/relationships/hyperlink" Target="consultantplus://offline/main?base=LAW;n=115717;fld=134;dst=100014"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5.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header" Target="header12.xml"/><Relationship Id="rId43" Type="http://schemas.openxmlformats.org/officeDocument/2006/relationships/footer" Target="footer12.xml"/><Relationship Id="rId48"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223119-9E9F-40A0-8B25-856EED562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199</TotalTime>
  <Pages>75</Pages>
  <Words>22646</Words>
  <Characters>129087</Characters>
  <Application>Microsoft Office Word</Application>
  <DocSecurity>0</DocSecurity>
  <Lines>1075</Lines>
  <Paragraphs>302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151431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72</cp:revision>
  <cp:lastPrinted>2015-12-29T14:27:00Z</cp:lastPrinted>
  <dcterms:created xsi:type="dcterms:W3CDTF">2016-01-12T11:24:00Z</dcterms:created>
  <dcterms:modified xsi:type="dcterms:W3CDTF">2016-02-25T11:38:00Z</dcterms:modified>
</cp:coreProperties>
</file>