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D4487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тел.: +7 (495) 747-92-92,</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057F" w:rsidRPr="000D67AD" w:rsidRDefault="009905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057F" w:rsidRPr="00086686" w:rsidRDefault="0099057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Pr>
          <w:sz w:val="24"/>
          <w:szCs w:val="24"/>
        </w:rPr>
        <w:t>10</w:t>
      </w:r>
      <w:r w:rsidRPr="00D43999">
        <w:rPr>
          <w:sz w:val="24"/>
          <w:szCs w:val="24"/>
        </w:rPr>
        <w:t xml:space="preserve">» </w:t>
      </w:r>
      <w:r>
        <w:rPr>
          <w:sz w:val="24"/>
          <w:szCs w:val="24"/>
        </w:rPr>
        <w:t xml:space="preserve">марта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Pr>
          <w:b/>
          <w:kern w:val="36"/>
          <w:sz w:val="24"/>
          <w:szCs w:val="24"/>
        </w:rPr>
        <w:t>057</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Pr>
          <w:b/>
          <w:kern w:val="36"/>
          <w:sz w:val="24"/>
          <w:szCs w:val="24"/>
        </w:rPr>
        <w:t>10</w:t>
      </w:r>
      <w:r w:rsidRPr="00D43999">
        <w:rPr>
          <w:b/>
          <w:kern w:val="36"/>
          <w:sz w:val="24"/>
          <w:szCs w:val="24"/>
        </w:rPr>
        <w:t xml:space="preserve">» </w:t>
      </w:r>
      <w:r>
        <w:rPr>
          <w:b/>
          <w:kern w:val="36"/>
          <w:sz w:val="24"/>
          <w:szCs w:val="24"/>
        </w:rPr>
        <w:t>марта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B3E9E" w:rsidRPr="003B3E9E">
        <w:rPr>
          <w:b/>
          <w:sz w:val="24"/>
          <w:szCs w:val="24"/>
        </w:rPr>
        <w:t xml:space="preserve">Договора  на оказание Услуг  по утилизации ДКР по </w:t>
      </w:r>
      <w:proofErr w:type="gramStart"/>
      <w:r w:rsidR="003B3E9E" w:rsidRPr="003B3E9E">
        <w:rPr>
          <w:b/>
          <w:sz w:val="24"/>
          <w:szCs w:val="24"/>
        </w:rPr>
        <w:t>ВЛ</w:t>
      </w:r>
      <w:proofErr w:type="gramEnd"/>
      <w:r w:rsidR="003B3E9E" w:rsidRPr="003B3E9E">
        <w:rPr>
          <w:b/>
          <w:sz w:val="24"/>
          <w:szCs w:val="24"/>
        </w:rPr>
        <w:t xml:space="preserve"> 35-110 кВ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D4487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44877">
        <w:rPr>
          <w:noProof/>
        </w:rPr>
        <w:fldChar w:fldCharType="begin"/>
      </w:r>
      <w:r>
        <w:rPr>
          <w:noProof/>
        </w:rPr>
        <w:instrText xml:space="preserve"> PAGEREF _Toc441131036 \h </w:instrText>
      </w:r>
      <w:r w:rsidR="00D44877">
        <w:rPr>
          <w:noProof/>
        </w:rPr>
      </w:r>
      <w:r w:rsidR="00D44877">
        <w:rPr>
          <w:noProof/>
        </w:rPr>
        <w:fldChar w:fldCharType="separate"/>
      </w:r>
      <w:r w:rsidR="0074526A">
        <w:rPr>
          <w:noProof/>
        </w:rPr>
        <w:t>4</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44877">
        <w:rPr>
          <w:noProof/>
        </w:rPr>
        <w:fldChar w:fldCharType="begin"/>
      </w:r>
      <w:r>
        <w:rPr>
          <w:noProof/>
        </w:rPr>
        <w:instrText xml:space="preserve"> PAGEREF _Toc441131037 \h </w:instrText>
      </w:r>
      <w:r w:rsidR="00D44877">
        <w:rPr>
          <w:noProof/>
        </w:rPr>
      </w:r>
      <w:r w:rsidR="00D44877">
        <w:rPr>
          <w:noProof/>
        </w:rPr>
        <w:fldChar w:fldCharType="separate"/>
      </w:r>
      <w:r w:rsidR="0074526A">
        <w:rPr>
          <w:noProof/>
        </w:rPr>
        <w:t>5</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44877">
        <w:rPr>
          <w:noProof/>
        </w:rPr>
        <w:fldChar w:fldCharType="begin"/>
      </w:r>
      <w:r>
        <w:rPr>
          <w:noProof/>
        </w:rPr>
        <w:instrText xml:space="preserve"> PAGEREF _Toc441131038 \h </w:instrText>
      </w:r>
      <w:r w:rsidR="00D44877">
        <w:rPr>
          <w:noProof/>
        </w:rPr>
      </w:r>
      <w:r w:rsidR="00D44877">
        <w:rPr>
          <w:noProof/>
        </w:rPr>
        <w:fldChar w:fldCharType="separate"/>
      </w:r>
      <w:r w:rsidR="0074526A">
        <w:rPr>
          <w:noProof/>
        </w:rPr>
        <w:t>6</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44877">
        <w:rPr>
          <w:noProof/>
        </w:rPr>
        <w:fldChar w:fldCharType="begin"/>
      </w:r>
      <w:r>
        <w:rPr>
          <w:noProof/>
        </w:rPr>
        <w:instrText xml:space="preserve"> PAGEREF _Toc441131039 \h </w:instrText>
      </w:r>
      <w:r w:rsidR="00D44877">
        <w:rPr>
          <w:noProof/>
        </w:rPr>
      </w:r>
      <w:r w:rsidR="00D44877">
        <w:rPr>
          <w:noProof/>
        </w:rPr>
        <w:fldChar w:fldCharType="separate"/>
      </w:r>
      <w:r w:rsidR="0074526A">
        <w:rPr>
          <w:noProof/>
        </w:rPr>
        <w:t>6</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44877">
        <w:rPr>
          <w:noProof/>
        </w:rPr>
        <w:fldChar w:fldCharType="begin"/>
      </w:r>
      <w:r>
        <w:rPr>
          <w:noProof/>
        </w:rPr>
        <w:instrText xml:space="preserve"> PAGEREF _Toc441131040 \h </w:instrText>
      </w:r>
      <w:r w:rsidR="00D44877">
        <w:rPr>
          <w:noProof/>
        </w:rPr>
      </w:r>
      <w:r w:rsidR="00D44877">
        <w:rPr>
          <w:noProof/>
        </w:rPr>
        <w:fldChar w:fldCharType="separate"/>
      </w:r>
      <w:r w:rsidR="0074526A">
        <w:rPr>
          <w:noProof/>
        </w:rPr>
        <w:t>7</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D44877">
        <w:rPr>
          <w:noProof/>
        </w:rPr>
        <w:fldChar w:fldCharType="begin"/>
      </w:r>
      <w:r>
        <w:rPr>
          <w:noProof/>
        </w:rPr>
        <w:instrText xml:space="preserve"> PAGEREF _Toc441131041 \h </w:instrText>
      </w:r>
      <w:r w:rsidR="00D44877">
        <w:rPr>
          <w:noProof/>
        </w:rPr>
      </w:r>
      <w:r w:rsidR="00D44877">
        <w:rPr>
          <w:noProof/>
        </w:rPr>
        <w:fldChar w:fldCharType="separate"/>
      </w:r>
      <w:r w:rsidR="0074526A">
        <w:rPr>
          <w:noProof/>
        </w:rPr>
        <w:t>8</w:t>
      </w:r>
      <w:r w:rsidR="00D4487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D44877">
        <w:rPr>
          <w:noProof/>
        </w:rPr>
        <w:fldChar w:fldCharType="begin"/>
      </w:r>
      <w:r>
        <w:rPr>
          <w:noProof/>
        </w:rPr>
        <w:instrText xml:space="preserve"> PAGEREF _Toc441131048 \h </w:instrText>
      </w:r>
      <w:r w:rsidR="00D44877">
        <w:rPr>
          <w:noProof/>
        </w:rPr>
      </w:r>
      <w:r w:rsidR="00D44877">
        <w:rPr>
          <w:noProof/>
        </w:rPr>
        <w:fldChar w:fldCharType="separate"/>
      </w:r>
      <w:r w:rsidR="0074526A">
        <w:rPr>
          <w:noProof/>
        </w:rPr>
        <w:t>10</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44877">
        <w:rPr>
          <w:noProof/>
        </w:rPr>
        <w:fldChar w:fldCharType="begin"/>
      </w:r>
      <w:r>
        <w:rPr>
          <w:noProof/>
        </w:rPr>
        <w:instrText xml:space="preserve"> PAGEREF _Toc441131049 \h </w:instrText>
      </w:r>
      <w:r w:rsidR="00D44877">
        <w:rPr>
          <w:noProof/>
        </w:rPr>
      </w:r>
      <w:r w:rsidR="00D44877">
        <w:rPr>
          <w:noProof/>
        </w:rPr>
        <w:fldChar w:fldCharType="separate"/>
      </w:r>
      <w:r w:rsidR="0074526A">
        <w:rPr>
          <w:noProof/>
        </w:rPr>
        <w:t>10</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D44877">
        <w:rPr>
          <w:noProof/>
        </w:rPr>
        <w:fldChar w:fldCharType="begin"/>
      </w:r>
      <w:r>
        <w:rPr>
          <w:noProof/>
        </w:rPr>
        <w:instrText xml:space="preserve"> PAGEREF _Toc441131053 \h </w:instrText>
      </w:r>
      <w:r w:rsidR="00D44877">
        <w:rPr>
          <w:noProof/>
        </w:rPr>
      </w:r>
      <w:r w:rsidR="00D44877">
        <w:rPr>
          <w:noProof/>
        </w:rPr>
        <w:fldChar w:fldCharType="separate"/>
      </w:r>
      <w:r w:rsidR="0074526A">
        <w:rPr>
          <w:noProof/>
        </w:rPr>
        <w:t>10</w:t>
      </w:r>
      <w:r w:rsidR="00D4487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44877">
        <w:rPr>
          <w:noProof/>
        </w:rPr>
        <w:fldChar w:fldCharType="begin"/>
      </w:r>
      <w:r>
        <w:rPr>
          <w:noProof/>
        </w:rPr>
        <w:instrText xml:space="preserve"> PAGEREF _Toc441131057 \h </w:instrText>
      </w:r>
      <w:r w:rsidR="00D44877">
        <w:rPr>
          <w:noProof/>
        </w:rPr>
      </w:r>
      <w:r w:rsidR="00D44877">
        <w:rPr>
          <w:noProof/>
        </w:rPr>
        <w:fldChar w:fldCharType="separate"/>
      </w:r>
      <w:r w:rsidR="0074526A">
        <w:rPr>
          <w:noProof/>
        </w:rPr>
        <w:t>13</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44877">
        <w:rPr>
          <w:noProof/>
        </w:rPr>
        <w:fldChar w:fldCharType="begin"/>
      </w:r>
      <w:r>
        <w:rPr>
          <w:noProof/>
        </w:rPr>
        <w:instrText xml:space="preserve"> PAGEREF _Toc441131058 \h </w:instrText>
      </w:r>
      <w:r w:rsidR="00D44877">
        <w:rPr>
          <w:noProof/>
        </w:rPr>
      </w:r>
      <w:r w:rsidR="00D44877">
        <w:rPr>
          <w:noProof/>
        </w:rPr>
        <w:fldChar w:fldCharType="separate"/>
      </w:r>
      <w:r w:rsidR="0074526A">
        <w:rPr>
          <w:noProof/>
        </w:rPr>
        <w:t>13</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44877">
        <w:rPr>
          <w:noProof/>
        </w:rPr>
        <w:fldChar w:fldCharType="begin"/>
      </w:r>
      <w:r>
        <w:rPr>
          <w:noProof/>
        </w:rPr>
        <w:instrText xml:space="preserve"> PAGEREF _Toc441131061 \h </w:instrText>
      </w:r>
      <w:r w:rsidR="00D44877">
        <w:rPr>
          <w:noProof/>
        </w:rPr>
      </w:r>
      <w:r w:rsidR="00D44877">
        <w:rPr>
          <w:noProof/>
        </w:rPr>
        <w:fldChar w:fldCharType="separate"/>
      </w:r>
      <w:r w:rsidR="0074526A">
        <w:rPr>
          <w:noProof/>
        </w:rPr>
        <w:t>13</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44877">
        <w:rPr>
          <w:noProof/>
        </w:rPr>
        <w:fldChar w:fldCharType="begin"/>
      </w:r>
      <w:r>
        <w:rPr>
          <w:noProof/>
        </w:rPr>
        <w:instrText xml:space="preserve"> PAGEREF _Toc441131062 \h </w:instrText>
      </w:r>
      <w:r w:rsidR="00D44877">
        <w:rPr>
          <w:noProof/>
        </w:rPr>
      </w:r>
      <w:r w:rsidR="00D44877">
        <w:rPr>
          <w:noProof/>
        </w:rPr>
        <w:fldChar w:fldCharType="separate"/>
      </w:r>
      <w:r w:rsidR="0074526A">
        <w:rPr>
          <w:noProof/>
        </w:rPr>
        <w:t>14</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44877">
        <w:rPr>
          <w:noProof/>
        </w:rPr>
        <w:fldChar w:fldCharType="begin"/>
      </w:r>
      <w:r>
        <w:rPr>
          <w:noProof/>
        </w:rPr>
        <w:instrText xml:space="preserve"> PAGEREF _Toc441131077 \h </w:instrText>
      </w:r>
      <w:r w:rsidR="00D44877">
        <w:rPr>
          <w:noProof/>
        </w:rPr>
      </w:r>
      <w:r w:rsidR="00D44877">
        <w:rPr>
          <w:noProof/>
        </w:rPr>
        <w:fldChar w:fldCharType="separate"/>
      </w:r>
      <w:r w:rsidR="0074526A">
        <w:rPr>
          <w:noProof/>
        </w:rPr>
        <w:t>29</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44877">
        <w:rPr>
          <w:noProof/>
        </w:rPr>
        <w:fldChar w:fldCharType="begin"/>
      </w:r>
      <w:r>
        <w:rPr>
          <w:noProof/>
        </w:rPr>
        <w:instrText xml:space="preserve"> PAGEREF _Toc441131080 \h </w:instrText>
      </w:r>
      <w:r w:rsidR="00D44877">
        <w:rPr>
          <w:noProof/>
        </w:rPr>
      </w:r>
      <w:r w:rsidR="00D44877">
        <w:rPr>
          <w:noProof/>
        </w:rPr>
        <w:fldChar w:fldCharType="separate"/>
      </w:r>
      <w:r w:rsidR="0074526A">
        <w:rPr>
          <w:noProof/>
        </w:rPr>
        <w:t>29</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44877">
        <w:rPr>
          <w:noProof/>
        </w:rPr>
        <w:fldChar w:fldCharType="begin"/>
      </w:r>
      <w:r>
        <w:rPr>
          <w:noProof/>
        </w:rPr>
        <w:instrText xml:space="preserve"> PAGEREF _Toc441131081 \h </w:instrText>
      </w:r>
      <w:r w:rsidR="00D44877">
        <w:rPr>
          <w:noProof/>
        </w:rPr>
      </w:r>
      <w:r w:rsidR="00D44877">
        <w:rPr>
          <w:noProof/>
        </w:rPr>
        <w:fldChar w:fldCharType="separate"/>
      </w:r>
      <w:r w:rsidR="0074526A">
        <w:rPr>
          <w:noProof/>
        </w:rPr>
        <w:t>29</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44877">
        <w:rPr>
          <w:noProof/>
        </w:rPr>
        <w:fldChar w:fldCharType="begin"/>
      </w:r>
      <w:r>
        <w:rPr>
          <w:noProof/>
        </w:rPr>
        <w:instrText xml:space="preserve"> PAGEREF _Toc441131086 \h </w:instrText>
      </w:r>
      <w:r w:rsidR="00D44877">
        <w:rPr>
          <w:noProof/>
        </w:rPr>
      </w:r>
      <w:r w:rsidR="00D44877">
        <w:rPr>
          <w:noProof/>
        </w:rPr>
        <w:fldChar w:fldCharType="separate"/>
      </w:r>
      <w:r w:rsidR="0074526A">
        <w:rPr>
          <w:noProof/>
        </w:rPr>
        <w:t>32</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44877">
        <w:rPr>
          <w:noProof/>
        </w:rPr>
        <w:fldChar w:fldCharType="begin"/>
      </w:r>
      <w:r>
        <w:rPr>
          <w:noProof/>
        </w:rPr>
        <w:instrText xml:space="preserve"> PAGEREF _Toc441131087 \h </w:instrText>
      </w:r>
      <w:r w:rsidR="00D44877">
        <w:rPr>
          <w:noProof/>
        </w:rPr>
      </w:r>
      <w:r w:rsidR="00D44877">
        <w:rPr>
          <w:noProof/>
        </w:rPr>
        <w:fldChar w:fldCharType="separate"/>
      </w:r>
      <w:r w:rsidR="0074526A">
        <w:rPr>
          <w:noProof/>
        </w:rPr>
        <w:t>33</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44877">
        <w:rPr>
          <w:noProof/>
        </w:rPr>
        <w:fldChar w:fldCharType="begin"/>
      </w:r>
      <w:r>
        <w:rPr>
          <w:noProof/>
        </w:rPr>
        <w:instrText xml:space="preserve"> PAGEREF _Toc441131088 \h </w:instrText>
      </w:r>
      <w:r w:rsidR="00D44877">
        <w:rPr>
          <w:noProof/>
        </w:rPr>
      </w:r>
      <w:r w:rsidR="00D44877">
        <w:rPr>
          <w:noProof/>
        </w:rPr>
        <w:fldChar w:fldCharType="separate"/>
      </w:r>
      <w:r w:rsidR="0074526A">
        <w:rPr>
          <w:noProof/>
        </w:rPr>
        <w:t>33</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44877">
        <w:rPr>
          <w:noProof/>
        </w:rPr>
        <w:fldChar w:fldCharType="begin"/>
      </w:r>
      <w:r>
        <w:rPr>
          <w:noProof/>
        </w:rPr>
        <w:instrText xml:space="preserve"> PAGEREF _Toc441131089 \h </w:instrText>
      </w:r>
      <w:r w:rsidR="00D44877">
        <w:rPr>
          <w:noProof/>
        </w:rPr>
      </w:r>
      <w:r w:rsidR="00D44877">
        <w:rPr>
          <w:noProof/>
        </w:rPr>
        <w:fldChar w:fldCharType="separate"/>
      </w:r>
      <w:r w:rsidR="0074526A">
        <w:rPr>
          <w:noProof/>
        </w:rPr>
        <w:t>34</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D44877">
        <w:rPr>
          <w:noProof/>
        </w:rPr>
        <w:fldChar w:fldCharType="begin"/>
      </w:r>
      <w:r>
        <w:rPr>
          <w:noProof/>
        </w:rPr>
        <w:instrText xml:space="preserve"> PAGEREF _Toc441131090 \h </w:instrText>
      </w:r>
      <w:r w:rsidR="00D44877">
        <w:rPr>
          <w:noProof/>
        </w:rPr>
      </w:r>
      <w:r w:rsidR="00D44877">
        <w:rPr>
          <w:noProof/>
        </w:rPr>
        <w:fldChar w:fldCharType="separate"/>
      </w:r>
      <w:r w:rsidR="0074526A">
        <w:rPr>
          <w:noProof/>
        </w:rPr>
        <w:t>35</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44877">
        <w:rPr>
          <w:noProof/>
        </w:rPr>
        <w:fldChar w:fldCharType="begin"/>
      </w:r>
      <w:r>
        <w:rPr>
          <w:noProof/>
        </w:rPr>
        <w:instrText xml:space="preserve"> PAGEREF _Toc441131091 \h </w:instrText>
      </w:r>
      <w:r w:rsidR="00D44877">
        <w:rPr>
          <w:noProof/>
        </w:rPr>
      </w:r>
      <w:r w:rsidR="00D44877">
        <w:rPr>
          <w:noProof/>
        </w:rPr>
        <w:fldChar w:fldCharType="separate"/>
      </w:r>
      <w:r w:rsidR="0074526A">
        <w:rPr>
          <w:noProof/>
        </w:rPr>
        <w:t>35</w:t>
      </w:r>
      <w:r w:rsidR="00D4487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44877">
        <w:rPr>
          <w:noProof/>
        </w:rPr>
        <w:fldChar w:fldCharType="begin"/>
      </w:r>
      <w:r>
        <w:rPr>
          <w:noProof/>
        </w:rPr>
        <w:instrText xml:space="preserve"> PAGEREF _Toc441131092 \h </w:instrText>
      </w:r>
      <w:r w:rsidR="00D44877">
        <w:rPr>
          <w:noProof/>
        </w:rPr>
      </w:r>
      <w:r w:rsidR="00D44877">
        <w:rPr>
          <w:noProof/>
        </w:rPr>
        <w:fldChar w:fldCharType="separate"/>
      </w:r>
      <w:r w:rsidR="0074526A">
        <w:rPr>
          <w:noProof/>
        </w:rPr>
        <w:t>36</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D44877">
        <w:rPr>
          <w:noProof/>
        </w:rPr>
        <w:fldChar w:fldCharType="begin"/>
      </w:r>
      <w:r>
        <w:rPr>
          <w:noProof/>
        </w:rPr>
        <w:instrText xml:space="preserve"> PAGEREF _Toc441131093 \h </w:instrText>
      </w:r>
      <w:r w:rsidR="00D44877">
        <w:rPr>
          <w:noProof/>
        </w:rPr>
      </w:r>
      <w:r w:rsidR="00D44877">
        <w:rPr>
          <w:noProof/>
        </w:rPr>
        <w:fldChar w:fldCharType="separate"/>
      </w:r>
      <w:r w:rsidR="0074526A">
        <w:rPr>
          <w:noProof/>
        </w:rPr>
        <w:t>36</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D44877">
        <w:rPr>
          <w:noProof/>
        </w:rPr>
        <w:fldChar w:fldCharType="begin"/>
      </w:r>
      <w:r>
        <w:rPr>
          <w:noProof/>
        </w:rPr>
        <w:instrText xml:space="preserve"> PAGEREF _Toc441131095 \h </w:instrText>
      </w:r>
      <w:r w:rsidR="00D44877">
        <w:rPr>
          <w:noProof/>
        </w:rPr>
      </w:r>
      <w:r w:rsidR="00D44877">
        <w:rPr>
          <w:noProof/>
        </w:rPr>
        <w:fldChar w:fldCharType="separate"/>
      </w:r>
      <w:r w:rsidR="0074526A">
        <w:rPr>
          <w:noProof/>
        </w:rPr>
        <w:t>36</w:t>
      </w:r>
      <w:r w:rsidR="00D4487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44877">
        <w:rPr>
          <w:noProof/>
        </w:rPr>
        <w:fldChar w:fldCharType="begin"/>
      </w:r>
      <w:r>
        <w:rPr>
          <w:noProof/>
        </w:rPr>
        <w:instrText xml:space="preserve"> PAGEREF _Toc441131097 \h </w:instrText>
      </w:r>
      <w:r w:rsidR="00D44877">
        <w:rPr>
          <w:noProof/>
        </w:rPr>
      </w:r>
      <w:r w:rsidR="00D44877">
        <w:rPr>
          <w:noProof/>
        </w:rPr>
        <w:fldChar w:fldCharType="separate"/>
      </w:r>
      <w:r w:rsidR="0074526A">
        <w:rPr>
          <w:noProof/>
        </w:rPr>
        <w:t>37</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44877">
        <w:rPr>
          <w:noProof/>
        </w:rPr>
        <w:fldChar w:fldCharType="begin"/>
      </w:r>
      <w:r>
        <w:rPr>
          <w:noProof/>
        </w:rPr>
        <w:instrText xml:space="preserve"> PAGEREF _Toc441131098 \h </w:instrText>
      </w:r>
      <w:r w:rsidR="00D44877">
        <w:rPr>
          <w:noProof/>
        </w:rPr>
      </w:r>
      <w:r w:rsidR="00D44877">
        <w:rPr>
          <w:noProof/>
        </w:rPr>
        <w:fldChar w:fldCharType="separate"/>
      </w:r>
      <w:r w:rsidR="0074526A">
        <w:rPr>
          <w:noProof/>
        </w:rPr>
        <w:t>37</w:t>
      </w:r>
      <w:r w:rsidR="00D4487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D44877">
        <w:rPr>
          <w:noProof/>
        </w:rPr>
        <w:fldChar w:fldCharType="begin"/>
      </w:r>
      <w:r>
        <w:rPr>
          <w:noProof/>
        </w:rPr>
        <w:instrText xml:space="preserve"> PAGEREF _Toc441131099 \h </w:instrText>
      </w:r>
      <w:r w:rsidR="00D44877">
        <w:rPr>
          <w:noProof/>
        </w:rPr>
      </w:r>
      <w:r w:rsidR="00D44877">
        <w:rPr>
          <w:noProof/>
        </w:rPr>
        <w:fldChar w:fldCharType="separate"/>
      </w:r>
      <w:r w:rsidR="0074526A">
        <w:rPr>
          <w:noProof/>
        </w:rPr>
        <w:t>37</w:t>
      </w:r>
      <w:r w:rsidR="00D4487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44877">
        <w:rPr>
          <w:noProof/>
        </w:rPr>
        <w:fldChar w:fldCharType="begin"/>
      </w:r>
      <w:r>
        <w:rPr>
          <w:noProof/>
        </w:rPr>
        <w:instrText xml:space="preserve"> PAGEREF _Toc441131101 \h </w:instrText>
      </w:r>
      <w:r w:rsidR="00D44877">
        <w:rPr>
          <w:noProof/>
        </w:rPr>
      </w:r>
      <w:r w:rsidR="00D44877">
        <w:rPr>
          <w:noProof/>
        </w:rPr>
        <w:fldChar w:fldCharType="separate"/>
      </w:r>
      <w:r w:rsidR="0074526A">
        <w:rPr>
          <w:noProof/>
        </w:rPr>
        <w:t>41</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D44877">
        <w:rPr>
          <w:noProof/>
        </w:rPr>
        <w:fldChar w:fldCharType="begin"/>
      </w:r>
      <w:r>
        <w:rPr>
          <w:noProof/>
        </w:rPr>
        <w:instrText xml:space="preserve"> PAGEREF _Toc441131103 \h </w:instrText>
      </w:r>
      <w:r w:rsidR="00D44877">
        <w:rPr>
          <w:noProof/>
        </w:rPr>
      </w:r>
      <w:r w:rsidR="00D44877">
        <w:rPr>
          <w:noProof/>
        </w:rPr>
        <w:fldChar w:fldCharType="separate"/>
      </w:r>
      <w:r w:rsidR="0074526A">
        <w:rPr>
          <w:noProof/>
        </w:rPr>
        <w:t>43</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D44877">
        <w:rPr>
          <w:noProof/>
        </w:rPr>
        <w:fldChar w:fldCharType="begin"/>
      </w:r>
      <w:r>
        <w:rPr>
          <w:noProof/>
        </w:rPr>
        <w:instrText xml:space="preserve"> PAGEREF _Toc441131106 \h </w:instrText>
      </w:r>
      <w:r w:rsidR="00D44877">
        <w:rPr>
          <w:noProof/>
        </w:rPr>
      </w:r>
      <w:r w:rsidR="00D44877">
        <w:rPr>
          <w:noProof/>
        </w:rPr>
        <w:fldChar w:fldCharType="separate"/>
      </w:r>
      <w:r w:rsidR="0074526A">
        <w:rPr>
          <w:noProof/>
        </w:rPr>
        <w:t>46</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D44877">
        <w:rPr>
          <w:noProof/>
        </w:rPr>
        <w:fldChar w:fldCharType="begin"/>
      </w:r>
      <w:r>
        <w:rPr>
          <w:noProof/>
        </w:rPr>
        <w:instrText xml:space="preserve"> PAGEREF _Toc441131109 \h </w:instrText>
      </w:r>
      <w:r w:rsidR="00D44877">
        <w:rPr>
          <w:noProof/>
        </w:rPr>
      </w:r>
      <w:r w:rsidR="00D44877">
        <w:rPr>
          <w:noProof/>
        </w:rPr>
        <w:fldChar w:fldCharType="separate"/>
      </w:r>
      <w:r w:rsidR="0074526A">
        <w:rPr>
          <w:noProof/>
        </w:rPr>
        <w:t>48</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D44877">
        <w:rPr>
          <w:noProof/>
        </w:rPr>
        <w:fldChar w:fldCharType="begin"/>
      </w:r>
      <w:r>
        <w:rPr>
          <w:noProof/>
        </w:rPr>
        <w:instrText xml:space="preserve"> PAGEREF _Toc441131112 \h </w:instrText>
      </w:r>
      <w:r w:rsidR="00D44877">
        <w:rPr>
          <w:noProof/>
        </w:rPr>
      </w:r>
      <w:r w:rsidR="00D44877">
        <w:rPr>
          <w:noProof/>
        </w:rPr>
        <w:fldChar w:fldCharType="separate"/>
      </w:r>
      <w:r w:rsidR="0074526A">
        <w:rPr>
          <w:noProof/>
        </w:rPr>
        <w:t>50</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D44877">
        <w:rPr>
          <w:noProof/>
        </w:rPr>
        <w:fldChar w:fldCharType="begin"/>
      </w:r>
      <w:r>
        <w:rPr>
          <w:noProof/>
        </w:rPr>
        <w:instrText xml:space="preserve"> PAGEREF _Toc441131115 \h </w:instrText>
      </w:r>
      <w:r w:rsidR="00D44877">
        <w:rPr>
          <w:noProof/>
        </w:rPr>
      </w:r>
      <w:r w:rsidR="00D44877">
        <w:rPr>
          <w:noProof/>
        </w:rPr>
        <w:fldChar w:fldCharType="separate"/>
      </w:r>
      <w:r w:rsidR="0074526A">
        <w:rPr>
          <w:noProof/>
        </w:rPr>
        <w:t>52</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D44877">
        <w:rPr>
          <w:noProof/>
        </w:rPr>
        <w:fldChar w:fldCharType="begin"/>
      </w:r>
      <w:r>
        <w:rPr>
          <w:noProof/>
        </w:rPr>
        <w:instrText xml:space="preserve"> PAGEREF _Toc441131118 \h </w:instrText>
      </w:r>
      <w:r w:rsidR="00D44877">
        <w:rPr>
          <w:noProof/>
        </w:rPr>
      </w:r>
      <w:r w:rsidR="00D44877">
        <w:rPr>
          <w:noProof/>
        </w:rPr>
        <w:fldChar w:fldCharType="separate"/>
      </w:r>
      <w:r w:rsidR="0074526A">
        <w:rPr>
          <w:noProof/>
        </w:rPr>
        <w:t>54</w:t>
      </w:r>
      <w:r w:rsidR="00D4487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D44877">
        <w:rPr>
          <w:noProof/>
        </w:rPr>
        <w:fldChar w:fldCharType="begin"/>
      </w:r>
      <w:r>
        <w:rPr>
          <w:noProof/>
        </w:rPr>
        <w:instrText xml:space="preserve"> PAGEREF _Toc441131119 \h </w:instrText>
      </w:r>
      <w:r w:rsidR="00D44877">
        <w:rPr>
          <w:noProof/>
        </w:rPr>
      </w:r>
      <w:r w:rsidR="00D44877">
        <w:rPr>
          <w:noProof/>
        </w:rPr>
        <w:fldChar w:fldCharType="separate"/>
      </w:r>
      <w:r w:rsidR="0074526A">
        <w:rPr>
          <w:noProof/>
        </w:rPr>
        <w:t>54</w:t>
      </w:r>
      <w:r w:rsidR="00D4487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D44877">
        <w:rPr>
          <w:noProof/>
        </w:rPr>
        <w:fldChar w:fldCharType="begin"/>
      </w:r>
      <w:r>
        <w:rPr>
          <w:noProof/>
        </w:rPr>
        <w:instrText xml:space="preserve"> PAGEREF _Toc441131120 \h </w:instrText>
      </w:r>
      <w:r w:rsidR="00D44877">
        <w:rPr>
          <w:noProof/>
        </w:rPr>
      </w:r>
      <w:r w:rsidR="00D44877">
        <w:rPr>
          <w:noProof/>
        </w:rPr>
        <w:fldChar w:fldCharType="separate"/>
      </w:r>
      <w:r w:rsidR="0074526A">
        <w:rPr>
          <w:noProof/>
        </w:rPr>
        <w:t>56</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D44877">
        <w:rPr>
          <w:noProof/>
        </w:rPr>
        <w:fldChar w:fldCharType="begin"/>
      </w:r>
      <w:r>
        <w:rPr>
          <w:noProof/>
        </w:rPr>
        <w:instrText xml:space="preserve"> PAGEREF _Toc441131122 \h </w:instrText>
      </w:r>
      <w:r w:rsidR="00D44877">
        <w:rPr>
          <w:noProof/>
        </w:rPr>
      </w:r>
      <w:r w:rsidR="00D44877">
        <w:rPr>
          <w:noProof/>
        </w:rPr>
        <w:fldChar w:fldCharType="separate"/>
      </w:r>
      <w:r w:rsidR="0074526A">
        <w:rPr>
          <w:noProof/>
        </w:rPr>
        <w:t>60</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D44877">
        <w:rPr>
          <w:noProof/>
        </w:rPr>
        <w:fldChar w:fldCharType="begin"/>
      </w:r>
      <w:r>
        <w:rPr>
          <w:noProof/>
        </w:rPr>
        <w:instrText xml:space="preserve"> PAGEREF _Toc441131125 \h </w:instrText>
      </w:r>
      <w:r w:rsidR="00D44877">
        <w:rPr>
          <w:noProof/>
        </w:rPr>
      </w:r>
      <w:r w:rsidR="00D44877">
        <w:rPr>
          <w:noProof/>
        </w:rPr>
        <w:fldChar w:fldCharType="separate"/>
      </w:r>
      <w:r w:rsidR="0074526A">
        <w:rPr>
          <w:noProof/>
        </w:rPr>
        <w:t>63</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D44877">
        <w:rPr>
          <w:noProof/>
        </w:rPr>
        <w:fldChar w:fldCharType="begin"/>
      </w:r>
      <w:r>
        <w:rPr>
          <w:noProof/>
        </w:rPr>
        <w:instrText xml:space="preserve"> PAGEREF _Toc441131128 \h </w:instrText>
      </w:r>
      <w:r w:rsidR="00D44877">
        <w:rPr>
          <w:noProof/>
        </w:rPr>
      </w:r>
      <w:r w:rsidR="00D44877">
        <w:rPr>
          <w:noProof/>
        </w:rPr>
        <w:fldChar w:fldCharType="separate"/>
      </w:r>
      <w:r w:rsidR="0074526A">
        <w:rPr>
          <w:noProof/>
        </w:rPr>
        <w:t>65</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D44877">
        <w:rPr>
          <w:noProof/>
        </w:rPr>
        <w:fldChar w:fldCharType="begin"/>
      </w:r>
      <w:r>
        <w:rPr>
          <w:noProof/>
        </w:rPr>
        <w:instrText xml:space="preserve"> PAGEREF _Toc441131131 \h </w:instrText>
      </w:r>
      <w:r w:rsidR="00D44877">
        <w:rPr>
          <w:noProof/>
        </w:rPr>
      </w:r>
      <w:r w:rsidR="00D44877">
        <w:rPr>
          <w:noProof/>
        </w:rPr>
        <w:fldChar w:fldCharType="separate"/>
      </w:r>
      <w:r w:rsidR="0074526A">
        <w:rPr>
          <w:noProof/>
        </w:rPr>
        <w:t>67</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D44877">
        <w:rPr>
          <w:noProof/>
        </w:rPr>
        <w:fldChar w:fldCharType="begin"/>
      </w:r>
      <w:r>
        <w:rPr>
          <w:noProof/>
        </w:rPr>
        <w:instrText xml:space="preserve"> PAGEREF _Toc441131134 \h </w:instrText>
      </w:r>
      <w:r w:rsidR="00D44877">
        <w:rPr>
          <w:noProof/>
        </w:rPr>
      </w:r>
      <w:r w:rsidR="00D44877">
        <w:rPr>
          <w:noProof/>
        </w:rPr>
        <w:fldChar w:fldCharType="separate"/>
      </w:r>
      <w:r w:rsidR="0074526A">
        <w:rPr>
          <w:noProof/>
        </w:rPr>
        <w:t>69</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D44877">
        <w:rPr>
          <w:noProof/>
        </w:rPr>
        <w:fldChar w:fldCharType="begin"/>
      </w:r>
      <w:r>
        <w:rPr>
          <w:noProof/>
        </w:rPr>
        <w:instrText xml:space="preserve"> PAGEREF _Toc441131137 \h </w:instrText>
      </w:r>
      <w:r w:rsidR="00D44877">
        <w:rPr>
          <w:noProof/>
        </w:rPr>
      </w:r>
      <w:r w:rsidR="00D44877">
        <w:rPr>
          <w:noProof/>
        </w:rPr>
        <w:fldChar w:fldCharType="separate"/>
      </w:r>
      <w:r w:rsidR="0074526A">
        <w:rPr>
          <w:noProof/>
        </w:rPr>
        <w:t>72</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D44877">
        <w:rPr>
          <w:noProof/>
        </w:rPr>
        <w:fldChar w:fldCharType="begin"/>
      </w:r>
      <w:r>
        <w:rPr>
          <w:noProof/>
        </w:rPr>
        <w:instrText xml:space="preserve"> PAGEREF _Toc441131140 \h </w:instrText>
      </w:r>
      <w:r w:rsidR="00D44877">
        <w:rPr>
          <w:noProof/>
        </w:rPr>
      </w:r>
      <w:r w:rsidR="00D44877">
        <w:rPr>
          <w:noProof/>
        </w:rPr>
        <w:fldChar w:fldCharType="separate"/>
      </w:r>
      <w:r w:rsidR="0074526A">
        <w:rPr>
          <w:noProof/>
        </w:rPr>
        <w:t>74</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D44877">
        <w:rPr>
          <w:noProof/>
        </w:rPr>
        <w:fldChar w:fldCharType="begin"/>
      </w:r>
      <w:r>
        <w:rPr>
          <w:noProof/>
        </w:rPr>
        <w:instrText xml:space="preserve"> PAGEREF _Toc441131143 \h </w:instrText>
      </w:r>
      <w:r w:rsidR="00D44877">
        <w:rPr>
          <w:noProof/>
        </w:rPr>
      </w:r>
      <w:r w:rsidR="00D44877">
        <w:rPr>
          <w:noProof/>
        </w:rPr>
        <w:fldChar w:fldCharType="separate"/>
      </w:r>
      <w:r w:rsidR="0074526A">
        <w:rPr>
          <w:noProof/>
        </w:rPr>
        <w:t>77</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D44877">
        <w:rPr>
          <w:noProof/>
        </w:rPr>
        <w:fldChar w:fldCharType="begin"/>
      </w:r>
      <w:r>
        <w:rPr>
          <w:noProof/>
        </w:rPr>
        <w:instrText xml:space="preserve"> PAGEREF _Toc441131146 \h </w:instrText>
      </w:r>
      <w:r w:rsidR="00D44877">
        <w:rPr>
          <w:noProof/>
        </w:rPr>
      </w:r>
      <w:r w:rsidR="00D44877">
        <w:rPr>
          <w:noProof/>
        </w:rPr>
        <w:fldChar w:fldCharType="separate"/>
      </w:r>
      <w:r w:rsidR="0074526A">
        <w:rPr>
          <w:noProof/>
        </w:rPr>
        <w:t>79</w:t>
      </w:r>
      <w:r w:rsidR="00D4487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D44877">
        <w:rPr>
          <w:noProof/>
        </w:rPr>
        <w:fldChar w:fldCharType="begin"/>
      </w:r>
      <w:r>
        <w:rPr>
          <w:noProof/>
        </w:rPr>
        <w:instrText xml:space="preserve"> PAGEREF _Toc441131149 \h </w:instrText>
      </w:r>
      <w:r w:rsidR="00D44877">
        <w:rPr>
          <w:noProof/>
        </w:rPr>
      </w:r>
      <w:r w:rsidR="00D44877">
        <w:rPr>
          <w:noProof/>
        </w:rPr>
        <w:fldChar w:fldCharType="separate"/>
      </w:r>
      <w:r w:rsidR="0074526A">
        <w:rPr>
          <w:noProof/>
        </w:rPr>
        <w:t>81</w:t>
      </w:r>
      <w:r w:rsidR="00D44877">
        <w:rPr>
          <w:noProof/>
        </w:rPr>
        <w:fldChar w:fldCharType="end"/>
      </w:r>
    </w:p>
    <w:p w:rsidR="00717F60" w:rsidRPr="00E71A48" w:rsidRDefault="00D4487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Немшилова Оксана Александровна контактный телефон (4722) 58-15-00, адрес электронной почты:  </w:t>
      </w:r>
      <w:hyperlink r:id="rId19" w:history="1">
        <w:r w:rsidR="003B3E9E" w:rsidRPr="0099057F">
          <w:rPr>
            <w:rStyle w:val="a7"/>
            <w:snapToGrid w:val="0"/>
            <w:sz w:val="24"/>
            <w:szCs w:val="24"/>
            <w:lang w:eastAsia="ru-RU"/>
          </w:rPr>
          <w:t>Nemshilova.OA@mrsk-1.ru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862664" w:rsidRPr="0099057F">
        <w:rPr>
          <w:b/>
          <w:sz w:val="24"/>
          <w:szCs w:val="24"/>
        </w:rPr>
        <w:t>11</w:t>
      </w:r>
      <w:r w:rsidRPr="0099057F">
        <w:rPr>
          <w:b/>
          <w:sz w:val="24"/>
          <w:szCs w:val="24"/>
        </w:rPr>
        <w:t xml:space="preserve">» </w:t>
      </w:r>
      <w:r w:rsidR="003B3E9E" w:rsidRPr="0099057F">
        <w:rPr>
          <w:b/>
          <w:sz w:val="24"/>
          <w:szCs w:val="24"/>
        </w:rPr>
        <w:t>марта</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DC6125" w:rsidRPr="0099057F">
        <w:rPr>
          <w:sz w:val="24"/>
          <w:szCs w:val="24"/>
        </w:rPr>
        <w:t xml:space="preserve"> (далее - Участники)</w:t>
      </w:r>
      <w:r w:rsidR="009D7F01" w:rsidRPr="0099057F">
        <w:rPr>
          <w:sz w:val="24"/>
          <w:szCs w:val="24"/>
        </w:rPr>
        <w:t xml:space="preserve"> </w:t>
      </w:r>
      <w:r w:rsidR="004B5EB3" w:rsidRPr="0099057F">
        <w:rPr>
          <w:sz w:val="24"/>
          <w:szCs w:val="24"/>
        </w:rPr>
        <w:t>к участию в процедуре О</w:t>
      </w:r>
      <w:r w:rsidRPr="0099057F">
        <w:rPr>
          <w:sz w:val="24"/>
          <w:szCs w:val="24"/>
        </w:rPr>
        <w:t xml:space="preserve">ткрытого запроса предложений (далее – запрос предложений) </w:t>
      </w:r>
      <w:bookmarkEnd w:id="10"/>
      <w:r w:rsidR="004B5EB3" w:rsidRPr="0099057F">
        <w:rPr>
          <w:sz w:val="24"/>
          <w:szCs w:val="24"/>
        </w:rPr>
        <w:t>на право</w:t>
      </w:r>
      <w:proofErr w:type="gramEnd"/>
      <w:r w:rsidR="004B5EB3" w:rsidRPr="0099057F">
        <w:rPr>
          <w:sz w:val="24"/>
          <w:szCs w:val="24"/>
        </w:rPr>
        <w:t xml:space="preserve"> заключения </w:t>
      </w:r>
      <w:r w:rsidR="003B3E9E" w:rsidRPr="0099057F">
        <w:rPr>
          <w:iCs/>
          <w:sz w:val="24"/>
          <w:szCs w:val="24"/>
          <w:lang w:eastAsia="ru-RU"/>
        </w:rPr>
        <w:t>Договора</w:t>
      </w:r>
      <w:r w:rsidR="003B3E9E" w:rsidRPr="0099057F">
        <w:rPr>
          <w:bCs w:val="0"/>
          <w:sz w:val="24"/>
          <w:szCs w:val="24"/>
        </w:rPr>
        <w:t xml:space="preserve"> </w:t>
      </w:r>
      <w:r w:rsidR="003B3E9E" w:rsidRPr="0099057F">
        <w:rPr>
          <w:sz w:val="24"/>
          <w:szCs w:val="24"/>
        </w:rPr>
        <w:t xml:space="preserve"> на оказание </w:t>
      </w:r>
      <w:r w:rsidR="003B3E9E" w:rsidRPr="0099057F">
        <w:t xml:space="preserve">Услуг  по утилизации ДКР по </w:t>
      </w:r>
      <w:proofErr w:type="gramStart"/>
      <w:r w:rsidR="003B3E9E" w:rsidRPr="0099057F">
        <w:t>ВЛ</w:t>
      </w:r>
      <w:proofErr w:type="gramEnd"/>
      <w:r w:rsidR="003B3E9E" w:rsidRPr="0099057F">
        <w:t xml:space="preserve"> 35-110 кВ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r w:rsidR="00702B2C" w:rsidRPr="0099057F">
          <w:rPr>
            <w:rStyle w:val="a7"/>
            <w:sz w:val="24"/>
            <w:szCs w:val="24"/>
          </w:rPr>
          <w:t>www.b2b-mrsk.ru</w:t>
        </w:r>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9057F" w:rsidRPr="0099057F">
        <w:rPr>
          <w:iCs/>
          <w:sz w:val="24"/>
          <w:szCs w:val="24"/>
          <w:lang w:eastAsia="ru-RU"/>
        </w:rPr>
        <w:t>Договора</w:t>
      </w:r>
      <w:r w:rsidR="0099057F" w:rsidRPr="0099057F">
        <w:rPr>
          <w:bCs w:val="0"/>
          <w:sz w:val="24"/>
          <w:szCs w:val="24"/>
        </w:rPr>
        <w:t xml:space="preserve"> </w:t>
      </w:r>
      <w:r w:rsidR="0099057F" w:rsidRPr="0099057F">
        <w:rPr>
          <w:sz w:val="24"/>
          <w:szCs w:val="24"/>
        </w:rPr>
        <w:t xml:space="preserve"> на оказание </w:t>
      </w:r>
      <w:r w:rsidR="0099057F" w:rsidRPr="0099057F">
        <w:t xml:space="preserve">Услуг  по утилизации ДКР по </w:t>
      </w:r>
      <w:proofErr w:type="gramStart"/>
      <w:r w:rsidR="0099057F" w:rsidRPr="0099057F">
        <w:t>ВЛ</w:t>
      </w:r>
      <w:proofErr w:type="gramEnd"/>
      <w:r w:rsidR="0099057F" w:rsidRPr="0099057F">
        <w:t xml:space="preserve"> 35-110 кВ для нужд ПАО «МРСК </w:t>
      </w:r>
      <w:r w:rsidR="0099057F" w:rsidRPr="00166FF6">
        <w:t>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D44877">
        <w:rPr>
          <w:iCs/>
          <w:sz w:val="24"/>
          <w:szCs w:val="24"/>
        </w:rPr>
        <w:fldChar w:fldCharType="begin"/>
      </w:r>
      <w:r w:rsidR="00E71A48">
        <w:rPr>
          <w:iCs/>
          <w:sz w:val="24"/>
          <w:szCs w:val="24"/>
        </w:rPr>
        <w:instrText xml:space="preserve"> REF _Ref311232052 \r \h </w:instrText>
      </w:r>
      <w:r w:rsidR="00D44877">
        <w:rPr>
          <w:iCs/>
          <w:sz w:val="24"/>
          <w:szCs w:val="24"/>
        </w:rPr>
      </w:r>
      <w:r w:rsidR="00D44877">
        <w:rPr>
          <w:iCs/>
          <w:sz w:val="24"/>
          <w:szCs w:val="24"/>
        </w:rPr>
        <w:fldChar w:fldCharType="separate"/>
      </w:r>
      <w:r w:rsidR="005E099B">
        <w:rPr>
          <w:iCs/>
          <w:sz w:val="24"/>
          <w:szCs w:val="24"/>
        </w:rPr>
        <w:t>3</w:t>
      </w:r>
      <w:r w:rsidR="00D4487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D44877">
        <w:rPr>
          <w:sz w:val="24"/>
          <w:szCs w:val="24"/>
        </w:rPr>
        <w:fldChar w:fldCharType="begin"/>
      </w:r>
      <w:r w:rsidR="008D2928">
        <w:rPr>
          <w:sz w:val="24"/>
          <w:szCs w:val="24"/>
        </w:rPr>
        <w:instrText xml:space="preserve"> REF _Ref440270568 \r \h </w:instrText>
      </w:r>
      <w:r w:rsidR="00D44877">
        <w:rPr>
          <w:sz w:val="24"/>
          <w:szCs w:val="24"/>
        </w:rPr>
      </w:r>
      <w:r w:rsidR="00D44877">
        <w:rPr>
          <w:sz w:val="24"/>
          <w:szCs w:val="24"/>
        </w:rPr>
        <w:fldChar w:fldCharType="separate"/>
      </w:r>
      <w:r w:rsidR="005E099B">
        <w:rPr>
          <w:sz w:val="24"/>
          <w:szCs w:val="24"/>
        </w:rPr>
        <w:t>4</w:t>
      </w:r>
      <w:r w:rsidR="00D4487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D44877">
        <w:rPr>
          <w:iCs/>
          <w:sz w:val="24"/>
          <w:szCs w:val="24"/>
        </w:rPr>
        <w:fldChar w:fldCharType="begin"/>
      </w:r>
      <w:r w:rsidR="008D2928">
        <w:rPr>
          <w:iCs/>
          <w:sz w:val="24"/>
          <w:szCs w:val="24"/>
        </w:rPr>
        <w:instrText xml:space="preserve"> REF _Ref440270602 \r \h </w:instrText>
      </w:r>
      <w:r w:rsidR="00D44877">
        <w:rPr>
          <w:iCs/>
          <w:sz w:val="24"/>
          <w:szCs w:val="24"/>
        </w:rPr>
      </w:r>
      <w:r w:rsidR="00D44877">
        <w:rPr>
          <w:iCs/>
          <w:sz w:val="24"/>
          <w:szCs w:val="24"/>
        </w:rPr>
        <w:fldChar w:fldCharType="separate"/>
      </w:r>
      <w:r w:rsidR="005E099B">
        <w:rPr>
          <w:iCs/>
          <w:sz w:val="24"/>
          <w:szCs w:val="24"/>
        </w:rPr>
        <w:t>5</w:t>
      </w:r>
      <w:r w:rsidR="00D4487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r w:rsidRPr="00366652">
        <w:rPr>
          <w:sz w:val="24"/>
          <w:szCs w:val="24"/>
        </w:rPr>
        <w:lastRenderedPageBreak/>
        <w:t xml:space="preserve">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D44877">
        <w:rPr>
          <w:sz w:val="24"/>
          <w:szCs w:val="24"/>
        </w:rPr>
        <w:fldChar w:fldCharType="begin"/>
      </w:r>
      <w:r w:rsidR="008D2928">
        <w:rPr>
          <w:sz w:val="24"/>
          <w:szCs w:val="24"/>
        </w:rPr>
        <w:instrText xml:space="preserve"> REF _Ref440270663 \r \h </w:instrText>
      </w:r>
      <w:r w:rsidR="00D44877">
        <w:rPr>
          <w:sz w:val="24"/>
          <w:szCs w:val="24"/>
        </w:rPr>
      </w:r>
      <w:r w:rsidR="00D44877">
        <w:rPr>
          <w:sz w:val="24"/>
          <w:szCs w:val="24"/>
        </w:rPr>
        <w:fldChar w:fldCharType="separate"/>
      </w:r>
      <w:r w:rsidR="005E099B">
        <w:rPr>
          <w:sz w:val="24"/>
          <w:szCs w:val="24"/>
        </w:rPr>
        <w:t>1.1.7</w:t>
      </w:r>
      <w:r w:rsidR="00D4487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D44877">
        <w:rPr>
          <w:sz w:val="24"/>
          <w:szCs w:val="24"/>
        </w:rPr>
        <w:fldChar w:fldCharType="begin"/>
      </w:r>
      <w:r w:rsidR="002F273A">
        <w:rPr>
          <w:bCs w:val="0"/>
          <w:sz w:val="24"/>
          <w:szCs w:val="24"/>
        </w:rPr>
        <w:instrText xml:space="preserve"> REF _Ref442190626 \r \h </w:instrText>
      </w:r>
      <w:r w:rsidR="00D44877">
        <w:rPr>
          <w:sz w:val="24"/>
          <w:szCs w:val="24"/>
        </w:rPr>
      </w:r>
      <w:r w:rsidR="00D44877">
        <w:rPr>
          <w:sz w:val="24"/>
          <w:szCs w:val="24"/>
        </w:rPr>
        <w:fldChar w:fldCharType="separate"/>
      </w:r>
      <w:r w:rsidR="005E099B">
        <w:rPr>
          <w:bCs w:val="0"/>
          <w:sz w:val="24"/>
          <w:szCs w:val="24"/>
        </w:rPr>
        <w:t>у)</w:t>
      </w:r>
      <w:r w:rsidR="00D44877">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D44877">
        <w:rPr>
          <w:b w:val="0"/>
        </w:rPr>
        <w:fldChar w:fldCharType="begin"/>
      </w:r>
      <w:r w:rsidR="002D4BC6">
        <w:rPr>
          <w:b w:val="0"/>
        </w:rPr>
        <w:instrText xml:space="preserve"> REF _Ref440275279 \r \h </w:instrText>
      </w:r>
      <w:r w:rsidR="00D44877">
        <w:rPr>
          <w:b w:val="0"/>
        </w:rPr>
      </w:r>
      <w:r w:rsidR="00D44877">
        <w:rPr>
          <w:b w:val="0"/>
        </w:rPr>
        <w:fldChar w:fldCharType="separate"/>
      </w:r>
      <w:r w:rsidR="005E099B">
        <w:rPr>
          <w:b w:val="0"/>
        </w:rPr>
        <w:t>1.1.4</w:t>
      </w:r>
      <w:r w:rsidR="00D4487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D44877">
        <w:rPr>
          <w:b w:val="0"/>
          <w:szCs w:val="24"/>
        </w:rPr>
        <w:fldChar w:fldCharType="begin"/>
      </w:r>
      <w:r w:rsidR="00B8118F">
        <w:rPr>
          <w:b w:val="0"/>
          <w:szCs w:val="24"/>
        </w:rPr>
        <w:instrText xml:space="preserve"> REF _Ref440361439 \r \h </w:instrText>
      </w:r>
      <w:r w:rsidR="00D44877">
        <w:rPr>
          <w:b w:val="0"/>
          <w:szCs w:val="24"/>
        </w:rPr>
      </w:r>
      <w:r w:rsidR="00D44877">
        <w:rPr>
          <w:b w:val="0"/>
          <w:szCs w:val="24"/>
        </w:rPr>
        <w:fldChar w:fldCharType="separate"/>
      </w:r>
      <w:r w:rsidR="005E099B">
        <w:rPr>
          <w:b w:val="0"/>
          <w:szCs w:val="24"/>
        </w:rPr>
        <w:t>5.5</w:t>
      </w:r>
      <w:r w:rsidR="00D4487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44877">
        <w:rPr>
          <w:b w:val="0"/>
          <w:szCs w:val="24"/>
        </w:rPr>
        <w:fldChar w:fldCharType="begin"/>
      </w:r>
      <w:r w:rsidR="00B8118F">
        <w:rPr>
          <w:b w:val="0"/>
          <w:szCs w:val="24"/>
        </w:rPr>
        <w:instrText xml:space="preserve"> REF _Ref440361531 \r \h </w:instrText>
      </w:r>
      <w:r w:rsidR="00D44877">
        <w:rPr>
          <w:b w:val="0"/>
          <w:szCs w:val="24"/>
        </w:rPr>
      </w:r>
      <w:r w:rsidR="00D44877">
        <w:rPr>
          <w:b w:val="0"/>
          <w:szCs w:val="24"/>
        </w:rPr>
        <w:fldChar w:fldCharType="separate"/>
      </w:r>
      <w:r w:rsidR="005E099B">
        <w:rPr>
          <w:b w:val="0"/>
          <w:szCs w:val="24"/>
        </w:rPr>
        <w:t>5.6</w:t>
      </w:r>
      <w:r w:rsidR="00D4487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D44877">
        <w:rPr>
          <w:b w:val="0"/>
          <w:szCs w:val="24"/>
        </w:rPr>
        <w:fldChar w:fldCharType="begin"/>
      </w:r>
      <w:r>
        <w:rPr>
          <w:b w:val="0"/>
          <w:szCs w:val="24"/>
        </w:rPr>
        <w:instrText xml:space="preserve"> REF _Ref440285128 \r \h </w:instrText>
      </w:r>
      <w:r w:rsidR="00D44877">
        <w:rPr>
          <w:b w:val="0"/>
          <w:szCs w:val="24"/>
        </w:rPr>
      </w:r>
      <w:r w:rsidR="00D44877">
        <w:rPr>
          <w:b w:val="0"/>
          <w:szCs w:val="24"/>
        </w:rPr>
        <w:fldChar w:fldCharType="separate"/>
      </w:r>
      <w:r w:rsidR="005E099B">
        <w:rPr>
          <w:b w:val="0"/>
          <w:szCs w:val="24"/>
        </w:rPr>
        <w:t>3.3.14</w:t>
      </w:r>
      <w:r w:rsidR="00D4487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D44877">
        <w:rPr>
          <w:b w:val="0"/>
          <w:szCs w:val="24"/>
        </w:rPr>
        <w:fldChar w:fldCharType="begin"/>
      </w:r>
      <w:r>
        <w:rPr>
          <w:b w:val="0"/>
          <w:szCs w:val="24"/>
        </w:rPr>
        <w:instrText xml:space="preserve"> REF _Ref305973250 \r \h </w:instrText>
      </w:r>
      <w:r w:rsidR="00D44877">
        <w:rPr>
          <w:b w:val="0"/>
          <w:szCs w:val="24"/>
        </w:rPr>
      </w:r>
      <w:r w:rsidR="00D44877">
        <w:rPr>
          <w:b w:val="0"/>
          <w:szCs w:val="24"/>
        </w:rPr>
        <w:fldChar w:fldCharType="separate"/>
      </w:r>
      <w:r w:rsidR="005E099B">
        <w:rPr>
          <w:b w:val="0"/>
          <w:szCs w:val="24"/>
        </w:rPr>
        <w:t>3.5.1</w:t>
      </w:r>
      <w:r w:rsidR="00D4487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D44877">
        <w:rPr>
          <w:b w:val="0"/>
          <w:szCs w:val="24"/>
        </w:rPr>
        <w:fldChar w:fldCharType="begin"/>
      </w:r>
      <w:r>
        <w:rPr>
          <w:b w:val="0"/>
          <w:szCs w:val="24"/>
        </w:rPr>
        <w:instrText xml:space="preserve"> REF _Ref303681924 \r \h </w:instrText>
      </w:r>
      <w:r w:rsidR="00D44877">
        <w:rPr>
          <w:b w:val="0"/>
          <w:szCs w:val="24"/>
        </w:rPr>
      </w:r>
      <w:r w:rsidR="00D44877">
        <w:rPr>
          <w:b w:val="0"/>
          <w:szCs w:val="24"/>
        </w:rPr>
        <w:fldChar w:fldCharType="separate"/>
      </w:r>
      <w:r w:rsidR="005E099B">
        <w:rPr>
          <w:b w:val="0"/>
          <w:szCs w:val="24"/>
        </w:rPr>
        <w:t>3.8</w:t>
      </w:r>
      <w:r w:rsidR="00D4487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D44877">
        <w:rPr>
          <w:b w:val="0"/>
        </w:rPr>
        <w:fldChar w:fldCharType="begin"/>
      </w:r>
      <w:r w:rsidR="008D2928">
        <w:rPr>
          <w:b w:val="0"/>
        </w:rPr>
        <w:instrText xml:space="preserve"> REF _Ref93264992 \r \h </w:instrText>
      </w:r>
      <w:r w:rsidR="00D44877">
        <w:rPr>
          <w:b w:val="0"/>
        </w:rPr>
      </w:r>
      <w:r w:rsidR="00D44877">
        <w:rPr>
          <w:b w:val="0"/>
        </w:rPr>
        <w:fldChar w:fldCharType="separate"/>
      </w:r>
      <w:r w:rsidR="005E099B">
        <w:rPr>
          <w:b w:val="0"/>
        </w:rPr>
        <w:t>5.5</w:t>
      </w:r>
      <w:r w:rsidR="00D4487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44877">
        <w:rPr>
          <w:b w:val="0"/>
        </w:rPr>
        <w:fldChar w:fldCharType="begin"/>
      </w:r>
      <w:r w:rsidR="008D2928">
        <w:rPr>
          <w:b w:val="0"/>
        </w:rPr>
        <w:instrText xml:space="preserve"> REF _Ref440270867 \r \h </w:instrText>
      </w:r>
      <w:r w:rsidR="00D44877">
        <w:rPr>
          <w:b w:val="0"/>
        </w:rPr>
      </w:r>
      <w:r w:rsidR="00D44877">
        <w:rPr>
          <w:b w:val="0"/>
        </w:rPr>
        <w:fldChar w:fldCharType="separate"/>
      </w:r>
      <w:r w:rsidR="005E099B">
        <w:rPr>
          <w:b w:val="0"/>
        </w:rPr>
        <w:t>2.2.3</w:t>
      </w:r>
      <w:r w:rsidR="00D4487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D4487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44877" w:rsidRPr="00E71A48">
        <w:rPr>
          <w:bCs w:val="0"/>
          <w:sz w:val="24"/>
          <w:szCs w:val="24"/>
        </w:rPr>
      </w:r>
      <w:r w:rsidR="00D448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4487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44877" w:rsidRPr="00E71A48">
        <w:rPr>
          <w:bCs w:val="0"/>
          <w:sz w:val="24"/>
          <w:szCs w:val="24"/>
        </w:rPr>
      </w:r>
      <w:r w:rsidR="00D44877"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D4487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44877" w:rsidRPr="00E71A48">
        <w:rPr>
          <w:bCs w:val="0"/>
          <w:sz w:val="24"/>
          <w:szCs w:val="24"/>
        </w:rPr>
      </w:r>
      <w:r w:rsidR="00D4487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D4487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44877" w:rsidRPr="00E71A48">
        <w:rPr>
          <w:bCs w:val="0"/>
          <w:sz w:val="24"/>
          <w:szCs w:val="24"/>
        </w:rPr>
      </w:r>
      <w:r w:rsidR="00D4487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D4487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44877" w:rsidRPr="00E71A48">
        <w:rPr>
          <w:bCs w:val="0"/>
          <w:sz w:val="24"/>
          <w:szCs w:val="24"/>
        </w:rPr>
      </w:r>
      <w:r w:rsidR="00D448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44877">
        <w:rPr>
          <w:bCs w:val="0"/>
          <w:sz w:val="24"/>
          <w:szCs w:val="24"/>
        </w:rPr>
        <w:fldChar w:fldCharType="begin"/>
      </w:r>
      <w:r w:rsidR="008D2928">
        <w:rPr>
          <w:bCs w:val="0"/>
          <w:sz w:val="24"/>
          <w:szCs w:val="24"/>
        </w:rPr>
        <w:instrText xml:space="preserve"> REF _Ref55336310 \r \h </w:instrText>
      </w:r>
      <w:r w:rsidR="00D44877">
        <w:rPr>
          <w:bCs w:val="0"/>
          <w:sz w:val="24"/>
          <w:szCs w:val="24"/>
        </w:rPr>
      </w:r>
      <w:r w:rsidR="00D44877">
        <w:rPr>
          <w:bCs w:val="0"/>
          <w:sz w:val="24"/>
          <w:szCs w:val="24"/>
        </w:rPr>
        <w:fldChar w:fldCharType="separate"/>
      </w:r>
      <w:r w:rsidR="005E099B">
        <w:rPr>
          <w:bCs w:val="0"/>
          <w:sz w:val="24"/>
          <w:szCs w:val="24"/>
        </w:rPr>
        <w:t>5.1</w:t>
      </w:r>
      <w:r w:rsidR="00D4487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D44877">
        <w:rPr>
          <w:bCs w:val="0"/>
          <w:sz w:val="24"/>
          <w:szCs w:val="24"/>
        </w:rPr>
        <w:fldChar w:fldCharType="begin"/>
      </w:r>
      <w:r>
        <w:rPr>
          <w:bCs w:val="0"/>
          <w:sz w:val="24"/>
          <w:szCs w:val="24"/>
        </w:rPr>
        <w:instrText xml:space="preserve"> REF _Ref440271072 \r \h </w:instrText>
      </w:r>
      <w:r w:rsidR="00D44877">
        <w:rPr>
          <w:bCs w:val="0"/>
          <w:sz w:val="24"/>
          <w:szCs w:val="24"/>
        </w:rPr>
      </w:r>
      <w:r w:rsidR="00D44877">
        <w:rPr>
          <w:bCs w:val="0"/>
          <w:sz w:val="24"/>
          <w:szCs w:val="24"/>
        </w:rPr>
        <w:fldChar w:fldCharType="separate"/>
      </w:r>
      <w:r w:rsidR="005E099B">
        <w:rPr>
          <w:bCs w:val="0"/>
          <w:sz w:val="24"/>
          <w:szCs w:val="24"/>
        </w:rPr>
        <w:t>5.2</w:t>
      </w:r>
      <w:r w:rsidR="00D4487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D44877">
        <w:rPr>
          <w:bCs w:val="0"/>
          <w:sz w:val="24"/>
          <w:szCs w:val="24"/>
        </w:rPr>
        <w:fldChar w:fldCharType="begin"/>
      </w:r>
      <w:r w:rsidR="007502E0">
        <w:rPr>
          <w:bCs w:val="0"/>
          <w:sz w:val="24"/>
          <w:szCs w:val="24"/>
        </w:rPr>
        <w:instrText xml:space="preserve"> REF _Ref440537086 \r \h </w:instrText>
      </w:r>
      <w:r w:rsidR="00D44877">
        <w:rPr>
          <w:bCs w:val="0"/>
          <w:sz w:val="24"/>
          <w:szCs w:val="24"/>
        </w:rPr>
      </w:r>
      <w:r w:rsidR="00D44877">
        <w:rPr>
          <w:bCs w:val="0"/>
          <w:sz w:val="24"/>
          <w:szCs w:val="24"/>
        </w:rPr>
        <w:fldChar w:fldCharType="separate"/>
      </w:r>
      <w:r w:rsidR="005E099B">
        <w:rPr>
          <w:bCs w:val="0"/>
          <w:sz w:val="24"/>
          <w:szCs w:val="24"/>
        </w:rPr>
        <w:t>5.3</w:t>
      </w:r>
      <w:r w:rsidR="00D4487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D44877">
        <w:rPr>
          <w:bCs w:val="0"/>
          <w:sz w:val="24"/>
          <w:szCs w:val="24"/>
        </w:rPr>
        <w:fldChar w:fldCharType="begin"/>
      </w:r>
      <w:r w:rsidR="00B71B9D">
        <w:rPr>
          <w:bCs w:val="0"/>
          <w:sz w:val="24"/>
          <w:szCs w:val="24"/>
        </w:rPr>
        <w:instrText xml:space="preserve"> REF _Ref440271036 \r \h </w:instrText>
      </w:r>
      <w:r w:rsidR="00D44877">
        <w:rPr>
          <w:bCs w:val="0"/>
          <w:sz w:val="24"/>
          <w:szCs w:val="24"/>
        </w:rPr>
      </w:r>
      <w:r w:rsidR="00D44877">
        <w:rPr>
          <w:bCs w:val="0"/>
          <w:sz w:val="24"/>
          <w:szCs w:val="24"/>
        </w:rPr>
        <w:fldChar w:fldCharType="separate"/>
      </w:r>
      <w:r w:rsidR="005E099B">
        <w:rPr>
          <w:bCs w:val="0"/>
          <w:sz w:val="24"/>
          <w:szCs w:val="24"/>
        </w:rPr>
        <w:t>5.4</w:t>
      </w:r>
      <w:r w:rsidR="00D4487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D44877">
        <w:rPr>
          <w:bCs w:val="0"/>
          <w:sz w:val="24"/>
          <w:szCs w:val="24"/>
        </w:rPr>
        <w:fldChar w:fldCharType="begin"/>
      </w:r>
      <w:r>
        <w:rPr>
          <w:bCs w:val="0"/>
          <w:sz w:val="24"/>
          <w:szCs w:val="24"/>
        </w:rPr>
        <w:instrText xml:space="preserve"> REF _Ref440361914 \r \h </w:instrText>
      </w:r>
      <w:r w:rsidR="00D44877">
        <w:rPr>
          <w:bCs w:val="0"/>
          <w:sz w:val="24"/>
          <w:szCs w:val="24"/>
        </w:rPr>
      </w:r>
      <w:r w:rsidR="00D44877">
        <w:rPr>
          <w:bCs w:val="0"/>
          <w:sz w:val="24"/>
          <w:szCs w:val="24"/>
        </w:rPr>
        <w:fldChar w:fldCharType="separate"/>
      </w:r>
      <w:r w:rsidR="005E099B">
        <w:rPr>
          <w:bCs w:val="0"/>
          <w:sz w:val="24"/>
          <w:szCs w:val="24"/>
        </w:rPr>
        <w:t>5.5</w:t>
      </w:r>
      <w:r w:rsidR="00D4487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44877">
        <w:rPr>
          <w:bCs w:val="0"/>
          <w:sz w:val="24"/>
          <w:szCs w:val="24"/>
        </w:rPr>
        <w:fldChar w:fldCharType="begin"/>
      </w:r>
      <w:r w:rsidR="000A00E6">
        <w:rPr>
          <w:bCs w:val="0"/>
          <w:sz w:val="24"/>
          <w:szCs w:val="24"/>
        </w:rPr>
        <w:instrText xml:space="preserve"> REF _Ref440361610 \r \h </w:instrText>
      </w:r>
      <w:r w:rsidR="00D44877">
        <w:rPr>
          <w:bCs w:val="0"/>
          <w:sz w:val="24"/>
          <w:szCs w:val="24"/>
        </w:rPr>
      </w:r>
      <w:r w:rsidR="00D44877">
        <w:rPr>
          <w:bCs w:val="0"/>
          <w:sz w:val="24"/>
          <w:szCs w:val="24"/>
        </w:rPr>
        <w:fldChar w:fldCharType="separate"/>
      </w:r>
      <w:r w:rsidR="005E099B">
        <w:rPr>
          <w:bCs w:val="0"/>
          <w:sz w:val="24"/>
          <w:szCs w:val="24"/>
        </w:rPr>
        <w:t>5.6</w:t>
      </w:r>
      <w:r w:rsidR="00D4487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44877">
        <w:rPr>
          <w:bCs w:val="0"/>
          <w:sz w:val="24"/>
          <w:szCs w:val="24"/>
          <w:lang w:eastAsia="ru-RU"/>
        </w:rPr>
        <w:fldChar w:fldCharType="begin"/>
      </w:r>
      <w:r w:rsidR="00A154B7">
        <w:rPr>
          <w:bCs w:val="0"/>
          <w:sz w:val="24"/>
          <w:szCs w:val="24"/>
          <w:lang w:eastAsia="ru-RU"/>
        </w:rPr>
        <w:instrText xml:space="preserve"> REF _Ref55336310 \r \h </w:instrText>
      </w:r>
      <w:r w:rsidR="00D44877">
        <w:rPr>
          <w:bCs w:val="0"/>
          <w:sz w:val="24"/>
          <w:szCs w:val="24"/>
          <w:lang w:eastAsia="ru-RU"/>
        </w:rPr>
      </w:r>
      <w:r w:rsidR="00D44877">
        <w:rPr>
          <w:bCs w:val="0"/>
          <w:sz w:val="24"/>
          <w:szCs w:val="24"/>
          <w:lang w:eastAsia="ru-RU"/>
        </w:rPr>
        <w:fldChar w:fldCharType="separate"/>
      </w:r>
      <w:r w:rsidR="005E099B">
        <w:rPr>
          <w:bCs w:val="0"/>
          <w:sz w:val="24"/>
          <w:szCs w:val="24"/>
          <w:lang w:eastAsia="ru-RU"/>
        </w:rPr>
        <w:t>5.1</w:t>
      </w:r>
      <w:r w:rsidR="00D4487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D44877">
        <w:rPr>
          <w:sz w:val="24"/>
          <w:szCs w:val="24"/>
        </w:rPr>
        <w:fldChar w:fldCharType="begin"/>
      </w:r>
      <w:r w:rsidR="00F463E8">
        <w:rPr>
          <w:sz w:val="24"/>
          <w:szCs w:val="24"/>
        </w:rPr>
        <w:instrText xml:space="preserve"> REF _Ref440279062 \r \h </w:instrText>
      </w:r>
      <w:r w:rsidR="00D44877">
        <w:rPr>
          <w:sz w:val="24"/>
          <w:szCs w:val="24"/>
        </w:rPr>
      </w:r>
      <w:r w:rsidR="00D44877">
        <w:rPr>
          <w:sz w:val="24"/>
          <w:szCs w:val="24"/>
        </w:rPr>
        <w:fldChar w:fldCharType="separate"/>
      </w:r>
      <w:r w:rsidR="005E099B">
        <w:rPr>
          <w:sz w:val="24"/>
          <w:szCs w:val="24"/>
        </w:rPr>
        <w:t>б)</w:t>
      </w:r>
      <w:r w:rsidR="00D44877">
        <w:rPr>
          <w:sz w:val="24"/>
          <w:szCs w:val="24"/>
        </w:rPr>
        <w:fldChar w:fldCharType="end"/>
      </w:r>
      <w:r w:rsidR="00F463E8">
        <w:rPr>
          <w:sz w:val="24"/>
          <w:szCs w:val="24"/>
        </w:rPr>
        <w:t xml:space="preserve"> п. </w:t>
      </w:r>
      <w:r w:rsidR="00D44877">
        <w:rPr>
          <w:sz w:val="24"/>
          <w:szCs w:val="24"/>
        </w:rPr>
        <w:fldChar w:fldCharType="begin"/>
      </w:r>
      <w:r w:rsidR="00F463E8">
        <w:rPr>
          <w:sz w:val="24"/>
          <w:szCs w:val="24"/>
        </w:rPr>
        <w:instrText xml:space="preserve"> REF _Ref306005578 \r \h </w:instrText>
      </w:r>
      <w:r w:rsidR="00D44877">
        <w:rPr>
          <w:sz w:val="24"/>
          <w:szCs w:val="24"/>
        </w:rPr>
      </w:r>
      <w:r w:rsidR="00D44877">
        <w:rPr>
          <w:sz w:val="24"/>
          <w:szCs w:val="24"/>
        </w:rPr>
        <w:fldChar w:fldCharType="separate"/>
      </w:r>
      <w:r w:rsidR="005E099B">
        <w:rPr>
          <w:sz w:val="24"/>
          <w:szCs w:val="24"/>
        </w:rPr>
        <w:t>3.3.8.3</w:t>
      </w:r>
      <w:r w:rsidR="00D4487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D44877">
        <w:rPr>
          <w:bCs w:val="0"/>
          <w:sz w:val="24"/>
          <w:szCs w:val="24"/>
        </w:rPr>
        <w:fldChar w:fldCharType="begin"/>
      </w:r>
      <w:r w:rsidR="00DA481F">
        <w:rPr>
          <w:bCs w:val="0"/>
          <w:sz w:val="24"/>
          <w:szCs w:val="24"/>
        </w:rPr>
        <w:instrText xml:space="preserve"> REF _Ref444170274 \r \h </w:instrText>
      </w:r>
      <w:r w:rsidR="00D44877">
        <w:rPr>
          <w:bCs w:val="0"/>
          <w:sz w:val="24"/>
          <w:szCs w:val="24"/>
        </w:rPr>
      </w:r>
      <w:r w:rsidR="00D44877">
        <w:rPr>
          <w:bCs w:val="0"/>
          <w:sz w:val="24"/>
          <w:szCs w:val="24"/>
        </w:rPr>
        <w:fldChar w:fldCharType="separate"/>
      </w:r>
      <w:r w:rsidR="005E099B">
        <w:rPr>
          <w:bCs w:val="0"/>
          <w:sz w:val="24"/>
          <w:szCs w:val="24"/>
        </w:rPr>
        <w:t>5.7.1</w:t>
      </w:r>
      <w:r w:rsidR="00D4487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D44877">
        <w:rPr>
          <w:sz w:val="24"/>
          <w:szCs w:val="24"/>
        </w:rPr>
        <w:fldChar w:fldCharType="begin"/>
      </w:r>
      <w:r>
        <w:rPr>
          <w:sz w:val="24"/>
          <w:szCs w:val="24"/>
        </w:rPr>
        <w:instrText xml:space="preserve"> REF _Ref444170284 \r \h </w:instrText>
      </w:r>
      <w:r w:rsidR="00D44877">
        <w:rPr>
          <w:sz w:val="24"/>
          <w:szCs w:val="24"/>
        </w:rPr>
      </w:r>
      <w:r w:rsidR="00D44877">
        <w:rPr>
          <w:sz w:val="24"/>
          <w:szCs w:val="24"/>
        </w:rPr>
        <w:fldChar w:fldCharType="separate"/>
      </w:r>
      <w:r w:rsidR="005E099B">
        <w:rPr>
          <w:sz w:val="24"/>
          <w:szCs w:val="24"/>
        </w:rPr>
        <w:t>5.7.2</w:t>
      </w:r>
      <w:r w:rsidR="00D4487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44877">
        <w:rPr>
          <w:bCs w:val="0"/>
          <w:sz w:val="24"/>
          <w:szCs w:val="24"/>
          <w:lang w:eastAsia="ru-RU"/>
        </w:rPr>
        <w:fldChar w:fldCharType="begin"/>
      </w:r>
      <w:r w:rsidR="00A154B7">
        <w:rPr>
          <w:bCs w:val="0"/>
          <w:sz w:val="24"/>
          <w:szCs w:val="24"/>
          <w:lang w:eastAsia="ru-RU"/>
        </w:rPr>
        <w:instrText xml:space="preserve"> REF _Ref440274902 \r \h </w:instrText>
      </w:r>
      <w:r w:rsidR="00D44877">
        <w:rPr>
          <w:bCs w:val="0"/>
          <w:sz w:val="24"/>
          <w:szCs w:val="24"/>
          <w:lang w:eastAsia="ru-RU"/>
        </w:rPr>
      </w:r>
      <w:r w:rsidR="00D44877">
        <w:rPr>
          <w:bCs w:val="0"/>
          <w:sz w:val="24"/>
          <w:szCs w:val="24"/>
          <w:lang w:eastAsia="ru-RU"/>
        </w:rPr>
        <w:fldChar w:fldCharType="separate"/>
      </w:r>
      <w:r w:rsidR="005E099B">
        <w:rPr>
          <w:bCs w:val="0"/>
          <w:sz w:val="24"/>
          <w:szCs w:val="24"/>
          <w:lang w:eastAsia="ru-RU"/>
        </w:rPr>
        <w:t>5.4</w:t>
      </w:r>
      <w:r w:rsidR="00D4487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44877">
        <w:rPr>
          <w:bCs w:val="0"/>
          <w:sz w:val="24"/>
          <w:szCs w:val="24"/>
          <w:lang w:eastAsia="ru-RU"/>
        </w:rPr>
        <w:fldChar w:fldCharType="begin"/>
      </w:r>
      <w:r w:rsidR="00A154B7">
        <w:rPr>
          <w:bCs w:val="0"/>
          <w:sz w:val="24"/>
          <w:szCs w:val="24"/>
          <w:lang w:eastAsia="ru-RU"/>
        </w:rPr>
        <w:instrText xml:space="preserve"> REF _Ref440274913 \r \h </w:instrText>
      </w:r>
      <w:r w:rsidR="00D44877">
        <w:rPr>
          <w:bCs w:val="0"/>
          <w:sz w:val="24"/>
          <w:szCs w:val="24"/>
          <w:lang w:eastAsia="ru-RU"/>
        </w:rPr>
      </w:r>
      <w:r w:rsidR="00D44877">
        <w:rPr>
          <w:bCs w:val="0"/>
          <w:sz w:val="24"/>
          <w:szCs w:val="24"/>
          <w:lang w:eastAsia="ru-RU"/>
        </w:rPr>
        <w:fldChar w:fldCharType="separate"/>
      </w:r>
      <w:r w:rsidR="005E099B">
        <w:rPr>
          <w:bCs w:val="0"/>
          <w:sz w:val="24"/>
          <w:szCs w:val="24"/>
          <w:lang w:eastAsia="ru-RU"/>
        </w:rPr>
        <w:t>5.2</w:t>
      </w:r>
      <w:r w:rsidR="00D4487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D44877">
        <w:rPr>
          <w:bCs w:val="0"/>
          <w:sz w:val="24"/>
          <w:szCs w:val="24"/>
        </w:rPr>
        <w:fldChar w:fldCharType="begin"/>
      </w:r>
      <w:r w:rsidR="000A00E6">
        <w:rPr>
          <w:bCs w:val="0"/>
          <w:sz w:val="24"/>
          <w:szCs w:val="24"/>
        </w:rPr>
        <w:instrText xml:space="preserve"> REF _Ref440361959 \r \h </w:instrText>
      </w:r>
      <w:r w:rsidR="00D44877">
        <w:rPr>
          <w:bCs w:val="0"/>
          <w:sz w:val="24"/>
          <w:szCs w:val="24"/>
        </w:rPr>
      </w:r>
      <w:r w:rsidR="00D44877">
        <w:rPr>
          <w:bCs w:val="0"/>
          <w:sz w:val="24"/>
          <w:szCs w:val="24"/>
        </w:rPr>
        <w:fldChar w:fldCharType="separate"/>
      </w:r>
      <w:r w:rsidR="005E099B">
        <w:rPr>
          <w:bCs w:val="0"/>
          <w:sz w:val="24"/>
          <w:szCs w:val="24"/>
        </w:rPr>
        <w:t>5.5</w:t>
      </w:r>
      <w:r w:rsidR="00D4487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D44877">
        <w:rPr>
          <w:bCs w:val="0"/>
          <w:sz w:val="24"/>
          <w:szCs w:val="24"/>
        </w:rPr>
        <w:fldChar w:fldCharType="begin"/>
      </w:r>
      <w:r w:rsidR="000A00E6">
        <w:rPr>
          <w:bCs w:val="0"/>
          <w:sz w:val="24"/>
          <w:szCs w:val="24"/>
        </w:rPr>
        <w:instrText xml:space="preserve"> REF _Ref440361610 \r \h </w:instrText>
      </w:r>
      <w:r w:rsidR="00D44877">
        <w:rPr>
          <w:bCs w:val="0"/>
          <w:sz w:val="24"/>
          <w:szCs w:val="24"/>
        </w:rPr>
      </w:r>
      <w:r w:rsidR="00D44877">
        <w:rPr>
          <w:bCs w:val="0"/>
          <w:sz w:val="24"/>
          <w:szCs w:val="24"/>
        </w:rPr>
        <w:fldChar w:fldCharType="separate"/>
      </w:r>
      <w:r w:rsidR="005E099B">
        <w:rPr>
          <w:bCs w:val="0"/>
          <w:sz w:val="24"/>
          <w:szCs w:val="24"/>
        </w:rPr>
        <w:t>5.6</w:t>
      </w:r>
      <w:r w:rsidR="00D4487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D44877">
        <w:rPr>
          <w:bCs w:val="0"/>
          <w:sz w:val="24"/>
          <w:szCs w:val="24"/>
        </w:rPr>
        <w:fldChar w:fldCharType="begin"/>
      </w:r>
      <w:r w:rsidR="00D90031">
        <w:rPr>
          <w:bCs w:val="0"/>
          <w:sz w:val="24"/>
          <w:szCs w:val="24"/>
        </w:rPr>
        <w:instrText xml:space="preserve"> REF _Ref306005578 \r \h </w:instrText>
      </w:r>
      <w:r w:rsidR="00D44877">
        <w:rPr>
          <w:bCs w:val="0"/>
          <w:sz w:val="24"/>
          <w:szCs w:val="24"/>
        </w:rPr>
      </w:r>
      <w:r w:rsidR="00D44877">
        <w:rPr>
          <w:bCs w:val="0"/>
          <w:sz w:val="24"/>
          <w:szCs w:val="24"/>
        </w:rPr>
        <w:fldChar w:fldCharType="separate"/>
      </w:r>
      <w:r w:rsidR="005E099B">
        <w:rPr>
          <w:bCs w:val="0"/>
          <w:sz w:val="24"/>
          <w:szCs w:val="24"/>
        </w:rPr>
        <w:t>3.3.8.3</w:t>
      </w:r>
      <w:r w:rsidR="00D4487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D44877">
        <w:rPr>
          <w:sz w:val="24"/>
          <w:szCs w:val="24"/>
        </w:rPr>
        <w:fldChar w:fldCharType="begin"/>
      </w:r>
      <w:r w:rsidR="00F463E8">
        <w:rPr>
          <w:sz w:val="24"/>
          <w:szCs w:val="24"/>
        </w:rPr>
        <w:instrText xml:space="preserve"> REF _Ref440279062 \r \h </w:instrText>
      </w:r>
      <w:r w:rsidR="00D44877">
        <w:rPr>
          <w:sz w:val="24"/>
          <w:szCs w:val="24"/>
        </w:rPr>
      </w:r>
      <w:r w:rsidR="00D44877">
        <w:rPr>
          <w:sz w:val="24"/>
          <w:szCs w:val="24"/>
        </w:rPr>
        <w:fldChar w:fldCharType="separate"/>
      </w:r>
      <w:r w:rsidR="005E099B">
        <w:rPr>
          <w:sz w:val="24"/>
          <w:szCs w:val="24"/>
        </w:rPr>
        <w:t>б)</w:t>
      </w:r>
      <w:r w:rsidR="00D44877">
        <w:rPr>
          <w:sz w:val="24"/>
          <w:szCs w:val="24"/>
        </w:rPr>
        <w:fldChar w:fldCharType="end"/>
      </w:r>
      <w:r w:rsidR="00FA5339">
        <w:rPr>
          <w:sz w:val="24"/>
          <w:szCs w:val="24"/>
        </w:rPr>
        <w:t>,</w:t>
      </w:r>
      <w:r w:rsidR="007638F4">
        <w:rPr>
          <w:sz w:val="24"/>
          <w:szCs w:val="24"/>
        </w:rPr>
        <w:t xml:space="preserve"> </w:t>
      </w:r>
      <w:r w:rsidR="00D44877">
        <w:rPr>
          <w:sz w:val="24"/>
          <w:szCs w:val="24"/>
        </w:rPr>
        <w:fldChar w:fldCharType="begin"/>
      </w:r>
      <w:r w:rsidR="007638F4">
        <w:rPr>
          <w:sz w:val="24"/>
          <w:szCs w:val="24"/>
        </w:rPr>
        <w:instrText xml:space="preserve"> REF _Ref440372326 \r \h </w:instrText>
      </w:r>
      <w:r w:rsidR="00D44877">
        <w:rPr>
          <w:sz w:val="24"/>
          <w:szCs w:val="24"/>
        </w:rPr>
      </w:r>
      <w:r w:rsidR="00D44877">
        <w:rPr>
          <w:sz w:val="24"/>
          <w:szCs w:val="24"/>
        </w:rPr>
        <w:fldChar w:fldCharType="separate"/>
      </w:r>
      <w:proofErr w:type="spellStart"/>
      <w:r w:rsidR="005E099B">
        <w:rPr>
          <w:sz w:val="24"/>
          <w:szCs w:val="24"/>
        </w:rPr>
        <w:t>д</w:t>
      </w:r>
      <w:proofErr w:type="spellEnd"/>
      <w:r w:rsidR="005E099B">
        <w:rPr>
          <w:sz w:val="24"/>
          <w:szCs w:val="24"/>
        </w:rPr>
        <w:t>)</w:t>
      </w:r>
      <w:r w:rsidR="00D44877">
        <w:rPr>
          <w:sz w:val="24"/>
          <w:szCs w:val="24"/>
        </w:rPr>
        <w:fldChar w:fldCharType="end"/>
      </w:r>
      <w:r w:rsidR="007638F4">
        <w:rPr>
          <w:sz w:val="24"/>
          <w:szCs w:val="24"/>
        </w:rPr>
        <w:t>,</w:t>
      </w:r>
      <w:r w:rsidR="00FA5339">
        <w:rPr>
          <w:sz w:val="24"/>
          <w:szCs w:val="24"/>
        </w:rPr>
        <w:t xml:space="preserve"> </w:t>
      </w:r>
      <w:r w:rsidR="00D44877">
        <w:rPr>
          <w:sz w:val="24"/>
          <w:szCs w:val="24"/>
        </w:rPr>
        <w:fldChar w:fldCharType="begin"/>
      </w:r>
      <w:r w:rsidR="00FA5339">
        <w:rPr>
          <w:sz w:val="24"/>
          <w:szCs w:val="24"/>
        </w:rPr>
        <w:instrText xml:space="preserve"> REF _Ref440371812 \r \h </w:instrText>
      </w:r>
      <w:r w:rsidR="00D44877">
        <w:rPr>
          <w:sz w:val="24"/>
          <w:szCs w:val="24"/>
        </w:rPr>
      </w:r>
      <w:r w:rsidR="00D44877">
        <w:rPr>
          <w:sz w:val="24"/>
          <w:szCs w:val="24"/>
        </w:rPr>
        <w:fldChar w:fldCharType="separate"/>
      </w:r>
      <w:r w:rsidR="005E099B">
        <w:rPr>
          <w:sz w:val="24"/>
          <w:szCs w:val="24"/>
        </w:rPr>
        <w:t>м)</w:t>
      </w:r>
      <w:r w:rsidR="00D44877">
        <w:rPr>
          <w:sz w:val="24"/>
          <w:szCs w:val="24"/>
        </w:rPr>
        <w:fldChar w:fldCharType="end"/>
      </w:r>
      <w:r w:rsidR="00FA5339">
        <w:rPr>
          <w:sz w:val="24"/>
          <w:szCs w:val="24"/>
        </w:rPr>
        <w:t xml:space="preserve">, </w:t>
      </w:r>
      <w:r w:rsidR="00D44877">
        <w:rPr>
          <w:sz w:val="24"/>
          <w:szCs w:val="24"/>
        </w:rPr>
        <w:fldChar w:fldCharType="begin"/>
      </w:r>
      <w:r w:rsidR="00FA5339">
        <w:rPr>
          <w:sz w:val="24"/>
          <w:szCs w:val="24"/>
        </w:rPr>
        <w:instrText xml:space="preserve"> REF _Ref440371822 \r \h </w:instrText>
      </w:r>
      <w:r w:rsidR="00D44877">
        <w:rPr>
          <w:sz w:val="24"/>
          <w:szCs w:val="24"/>
        </w:rPr>
      </w:r>
      <w:r w:rsidR="00D44877">
        <w:rPr>
          <w:sz w:val="24"/>
          <w:szCs w:val="24"/>
        </w:rPr>
        <w:fldChar w:fldCharType="separate"/>
      </w:r>
      <w:proofErr w:type="spellStart"/>
      <w:r w:rsidR="005E099B">
        <w:rPr>
          <w:sz w:val="24"/>
          <w:szCs w:val="24"/>
        </w:rPr>
        <w:t>н</w:t>
      </w:r>
      <w:proofErr w:type="spellEnd"/>
      <w:r w:rsidR="005E099B">
        <w:rPr>
          <w:sz w:val="24"/>
          <w:szCs w:val="24"/>
        </w:rPr>
        <w:t>)</w:t>
      </w:r>
      <w:r w:rsidR="00D44877">
        <w:rPr>
          <w:sz w:val="24"/>
          <w:szCs w:val="24"/>
        </w:rPr>
        <w:fldChar w:fldCharType="end"/>
      </w:r>
      <w:r w:rsidR="002F273A">
        <w:rPr>
          <w:sz w:val="24"/>
          <w:szCs w:val="24"/>
        </w:rPr>
        <w:t xml:space="preserve">, </w:t>
      </w:r>
      <w:r w:rsidR="00D44877">
        <w:rPr>
          <w:sz w:val="24"/>
          <w:szCs w:val="24"/>
        </w:rPr>
        <w:fldChar w:fldCharType="begin"/>
      </w:r>
      <w:r w:rsidR="002F273A">
        <w:rPr>
          <w:sz w:val="24"/>
          <w:szCs w:val="24"/>
        </w:rPr>
        <w:instrText xml:space="preserve"> REF _Ref442190626 \r \h </w:instrText>
      </w:r>
      <w:r w:rsidR="00D44877">
        <w:rPr>
          <w:sz w:val="24"/>
          <w:szCs w:val="24"/>
        </w:rPr>
      </w:r>
      <w:r w:rsidR="00D44877">
        <w:rPr>
          <w:sz w:val="24"/>
          <w:szCs w:val="24"/>
        </w:rPr>
        <w:fldChar w:fldCharType="separate"/>
      </w:r>
      <w:r w:rsidR="005E099B">
        <w:rPr>
          <w:sz w:val="24"/>
          <w:szCs w:val="24"/>
        </w:rPr>
        <w:t>у)</w:t>
      </w:r>
      <w:r w:rsidR="00D44877">
        <w:rPr>
          <w:sz w:val="24"/>
          <w:szCs w:val="24"/>
        </w:rPr>
        <w:fldChar w:fldCharType="end"/>
      </w:r>
      <w:r w:rsidR="00F463E8">
        <w:rPr>
          <w:sz w:val="24"/>
          <w:szCs w:val="24"/>
        </w:rPr>
        <w:t xml:space="preserve"> п. </w:t>
      </w:r>
      <w:r w:rsidR="00D44877">
        <w:rPr>
          <w:sz w:val="24"/>
          <w:szCs w:val="24"/>
        </w:rPr>
        <w:fldChar w:fldCharType="begin"/>
      </w:r>
      <w:r w:rsidR="00F463E8">
        <w:rPr>
          <w:sz w:val="24"/>
          <w:szCs w:val="24"/>
        </w:rPr>
        <w:instrText xml:space="preserve"> REF _Ref306005578 \r \h </w:instrText>
      </w:r>
      <w:r w:rsidR="00D44877">
        <w:rPr>
          <w:sz w:val="24"/>
          <w:szCs w:val="24"/>
        </w:rPr>
      </w:r>
      <w:r w:rsidR="00D44877">
        <w:rPr>
          <w:sz w:val="24"/>
          <w:szCs w:val="24"/>
        </w:rPr>
        <w:fldChar w:fldCharType="separate"/>
      </w:r>
      <w:r w:rsidR="005E099B">
        <w:rPr>
          <w:sz w:val="24"/>
          <w:szCs w:val="24"/>
        </w:rPr>
        <w:t>3.3.8.3</w:t>
      </w:r>
      <w:r w:rsidR="00D4487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D44877">
        <w:rPr>
          <w:bCs w:val="0"/>
          <w:sz w:val="24"/>
          <w:szCs w:val="24"/>
        </w:rPr>
        <w:fldChar w:fldCharType="begin"/>
      </w:r>
      <w:r w:rsidR="00A154B7">
        <w:rPr>
          <w:bCs w:val="0"/>
          <w:sz w:val="24"/>
          <w:szCs w:val="24"/>
        </w:rPr>
        <w:instrText xml:space="preserve"> REF _Ref440274944 \r \h </w:instrText>
      </w:r>
      <w:r w:rsidR="00D44877">
        <w:rPr>
          <w:bCs w:val="0"/>
          <w:sz w:val="24"/>
          <w:szCs w:val="24"/>
        </w:rPr>
      </w:r>
      <w:r w:rsidR="00D44877">
        <w:rPr>
          <w:bCs w:val="0"/>
          <w:sz w:val="24"/>
          <w:szCs w:val="24"/>
        </w:rPr>
        <w:fldChar w:fldCharType="separate"/>
      </w:r>
      <w:r w:rsidR="005E099B">
        <w:rPr>
          <w:bCs w:val="0"/>
          <w:sz w:val="24"/>
          <w:szCs w:val="24"/>
        </w:rPr>
        <w:t>5.14</w:t>
      </w:r>
      <w:r w:rsidR="00D4487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D44877">
        <w:rPr>
          <w:bCs w:val="0"/>
          <w:sz w:val="24"/>
          <w:szCs w:val="24"/>
        </w:rPr>
        <w:fldChar w:fldCharType="begin"/>
      </w:r>
      <w:r>
        <w:rPr>
          <w:bCs w:val="0"/>
          <w:sz w:val="24"/>
          <w:szCs w:val="24"/>
        </w:rPr>
        <w:instrText xml:space="preserve"> REF _Ref440272510 \r \h </w:instrText>
      </w:r>
      <w:r w:rsidR="00D44877">
        <w:rPr>
          <w:bCs w:val="0"/>
          <w:sz w:val="24"/>
          <w:szCs w:val="24"/>
        </w:rPr>
      </w:r>
      <w:r w:rsidR="00D44877">
        <w:rPr>
          <w:bCs w:val="0"/>
          <w:sz w:val="24"/>
          <w:szCs w:val="24"/>
        </w:rPr>
        <w:fldChar w:fldCharType="separate"/>
      </w:r>
      <w:r w:rsidR="005E099B">
        <w:rPr>
          <w:bCs w:val="0"/>
          <w:sz w:val="24"/>
          <w:szCs w:val="24"/>
        </w:rPr>
        <w:t>5.16</w:t>
      </w:r>
      <w:r w:rsidR="00D4487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D44877">
        <w:rPr>
          <w:bCs w:val="0"/>
          <w:sz w:val="24"/>
          <w:szCs w:val="24"/>
        </w:rPr>
        <w:fldChar w:fldCharType="begin"/>
      </w:r>
      <w:r>
        <w:rPr>
          <w:bCs w:val="0"/>
          <w:sz w:val="24"/>
          <w:szCs w:val="24"/>
        </w:rPr>
        <w:instrText xml:space="preserve"> REF _Ref306005578 \r \h </w:instrText>
      </w:r>
      <w:r w:rsidR="00D44877">
        <w:rPr>
          <w:bCs w:val="0"/>
          <w:sz w:val="24"/>
          <w:szCs w:val="24"/>
        </w:rPr>
      </w:r>
      <w:r w:rsidR="00D44877">
        <w:rPr>
          <w:bCs w:val="0"/>
          <w:sz w:val="24"/>
          <w:szCs w:val="24"/>
        </w:rPr>
        <w:fldChar w:fldCharType="separate"/>
      </w:r>
      <w:r w:rsidR="005E099B">
        <w:rPr>
          <w:bCs w:val="0"/>
          <w:sz w:val="24"/>
          <w:szCs w:val="24"/>
        </w:rPr>
        <w:t>3.3.8.3</w:t>
      </w:r>
      <w:r w:rsidR="00D4487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D44877">
        <w:rPr>
          <w:bCs w:val="0"/>
          <w:sz w:val="24"/>
          <w:szCs w:val="24"/>
        </w:rPr>
        <w:fldChar w:fldCharType="begin"/>
      </w:r>
      <w:r w:rsidR="00D50E8D">
        <w:rPr>
          <w:bCs w:val="0"/>
          <w:sz w:val="24"/>
          <w:szCs w:val="24"/>
        </w:rPr>
        <w:instrText xml:space="preserve"> REF _Ref440376401 \r \h </w:instrText>
      </w:r>
      <w:r w:rsidR="00D44877">
        <w:rPr>
          <w:bCs w:val="0"/>
          <w:sz w:val="24"/>
          <w:szCs w:val="24"/>
        </w:rPr>
      </w:r>
      <w:r w:rsidR="00D44877">
        <w:rPr>
          <w:bCs w:val="0"/>
          <w:sz w:val="24"/>
          <w:szCs w:val="24"/>
        </w:rPr>
        <w:fldChar w:fldCharType="separate"/>
      </w:r>
      <w:r w:rsidR="005E099B">
        <w:rPr>
          <w:bCs w:val="0"/>
          <w:sz w:val="24"/>
          <w:szCs w:val="24"/>
        </w:rPr>
        <w:t>5.17</w:t>
      </w:r>
      <w:r w:rsidR="00D4487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D44877">
        <w:rPr>
          <w:bCs w:val="0"/>
          <w:sz w:val="24"/>
          <w:szCs w:val="24"/>
        </w:rPr>
        <w:fldChar w:fldCharType="begin"/>
      </w:r>
      <w:r w:rsidR="00E963D9">
        <w:rPr>
          <w:bCs w:val="0"/>
          <w:sz w:val="24"/>
          <w:szCs w:val="24"/>
        </w:rPr>
        <w:instrText xml:space="preserve"> REF _Ref306005578 \r \h </w:instrText>
      </w:r>
      <w:r w:rsidR="00D44877">
        <w:rPr>
          <w:bCs w:val="0"/>
          <w:sz w:val="24"/>
          <w:szCs w:val="24"/>
        </w:rPr>
      </w:r>
      <w:r w:rsidR="00D44877">
        <w:rPr>
          <w:bCs w:val="0"/>
          <w:sz w:val="24"/>
          <w:szCs w:val="24"/>
        </w:rPr>
        <w:fldChar w:fldCharType="separate"/>
      </w:r>
      <w:r w:rsidR="005E099B">
        <w:rPr>
          <w:bCs w:val="0"/>
          <w:sz w:val="24"/>
          <w:szCs w:val="24"/>
        </w:rPr>
        <w:t>3.3.8.3</w:t>
      </w:r>
      <w:r w:rsidR="00D4487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44877">
        <w:rPr>
          <w:bCs w:val="0"/>
          <w:sz w:val="24"/>
          <w:szCs w:val="24"/>
        </w:rPr>
        <w:fldChar w:fldCharType="begin"/>
      </w:r>
      <w:r w:rsidR="007502E0">
        <w:rPr>
          <w:bCs w:val="0"/>
          <w:sz w:val="24"/>
          <w:szCs w:val="24"/>
        </w:rPr>
        <w:instrText xml:space="preserve"> REF _Ref440537086 \r \h </w:instrText>
      </w:r>
      <w:r w:rsidR="00D44877">
        <w:rPr>
          <w:bCs w:val="0"/>
          <w:sz w:val="24"/>
          <w:szCs w:val="24"/>
        </w:rPr>
      </w:r>
      <w:r w:rsidR="00D44877">
        <w:rPr>
          <w:bCs w:val="0"/>
          <w:sz w:val="24"/>
          <w:szCs w:val="24"/>
        </w:rPr>
        <w:fldChar w:fldCharType="separate"/>
      </w:r>
      <w:r w:rsidR="005E099B">
        <w:rPr>
          <w:bCs w:val="0"/>
          <w:sz w:val="24"/>
          <w:szCs w:val="24"/>
        </w:rPr>
        <w:t>5.3</w:t>
      </w:r>
      <w:r w:rsidR="00D4487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D44877">
        <w:rPr>
          <w:bCs w:val="0"/>
          <w:sz w:val="24"/>
          <w:szCs w:val="24"/>
        </w:rPr>
        <w:fldChar w:fldCharType="begin"/>
      </w:r>
      <w:r w:rsidR="001F0858">
        <w:rPr>
          <w:bCs w:val="0"/>
          <w:sz w:val="24"/>
          <w:szCs w:val="24"/>
        </w:rPr>
        <w:instrText xml:space="preserve"> REF _Ref440270602 \r \h </w:instrText>
      </w:r>
      <w:r w:rsidR="00D44877">
        <w:rPr>
          <w:bCs w:val="0"/>
          <w:sz w:val="24"/>
          <w:szCs w:val="24"/>
        </w:rPr>
      </w:r>
      <w:r w:rsidR="00D44877">
        <w:rPr>
          <w:bCs w:val="0"/>
          <w:sz w:val="24"/>
          <w:szCs w:val="24"/>
        </w:rPr>
        <w:fldChar w:fldCharType="separate"/>
      </w:r>
      <w:r w:rsidR="005E099B">
        <w:rPr>
          <w:bCs w:val="0"/>
          <w:sz w:val="24"/>
          <w:szCs w:val="24"/>
        </w:rPr>
        <w:t>5</w:t>
      </w:r>
      <w:r w:rsidR="00D4487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D44877">
        <w:rPr>
          <w:sz w:val="24"/>
          <w:szCs w:val="24"/>
        </w:rPr>
        <w:fldChar w:fldCharType="begin"/>
      </w:r>
      <w:r w:rsidR="002F273A">
        <w:rPr>
          <w:bCs w:val="0"/>
          <w:sz w:val="24"/>
          <w:szCs w:val="24"/>
        </w:rPr>
        <w:instrText xml:space="preserve"> REF _Ref442190626 \r \h </w:instrText>
      </w:r>
      <w:r w:rsidR="00D44877">
        <w:rPr>
          <w:sz w:val="24"/>
          <w:szCs w:val="24"/>
        </w:rPr>
      </w:r>
      <w:r w:rsidR="00D44877">
        <w:rPr>
          <w:sz w:val="24"/>
          <w:szCs w:val="24"/>
        </w:rPr>
        <w:fldChar w:fldCharType="separate"/>
      </w:r>
      <w:r w:rsidR="005E099B">
        <w:rPr>
          <w:bCs w:val="0"/>
          <w:sz w:val="24"/>
          <w:szCs w:val="24"/>
        </w:rPr>
        <w:t>у)</w:t>
      </w:r>
      <w:r w:rsidR="00D44877">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D44877">
        <w:rPr>
          <w:bCs w:val="0"/>
          <w:sz w:val="24"/>
          <w:szCs w:val="24"/>
        </w:rPr>
        <w:fldChar w:fldCharType="begin"/>
      </w:r>
      <w:r w:rsidR="00B71B9D">
        <w:rPr>
          <w:bCs w:val="0"/>
          <w:sz w:val="24"/>
          <w:szCs w:val="24"/>
        </w:rPr>
        <w:instrText xml:space="preserve"> REF _Ref55336310 \r \h </w:instrText>
      </w:r>
      <w:r w:rsidR="00D44877">
        <w:rPr>
          <w:bCs w:val="0"/>
          <w:sz w:val="24"/>
          <w:szCs w:val="24"/>
        </w:rPr>
      </w:r>
      <w:r w:rsidR="00D44877">
        <w:rPr>
          <w:bCs w:val="0"/>
          <w:sz w:val="24"/>
          <w:szCs w:val="24"/>
        </w:rPr>
        <w:fldChar w:fldCharType="separate"/>
      </w:r>
      <w:r w:rsidR="005E099B">
        <w:rPr>
          <w:bCs w:val="0"/>
          <w:sz w:val="24"/>
          <w:szCs w:val="24"/>
        </w:rPr>
        <w:t>5.1</w:t>
      </w:r>
      <w:r w:rsidR="00D4487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D44877">
        <w:rPr>
          <w:sz w:val="24"/>
          <w:szCs w:val="24"/>
        </w:rPr>
        <w:fldChar w:fldCharType="begin"/>
      </w:r>
      <w:r w:rsidR="002F273A">
        <w:rPr>
          <w:bCs w:val="0"/>
          <w:sz w:val="24"/>
          <w:szCs w:val="24"/>
        </w:rPr>
        <w:instrText xml:space="preserve"> REF _Ref442190626 \r \h </w:instrText>
      </w:r>
      <w:r w:rsidR="00D44877">
        <w:rPr>
          <w:sz w:val="24"/>
          <w:szCs w:val="24"/>
        </w:rPr>
      </w:r>
      <w:r w:rsidR="00D44877">
        <w:rPr>
          <w:sz w:val="24"/>
          <w:szCs w:val="24"/>
        </w:rPr>
        <w:fldChar w:fldCharType="separate"/>
      </w:r>
      <w:r w:rsidR="005E099B">
        <w:rPr>
          <w:bCs w:val="0"/>
          <w:sz w:val="24"/>
          <w:szCs w:val="24"/>
        </w:rPr>
        <w:t>у)</w:t>
      </w:r>
      <w:r w:rsidR="00D44877">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352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352FD">
        <w:rPr>
          <w:bCs w:val="0"/>
          <w:sz w:val="24"/>
          <w:szCs w:val="24"/>
        </w:rPr>
        <w:t xml:space="preserve">Цена </w:t>
      </w:r>
      <w:r w:rsidR="004B5EB3" w:rsidRPr="003352FD">
        <w:rPr>
          <w:bCs w:val="0"/>
          <w:sz w:val="24"/>
          <w:szCs w:val="24"/>
        </w:rPr>
        <w:t>Заявк</w:t>
      </w:r>
      <w:r w:rsidRPr="003352FD">
        <w:rPr>
          <w:bCs w:val="0"/>
          <w:sz w:val="24"/>
          <w:szCs w:val="24"/>
        </w:rPr>
        <w:t xml:space="preserve">и фиксируется в рублях </w:t>
      </w:r>
      <w:r w:rsidR="00676A76" w:rsidRPr="003352FD">
        <w:rPr>
          <w:bCs w:val="0"/>
          <w:sz w:val="24"/>
          <w:szCs w:val="24"/>
        </w:rPr>
        <w:t xml:space="preserve">РФ </w:t>
      </w:r>
      <w:r w:rsidRPr="003352FD">
        <w:rPr>
          <w:bCs w:val="0"/>
          <w:sz w:val="24"/>
          <w:szCs w:val="24"/>
        </w:rPr>
        <w:t>и не подлежит изменению при изменении официального курса валюты.</w:t>
      </w:r>
    </w:p>
    <w:p w:rsidR="00717F60" w:rsidRPr="003352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3352FD">
        <w:rPr>
          <w:szCs w:val="24"/>
        </w:rPr>
        <w:t xml:space="preserve">Начальная (максимальная) цена </w:t>
      </w:r>
      <w:r w:rsidR="00123C70" w:rsidRPr="003352FD">
        <w:rPr>
          <w:szCs w:val="24"/>
        </w:rPr>
        <w:t>Договор</w:t>
      </w:r>
      <w:r w:rsidRPr="003352FD">
        <w:rPr>
          <w:szCs w:val="24"/>
        </w:rPr>
        <w:t>а (цена лота)</w:t>
      </w:r>
      <w:bookmarkEnd w:id="285"/>
      <w:bookmarkEnd w:id="286"/>
      <w:bookmarkEnd w:id="287"/>
      <w:bookmarkEnd w:id="288"/>
      <w:bookmarkEnd w:id="289"/>
      <w:bookmarkEnd w:id="290"/>
      <w:bookmarkEnd w:id="291"/>
      <w:bookmarkEnd w:id="292"/>
    </w:p>
    <w:p w:rsidR="00216641" w:rsidRPr="003352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bCs w:val="0"/>
          <w:sz w:val="24"/>
          <w:szCs w:val="24"/>
        </w:rPr>
        <w:t xml:space="preserve">Начальная (максимальная) цена </w:t>
      </w:r>
      <w:r w:rsidR="00123C70" w:rsidRPr="003352FD">
        <w:rPr>
          <w:bCs w:val="0"/>
          <w:sz w:val="24"/>
          <w:szCs w:val="24"/>
        </w:rPr>
        <w:t>Договор</w:t>
      </w:r>
      <w:r w:rsidRPr="003352FD">
        <w:rPr>
          <w:bCs w:val="0"/>
          <w:sz w:val="24"/>
          <w:szCs w:val="24"/>
        </w:rPr>
        <w:t>а</w:t>
      </w:r>
      <w:r w:rsidR="00216641" w:rsidRPr="003352FD">
        <w:rPr>
          <w:bCs w:val="0"/>
          <w:sz w:val="24"/>
          <w:szCs w:val="24"/>
        </w:rPr>
        <w:t>:</w:t>
      </w:r>
    </w:p>
    <w:p w:rsidR="00717F60" w:rsidRPr="003352FD"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3352FD">
        <w:rPr>
          <w:b/>
          <w:bCs w:val="0"/>
          <w:sz w:val="24"/>
          <w:szCs w:val="24"/>
          <w:u w:val="single"/>
        </w:rPr>
        <w:lastRenderedPageBreak/>
        <w:t>По Лоту №1:</w:t>
      </w:r>
      <w:r w:rsidR="00717F60" w:rsidRPr="003352FD">
        <w:rPr>
          <w:bCs w:val="0"/>
          <w:sz w:val="24"/>
          <w:szCs w:val="24"/>
        </w:rPr>
        <w:t xml:space="preserve"> </w:t>
      </w:r>
      <w:r w:rsidR="00166FF6" w:rsidRPr="003352FD">
        <w:rPr>
          <w:b/>
          <w:sz w:val="24"/>
          <w:szCs w:val="24"/>
        </w:rPr>
        <w:t>2 600 000,00</w:t>
      </w:r>
      <w:r w:rsidR="00166FF6" w:rsidRPr="003352FD">
        <w:rPr>
          <w:bCs w:val="0"/>
        </w:rPr>
        <w:t xml:space="preserve"> </w:t>
      </w:r>
      <w:r w:rsidR="00166FF6" w:rsidRPr="003352FD">
        <w:t xml:space="preserve">(два миллиона шестьсот тысяч) рублей  00 копеек РФ, без учета НДС; НДС составляет </w:t>
      </w:r>
      <w:r w:rsidR="00166FF6" w:rsidRPr="003352FD">
        <w:rPr>
          <w:b/>
          <w:sz w:val="24"/>
          <w:szCs w:val="24"/>
        </w:rPr>
        <w:t>468 000,00</w:t>
      </w:r>
      <w:r w:rsidR="00166FF6" w:rsidRPr="003352FD">
        <w:rPr>
          <w:bCs w:val="0"/>
        </w:rPr>
        <w:t xml:space="preserve"> </w:t>
      </w:r>
      <w:r w:rsidR="00166FF6" w:rsidRPr="003352FD">
        <w:t xml:space="preserve">(четыреста шестьдесят восемь тысяч) рублей  00 копеек РФ; </w:t>
      </w:r>
      <w:r w:rsidR="00166FF6" w:rsidRPr="003352FD">
        <w:rPr>
          <w:b/>
          <w:sz w:val="24"/>
          <w:szCs w:val="24"/>
        </w:rPr>
        <w:t>3 068 000,00</w:t>
      </w:r>
      <w:r w:rsidR="00166FF6" w:rsidRPr="003352FD">
        <w:t xml:space="preserve"> (три миллиона шестьдесят восемь тысяч рублей.</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D44877">
        <w:rPr>
          <w:bCs w:val="0"/>
          <w:sz w:val="24"/>
          <w:szCs w:val="24"/>
        </w:rPr>
        <w:fldChar w:fldCharType="begin"/>
      </w:r>
      <w:r w:rsidR="003F3A69">
        <w:rPr>
          <w:bCs w:val="0"/>
          <w:sz w:val="24"/>
          <w:szCs w:val="24"/>
        </w:rPr>
        <w:instrText xml:space="preserve"> REF _Ref306138385 \r \h </w:instrText>
      </w:r>
      <w:r w:rsidR="00D44877">
        <w:rPr>
          <w:bCs w:val="0"/>
          <w:sz w:val="24"/>
          <w:szCs w:val="24"/>
        </w:rPr>
      </w:r>
      <w:r w:rsidR="00D44877">
        <w:rPr>
          <w:bCs w:val="0"/>
          <w:sz w:val="24"/>
          <w:szCs w:val="24"/>
        </w:rPr>
        <w:fldChar w:fldCharType="separate"/>
      </w:r>
      <w:r w:rsidR="005E099B">
        <w:rPr>
          <w:bCs w:val="0"/>
          <w:sz w:val="24"/>
          <w:szCs w:val="24"/>
        </w:rPr>
        <w:t>3.6.4</w:t>
      </w:r>
      <w:r w:rsidR="00D4487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E099B" w:rsidRPr="005E099B">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D44877">
        <w:rPr>
          <w:bCs w:val="0"/>
          <w:sz w:val="24"/>
          <w:szCs w:val="24"/>
        </w:rPr>
        <w:fldChar w:fldCharType="begin"/>
      </w:r>
      <w:r w:rsidR="001A63D5">
        <w:rPr>
          <w:bCs w:val="0"/>
          <w:sz w:val="24"/>
          <w:szCs w:val="24"/>
        </w:rPr>
        <w:instrText xml:space="preserve"> REF _Ref440876619 \r \h </w:instrText>
      </w:r>
      <w:r w:rsidR="00D44877">
        <w:rPr>
          <w:bCs w:val="0"/>
          <w:sz w:val="24"/>
          <w:szCs w:val="24"/>
        </w:rPr>
      </w:r>
      <w:r w:rsidR="00D44877">
        <w:rPr>
          <w:bCs w:val="0"/>
          <w:sz w:val="24"/>
          <w:szCs w:val="24"/>
        </w:rPr>
        <w:fldChar w:fldCharType="separate"/>
      </w:r>
      <w:r w:rsidR="005E099B">
        <w:rPr>
          <w:bCs w:val="0"/>
          <w:sz w:val="24"/>
          <w:szCs w:val="24"/>
        </w:rPr>
        <w:t>3.3.10</w:t>
      </w:r>
      <w:r w:rsidR="00D4487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w:t>
      </w:r>
      <w:r w:rsidRPr="00E71A48">
        <w:rPr>
          <w:rFonts w:eastAsia="Arial Unicode MS"/>
          <w:sz w:val="24"/>
          <w:szCs w:val="24"/>
          <w:lang w:eastAsia="ru-RU"/>
        </w:rPr>
        <w:lastRenderedPageBreak/>
        <w:t xml:space="preserve">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w:t>
      </w:r>
      <w:r w:rsidR="00553A57" w:rsidRPr="00B20653">
        <w:rPr>
          <w:sz w:val="24"/>
          <w:szCs w:val="24"/>
        </w:rPr>
        <w:lastRenderedPageBreak/>
        <w:t xml:space="preserve">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D44877">
        <w:rPr>
          <w:sz w:val="24"/>
          <w:szCs w:val="24"/>
        </w:rPr>
        <w:fldChar w:fldCharType="begin"/>
      </w:r>
      <w:r w:rsidR="003F3A69">
        <w:rPr>
          <w:sz w:val="24"/>
          <w:szCs w:val="24"/>
        </w:rPr>
        <w:instrText xml:space="preserve"> REF _Ref440271964 \r \h </w:instrText>
      </w:r>
      <w:r w:rsidR="00D44877">
        <w:rPr>
          <w:sz w:val="24"/>
          <w:szCs w:val="24"/>
        </w:rPr>
      </w:r>
      <w:r w:rsidR="00D44877">
        <w:rPr>
          <w:sz w:val="24"/>
          <w:szCs w:val="24"/>
        </w:rPr>
        <w:fldChar w:fldCharType="separate"/>
      </w:r>
      <w:r w:rsidR="005E099B">
        <w:rPr>
          <w:sz w:val="24"/>
          <w:szCs w:val="24"/>
        </w:rPr>
        <w:t>5.1.3</w:t>
      </w:r>
      <w:r w:rsidR="00D44877">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D44877">
        <w:rPr>
          <w:sz w:val="24"/>
          <w:szCs w:val="24"/>
        </w:rPr>
        <w:fldChar w:fldCharType="begin"/>
      </w:r>
      <w:r w:rsidR="003F3A69">
        <w:rPr>
          <w:sz w:val="24"/>
          <w:szCs w:val="24"/>
        </w:rPr>
        <w:instrText xml:space="preserve"> REF _Ref440272035 \r \h </w:instrText>
      </w:r>
      <w:r w:rsidR="00D44877">
        <w:rPr>
          <w:sz w:val="24"/>
          <w:szCs w:val="24"/>
        </w:rPr>
      </w:r>
      <w:r w:rsidR="00D44877">
        <w:rPr>
          <w:sz w:val="24"/>
          <w:szCs w:val="24"/>
        </w:rPr>
        <w:fldChar w:fldCharType="separate"/>
      </w:r>
      <w:r w:rsidR="005E099B">
        <w:rPr>
          <w:sz w:val="24"/>
          <w:szCs w:val="24"/>
        </w:rPr>
        <w:t>5.12</w:t>
      </w:r>
      <w:r w:rsidR="00D4487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D44877">
        <w:rPr>
          <w:sz w:val="24"/>
          <w:szCs w:val="24"/>
        </w:rPr>
        <w:fldChar w:fldCharType="begin"/>
      </w:r>
      <w:r w:rsidR="003F3A69">
        <w:rPr>
          <w:sz w:val="24"/>
          <w:szCs w:val="24"/>
        </w:rPr>
        <w:instrText xml:space="preserve"> REF _Ref440272051 \r \h </w:instrText>
      </w:r>
      <w:r w:rsidR="00D44877">
        <w:rPr>
          <w:sz w:val="24"/>
          <w:szCs w:val="24"/>
        </w:rPr>
      </w:r>
      <w:r w:rsidR="00D44877">
        <w:rPr>
          <w:sz w:val="24"/>
          <w:szCs w:val="24"/>
        </w:rPr>
        <w:fldChar w:fldCharType="separate"/>
      </w:r>
      <w:r w:rsidR="005E099B">
        <w:rPr>
          <w:sz w:val="24"/>
          <w:szCs w:val="24"/>
        </w:rPr>
        <w:t>5.13</w:t>
      </w:r>
      <w:r w:rsidR="00D4487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D44877">
        <w:rPr>
          <w:sz w:val="24"/>
          <w:szCs w:val="24"/>
        </w:rPr>
        <w:fldChar w:fldCharType="begin"/>
      </w:r>
      <w:r w:rsidR="003F3A69">
        <w:rPr>
          <w:sz w:val="24"/>
          <w:szCs w:val="24"/>
        </w:rPr>
        <w:instrText xml:space="preserve"> REF _Ref440272147 \r \h </w:instrText>
      </w:r>
      <w:r w:rsidR="00D44877">
        <w:rPr>
          <w:sz w:val="24"/>
          <w:szCs w:val="24"/>
        </w:rPr>
      </w:r>
      <w:r w:rsidR="00D44877">
        <w:rPr>
          <w:sz w:val="24"/>
          <w:szCs w:val="24"/>
        </w:rPr>
        <w:fldChar w:fldCharType="separate"/>
      </w:r>
      <w:r w:rsidR="005E099B">
        <w:rPr>
          <w:sz w:val="24"/>
          <w:szCs w:val="24"/>
        </w:rPr>
        <w:t>5.7.2</w:t>
      </w:r>
      <w:r w:rsidR="00D4487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w:t>
      </w:r>
      <w:r w:rsidR="00A154B7" w:rsidRPr="00E71A48">
        <w:rPr>
          <w:bCs w:val="0"/>
          <w:sz w:val="24"/>
          <w:szCs w:val="24"/>
        </w:rPr>
        <w:lastRenderedPageBreak/>
        <w:t>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D44877">
        <w:rPr>
          <w:sz w:val="24"/>
          <w:szCs w:val="24"/>
        </w:rPr>
        <w:fldChar w:fldCharType="begin"/>
      </w:r>
      <w:r w:rsidR="003C2207">
        <w:rPr>
          <w:sz w:val="24"/>
          <w:szCs w:val="24"/>
        </w:rPr>
        <w:instrText xml:space="preserve"> REF _Ref55336378 \r \h </w:instrText>
      </w:r>
      <w:r w:rsidR="00D44877">
        <w:rPr>
          <w:sz w:val="24"/>
          <w:szCs w:val="24"/>
        </w:rPr>
      </w:r>
      <w:r w:rsidR="00D44877">
        <w:rPr>
          <w:sz w:val="24"/>
          <w:szCs w:val="24"/>
        </w:rPr>
        <w:fldChar w:fldCharType="separate"/>
      </w:r>
      <w:r w:rsidR="005E099B">
        <w:rPr>
          <w:sz w:val="24"/>
          <w:szCs w:val="24"/>
        </w:rPr>
        <w:t>5.7.3.5</w:t>
      </w:r>
      <w:r w:rsidR="00D4487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D44877">
        <w:rPr>
          <w:sz w:val="24"/>
          <w:szCs w:val="24"/>
        </w:rPr>
        <w:fldChar w:fldCharType="begin"/>
      </w:r>
      <w:r w:rsidR="003C2207">
        <w:rPr>
          <w:sz w:val="24"/>
          <w:szCs w:val="24"/>
        </w:rPr>
        <w:instrText xml:space="preserve"> REF _Ref55336389 \r \h </w:instrText>
      </w:r>
      <w:r w:rsidR="00D44877">
        <w:rPr>
          <w:sz w:val="24"/>
          <w:szCs w:val="24"/>
        </w:rPr>
      </w:r>
      <w:r w:rsidR="00D44877">
        <w:rPr>
          <w:sz w:val="24"/>
          <w:szCs w:val="24"/>
        </w:rPr>
        <w:fldChar w:fldCharType="separate"/>
      </w:r>
      <w:r w:rsidR="005E099B">
        <w:rPr>
          <w:sz w:val="24"/>
          <w:szCs w:val="24"/>
        </w:rPr>
        <w:t>5.9</w:t>
      </w:r>
      <w:r w:rsidR="00D4487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D44877">
        <w:rPr>
          <w:sz w:val="24"/>
          <w:szCs w:val="24"/>
        </w:rPr>
        <w:fldChar w:fldCharType="begin"/>
      </w:r>
      <w:r w:rsidR="003C2207">
        <w:rPr>
          <w:sz w:val="24"/>
          <w:szCs w:val="24"/>
        </w:rPr>
        <w:instrText xml:space="preserve"> REF _Ref55336398 \r \h </w:instrText>
      </w:r>
      <w:r w:rsidR="00D44877">
        <w:rPr>
          <w:sz w:val="24"/>
          <w:szCs w:val="24"/>
        </w:rPr>
      </w:r>
      <w:r w:rsidR="00D44877">
        <w:rPr>
          <w:sz w:val="24"/>
          <w:szCs w:val="24"/>
        </w:rPr>
        <w:fldChar w:fldCharType="separate"/>
      </w:r>
      <w:r w:rsidR="005E099B">
        <w:rPr>
          <w:sz w:val="24"/>
          <w:szCs w:val="24"/>
        </w:rPr>
        <w:t>5.10</w:t>
      </w:r>
      <w:r w:rsidR="00D4487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D44877">
        <w:rPr>
          <w:sz w:val="24"/>
          <w:szCs w:val="24"/>
        </w:rPr>
        <w:fldChar w:fldCharType="begin"/>
      </w:r>
      <w:r w:rsidR="003C2207">
        <w:rPr>
          <w:sz w:val="24"/>
          <w:szCs w:val="24"/>
        </w:rPr>
        <w:instrText xml:space="preserve"> REF _Ref440272256 \r \h </w:instrText>
      </w:r>
      <w:r w:rsidR="00D44877">
        <w:rPr>
          <w:sz w:val="24"/>
          <w:szCs w:val="24"/>
        </w:rPr>
      </w:r>
      <w:r w:rsidR="00D44877">
        <w:rPr>
          <w:sz w:val="24"/>
          <w:szCs w:val="24"/>
        </w:rPr>
        <w:fldChar w:fldCharType="separate"/>
      </w:r>
      <w:r w:rsidR="005E099B">
        <w:rPr>
          <w:sz w:val="24"/>
          <w:szCs w:val="24"/>
        </w:rPr>
        <w:t>5.14</w:t>
      </w:r>
      <w:r w:rsidR="00D44877">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w:t>
      </w:r>
      <w:r w:rsidRPr="007D7C50">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w:t>
      </w:r>
      <w:r w:rsidR="005347FA">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D44877">
        <w:rPr>
          <w:bCs w:val="0"/>
          <w:sz w:val="24"/>
          <w:szCs w:val="24"/>
        </w:rPr>
        <w:fldChar w:fldCharType="begin"/>
      </w:r>
      <w:r w:rsidR="00D57D88">
        <w:rPr>
          <w:bCs w:val="0"/>
          <w:sz w:val="24"/>
          <w:szCs w:val="24"/>
        </w:rPr>
        <w:instrText xml:space="preserve"> REF _Ref440291364 \r \h </w:instrText>
      </w:r>
      <w:r w:rsidR="00D44877">
        <w:rPr>
          <w:bCs w:val="0"/>
          <w:sz w:val="24"/>
          <w:szCs w:val="24"/>
        </w:rPr>
      </w:r>
      <w:r w:rsidR="00D44877">
        <w:rPr>
          <w:bCs w:val="0"/>
          <w:sz w:val="24"/>
          <w:szCs w:val="24"/>
        </w:rPr>
        <w:fldChar w:fldCharType="separate"/>
      </w:r>
      <w:r w:rsidR="005E099B">
        <w:rPr>
          <w:bCs w:val="0"/>
          <w:sz w:val="24"/>
          <w:szCs w:val="24"/>
        </w:rPr>
        <w:t>3.3.8.1</w:t>
      </w:r>
      <w:r w:rsidR="00D4487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D44877">
        <w:rPr>
          <w:sz w:val="24"/>
          <w:szCs w:val="24"/>
        </w:rPr>
        <w:fldChar w:fldCharType="begin"/>
      </w:r>
      <w:r>
        <w:rPr>
          <w:bCs w:val="0"/>
          <w:sz w:val="24"/>
          <w:szCs w:val="24"/>
        </w:rPr>
        <w:instrText xml:space="preserve"> REF _Ref303669127 \r \h </w:instrText>
      </w:r>
      <w:r w:rsidR="00D44877">
        <w:rPr>
          <w:sz w:val="24"/>
          <w:szCs w:val="24"/>
        </w:rPr>
      </w:r>
      <w:r w:rsidR="00D44877">
        <w:rPr>
          <w:sz w:val="24"/>
          <w:szCs w:val="24"/>
        </w:rPr>
        <w:fldChar w:fldCharType="separate"/>
      </w:r>
      <w:r w:rsidR="005E099B">
        <w:rPr>
          <w:bCs w:val="0"/>
          <w:sz w:val="24"/>
          <w:szCs w:val="24"/>
        </w:rPr>
        <w:t>3.3.8.2</w:t>
      </w:r>
      <w:r w:rsidR="00D4487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D44877">
        <w:rPr>
          <w:bCs w:val="0"/>
          <w:sz w:val="24"/>
          <w:szCs w:val="24"/>
        </w:rPr>
        <w:fldChar w:fldCharType="begin"/>
      </w:r>
      <w:r w:rsidR="00362EA4">
        <w:rPr>
          <w:bCs w:val="0"/>
          <w:sz w:val="24"/>
          <w:szCs w:val="24"/>
        </w:rPr>
        <w:instrText xml:space="preserve"> REF _Ref440272510 \r \h </w:instrText>
      </w:r>
      <w:r w:rsidR="00D44877">
        <w:rPr>
          <w:bCs w:val="0"/>
          <w:sz w:val="24"/>
          <w:szCs w:val="24"/>
        </w:rPr>
      </w:r>
      <w:r w:rsidR="00D44877">
        <w:rPr>
          <w:bCs w:val="0"/>
          <w:sz w:val="24"/>
          <w:szCs w:val="24"/>
        </w:rPr>
        <w:fldChar w:fldCharType="separate"/>
      </w:r>
      <w:r w:rsidR="005E099B">
        <w:rPr>
          <w:bCs w:val="0"/>
          <w:sz w:val="24"/>
          <w:szCs w:val="24"/>
        </w:rPr>
        <w:t>5.16</w:t>
      </w:r>
      <w:r w:rsidR="00D4487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D44877">
        <w:rPr>
          <w:bCs w:val="0"/>
          <w:sz w:val="24"/>
          <w:szCs w:val="24"/>
        </w:rPr>
        <w:fldChar w:fldCharType="begin"/>
      </w:r>
      <w:r w:rsidR="000F4365">
        <w:rPr>
          <w:bCs w:val="0"/>
          <w:sz w:val="24"/>
          <w:szCs w:val="24"/>
        </w:rPr>
        <w:instrText xml:space="preserve"> REF _Ref440291364 \r \h </w:instrText>
      </w:r>
      <w:r w:rsidR="00D44877">
        <w:rPr>
          <w:bCs w:val="0"/>
          <w:sz w:val="24"/>
          <w:szCs w:val="24"/>
        </w:rPr>
      </w:r>
      <w:r w:rsidR="00D44877">
        <w:rPr>
          <w:bCs w:val="0"/>
          <w:sz w:val="24"/>
          <w:szCs w:val="24"/>
        </w:rPr>
        <w:fldChar w:fldCharType="separate"/>
      </w:r>
      <w:r w:rsidR="005E099B">
        <w:rPr>
          <w:bCs w:val="0"/>
          <w:sz w:val="24"/>
          <w:szCs w:val="24"/>
        </w:rPr>
        <w:t>3.3.8.1</w:t>
      </w:r>
      <w:r w:rsidR="00D4487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lastRenderedPageBreak/>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D44877">
        <w:rPr>
          <w:sz w:val="24"/>
          <w:szCs w:val="24"/>
        </w:rPr>
        <w:fldChar w:fldCharType="begin"/>
      </w:r>
      <w:r w:rsidR="000F4365">
        <w:rPr>
          <w:bCs w:val="0"/>
          <w:sz w:val="24"/>
          <w:szCs w:val="24"/>
        </w:rPr>
        <w:instrText xml:space="preserve"> REF _Ref303669127 \r \h </w:instrText>
      </w:r>
      <w:r w:rsidR="00D44877">
        <w:rPr>
          <w:sz w:val="24"/>
          <w:szCs w:val="24"/>
        </w:rPr>
      </w:r>
      <w:r w:rsidR="00D44877">
        <w:rPr>
          <w:sz w:val="24"/>
          <w:szCs w:val="24"/>
        </w:rPr>
        <w:fldChar w:fldCharType="separate"/>
      </w:r>
      <w:r w:rsidR="005E099B">
        <w:rPr>
          <w:bCs w:val="0"/>
          <w:sz w:val="24"/>
          <w:szCs w:val="24"/>
        </w:rPr>
        <w:t>3.3.8.2</w:t>
      </w:r>
      <w:r w:rsidR="00D4487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D44877">
        <w:rPr>
          <w:bCs w:val="0"/>
          <w:sz w:val="24"/>
          <w:szCs w:val="24"/>
        </w:rPr>
        <w:fldChar w:fldCharType="begin"/>
      </w:r>
      <w:r w:rsidR="00D50E8D">
        <w:rPr>
          <w:bCs w:val="0"/>
          <w:sz w:val="24"/>
          <w:szCs w:val="24"/>
        </w:rPr>
        <w:instrText xml:space="preserve"> REF _Ref440376324 \r \h </w:instrText>
      </w:r>
      <w:r w:rsidR="00D44877">
        <w:rPr>
          <w:bCs w:val="0"/>
          <w:sz w:val="24"/>
          <w:szCs w:val="24"/>
        </w:rPr>
      </w:r>
      <w:r w:rsidR="00D44877">
        <w:rPr>
          <w:bCs w:val="0"/>
          <w:sz w:val="24"/>
          <w:szCs w:val="24"/>
        </w:rPr>
        <w:fldChar w:fldCharType="separate"/>
      </w:r>
      <w:r w:rsidR="005E099B">
        <w:rPr>
          <w:bCs w:val="0"/>
          <w:sz w:val="24"/>
          <w:szCs w:val="24"/>
        </w:rPr>
        <w:t>5.17</w:t>
      </w:r>
      <w:r w:rsidR="00D4487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D44877">
        <w:rPr>
          <w:bCs w:val="0"/>
          <w:sz w:val="24"/>
          <w:szCs w:val="24"/>
        </w:rPr>
        <w:fldChar w:fldCharType="begin"/>
      </w:r>
      <w:r w:rsidR="000F4365">
        <w:rPr>
          <w:bCs w:val="0"/>
          <w:sz w:val="24"/>
          <w:szCs w:val="24"/>
        </w:rPr>
        <w:instrText xml:space="preserve"> REF _Ref440291364 \r \h </w:instrText>
      </w:r>
      <w:r w:rsidR="00D44877">
        <w:rPr>
          <w:bCs w:val="0"/>
          <w:sz w:val="24"/>
          <w:szCs w:val="24"/>
        </w:rPr>
      </w:r>
      <w:r w:rsidR="00D44877">
        <w:rPr>
          <w:bCs w:val="0"/>
          <w:sz w:val="24"/>
          <w:szCs w:val="24"/>
        </w:rPr>
        <w:fldChar w:fldCharType="separate"/>
      </w:r>
      <w:r w:rsidR="005E099B">
        <w:rPr>
          <w:bCs w:val="0"/>
          <w:sz w:val="24"/>
          <w:szCs w:val="24"/>
        </w:rPr>
        <w:t>3.3.8.1</w:t>
      </w:r>
      <w:r w:rsidR="00D4487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D44877">
        <w:rPr>
          <w:bCs w:val="0"/>
          <w:iCs/>
          <w:sz w:val="24"/>
          <w:szCs w:val="24"/>
        </w:rPr>
        <w:fldChar w:fldCharType="begin"/>
      </w:r>
      <w:r w:rsidR="006B0604">
        <w:rPr>
          <w:bCs w:val="0"/>
          <w:iCs/>
          <w:sz w:val="24"/>
          <w:szCs w:val="24"/>
        </w:rPr>
        <w:instrText xml:space="preserve"> REF _Ref441057071 \r \h </w:instrText>
      </w:r>
      <w:r w:rsidR="00D44877">
        <w:rPr>
          <w:bCs w:val="0"/>
          <w:iCs/>
          <w:sz w:val="24"/>
          <w:szCs w:val="24"/>
        </w:rPr>
      </w:r>
      <w:r w:rsidR="00D44877">
        <w:rPr>
          <w:bCs w:val="0"/>
          <w:iCs/>
          <w:sz w:val="24"/>
          <w:szCs w:val="24"/>
        </w:rPr>
        <w:fldChar w:fldCharType="separate"/>
      </w:r>
      <w:r w:rsidR="005E099B">
        <w:rPr>
          <w:bCs w:val="0"/>
          <w:iCs/>
          <w:sz w:val="24"/>
          <w:szCs w:val="24"/>
        </w:rPr>
        <w:t>3.3.12</w:t>
      </w:r>
      <w:r w:rsidR="00D4487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D44877">
        <w:rPr>
          <w:bCs w:val="0"/>
          <w:sz w:val="24"/>
          <w:szCs w:val="24"/>
          <w:lang w:eastAsia="ru-RU"/>
        </w:rPr>
        <w:fldChar w:fldCharType="begin"/>
      </w:r>
      <w:r w:rsidR="003C2207">
        <w:rPr>
          <w:bCs w:val="0"/>
          <w:sz w:val="24"/>
          <w:szCs w:val="24"/>
          <w:lang w:eastAsia="ru-RU"/>
        </w:rPr>
        <w:instrText xml:space="preserve"> REF _Ref440272678 \r \h </w:instrText>
      </w:r>
      <w:r w:rsidR="00D44877">
        <w:rPr>
          <w:bCs w:val="0"/>
          <w:sz w:val="24"/>
          <w:szCs w:val="24"/>
          <w:lang w:eastAsia="ru-RU"/>
        </w:rPr>
      </w:r>
      <w:r w:rsidR="00D44877">
        <w:rPr>
          <w:bCs w:val="0"/>
          <w:sz w:val="24"/>
          <w:szCs w:val="24"/>
          <w:lang w:eastAsia="ru-RU"/>
        </w:rPr>
        <w:fldChar w:fldCharType="separate"/>
      </w:r>
      <w:r w:rsidR="005E099B">
        <w:rPr>
          <w:bCs w:val="0"/>
          <w:sz w:val="24"/>
          <w:szCs w:val="24"/>
          <w:lang w:eastAsia="ru-RU"/>
        </w:rPr>
        <w:t>5.14</w:t>
      </w:r>
      <w:r w:rsidR="00D4487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D44877">
        <w:rPr>
          <w:sz w:val="24"/>
          <w:szCs w:val="24"/>
        </w:rPr>
        <w:fldChar w:fldCharType="begin"/>
      </w:r>
      <w:r w:rsidR="00065ED6">
        <w:rPr>
          <w:bCs w:val="0"/>
          <w:sz w:val="24"/>
          <w:szCs w:val="24"/>
        </w:rPr>
        <w:instrText xml:space="preserve"> REF _Ref440289953 \r \h </w:instrText>
      </w:r>
      <w:r w:rsidR="00D44877">
        <w:rPr>
          <w:sz w:val="24"/>
          <w:szCs w:val="24"/>
        </w:rPr>
      </w:r>
      <w:r w:rsidR="00D44877">
        <w:rPr>
          <w:sz w:val="24"/>
          <w:szCs w:val="24"/>
        </w:rPr>
        <w:fldChar w:fldCharType="separate"/>
      </w:r>
      <w:r w:rsidR="005E099B">
        <w:rPr>
          <w:bCs w:val="0"/>
          <w:sz w:val="24"/>
          <w:szCs w:val="24"/>
        </w:rPr>
        <w:t>3.4.1.3</w:t>
      </w:r>
      <w:r w:rsidR="00D4487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D44877">
        <w:rPr>
          <w:bCs w:val="0"/>
          <w:sz w:val="24"/>
          <w:szCs w:val="24"/>
        </w:rPr>
        <w:fldChar w:fldCharType="begin"/>
      </w:r>
      <w:r w:rsidR="00414CAF">
        <w:rPr>
          <w:bCs w:val="0"/>
          <w:sz w:val="24"/>
          <w:szCs w:val="24"/>
        </w:rPr>
        <w:instrText xml:space="preserve"> REF _Ref303683929 \r \h </w:instrText>
      </w:r>
      <w:r w:rsidR="00D44877">
        <w:rPr>
          <w:bCs w:val="0"/>
          <w:sz w:val="24"/>
          <w:szCs w:val="24"/>
        </w:rPr>
      </w:r>
      <w:r w:rsidR="00D44877">
        <w:rPr>
          <w:bCs w:val="0"/>
          <w:sz w:val="24"/>
          <w:szCs w:val="24"/>
        </w:rPr>
        <w:fldChar w:fldCharType="separate"/>
      </w:r>
      <w:r w:rsidR="005E099B">
        <w:rPr>
          <w:bCs w:val="0"/>
          <w:sz w:val="24"/>
          <w:szCs w:val="24"/>
        </w:rPr>
        <w:t>3.10</w:t>
      </w:r>
      <w:r w:rsidR="00D4487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D44877">
        <w:rPr>
          <w:sz w:val="24"/>
          <w:szCs w:val="24"/>
        </w:rPr>
        <w:fldChar w:fldCharType="begin"/>
      </w:r>
      <w:r>
        <w:rPr>
          <w:sz w:val="24"/>
          <w:szCs w:val="24"/>
        </w:rPr>
        <w:instrText xml:space="preserve"> REF _Ref442190489 \r \h </w:instrText>
      </w:r>
      <w:r w:rsidR="00D44877">
        <w:rPr>
          <w:sz w:val="24"/>
          <w:szCs w:val="24"/>
        </w:rPr>
      </w:r>
      <w:r w:rsidR="00D44877">
        <w:rPr>
          <w:sz w:val="24"/>
          <w:szCs w:val="24"/>
        </w:rPr>
        <w:fldChar w:fldCharType="separate"/>
      </w:r>
      <w:r w:rsidR="005E099B">
        <w:rPr>
          <w:sz w:val="24"/>
          <w:szCs w:val="24"/>
        </w:rPr>
        <w:t>3.3.14.9</w:t>
      </w:r>
      <w:r w:rsidR="00D4487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166FF6" w:rsidRPr="00166FF6">
        <w:rPr>
          <w:b/>
          <w:bCs w:val="0"/>
          <w:sz w:val="24"/>
          <w:szCs w:val="24"/>
        </w:rPr>
        <w:t>2</w:t>
      </w:r>
      <w:r w:rsidR="00CE660F">
        <w:rPr>
          <w:b/>
          <w:bCs w:val="0"/>
          <w:sz w:val="24"/>
          <w:szCs w:val="24"/>
        </w:rPr>
        <w:t>8</w:t>
      </w:r>
      <w:r w:rsidR="002B5044" w:rsidRPr="00166FF6">
        <w:rPr>
          <w:b/>
          <w:bCs w:val="0"/>
          <w:sz w:val="24"/>
          <w:szCs w:val="24"/>
        </w:rPr>
        <w:t xml:space="preserve"> </w:t>
      </w:r>
      <w:r w:rsidR="00166FF6" w:rsidRPr="00166FF6">
        <w:rPr>
          <w:b/>
          <w:bCs w:val="0"/>
          <w:sz w:val="24"/>
          <w:szCs w:val="24"/>
        </w:rPr>
        <w:t>марта</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D44877">
        <w:rPr>
          <w:sz w:val="24"/>
          <w:szCs w:val="24"/>
        </w:rPr>
        <w:fldChar w:fldCharType="begin"/>
      </w:r>
      <w:r w:rsidR="002F273A">
        <w:rPr>
          <w:bCs w:val="0"/>
          <w:sz w:val="24"/>
          <w:szCs w:val="24"/>
        </w:rPr>
        <w:instrText xml:space="preserve"> REF _Ref442190626 \r \h </w:instrText>
      </w:r>
      <w:r w:rsidR="00D44877">
        <w:rPr>
          <w:sz w:val="24"/>
          <w:szCs w:val="24"/>
        </w:rPr>
      </w:r>
      <w:r w:rsidR="00D44877">
        <w:rPr>
          <w:sz w:val="24"/>
          <w:szCs w:val="24"/>
        </w:rPr>
        <w:fldChar w:fldCharType="separate"/>
      </w:r>
      <w:r w:rsidR="005E099B">
        <w:rPr>
          <w:bCs w:val="0"/>
          <w:sz w:val="24"/>
          <w:szCs w:val="24"/>
        </w:rPr>
        <w:t>у)</w:t>
      </w:r>
      <w:r w:rsidR="00D44877">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lastRenderedPageBreak/>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D44877">
        <w:rPr>
          <w:sz w:val="24"/>
          <w:szCs w:val="24"/>
        </w:rPr>
        <w:fldChar w:fldCharType="begin"/>
      </w:r>
      <w:r>
        <w:rPr>
          <w:sz w:val="24"/>
          <w:szCs w:val="24"/>
        </w:rPr>
        <w:instrText xml:space="preserve"> REF _Ref444181467 \r \h </w:instrText>
      </w:r>
      <w:r w:rsidR="00D44877">
        <w:rPr>
          <w:sz w:val="24"/>
          <w:szCs w:val="24"/>
        </w:rPr>
      </w:r>
      <w:r w:rsidR="00D44877">
        <w:rPr>
          <w:sz w:val="24"/>
          <w:szCs w:val="24"/>
        </w:rPr>
        <w:fldChar w:fldCharType="separate"/>
      </w:r>
      <w:r>
        <w:rPr>
          <w:sz w:val="24"/>
          <w:szCs w:val="24"/>
        </w:rPr>
        <w:t>5.12</w:t>
      </w:r>
      <w:r w:rsidR="00D44877">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 xml:space="preserve">и путем </w:t>
      </w:r>
      <w:r w:rsidRPr="00E71A48">
        <w:rPr>
          <w:iCs/>
          <w:sz w:val="24"/>
          <w:szCs w:val="24"/>
          <w:lang w:eastAsia="ru-RU"/>
        </w:rPr>
        <w:lastRenderedPageBreak/>
        <w:t>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w:t>
      </w:r>
      <w:r w:rsidR="00717F60" w:rsidRPr="00E71A48">
        <w:rPr>
          <w:bCs w:val="0"/>
          <w:sz w:val="24"/>
          <w:szCs w:val="24"/>
        </w:rPr>
        <w:lastRenderedPageBreak/>
        <w:t xml:space="preserve">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D44877">
        <w:rPr>
          <w:sz w:val="24"/>
          <w:szCs w:val="24"/>
        </w:rPr>
        <w:fldChar w:fldCharType="begin"/>
      </w:r>
      <w:r w:rsidR="005818B2">
        <w:rPr>
          <w:sz w:val="24"/>
          <w:szCs w:val="24"/>
        </w:rPr>
        <w:instrText xml:space="preserve"> REF _Ref440272931 \r \h </w:instrText>
      </w:r>
      <w:r w:rsidR="00D44877">
        <w:rPr>
          <w:sz w:val="24"/>
          <w:szCs w:val="24"/>
        </w:rPr>
      </w:r>
      <w:r w:rsidR="00D44877">
        <w:rPr>
          <w:sz w:val="24"/>
          <w:szCs w:val="24"/>
        </w:rPr>
        <w:fldChar w:fldCharType="separate"/>
      </w:r>
      <w:r w:rsidR="005E099B">
        <w:rPr>
          <w:sz w:val="24"/>
          <w:szCs w:val="24"/>
        </w:rPr>
        <w:t>2</w:t>
      </w:r>
      <w:r w:rsidR="00D4487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w:t>
      </w:r>
      <w:r w:rsidRPr="003352FD">
        <w:rPr>
          <w:b w:val="0"/>
          <w:szCs w:val="24"/>
        </w:rPr>
        <w:t>задани</w:t>
      </w:r>
      <w:r w:rsidR="003776BB" w:rsidRPr="003352FD">
        <w:rPr>
          <w:b w:val="0"/>
          <w:szCs w:val="24"/>
        </w:rPr>
        <w:t>е(</w:t>
      </w:r>
      <w:r w:rsidRPr="003352FD">
        <w:rPr>
          <w:b w:val="0"/>
          <w:szCs w:val="24"/>
        </w:rPr>
        <w:t>я</w:t>
      </w:r>
      <w:r w:rsidR="003776BB" w:rsidRPr="003352FD">
        <w:rPr>
          <w:b w:val="0"/>
          <w:szCs w:val="24"/>
        </w:rPr>
        <w:t>)</w:t>
      </w:r>
      <w:r w:rsidRPr="003352FD">
        <w:rPr>
          <w:b w:val="0"/>
          <w:szCs w:val="24"/>
        </w:rPr>
        <w:t xml:space="preserve"> </w:t>
      </w:r>
      <w:r w:rsidR="00A154B7" w:rsidRPr="003352FD">
        <w:rPr>
          <w:b w:val="0"/>
          <w:szCs w:val="24"/>
        </w:rPr>
        <w:t xml:space="preserve">по Лоту №1 (подраздел </w:t>
      </w:r>
      <w:fldSimple w:instr=" REF _Ref440275279 \r \h  \* MERGEFORMAT ">
        <w:r w:rsidR="005E099B" w:rsidRPr="003352FD">
          <w:rPr>
            <w:b w:val="0"/>
            <w:szCs w:val="24"/>
          </w:rPr>
          <w:t>1.1.4</w:t>
        </w:r>
      </w:fldSimple>
      <w:r w:rsidR="00A154B7" w:rsidRPr="003352FD">
        <w:rPr>
          <w:b w:val="0"/>
          <w:szCs w:val="24"/>
        </w:rPr>
        <w:t>)</w:t>
      </w:r>
      <w:r w:rsidRPr="003352FD">
        <w:rPr>
          <w:b w:val="0"/>
          <w:szCs w:val="24"/>
        </w:rPr>
        <w:t xml:space="preserve"> изложен</w:t>
      </w:r>
      <w:r w:rsidR="00F463E8" w:rsidRPr="003352FD">
        <w:rPr>
          <w:b w:val="0"/>
          <w:szCs w:val="24"/>
        </w:rPr>
        <w:t>о(</w:t>
      </w:r>
      <w:proofErr w:type="spellStart"/>
      <w:r w:rsidRPr="003352FD">
        <w:rPr>
          <w:b w:val="0"/>
          <w:szCs w:val="24"/>
        </w:rPr>
        <w:t>ы</w:t>
      </w:r>
      <w:proofErr w:type="spellEnd"/>
      <w:r w:rsidR="00F463E8" w:rsidRPr="003352FD">
        <w:rPr>
          <w:b w:val="0"/>
          <w:szCs w:val="24"/>
        </w:rPr>
        <w:t>)</w:t>
      </w:r>
      <w:r w:rsidRPr="003352FD">
        <w:rPr>
          <w:b w:val="0"/>
          <w:szCs w:val="24"/>
        </w:rPr>
        <w:t xml:space="preserve"> в Приложении №1, которое является неотъемлемым приложением к настоящей документации и предоставляется </w:t>
      </w:r>
      <w:r w:rsidR="0021751A" w:rsidRPr="003352FD">
        <w:rPr>
          <w:b w:val="0"/>
          <w:szCs w:val="24"/>
        </w:rPr>
        <w:t>Участник</w:t>
      </w:r>
      <w:r w:rsidRPr="003352FD">
        <w:rPr>
          <w:b w:val="0"/>
          <w:szCs w:val="24"/>
        </w:rPr>
        <w:t>ам вместе с ней в качестве отдельного</w:t>
      </w:r>
      <w:r w:rsidRPr="003803A7">
        <w:rPr>
          <w:b w:val="0"/>
          <w:szCs w:val="24"/>
        </w:rPr>
        <w:t xml:space="preserve">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D44877">
        <w:rPr>
          <w:sz w:val="24"/>
          <w:szCs w:val="24"/>
        </w:rPr>
        <w:fldChar w:fldCharType="begin"/>
      </w:r>
      <w:r w:rsidR="00673C59">
        <w:rPr>
          <w:sz w:val="24"/>
          <w:szCs w:val="24"/>
        </w:rPr>
        <w:instrText xml:space="preserve"> REF _Ref306008743 \r \h </w:instrText>
      </w:r>
      <w:r w:rsidR="00D44877">
        <w:rPr>
          <w:sz w:val="24"/>
          <w:szCs w:val="24"/>
        </w:rPr>
      </w:r>
      <w:r w:rsidR="00D44877">
        <w:rPr>
          <w:sz w:val="24"/>
          <w:szCs w:val="24"/>
        </w:rPr>
        <w:fldChar w:fldCharType="separate"/>
      </w:r>
      <w:r w:rsidR="005E099B">
        <w:rPr>
          <w:sz w:val="24"/>
          <w:szCs w:val="24"/>
        </w:rPr>
        <w:t>3.3.4</w:t>
      </w:r>
      <w:r w:rsidR="00D4487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D44877">
        <w:rPr>
          <w:sz w:val="24"/>
          <w:szCs w:val="24"/>
        </w:rPr>
        <w:fldChar w:fldCharType="begin"/>
      </w:r>
      <w:r w:rsidR="00D56F8C">
        <w:rPr>
          <w:sz w:val="24"/>
          <w:szCs w:val="24"/>
        </w:rPr>
        <w:instrText xml:space="preserve"> REF _Ref55279015 \r \h </w:instrText>
      </w:r>
      <w:r w:rsidR="00D44877">
        <w:rPr>
          <w:sz w:val="24"/>
          <w:szCs w:val="24"/>
        </w:rPr>
      </w:r>
      <w:r w:rsidR="00D44877">
        <w:rPr>
          <w:sz w:val="24"/>
          <w:szCs w:val="24"/>
        </w:rPr>
        <w:fldChar w:fldCharType="separate"/>
      </w:r>
      <w:r w:rsidR="005E099B">
        <w:rPr>
          <w:sz w:val="24"/>
          <w:szCs w:val="24"/>
        </w:rPr>
        <w:t>3.3.1.6</w:t>
      </w:r>
      <w:r w:rsidR="00D44877">
        <w:rPr>
          <w:sz w:val="24"/>
          <w:szCs w:val="24"/>
        </w:rPr>
        <w:fldChar w:fldCharType="end"/>
      </w:r>
      <w:r w:rsidRPr="00492C8B">
        <w:rPr>
          <w:sz w:val="24"/>
          <w:szCs w:val="24"/>
        </w:rPr>
        <w:t xml:space="preserve"> и </w:t>
      </w:r>
      <w:r w:rsidR="00D44877">
        <w:rPr>
          <w:sz w:val="24"/>
          <w:szCs w:val="24"/>
        </w:rPr>
        <w:fldChar w:fldCharType="begin"/>
      </w:r>
      <w:r w:rsidR="00D56F8C">
        <w:rPr>
          <w:sz w:val="24"/>
          <w:szCs w:val="24"/>
        </w:rPr>
        <w:instrText xml:space="preserve"> REF _Ref195087786 \r \h </w:instrText>
      </w:r>
      <w:r w:rsidR="00D44877">
        <w:rPr>
          <w:sz w:val="24"/>
          <w:szCs w:val="24"/>
        </w:rPr>
      </w:r>
      <w:r w:rsidR="00D44877">
        <w:rPr>
          <w:sz w:val="24"/>
          <w:szCs w:val="24"/>
        </w:rPr>
        <w:fldChar w:fldCharType="separate"/>
      </w:r>
      <w:r w:rsidR="005E099B">
        <w:rPr>
          <w:sz w:val="24"/>
          <w:szCs w:val="24"/>
        </w:rPr>
        <w:t>3.3.1.7</w:t>
      </w:r>
      <w:r w:rsidR="00D4487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44877">
        <w:rPr>
          <w:bCs w:val="0"/>
          <w:sz w:val="24"/>
          <w:szCs w:val="24"/>
        </w:rPr>
        <w:fldChar w:fldCharType="begin"/>
      </w:r>
      <w:r w:rsidR="007502E0">
        <w:rPr>
          <w:bCs w:val="0"/>
          <w:sz w:val="24"/>
          <w:szCs w:val="24"/>
        </w:rPr>
        <w:instrText xml:space="preserve"> REF _Ref440537086 \r \h </w:instrText>
      </w:r>
      <w:r w:rsidR="00D44877">
        <w:rPr>
          <w:bCs w:val="0"/>
          <w:sz w:val="24"/>
          <w:szCs w:val="24"/>
        </w:rPr>
      </w:r>
      <w:r w:rsidR="00D44877">
        <w:rPr>
          <w:bCs w:val="0"/>
          <w:sz w:val="24"/>
          <w:szCs w:val="24"/>
        </w:rPr>
        <w:fldChar w:fldCharType="separate"/>
      </w:r>
      <w:r w:rsidR="005E099B">
        <w:rPr>
          <w:bCs w:val="0"/>
          <w:sz w:val="24"/>
          <w:szCs w:val="24"/>
        </w:rPr>
        <w:t>5.3</w:t>
      </w:r>
      <w:r w:rsidR="00D4487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D44877">
        <w:rPr>
          <w:i/>
          <w:color w:val="000000"/>
        </w:rPr>
        <w:fldChar w:fldCharType="begin"/>
      </w:r>
      <w:r>
        <w:rPr>
          <w:i/>
          <w:color w:val="000000"/>
        </w:rPr>
        <w:instrText xml:space="preserve"> REF _Ref440270568 \r \h </w:instrText>
      </w:r>
      <w:r w:rsidR="00D44877">
        <w:rPr>
          <w:i/>
          <w:color w:val="000000"/>
        </w:rPr>
      </w:r>
      <w:r w:rsidR="00D44877">
        <w:rPr>
          <w:i/>
          <w:color w:val="000000"/>
        </w:rPr>
        <w:fldChar w:fldCharType="separate"/>
      </w:r>
      <w:r w:rsidR="005E099B">
        <w:rPr>
          <w:i/>
          <w:color w:val="000000"/>
        </w:rPr>
        <w:t>4</w:t>
      </w:r>
      <w:r w:rsidR="00D4487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D44877">
        <w:rPr>
          <w:i/>
          <w:color w:val="000000"/>
        </w:rPr>
        <w:fldChar w:fldCharType="begin"/>
      </w:r>
      <w:r>
        <w:rPr>
          <w:i/>
          <w:color w:val="000000"/>
        </w:rPr>
        <w:instrText xml:space="preserve"> REF _Ref440270568 \r \h </w:instrText>
      </w:r>
      <w:r w:rsidR="00D44877">
        <w:rPr>
          <w:i/>
          <w:color w:val="000000"/>
        </w:rPr>
      </w:r>
      <w:r w:rsidR="00D44877">
        <w:rPr>
          <w:i/>
          <w:color w:val="000000"/>
        </w:rPr>
        <w:fldChar w:fldCharType="separate"/>
      </w:r>
      <w:r w:rsidR="005E099B">
        <w:rPr>
          <w:i/>
          <w:color w:val="000000"/>
        </w:rPr>
        <w:t>4</w:t>
      </w:r>
      <w:r w:rsidR="00D4487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44877">
        <w:rPr>
          <w:bCs w:val="0"/>
          <w:sz w:val="24"/>
          <w:szCs w:val="24"/>
        </w:rPr>
        <w:fldChar w:fldCharType="begin"/>
      </w:r>
      <w:r w:rsidR="0029675A">
        <w:rPr>
          <w:bCs w:val="0"/>
          <w:sz w:val="24"/>
          <w:szCs w:val="24"/>
        </w:rPr>
        <w:instrText xml:space="preserve"> REF _Ref55336310 \r \h </w:instrText>
      </w:r>
      <w:r w:rsidR="00D44877">
        <w:rPr>
          <w:bCs w:val="0"/>
          <w:sz w:val="24"/>
          <w:szCs w:val="24"/>
        </w:rPr>
      </w:r>
      <w:r w:rsidR="00D44877">
        <w:rPr>
          <w:bCs w:val="0"/>
          <w:sz w:val="24"/>
          <w:szCs w:val="24"/>
        </w:rPr>
        <w:fldChar w:fldCharType="separate"/>
      </w:r>
      <w:r w:rsidR="005E099B">
        <w:rPr>
          <w:bCs w:val="0"/>
          <w:sz w:val="24"/>
          <w:szCs w:val="24"/>
        </w:rPr>
        <w:t>5.1</w:t>
      </w:r>
      <w:r w:rsidR="00D4487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D44877">
        <w:rPr>
          <w:sz w:val="24"/>
          <w:szCs w:val="24"/>
        </w:rPr>
        <w:fldChar w:fldCharType="begin"/>
      </w:r>
      <w:r w:rsidR="00D56F8C">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D44877">
        <w:rPr>
          <w:sz w:val="24"/>
          <w:szCs w:val="24"/>
        </w:rPr>
        <w:fldChar w:fldCharType="begin"/>
      </w:r>
      <w:r w:rsidR="00D56F8C">
        <w:rPr>
          <w:sz w:val="24"/>
          <w:szCs w:val="24"/>
        </w:rPr>
        <w:instrText xml:space="preserve"> REF _Ref440273986 \r \h </w:instrText>
      </w:r>
      <w:r w:rsidR="00D44877">
        <w:rPr>
          <w:sz w:val="24"/>
          <w:szCs w:val="24"/>
        </w:rPr>
      </w:r>
      <w:r w:rsidR="00D44877">
        <w:rPr>
          <w:sz w:val="24"/>
          <w:szCs w:val="24"/>
        </w:rPr>
        <w:fldChar w:fldCharType="separate"/>
      </w:r>
      <w:r w:rsidR="005E099B">
        <w:rPr>
          <w:sz w:val="24"/>
          <w:szCs w:val="24"/>
        </w:rPr>
        <w:t>5.2</w:t>
      </w:r>
      <w:r w:rsidR="00D4487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44877">
        <w:rPr>
          <w:sz w:val="24"/>
          <w:szCs w:val="24"/>
        </w:rPr>
        <w:fldChar w:fldCharType="begin"/>
      </w:r>
      <w:r>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D44877">
        <w:rPr>
          <w:sz w:val="24"/>
          <w:szCs w:val="24"/>
        </w:rPr>
        <w:fldChar w:fldCharType="begin"/>
      </w:r>
      <w:r>
        <w:rPr>
          <w:sz w:val="24"/>
          <w:szCs w:val="24"/>
        </w:rPr>
        <w:instrText xml:space="preserve"> REF _Ref440361140 \r \h </w:instrText>
      </w:r>
      <w:r w:rsidR="00D44877">
        <w:rPr>
          <w:sz w:val="24"/>
          <w:szCs w:val="24"/>
        </w:rPr>
      </w:r>
      <w:r w:rsidR="00D44877">
        <w:rPr>
          <w:sz w:val="24"/>
          <w:szCs w:val="24"/>
        </w:rPr>
        <w:fldChar w:fldCharType="separate"/>
      </w:r>
      <w:r w:rsidR="005E099B">
        <w:rPr>
          <w:sz w:val="24"/>
          <w:szCs w:val="24"/>
        </w:rPr>
        <w:t>5.4</w:t>
      </w:r>
      <w:r w:rsidR="00D4487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D44877">
              <w:fldChar w:fldCharType="begin"/>
            </w:r>
            <w:r w:rsidR="003C1FE1">
              <w:instrText xml:space="preserve"> REF _Ref440272931 \r \h </w:instrText>
            </w:r>
            <w:r w:rsidR="00D44877">
              <w:fldChar w:fldCharType="separate"/>
            </w:r>
            <w:r w:rsidR="005E099B">
              <w:t>2</w:t>
            </w:r>
            <w:r w:rsidR="00D448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D44877">
              <w:fldChar w:fldCharType="begin"/>
            </w:r>
            <w:r w:rsidR="003C1FE1">
              <w:instrText xml:space="preserve"> REF _Ref440272931 \r \h </w:instrText>
            </w:r>
            <w:r w:rsidR="00D44877">
              <w:fldChar w:fldCharType="separate"/>
            </w:r>
            <w:r w:rsidR="005E099B">
              <w:t>2</w:t>
            </w:r>
            <w:r w:rsidR="00D448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44877">
        <w:rPr>
          <w:sz w:val="24"/>
          <w:szCs w:val="24"/>
        </w:rPr>
        <w:fldChar w:fldCharType="begin"/>
      </w:r>
      <w:r>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D44877">
        <w:rPr>
          <w:sz w:val="24"/>
          <w:szCs w:val="24"/>
        </w:rPr>
        <w:fldChar w:fldCharType="begin"/>
      </w:r>
      <w:r w:rsidR="00D56F8C">
        <w:rPr>
          <w:sz w:val="24"/>
          <w:szCs w:val="24"/>
        </w:rPr>
        <w:instrText xml:space="preserve"> REF _Ref440274025 \r \h </w:instrText>
      </w:r>
      <w:r w:rsidR="00D44877">
        <w:rPr>
          <w:sz w:val="24"/>
          <w:szCs w:val="24"/>
        </w:rPr>
      </w:r>
      <w:r w:rsidR="00D44877">
        <w:rPr>
          <w:sz w:val="24"/>
          <w:szCs w:val="24"/>
        </w:rPr>
        <w:fldChar w:fldCharType="separate"/>
      </w:r>
      <w:r w:rsidR="005E099B">
        <w:rPr>
          <w:sz w:val="24"/>
          <w:szCs w:val="24"/>
        </w:rPr>
        <w:t>2</w:t>
      </w:r>
      <w:r w:rsidR="00D4487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D44877">
        <w:rPr>
          <w:sz w:val="24"/>
          <w:szCs w:val="24"/>
        </w:rPr>
        <w:fldChar w:fldCharType="begin"/>
      </w:r>
      <w:r w:rsidR="00D56F8C">
        <w:rPr>
          <w:sz w:val="24"/>
          <w:szCs w:val="24"/>
        </w:rPr>
        <w:instrText xml:space="preserve"> REF _Ref294695546 \r \h </w:instrText>
      </w:r>
      <w:r w:rsidR="00D44877">
        <w:rPr>
          <w:sz w:val="24"/>
          <w:szCs w:val="24"/>
        </w:rPr>
      </w:r>
      <w:r w:rsidR="00D44877">
        <w:rPr>
          <w:sz w:val="24"/>
          <w:szCs w:val="24"/>
        </w:rPr>
        <w:fldChar w:fldCharType="separate"/>
      </w:r>
      <w:r w:rsidR="005E099B">
        <w:rPr>
          <w:sz w:val="24"/>
          <w:szCs w:val="24"/>
        </w:rPr>
        <w:t xml:space="preserve"> 1.2.6 </w:t>
      </w:r>
      <w:r w:rsidR="00D448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D44877">
        <w:rPr>
          <w:sz w:val="24"/>
          <w:szCs w:val="24"/>
        </w:rPr>
        <w:fldChar w:fldCharType="begin"/>
      </w:r>
      <w:r w:rsidR="00D56F8C">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D44877">
        <w:rPr>
          <w:sz w:val="24"/>
          <w:szCs w:val="24"/>
        </w:rPr>
        <w:fldChar w:fldCharType="begin"/>
      </w:r>
      <w:r>
        <w:rPr>
          <w:sz w:val="24"/>
          <w:szCs w:val="24"/>
        </w:rPr>
        <w:instrText xml:space="preserve"> REF _Ref444170359 \r \h </w:instrText>
      </w:r>
      <w:r w:rsidR="00D44877">
        <w:rPr>
          <w:sz w:val="24"/>
          <w:szCs w:val="24"/>
        </w:rPr>
      </w:r>
      <w:r w:rsidR="00D44877">
        <w:rPr>
          <w:sz w:val="24"/>
          <w:szCs w:val="24"/>
        </w:rPr>
        <w:fldChar w:fldCharType="separate"/>
      </w:r>
      <w:r w:rsidR="005E099B">
        <w:rPr>
          <w:sz w:val="24"/>
          <w:szCs w:val="24"/>
        </w:rPr>
        <w:t>5.7.2</w:t>
      </w:r>
      <w:r w:rsidR="00D4487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44877">
        <w:rPr>
          <w:sz w:val="24"/>
          <w:szCs w:val="24"/>
        </w:rPr>
        <w:fldChar w:fldCharType="begin"/>
      </w:r>
      <w:r w:rsidR="00D90031">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44877">
        <w:rPr>
          <w:sz w:val="24"/>
          <w:szCs w:val="24"/>
        </w:rPr>
        <w:fldChar w:fldCharType="begin"/>
      </w:r>
      <w:r w:rsidR="00D90031">
        <w:rPr>
          <w:sz w:val="24"/>
          <w:szCs w:val="24"/>
        </w:rPr>
        <w:instrText xml:space="preserve"> REF _Ref440274159 \r \h </w:instrText>
      </w:r>
      <w:r w:rsidR="00D44877">
        <w:rPr>
          <w:sz w:val="24"/>
          <w:szCs w:val="24"/>
        </w:rPr>
      </w:r>
      <w:r w:rsidR="00D44877">
        <w:rPr>
          <w:sz w:val="24"/>
          <w:szCs w:val="24"/>
        </w:rPr>
        <w:fldChar w:fldCharType="separate"/>
      </w:r>
      <w:r w:rsidR="005E099B">
        <w:rPr>
          <w:sz w:val="24"/>
          <w:szCs w:val="24"/>
        </w:rPr>
        <w:t>4</w:t>
      </w:r>
      <w:r w:rsidR="00D448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44877">
        <w:rPr>
          <w:sz w:val="24"/>
          <w:szCs w:val="24"/>
        </w:rPr>
        <w:fldChar w:fldCharType="begin"/>
      </w:r>
      <w:r w:rsidR="00D90031">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44877">
        <w:rPr>
          <w:sz w:val="24"/>
          <w:szCs w:val="24"/>
        </w:rPr>
        <w:fldChar w:fldCharType="begin"/>
      </w:r>
      <w:r w:rsidR="00D90031">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D44877">
        <w:rPr>
          <w:sz w:val="24"/>
          <w:szCs w:val="24"/>
        </w:rPr>
        <w:fldChar w:fldCharType="begin"/>
      </w:r>
      <w:r w:rsidR="00D90031">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D44877">
        <w:rPr>
          <w:sz w:val="24"/>
          <w:szCs w:val="24"/>
        </w:rPr>
        <w:fldChar w:fldCharType="begin"/>
      </w:r>
      <w:r w:rsidR="00D90031">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D44877">
        <w:rPr>
          <w:vertAlign w:val="subscript"/>
        </w:rPr>
        <w:fldChar w:fldCharType="begin"/>
      </w:r>
      <w:r>
        <w:rPr>
          <w:vertAlign w:val="subscript"/>
        </w:rPr>
        <w:instrText xml:space="preserve"> REF _Ref440275279 \r \h </w:instrText>
      </w:r>
      <w:r w:rsidR="00D44877">
        <w:rPr>
          <w:vertAlign w:val="subscript"/>
        </w:rPr>
      </w:r>
      <w:r w:rsidR="00D44877">
        <w:rPr>
          <w:vertAlign w:val="subscript"/>
        </w:rPr>
        <w:fldChar w:fldCharType="separate"/>
      </w:r>
      <w:r w:rsidR="005E099B">
        <w:rPr>
          <w:vertAlign w:val="subscript"/>
        </w:rPr>
        <w:t>1.1.4</w:t>
      </w:r>
      <w:r w:rsidR="00D4487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D44877">
        <w:rPr>
          <w:vertAlign w:val="subscript"/>
        </w:rPr>
        <w:fldChar w:fldCharType="begin"/>
      </w:r>
      <w:r>
        <w:rPr>
          <w:vertAlign w:val="subscript"/>
        </w:rPr>
        <w:instrText xml:space="preserve"> REF _Ref440275279 \r \h </w:instrText>
      </w:r>
      <w:r w:rsidR="00D44877">
        <w:rPr>
          <w:vertAlign w:val="subscript"/>
        </w:rPr>
      </w:r>
      <w:r w:rsidR="00D44877">
        <w:rPr>
          <w:vertAlign w:val="subscript"/>
        </w:rPr>
        <w:fldChar w:fldCharType="separate"/>
      </w:r>
      <w:r w:rsidR="005E099B">
        <w:rPr>
          <w:vertAlign w:val="subscript"/>
        </w:rPr>
        <w:t>1.1.4</w:t>
      </w:r>
      <w:r w:rsidR="00D4487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44877">
        <w:rPr>
          <w:sz w:val="24"/>
          <w:szCs w:val="24"/>
        </w:rPr>
        <w:fldChar w:fldCharType="begin"/>
      </w:r>
      <w:r w:rsidR="00D90031">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44877">
        <w:rPr>
          <w:sz w:val="24"/>
          <w:szCs w:val="24"/>
        </w:rPr>
        <w:fldChar w:fldCharType="begin"/>
      </w:r>
      <w:r w:rsidR="00D90031">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D44877">
        <w:rPr>
          <w:sz w:val="24"/>
          <w:szCs w:val="24"/>
        </w:rPr>
        <w:fldChar w:fldCharType="begin"/>
      </w:r>
      <w:r w:rsidR="00C718E2">
        <w:rPr>
          <w:sz w:val="24"/>
          <w:szCs w:val="24"/>
        </w:rPr>
        <w:instrText xml:space="preserve"> REF _Ref440271628 \r \h </w:instrText>
      </w:r>
      <w:r w:rsidR="00D44877">
        <w:rPr>
          <w:sz w:val="24"/>
          <w:szCs w:val="24"/>
        </w:rPr>
      </w:r>
      <w:r w:rsidR="00D44877">
        <w:rPr>
          <w:sz w:val="24"/>
          <w:szCs w:val="24"/>
        </w:rPr>
        <w:fldChar w:fldCharType="separate"/>
      </w:r>
      <w:r w:rsidR="005E099B">
        <w:rPr>
          <w:sz w:val="24"/>
          <w:szCs w:val="24"/>
        </w:rPr>
        <w:t>3.3.9</w:t>
      </w:r>
      <w:r w:rsidR="00D4487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D44877">
        <w:rPr>
          <w:sz w:val="24"/>
          <w:szCs w:val="24"/>
        </w:rPr>
        <w:fldChar w:fldCharType="begin"/>
      </w:r>
      <w:r w:rsidR="00D90031">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D44877">
        <w:rPr>
          <w:sz w:val="24"/>
          <w:szCs w:val="24"/>
        </w:rPr>
        <w:fldChar w:fldCharType="begin"/>
      </w:r>
      <w:r w:rsidR="00D90031">
        <w:rPr>
          <w:sz w:val="24"/>
          <w:szCs w:val="24"/>
        </w:rPr>
        <w:instrText xml:space="preserve"> REF _Ref440274337 \r \h </w:instrText>
      </w:r>
      <w:r w:rsidR="00D44877">
        <w:rPr>
          <w:sz w:val="24"/>
          <w:szCs w:val="24"/>
        </w:rPr>
      </w:r>
      <w:r w:rsidR="00D44877">
        <w:rPr>
          <w:sz w:val="24"/>
          <w:szCs w:val="24"/>
        </w:rPr>
        <w:fldChar w:fldCharType="separate"/>
      </w:r>
      <w:r w:rsidR="005E099B">
        <w:rPr>
          <w:sz w:val="24"/>
          <w:szCs w:val="24"/>
        </w:rPr>
        <w:t>5.2</w:t>
      </w:r>
      <w:r w:rsidR="00D4487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D44877">
        <w:rPr>
          <w:sz w:val="24"/>
          <w:szCs w:val="24"/>
        </w:rPr>
        <w:fldChar w:fldCharType="begin"/>
      </w:r>
      <w:r w:rsidR="00D90031">
        <w:rPr>
          <w:sz w:val="24"/>
          <w:szCs w:val="24"/>
        </w:rPr>
        <w:instrText xml:space="preserve"> REF _Ref440274366 \r \h </w:instrText>
      </w:r>
      <w:r w:rsidR="00D44877">
        <w:rPr>
          <w:sz w:val="24"/>
          <w:szCs w:val="24"/>
        </w:rPr>
      </w:r>
      <w:r w:rsidR="00D44877">
        <w:rPr>
          <w:sz w:val="24"/>
          <w:szCs w:val="24"/>
        </w:rPr>
        <w:fldChar w:fldCharType="separate"/>
      </w:r>
      <w:r w:rsidR="005E099B">
        <w:rPr>
          <w:sz w:val="24"/>
          <w:szCs w:val="24"/>
        </w:rPr>
        <w:t>5.4</w:t>
      </w:r>
      <w:r w:rsidR="00D4487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D44877">
        <w:rPr>
          <w:sz w:val="24"/>
          <w:szCs w:val="24"/>
        </w:rPr>
        <w:fldChar w:fldCharType="begin"/>
      </w:r>
      <w:r w:rsidR="001A63D5">
        <w:rPr>
          <w:sz w:val="24"/>
          <w:szCs w:val="24"/>
        </w:rPr>
        <w:instrText xml:space="preserve"> REF _Ref440876660 \r \h </w:instrText>
      </w:r>
      <w:r w:rsidR="00D44877">
        <w:rPr>
          <w:sz w:val="24"/>
          <w:szCs w:val="24"/>
        </w:rPr>
      </w:r>
      <w:r w:rsidR="00D44877">
        <w:rPr>
          <w:sz w:val="24"/>
          <w:szCs w:val="24"/>
        </w:rPr>
        <w:fldChar w:fldCharType="separate"/>
      </w:r>
      <w:r w:rsidR="005E099B">
        <w:rPr>
          <w:sz w:val="24"/>
          <w:szCs w:val="24"/>
        </w:rPr>
        <w:t>3.3.10</w:t>
      </w:r>
      <w:r w:rsidR="00D4487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D44877">
        <w:rPr>
          <w:sz w:val="24"/>
          <w:szCs w:val="24"/>
        </w:rPr>
        <w:fldChar w:fldCharType="begin"/>
      </w:r>
      <w:r>
        <w:rPr>
          <w:sz w:val="24"/>
          <w:szCs w:val="24"/>
        </w:rPr>
        <w:instrText xml:space="preserve"> REF _Ref55336310 \r \h </w:instrText>
      </w:r>
      <w:r w:rsidR="00D44877">
        <w:rPr>
          <w:sz w:val="24"/>
          <w:szCs w:val="24"/>
        </w:rPr>
      </w:r>
      <w:r w:rsidR="00D44877">
        <w:rPr>
          <w:sz w:val="24"/>
          <w:szCs w:val="24"/>
        </w:rPr>
        <w:fldChar w:fldCharType="separate"/>
      </w:r>
      <w:r w:rsidR="005E099B">
        <w:rPr>
          <w:sz w:val="24"/>
          <w:szCs w:val="24"/>
        </w:rPr>
        <w:t>5.1</w:t>
      </w:r>
      <w:r w:rsidR="00D4487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D44877">
        <w:rPr>
          <w:sz w:val="24"/>
          <w:szCs w:val="24"/>
        </w:rPr>
        <w:fldChar w:fldCharType="begin"/>
      </w:r>
      <w:r w:rsidR="00CA1534">
        <w:rPr>
          <w:sz w:val="24"/>
          <w:szCs w:val="24"/>
        </w:rPr>
        <w:instrText xml:space="preserve"> REF _Ref440274337 \r \h </w:instrText>
      </w:r>
      <w:r w:rsidR="00D44877">
        <w:rPr>
          <w:sz w:val="24"/>
          <w:szCs w:val="24"/>
        </w:rPr>
      </w:r>
      <w:r w:rsidR="00D44877">
        <w:rPr>
          <w:sz w:val="24"/>
          <w:szCs w:val="24"/>
        </w:rPr>
        <w:fldChar w:fldCharType="separate"/>
      </w:r>
      <w:r w:rsidR="005E099B">
        <w:rPr>
          <w:sz w:val="24"/>
          <w:szCs w:val="24"/>
        </w:rPr>
        <w:t>5.2</w:t>
      </w:r>
      <w:r w:rsidR="00D4487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D44877">
        <w:rPr>
          <w:sz w:val="24"/>
          <w:szCs w:val="24"/>
        </w:rPr>
        <w:fldChar w:fldCharType="begin"/>
      </w:r>
      <w:r w:rsidR="00CA1534">
        <w:rPr>
          <w:sz w:val="24"/>
          <w:szCs w:val="24"/>
        </w:rPr>
        <w:instrText xml:space="preserve"> REF _Ref440274366 \r \h </w:instrText>
      </w:r>
      <w:r w:rsidR="00D44877">
        <w:rPr>
          <w:sz w:val="24"/>
          <w:szCs w:val="24"/>
        </w:rPr>
      </w:r>
      <w:r w:rsidR="00D44877">
        <w:rPr>
          <w:sz w:val="24"/>
          <w:szCs w:val="24"/>
        </w:rPr>
        <w:fldChar w:fldCharType="separate"/>
      </w:r>
      <w:r w:rsidR="005E099B">
        <w:rPr>
          <w:sz w:val="24"/>
          <w:szCs w:val="24"/>
        </w:rPr>
        <w:t>5.4</w:t>
      </w:r>
      <w:r w:rsidR="00D4487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EA8" w:rsidRDefault="00516EA8">
      <w:pPr>
        <w:spacing w:line="240" w:lineRule="auto"/>
      </w:pPr>
      <w:r>
        <w:separator/>
      </w:r>
    </w:p>
  </w:endnote>
  <w:endnote w:type="continuationSeparator" w:id="0">
    <w:p w:rsidR="00516EA8" w:rsidRDefault="00516E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D44877">
    <w:pPr>
      <w:pStyle w:val="aff2"/>
      <w:framePr w:wrap="around" w:vAnchor="text" w:hAnchor="margin" w:xAlign="right" w:y="1"/>
      <w:rPr>
        <w:rStyle w:val="a6"/>
      </w:rPr>
    </w:pPr>
    <w:r>
      <w:rPr>
        <w:rStyle w:val="a6"/>
      </w:rPr>
      <w:fldChar w:fldCharType="begin"/>
    </w:r>
    <w:r w:rsidR="0099057F">
      <w:rPr>
        <w:rStyle w:val="a6"/>
      </w:rPr>
      <w:instrText xml:space="preserve">PAGE  </w:instrText>
    </w:r>
    <w:r>
      <w:rPr>
        <w:rStyle w:val="a6"/>
      </w:rPr>
      <w:fldChar w:fldCharType="end"/>
    </w:r>
  </w:p>
  <w:p w:rsidR="0099057F" w:rsidRDefault="0099057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FA0376" w:rsidRDefault="009905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44877" w:rsidRPr="00FA0376">
      <w:rPr>
        <w:sz w:val="16"/>
        <w:szCs w:val="16"/>
        <w:lang w:eastAsia="ru-RU"/>
      </w:rPr>
      <w:fldChar w:fldCharType="begin"/>
    </w:r>
    <w:r w:rsidRPr="00FA0376">
      <w:rPr>
        <w:sz w:val="16"/>
        <w:szCs w:val="16"/>
        <w:lang w:eastAsia="ru-RU"/>
      </w:rPr>
      <w:instrText xml:space="preserve"> PAGE </w:instrText>
    </w:r>
    <w:r w:rsidR="00D44877" w:rsidRPr="00FA0376">
      <w:rPr>
        <w:sz w:val="16"/>
        <w:szCs w:val="16"/>
        <w:lang w:eastAsia="ru-RU"/>
      </w:rPr>
      <w:fldChar w:fldCharType="separate"/>
    </w:r>
    <w:r w:rsidR="00CE660F">
      <w:rPr>
        <w:noProof/>
        <w:sz w:val="16"/>
        <w:szCs w:val="16"/>
        <w:lang w:eastAsia="ru-RU"/>
      </w:rPr>
      <w:t>26</w:t>
    </w:r>
    <w:r w:rsidR="00D44877" w:rsidRPr="00FA0376">
      <w:rPr>
        <w:sz w:val="16"/>
        <w:szCs w:val="16"/>
        <w:lang w:eastAsia="ru-RU"/>
      </w:rPr>
      <w:fldChar w:fldCharType="end"/>
    </w:r>
  </w:p>
  <w:p w:rsidR="0099057F" w:rsidRPr="00EE0539" w:rsidRDefault="009905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B3E9E">
      <w:rPr>
        <w:sz w:val="18"/>
        <w:szCs w:val="18"/>
      </w:rPr>
      <w:t xml:space="preserve">Договора  на оказание Услуг  по утилизации ДКР по </w:t>
    </w:r>
    <w:proofErr w:type="gramStart"/>
    <w:r w:rsidRPr="003B3E9E">
      <w:rPr>
        <w:sz w:val="18"/>
        <w:szCs w:val="18"/>
      </w:rPr>
      <w:t>ВЛ</w:t>
    </w:r>
    <w:proofErr w:type="gramEnd"/>
    <w:r w:rsidRPr="003B3E9E">
      <w:rPr>
        <w:sz w:val="18"/>
        <w:szCs w:val="18"/>
      </w:rPr>
      <w:t xml:space="preserve"> 35-110 кВ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EA8" w:rsidRDefault="00516EA8">
      <w:pPr>
        <w:spacing w:line="240" w:lineRule="auto"/>
      </w:pPr>
      <w:r>
        <w:separator/>
      </w:r>
    </w:p>
  </w:footnote>
  <w:footnote w:type="continuationSeparator" w:id="0">
    <w:p w:rsidR="00516EA8" w:rsidRDefault="00516E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930031" w:rsidRDefault="0099057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6194"/>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0C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52FD"/>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6EA8"/>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660F"/>
    <w:rsid w:val="00CF3523"/>
    <w:rsid w:val="00CF39D0"/>
    <w:rsid w:val="00CF531D"/>
    <w:rsid w:val="00CF6A0E"/>
    <w:rsid w:val="00D00945"/>
    <w:rsid w:val="00D0215E"/>
    <w:rsid w:val="00D05065"/>
    <w:rsid w:val="00D139C3"/>
    <w:rsid w:val="00D168A4"/>
    <w:rsid w:val="00D20928"/>
    <w:rsid w:val="00D2154A"/>
    <w:rsid w:val="00D273DE"/>
    <w:rsid w:val="00D275BB"/>
    <w:rsid w:val="00D34C63"/>
    <w:rsid w:val="00D36977"/>
    <w:rsid w:val="00D421AA"/>
    <w:rsid w:val="00D44877"/>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3F86"/>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Nemshilova.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8CEC0-21EA-4B28-8A6E-EA51CE642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81</Pages>
  <Words>23250</Words>
  <Characters>132525</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155465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83</cp:revision>
  <cp:lastPrinted>2015-12-29T14:27:00Z</cp:lastPrinted>
  <dcterms:created xsi:type="dcterms:W3CDTF">2016-01-13T12:36:00Z</dcterms:created>
  <dcterms:modified xsi:type="dcterms:W3CDTF">2016-03-11T08:12:00Z</dcterms:modified>
</cp:coreProperties>
</file>