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D736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69.1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5F650C" w:rsidP="005F650C">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6F5CC3D0" wp14:editId="54D0F6A0">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14:anchorId="3DE6E98C" wp14:editId="5E9A685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F650C" w:rsidRPr="005F650C" w:rsidRDefault="005F650C" w:rsidP="005F650C">
      <w:pPr>
        <w:spacing w:line="240" w:lineRule="auto"/>
        <w:jc w:val="right"/>
        <w:rPr>
          <w:sz w:val="24"/>
          <w:szCs w:val="24"/>
        </w:rPr>
      </w:pPr>
      <w:r w:rsidRPr="005F650C">
        <w:rPr>
          <w:sz w:val="24"/>
          <w:szCs w:val="24"/>
        </w:rPr>
        <w:t>Председатель закупочной комиссии -</w:t>
      </w:r>
    </w:p>
    <w:p w:rsidR="005F650C" w:rsidRPr="005F650C" w:rsidRDefault="005F650C" w:rsidP="005F650C">
      <w:pPr>
        <w:spacing w:line="240" w:lineRule="auto"/>
        <w:jc w:val="right"/>
        <w:rPr>
          <w:sz w:val="24"/>
          <w:szCs w:val="24"/>
        </w:rPr>
      </w:pPr>
      <w:r w:rsidRPr="005F650C">
        <w:rPr>
          <w:sz w:val="24"/>
          <w:szCs w:val="24"/>
        </w:rPr>
        <w:t>Начальник управления логистики и МТО</w:t>
      </w:r>
    </w:p>
    <w:p w:rsidR="005F650C" w:rsidRPr="005F650C" w:rsidRDefault="005F650C" w:rsidP="005F650C">
      <w:pPr>
        <w:spacing w:line="240" w:lineRule="auto"/>
        <w:jc w:val="right"/>
        <w:rPr>
          <w:sz w:val="24"/>
          <w:szCs w:val="24"/>
        </w:rPr>
      </w:pPr>
      <w:r w:rsidRPr="005F650C">
        <w:rPr>
          <w:sz w:val="24"/>
          <w:szCs w:val="24"/>
        </w:rPr>
        <w:t xml:space="preserve"> филиала ПАО «МРСК Центра» - «Тамбовэнерго»</w:t>
      </w:r>
    </w:p>
    <w:p w:rsidR="007556FF" w:rsidRPr="00C12FA4" w:rsidRDefault="005F650C" w:rsidP="005F650C">
      <w:pPr>
        <w:spacing w:line="240" w:lineRule="auto"/>
        <w:jc w:val="right"/>
        <w:rPr>
          <w:sz w:val="24"/>
          <w:szCs w:val="24"/>
        </w:rPr>
      </w:pPr>
      <w:r w:rsidRPr="005F650C">
        <w:rPr>
          <w:sz w:val="24"/>
          <w:szCs w:val="24"/>
        </w:rPr>
        <w:t>________________ А.П. Донских</w:t>
      </w: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5F650C">
        <w:rPr>
          <w:b/>
          <w:sz w:val="24"/>
          <w:szCs w:val="24"/>
        </w:rPr>
        <w:t xml:space="preserve">заключения </w:t>
      </w:r>
      <w:proofErr w:type="gramStart"/>
      <w:r w:rsidR="00366652" w:rsidRPr="005F650C">
        <w:rPr>
          <w:b/>
          <w:sz w:val="24"/>
          <w:szCs w:val="24"/>
        </w:rPr>
        <w:t>Договор</w:t>
      </w:r>
      <w:r w:rsidR="005F650C" w:rsidRPr="005F650C">
        <w:rPr>
          <w:b/>
          <w:sz w:val="24"/>
          <w:szCs w:val="24"/>
        </w:rPr>
        <w:t>а</w:t>
      </w:r>
      <w:proofErr w:type="gramEnd"/>
      <w:r w:rsidR="00366652" w:rsidRPr="005F650C">
        <w:rPr>
          <w:b/>
          <w:sz w:val="24"/>
          <w:szCs w:val="24"/>
        </w:rPr>
        <w:t xml:space="preserve"> </w:t>
      </w:r>
      <w:r w:rsidR="005F650C" w:rsidRPr="005F650C">
        <w:rPr>
          <w:b/>
          <w:sz w:val="24"/>
          <w:szCs w:val="24"/>
        </w:rPr>
        <w:t>на оказание услуг по проведению периодического медицинского осмотра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F650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A51E7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863737">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51E77">
        <w:rPr>
          <w:noProof/>
        </w:rPr>
        <w:fldChar w:fldCharType="begin"/>
      </w:r>
      <w:r>
        <w:rPr>
          <w:noProof/>
        </w:rPr>
        <w:instrText xml:space="preserve"> PAGEREF _Toc441130433 \h </w:instrText>
      </w:r>
      <w:r w:rsidR="00A51E77">
        <w:rPr>
          <w:noProof/>
        </w:rPr>
      </w:r>
      <w:r w:rsidR="00A51E77">
        <w:rPr>
          <w:noProof/>
        </w:rPr>
        <w:fldChar w:fldCharType="separate"/>
      </w:r>
      <w:r w:rsidR="00863737">
        <w:rPr>
          <w:noProof/>
        </w:rPr>
        <w:t>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51E77">
        <w:rPr>
          <w:noProof/>
        </w:rPr>
        <w:fldChar w:fldCharType="begin"/>
      </w:r>
      <w:r>
        <w:rPr>
          <w:noProof/>
        </w:rPr>
        <w:instrText xml:space="preserve"> PAGEREF _Toc441130434 \h </w:instrText>
      </w:r>
      <w:r w:rsidR="00A51E77">
        <w:rPr>
          <w:noProof/>
        </w:rPr>
      </w:r>
      <w:r w:rsidR="00A51E77">
        <w:rPr>
          <w:noProof/>
        </w:rPr>
        <w:fldChar w:fldCharType="separate"/>
      </w:r>
      <w:r w:rsidR="00863737">
        <w:rPr>
          <w:noProof/>
        </w:rPr>
        <w:t>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51E77">
        <w:rPr>
          <w:noProof/>
        </w:rPr>
        <w:fldChar w:fldCharType="begin"/>
      </w:r>
      <w:r>
        <w:rPr>
          <w:noProof/>
        </w:rPr>
        <w:instrText xml:space="preserve"> PAGEREF _Toc441130435 \h </w:instrText>
      </w:r>
      <w:r w:rsidR="00A51E77">
        <w:rPr>
          <w:noProof/>
        </w:rPr>
      </w:r>
      <w:r w:rsidR="00A51E77">
        <w:rPr>
          <w:noProof/>
        </w:rPr>
        <w:fldChar w:fldCharType="separate"/>
      </w:r>
      <w:r w:rsidR="00863737">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51E77">
        <w:rPr>
          <w:noProof/>
        </w:rPr>
        <w:fldChar w:fldCharType="begin"/>
      </w:r>
      <w:r>
        <w:rPr>
          <w:noProof/>
        </w:rPr>
        <w:instrText xml:space="preserve"> PAGEREF _Toc441130436 \h </w:instrText>
      </w:r>
      <w:r w:rsidR="00A51E77">
        <w:rPr>
          <w:noProof/>
        </w:rPr>
      </w:r>
      <w:r w:rsidR="00A51E77">
        <w:rPr>
          <w:noProof/>
        </w:rPr>
        <w:fldChar w:fldCharType="separate"/>
      </w:r>
      <w:r w:rsidR="00863737">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51E77">
        <w:rPr>
          <w:noProof/>
        </w:rPr>
        <w:fldChar w:fldCharType="begin"/>
      </w:r>
      <w:r>
        <w:rPr>
          <w:noProof/>
        </w:rPr>
        <w:instrText xml:space="preserve"> PAGEREF _Toc441130437 \h </w:instrText>
      </w:r>
      <w:r w:rsidR="00A51E77">
        <w:rPr>
          <w:noProof/>
        </w:rPr>
      </w:r>
      <w:r w:rsidR="00A51E77">
        <w:rPr>
          <w:noProof/>
        </w:rPr>
        <w:fldChar w:fldCharType="separate"/>
      </w:r>
      <w:r w:rsidR="00863737">
        <w:rPr>
          <w:noProof/>
        </w:rPr>
        <w:t>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51E77">
        <w:rPr>
          <w:noProof/>
        </w:rPr>
        <w:fldChar w:fldCharType="begin"/>
      </w:r>
      <w:r>
        <w:rPr>
          <w:noProof/>
        </w:rPr>
        <w:instrText xml:space="preserve"> PAGEREF _Toc441130438 \h </w:instrText>
      </w:r>
      <w:r w:rsidR="00A51E77">
        <w:rPr>
          <w:noProof/>
        </w:rPr>
      </w:r>
      <w:r w:rsidR="00A51E77">
        <w:rPr>
          <w:noProof/>
        </w:rPr>
        <w:fldChar w:fldCharType="separate"/>
      </w:r>
      <w:r w:rsidR="00863737">
        <w:rPr>
          <w:noProof/>
        </w:rPr>
        <w:t>8</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_Toc441130445 \h </w:instrText>
      </w:r>
      <w:r w:rsidR="00A51E77">
        <w:rPr>
          <w:noProof/>
        </w:rPr>
      </w:r>
      <w:r w:rsidR="00A51E77">
        <w:rPr>
          <w:noProof/>
        </w:rPr>
        <w:fldChar w:fldCharType="separate"/>
      </w:r>
      <w:r w:rsidR="00863737">
        <w:rPr>
          <w:noProof/>
        </w:rPr>
        <w:t>10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51E77">
        <w:rPr>
          <w:noProof/>
        </w:rPr>
        <w:fldChar w:fldCharType="begin"/>
      </w:r>
      <w:r>
        <w:rPr>
          <w:noProof/>
        </w:rPr>
        <w:instrText xml:space="preserve"> PAGEREF _Toc441130446 \h </w:instrText>
      </w:r>
      <w:r w:rsidR="00A51E77">
        <w:rPr>
          <w:noProof/>
        </w:rPr>
      </w:r>
      <w:r w:rsidR="00A51E77">
        <w:rPr>
          <w:noProof/>
        </w:rPr>
        <w:fldChar w:fldCharType="separate"/>
      </w:r>
      <w:r w:rsidR="00863737">
        <w:rPr>
          <w:noProof/>
        </w:rPr>
        <w:t>10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_Toc441130450 \h </w:instrText>
      </w:r>
      <w:r w:rsidR="00A51E77">
        <w:rPr>
          <w:noProof/>
        </w:rPr>
      </w:r>
      <w:r w:rsidR="00A51E77">
        <w:rPr>
          <w:noProof/>
        </w:rPr>
        <w:fldChar w:fldCharType="separate"/>
      </w:r>
      <w:r w:rsidR="00863737">
        <w:rPr>
          <w:noProof/>
        </w:rPr>
        <w:t>10</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51E77">
        <w:rPr>
          <w:noProof/>
        </w:rPr>
        <w:fldChar w:fldCharType="begin"/>
      </w:r>
      <w:r>
        <w:rPr>
          <w:noProof/>
        </w:rPr>
        <w:instrText xml:space="preserve"> PAGEREF _Toc441130454 \h </w:instrText>
      </w:r>
      <w:r w:rsidR="00A51E77">
        <w:rPr>
          <w:noProof/>
        </w:rPr>
      </w:r>
      <w:r w:rsidR="00A51E77">
        <w:rPr>
          <w:noProof/>
        </w:rPr>
        <w:fldChar w:fldCharType="separate"/>
      </w:r>
      <w:r w:rsidR="00863737">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51E77">
        <w:rPr>
          <w:noProof/>
        </w:rPr>
        <w:fldChar w:fldCharType="begin"/>
      </w:r>
      <w:r>
        <w:rPr>
          <w:noProof/>
        </w:rPr>
        <w:instrText xml:space="preserve"> PAGEREF _Toc441130455 \h </w:instrText>
      </w:r>
      <w:r w:rsidR="00A51E77">
        <w:rPr>
          <w:noProof/>
        </w:rPr>
      </w:r>
      <w:r w:rsidR="00A51E77">
        <w:rPr>
          <w:noProof/>
        </w:rPr>
        <w:fldChar w:fldCharType="separate"/>
      </w:r>
      <w:r w:rsidR="00863737">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51E77">
        <w:rPr>
          <w:noProof/>
        </w:rPr>
        <w:fldChar w:fldCharType="begin"/>
      </w:r>
      <w:r>
        <w:rPr>
          <w:noProof/>
        </w:rPr>
        <w:instrText xml:space="preserve"> PAGEREF _Toc441130458 \h </w:instrText>
      </w:r>
      <w:r w:rsidR="00A51E77">
        <w:rPr>
          <w:noProof/>
        </w:rPr>
      </w:r>
      <w:r w:rsidR="00A51E77">
        <w:rPr>
          <w:noProof/>
        </w:rPr>
        <w:fldChar w:fldCharType="separate"/>
      </w:r>
      <w:r w:rsidR="00863737">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51E77">
        <w:rPr>
          <w:noProof/>
        </w:rPr>
        <w:fldChar w:fldCharType="begin"/>
      </w:r>
      <w:r>
        <w:rPr>
          <w:noProof/>
        </w:rPr>
        <w:instrText xml:space="preserve"> PAGEREF _Toc441130459 \h </w:instrText>
      </w:r>
      <w:r w:rsidR="00A51E77">
        <w:rPr>
          <w:noProof/>
        </w:rPr>
      </w:r>
      <w:r w:rsidR="00A51E77">
        <w:rPr>
          <w:noProof/>
        </w:rPr>
        <w:fldChar w:fldCharType="separate"/>
      </w:r>
      <w:r w:rsidR="00863737">
        <w:rPr>
          <w:noProof/>
        </w:rPr>
        <w:t>14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51E77">
        <w:rPr>
          <w:noProof/>
        </w:rPr>
        <w:fldChar w:fldCharType="begin"/>
      </w:r>
      <w:r>
        <w:rPr>
          <w:noProof/>
        </w:rPr>
        <w:instrText xml:space="preserve"> PAGEREF _Toc441130474 \h </w:instrText>
      </w:r>
      <w:r w:rsidR="00A51E77">
        <w:rPr>
          <w:noProof/>
        </w:rPr>
      </w:r>
      <w:r w:rsidR="00A51E77">
        <w:rPr>
          <w:noProof/>
        </w:rPr>
        <w:fldChar w:fldCharType="separate"/>
      </w:r>
      <w:r w:rsidR="00863737">
        <w:rPr>
          <w:noProof/>
        </w:rPr>
        <w:t>29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51E77">
        <w:rPr>
          <w:noProof/>
        </w:rPr>
        <w:fldChar w:fldCharType="begin"/>
      </w:r>
      <w:r>
        <w:rPr>
          <w:noProof/>
        </w:rPr>
        <w:instrText xml:space="preserve"> PAGEREF _Toc441130477 \h </w:instrText>
      </w:r>
      <w:r w:rsidR="00A51E77">
        <w:rPr>
          <w:noProof/>
        </w:rPr>
      </w:r>
      <w:r w:rsidR="00A51E77">
        <w:rPr>
          <w:noProof/>
        </w:rPr>
        <w:fldChar w:fldCharType="separate"/>
      </w:r>
      <w:r w:rsidR="00863737">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51E77">
        <w:rPr>
          <w:noProof/>
        </w:rPr>
        <w:fldChar w:fldCharType="begin"/>
      </w:r>
      <w:r>
        <w:rPr>
          <w:noProof/>
        </w:rPr>
        <w:instrText xml:space="preserve"> PAGEREF _Toc441130478 \h </w:instrText>
      </w:r>
      <w:r w:rsidR="00A51E77">
        <w:rPr>
          <w:noProof/>
        </w:rPr>
      </w:r>
      <w:r w:rsidR="00A51E77">
        <w:rPr>
          <w:noProof/>
        </w:rPr>
        <w:fldChar w:fldCharType="separate"/>
      </w:r>
      <w:r w:rsidR="00863737">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51E77">
        <w:rPr>
          <w:noProof/>
        </w:rPr>
        <w:fldChar w:fldCharType="begin"/>
      </w:r>
      <w:r>
        <w:rPr>
          <w:noProof/>
        </w:rPr>
        <w:instrText xml:space="preserve"> PAGEREF _Toc441130483 \h </w:instrText>
      </w:r>
      <w:r w:rsidR="00A51E77">
        <w:rPr>
          <w:noProof/>
        </w:rPr>
      </w:r>
      <w:r w:rsidR="00A51E77">
        <w:rPr>
          <w:noProof/>
        </w:rPr>
        <w:fldChar w:fldCharType="separate"/>
      </w:r>
      <w:r w:rsidR="00863737">
        <w:rPr>
          <w:noProof/>
        </w:rPr>
        <w:t>32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51E77">
        <w:rPr>
          <w:noProof/>
        </w:rPr>
        <w:fldChar w:fldCharType="begin"/>
      </w:r>
      <w:r>
        <w:rPr>
          <w:noProof/>
        </w:rPr>
        <w:instrText xml:space="preserve"> PAGEREF _Toc441130484 \h </w:instrText>
      </w:r>
      <w:r w:rsidR="00A51E77">
        <w:rPr>
          <w:noProof/>
        </w:rPr>
      </w:r>
      <w:r w:rsidR="00A51E77">
        <w:rPr>
          <w:noProof/>
        </w:rPr>
        <w:fldChar w:fldCharType="separate"/>
      </w:r>
      <w:r w:rsidR="00863737">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51E77">
        <w:rPr>
          <w:noProof/>
        </w:rPr>
        <w:fldChar w:fldCharType="begin"/>
      </w:r>
      <w:r>
        <w:rPr>
          <w:noProof/>
        </w:rPr>
        <w:instrText xml:space="preserve"> PAGEREF _Toc441130485 \h </w:instrText>
      </w:r>
      <w:r w:rsidR="00A51E77">
        <w:rPr>
          <w:noProof/>
        </w:rPr>
      </w:r>
      <w:r w:rsidR="00A51E77">
        <w:rPr>
          <w:noProof/>
        </w:rPr>
        <w:fldChar w:fldCharType="separate"/>
      </w:r>
      <w:r w:rsidR="00863737">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51E77">
        <w:rPr>
          <w:noProof/>
        </w:rPr>
        <w:fldChar w:fldCharType="begin"/>
      </w:r>
      <w:r>
        <w:rPr>
          <w:noProof/>
        </w:rPr>
        <w:instrText xml:space="preserve"> PAGEREF _Toc441130486 \h </w:instrText>
      </w:r>
      <w:r w:rsidR="00A51E77">
        <w:rPr>
          <w:noProof/>
        </w:rPr>
      </w:r>
      <w:r w:rsidR="00A51E77">
        <w:rPr>
          <w:noProof/>
        </w:rPr>
        <w:fldChar w:fldCharType="separate"/>
      </w:r>
      <w:r w:rsidR="00863737">
        <w:rPr>
          <w:noProof/>
        </w:rPr>
        <w:t>36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51E77">
        <w:rPr>
          <w:noProof/>
        </w:rPr>
        <w:fldChar w:fldCharType="begin"/>
      </w:r>
      <w:r>
        <w:rPr>
          <w:noProof/>
        </w:rPr>
        <w:instrText xml:space="preserve"> PAGEREF _Toc441130487 \h </w:instrText>
      </w:r>
      <w:r w:rsidR="00A51E77">
        <w:rPr>
          <w:noProof/>
        </w:rPr>
      </w:r>
      <w:r w:rsidR="00A51E77">
        <w:rPr>
          <w:noProof/>
        </w:rPr>
        <w:fldChar w:fldCharType="separate"/>
      </w:r>
      <w:r w:rsidR="00863737">
        <w:rPr>
          <w:noProof/>
        </w:rPr>
        <w:t>37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51E77">
        <w:rPr>
          <w:noProof/>
        </w:rPr>
        <w:fldChar w:fldCharType="begin"/>
      </w:r>
      <w:r>
        <w:rPr>
          <w:noProof/>
        </w:rPr>
        <w:instrText xml:space="preserve"> PAGEREF _Toc441130488 \h </w:instrText>
      </w:r>
      <w:r w:rsidR="00A51E77">
        <w:rPr>
          <w:noProof/>
        </w:rPr>
      </w:r>
      <w:r w:rsidR="00A51E77">
        <w:rPr>
          <w:noProof/>
        </w:rPr>
        <w:fldChar w:fldCharType="separate"/>
      </w:r>
      <w:r w:rsidR="00863737">
        <w:rPr>
          <w:noProof/>
        </w:rPr>
        <w:t>37</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51E77">
        <w:rPr>
          <w:noProof/>
        </w:rPr>
        <w:fldChar w:fldCharType="begin"/>
      </w:r>
      <w:r>
        <w:rPr>
          <w:noProof/>
        </w:rPr>
        <w:instrText xml:space="preserve"> PAGEREF _Toc441130489 \h </w:instrText>
      </w:r>
      <w:r w:rsidR="00A51E77">
        <w:rPr>
          <w:noProof/>
        </w:rPr>
      </w:r>
      <w:r w:rsidR="00A51E77">
        <w:rPr>
          <w:noProof/>
        </w:rPr>
        <w:fldChar w:fldCharType="separate"/>
      </w:r>
      <w:r w:rsidR="00863737">
        <w:rPr>
          <w:noProof/>
        </w:rPr>
        <w:t>38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51E77">
        <w:rPr>
          <w:noProof/>
        </w:rPr>
        <w:fldChar w:fldCharType="begin"/>
      </w:r>
      <w:r>
        <w:rPr>
          <w:noProof/>
        </w:rPr>
        <w:instrText xml:space="preserve"> PAGEREF _Toc441130490 \h </w:instrText>
      </w:r>
      <w:r w:rsidR="00A51E77">
        <w:rPr>
          <w:noProof/>
        </w:rPr>
      </w:r>
      <w:r w:rsidR="00A51E77">
        <w:rPr>
          <w:noProof/>
        </w:rPr>
        <w:fldChar w:fldCharType="separate"/>
      </w:r>
      <w:r w:rsidR="00863737">
        <w:rPr>
          <w:noProof/>
        </w:rPr>
        <w:t>38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51E77">
        <w:rPr>
          <w:noProof/>
        </w:rPr>
        <w:fldChar w:fldCharType="begin"/>
      </w:r>
      <w:r>
        <w:rPr>
          <w:noProof/>
        </w:rPr>
        <w:instrText xml:space="preserve"> PAGEREF _Toc441130492 \h </w:instrText>
      </w:r>
      <w:r w:rsidR="00A51E77">
        <w:rPr>
          <w:noProof/>
        </w:rPr>
      </w:r>
      <w:r w:rsidR="00A51E77">
        <w:rPr>
          <w:noProof/>
        </w:rPr>
        <w:fldChar w:fldCharType="separate"/>
      </w:r>
      <w:r w:rsidR="00863737">
        <w:rPr>
          <w:noProof/>
        </w:rPr>
        <w:t>38</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51E77">
        <w:rPr>
          <w:noProof/>
        </w:rPr>
        <w:fldChar w:fldCharType="begin"/>
      </w:r>
      <w:r>
        <w:rPr>
          <w:noProof/>
        </w:rPr>
        <w:instrText xml:space="preserve"> PAGEREF _Toc441130494 \h </w:instrText>
      </w:r>
      <w:r w:rsidR="00A51E77">
        <w:rPr>
          <w:noProof/>
        </w:rPr>
      </w:r>
      <w:r w:rsidR="00A51E77">
        <w:rPr>
          <w:noProof/>
        </w:rPr>
        <w:fldChar w:fldCharType="separate"/>
      </w:r>
      <w:r w:rsidR="00863737">
        <w:rPr>
          <w:noProof/>
        </w:rPr>
        <w:t>39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51E77">
        <w:rPr>
          <w:noProof/>
        </w:rPr>
        <w:fldChar w:fldCharType="begin"/>
      </w:r>
      <w:r>
        <w:rPr>
          <w:noProof/>
        </w:rPr>
        <w:instrText xml:space="preserve"> PAGEREF _Toc441130495 \h </w:instrText>
      </w:r>
      <w:r w:rsidR="00A51E77">
        <w:rPr>
          <w:noProof/>
        </w:rPr>
      </w:r>
      <w:r w:rsidR="00A51E77">
        <w:rPr>
          <w:noProof/>
        </w:rPr>
        <w:fldChar w:fldCharType="separate"/>
      </w:r>
      <w:r w:rsidR="00863737">
        <w:rPr>
          <w:noProof/>
        </w:rPr>
        <w:t>39</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51E77">
        <w:rPr>
          <w:noProof/>
        </w:rPr>
        <w:fldChar w:fldCharType="begin"/>
      </w:r>
      <w:r>
        <w:rPr>
          <w:noProof/>
        </w:rPr>
        <w:instrText xml:space="preserve"> PAGEREF _Toc441130496 \h </w:instrText>
      </w:r>
      <w:r w:rsidR="00A51E77">
        <w:rPr>
          <w:noProof/>
        </w:rPr>
      </w:r>
      <w:r w:rsidR="00A51E77">
        <w:rPr>
          <w:noProof/>
        </w:rPr>
        <w:fldChar w:fldCharType="separate"/>
      </w:r>
      <w:r w:rsidR="00863737">
        <w:rPr>
          <w:noProof/>
        </w:rPr>
        <w:t>39</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51E77">
        <w:rPr>
          <w:noProof/>
        </w:rPr>
        <w:fldChar w:fldCharType="begin"/>
      </w:r>
      <w:r>
        <w:rPr>
          <w:noProof/>
        </w:rPr>
        <w:instrText xml:space="preserve"> PAGEREF _Toc441130498 \h </w:instrText>
      </w:r>
      <w:r w:rsidR="00A51E77">
        <w:rPr>
          <w:noProof/>
        </w:rPr>
      </w:r>
      <w:r w:rsidR="00A51E77">
        <w:rPr>
          <w:noProof/>
        </w:rPr>
        <w:fldChar w:fldCharType="separate"/>
      </w:r>
      <w:r w:rsidR="00863737">
        <w:rPr>
          <w:noProof/>
        </w:rPr>
        <w:t>43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A51E77">
        <w:rPr>
          <w:noProof/>
        </w:rPr>
        <w:fldChar w:fldCharType="begin"/>
      </w:r>
      <w:r>
        <w:rPr>
          <w:noProof/>
        </w:rPr>
        <w:instrText xml:space="preserve"> PAGEREF _Toc441130500 \h </w:instrText>
      </w:r>
      <w:r w:rsidR="00A51E77">
        <w:rPr>
          <w:noProof/>
        </w:rPr>
      </w:r>
      <w:r w:rsidR="00A51E77">
        <w:rPr>
          <w:noProof/>
        </w:rPr>
        <w:fldChar w:fldCharType="separate"/>
      </w:r>
      <w:r w:rsidR="00863737">
        <w:rPr>
          <w:noProof/>
        </w:rPr>
        <w:t>45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A51E77">
        <w:rPr>
          <w:noProof/>
        </w:rPr>
        <w:fldChar w:fldCharType="begin"/>
      </w:r>
      <w:r>
        <w:rPr>
          <w:noProof/>
        </w:rPr>
        <w:instrText xml:space="preserve"> PAGEREF _Toc441130503 \h </w:instrText>
      </w:r>
      <w:r w:rsidR="00A51E77">
        <w:rPr>
          <w:noProof/>
        </w:rPr>
      </w:r>
      <w:r w:rsidR="00A51E77">
        <w:rPr>
          <w:noProof/>
        </w:rPr>
        <w:fldChar w:fldCharType="separate"/>
      </w:r>
      <w:r w:rsidR="00863737">
        <w:rPr>
          <w:noProof/>
        </w:rPr>
        <w:t>48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51E77">
        <w:rPr>
          <w:noProof/>
        </w:rPr>
        <w:fldChar w:fldCharType="begin"/>
      </w:r>
      <w:r>
        <w:rPr>
          <w:noProof/>
        </w:rPr>
        <w:instrText xml:space="preserve"> PAGEREF _Toc441130506 \h </w:instrText>
      </w:r>
      <w:r w:rsidR="00A51E77">
        <w:rPr>
          <w:noProof/>
        </w:rPr>
      </w:r>
      <w:r w:rsidR="00A51E77">
        <w:rPr>
          <w:noProof/>
        </w:rPr>
        <w:fldChar w:fldCharType="separate"/>
      </w:r>
      <w:r w:rsidR="00863737">
        <w:rPr>
          <w:noProof/>
        </w:rPr>
        <w:t>50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51E77">
        <w:rPr>
          <w:noProof/>
        </w:rPr>
        <w:fldChar w:fldCharType="begin"/>
      </w:r>
      <w:r>
        <w:rPr>
          <w:noProof/>
        </w:rPr>
        <w:instrText xml:space="preserve"> PAGEREF _Toc441130509 \h </w:instrText>
      </w:r>
      <w:r w:rsidR="00A51E77">
        <w:rPr>
          <w:noProof/>
        </w:rPr>
      </w:r>
      <w:r w:rsidR="00A51E77">
        <w:rPr>
          <w:noProof/>
        </w:rPr>
        <w:fldChar w:fldCharType="separate"/>
      </w:r>
      <w:r w:rsidR="00863737">
        <w:rPr>
          <w:noProof/>
        </w:rPr>
        <w:t>52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A51E77">
        <w:rPr>
          <w:noProof/>
        </w:rPr>
        <w:fldChar w:fldCharType="begin"/>
      </w:r>
      <w:r>
        <w:rPr>
          <w:noProof/>
        </w:rPr>
        <w:instrText xml:space="preserve"> PAGEREF _Toc441130512 \h </w:instrText>
      </w:r>
      <w:r w:rsidR="00A51E77">
        <w:rPr>
          <w:noProof/>
        </w:rPr>
      </w:r>
      <w:r w:rsidR="00A51E77">
        <w:rPr>
          <w:noProof/>
        </w:rPr>
        <w:fldChar w:fldCharType="separate"/>
      </w:r>
      <w:r w:rsidR="00863737">
        <w:rPr>
          <w:noProof/>
        </w:rPr>
        <w:t>54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51E77">
        <w:rPr>
          <w:noProof/>
        </w:rPr>
        <w:fldChar w:fldCharType="begin"/>
      </w:r>
      <w:r>
        <w:rPr>
          <w:noProof/>
        </w:rPr>
        <w:instrText xml:space="preserve"> PAGEREF _Toc441130515 \h </w:instrText>
      </w:r>
      <w:r w:rsidR="00A51E77">
        <w:rPr>
          <w:noProof/>
        </w:rPr>
      </w:r>
      <w:r w:rsidR="00A51E77">
        <w:rPr>
          <w:noProof/>
        </w:rPr>
        <w:fldChar w:fldCharType="separate"/>
      </w:r>
      <w:r w:rsidR="00863737">
        <w:rPr>
          <w:noProof/>
        </w:rPr>
        <w:t>56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A51E77">
        <w:rPr>
          <w:noProof/>
        </w:rPr>
        <w:fldChar w:fldCharType="begin"/>
      </w:r>
      <w:r>
        <w:rPr>
          <w:noProof/>
        </w:rPr>
        <w:instrText xml:space="preserve"> PAGEREF _Toc441130516 \h </w:instrText>
      </w:r>
      <w:r w:rsidR="00A51E77">
        <w:rPr>
          <w:noProof/>
        </w:rPr>
      </w:r>
      <w:r w:rsidR="00A51E77">
        <w:rPr>
          <w:noProof/>
        </w:rPr>
        <w:fldChar w:fldCharType="separate"/>
      </w:r>
      <w:r w:rsidR="00863737">
        <w:rPr>
          <w:noProof/>
        </w:rPr>
        <w:t>56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51E77">
        <w:rPr>
          <w:noProof/>
        </w:rPr>
        <w:fldChar w:fldCharType="begin"/>
      </w:r>
      <w:r>
        <w:rPr>
          <w:noProof/>
        </w:rPr>
        <w:instrText xml:space="preserve"> PAGEREF _Toc441130517 \h </w:instrText>
      </w:r>
      <w:r w:rsidR="00A51E77">
        <w:rPr>
          <w:noProof/>
        </w:rPr>
      </w:r>
      <w:r w:rsidR="00A51E77">
        <w:rPr>
          <w:noProof/>
        </w:rPr>
        <w:fldChar w:fldCharType="separate"/>
      </w:r>
      <w:r w:rsidR="00863737">
        <w:rPr>
          <w:noProof/>
        </w:rPr>
        <w:t>58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51E77">
        <w:rPr>
          <w:noProof/>
        </w:rPr>
        <w:fldChar w:fldCharType="begin"/>
      </w:r>
      <w:r>
        <w:rPr>
          <w:noProof/>
        </w:rPr>
        <w:instrText xml:space="preserve"> PAGEREF _Toc441130519 \h </w:instrText>
      </w:r>
      <w:r w:rsidR="00A51E77">
        <w:rPr>
          <w:noProof/>
        </w:rPr>
      </w:r>
      <w:r w:rsidR="00A51E77">
        <w:rPr>
          <w:noProof/>
        </w:rPr>
        <w:fldChar w:fldCharType="separate"/>
      </w:r>
      <w:r w:rsidR="00863737">
        <w:rPr>
          <w:noProof/>
        </w:rPr>
        <w:t>62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51E77">
        <w:rPr>
          <w:noProof/>
        </w:rPr>
        <w:fldChar w:fldCharType="begin"/>
      </w:r>
      <w:r>
        <w:rPr>
          <w:noProof/>
        </w:rPr>
        <w:instrText xml:space="preserve"> PAGEREF _Toc441130522 \h </w:instrText>
      </w:r>
      <w:r w:rsidR="00A51E77">
        <w:rPr>
          <w:noProof/>
        </w:rPr>
      </w:r>
      <w:r w:rsidR="00A51E77">
        <w:rPr>
          <w:noProof/>
        </w:rPr>
        <w:fldChar w:fldCharType="separate"/>
      </w:r>
      <w:r w:rsidR="00863737">
        <w:rPr>
          <w:noProof/>
        </w:rPr>
        <w:t>65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51E77">
        <w:rPr>
          <w:noProof/>
        </w:rPr>
        <w:fldChar w:fldCharType="begin"/>
      </w:r>
      <w:r>
        <w:rPr>
          <w:noProof/>
        </w:rPr>
        <w:instrText xml:space="preserve"> PAGEREF _Toc441130525 \h </w:instrText>
      </w:r>
      <w:r w:rsidR="00A51E77">
        <w:rPr>
          <w:noProof/>
        </w:rPr>
      </w:r>
      <w:r w:rsidR="00A51E77">
        <w:rPr>
          <w:noProof/>
        </w:rPr>
        <w:fldChar w:fldCharType="separate"/>
      </w:r>
      <w:r w:rsidR="00863737">
        <w:rPr>
          <w:noProof/>
        </w:rPr>
        <w:t>67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51E77">
        <w:rPr>
          <w:noProof/>
        </w:rPr>
        <w:fldChar w:fldCharType="begin"/>
      </w:r>
      <w:r>
        <w:rPr>
          <w:noProof/>
        </w:rPr>
        <w:instrText xml:space="preserve"> PAGEREF _Toc441130528 \h </w:instrText>
      </w:r>
      <w:r w:rsidR="00A51E77">
        <w:rPr>
          <w:noProof/>
        </w:rPr>
      </w:r>
      <w:r w:rsidR="00A51E77">
        <w:rPr>
          <w:noProof/>
        </w:rPr>
        <w:fldChar w:fldCharType="separate"/>
      </w:r>
      <w:r w:rsidR="00863737">
        <w:rPr>
          <w:noProof/>
        </w:rPr>
        <w:t>69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51E77">
        <w:rPr>
          <w:noProof/>
        </w:rPr>
        <w:fldChar w:fldCharType="begin"/>
      </w:r>
      <w:r>
        <w:rPr>
          <w:noProof/>
        </w:rPr>
        <w:instrText xml:space="preserve"> PAGEREF _Toc441130531 \h </w:instrText>
      </w:r>
      <w:r w:rsidR="00A51E77">
        <w:rPr>
          <w:noProof/>
        </w:rPr>
      </w:r>
      <w:r w:rsidR="00A51E77">
        <w:rPr>
          <w:noProof/>
        </w:rPr>
        <w:fldChar w:fldCharType="separate"/>
      </w:r>
      <w:r w:rsidR="00863737">
        <w:rPr>
          <w:noProof/>
        </w:rPr>
        <w:t>71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51E77">
        <w:rPr>
          <w:noProof/>
        </w:rPr>
        <w:fldChar w:fldCharType="begin"/>
      </w:r>
      <w:r>
        <w:rPr>
          <w:noProof/>
        </w:rPr>
        <w:instrText xml:space="preserve"> PAGEREF _Toc441130534 \h </w:instrText>
      </w:r>
      <w:r w:rsidR="00A51E77">
        <w:rPr>
          <w:noProof/>
        </w:rPr>
      </w:r>
      <w:r w:rsidR="00A51E77">
        <w:rPr>
          <w:noProof/>
        </w:rPr>
        <w:fldChar w:fldCharType="separate"/>
      </w:r>
      <w:r w:rsidR="00863737">
        <w:rPr>
          <w:noProof/>
        </w:rPr>
        <w:t>74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51E77">
        <w:rPr>
          <w:noProof/>
        </w:rPr>
        <w:fldChar w:fldCharType="begin"/>
      </w:r>
      <w:r>
        <w:rPr>
          <w:noProof/>
        </w:rPr>
        <w:instrText xml:space="preserve"> PAGEREF _Toc441130537 \h </w:instrText>
      </w:r>
      <w:r w:rsidR="00A51E77">
        <w:rPr>
          <w:noProof/>
        </w:rPr>
      </w:r>
      <w:r w:rsidR="00A51E77">
        <w:rPr>
          <w:noProof/>
        </w:rPr>
        <w:fldChar w:fldCharType="separate"/>
      </w:r>
      <w:r w:rsidR="00863737">
        <w:rPr>
          <w:noProof/>
        </w:rPr>
        <w:t>76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51E77">
        <w:rPr>
          <w:noProof/>
        </w:rPr>
        <w:fldChar w:fldCharType="begin"/>
      </w:r>
      <w:r>
        <w:rPr>
          <w:noProof/>
        </w:rPr>
        <w:instrText xml:space="preserve"> PAGEREF _Toc441130540 \h </w:instrText>
      </w:r>
      <w:r w:rsidR="00A51E77">
        <w:rPr>
          <w:noProof/>
        </w:rPr>
      </w:r>
      <w:r w:rsidR="00A51E77">
        <w:rPr>
          <w:noProof/>
        </w:rPr>
        <w:fldChar w:fldCharType="separate"/>
      </w:r>
      <w:r w:rsidR="00863737">
        <w:rPr>
          <w:noProof/>
        </w:rPr>
        <w:t>79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A51E77">
        <w:rPr>
          <w:noProof/>
        </w:rPr>
        <w:fldChar w:fldCharType="begin"/>
      </w:r>
      <w:r>
        <w:rPr>
          <w:noProof/>
        </w:rPr>
        <w:instrText xml:space="preserve"> PAGEREF _Toc441130543 \h </w:instrText>
      </w:r>
      <w:r w:rsidR="00A51E77">
        <w:rPr>
          <w:noProof/>
        </w:rPr>
      </w:r>
      <w:r w:rsidR="00A51E77">
        <w:rPr>
          <w:noProof/>
        </w:rPr>
        <w:fldChar w:fldCharType="separate"/>
      </w:r>
      <w:r w:rsidR="00863737">
        <w:rPr>
          <w:noProof/>
        </w:rPr>
        <w:t>81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A51E77">
        <w:rPr>
          <w:noProof/>
        </w:rPr>
        <w:fldChar w:fldCharType="begin"/>
      </w:r>
      <w:r>
        <w:rPr>
          <w:noProof/>
        </w:rPr>
        <w:instrText xml:space="preserve"> PAGEREF _Toc441130546 \h </w:instrText>
      </w:r>
      <w:r w:rsidR="00A51E77">
        <w:rPr>
          <w:noProof/>
        </w:rPr>
      </w:r>
      <w:r w:rsidR="00A51E77">
        <w:rPr>
          <w:noProof/>
        </w:rPr>
        <w:fldChar w:fldCharType="separate"/>
      </w:r>
      <w:r w:rsidR="00863737">
        <w:rPr>
          <w:noProof/>
        </w:rPr>
        <w:t>83</w:t>
      </w:r>
      <w:r w:rsidR="00A51E77">
        <w:rPr>
          <w:noProof/>
        </w:rPr>
        <w:fldChar w:fldCharType="end"/>
      </w:r>
    </w:p>
    <w:p w:rsidR="00717F60" w:rsidRPr="00E71A48"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5F650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5F650C" w:rsidRPr="005F650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5F650C" w:rsidRPr="005F650C">
        <w:rPr>
          <w:iCs/>
          <w:sz w:val="24"/>
          <w:szCs w:val="24"/>
          <w:u w:val="single"/>
        </w:rPr>
        <w:t xml:space="preserve"> kobeleva.ey@mrsk-1.ru.</w:t>
      </w:r>
      <w:r w:rsidR="005F650C" w:rsidRPr="005F650C">
        <w:rPr>
          <w:iCs/>
          <w:sz w:val="24"/>
          <w:szCs w:val="24"/>
        </w:rPr>
        <w:t xml:space="preserve">, ответственное лицо – Кобелева Елена Юрьевна, контактный телефон - (4752)57-82-06, адрес электронной почты: </w:t>
      </w:r>
      <w:hyperlink r:id="rId17" w:history="1">
        <w:r w:rsidR="005F650C" w:rsidRPr="005F650C">
          <w:rPr>
            <w:rStyle w:val="a7"/>
            <w:iCs/>
            <w:sz w:val="24"/>
            <w:szCs w:val="24"/>
          </w:rPr>
          <w:t>kobeleva.ey@mrsk-1.ru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3E0ECF">
        <w:rPr>
          <w:b/>
          <w:sz w:val="24"/>
          <w:szCs w:val="24"/>
          <w:highlight w:val="yellow"/>
        </w:rPr>
        <w:t>14</w:t>
      </w:r>
      <w:r w:rsidRPr="00862664">
        <w:rPr>
          <w:b/>
          <w:sz w:val="24"/>
          <w:szCs w:val="24"/>
          <w:highlight w:val="yellow"/>
        </w:rPr>
        <w:t xml:space="preserve">» </w:t>
      </w:r>
      <w:r w:rsidR="003E0ECF">
        <w:rPr>
          <w:b/>
          <w:sz w:val="24"/>
          <w:szCs w:val="24"/>
          <w:highlight w:val="yellow"/>
        </w:rPr>
        <w:t>марта</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9"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0"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 заключения</w:t>
      </w:r>
      <w:proofErr w:type="gramEnd"/>
      <w:r w:rsidR="004B5EB3" w:rsidRPr="00862664">
        <w:rPr>
          <w:sz w:val="24"/>
          <w:szCs w:val="24"/>
        </w:rPr>
        <w:t xml:space="preserve"> </w:t>
      </w:r>
      <w:proofErr w:type="gramStart"/>
      <w:r w:rsidR="00366652" w:rsidRPr="005F650C">
        <w:rPr>
          <w:sz w:val="24"/>
          <w:szCs w:val="24"/>
        </w:rPr>
        <w:t>Договор</w:t>
      </w:r>
      <w:r w:rsidR="005F650C" w:rsidRPr="005F650C">
        <w:rPr>
          <w:sz w:val="24"/>
          <w:szCs w:val="24"/>
        </w:rPr>
        <w:t>а</w:t>
      </w:r>
      <w:proofErr w:type="gramEnd"/>
      <w:r w:rsidR="00366652" w:rsidRPr="005F650C">
        <w:rPr>
          <w:sz w:val="24"/>
          <w:szCs w:val="24"/>
        </w:rPr>
        <w:t xml:space="preserve"> </w:t>
      </w:r>
      <w:r w:rsidR="005F650C" w:rsidRPr="005F650C">
        <w:rPr>
          <w:sz w:val="24"/>
          <w:szCs w:val="24"/>
        </w:rPr>
        <w:t>на оказание услуг по проведению периодического медицинского осмотра для нужд ПАО «МРСК Центра» (филиала «Тамбовэнерго»)</w:t>
      </w:r>
      <w:r w:rsidR="00862664" w:rsidRPr="005F650C">
        <w:rPr>
          <w:sz w:val="24"/>
          <w:szCs w:val="24"/>
        </w:rPr>
        <w:t xml:space="preserve">, расположенного по адресу: РФ, 392680, г. Тамбов, ул. </w:t>
      </w:r>
      <w:proofErr w:type="spellStart"/>
      <w:r w:rsidR="00862664" w:rsidRPr="005F650C">
        <w:rPr>
          <w:sz w:val="24"/>
          <w:szCs w:val="24"/>
        </w:rPr>
        <w:t>Моршанское</w:t>
      </w:r>
      <w:proofErr w:type="spellEnd"/>
      <w:r w:rsidR="00862664" w:rsidRPr="005F650C">
        <w:rPr>
          <w:sz w:val="24"/>
          <w:szCs w:val="24"/>
        </w:rPr>
        <w:t xml:space="preserve"> шоссе, д. 23</w:t>
      </w:r>
      <w:r w:rsidRPr="005F650C">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5F650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F650C">
        <w:rPr>
          <w:sz w:val="24"/>
          <w:szCs w:val="24"/>
        </w:rPr>
        <w:t xml:space="preserve">заключения </w:t>
      </w:r>
      <w:r w:rsidR="00123C70" w:rsidRPr="005F650C">
        <w:rPr>
          <w:sz w:val="24"/>
          <w:szCs w:val="24"/>
        </w:rPr>
        <w:t>Договор</w:t>
      </w:r>
      <w:r w:rsidR="005F650C" w:rsidRPr="005F650C">
        <w:rPr>
          <w:sz w:val="24"/>
          <w:szCs w:val="24"/>
        </w:rPr>
        <w:t>а</w:t>
      </w:r>
      <w:r w:rsidR="00A40714" w:rsidRPr="005F650C">
        <w:rPr>
          <w:sz w:val="24"/>
          <w:szCs w:val="24"/>
        </w:rPr>
        <w:t xml:space="preserve"> </w:t>
      </w:r>
      <w:bookmarkEnd w:id="17"/>
      <w:r w:rsidR="005F650C" w:rsidRPr="005F650C">
        <w:rPr>
          <w:sz w:val="24"/>
          <w:szCs w:val="24"/>
        </w:rPr>
        <w:t>на оказание услуг по проведению периодического медицинского осмотра для нужд ПАО «МРСК Центра» (филиала «Тамбовэнерго»)</w:t>
      </w:r>
      <w:r w:rsidR="00702B2C" w:rsidRPr="005F650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5F650C">
        <w:rPr>
          <w:sz w:val="24"/>
          <w:szCs w:val="24"/>
        </w:rPr>
        <w:t xml:space="preserve">Количество лотов: </w:t>
      </w:r>
      <w:r w:rsidRPr="005F650C">
        <w:rPr>
          <w:b/>
          <w:sz w:val="24"/>
          <w:szCs w:val="24"/>
        </w:rPr>
        <w:t>1 (один)</w:t>
      </w:r>
      <w:r w:rsidRPr="005F650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5F650C" w:rsidRDefault="008D2928" w:rsidP="005F650C">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5F650C" w:rsidRPr="005F650C">
        <w:rPr>
          <w:sz w:val="24"/>
          <w:szCs w:val="24"/>
        </w:rPr>
        <w:t>Май-ноябрь 2016 года</w:t>
      </w:r>
      <w:r w:rsidR="00717F60" w:rsidRPr="005F650C">
        <w:rPr>
          <w:sz w:val="24"/>
          <w:szCs w:val="24"/>
        </w:rPr>
        <w:t>.</w:t>
      </w:r>
      <w:bookmarkEnd w:id="19"/>
    </w:p>
    <w:p w:rsidR="008D2928" w:rsidRPr="005F650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5F650C">
        <w:rPr>
          <w:sz w:val="24"/>
          <w:szCs w:val="24"/>
        </w:rPr>
        <w:t xml:space="preserve">на </w:t>
      </w:r>
      <w:r w:rsidR="008C0DE2" w:rsidRPr="005F650C">
        <w:rPr>
          <w:sz w:val="24"/>
          <w:szCs w:val="24"/>
        </w:rPr>
        <w:t>территории Российской Федерации</w:t>
      </w:r>
      <w:r w:rsidRPr="005F650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51E77">
        <w:rPr>
          <w:iCs/>
          <w:sz w:val="24"/>
          <w:szCs w:val="24"/>
        </w:rPr>
        <w:fldChar w:fldCharType="begin"/>
      </w:r>
      <w:r w:rsidR="00E71A48">
        <w:rPr>
          <w:iCs/>
          <w:sz w:val="24"/>
          <w:szCs w:val="24"/>
        </w:rPr>
        <w:instrText xml:space="preserve"> REF _Ref311232052 \r \h </w:instrText>
      </w:r>
      <w:r w:rsidR="00A51E77">
        <w:rPr>
          <w:iCs/>
          <w:sz w:val="24"/>
          <w:szCs w:val="24"/>
        </w:rPr>
      </w:r>
      <w:r w:rsidR="00A51E77">
        <w:rPr>
          <w:iCs/>
          <w:sz w:val="24"/>
          <w:szCs w:val="24"/>
        </w:rPr>
        <w:fldChar w:fldCharType="separate"/>
      </w:r>
      <w:r w:rsidR="00C27C71">
        <w:rPr>
          <w:iCs/>
          <w:sz w:val="24"/>
          <w:szCs w:val="24"/>
        </w:rPr>
        <w:t>3</w:t>
      </w:r>
      <w:r w:rsidR="00A51E7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51E77">
        <w:rPr>
          <w:sz w:val="24"/>
          <w:szCs w:val="24"/>
        </w:rPr>
        <w:fldChar w:fldCharType="begin"/>
      </w:r>
      <w:r w:rsidR="008D2928">
        <w:rPr>
          <w:sz w:val="24"/>
          <w:szCs w:val="24"/>
        </w:rPr>
        <w:instrText xml:space="preserve"> REF _Ref440270568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0323">
        <w:fldChar w:fldCharType="begin"/>
      </w:r>
      <w:r w:rsidR="007D0323">
        <w:instrText xml:space="preserve"> REF _Ref305973574 \r \h  \* MERGEFORMAT </w:instrText>
      </w:r>
      <w:r w:rsidR="007D0323">
        <w:fldChar w:fldCharType="separate"/>
      </w:r>
      <w:r w:rsidR="00C27C71">
        <w:t>2</w:t>
      </w:r>
      <w:r w:rsidR="007D032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51E77">
        <w:rPr>
          <w:iCs/>
          <w:sz w:val="24"/>
          <w:szCs w:val="24"/>
        </w:rPr>
        <w:fldChar w:fldCharType="begin"/>
      </w:r>
      <w:r w:rsidR="008D2928">
        <w:rPr>
          <w:iCs/>
          <w:sz w:val="24"/>
          <w:szCs w:val="24"/>
        </w:rPr>
        <w:instrText xml:space="preserve"> REF _Ref440270602 \r \h </w:instrText>
      </w:r>
      <w:r w:rsidR="00A51E77">
        <w:rPr>
          <w:iCs/>
          <w:sz w:val="24"/>
          <w:szCs w:val="24"/>
        </w:rPr>
      </w:r>
      <w:r w:rsidR="00A51E77">
        <w:rPr>
          <w:iCs/>
          <w:sz w:val="24"/>
          <w:szCs w:val="24"/>
        </w:rPr>
        <w:fldChar w:fldCharType="separate"/>
      </w:r>
      <w:r w:rsidR="00C27C71">
        <w:rPr>
          <w:iCs/>
          <w:sz w:val="24"/>
          <w:szCs w:val="24"/>
        </w:rPr>
        <w:t>5</w:t>
      </w:r>
      <w:r w:rsidR="00A51E77">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Pr="00366652">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Pr="000B6054">
        <w:rPr>
          <w:sz w:val="24"/>
          <w:szCs w:val="24"/>
        </w:rPr>
        <w:t>, указанным в Приложении №1 (Техническ</w:t>
      </w:r>
      <w:r w:rsidR="00A154B7" w:rsidRPr="000B6054">
        <w:rPr>
          <w:sz w:val="24"/>
          <w:szCs w:val="24"/>
        </w:rPr>
        <w:t>о</w:t>
      </w:r>
      <w:proofErr w:type="gramStart"/>
      <w:r w:rsidR="00A154B7" w:rsidRPr="000B6054">
        <w:rPr>
          <w:sz w:val="24"/>
          <w:szCs w:val="24"/>
        </w:rPr>
        <w:t>м(</w:t>
      </w:r>
      <w:proofErr w:type="gramEnd"/>
      <w:r w:rsidRPr="000B6054">
        <w:rPr>
          <w:sz w:val="24"/>
          <w:szCs w:val="24"/>
        </w:rPr>
        <w:t>их</w:t>
      </w:r>
      <w:r w:rsidR="00A154B7" w:rsidRPr="000B6054">
        <w:rPr>
          <w:sz w:val="24"/>
          <w:szCs w:val="24"/>
        </w:rPr>
        <w:t>)</w:t>
      </w:r>
      <w:r w:rsidRPr="000B6054">
        <w:rPr>
          <w:sz w:val="24"/>
          <w:szCs w:val="24"/>
        </w:rPr>
        <w:t xml:space="preserve"> задани</w:t>
      </w:r>
      <w:r w:rsidR="00A154B7" w:rsidRPr="000B6054">
        <w:rPr>
          <w:sz w:val="24"/>
          <w:szCs w:val="24"/>
        </w:rPr>
        <w:t>и(</w:t>
      </w:r>
      <w:proofErr w:type="spellStart"/>
      <w:r w:rsidRPr="000B6054">
        <w:rPr>
          <w:sz w:val="24"/>
          <w:szCs w:val="24"/>
        </w:rPr>
        <w:t>ях</w:t>
      </w:r>
      <w:proofErr w:type="spellEnd"/>
      <w:r w:rsidR="00A154B7" w:rsidRPr="000B6054">
        <w:rPr>
          <w:sz w:val="24"/>
          <w:szCs w:val="24"/>
        </w:rPr>
        <w:t>)</w:t>
      </w:r>
      <w:r w:rsidRPr="000B6054">
        <w:rPr>
          <w:sz w:val="24"/>
          <w:szCs w:val="24"/>
        </w:rPr>
        <w:t xml:space="preserve">) </w:t>
      </w:r>
      <w:r w:rsidR="000B6054" w:rsidRPr="000B6054">
        <w:rPr>
          <w:sz w:val="24"/>
          <w:szCs w:val="24"/>
        </w:rPr>
        <w:t>и/или в Приложении №2 (проекте Договора)</w:t>
      </w:r>
      <w:r w:rsidR="000B6054" w:rsidRPr="000B6054">
        <w:rPr>
          <w:bCs w:val="0"/>
          <w:iCs/>
          <w:sz w:val="24"/>
          <w:szCs w:val="24"/>
        </w:rPr>
        <w:t xml:space="preserve"> </w:t>
      </w:r>
      <w:r w:rsidRPr="000B6054">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B6054">
        <w:rPr>
          <w:sz w:val="24"/>
          <w:szCs w:val="24"/>
        </w:rPr>
        <w:t>п.п</w:t>
      </w:r>
      <w:proofErr w:type="spellEnd"/>
      <w:r w:rsidRPr="000B6054">
        <w:rPr>
          <w:sz w:val="24"/>
          <w:szCs w:val="24"/>
        </w:rPr>
        <w:t xml:space="preserve">.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008D2928" w:rsidRPr="000B6054">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A51E77">
        <w:rPr>
          <w:sz w:val="24"/>
          <w:szCs w:val="24"/>
        </w:rPr>
        <w:fldChar w:fldCharType="begin"/>
      </w:r>
      <w:r w:rsidR="008D2928">
        <w:rPr>
          <w:sz w:val="24"/>
          <w:szCs w:val="24"/>
        </w:rPr>
        <w:instrText xml:space="preserve"> REF _Ref440270663 \r \h </w:instrText>
      </w:r>
      <w:r w:rsidR="00A51E77">
        <w:rPr>
          <w:sz w:val="24"/>
          <w:szCs w:val="24"/>
        </w:rPr>
      </w:r>
      <w:r w:rsidR="00A51E77">
        <w:rPr>
          <w:sz w:val="24"/>
          <w:szCs w:val="24"/>
        </w:rPr>
        <w:fldChar w:fldCharType="separate"/>
      </w:r>
      <w:r w:rsidR="00C27C71">
        <w:rPr>
          <w:sz w:val="24"/>
          <w:szCs w:val="24"/>
        </w:rPr>
        <w:t>1.1.7</w:t>
      </w:r>
      <w:r w:rsidR="00A51E7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0323">
        <w:fldChar w:fldCharType="begin"/>
      </w:r>
      <w:r w:rsidR="007D0323">
        <w:instrText xml:space="preserve"> REF _Ref305973033 \r \h  \* MERGEFORMAT </w:instrText>
      </w:r>
      <w:r w:rsidR="007D0323">
        <w:fldChar w:fldCharType="separate"/>
      </w:r>
      <w:r w:rsidR="00C27C71" w:rsidRPr="00C27C71">
        <w:rPr>
          <w:sz w:val="24"/>
          <w:szCs w:val="24"/>
        </w:rPr>
        <w:t>3.2</w:t>
      </w:r>
      <w:r w:rsidR="007D032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D0323">
        <w:fldChar w:fldCharType="begin"/>
      </w:r>
      <w:r w:rsidR="007D0323">
        <w:instrText xml:space="preserve"> REF _Ref191386164 \r \h  \* MERGEFORMAT </w:instrText>
      </w:r>
      <w:r w:rsidR="007D0323">
        <w:fldChar w:fldCharType="separate"/>
      </w:r>
      <w:r w:rsidR="00C27C71" w:rsidRPr="00C27C71">
        <w:rPr>
          <w:sz w:val="24"/>
          <w:szCs w:val="24"/>
        </w:rPr>
        <w:t xml:space="preserve"> 1.4.1 </w:t>
      </w:r>
      <w:r w:rsidR="007D032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0323">
        <w:fldChar w:fldCharType="begin"/>
      </w:r>
      <w:r w:rsidR="007D0323">
        <w:instrText xml:space="preserve"> REF _Ref306978606 \r \h  \* MERGEFORMAT </w:instrText>
      </w:r>
      <w:r w:rsidR="007D0323">
        <w:fldChar w:fldCharType="separate"/>
      </w:r>
      <w:r w:rsidR="00C27C71" w:rsidRPr="00C27C71">
        <w:rPr>
          <w:sz w:val="24"/>
          <w:szCs w:val="24"/>
        </w:rPr>
        <w:t xml:space="preserve"> 1.4.2 </w:t>
      </w:r>
      <w:r w:rsidR="007D032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0323">
        <w:fldChar w:fldCharType="begin"/>
      </w:r>
      <w:r w:rsidR="007D0323">
        <w:instrText xml:space="preserve"> REF _Ref306114966 \r \h  \* MERGEFORMAT </w:instrText>
      </w:r>
      <w:r w:rsidR="007D0323">
        <w:fldChar w:fldCharType="separate"/>
      </w:r>
      <w:r w:rsidR="00C27C71" w:rsidRPr="00C27C71">
        <w:rPr>
          <w:sz w:val="24"/>
          <w:szCs w:val="24"/>
        </w:rPr>
        <w:t>3.3.11</w:t>
      </w:r>
      <w:r w:rsidR="007D0323">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51E77">
        <w:rPr>
          <w:b w:val="0"/>
        </w:rPr>
        <w:fldChar w:fldCharType="begin"/>
      </w:r>
      <w:r w:rsidR="002D4BC6">
        <w:rPr>
          <w:b w:val="0"/>
        </w:rPr>
        <w:instrText xml:space="preserve"> REF _Ref440275279 \r \h </w:instrText>
      </w:r>
      <w:r w:rsidR="00A51E77">
        <w:rPr>
          <w:b w:val="0"/>
        </w:rPr>
      </w:r>
      <w:r w:rsidR="00A51E77">
        <w:rPr>
          <w:b w:val="0"/>
        </w:rPr>
        <w:fldChar w:fldCharType="separate"/>
      </w:r>
      <w:r w:rsidR="00C27C71">
        <w:rPr>
          <w:b w:val="0"/>
        </w:rPr>
        <w:t>1.1.4</w:t>
      </w:r>
      <w:r w:rsidR="00A51E7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0323">
        <w:fldChar w:fldCharType="begin"/>
      </w:r>
      <w:r w:rsidR="007D0323">
        <w:instrText xml:space="preserve"> REF _Ref305973147 \r \h  \* MERGEFORMAT </w:instrText>
      </w:r>
      <w:r w:rsidR="007D0323">
        <w:fldChar w:fldCharType="separate"/>
      </w:r>
      <w:r w:rsidR="00C27C71" w:rsidRPr="00C27C71">
        <w:rPr>
          <w:b w:val="0"/>
          <w:szCs w:val="24"/>
        </w:rPr>
        <w:t>3.3</w:t>
      </w:r>
      <w:r w:rsidR="007D032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7D0323">
        <w:fldChar w:fldCharType="begin"/>
      </w:r>
      <w:r w:rsidR="007D0323">
        <w:instrText xml:space="preserve"> REF _Ref55336310 \r \h  \* MERGEFORMAT </w:instrText>
      </w:r>
      <w:r w:rsidR="007D0323">
        <w:fldChar w:fldCharType="separate"/>
      </w:r>
      <w:r w:rsidR="00C27C71" w:rsidRPr="00C27C71">
        <w:rPr>
          <w:b w:val="0"/>
          <w:szCs w:val="24"/>
        </w:rPr>
        <w:t>5.1</w:t>
      </w:r>
      <w:r w:rsidR="007D032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7D0323">
        <w:fldChar w:fldCharType="begin"/>
      </w:r>
      <w:r w:rsidR="007D0323">
        <w:instrText xml:space="preserve"> REF _Ref440284918 \r \h  \* MERGEFORMAT </w:instrText>
      </w:r>
      <w:r w:rsidR="007D0323">
        <w:fldChar w:fldCharType="separate"/>
      </w:r>
      <w:r w:rsidR="00C27C71" w:rsidRPr="00C27C71">
        <w:rPr>
          <w:b w:val="0"/>
          <w:szCs w:val="24"/>
        </w:rPr>
        <w:t>5.2</w:t>
      </w:r>
      <w:r w:rsidR="007D0323">
        <w:fldChar w:fldCharType="end"/>
      </w:r>
      <w:r w:rsidRPr="002D4BC6">
        <w:rPr>
          <w:b w:val="0"/>
          <w:szCs w:val="24"/>
        </w:rPr>
        <w:t xml:space="preserve">), Техническое предложение (подраздел </w:t>
      </w:r>
      <w:r w:rsidR="00A51E77">
        <w:rPr>
          <w:b w:val="0"/>
          <w:szCs w:val="24"/>
        </w:rPr>
        <w:fldChar w:fldCharType="begin"/>
      </w:r>
      <w:r w:rsidR="00E51A35">
        <w:rPr>
          <w:b w:val="0"/>
          <w:szCs w:val="24"/>
        </w:rPr>
        <w:instrText xml:space="preserve"> REF _Ref440537120 \r \h </w:instrText>
      </w:r>
      <w:r w:rsidR="00A51E77">
        <w:rPr>
          <w:b w:val="0"/>
          <w:szCs w:val="24"/>
        </w:rPr>
      </w:r>
      <w:r w:rsidR="00A51E77">
        <w:rPr>
          <w:b w:val="0"/>
          <w:szCs w:val="24"/>
        </w:rPr>
        <w:fldChar w:fldCharType="separate"/>
      </w:r>
      <w:r w:rsidR="00C27C71">
        <w:rPr>
          <w:b w:val="0"/>
          <w:szCs w:val="24"/>
        </w:rPr>
        <w:t>5.3</w:t>
      </w:r>
      <w:r w:rsidR="00A51E77">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7D0323">
        <w:fldChar w:fldCharType="begin"/>
      </w:r>
      <w:r w:rsidR="007D0323">
        <w:instrText xml:space="preserve"> REF _Ref440284947 \r \h  \* MERGEFORMAT </w:instrText>
      </w:r>
      <w:r w:rsidR="007D0323">
        <w:fldChar w:fldCharType="separate"/>
      </w:r>
      <w:r w:rsidR="00C27C71" w:rsidRPr="00C27C71">
        <w:rPr>
          <w:b w:val="0"/>
          <w:szCs w:val="24"/>
        </w:rPr>
        <w:t>5.4</w:t>
      </w:r>
      <w:r w:rsidR="007D032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51E77">
        <w:rPr>
          <w:b w:val="0"/>
          <w:szCs w:val="24"/>
        </w:rPr>
        <w:fldChar w:fldCharType="begin"/>
      </w:r>
      <w:r w:rsidR="00B8118F">
        <w:rPr>
          <w:b w:val="0"/>
          <w:szCs w:val="24"/>
        </w:rPr>
        <w:instrText xml:space="preserve"> REF _Ref440361439 \r \h </w:instrText>
      </w:r>
      <w:r w:rsidR="00A51E77">
        <w:rPr>
          <w:b w:val="0"/>
          <w:szCs w:val="24"/>
        </w:rPr>
      </w:r>
      <w:r w:rsidR="00A51E77">
        <w:rPr>
          <w:b w:val="0"/>
          <w:szCs w:val="24"/>
        </w:rPr>
        <w:fldChar w:fldCharType="separate"/>
      </w:r>
      <w:r w:rsidR="00C27C71">
        <w:rPr>
          <w:b w:val="0"/>
          <w:szCs w:val="24"/>
        </w:rPr>
        <w:t>5.5</w:t>
      </w:r>
      <w:r w:rsidR="00A51E7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51E77">
        <w:rPr>
          <w:b w:val="0"/>
          <w:szCs w:val="24"/>
        </w:rPr>
        <w:fldChar w:fldCharType="begin"/>
      </w:r>
      <w:r w:rsidR="00B8118F">
        <w:rPr>
          <w:b w:val="0"/>
          <w:szCs w:val="24"/>
        </w:rPr>
        <w:instrText xml:space="preserve"> REF _Ref440361531 \r \h </w:instrText>
      </w:r>
      <w:r w:rsidR="00A51E77">
        <w:rPr>
          <w:b w:val="0"/>
          <w:szCs w:val="24"/>
        </w:rPr>
      </w:r>
      <w:r w:rsidR="00A51E77">
        <w:rPr>
          <w:b w:val="0"/>
          <w:szCs w:val="24"/>
        </w:rPr>
        <w:fldChar w:fldCharType="separate"/>
      </w:r>
      <w:r w:rsidR="00C27C71">
        <w:rPr>
          <w:b w:val="0"/>
          <w:szCs w:val="24"/>
        </w:rPr>
        <w:t>5.6</w:t>
      </w:r>
      <w:r w:rsidR="00A51E7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51E77">
        <w:rPr>
          <w:b w:val="0"/>
          <w:szCs w:val="24"/>
        </w:rPr>
        <w:fldChar w:fldCharType="begin"/>
      </w:r>
      <w:r>
        <w:rPr>
          <w:b w:val="0"/>
          <w:szCs w:val="24"/>
        </w:rPr>
        <w:instrText xml:space="preserve"> REF _Ref440285128 \r \h </w:instrText>
      </w:r>
      <w:r w:rsidR="00A51E77">
        <w:rPr>
          <w:b w:val="0"/>
          <w:szCs w:val="24"/>
        </w:rPr>
      </w:r>
      <w:r w:rsidR="00A51E77">
        <w:rPr>
          <w:b w:val="0"/>
          <w:szCs w:val="24"/>
        </w:rPr>
        <w:fldChar w:fldCharType="separate"/>
      </w:r>
      <w:r w:rsidR="00C27C71">
        <w:rPr>
          <w:b w:val="0"/>
          <w:szCs w:val="24"/>
        </w:rPr>
        <w:t>3.3.14</w:t>
      </w:r>
      <w:r w:rsidR="00A51E7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A51E77">
        <w:rPr>
          <w:b w:val="0"/>
          <w:szCs w:val="24"/>
        </w:rPr>
        <w:fldChar w:fldCharType="begin"/>
      </w:r>
      <w:r>
        <w:rPr>
          <w:b w:val="0"/>
          <w:szCs w:val="24"/>
        </w:rPr>
        <w:instrText xml:space="preserve"> REF _Ref305973250 \r \h </w:instrText>
      </w:r>
      <w:r w:rsidR="00A51E77">
        <w:rPr>
          <w:b w:val="0"/>
          <w:szCs w:val="24"/>
        </w:rPr>
      </w:r>
      <w:r w:rsidR="00A51E77">
        <w:rPr>
          <w:b w:val="0"/>
          <w:szCs w:val="24"/>
        </w:rPr>
        <w:fldChar w:fldCharType="separate"/>
      </w:r>
      <w:r w:rsidR="00C27C71">
        <w:rPr>
          <w:b w:val="0"/>
          <w:szCs w:val="24"/>
        </w:rPr>
        <w:t>3.5.1</w:t>
      </w:r>
      <w:r w:rsidR="00A51E7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51E77">
        <w:rPr>
          <w:b w:val="0"/>
          <w:szCs w:val="24"/>
        </w:rPr>
        <w:fldChar w:fldCharType="begin"/>
      </w:r>
      <w:r>
        <w:rPr>
          <w:b w:val="0"/>
          <w:szCs w:val="24"/>
        </w:rPr>
        <w:instrText xml:space="preserve"> REF _Ref303681924 \r \h </w:instrText>
      </w:r>
      <w:r w:rsidR="00A51E77">
        <w:rPr>
          <w:b w:val="0"/>
          <w:szCs w:val="24"/>
        </w:rPr>
      </w:r>
      <w:r w:rsidR="00A51E77">
        <w:rPr>
          <w:b w:val="0"/>
          <w:szCs w:val="24"/>
        </w:rPr>
        <w:fldChar w:fldCharType="separate"/>
      </w:r>
      <w:r w:rsidR="00C27C71">
        <w:rPr>
          <w:b w:val="0"/>
          <w:szCs w:val="24"/>
        </w:rPr>
        <w:t>3.8</w:t>
      </w:r>
      <w:r w:rsidR="00A51E7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51E77">
        <w:rPr>
          <w:b w:val="0"/>
        </w:rPr>
        <w:fldChar w:fldCharType="begin"/>
      </w:r>
      <w:r w:rsidR="008D2928">
        <w:rPr>
          <w:b w:val="0"/>
        </w:rPr>
        <w:instrText xml:space="preserve"> REF _Ref93264992 \r \h </w:instrText>
      </w:r>
      <w:r w:rsidR="00A51E77">
        <w:rPr>
          <w:b w:val="0"/>
        </w:rPr>
      </w:r>
      <w:r w:rsidR="00A51E77">
        <w:rPr>
          <w:b w:val="0"/>
        </w:rPr>
        <w:fldChar w:fldCharType="separate"/>
      </w:r>
      <w:r w:rsidR="00C27C71">
        <w:rPr>
          <w:b w:val="0"/>
        </w:rPr>
        <w:t>5.5</w:t>
      </w:r>
      <w:r w:rsidR="00A51E7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Pr>
          <w:b w:val="0"/>
        </w:rPr>
        <w:fldChar w:fldCharType="begin"/>
      </w:r>
      <w:r w:rsidR="008D2928">
        <w:rPr>
          <w:b w:val="0"/>
        </w:rPr>
        <w:instrText xml:space="preserve"> REF _Ref440270867 \r \h </w:instrText>
      </w:r>
      <w:r w:rsidR="00A51E77">
        <w:rPr>
          <w:b w:val="0"/>
        </w:rPr>
      </w:r>
      <w:r w:rsidR="00A51E77">
        <w:rPr>
          <w:b w:val="0"/>
        </w:rPr>
        <w:fldChar w:fldCharType="separate"/>
      </w:r>
      <w:r w:rsidR="00C27C71">
        <w:rPr>
          <w:b w:val="0"/>
        </w:rPr>
        <w:t>2.2.3</w:t>
      </w:r>
      <w:r w:rsidR="00A51E77">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0323">
        <w:fldChar w:fldCharType="begin"/>
      </w:r>
      <w:r w:rsidR="007D0323">
        <w:instrText xml:space="preserve"> REF _Ref305973033 \r \h  \* MERGEFORMAT </w:instrText>
      </w:r>
      <w:r w:rsidR="007D0323">
        <w:fldChar w:fldCharType="separate"/>
      </w:r>
      <w:r w:rsidR="00C27C71" w:rsidRPr="00C27C71">
        <w:rPr>
          <w:bCs w:val="0"/>
          <w:sz w:val="24"/>
          <w:szCs w:val="24"/>
        </w:rPr>
        <w:t>3.2</w:t>
      </w:r>
      <w:r w:rsidR="007D032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0323">
        <w:fldChar w:fldCharType="begin"/>
      </w:r>
      <w:r w:rsidR="007D0323">
        <w:instrText xml:space="preserve"> REF _Ref305973147 \r \h  \* MERGEFORMAT </w:instrText>
      </w:r>
      <w:r w:rsidR="007D0323">
        <w:fldChar w:fldCharType="separate"/>
      </w:r>
      <w:r w:rsidR="00C27C71" w:rsidRPr="00C27C71">
        <w:rPr>
          <w:bCs w:val="0"/>
          <w:sz w:val="24"/>
          <w:szCs w:val="24"/>
        </w:rPr>
        <w:t>3.3</w:t>
      </w:r>
      <w:r w:rsidR="007D0323">
        <w:fldChar w:fldCharType="end"/>
      </w:r>
      <w:r w:rsidR="00A51E7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51E7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D0323">
        <w:fldChar w:fldCharType="begin"/>
      </w:r>
      <w:r w:rsidR="007D0323">
        <w:instrText xml:space="preserve"> REF _Ref305973214 \r \h  \* MERGEFORMAT </w:instrText>
      </w:r>
      <w:r w:rsidR="007D0323">
        <w:fldChar w:fldCharType="separate"/>
      </w:r>
      <w:r w:rsidR="00C27C71" w:rsidRPr="00C27C71">
        <w:rPr>
          <w:bCs w:val="0"/>
          <w:sz w:val="24"/>
          <w:szCs w:val="24"/>
        </w:rPr>
        <w:t>3.4</w:t>
      </w:r>
      <w:r w:rsidR="007D0323">
        <w:fldChar w:fldCharType="end"/>
      </w:r>
      <w:r w:rsidR="00096E9D" w:rsidRPr="00E71A48">
        <w:rPr>
          <w:bCs w:val="0"/>
          <w:sz w:val="24"/>
          <w:szCs w:val="24"/>
        </w:rPr>
        <w:t xml:space="preserve">, </w:t>
      </w:r>
      <w:r w:rsidR="00A51E77">
        <w:rPr>
          <w:bCs w:val="0"/>
          <w:sz w:val="24"/>
          <w:szCs w:val="24"/>
        </w:rPr>
        <w:fldChar w:fldCharType="begin"/>
      </w:r>
      <w:r w:rsidR="00AA426F">
        <w:rPr>
          <w:bCs w:val="0"/>
          <w:sz w:val="24"/>
          <w:szCs w:val="24"/>
        </w:rPr>
        <w:instrText xml:space="preserve"> REF _Ref440881267 \r \h </w:instrText>
      </w:r>
      <w:r w:rsidR="00A51E77">
        <w:rPr>
          <w:bCs w:val="0"/>
          <w:sz w:val="24"/>
          <w:szCs w:val="24"/>
        </w:rPr>
      </w:r>
      <w:r w:rsidR="00A51E77">
        <w:rPr>
          <w:bCs w:val="0"/>
          <w:sz w:val="24"/>
          <w:szCs w:val="24"/>
        </w:rPr>
        <w:fldChar w:fldCharType="separate"/>
      </w:r>
      <w:r w:rsidR="00C27C71">
        <w:rPr>
          <w:bCs w:val="0"/>
          <w:sz w:val="24"/>
          <w:szCs w:val="24"/>
        </w:rPr>
        <w:t>3.5</w:t>
      </w:r>
      <w:r w:rsidR="00A51E77">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0323">
        <w:fldChar w:fldCharType="begin"/>
      </w:r>
      <w:r w:rsidR="007D0323">
        <w:instrText xml:space="preserve"> REF _Ref305973250 \r \h  \* MERGEFORMAT </w:instrText>
      </w:r>
      <w:r w:rsidR="007D0323">
        <w:fldChar w:fldCharType="separate"/>
      </w:r>
      <w:r w:rsidR="00C27C71" w:rsidRPr="00C27C71">
        <w:rPr>
          <w:bCs w:val="0"/>
          <w:sz w:val="24"/>
          <w:szCs w:val="24"/>
        </w:rPr>
        <w:t>3.5</w:t>
      </w:r>
      <w:r w:rsidR="00C27C71">
        <w:t>.1</w:t>
      </w:r>
      <w:r w:rsidR="007D0323">
        <w:fldChar w:fldCharType="end"/>
      </w:r>
      <w:r w:rsidR="00A51E7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0323">
        <w:fldChar w:fldCharType="begin"/>
      </w:r>
      <w:r w:rsidR="007D0323">
        <w:instrText xml:space="preserve"> REF _Ref303250967 \r \h  \* MERGEFORMAT </w:instrText>
      </w:r>
      <w:r w:rsidR="007D0323">
        <w:fldChar w:fldCharType="separate"/>
      </w:r>
      <w:r w:rsidR="00C27C71" w:rsidRPr="00C27C71">
        <w:rPr>
          <w:bCs w:val="0"/>
          <w:sz w:val="24"/>
          <w:szCs w:val="24"/>
        </w:rPr>
        <w:t>3.7</w:t>
      </w:r>
      <w:r w:rsidR="007D0323">
        <w:fldChar w:fldCharType="end"/>
      </w:r>
      <w:r w:rsidR="00A51E7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_Ref303681924 \r \h  \* MERGEFORMAT </w:instrText>
      </w:r>
      <w:r w:rsidR="007D0323">
        <w:fldChar w:fldCharType="separate"/>
      </w:r>
      <w:r w:rsidR="00C27C71" w:rsidRPr="00C27C71">
        <w:rPr>
          <w:bCs w:val="0"/>
          <w:sz w:val="24"/>
          <w:szCs w:val="24"/>
        </w:rPr>
        <w:t>3.8</w:t>
      </w:r>
      <w:r w:rsidR="007D0323">
        <w:fldChar w:fldCharType="end"/>
      </w:r>
      <w:r w:rsidR="00A51E7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0323">
        <w:fldChar w:fldCharType="begin"/>
      </w:r>
      <w:r w:rsidR="007D0323">
        <w:instrText xml:space="preserve"> REF _Ref303683929 \r \h  \* MERGEFORMAT </w:instrText>
      </w:r>
      <w:r w:rsidR="007D0323">
        <w:fldChar w:fldCharType="separate"/>
      </w:r>
      <w:r w:rsidR="00C27C71" w:rsidRPr="00C27C71">
        <w:rPr>
          <w:bCs w:val="0"/>
          <w:sz w:val="24"/>
          <w:szCs w:val="24"/>
        </w:rPr>
        <w:t>3.10</w:t>
      </w:r>
      <w:r w:rsidR="007D032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0323">
        <w:fldChar w:fldCharType="begin"/>
      </w:r>
      <w:r w:rsidR="007D0323">
        <w:instrText xml:space="preserve"> REF _Ref306140410 \r \h  \* MERGEFORMAT </w:instrText>
      </w:r>
      <w:r w:rsidR="007D0323">
        <w:fldChar w:fldCharType="separate"/>
      </w:r>
      <w:r w:rsidR="00C27C71" w:rsidRPr="00C27C71">
        <w:rPr>
          <w:bCs w:val="0"/>
          <w:sz w:val="24"/>
          <w:szCs w:val="24"/>
        </w:rPr>
        <w:t>3.11</w:t>
      </w:r>
      <w:r w:rsidR="007D032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_Ref306140451 \r \h  \* MERGEFORMAT </w:instrText>
      </w:r>
      <w:r w:rsidR="007D0323">
        <w:fldChar w:fldCharType="separate"/>
      </w:r>
      <w:r w:rsidR="00C27C71" w:rsidRPr="00C27C71">
        <w:rPr>
          <w:bCs w:val="0"/>
          <w:sz w:val="24"/>
          <w:szCs w:val="24"/>
        </w:rPr>
        <w:t>3.12</w:t>
      </w:r>
      <w:r w:rsidR="007D032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0323">
        <w:fldChar w:fldCharType="begin"/>
      </w:r>
      <w:r w:rsidR="007D0323">
        <w:instrText xml:space="preserve"> REF _Ref302563524 \n \h  \* MERGEFORMAT </w:instrText>
      </w:r>
      <w:r w:rsidR="007D0323">
        <w:fldChar w:fldCharType="separate"/>
      </w:r>
      <w:r w:rsidR="00C27C71" w:rsidRPr="00C27C71">
        <w:rPr>
          <w:sz w:val="24"/>
          <w:szCs w:val="24"/>
        </w:rPr>
        <w:t>1.1.1</w:t>
      </w:r>
      <w:r w:rsidR="007D032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8D2928">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51E77">
        <w:rPr>
          <w:bCs w:val="0"/>
          <w:spacing w:val="-1"/>
          <w:sz w:val="24"/>
          <w:szCs w:val="24"/>
        </w:rPr>
        <w:fldChar w:fldCharType="begin"/>
      </w:r>
      <w:r w:rsidR="00E51A35">
        <w:rPr>
          <w:bCs w:val="0"/>
          <w:spacing w:val="-1"/>
          <w:sz w:val="24"/>
          <w:szCs w:val="24"/>
        </w:rPr>
        <w:instrText xml:space="preserve"> REF _Ref440537056 \r \h </w:instrText>
      </w:r>
      <w:r w:rsidR="00A51E77">
        <w:rPr>
          <w:bCs w:val="0"/>
          <w:spacing w:val="-1"/>
          <w:sz w:val="24"/>
          <w:szCs w:val="24"/>
        </w:rPr>
      </w:r>
      <w:r w:rsidR="00A51E77">
        <w:rPr>
          <w:bCs w:val="0"/>
          <w:spacing w:val="-1"/>
          <w:sz w:val="24"/>
          <w:szCs w:val="24"/>
        </w:rPr>
        <w:fldChar w:fldCharType="separate"/>
      </w:r>
      <w:r w:rsidR="00C27C71">
        <w:rPr>
          <w:bCs w:val="0"/>
          <w:spacing w:val="-1"/>
          <w:sz w:val="24"/>
          <w:szCs w:val="24"/>
        </w:rPr>
        <w:t>5.3</w:t>
      </w:r>
      <w:r w:rsidR="00A51E77">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51E77">
        <w:rPr>
          <w:bCs w:val="0"/>
          <w:sz w:val="24"/>
          <w:szCs w:val="24"/>
        </w:rPr>
        <w:fldChar w:fldCharType="begin"/>
      </w:r>
      <w:r w:rsidR="00B71B9D">
        <w:rPr>
          <w:bCs w:val="0"/>
          <w:sz w:val="24"/>
          <w:szCs w:val="24"/>
        </w:rPr>
        <w:instrText xml:space="preserve"> REF _Ref440271036 \r \h </w:instrText>
      </w:r>
      <w:r w:rsidR="00A51E77">
        <w:rPr>
          <w:bCs w:val="0"/>
          <w:sz w:val="24"/>
          <w:szCs w:val="24"/>
        </w:rPr>
      </w:r>
      <w:r w:rsidR="00A51E77">
        <w:rPr>
          <w:bCs w:val="0"/>
          <w:sz w:val="24"/>
          <w:szCs w:val="24"/>
        </w:rPr>
        <w:fldChar w:fldCharType="separate"/>
      </w:r>
      <w:r w:rsidR="00C27C71">
        <w:rPr>
          <w:bCs w:val="0"/>
          <w:sz w:val="24"/>
          <w:szCs w:val="24"/>
        </w:rPr>
        <w:t>5.4</w:t>
      </w:r>
      <w:r w:rsidR="00A51E7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_Ref440361914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_Ref55336310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w:t>
      </w:r>
      <w:r w:rsidR="00A51E77">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422719">
        <w:rPr>
          <w:bCs w:val="0"/>
          <w:sz w:val="24"/>
          <w:szCs w:val="24"/>
        </w:rPr>
        <w:t xml:space="preserve"> </w:t>
      </w:r>
      <w:r w:rsidR="00A51E77">
        <w:rPr>
          <w:bCs w:val="0"/>
          <w:sz w:val="24"/>
          <w:szCs w:val="24"/>
        </w:rPr>
        <w:fldChar w:fldCharType="begin"/>
      </w:r>
      <w:r w:rsidR="00422719">
        <w:rPr>
          <w:bCs w:val="0"/>
          <w:sz w:val="24"/>
          <w:szCs w:val="24"/>
        </w:rPr>
        <w:instrText xml:space="preserve"> REF _Ref444170560 \r \h </w:instrText>
      </w:r>
      <w:r w:rsidR="00A51E77">
        <w:rPr>
          <w:bCs w:val="0"/>
          <w:sz w:val="24"/>
          <w:szCs w:val="24"/>
        </w:rPr>
      </w:r>
      <w:r w:rsidR="00A51E77">
        <w:rPr>
          <w:bCs w:val="0"/>
          <w:sz w:val="24"/>
          <w:szCs w:val="24"/>
        </w:rPr>
        <w:fldChar w:fldCharType="separate"/>
      </w:r>
      <w:r w:rsidR="00C27C71">
        <w:rPr>
          <w:bCs w:val="0"/>
          <w:sz w:val="24"/>
          <w:szCs w:val="24"/>
        </w:rPr>
        <w:t>5.7.1</w:t>
      </w:r>
      <w:r w:rsidR="00A51E77">
        <w:rPr>
          <w:bCs w:val="0"/>
          <w:sz w:val="24"/>
          <w:szCs w:val="24"/>
        </w:rPr>
        <w:fldChar w:fldCharType="end"/>
      </w:r>
      <w:r w:rsidRPr="00E71A48">
        <w:rPr>
          <w:bCs w:val="0"/>
          <w:sz w:val="24"/>
          <w:szCs w:val="24"/>
        </w:rPr>
        <w:t>);</w:t>
      </w:r>
    </w:p>
    <w:p w:rsidR="00422719" w:rsidRPr="00250D0D"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_Ref444170566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_Ref440274902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5.4</w:t>
      </w:r>
      <w:r w:rsidR="00A51E77">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_Ref440274913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5.2</w:t>
      </w:r>
      <w:r w:rsidR="00A51E7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51E77">
        <w:rPr>
          <w:bCs w:val="0"/>
          <w:sz w:val="24"/>
          <w:szCs w:val="24"/>
        </w:rPr>
        <w:fldChar w:fldCharType="begin"/>
      </w:r>
      <w:r w:rsidR="000A00E6">
        <w:rPr>
          <w:bCs w:val="0"/>
          <w:sz w:val="24"/>
          <w:szCs w:val="24"/>
        </w:rPr>
        <w:instrText xml:space="preserve"> REF _Ref440361959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51E77">
        <w:rPr>
          <w:bCs w:val="0"/>
          <w:sz w:val="24"/>
          <w:szCs w:val="24"/>
        </w:rPr>
        <w:fldChar w:fldCharType="begin"/>
      </w:r>
      <w:r w:rsidR="00D90031">
        <w:rPr>
          <w:bCs w:val="0"/>
          <w:sz w:val="24"/>
          <w:szCs w:val="24"/>
        </w:rPr>
        <w:instrText xml:space="preserve"> REF _Ref306005578 \r \h </w:instrText>
      </w:r>
      <w:r w:rsidR="00A51E77">
        <w:rPr>
          <w:bCs w:val="0"/>
          <w:sz w:val="24"/>
          <w:szCs w:val="24"/>
        </w:rPr>
      </w:r>
      <w:r w:rsidR="00A51E77">
        <w:rPr>
          <w:bCs w:val="0"/>
          <w:sz w:val="24"/>
          <w:szCs w:val="24"/>
        </w:rPr>
        <w:fldChar w:fldCharType="separate"/>
      </w:r>
      <w:r w:rsidR="00C27C71">
        <w:rPr>
          <w:bCs w:val="0"/>
          <w:sz w:val="24"/>
          <w:szCs w:val="24"/>
        </w:rPr>
        <w:t>3.3.8.3</w:t>
      </w:r>
      <w:r w:rsidR="00A51E7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A5339">
        <w:rPr>
          <w:sz w:val="24"/>
          <w:szCs w:val="24"/>
        </w:rPr>
        <w:t>,</w:t>
      </w:r>
      <w:r w:rsidR="007638F4">
        <w:rPr>
          <w:sz w:val="24"/>
          <w:szCs w:val="24"/>
        </w:rPr>
        <w:t xml:space="preserve"> </w:t>
      </w:r>
      <w:r w:rsidR="00A51E77">
        <w:rPr>
          <w:sz w:val="24"/>
          <w:szCs w:val="24"/>
        </w:rPr>
        <w:fldChar w:fldCharType="begin"/>
      </w:r>
      <w:r w:rsidR="007638F4">
        <w:rPr>
          <w:sz w:val="24"/>
          <w:szCs w:val="24"/>
        </w:rPr>
        <w:instrText xml:space="preserve"> REF _Ref440372326 \r \h </w:instrText>
      </w:r>
      <w:r w:rsidR="00A51E77">
        <w:rPr>
          <w:sz w:val="24"/>
          <w:szCs w:val="24"/>
        </w:rPr>
      </w:r>
      <w:r w:rsidR="00A51E77">
        <w:rPr>
          <w:sz w:val="24"/>
          <w:szCs w:val="24"/>
        </w:rPr>
        <w:fldChar w:fldCharType="separate"/>
      </w:r>
      <w:r w:rsidR="00C27C71">
        <w:rPr>
          <w:sz w:val="24"/>
          <w:szCs w:val="24"/>
        </w:rPr>
        <w:t>д)</w:t>
      </w:r>
      <w:r w:rsidR="00A51E77">
        <w:rPr>
          <w:sz w:val="24"/>
          <w:szCs w:val="24"/>
        </w:rPr>
        <w:fldChar w:fldCharType="end"/>
      </w:r>
      <w:r w:rsidR="007638F4">
        <w:rPr>
          <w:sz w:val="24"/>
          <w:szCs w:val="24"/>
        </w:rPr>
        <w:t>,</w:t>
      </w:r>
      <w:r w:rsidR="00FA5339">
        <w:rPr>
          <w:sz w:val="24"/>
          <w:szCs w:val="24"/>
        </w:rPr>
        <w:t xml:space="preserve"> </w:t>
      </w:r>
      <w:r w:rsidR="00A51E77">
        <w:rPr>
          <w:sz w:val="24"/>
          <w:szCs w:val="24"/>
        </w:rPr>
        <w:fldChar w:fldCharType="begin"/>
      </w:r>
      <w:r w:rsidR="00FA5339">
        <w:rPr>
          <w:sz w:val="24"/>
          <w:szCs w:val="24"/>
        </w:rPr>
        <w:instrText xml:space="preserve"> REF _Ref440371812 \r \h </w:instrText>
      </w:r>
      <w:r w:rsidR="00A51E77">
        <w:rPr>
          <w:sz w:val="24"/>
          <w:szCs w:val="24"/>
        </w:rPr>
      </w:r>
      <w:r w:rsidR="00A51E77">
        <w:rPr>
          <w:sz w:val="24"/>
          <w:szCs w:val="24"/>
        </w:rPr>
        <w:fldChar w:fldCharType="separate"/>
      </w:r>
      <w:r w:rsidR="00C27C71">
        <w:rPr>
          <w:sz w:val="24"/>
          <w:szCs w:val="24"/>
        </w:rPr>
        <w:t>м)</w:t>
      </w:r>
      <w:r w:rsidR="00A51E77">
        <w:rPr>
          <w:sz w:val="24"/>
          <w:szCs w:val="24"/>
        </w:rPr>
        <w:fldChar w:fldCharType="end"/>
      </w:r>
      <w:r w:rsidR="00FA5339">
        <w:rPr>
          <w:sz w:val="24"/>
          <w:szCs w:val="24"/>
        </w:rPr>
        <w:t xml:space="preserve">, </w:t>
      </w:r>
      <w:r w:rsidR="00A51E77">
        <w:rPr>
          <w:sz w:val="24"/>
          <w:szCs w:val="24"/>
        </w:rPr>
        <w:fldChar w:fldCharType="begin"/>
      </w:r>
      <w:r w:rsidR="00FA5339">
        <w:rPr>
          <w:sz w:val="24"/>
          <w:szCs w:val="24"/>
        </w:rPr>
        <w:instrText xml:space="preserve"> REF _Ref440371822 \r \h </w:instrText>
      </w:r>
      <w:r w:rsidR="00A51E77">
        <w:rPr>
          <w:sz w:val="24"/>
          <w:szCs w:val="24"/>
        </w:rPr>
      </w:r>
      <w:r w:rsidR="00A51E77">
        <w:rPr>
          <w:sz w:val="24"/>
          <w:szCs w:val="24"/>
        </w:rPr>
        <w:fldChar w:fldCharType="separate"/>
      </w:r>
      <w:r w:rsidR="00C27C71">
        <w:rPr>
          <w:sz w:val="24"/>
          <w:szCs w:val="24"/>
        </w:rPr>
        <w:t>н)</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51E77">
        <w:rPr>
          <w:bCs w:val="0"/>
          <w:sz w:val="24"/>
          <w:szCs w:val="24"/>
        </w:rPr>
        <w:fldChar w:fldCharType="begin"/>
      </w:r>
      <w:r w:rsidR="00A154B7">
        <w:rPr>
          <w:bCs w:val="0"/>
          <w:sz w:val="24"/>
          <w:szCs w:val="24"/>
        </w:rPr>
        <w:instrText xml:space="preserve"> REF _Ref440274944 \r \h </w:instrText>
      </w:r>
      <w:r w:rsidR="00A51E77">
        <w:rPr>
          <w:bCs w:val="0"/>
          <w:sz w:val="24"/>
          <w:szCs w:val="24"/>
        </w:rPr>
      </w:r>
      <w:r w:rsidR="00A51E77">
        <w:rPr>
          <w:bCs w:val="0"/>
          <w:sz w:val="24"/>
          <w:szCs w:val="24"/>
        </w:rPr>
        <w:fldChar w:fldCharType="separate"/>
      </w:r>
      <w:r w:rsidR="00C27C71">
        <w:rPr>
          <w:bCs w:val="0"/>
          <w:sz w:val="24"/>
          <w:szCs w:val="24"/>
        </w:rPr>
        <w:t>5.14</w:t>
      </w:r>
      <w:r w:rsidR="00A51E77">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7D0323">
        <w:fldChar w:fldCharType="begin"/>
      </w:r>
      <w:r w:rsidR="007D0323">
        <w:instrText xml:space="preserve"> REF _Ref440272510 \r \h  \* MERGEFORMAT </w:instrText>
      </w:r>
      <w:r w:rsidR="007D0323">
        <w:fldChar w:fldCharType="separate"/>
      </w:r>
      <w:r w:rsidR="00C27C71" w:rsidRPr="00C27C71">
        <w:rPr>
          <w:bCs w:val="0"/>
          <w:sz w:val="24"/>
          <w:szCs w:val="24"/>
        </w:rPr>
        <w:t>5.16</w:t>
      </w:r>
      <w:r w:rsidR="007D0323">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7D0323">
        <w:fldChar w:fldCharType="begin"/>
      </w:r>
      <w:r w:rsidR="007D0323">
        <w:instrText xml:space="preserve"> REF _Ref440376401 \r \h  \* MERGEFORMAT </w:instrText>
      </w:r>
      <w:r w:rsidR="007D0323">
        <w:fldChar w:fldCharType="separate"/>
      </w:r>
      <w:r w:rsidR="00C27C71" w:rsidRPr="00C27C71">
        <w:rPr>
          <w:bCs w:val="0"/>
          <w:sz w:val="24"/>
          <w:szCs w:val="24"/>
        </w:rPr>
        <w:t>5.17</w:t>
      </w:r>
      <w:r w:rsidR="007D0323">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7D0323">
        <w:fldChar w:fldCharType="begin"/>
      </w:r>
      <w:r w:rsidR="007D0323">
        <w:instrText xml:space="preserve"> REF _Ref440537079 \r \h  \* MERGEFORMAT </w:instrText>
      </w:r>
      <w:r w:rsidR="007D0323">
        <w:fldChar w:fldCharType="separate"/>
      </w:r>
      <w:r w:rsidR="00C27C71" w:rsidRPr="00C27C71">
        <w:rPr>
          <w:bCs w:val="0"/>
          <w:sz w:val="24"/>
          <w:szCs w:val="24"/>
          <w:lang w:eastAsia="ru-RU"/>
        </w:rPr>
        <w:t>5.3</w:t>
      </w:r>
      <w:r w:rsidR="007D0323">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51E77">
        <w:rPr>
          <w:bCs w:val="0"/>
          <w:sz w:val="24"/>
          <w:szCs w:val="24"/>
        </w:rPr>
        <w:fldChar w:fldCharType="begin"/>
      </w:r>
      <w:r w:rsidR="001A2440">
        <w:rPr>
          <w:bCs w:val="0"/>
          <w:sz w:val="24"/>
          <w:szCs w:val="24"/>
        </w:rPr>
        <w:instrText xml:space="preserve"> REF _Ref440270602 \r \h </w:instrText>
      </w:r>
      <w:r w:rsidR="00A51E77">
        <w:rPr>
          <w:bCs w:val="0"/>
          <w:sz w:val="24"/>
          <w:szCs w:val="24"/>
        </w:rPr>
      </w:r>
      <w:r w:rsidR="00A51E77">
        <w:rPr>
          <w:bCs w:val="0"/>
          <w:sz w:val="24"/>
          <w:szCs w:val="24"/>
        </w:rPr>
        <w:fldChar w:fldCharType="separate"/>
      </w:r>
      <w:r w:rsidR="00C27C71">
        <w:rPr>
          <w:bCs w:val="0"/>
          <w:sz w:val="24"/>
          <w:szCs w:val="24"/>
        </w:rPr>
        <w:t>5</w:t>
      </w:r>
      <w:r w:rsidR="00A51E77">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7D0323">
        <w:fldChar w:fldCharType="begin"/>
      </w:r>
      <w:r w:rsidR="007D0323">
        <w:instrText xml:space="preserve"> REF _Ref115076807 \n \h  \* MERGEFORMAT </w:instrText>
      </w:r>
      <w:r w:rsidR="007D0323">
        <w:fldChar w:fldCharType="separate"/>
      </w:r>
      <w:r w:rsidR="00C27C71" w:rsidRPr="00C27C71">
        <w:rPr>
          <w:bCs w:val="0"/>
          <w:sz w:val="24"/>
          <w:szCs w:val="24"/>
        </w:rPr>
        <w:t>3.3.3</w:t>
      </w:r>
      <w:r w:rsidR="007D0323">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3E5E0F">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7D0323">
        <w:fldChar w:fldCharType="begin"/>
      </w:r>
      <w:r w:rsidR="007D0323">
        <w:instrText xml:space="preserve"> REF _Ref440361959 \r \h  \* MERGEFORMAT </w:instrText>
      </w:r>
      <w:r w:rsidR="007D0323">
        <w:fldChar w:fldCharType="separate"/>
      </w:r>
      <w:r w:rsidR="00C27C71" w:rsidRPr="00C27C71">
        <w:rPr>
          <w:bCs w:val="0"/>
          <w:sz w:val="24"/>
          <w:szCs w:val="24"/>
        </w:rPr>
        <w:t>5.5</w:t>
      </w:r>
      <w:r w:rsidR="007D0323">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7D0323">
        <w:fldChar w:fldCharType="begin"/>
      </w:r>
      <w:r w:rsidR="007D0323">
        <w:instrText xml:space="preserve"> REF _Ref440271036 \r \h  \* MERGEFORMAT </w:instrText>
      </w:r>
      <w:r w:rsidR="007D0323">
        <w:fldChar w:fldCharType="separate"/>
      </w:r>
      <w:r w:rsidR="00C27C71" w:rsidRPr="00C27C71">
        <w:rPr>
          <w:bCs w:val="0"/>
          <w:sz w:val="24"/>
          <w:szCs w:val="24"/>
        </w:rPr>
        <w:t>5.4</w:t>
      </w:r>
      <w:r w:rsidR="007D0323">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fldChar w:fldCharType="begin"/>
      </w:r>
      <w:r w:rsidR="007D0323">
        <w:instrText xml:space="preserve"> REF _Ref306114638 \r \h  \* MERGEFORMAT </w:instrText>
      </w:r>
      <w:r w:rsidR="007D0323">
        <w:fldChar w:fldCharType="separate"/>
      </w:r>
      <w:r w:rsidR="00C27C71" w:rsidRPr="00C27C71">
        <w:rPr>
          <w:bCs w:val="0"/>
          <w:sz w:val="24"/>
          <w:szCs w:val="24"/>
        </w:rPr>
        <w:t>3.3.1</w:t>
      </w:r>
      <w:r w:rsidR="007D0323">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7D0323">
        <w:fldChar w:fldCharType="begin"/>
      </w:r>
      <w:r w:rsidR="007D0323">
        <w:instrText xml:space="preserve"> REF _Ref55279015 \r \h  \* MERGEFORMAT </w:instrText>
      </w:r>
      <w:r w:rsidR="007D0323">
        <w:fldChar w:fldCharType="separate"/>
      </w:r>
      <w:r w:rsidR="00C27C71" w:rsidRPr="00C27C71">
        <w:rPr>
          <w:bCs w:val="0"/>
          <w:sz w:val="24"/>
          <w:szCs w:val="24"/>
        </w:rPr>
        <w:t>3.3.1.6</w:t>
      </w:r>
      <w:r w:rsidR="007D0323">
        <w:fldChar w:fldCharType="end"/>
      </w:r>
      <w:r w:rsidRPr="004D7428">
        <w:rPr>
          <w:bCs w:val="0"/>
          <w:sz w:val="24"/>
          <w:szCs w:val="24"/>
        </w:rPr>
        <w:t xml:space="preserve"> и </w:t>
      </w:r>
      <w:r w:rsidR="007D0323">
        <w:fldChar w:fldCharType="begin"/>
      </w:r>
      <w:r w:rsidR="007D0323">
        <w:instrText xml:space="preserve"> REF _Ref195087786 \r \h  \* MERGEFORMAT </w:instrText>
      </w:r>
      <w:r w:rsidR="007D0323">
        <w:fldChar w:fldCharType="separate"/>
      </w:r>
      <w:r w:rsidR="00C27C71" w:rsidRPr="00C27C71">
        <w:rPr>
          <w:bCs w:val="0"/>
          <w:sz w:val="24"/>
          <w:szCs w:val="24"/>
        </w:rPr>
        <w:t>3.3.1.7</w:t>
      </w:r>
      <w:r w:rsidR="007D0323">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51E77">
        <w:rPr>
          <w:bCs w:val="0"/>
          <w:sz w:val="24"/>
          <w:szCs w:val="24"/>
        </w:rPr>
        <w:fldChar w:fldCharType="begin"/>
      </w:r>
      <w:r w:rsidR="00457AEB">
        <w:rPr>
          <w:bCs w:val="0"/>
          <w:sz w:val="24"/>
          <w:szCs w:val="24"/>
        </w:rPr>
        <w:instrText xml:space="preserve"> REF _Ref306017842 \r \h </w:instrText>
      </w:r>
      <w:r w:rsidR="00A51E77">
        <w:rPr>
          <w:bCs w:val="0"/>
          <w:sz w:val="24"/>
          <w:szCs w:val="24"/>
        </w:rPr>
      </w:r>
      <w:r w:rsidR="00A51E77">
        <w:rPr>
          <w:bCs w:val="0"/>
          <w:sz w:val="24"/>
          <w:szCs w:val="24"/>
        </w:rPr>
        <w:fldChar w:fldCharType="separate"/>
      </w:r>
      <w:r w:rsidR="00C27C71">
        <w:rPr>
          <w:bCs w:val="0"/>
          <w:sz w:val="24"/>
          <w:szCs w:val="24"/>
        </w:rPr>
        <w:t>3.4.2.4</w:t>
      </w:r>
      <w:r w:rsidR="00A51E77">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5F650C" w:rsidP="00216641">
      <w:pPr>
        <w:widowControl w:val="0"/>
        <w:shd w:val="clear" w:color="auto" w:fill="FFFFFF"/>
        <w:tabs>
          <w:tab w:val="left" w:pos="1701"/>
        </w:tabs>
        <w:autoSpaceDE w:val="0"/>
        <w:spacing w:after="100" w:line="264" w:lineRule="auto"/>
        <w:ind w:right="17" w:firstLine="0"/>
        <w:rPr>
          <w:bCs w:val="0"/>
          <w:sz w:val="24"/>
          <w:szCs w:val="24"/>
        </w:rPr>
      </w:pPr>
      <w:r w:rsidRPr="005F650C">
        <w:rPr>
          <w:b/>
          <w:sz w:val="24"/>
          <w:szCs w:val="24"/>
        </w:rPr>
        <w:t>1 650 000,00</w:t>
      </w:r>
      <w:r w:rsidR="00155DAF" w:rsidRPr="005F650C">
        <w:rPr>
          <w:sz w:val="24"/>
          <w:szCs w:val="24"/>
        </w:rPr>
        <w:t xml:space="preserve"> (</w:t>
      </w:r>
      <w:r w:rsidRPr="005F650C">
        <w:rPr>
          <w:sz w:val="24"/>
          <w:szCs w:val="24"/>
        </w:rPr>
        <w:t>Один</w:t>
      </w:r>
      <w:r w:rsidR="00155DAF" w:rsidRPr="005F650C">
        <w:rPr>
          <w:sz w:val="24"/>
          <w:szCs w:val="24"/>
        </w:rPr>
        <w:t xml:space="preserve"> миллион </w:t>
      </w:r>
      <w:r w:rsidRPr="005F650C">
        <w:rPr>
          <w:sz w:val="24"/>
          <w:szCs w:val="24"/>
        </w:rPr>
        <w:t>шестьсот пятьдесят</w:t>
      </w:r>
      <w:r w:rsidR="00155DAF" w:rsidRPr="005F650C">
        <w:rPr>
          <w:sz w:val="24"/>
          <w:szCs w:val="24"/>
        </w:rPr>
        <w:t xml:space="preserve"> тысяч) рубл</w:t>
      </w:r>
      <w:r w:rsidRPr="005F650C">
        <w:rPr>
          <w:sz w:val="24"/>
          <w:szCs w:val="24"/>
        </w:rPr>
        <w:t>ей</w:t>
      </w:r>
      <w:r w:rsidR="00155DAF" w:rsidRPr="005F650C">
        <w:rPr>
          <w:sz w:val="24"/>
          <w:szCs w:val="24"/>
        </w:rPr>
        <w:t xml:space="preserve"> 00 копеек РФ, без учета НДС; НДС </w:t>
      </w:r>
      <w:r w:rsidRPr="005F650C">
        <w:rPr>
          <w:sz w:val="24"/>
          <w:szCs w:val="24"/>
        </w:rPr>
        <w:t>не облагается</w:t>
      </w:r>
      <w:r>
        <w:rPr>
          <w:sz w:val="24"/>
          <w:szCs w:val="24"/>
        </w:rPr>
        <w:t>.</w:t>
      </w:r>
    </w:p>
    <w:p w:rsidR="004F657D"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51E77">
        <w:rPr>
          <w:bCs w:val="0"/>
          <w:sz w:val="24"/>
          <w:szCs w:val="24"/>
        </w:rPr>
        <w:fldChar w:fldCharType="begin"/>
      </w:r>
      <w:r w:rsidR="003F3A69">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51E77">
        <w:rPr>
          <w:bCs w:val="0"/>
          <w:sz w:val="24"/>
          <w:szCs w:val="24"/>
        </w:rPr>
        <w:fldChar w:fldCharType="begin"/>
      </w:r>
      <w:r w:rsidR="003F3A69">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51E77">
        <w:rPr>
          <w:sz w:val="24"/>
          <w:szCs w:val="24"/>
        </w:rPr>
        <w:fldChar w:fldCharType="begin"/>
      </w:r>
      <w:r w:rsidR="00022F2E">
        <w:rPr>
          <w:sz w:val="24"/>
          <w:szCs w:val="24"/>
        </w:rPr>
        <w:instrText xml:space="preserve"> REF _Ref440361439 \r \h </w:instrText>
      </w:r>
      <w:r w:rsidR="00A51E77">
        <w:rPr>
          <w:sz w:val="24"/>
          <w:szCs w:val="24"/>
        </w:rPr>
      </w:r>
      <w:r w:rsidR="00A51E77">
        <w:rPr>
          <w:sz w:val="24"/>
          <w:szCs w:val="24"/>
        </w:rPr>
        <w:fldChar w:fldCharType="separate"/>
      </w:r>
      <w:r w:rsidR="00C27C71">
        <w:rPr>
          <w:sz w:val="24"/>
          <w:szCs w:val="24"/>
        </w:rPr>
        <w:t>5.5</w:t>
      </w:r>
      <w:r w:rsidR="00A51E77">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51E77">
        <w:rPr>
          <w:bCs w:val="0"/>
          <w:sz w:val="24"/>
          <w:szCs w:val="24"/>
        </w:rPr>
        <w:fldChar w:fldCharType="begin"/>
      </w:r>
      <w:r w:rsidR="003F3A69">
        <w:rPr>
          <w:bCs w:val="0"/>
          <w:sz w:val="24"/>
          <w:szCs w:val="24"/>
        </w:rPr>
        <w:instrText xml:space="preserve"> REF _Ref306138385 \r \h </w:instrText>
      </w:r>
      <w:r w:rsidR="00A51E77">
        <w:rPr>
          <w:bCs w:val="0"/>
          <w:sz w:val="24"/>
          <w:szCs w:val="24"/>
        </w:rPr>
      </w:r>
      <w:r w:rsidR="00A51E77">
        <w:rPr>
          <w:bCs w:val="0"/>
          <w:sz w:val="24"/>
          <w:szCs w:val="24"/>
        </w:rPr>
        <w:fldChar w:fldCharType="separate"/>
      </w:r>
      <w:r w:rsidR="00C27C71">
        <w:rPr>
          <w:bCs w:val="0"/>
          <w:sz w:val="24"/>
          <w:szCs w:val="24"/>
        </w:rPr>
        <w:t>3.6.4</w:t>
      </w:r>
      <w:r w:rsidR="00A51E7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w:t>
      </w:r>
      <w:r w:rsidRPr="00546518">
        <w:rPr>
          <w:bCs w:val="0"/>
          <w:sz w:val="24"/>
          <w:szCs w:val="24"/>
        </w:rPr>
        <w:lastRenderedPageBreak/>
        <w:t>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0323">
        <w:fldChar w:fldCharType="begin"/>
      </w:r>
      <w:r w:rsidR="007D0323">
        <w:instrText xml:space="preserve"> REF _Ref191386451 \n \h  \* MERGEFORMAT </w:instrText>
      </w:r>
      <w:r w:rsidR="007D0323">
        <w:fldChar w:fldCharType="separate"/>
      </w:r>
      <w:r w:rsidR="00C27C71" w:rsidRPr="00C27C71">
        <w:rPr>
          <w:bCs w:val="0"/>
          <w:sz w:val="24"/>
          <w:szCs w:val="24"/>
        </w:rPr>
        <w:t>3.3.9</w:t>
      </w:r>
      <w:r w:rsidR="007D032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51E77">
        <w:rPr>
          <w:bCs w:val="0"/>
          <w:sz w:val="24"/>
          <w:szCs w:val="24"/>
        </w:rPr>
        <w:fldChar w:fldCharType="begin"/>
      </w:r>
      <w:r w:rsidR="004D7428">
        <w:rPr>
          <w:bCs w:val="0"/>
          <w:sz w:val="24"/>
          <w:szCs w:val="24"/>
        </w:rPr>
        <w:instrText xml:space="preserve"> REF _Ref440876567 \r \h </w:instrText>
      </w:r>
      <w:r w:rsidR="00A51E77">
        <w:rPr>
          <w:bCs w:val="0"/>
          <w:sz w:val="24"/>
          <w:szCs w:val="24"/>
        </w:rPr>
      </w:r>
      <w:r w:rsidR="00A51E77">
        <w:rPr>
          <w:bCs w:val="0"/>
          <w:sz w:val="24"/>
          <w:szCs w:val="24"/>
        </w:rPr>
        <w:fldChar w:fldCharType="separate"/>
      </w:r>
      <w:r w:rsidR="00C27C71">
        <w:rPr>
          <w:bCs w:val="0"/>
          <w:sz w:val="24"/>
          <w:szCs w:val="24"/>
        </w:rPr>
        <w:t>3.3.10</w:t>
      </w:r>
      <w:r w:rsidR="00A51E77">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5F650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в соответствии с требованиями законодательства Российской Федерации</w:t>
      </w:r>
      <w:r w:rsidRPr="005F650C">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991F6D">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lastRenderedPageBreak/>
        <w:t>Информационное письмо о налич</w:t>
      </w:r>
      <w:proofErr w:type="gramStart"/>
      <w:r w:rsidRPr="00891311">
        <w:rPr>
          <w:sz w:val="24"/>
          <w:szCs w:val="24"/>
        </w:rPr>
        <w:t>ии у У</w:t>
      </w:r>
      <w:proofErr w:type="gramEnd"/>
      <w:r w:rsidRPr="00891311">
        <w:rPr>
          <w:sz w:val="24"/>
          <w:szCs w:val="24"/>
        </w:rPr>
        <w:t xml:space="preserve">частника конфликта интересов и/или связей, носящих характер </w:t>
      </w:r>
      <w:proofErr w:type="spellStart"/>
      <w:r w:rsidRPr="00891311">
        <w:rPr>
          <w:sz w:val="24"/>
          <w:szCs w:val="24"/>
        </w:rPr>
        <w:t>аффилированности</w:t>
      </w:r>
      <w:proofErr w:type="spellEnd"/>
      <w:r w:rsidRPr="00891311">
        <w:rPr>
          <w:sz w:val="24"/>
          <w:szCs w:val="24"/>
        </w:rPr>
        <w:t xml:space="preserve">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_Ref440271993 \r \h  \* MERGEFORMAT </w:instrText>
      </w:r>
      <w:r w:rsidR="007D0323">
        <w:fldChar w:fldCharType="separate"/>
      </w:r>
      <w:r w:rsidR="00C27C71" w:rsidRPr="00C27C71">
        <w:rPr>
          <w:sz w:val="24"/>
          <w:szCs w:val="24"/>
        </w:rPr>
        <w:t>5.11</w:t>
      </w:r>
      <w:r w:rsidR="007D0323">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_Ref440271964 \r \h  \* MERGEFORMAT </w:instrText>
      </w:r>
      <w:r w:rsidR="007D0323">
        <w:fldChar w:fldCharType="separate"/>
      </w:r>
      <w:r w:rsidR="00C27C71" w:rsidRPr="00C27C71">
        <w:rPr>
          <w:sz w:val="24"/>
          <w:szCs w:val="24"/>
        </w:rPr>
        <w:t>5.1.3</w:t>
      </w:r>
      <w:r w:rsidR="007D0323">
        <w:fldChar w:fldCharType="end"/>
      </w:r>
      <w:r w:rsidR="00A600E3" w:rsidRPr="00891311">
        <w:rPr>
          <w:sz w:val="24"/>
          <w:szCs w:val="24"/>
        </w:rPr>
        <w:t>)</w:t>
      </w:r>
      <w:r w:rsidRPr="00891311">
        <w:rPr>
          <w:sz w:val="24"/>
          <w:szCs w:val="24"/>
        </w:rPr>
        <w:t>;</w:t>
      </w:r>
      <w:bookmarkEnd w:id="316"/>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7D0323">
        <w:fldChar w:fldCharType="begin"/>
      </w:r>
      <w:r w:rsidR="007D0323">
        <w:instrText xml:space="preserve"> REF _Ref440272035 \r \h  \* MERGEFORMAT </w:instrText>
      </w:r>
      <w:r w:rsidR="007D0323">
        <w:fldChar w:fldCharType="separate"/>
      </w:r>
      <w:r w:rsidR="00C27C71" w:rsidRPr="00C27C71">
        <w:rPr>
          <w:sz w:val="24"/>
          <w:szCs w:val="24"/>
        </w:rPr>
        <w:t>5.12</w:t>
      </w:r>
      <w:r w:rsidR="007D0323">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51E77">
        <w:rPr>
          <w:sz w:val="24"/>
          <w:szCs w:val="24"/>
        </w:rPr>
        <w:fldChar w:fldCharType="begin"/>
      </w:r>
      <w:r w:rsidR="003F3A69">
        <w:rPr>
          <w:sz w:val="24"/>
          <w:szCs w:val="24"/>
        </w:rPr>
        <w:instrText xml:space="preserve"> REF _Ref440272051 \r \h </w:instrText>
      </w:r>
      <w:r w:rsidR="00A51E77">
        <w:rPr>
          <w:sz w:val="24"/>
          <w:szCs w:val="24"/>
        </w:rPr>
      </w:r>
      <w:r w:rsidR="00A51E77">
        <w:rPr>
          <w:sz w:val="24"/>
          <w:szCs w:val="24"/>
        </w:rPr>
        <w:fldChar w:fldCharType="separate"/>
      </w:r>
      <w:r w:rsidR="00C27C71">
        <w:rPr>
          <w:sz w:val="24"/>
          <w:szCs w:val="24"/>
        </w:rPr>
        <w:t>5.13</w:t>
      </w:r>
      <w:r w:rsidR="00A51E77">
        <w:rPr>
          <w:sz w:val="24"/>
          <w:szCs w:val="24"/>
        </w:rPr>
        <w:fldChar w:fldCharType="end"/>
      </w:r>
      <w:r w:rsidR="00A600E3" w:rsidRPr="00A92723">
        <w:rPr>
          <w:sz w:val="24"/>
          <w:szCs w:val="24"/>
        </w:rPr>
        <w:t>)</w:t>
      </w:r>
      <w:r w:rsidRPr="00A92723">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Pr="00B20653">
        <w:rPr>
          <w:sz w:val="24"/>
          <w:szCs w:val="24"/>
        </w:rPr>
        <w:t xml:space="preserve"> </w:t>
      </w:r>
      <w:r w:rsidRPr="00A92723">
        <w:rPr>
          <w:sz w:val="24"/>
          <w:szCs w:val="24"/>
        </w:rPr>
        <w:t>справки об исполнении</w:t>
      </w:r>
      <w:r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1120101)</w:t>
      </w:r>
      <w:r>
        <w:rPr>
          <w:sz w:val="24"/>
          <w:szCs w:val="24"/>
        </w:rPr>
        <w:t xml:space="preserve"> </w:t>
      </w:r>
      <w:r>
        <w:rPr>
          <w:szCs w:val="24"/>
        </w:rPr>
        <w:t>(</w:t>
      </w:r>
      <w:r w:rsidRPr="00F95B37">
        <w:rPr>
          <w:sz w:val="24"/>
          <w:szCs w:val="24"/>
        </w:rPr>
        <w:t>желательное требование, предоставляется Участником при наличии</w:t>
      </w:r>
      <w:r>
        <w:rPr>
          <w:szCs w:val="24"/>
        </w:rPr>
        <w:t>)</w:t>
      </w:r>
      <w:r w:rsidR="00F82225" w:rsidRPr="00F82225">
        <w:rPr>
          <w:sz w:val="24"/>
          <w:szCs w:val="24"/>
        </w:rPr>
        <w:t>;</w:t>
      </w:r>
      <w:proofErr w:type="gramEnd"/>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w:t>
      </w:r>
      <w:r w:rsidRPr="00B20653">
        <w:rPr>
          <w:sz w:val="24"/>
          <w:szCs w:val="24"/>
        </w:rPr>
        <w:t>опи</w:t>
      </w:r>
      <w:r>
        <w:rPr>
          <w:sz w:val="24"/>
          <w:szCs w:val="24"/>
        </w:rPr>
        <w:t>я</w:t>
      </w:r>
      <w:r w:rsidRPr="00B20653">
        <w:rPr>
          <w:sz w:val="24"/>
          <w:szCs w:val="24"/>
        </w:rPr>
        <w:t xml:space="preserve"> </w:t>
      </w:r>
      <w:r w:rsidRPr="00F82225">
        <w:rPr>
          <w:sz w:val="24"/>
          <w:szCs w:val="24"/>
        </w:rPr>
        <w:t>справки</w:t>
      </w:r>
      <w:r>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Pr="00F82225">
        <w:rPr>
          <w:sz w:val="24"/>
          <w:szCs w:val="24"/>
        </w:rPr>
        <w:t>форма</w:t>
      </w:r>
      <w:proofErr w:type="gramEnd"/>
      <w:r w:rsidRPr="00F82225">
        <w:rPr>
          <w:sz w:val="24"/>
          <w:szCs w:val="24"/>
        </w:rPr>
        <w:t xml:space="preserve"> которой утверждена Приказом ФНС России от </w:t>
      </w:r>
      <w:r>
        <w:rPr>
          <w:sz w:val="24"/>
          <w:szCs w:val="24"/>
        </w:rPr>
        <w:t>05</w:t>
      </w:r>
      <w:r w:rsidRPr="00F82225">
        <w:rPr>
          <w:sz w:val="24"/>
          <w:szCs w:val="24"/>
        </w:rPr>
        <w:t>.0</w:t>
      </w:r>
      <w:r>
        <w:rPr>
          <w:sz w:val="24"/>
          <w:szCs w:val="24"/>
        </w:rPr>
        <w:t>6</w:t>
      </w:r>
      <w:r w:rsidRPr="00F82225">
        <w:rPr>
          <w:sz w:val="24"/>
          <w:szCs w:val="24"/>
        </w:rPr>
        <w:t>.201</w:t>
      </w:r>
      <w:r>
        <w:rPr>
          <w:sz w:val="24"/>
          <w:szCs w:val="24"/>
        </w:rPr>
        <w:t>5</w:t>
      </w:r>
      <w:r w:rsidRPr="00F82225">
        <w:rPr>
          <w:sz w:val="24"/>
          <w:szCs w:val="24"/>
        </w:rPr>
        <w:t xml:space="preserve"> N ММВ-7-</w:t>
      </w:r>
      <w:r>
        <w:rPr>
          <w:sz w:val="24"/>
          <w:szCs w:val="24"/>
        </w:rPr>
        <w:t>17</w:t>
      </w:r>
      <w:r w:rsidRPr="00F82225">
        <w:rPr>
          <w:sz w:val="24"/>
          <w:szCs w:val="24"/>
        </w:rPr>
        <w:t>/</w:t>
      </w:r>
      <w:r>
        <w:rPr>
          <w:sz w:val="24"/>
          <w:szCs w:val="24"/>
        </w:rPr>
        <w:t>227</w:t>
      </w:r>
      <w:r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w:t>
      </w:r>
      <w:r w:rsidRPr="00715758">
        <w:rPr>
          <w:sz w:val="24"/>
          <w:szCs w:val="24"/>
        </w:rPr>
        <w:t>1160080) (желательное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51E77">
        <w:rPr>
          <w:sz w:val="24"/>
          <w:szCs w:val="24"/>
        </w:rPr>
        <w:fldChar w:fldCharType="begin"/>
      </w:r>
      <w:r w:rsidR="003F3A69">
        <w:rPr>
          <w:sz w:val="24"/>
          <w:szCs w:val="24"/>
        </w:rPr>
        <w:instrText xml:space="preserve"> REF _Ref440272119 \r \h </w:instrText>
      </w:r>
      <w:r w:rsidR="00A51E77">
        <w:rPr>
          <w:sz w:val="24"/>
          <w:szCs w:val="24"/>
        </w:rPr>
      </w:r>
      <w:r w:rsidR="00A51E77">
        <w:rPr>
          <w:sz w:val="24"/>
          <w:szCs w:val="24"/>
        </w:rPr>
        <w:fldChar w:fldCharType="separate"/>
      </w:r>
      <w:r w:rsidR="00C27C71">
        <w:rPr>
          <w:sz w:val="24"/>
          <w:szCs w:val="24"/>
        </w:rPr>
        <w:t>5.7.1</w:t>
      </w:r>
      <w:r w:rsidR="00A51E77">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51E77">
        <w:rPr>
          <w:sz w:val="24"/>
          <w:szCs w:val="24"/>
        </w:rPr>
        <w:fldChar w:fldCharType="begin"/>
      </w:r>
      <w:r w:rsidR="003F3A69">
        <w:rPr>
          <w:sz w:val="24"/>
          <w:szCs w:val="24"/>
        </w:rPr>
        <w:instrText xml:space="preserve"> REF _Ref440272147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003F3A69">
        <w:rPr>
          <w:sz w:val="24"/>
          <w:szCs w:val="24"/>
        </w:rPr>
        <w:t>)</w:t>
      </w:r>
      <w:r w:rsidR="00422719" w:rsidRPr="00422719">
        <w:rPr>
          <w:sz w:val="24"/>
          <w:szCs w:val="24"/>
        </w:rPr>
        <w:t xml:space="preserve"> </w:t>
      </w:r>
      <w:r w:rsidR="00422719" w:rsidRPr="0012081A">
        <w:rPr>
          <w:sz w:val="24"/>
          <w:szCs w:val="24"/>
        </w:rPr>
        <w:t>– предоставляется только теми Участниками/</w:t>
      </w:r>
      <w:r w:rsidR="00422719">
        <w:rPr>
          <w:sz w:val="24"/>
          <w:szCs w:val="24"/>
        </w:rPr>
        <w:t>соисполнителями/</w:t>
      </w:r>
      <w:r w:rsidR="0042271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51E77">
        <w:rPr>
          <w:sz w:val="24"/>
          <w:szCs w:val="24"/>
        </w:rPr>
        <w:fldChar w:fldCharType="begin"/>
      </w:r>
      <w:r w:rsidR="003C2207">
        <w:rPr>
          <w:sz w:val="24"/>
          <w:szCs w:val="24"/>
        </w:rPr>
        <w:instrText xml:space="preserve"> REF _Ref55336378 \r \h </w:instrText>
      </w:r>
      <w:r w:rsidR="00A51E77">
        <w:rPr>
          <w:sz w:val="24"/>
          <w:szCs w:val="24"/>
        </w:rPr>
      </w:r>
      <w:r w:rsidR="00A51E77">
        <w:rPr>
          <w:sz w:val="24"/>
          <w:szCs w:val="24"/>
        </w:rPr>
        <w:fldChar w:fldCharType="separate"/>
      </w:r>
      <w:r w:rsidR="00C27C71">
        <w:rPr>
          <w:sz w:val="24"/>
          <w:szCs w:val="24"/>
        </w:rPr>
        <w:t>5.7.3.5</w:t>
      </w:r>
      <w:r w:rsidR="00A51E77">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_Ref55336389 \r \h </w:instrText>
      </w:r>
      <w:r w:rsidR="00A51E77">
        <w:rPr>
          <w:sz w:val="24"/>
          <w:szCs w:val="24"/>
        </w:rPr>
      </w:r>
      <w:r w:rsidR="00A51E77">
        <w:rPr>
          <w:sz w:val="24"/>
          <w:szCs w:val="24"/>
        </w:rPr>
        <w:fldChar w:fldCharType="separate"/>
      </w:r>
      <w:r w:rsidR="00C27C71">
        <w:rPr>
          <w:sz w:val="24"/>
          <w:szCs w:val="24"/>
        </w:rPr>
        <w:t>5.9</w:t>
      </w:r>
      <w:r w:rsidR="00A51E77">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_Ref55336398 \r \h </w:instrText>
      </w:r>
      <w:r w:rsidR="00A51E77">
        <w:rPr>
          <w:sz w:val="24"/>
          <w:szCs w:val="24"/>
        </w:rPr>
      </w:r>
      <w:r w:rsidR="00A51E77">
        <w:rPr>
          <w:sz w:val="24"/>
          <w:szCs w:val="24"/>
        </w:rPr>
        <w:fldChar w:fldCharType="separate"/>
      </w:r>
      <w:r w:rsidR="00C27C71">
        <w:rPr>
          <w:sz w:val="24"/>
          <w:szCs w:val="24"/>
        </w:rPr>
        <w:t>5.10</w:t>
      </w:r>
      <w:r w:rsidR="00A51E7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91F6D"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51E77">
        <w:rPr>
          <w:sz w:val="24"/>
          <w:szCs w:val="24"/>
        </w:rPr>
        <w:fldChar w:fldCharType="begin"/>
      </w:r>
      <w:r w:rsidR="003C2207">
        <w:rPr>
          <w:sz w:val="24"/>
          <w:szCs w:val="24"/>
        </w:rPr>
        <w:instrText xml:space="preserve"> REF _Ref440272256 \r \h </w:instrText>
      </w:r>
      <w:r w:rsidR="00A51E77">
        <w:rPr>
          <w:sz w:val="24"/>
          <w:szCs w:val="24"/>
        </w:rPr>
      </w:r>
      <w:r w:rsidR="00A51E77">
        <w:rPr>
          <w:sz w:val="24"/>
          <w:szCs w:val="24"/>
        </w:rPr>
        <w:fldChar w:fldCharType="separate"/>
      </w:r>
      <w:r w:rsidR="00C27C71">
        <w:rPr>
          <w:sz w:val="24"/>
          <w:szCs w:val="24"/>
        </w:rPr>
        <w:t>5.14</w:t>
      </w:r>
      <w:r w:rsidR="00A51E77">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Pr="000C6A4A">
        <w:rPr>
          <w:sz w:val="24"/>
          <w:szCs w:val="24"/>
        </w:rPr>
        <w:lastRenderedPageBreak/>
        <w:t>(</w:t>
      </w:r>
      <w:r w:rsidR="003C2207" w:rsidRPr="000C6A4A">
        <w:rPr>
          <w:sz w:val="24"/>
          <w:szCs w:val="24"/>
        </w:rPr>
        <w:t>подраздел</w:t>
      </w:r>
      <w:r w:rsidRPr="000C6A4A">
        <w:rPr>
          <w:sz w:val="24"/>
          <w:szCs w:val="24"/>
        </w:rPr>
        <w:t xml:space="preserve"> </w:t>
      </w:r>
      <w:r w:rsidR="007D0323">
        <w:fldChar w:fldCharType="begin"/>
      </w:r>
      <w:r w:rsidR="007D0323">
        <w:instrText xml:space="preserve"> REF _Ref440272274 \r \h  \* MERGEFORMAT </w:instrText>
      </w:r>
      <w:r w:rsidR="007D0323">
        <w:fldChar w:fldCharType="separate"/>
      </w:r>
      <w:r w:rsidR="00C27C71" w:rsidRPr="00C27C71">
        <w:rPr>
          <w:sz w:val="24"/>
          <w:szCs w:val="24"/>
        </w:rPr>
        <w:t>5.15</w:t>
      </w:r>
      <w:r w:rsidR="007D0323">
        <w:fldChar w:fldCharType="end"/>
      </w:r>
      <w:r w:rsidRPr="000C6A4A">
        <w:rPr>
          <w:sz w:val="24"/>
          <w:szCs w:val="24"/>
        </w:rPr>
        <w:t>)</w:t>
      </w:r>
      <w:r w:rsidR="000C6A4A" w:rsidRPr="000C6A4A">
        <w:rPr>
          <w:sz w:val="24"/>
          <w:szCs w:val="24"/>
        </w:rPr>
        <w:t xml:space="preserve"> (</w:t>
      </w:r>
      <w:r w:rsidR="00991F6D"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51E77">
        <w:rPr>
          <w:bCs w:val="0"/>
          <w:sz w:val="24"/>
          <w:szCs w:val="24"/>
        </w:rPr>
        <w:fldChar w:fldCharType="begin"/>
      </w:r>
      <w:r w:rsidR="00D57D88">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51E77">
        <w:rPr>
          <w:sz w:val="24"/>
          <w:szCs w:val="24"/>
        </w:rPr>
        <w:fldChar w:fldCharType="begin"/>
      </w:r>
      <w:r>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51E77">
        <w:rPr>
          <w:bCs w:val="0"/>
          <w:sz w:val="24"/>
          <w:szCs w:val="24"/>
        </w:rPr>
        <w:fldChar w:fldCharType="begin"/>
      </w:r>
      <w:r w:rsidR="00362EA4">
        <w:rPr>
          <w:bCs w:val="0"/>
          <w:sz w:val="24"/>
          <w:szCs w:val="24"/>
        </w:rPr>
        <w:instrText xml:space="preserve"> REF _Ref440272510 \r \h </w:instrText>
      </w:r>
      <w:r w:rsidR="00A51E77">
        <w:rPr>
          <w:bCs w:val="0"/>
          <w:sz w:val="24"/>
          <w:szCs w:val="24"/>
        </w:rPr>
      </w:r>
      <w:r w:rsidR="00A51E77">
        <w:rPr>
          <w:bCs w:val="0"/>
          <w:sz w:val="24"/>
          <w:szCs w:val="24"/>
        </w:rPr>
        <w:fldChar w:fldCharType="separate"/>
      </w:r>
      <w:r w:rsidR="00C27C71">
        <w:rPr>
          <w:bCs w:val="0"/>
          <w:sz w:val="24"/>
          <w:szCs w:val="24"/>
        </w:rPr>
        <w:t>5.16</w:t>
      </w:r>
      <w:r w:rsidR="00A51E7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0323">
        <w:fldChar w:fldCharType="begin"/>
      </w:r>
      <w:r w:rsidR="007D0323">
        <w:instrText xml:space="preserve"> REF _Ref191386482 \r \h  \* MERGEFORMAT </w:instrText>
      </w:r>
      <w:r w:rsidR="007D0323">
        <w:fldChar w:fldCharType="separate"/>
      </w:r>
      <w:r w:rsidR="00C27C71" w:rsidRPr="00C27C71">
        <w:rPr>
          <w:bCs w:val="0"/>
          <w:sz w:val="24"/>
          <w:szCs w:val="24"/>
        </w:rPr>
        <w:t>3.3.8.1</w:t>
      </w:r>
      <w:r w:rsidR="007D0323">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fldChar w:fldCharType="begin"/>
      </w:r>
      <w:r w:rsidR="007D0323">
        <w:instrText xml:space="preserve"> REF _Ref307563248 \r \h  \* MERGEFORMAT </w:instrText>
      </w:r>
      <w:r w:rsidR="007D0323">
        <w:fldChar w:fldCharType="separate"/>
      </w:r>
      <w:r w:rsidR="00C27C71" w:rsidRPr="00C27C71">
        <w:rPr>
          <w:bCs w:val="0"/>
          <w:sz w:val="24"/>
          <w:szCs w:val="24"/>
          <w:lang w:val="en-US"/>
        </w:rPr>
        <w:t>a</w:t>
      </w:r>
      <w:r w:rsidR="00C27C71" w:rsidRPr="007D0323">
        <w:rPr>
          <w:bCs w:val="0"/>
          <w:sz w:val="24"/>
          <w:szCs w:val="24"/>
        </w:rPr>
        <w:t>)</w:t>
      </w:r>
      <w:r w:rsidR="007D0323">
        <w:fldChar w:fldCharType="end"/>
      </w:r>
      <w:r w:rsidRPr="00E71A48">
        <w:rPr>
          <w:bCs w:val="0"/>
          <w:sz w:val="24"/>
          <w:szCs w:val="24"/>
        </w:rPr>
        <w:t xml:space="preserve">- </w:t>
      </w:r>
      <w:r w:rsidR="007D0323">
        <w:fldChar w:fldCharType="begin"/>
      </w:r>
      <w:r w:rsidR="007D0323">
        <w:instrText xml:space="preserve"> REF _Ref307563262 \r \h  \* MERGEFORMAT </w:instrText>
      </w:r>
      <w:r w:rsidR="007D0323">
        <w:fldChar w:fldCharType="separate"/>
      </w:r>
      <w:r w:rsidR="00C27C71" w:rsidRPr="00C27C71">
        <w:rPr>
          <w:bCs w:val="0"/>
          <w:sz w:val="24"/>
          <w:szCs w:val="24"/>
          <w:lang w:val="en-US"/>
        </w:rPr>
        <w:t>g</w:t>
      </w:r>
      <w:r w:rsidR="00C27C71" w:rsidRPr="007D0323">
        <w:rPr>
          <w:bCs w:val="0"/>
          <w:sz w:val="24"/>
          <w:szCs w:val="24"/>
        </w:rPr>
        <w:t>)</w:t>
      </w:r>
      <w:r w:rsidR="007D0323">
        <w:fldChar w:fldCharType="end"/>
      </w:r>
      <w:r w:rsidRPr="00E71A48">
        <w:rPr>
          <w:bCs w:val="0"/>
          <w:sz w:val="24"/>
          <w:szCs w:val="24"/>
        </w:rPr>
        <w:t xml:space="preserve">п. </w:t>
      </w:r>
      <w:r w:rsidR="007D0323">
        <w:fldChar w:fldCharType="begin"/>
      </w:r>
      <w:r w:rsidR="007D0323">
        <w:instrText xml:space="preserve"> REF _Ref306032591 \r \h  \* MERGEFORMAT </w:instrText>
      </w:r>
      <w:r w:rsidR="007D0323">
        <w:fldChar w:fldCharType="separate"/>
      </w:r>
      <w:r w:rsidR="00C27C71" w:rsidRPr="00C27C71">
        <w:rPr>
          <w:bCs w:val="0"/>
          <w:sz w:val="24"/>
          <w:szCs w:val="24"/>
        </w:rPr>
        <w:t>3.3.10.4</w:t>
      </w:r>
      <w:r w:rsidR="007D032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51E77">
        <w:rPr>
          <w:sz w:val="24"/>
          <w:szCs w:val="24"/>
        </w:rPr>
        <w:fldChar w:fldCharType="begin"/>
      </w:r>
      <w:r w:rsidR="000F4365">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51E77">
        <w:rPr>
          <w:bCs w:val="0"/>
          <w:sz w:val="24"/>
          <w:szCs w:val="24"/>
        </w:rPr>
        <w:fldChar w:fldCharType="begin"/>
      </w:r>
      <w:r w:rsidR="00D50E8D">
        <w:rPr>
          <w:bCs w:val="0"/>
          <w:sz w:val="24"/>
          <w:szCs w:val="24"/>
        </w:rPr>
        <w:instrText xml:space="preserve"> REF _Ref440376324 \r \h </w:instrText>
      </w:r>
      <w:r w:rsidR="00A51E77">
        <w:rPr>
          <w:bCs w:val="0"/>
          <w:sz w:val="24"/>
          <w:szCs w:val="24"/>
        </w:rPr>
      </w:r>
      <w:r w:rsidR="00A51E77">
        <w:rPr>
          <w:bCs w:val="0"/>
          <w:sz w:val="24"/>
          <w:szCs w:val="24"/>
        </w:rPr>
        <w:fldChar w:fldCharType="separate"/>
      </w:r>
      <w:r w:rsidR="00C27C71">
        <w:rPr>
          <w:bCs w:val="0"/>
          <w:sz w:val="24"/>
          <w:szCs w:val="24"/>
        </w:rPr>
        <w:t>5.17</w:t>
      </w:r>
      <w:r w:rsidR="00A51E7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7D0323">
        <w:fldChar w:fldCharType="begin"/>
      </w:r>
      <w:r w:rsidR="007D0323">
        <w:instrText xml:space="preserve"> REF _Ref440969980 \r \h  \* MERGEFORMAT </w:instrText>
      </w:r>
      <w:r w:rsidR="007D0323">
        <w:fldChar w:fldCharType="separate"/>
      </w:r>
      <w:r w:rsidR="00C27C71" w:rsidRPr="00C27C71">
        <w:rPr>
          <w:bCs w:val="0"/>
          <w:iCs/>
          <w:sz w:val="24"/>
          <w:szCs w:val="24"/>
        </w:rPr>
        <w:t>3.3.12</w:t>
      </w:r>
      <w:r w:rsidR="007D0323">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7D0323">
        <w:fldChar w:fldCharType="begin"/>
      </w:r>
      <w:r w:rsidR="007D0323">
        <w:instrText xml:space="preserve"> REF _Ref440289401 \r \h  \* MERGEFORMAT </w:instrText>
      </w:r>
      <w:r w:rsidR="007D0323">
        <w:fldChar w:fldCharType="separate"/>
      </w:r>
      <w:r w:rsidR="00C27C71" w:rsidRPr="00C27C71">
        <w:rPr>
          <w:bCs w:val="0"/>
          <w:iCs/>
          <w:sz w:val="24"/>
          <w:szCs w:val="24"/>
        </w:rPr>
        <w:t>3.3.13</w:t>
      </w:r>
      <w:r w:rsidR="007D0323">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lastRenderedPageBreak/>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51E77">
        <w:rPr>
          <w:bCs w:val="0"/>
          <w:sz w:val="24"/>
          <w:szCs w:val="24"/>
          <w:lang w:eastAsia="ru-RU"/>
        </w:rPr>
        <w:fldChar w:fldCharType="begin"/>
      </w:r>
      <w:r w:rsidR="003C2207">
        <w:rPr>
          <w:bCs w:val="0"/>
          <w:sz w:val="24"/>
          <w:szCs w:val="24"/>
          <w:lang w:eastAsia="ru-RU"/>
        </w:rPr>
        <w:instrText xml:space="preserve"> REF _Ref440272678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5.14</w:t>
      </w:r>
      <w:r w:rsidR="00A51E7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0323">
        <w:fldChar w:fldCharType="begin"/>
      </w:r>
      <w:r w:rsidR="007D0323">
        <w:instrText xml:space="preserve"> REF _Ref306008743 \r \h  \* MERGEFORMAT </w:instrText>
      </w:r>
      <w:r w:rsidR="007D0323">
        <w:fldChar w:fldCharType="separate"/>
      </w:r>
      <w:r w:rsidR="00C27C71" w:rsidRPr="00C27C71">
        <w:rPr>
          <w:bCs w:val="0"/>
          <w:sz w:val="24"/>
          <w:szCs w:val="24"/>
        </w:rPr>
        <w:t>3.3.3.1</w:t>
      </w:r>
      <w:r w:rsidR="007D0323">
        <w:fldChar w:fldCharType="end"/>
      </w:r>
      <w:r w:rsidRPr="00E71A48">
        <w:rPr>
          <w:bCs w:val="0"/>
          <w:sz w:val="24"/>
          <w:szCs w:val="24"/>
        </w:rPr>
        <w:t xml:space="preserve">) после истечения срока окончания подачи заявок (п. </w:t>
      </w:r>
      <w:r w:rsidR="00A51E77">
        <w:rPr>
          <w:sz w:val="24"/>
          <w:szCs w:val="24"/>
        </w:rPr>
        <w:fldChar w:fldCharType="begin"/>
      </w:r>
      <w:r w:rsidR="000D4A62">
        <w:rPr>
          <w:bCs w:val="0"/>
          <w:sz w:val="24"/>
          <w:szCs w:val="24"/>
        </w:rPr>
        <w:instrText xml:space="preserve"> REF _Ref306017842 \r \h </w:instrText>
      </w:r>
      <w:r w:rsidR="00A51E77">
        <w:rPr>
          <w:sz w:val="24"/>
          <w:szCs w:val="24"/>
        </w:rPr>
      </w:r>
      <w:r w:rsidR="00A51E77">
        <w:rPr>
          <w:sz w:val="24"/>
          <w:szCs w:val="24"/>
        </w:rPr>
        <w:fldChar w:fldCharType="separate"/>
      </w:r>
      <w:r w:rsidR="00C27C71">
        <w:rPr>
          <w:bCs w:val="0"/>
          <w:sz w:val="24"/>
          <w:szCs w:val="24"/>
        </w:rPr>
        <w:t>3.4.2.4</w:t>
      </w:r>
      <w:r w:rsidR="00A51E7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51E77">
        <w:rPr>
          <w:bCs w:val="0"/>
          <w:sz w:val="24"/>
          <w:szCs w:val="24"/>
        </w:rPr>
        <w:fldChar w:fldCharType="begin"/>
      </w:r>
      <w:r w:rsidR="00414CAF">
        <w:rPr>
          <w:bCs w:val="0"/>
          <w:sz w:val="24"/>
          <w:szCs w:val="24"/>
        </w:rPr>
        <w:instrText xml:space="preserve"> REF _Ref303683929 \r \h </w:instrText>
      </w:r>
      <w:r w:rsidR="00A51E77">
        <w:rPr>
          <w:bCs w:val="0"/>
          <w:sz w:val="24"/>
          <w:szCs w:val="24"/>
        </w:rPr>
      </w:r>
      <w:r w:rsidR="00A51E77">
        <w:rPr>
          <w:bCs w:val="0"/>
          <w:sz w:val="24"/>
          <w:szCs w:val="24"/>
        </w:rPr>
        <w:fldChar w:fldCharType="separate"/>
      </w:r>
      <w:r w:rsidR="00C27C71">
        <w:rPr>
          <w:bCs w:val="0"/>
          <w:sz w:val="24"/>
          <w:szCs w:val="24"/>
        </w:rPr>
        <w:t>3.10</w:t>
      </w:r>
      <w:r w:rsidR="00A51E7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7D0323">
        <w:fldChar w:fldCharType="begin"/>
      </w:r>
      <w:r w:rsidR="007D0323">
        <w:instrText xml:space="preserve"> REF _Ref305753174 \r \h  \* MERGEFORMAT </w:instrText>
      </w:r>
      <w:r w:rsidR="007D0323">
        <w:fldChar w:fldCharType="separate"/>
      </w:r>
      <w:r w:rsidR="00C27C71" w:rsidRPr="00C27C71">
        <w:rPr>
          <w:bCs w:val="0"/>
          <w:sz w:val="24"/>
          <w:szCs w:val="24"/>
        </w:rPr>
        <w:t>3.3.14.4</w:t>
      </w:r>
      <w:r w:rsidR="007D032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lastRenderedPageBreak/>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до </w:t>
      </w:r>
      <w:r w:rsidR="00246B57" w:rsidRPr="003E0ECF">
        <w:rPr>
          <w:b/>
          <w:bCs w:val="0"/>
          <w:sz w:val="24"/>
          <w:szCs w:val="24"/>
        </w:rPr>
        <w:t>1</w:t>
      </w:r>
      <w:r w:rsidR="005F650C" w:rsidRPr="003E0ECF">
        <w:rPr>
          <w:b/>
          <w:bCs w:val="0"/>
          <w:sz w:val="24"/>
          <w:szCs w:val="24"/>
        </w:rPr>
        <w:t>4</w:t>
      </w:r>
      <w:r w:rsidR="00246B57" w:rsidRPr="003E0ECF">
        <w:rPr>
          <w:b/>
          <w:bCs w:val="0"/>
          <w:sz w:val="24"/>
          <w:szCs w:val="24"/>
        </w:rPr>
        <w:t xml:space="preserve"> часов 00 минут </w:t>
      </w:r>
      <w:r w:rsidR="005F650C" w:rsidRPr="003E0ECF">
        <w:rPr>
          <w:b/>
          <w:bCs w:val="0"/>
          <w:sz w:val="24"/>
          <w:szCs w:val="24"/>
        </w:rPr>
        <w:t>2</w:t>
      </w:r>
      <w:r w:rsidR="003E0ECF" w:rsidRPr="003E0ECF">
        <w:rPr>
          <w:b/>
          <w:bCs w:val="0"/>
          <w:sz w:val="24"/>
          <w:szCs w:val="24"/>
        </w:rPr>
        <w:t>9</w:t>
      </w:r>
      <w:r w:rsidR="00246B57" w:rsidRPr="003E0ECF">
        <w:rPr>
          <w:b/>
          <w:bCs w:val="0"/>
          <w:sz w:val="24"/>
          <w:szCs w:val="24"/>
        </w:rPr>
        <w:t xml:space="preserve"> </w:t>
      </w:r>
      <w:r w:rsidR="005F650C" w:rsidRPr="003E0ECF">
        <w:rPr>
          <w:b/>
          <w:bCs w:val="0"/>
          <w:sz w:val="24"/>
          <w:szCs w:val="24"/>
        </w:rPr>
        <w:t>марта</w:t>
      </w:r>
      <w:r w:rsidR="00246B57" w:rsidRPr="003E0ECF">
        <w:rPr>
          <w:b/>
          <w:bCs w:val="0"/>
          <w:sz w:val="24"/>
          <w:szCs w:val="24"/>
        </w:rPr>
        <w:t xml:space="preserve"> 2016 года </w:t>
      </w:r>
      <w:r w:rsidRPr="003E0ECF">
        <w:rPr>
          <w:bCs w:val="0"/>
          <w:sz w:val="24"/>
          <w:szCs w:val="24"/>
        </w:rPr>
        <w:t xml:space="preserve">по адресу: </w:t>
      </w:r>
      <w:r w:rsidR="005F650C" w:rsidRPr="003E0ECF">
        <w:rPr>
          <w:sz w:val="24"/>
          <w:szCs w:val="24"/>
        </w:rPr>
        <w:t xml:space="preserve">РФ, 392680, г. Тамбов, ул. </w:t>
      </w:r>
      <w:proofErr w:type="spellStart"/>
      <w:r w:rsidR="005F650C" w:rsidRPr="003E0ECF">
        <w:rPr>
          <w:sz w:val="24"/>
          <w:szCs w:val="24"/>
        </w:rPr>
        <w:t>Моршанское</w:t>
      </w:r>
      <w:proofErr w:type="spellEnd"/>
      <w:r w:rsidR="005F650C" w:rsidRPr="003E0ECF">
        <w:rPr>
          <w:sz w:val="24"/>
          <w:szCs w:val="24"/>
        </w:rPr>
        <w:t xml:space="preserve"> шоссе,</w:t>
      </w:r>
      <w:bookmarkStart w:id="415" w:name="_GoBack"/>
      <w:bookmarkEnd w:id="415"/>
      <w:r w:rsidR="005F650C" w:rsidRPr="005F650C">
        <w:rPr>
          <w:sz w:val="24"/>
          <w:szCs w:val="24"/>
        </w:rPr>
        <w:t xml:space="preserve"> 23, </w:t>
      </w:r>
      <w:proofErr w:type="spellStart"/>
      <w:r w:rsidR="005F650C" w:rsidRPr="005F650C">
        <w:rPr>
          <w:sz w:val="24"/>
          <w:szCs w:val="24"/>
        </w:rPr>
        <w:t>каб</w:t>
      </w:r>
      <w:proofErr w:type="spellEnd"/>
      <w:r w:rsidR="005F650C" w:rsidRPr="005F650C">
        <w:rPr>
          <w:sz w:val="24"/>
          <w:szCs w:val="24"/>
        </w:rPr>
        <w:t xml:space="preserve">. №205, исполнительные сотрудники – </w:t>
      </w:r>
      <w:r w:rsidR="005F650C" w:rsidRPr="005F650C">
        <w:rPr>
          <w:iCs/>
          <w:sz w:val="24"/>
          <w:szCs w:val="24"/>
        </w:rPr>
        <w:t xml:space="preserve">Кобелева Елена Юрьевна, контактный телефон: (4752) 57-82-06 или по адресу электронной почты: </w:t>
      </w:r>
      <w:r w:rsidR="005F650C" w:rsidRPr="005F650C">
        <w:rPr>
          <w:sz w:val="24"/>
          <w:szCs w:val="24"/>
          <w:u w:val="single"/>
        </w:rPr>
        <w:t>kobeleva.ey@mrsk-1.ru</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7D0323">
        <w:fldChar w:fldCharType="begin"/>
      </w:r>
      <w:r w:rsidR="007D0323">
        <w:instrText xml:space="preserve"> REF _Ref306017842 \r \h  \* MERGEFORMAT </w:instrText>
      </w:r>
      <w:r w:rsidR="007D0323">
        <w:fldChar w:fldCharType="separate"/>
      </w:r>
      <w:r w:rsidR="00C27C71" w:rsidRPr="00C27C71">
        <w:rPr>
          <w:bCs w:val="0"/>
          <w:sz w:val="24"/>
          <w:szCs w:val="24"/>
        </w:rPr>
        <w:t>3.4.2.4</w:t>
      </w:r>
      <w:r w:rsidR="007D0323">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1"/>
      <w:bookmarkEnd w:id="416"/>
      <w:bookmarkEnd w:id="417"/>
    </w:p>
    <w:p w:rsidR="00C27C71" w:rsidRPr="00C12384"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C27C71" w:rsidRPr="00C12384"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C12384">
        <w:rPr>
          <w:bCs w:val="0"/>
          <w:sz w:val="24"/>
          <w:szCs w:val="24"/>
        </w:rPr>
        <w:t>В случае изменения Заявки Участники готовят следующие документы в письменной форме:</w:t>
      </w:r>
      <w:bookmarkEnd w:id="420"/>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sidRPr="00C27C71">
        <w:rPr>
          <w:bCs w:val="0"/>
          <w:sz w:val="24"/>
          <w:szCs w:val="24"/>
        </w:rPr>
        <w:t>3.3.1.6</w:t>
      </w:r>
      <w:r w:rsidR="007D0323">
        <w:fldChar w:fldCharType="end"/>
      </w:r>
      <w:r w:rsidRPr="00C12384">
        <w:rPr>
          <w:bCs w:val="0"/>
          <w:sz w:val="24"/>
          <w:szCs w:val="24"/>
        </w:rPr>
        <w:t xml:space="preserve">, </w:t>
      </w:r>
      <w:r w:rsidR="007D0323">
        <w:fldChar w:fldCharType="begin"/>
      </w:r>
      <w:r w:rsidR="007D0323">
        <w:instrText xml:space="preserve"> REF _Ref195087786 \r \h  \* MERGEFORMAT </w:instrText>
      </w:r>
      <w:r w:rsidR="007D0323">
        <w:fldChar w:fldCharType="separate"/>
      </w:r>
      <w:r w:rsidRPr="00C27C71">
        <w:rPr>
          <w:bCs w:val="0"/>
          <w:sz w:val="24"/>
          <w:szCs w:val="24"/>
        </w:rPr>
        <w:t>3.3.1.7</w:t>
      </w:r>
      <w:r w:rsidR="007D0323">
        <w:fldChar w:fldCharType="end"/>
      </w:r>
      <w:r w:rsidRPr="00C12384">
        <w:rPr>
          <w:bCs w:val="0"/>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C12384"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C27C71" w:rsidRPr="001D2F34" w:rsidRDefault="00C27C71" w:rsidP="00C27C71">
      <w:pPr>
        <w:widowControl w:val="0"/>
        <w:numPr>
          <w:ilvl w:val="2"/>
          <w:numId w:val="29"/>
        </w:numPr>
        <w:autoSpaceDE w:val="0"/>
        <w:spacing w:after="100" w:line="264" w:lineRule="auto"/>
        <w:ind w:left="0" w:firstLine="567"/>
        <w:rPr>
          <w:bCs w:val="0"/>
          <w:sz w:val="24"/>
          <w:szCs w:val="24"/>
        </w:rPr>
      </w:pPr>
      <w:r w:rsidRPr="001D2F34">
        <w:rPr>
          <w:sz w:val="24"/>
          <w:szCs w:val="24"/>
        </w:rPr>
        <w:lastRenderedPageBreak/>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Pr>
          <w:sz w:val="24"/>
          <w:szCs w:val="24"/>
        </w:rPr>
        <w:t>3.3.1.6</w:t>
      </w:r>
      <w:r w:rsidR="007D0323">
        <w:fldChar w:fldCharType="end"/>
      </w:r>
      <w:r w:rsidRPr="001D2F34">
        <w:rPr>
          <w:sz w:val="24"/>
          <w:szCs w:val="24"/>
        </w:rPr>
        <w:t xml:space="preserve">, </w:t>
      </w:r>
      <w:r w:rsidR="007D0323">
        <w:fldChar w:fldCharType="begin"/>
      </w:r>
      <w:r w:rsidR="007D0323">
        <w:instrText xml:space="preserve"> REF _Ref195087786 \r \h  \* MERGEFORMAT </w:instrText>
      </w:r>
      <w:r w:rsidR="007D0323">
        <w:fldChar w:fldCharType="separate"/>
      </w:r>
      <w:r>
        <w:rPr>
          <w:sz w:val="24"/>
          <w:szCs w:val="24"/>
        </w:rPr>
        <w:t>3.3.1.7</w:t>
      </w:r>
      <w:r w:rsidR="007D0323">
        <w:fldChar w:fldCharType="end"/>
      </w:r>
      <w:r>
        <w:rPr>
          <w:sz w:val="24"/>
          <w:szCs w:val="24"/>
        </w:rPr>
        <w:t>,</w:t>
      </w:r>
      <w:r w:rsidRPr="001D2F34">
        <w:rPr>
          <w:sz w:val="24"/>
          <w:szCs w:val="24"/>
        </w:rPr>
        <w:t xml:space="preserve"> в письменной форме</w:t>
      </w:r>
      <w:r>
        <w:rPr>
          <w:bCs w:val="0"/>
          <w:sz w:val="24"/>
          <w:szCs w:val="24"/>
        </w:rPr>
        <w:t>.</w:t>
      </w:r>
    </w:p>
    <w:p w:rsidR="00C27C71" w:rsidRDefault="00C27C71" w:rsidP="00C27C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C27C71" w:rsidRPr="00321ACD" w:rsidRDefault="00C27C71" w:rsidP="00C27C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0323">
        <w:fldChar w:fldCharType="begin"/>
      </w:r>
      <w:r w:rsidR="007D0323">
        <w:instrText xml:space="preserve"> REF _Ref93089454 \n \h  \* MERGEFORMAT </w:instrText>
      </w:r>
      <w:r w:rsidR="007D0323">
        <w:fldChar w:fldCharType="separate"/>
      </w:r>
      <w:r w:rsidR="00C27C71" w:rsidRPr="00C27C71">
        <w:rPr>
          <w:bCs w:val="0"/>
          <w:sz w:val="24"/>
          <w:szCs w:val="24"/>
        </w:rPr>
        <w:t>3.6.2</w:t>
      </w:r>
      <w:r w:rsidR="007D0323">
        <w:fldChar w:fldCharType="end"/>
      </w:r>
      <w:r w:rsidRPr="00E71A48">
        <w:rPr>
          <w:bCs w:val="0"/>
          <w:sz w:val="24"/>
          <w:szCs w:val="24"/>
        </w:rPr>
        <w:t xml:space="preserve">), проведение (при необходимости) переговоров (пункт </w:t>
      </w:r>
      <w:r w:rsidR="007D0323">
        <w:fldChar w:fldCharType="begin"/>
      </w:r>
      <w:r w:rsidR="007D0323">
        <w:instrText xml:space="preserve"> REF _Ref303670674 \n \h  \* MERGEFORMAT </w:instrText>
      </w:r>
      <w:r w:rsidR="007D0323">
        <w:fldChar w:fldCharType="separate"/>
      </w:r>
      <w:r w:rsidR="00C27C71" w:rsidRPr="00C27C71">
        <w:rPr>
          <w:bCs w:val="0"/>
          <w:sz w:val="24"/>
          <w:szCs w:val="24"/>
        </w:rPr>
        <w:t>3.6.3</w:t>
      </w:r>
      <w:r w:rsidR="007D0323">
        <w:fldChar w:fldCharType="end"/>
      </w:r>
      <w:r w:rsidRPr="00E71A48">
        <w:rPr>
          <w:bCs w:val="0"/>
          <w:sz w:val="24"/>
          <w:szCs w:val="24"/>
        </w:rPr>
        <w:t>) и оценочную стадию (пункт</w:t>
      </w:r>
      <w:r w:rsidR="007F3FB7" w:rsidRPr="00E71A48">
        <w:rPr>
          <w:bCs w:val="0"/>
          <w:sz w:val="24"/>
          <w:szCs w:val="24"/>
        </w:rPr>
        <w:t xml:space="preserve"> </w:t>
      </w:r>
      <w:r w:rsidR="007D0323">
        <w:fldChar w:fldCharType="begin"/>
      </w:r>
      <w:r w:rsidR="007D0323">
        <w:instrText xml:space="preserve"> REF _Ref306138385 \r \h  \* MERGEFORMAT </w:instrText>
      </w:r>
      <w:r w:rsidR="007D0323">
        <w:fldChar w:fldCharType="separate"/>
      </w:r>
      <w:r w:rsidR="00C27C71" w:rsidRPr="00C27C71">
        <w:rPr>
          <w:bCs w:val="0"/>
          <w:sz w:val="24"/>
          <w:szCs w:val="24"/>
        </w:rPr>
        <w:t>3.6.4</w:t>
      </w:r>
      <w:r w:rsidR="007D0323">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proofErr w:type="gramStart"/>
      <w:r w:rsidRPr="007D0323">
        <w:rPr>
          <w:sz w:val="24"/>
          <w:szCs w:val="24"/>
        </w:rPr>
        <w:t>поданы с нарушением порядка подачи Заявок, установленного в настоящей Документации;</w:t>
      </w:r>
      <w:proofErr w:type="gramEnd"/>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D0323">
        <w:rPr>
          <w:sz w:val="24"/>
          <w:szCs w:val="24"/>
        </w:rPr>
        <w:t>числе</w:t>
      </w:r>
      <w:proofErr w:type="gramEnd"/>
      <w:r w:rsidRPr="007D0323">
        <w:rPr>
          <w:sz w:val="24"/>
          <w:szCs w:val="24"/>
        </w:rPr>
        <w:t xml:space="preserve"> если Участник (в </w:t>
      </w:r>
      <w:proofErr w:type="spellStart"/>
      <w:r w:rsidRPr="007D0323">
        <w:rPr>
          <w:sz w:val="24"/>
          <w:szCs w:val="24"/>
        </w:rPr>
        <w:t>т.ч</w:t>
      </w:r>
      <w:proofErr w:type="spellEnd"/>
      <w:r w:rsidRPr="007D0323">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_Ref444181682 \r \h </w:instrText>
      </w:r>
      <w:r>
        <w:rPr>
          <w:sz w:val="24"/>
          <w:szCs w:val="24"/>
        </w:rPr>
      </w:r>
      <w:r>
        <w:rPr>
          <w:sz w:val="24"/>
          <w:szCs w:val="24"/>
        </w:rPr>
        <w:fldChar w:fldCharType="separate"/>
      </w:r>
      <w:r>
        <w:rPr>
          <w:sz w:val="24"/>
          <w:szCs w:val="24"/>
        </w:rPr>
        <w:t>5.12</w:t>
      </w:r>
      <w:r>
        <w:rPr>
          <w:sz w:val="24"/>
          <w:szCs w:val="24"/>
        </w:rPr>
        <w:fldChar w:fldCharType="end"/>
      </w:r>
      <w:r w:rsidRPr="007D0323">
        <w:rPr>
          <w:sz w:val="24"/>
          <w:szCs w:val="24"/>
        </w:rPr>
        <w:t xml:space="preserve">); </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C27C71">
        <w:rPr>
          <w:sz w:val="24"/>
          <w:szCs w:val="24"/>
        </w:rPr>
        <w:t>3.3.14</w:t>
      </w:r>
      <w:r>
        <w:fldChar w:fldCharType="end"/>
      </w:r>
      <w:r w:rsidRPr="007D0323">
        <w:rPr>
          <w:sz w:val="24"/>
          <w:szCs w:val="24"/>
        </w:rPr>
        <w:t>;</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0323">
        <w:fldChar w:fldCharType="begin"/>
      </w:r>
      <w:r w:rsidR="007D0323">
        <w:instrText xml:space="preserve"> REF _Ref306176386 \r \h  \* MERGEFORMAT </w:instrText>
      </w:r>
      <w:r w:rsidR="007D0323">
        <w:fldChar w:fldCharType="separate"/>
      </w:r>
      <w:r w:rsidR="00C27C71" w:rsidRPr="00C27C71">
        <w:rPr>
          <w:sz w:val="24"/>
          <w:szCs w:val="24"/>
        </w:rPr>
        <w:t>3.3.14</w:t>
      </w:r>
      <w:r w:rsidR="007D032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w:t>
      </w:r>
      <w:r w:rsidRPr="006D28DA">
        <w:rPr>
          <w:sz w:val="24"/>
          <w:szCs w:val="24"/>
        </w:rPr>
        <w:lastRenderedPageBreak/>
        <w:t>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6D28DA">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7D0323">
        <w:fldChar w:fldCharType="begin"/>
      </w:r>
      <w:r w:rsidR="007D0323">
        <w:instrText xml:space="preserve"> REF _Ref306004660 \r \h  \* MERGEFORMAT </w:instrText>
      </w:r>
      <w:r w:rsidR="007D0323">
        <w:fldChar w:fldCharType="separate"/>
      </w:r>
      <w:r w:rsidR="00C27C71" w:rsidRPr="00C27C71">
        <w:rPr>
          <w:sz w:val="24"/>
          <w:szCs w:val="24"/>
        </w:rPr>
        <w:t>3.3.1.3</w:t>
      </w:r>
      <w:r w:rsidR="007D0323">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0323">
        <w:fldChar w:fldCharType="begin"/>
      </w:r>
      <w:r w:rsidR="007D0323">
        <w:instrText xml:space="preserve"> REF _Ref294695546 \r \h  \* MERGEFORMAT </w:instrText>
      </w:r>
      <w:r w:rsidR="007D0323">
        <w:fldChar w:fldCharType="separate"/>
      </w:r>
      <w:r w:rsidR="00C27C71" w:rsidRPr="00C27C71">
        <w:rPr>
          <w:bCs w:val="0"/>
          <w:sz w:val="24"/>
          <w:szCs w:val="24"/>
        </w:rPr>
        <w:t xml:space="preserve"> 1.2.6 </w:t>
      </w:r>
      <w:r w:rsidR="007D0323">
        <w:fldChar w:fldCharType="end"/>
      </w:r>
      <w:r w:rsidRPr="00E71A48">
        <w:rPr>
          <w:bCs w:val="0"/>
          <w:sz w:val="24"/>
          <w:szCs w:val="24"/>
        </w:rPr>
        <w:t>и/или в срок, определенный в п.</w:t>
      </w:r>
      <w:r w:rsidR="001716DB" w:rsidRPr="00E71A48">
        <w:rPr>
          <w:bCs w:val="0"/>
          <w:sz w:val="24"/>
          <w:szCs w:val="24"/>
        </w:rPr>
        <w:t xml:space="preserve"> </w:t>
      </w:r>
      <w:r w:rsidR="007D0323">
        <w:fldChar w:fldCharType="begin"/>
      </w:r>
      <w:r w:rsidR="007D0323">
        <w:instrText xml:space="preserve"> REF _Ref294695403 \n \h  \* MERGEFORMAT </w:instrText>
      </w:r>
      <w:r w:rsidR="007D0323">
        <w:fldChar w:fldCharType="separate"/>
      </w:r>
      <w:r w:rsidR="00C27C71" w:rsidRPr="00C27C71">
        <w:rPr>
          <w:bCs w:val="0"/>
          <w:sz w:val="24"/>
          <w:szCs w:val="24"/>
        </w:rPr>
        <w:t>3.10.3</w:t>
      </w:r>
      <w:r w:rsidR="007D032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0323">
        <w:fldChar w:fldCharType="begin"/>
      </w:r>
      <w:r w:rsidR="007D0323">
        <w:instrText xml:space="preserve"> REF _Ref305979053 \r \h  \* MERGEFORMAT </w:instrText>
      </w:r>
      <w:r w:rsidR="007D0323">
        <w:fldChar w:fldCharType="separate"/>
      </w:r>
      <w:r w:rsidR="00C27C71" w:rsidRPr="00C27C71">
        <w:rPr>
          <w:bCs w:val="0"/>
          <w:sz w:val="24"/>
          <w:szCs w:val="24"/>
        </w:rPr>
        <w:t>3.10.4</w:t>
      </w:r>
      <w:r w:rsidR="007D032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51E77">
        <w:rPr>
          <w:sz w:val="24"/>
          <w:szCs w:val="24"/>
        </w:rPr>
        <w:fldChar w:fldCharType="begin"/>
      </w:r>
      <w:r w:rsidR="005818B2">
        <w:rPr>
          <w:sz w:val="24"/>
          <w:szCs w:val="24"/>
        </w:rPr>
        <w:instrText xml:space="preserve"> REF _Ref440272931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2D2948">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A51E77">
        <w:rPr>
          <w:b w:val="0"/>
          <w:szCs w:val="24"/>
        </w:rPr>
        <w:fldChar w:fldCharType="begin"/>
      </w:r>
      <w:r w:rsidR="00A154B7">
        <w:rPr>
          <w:b w:val="0"/>
          <w:szCs w:val="24"/>
        </w:rPr>
        <w:instrText xml:space="preserve"> REF _Ref440275279 \r \h </w:instrText>
      </w:r>
      <w:r w:rsidR="00A51E77">
        <w:rPr>
          <w:b w:val="0"/>
          <w:szCs w:val="24"/>
        </w:rPr>
      </w:r>
      <w:r w:rsidR="00A51E77">
        <w:rPr>
          <w:b w:val="0"/>
          <w:szCs w:val="24"/>
        </w:rPr>
        <w:fldChar w:fldCharType="separate"/>
      </w:r>
      <w:r w:rsidR="00C27C71">
        <w:rPr>
          <w:b w:val="0"/>
          <w:szCs w:val="24"/>
        </w:rPr>
        <w:t>1.1.4</w:t>
      </w:r>
      <w:r w:rsidR="00A51E7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51E77">
        <w:rPr>
          <w:sz w:val="24"/>
          <w:szCs w:val="24"/>
        </w:rPr>
        <w:fldChar w:fldCharType="begin"/>
      </w:r>
      <w:r w:rsidR="00457AEB">
        <w:rPr>
          <w:sz w:val="24"/>
          <w:szCs w:val="24"/>
        </w:rPr>
        <w:instrText xml:space="preserve"> REF _Ref440879531 \r \h </w:instrText>
      </w:r>
      <w:r w:rsidR="00A51E77">
        <w:rPr>
          <w:sz w:val="24"/>
          <w:szCs w:val="24"/>
        </w:rPr>
      </w:r>
      <w:r w:rsidR="00A51E77">
        <w:rPr>
          <w:sz w:val="24"/>
          <w:szCs w:val="24"/>
        </w:rPr>
        <w:fldChar w:fldCharType="separate"/>
      </w:r>
      <w:r w:rsidR="00C27C71">
        <w:rPr>
          <w:sz w:val="24"/>
          <w:szCs w:val="24"/>
        </w:rPr>
        <w:t>3.3.4</w:t>
      </w:r>
      <w:r w:rsidR="00A51E7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51E77">
        <w:rPr>
          <w:sz w:val="24"/>
          <w:szCs w:val="24"/>
        </w:rPr>
        <w:fldChar w:fldCharType="begin"/>
      </w:r>
      <w:r w:rsidR="00D56F8C">
        <w:rPr>
          <w:sz w:val="24"/>
          <w:szCs w:val="24"/>
        </w:rPr>
        <w:instrText xml:space="preserve"> REF _Ref55279015 \r \h </w:instrText>
      </w:r>
      <w:r w:rsidR="00A51E77">
        <w:rPr>
          <w:sz w:val="24"/>
          <w:szCs w:val="24"/>
        </w:rPr>
      </w:r>
      <w:r w:rsidR="00A51E77">
        <w:rPr>
          <w:sz w:val="24"/>
          <w:szCs w:val="24"/>
        </w:rPr>
        <w:fldChar w:fldCharType="separate"/>
      </w:r>
      <w:r w:rsidR="00C27C71">
        <w:rPr>
          <w:sz w:val="24"/>
          <w:szCs w:val="24"/>
        </w:rPr>
        <w:t>3.3.1.6</w:t>
      </w:r>
      <w:r w:rsidR="00A51E77">
        <w:rPr>
          <w:sz w:val="24"/>
          <w:szCs w:val="24"/>
        </w:rPr>
        <w:fldChar w:fldCharType="end"/>
      </w:r>
      <w:r w:rsidRPr="00492C8B">
        <w:rPr>
          <w:sz w:val="24"/>
          <w:szCs w:val="24"/>
        </w:rPr>
        <w:t xml:space="preserve"> и </w:t>
      </w:r>
      <w:r w:rsidR="00A51E77">
        <w:rPr>
          <w:sz w:val="24"/>
          <w:szCs w:val="24"/>
        </w:rPr>
        <w:fldChar w:fldCharType="begin"/>
      </w:r>
      <w:r w:rsidR="00D56F8C">
        <w:rPr>
          <w:sz w:val="24"/>
          <w:szCs w:val="24"/>
        </w:rPr>
        <w:instrText xml:space="preserve"> REF _Ref195087786 \r \h </w:instrText>
      </w:r>
      <w:r w:rsidR="00A51E77">
        <w:rPr>
          <w:sz w:val="24"/>
          <w:szCs w:val="24"/>
        </w:rPr>
      </w:r>
      <w:r w:rsidR="00A51E77">
        <w:rPr>
          <w:sz w:val="24"/>
          <w:szCs w:val="24"/>
        </w:rPr>
        <w:fldChar w:fldCharType="separate"/>
      </w:r>
      <w:r w:rsidR="00C27C71">
        <w:rPr>
          <w:sz w:val="24"/>
          <w:szCs w:val="24"/>
        </w:rPr>
        <w:t>3.3.1.7</w:t>
      </w:r>
      <w:r w:rsidR="00A51E7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A51E77">
        <w:rPr>
          <w:sz w:val="24"/>
          <w:szCs w:val="24"/>
        </w:rPr>
        <w:fldChar w:fldCharType="begin"/>
      </w:r>
      <w:r w:rsidR="00E51A35">
        <w:rPr>
          <w:sz w:val="24"/>
          <w:szCs w:val="24"/>
        </w:rPr>
        <w:instrText xml:space="preserve"> REF _Ref440537176 \r \h </w:instrText>
      </w:r>
      <w:r w:rsidR="00A51E77">
        <w:rPr>
          <w:sz w:val="24"/>
          <w:szCs w:val="24"/>
        </w:rPr>
      </w:r>
      <w:r w:rsidR="00A51E77">
        <w:rPr>
          <w:sz w:val="24"/>
          <w:szCs w:val="24"/>
        </w:rPr>
        <w:fldChar w:fldCharType="separate"/>
      </w:r>
      <w:r w:rsidR="00C27C71">
        <w:rPr>
          <w:sz w:val="24"/>
          <w:szCs w:val="24"/>
        </w:rPr>
        <w:t>5.3</w:t>
      </w:r>
      <w:r w:rsidR="00A51E77">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51E77">
        <w:rPr>
          <w:sz w:val="24"/>
          <w:szCs w:val="24"/>
        </w:rPr>
        <w:fldChar w:fldCharType="begin"/>
      </w:r>
      <w:r w:rsidR="00EA3F63">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EA3F63">
        <w:rPr>
          <w:sz w:val="24"/>
          <w:szCs w:val="24"/>
        </w:rPr>
        <w:t xml:space="preserve"> с учетом предлагаемых условий Договора (раздел </w:t>
      </w:r>
      <w:r w:rsidR="007D0323">
        <w:fldChar w:fldCharType="begin"/>
      </w:r>
      <w:r w:rsidR="007D0323">
        <w:instrText xml:space="preserve"> REF _Ref440272931 \r \h  \* MERGEFORMAT </w:instrText>
      </w:r>
      <w:r w:rsidR="007D0323">
        <w:fldChar w:fldCharType="separate"/>
      </w:r>
      <w:r w:rsidR="00C27C71">
        <w:t>2</w:t>
      </w:r>
      <w:r w:rsidR="007D032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51E77">
        <w:rPr>
          <w:sz w:val="24"/>
          <w:szCs w:val="24"/>
        </w:rPr>
        <w:fldChar w:fldCharType="begin"/>
      </w:r>
      <w:r w:rsidR="00D56F8C">
        <w:rPr>
          <w:sz w:val="24"/>
          <w:szCs w:val="24"/>
        </w:rPr>
        <w:instrText xml:space="preserve"> REF _Ref440273986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51E77">
        <w:rPr>
          <w:sz w:val="24"/>
          <w:szCs w:val="24"/>
        </w:rPr>
        <w:fldChar w:fldCharType="begin"/>
      </w:r>
      <w:r>
        <w:rPr>
          <w:sz w:val="24"/>
          <w:szCs w:val="24"/>
        </w:rPr>
        <w:instrText xml:space="preserve"> REF _Ref440361140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51E77">
        <w:rPr>
          <w:sz w:val="24"/>
          <w:szCs w:val="24"/>
        </w:rPr>
        <w:fldChar w:fldCharType="begin"/>
      </w:r>
      <w:r w:rsidR="00D56F8C">
        <w:rPr>
          <w:sz w:val="24"/>
          <w:szCs w:val="24"/>
        </w:rPr>
        <w:instrText xml:space="preserve"> REF _Ref440274025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51E77">
        <w:rPr>
          <w:sz w:val="24"/>
          <w:szCs w:val="24"/>
        </w:rPr>
        <w:fldChar w:fldCharType="begin"/>
      </w:r>
      <w:r w:rsidR="00D56F8C">
        <w:rPr>
          <w:sz w:val="24"/>
          <w:szCs w:val="24"/>
        </w:rPr>
        <w:instrText xml:space="preserve"> REF _Ref294695546 \r \h </w:instrText>
      </w:r>
      <w:r w:rsidR="00A51E77">
        <w:rPr>
          <w:sz w:val="24"/>
          <w:szCs w:val="24"/>
        </w:rPr>
      </w:r>
      <w:r w:rsidR="00A51E77">
        <w:rPr>
          <w:sz w:val="24"/>
          <w:szCs w:val="24"/>
        </w:rPr>
        <w:fldChar w:fldCharType="separate"/>
      </w:r>
      <w:r w:rsidR="00C27C71">
        <w:rPr>
          <w:sz w:val="24"/>
          <w:szCs w:val="24"/>
        </w:rPr>
        <w:t xml:space="preserve"> 1.2.6 </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D73790">
        <w:rPr>
          <w:b w:val="0"/>
          <w:szCs w:val="24"/>
        </w:rPr>
        <w:lastRenderedPageBreak/>
        <w:t xml:space="preserve">Форма </w:t>
      </w:r>
      <w:bookmarkEnd w:id="885"/>
      <w:bookmarkEnd w:id="886"/>
      <w:bookmarkEnd w:id="887"/>
      <w:bookmarkEnd w:id="8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9"/>
      <w:bookmarkEnd w:id="890"/>
      <w:bookmarkEnd w:id="891"/>
      <w:bookmarkEnd w:id="892"/>
      <w:bookmarkEnd w:id="893"/>
      <w:bookmarkEnd w:id="894"/>
      <w:bookmarkEnd w:id="895"/>
      <w:bookmarkEnd w:id="89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22719" w:rsidRDefault="00422719" w:rsidP="0042271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22719" w:rsidRPr="00B14F64" w:rsidRDefault="00422719" w:rsidP="0042271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22719" w:rsidRPr="00B14F64" w:rsidRDefault="00422719" w:rsidP="0042271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22719" w:rsidRPr="00B14F64" w:rsidRDefault="00422719" w:rsidP="00422719">
      <w:pPr>
        <w:sectPr w:rsidR="00422719"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B14F64" w:rsidTr="00350F19">
        <w:tc>
          <w:tcPr>
            <w:tcW w:w="557" w:type="dxa"/>
          </w:tcPr>
          <w:p w:rsidR="00422719" w:rsidRPr="00316742" w:rsidRDefault="00422719"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22719" w:rsidRPr="00B14F64" w:rsidTr="00350F19">
        <w:tc>
          <w:tcPr>
            <w:tcW w:w="55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bookmarkStart w:id="897" w:name="P230"/>
            <w:bookmarkEnd w:id="897"/>
            <w:r w:rsidRPr="00316742">
              <w:rPr>
                <w:rFonts w:ascii="Times New Roman" w:hAnsi="Times New Roman" w:cs="Times New Roman"/>
                <w:sz w:val="22"/>
                <w:szCs w:val="22"/>
              </w:rPr>
              <w:t>1.</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vMerge w:val="restart"/>
          </w:tcPr>
          <w:p w:rsidR="00422719" w:rsidRPr="00316742" w:rsidRDefault="00422719" w:rsidP="00350F19">
            <w:pPr>
              <w:pStyle w:val="ConsPlusNormal"/>
              <w:ind w:firstLine="0"/>
              <w:rPr>
                <w:rFonts w:ascii="Times New Roman" w:hAnsi="Times New Roman" w:cs="Times New Roman"/>
                <w:sz w:val="22"/>
                <w:szCs w:val="22"/>
              </w:rPr>
            </w:pPr>
            <w:bookmarkStart w:id="898" w:name="P242"/>
            <w:bookmarkEnd w:id="898"/>
            <w:r w:rsidRPr="00316742">
              <w:rPr>
                <w:rFonts w:ascii="Times New Roman" w:hAnsi="Times New Roman" w:cs="Times New Roman"/>
                <w:sz w:val="22"/>
                <w:szCs w:val="22"/>
              </w:rPr>
              <w:t>4.</w:t>
            </w:r>
          </w:p>
        </w:tc>
        <w:tc>
          <w:tcPr>
            <w:tcW w:w="4263"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22719" w:rsidTr="00350F19">
        <w:tc>
          <w:tcPr>
            <w:tcW w:w="557" w:type="dxa"/>
            <w:vMerge/>
          </w:tcPr>
          <w:p w:rsidR="00422719" w:rsidRPr="00316742" w:rsidRDefault="00422719" w:rsidP="00350F19"/>
        </w:tc>
        <w:tc>
          <w:tcPr>
            <w:tcW w:w="4263" w:type="dxa"/>
            <w:vMerge/>
          </w:tcPr>
          <w:p w:rsidR="00422719" w:rsidRPr="00316742" w:rsidRDefault="00422719" w:rsidP="00350F19"/>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22719" w:rsidRPr="00316742" w:rsidRDefault="00422719" w:rsidP="00350F19">
            <w:pPr>
              <w:jc w:val="center"/>
            </w:pPr>
          </w:p>
        </w:tc>
        <w:tc>
          <w:tcPr>
            <w:tcW w:w="1417" w:type="dxa"/>
            <w:vMerge/>
          </w:tcPr>
          <w:p w:rsidR="00422719" w:rsidRPr="00316742" w:rsidRDefault="00422719" w:rsidP="00350F19">
            <w:pPr>
              <w:jc w:val="center"/>
            </w:pPr>
          </w:p>
        </w:tc>
      </w:tr>
      <w:tr w:rsidR="00422719" w:rsidTr="00350F19">
        <w:tc>
          <w:tcPr>
            <w:tcW w:w="557"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22719" w:rsidTr="00350F19">
        <w:tc>
          <w:tcPr>
            <w:tcW w:w="557" w:type="dxa"/>
            <w:vMerge/>
          </w:tcPr>
          <w:p w:rsidR="00422719" w:rsidRPr="00316742" w:rsidRDefault="00422719" w:rsidP="00350F19"/>
        </w:tc>
        <w:tc>
          <w:tcPr>
            <w:tcW w:w="4263" w:type="dxa"/>
            <w:vMerge/>
          </w:tcPr>
          <w:p w:rsidR="00422719" w:rsidRPr="00316742" w:rsidRDefault="00422719" w:rsidP="00350F19"/>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22719" w:rsidRPr="00316742" w:rsidRDefault="00422719" w:rsidP="00350F19">
            <w:pPr>
              <w:jc w:val="center"/>
            </w:pPr>
          </w:p>
        </w:tc>
        <w:tc>
          <w:tcPr>
            <w:tcW w:w="1417" w:type="dxa"/>
          </w:tcPr>
          <w:p w:rsidR="00422719" w:rsidRPr="00316742" w:rsidRDefault="00422719" w:rsidP="00350F19">
            <w:pPr>
              <w:pStyle w:val="ConsPlusNormal"/>
              <w:jc w:val="center"/>
              <w:rPr>
                <w:rFonts w:ascii="Times New Roman" w:hAnsi="Times New Roman" w:cs="Times New Roman"/>
                <w:sz w:val="22"/>
                <w:szCs w:val="22"/>
              </w:rPr>
            </w:pP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bookmarkStart w:id="899" w:name="P258"/>
            <w:bookmarkEnd w:id="899"/>
            <w:r w:rsidRPr="00316742">
              <w:rPr>
                <w:rFonts w:ascii="Times New Roman" w:hAnsi="Times New Roman" w:cs="Times New Roman"/>
                <w:sz w:val="22"/>
                <w:szCs w:val="22"/>
              </w:rPr>
              <w:lastRenderedPageBreak/>
              <w:t>7.</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422719" w:rsidRDefault="00422719" w:rsidP="00422719">
      <w:pPr>
        <w:pStyle w:val="ConsPlusNonformat"/>
        <w:jc w:val="both"/>
        <w:rPr>
          <w:rFonts w:ascii="Times New Roman" w:hAnsi="Times New Roman" w:cs="Times New Roman"/>
          <w:sz w:val="22"/>
          <w:szCs w:val="22"/>
        </w:rPr>
      </w:pPr>
    </w:p>
    <w:p w:rsidR="00422719" w:rsidRPr="00197CB9" w:rsidRDefault="00422719" w:rsidP="00422719">
      <w:pPr>
        <w:pStyle w:val="ConsPlusNonformat"/>
        <w:jc w:val="both"/>
        <w:rPr>
          <w:rFonts w:ascii="Times New Roman" w:hAnsi="Times New Roman" w:cs="Times New Roman"/>
          <w:sz w:val="22"/>
          <w:szCs w:val="22"/>
        </w:rPr>
      </w:pPr>
    </w:p>
    <w:p w:rsidR="00422719" w:rsidRPr="00DB6009" w:rsidRDefault="00422719" w:rsidP="00422719">
      <w:pPr>
        <w:autoSpaceDE w:val="0"/>
        <w:autoSpaceDN w:val="0"/>
        <w:adjustRightInd w:val="0"/>
        <w:spacing w:line="240" w:lineRule="auto"/>
        <w:ind w:firstLine="540"/>
        <w:outlineLvl w:val="3"/>
        <w:rPr>
          <w:bdr w:val="none" w:sz="0" w:space="0" w:color="auto" w:frame="1"/>
        </w:rPr>
      </w:pPr>
    </w:p>
    <w:p w:rsidR="00422719" w:rsidRPr="00DB6009" w:rsidRDefault="00422719" w:rsidP="00422719">
      <w:pPr>
        <w:autoSpaceDE w:val="0"/>
        <w:autoSpaceDN w:val="0"/>
        <w:adjustRightInd w:val="0"/>
        <w:spacing w:line="240" w:lineRule="auto"/>
        <w:outlineLvl w:val="3"/>
      </w:pPr>
    </w:p>
    <w:p w:rsidR="00422719" w:rsidRPr="00DB6009" w:rsidRDefault="00422719" w:rsidP="00422719">
      <w:pPr>
        <w:spacing w:line="240" w:lineRule="auto"/>
      </w:pPr>
    </w:p>
    <w:p w:rsidR="00422719" w:rsidRPr="00DB6009" w:rsidRDefault="00422719" w:rsidP="00422719">
      <w:pPr>
        <w:spacing w:line="240" w:lineRule="auto"/>
      </w:pPr>
    </w:p>
    <w:p w:rsidR="00422719" w:rsidRPr="00DB6009" w:rsidRDefault="00422719" w:rsidP="00422719">
      <w:pPr>
        <w:spacing w:line="240" w:lineRule="auto"/>
        <w:ind w:firstLine="708"/>
      </w:pPr>
    </w:p>
    <w:p w:rsidR="00422719" w:rsidRPr="00DB6009" w:rsidRDefault="00422719" w:rsidP="00422719">
      <w:pPr>
        <w:spacing w:line="240" w:lineRule="auto"/>
      </w:pPr>
    </w:p>
    <w:p w:rsidR="00422719" w:rsidRPr="00DB6009" w:rsidRDefault="00422719" w:rsidP="00422719">
      <w:pPr>
        <w:spacing w:line="240" w:lineRule="auto"/>
        <w:ind w:right="423"/>
        <w:rPr>
          <w:sz w:val="28"/>
        </w:rPr>
      </w:pPr>
    </w:p>
    <w:p w:rsidR="00422719" w:rsidRPr="00DB6009"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DB6009" w:rsidTr="00350F19">
        <w:tc>
          <w:tcPr>
            <w:tcW w:w="3960" w:type="dxa"/>
            <w:tcBorders>
              <w:top w:val="single" w:sz="4" w:space="0" w:color="auto"/>
            </w:tcBorders>
          </w:tcPr>
          <w:p w:rsidR="00422719" w:rsidRPr="00DB6009" w:rsidRDefault="00422719"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22719" w:rsidRPr="00DB6009" w:rsidRDefault="00422719" w:rsidP="00350F19">
            <w:pPr>
              <w:tabs>
                <w:tab w:val="left" w:pos="1080"/>
              </w:tabs>
              <w:spacing w:line="240" w:lineRule="auto"/>
              <w:ind w:firstLine="540"/>
              <w:rPr>
                <w:sz w:val="20"/>
                <w:szCs w:val="20"/>
              </w:rPr>
            </w:pPr>
          </w:p>
        </w:tc>
        <w:tc>
          <w:tcPr>
            <w:tcW w:w="4677" w:type="dxa"/>
            <w:tcBorders>
              <w:top w:val="single" w:sz="4" w:space="0" w:color="auto"/>
            </w:tcBorders>
          </w:tcPr>
          <w:p w:rsidR="00422719" w:rsidRPr="00DB6009" w:rsidRDefault="00422719"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22719" w:rsidRPr="00DB6009" w:rsidRDefault="00422719" w:rsidP="00422719">
      <w:pPr>
        <w:tabs>
          <w:tab w:val="left" w:pos="1080"/>
        </w:tabs>
        <w:spacing w:line="240" w:lineRule="auto"/>
        <w:ind w:firstLine="540"/>
        <w:rPr>
          <w:b/>
        </w:rPr>
      </w:pPr>
      <w:r w:rsidRPr="00DB6009">
        <w:rPr>
          <w:b/>
        </w:rPr>
        <w:t>М.П.</w:t>
      </w:r>
    </w:p>
    <w:p w:rsidR="00422719" w:rsidRDefault="00422719" w:rsidP="00422719">
      <w:pPr>
        <w:ind w:firstLine="0"/>
      </w:pPr>
    </w:p>
    <w:p w:rsidR="00422719" w:rsidRDefault="00422719" w:rsidP="00422719">
      <w:pPr>
        <w:ind w:right="-1"/>
        <w:rPr>
          <w:color w:val="000000"/>
        </w:rPr>
      </w:pP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(подпись, М.П.)</w:t>
      </w: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4" w:name="_Toc125426243"/>
      <w:bookmarkStart w:id="905" w:name="_Toc396984070"/>
      <w:bookmarkStart w:id="906" w:name="_Toc423423673"/>
      <w:r>
        <w:br w:type="page"/>
      </w:r>
    </w:p>
    <w:p w:rsidR="004F4D80" w:rsidRPr="007417E6"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Pr>
          <w:szCs w:val="24"/>
        </w:rPr>
        <w:lastRenderedPageBreak/>
        <w:t>Инструкции по заполнению</w:t>
      </w:r>
      <w:bookmarkEnd w:id="904"/>
      <w:r>
        <w:rPr>
          <w:szCs w:val="24"/>
        </w:rPr>
        <w:t xml:space="preserve"> Анкеты </w:t>
      </w:r>
      <w:r w:rsidR="00C236C0">
        <w:rPr>
          <w:szCs w:val="24"/>
        </w:rPr>
        <w:t>Участник</w:t>
      </w:r>
      <w:r>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_Ref444170645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520"/>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521"/>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Pr>
          <w:sz w:val="24"/>
          <w:szCs w:val="24"/>
        </w:rPr>
        <w:fldChar w:fldCharType="begin"/>
      </w:r>
      <w:r w:rsidR="00D90031">
        <w:rPr>
          <w:sz w:val="24"/>
          <w:szCs w:val="24"/>
        </w:rPr>
        <w:instrText xml:space="preserve"> REF _Ref440274159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522"/>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523"/>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524"/>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525"/>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526"/>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527"/>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528"/>
      <w:bookmarkStart w:id="1074" w:name="_Ref90381523"/>
      <w:bookmarkStart w:id="1075" w:name="_Toc90385124"/>
      <w:bookmarkStart w:id="1076" w:name="_Ref96861029"/>
      <w:bookmarkStart w:id="1077" w:name="_Toc97651410"/>
      <w:bookmarkStart w:id="107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530"/>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531"/>
      <w:bookmarkStart w:id="1128" w:name="_Ref44418168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533"/>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535"/>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536"/>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537"/>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538"/>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539"/>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541"/>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542"/>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544"/>
      <w:r w:rsidRPr="00D904EF">
        <w:rPr>
          <w:szCs w:val="24"/>
        </w:rPr>
        <w:t xml:space="preserve">Форма </w:t>
      </w:r>
      <w:bookmarkEnd w:id="1275"/>
      <w:bookmarkEnd w:id="1276"/>
      <w:bookmarkEnd w:id="1277"/>
      <w:bookmarkEnd w:id="1278"/>
      <w:bookmarkEnd w:id="1279"/>
      <w:bookmarkEnd w:id="1280"/>
      <w:bookmarkEnd w:id="1281"/>
      <w:bookmarkEnd w:id="128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545"/>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51E77">
        <w:rPr>
          <w:sz w:val="24"/>
          <w:szCs w:val="24"/>
        </w:rPr>
        <w:fldChar w:fldCharType="begin"/>
      </w:r>
      <w:r w:rsidR="00C718E2">
        <w:rPr>
          <w:sz w:val="24"/>
          <w:szCs w:val="24"/>
        </w:rPr>
        <w:instrText xml:space="preserve"> REF _Ref440271628 \r \h </w:instrText>
      </w:r>
      <w:r w:rsidR="00A51E77">
        <w:rPr>
          <w:sz w:val="24"/>
          <w:szCs w:val="24"/>
        </w:rPr>
      </w:r>
      <w:r w:rsidR="00A51E77">
        <w:rPr>
          <w:sz w:val="24"/>
          <w:szCs w:val="24"/>
        </w:rPr>
        <w:fldChar w:fldCharType="separate"/>
      </w:r>
      <w:r w:rsidR="00C27C71">
        <w:rPr>
          <w:sz w:val="24"/>
          <w:szCs w:val="24"/>
        </w:rPr>
        <w:t>3.3.9</w:t>
      </w:r>
      <w:r w:rsidR="00A51E7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51E77">
        <w:rPr>
          <w:sz w:val="24"/>
          <w:szCs w:val="24"/>
        </w:rPr>
        <w:fldChar w:fldCharType="begin"/>
      </w:r>
      <w:r w:rsidR="00D90031">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51E77">
        <w:rPr>
          <w:sz w:val="24"/>
          <w:szCs w:val="24"/>
        </w:rPr>
        <w:fldChar w:fldCharType="begin"/>
      </w:r>
      <w:r w:rsidR="00D90031">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548"/>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51E77">
        <w:rPr>
          <w:sz w:val="24"/>
          <w:szCs w:val="24"/>
        </w:rPr>
        <w:fldChar w:fldCharType="begin"/>
      </w:r>
      <w:r w:rsidR="000C6A4A">
        <w:rPr>
          <w:sz w:val="24"/>
          <w:szCs w:val="24"/>
        </w:rPr>
        <w:instrText xml:space="preserve"> REF _Ref440876668 \r \h </w:instrText>
      </w:r>
      <w:r w:rsidR="00A51E77">
        <w:rPr>
          <w:sz w:val="24"/>
          <w:szCs w:val="24"/>
        </w:rPr>
      </w:r>
      <w:r w:rsidR="00A51E77">
        <w:rPr>
          <w:sz w:val="24"/>
          <w:szCs w:val="24"/>
        </w:rPr>
        <w:fldChar w:fldCharType="separate"/>
      </w:r>
      <w:r w:rsidR="00C27C71">
        <w:rPr>
          <w:sz w:val="24"/>
          <w:szCs w:val="24"/>
        </w:rPr>
        <w:t>3.3.10</w:t>
      </w:r>
      <w:r w:rsidR="00A51E7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51E77">
        <w:rPr>
          <w:sz w:val="24"/>
          <w:szCs w:val="24"/>
        </w:rPr>
        <w:fldChar w:fldCharType="begin"/>
      </w:r>
      <w:r w:rsidR="00CA1534">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51E77">
        <w:rPr>
          <w:sz w:val="24"/>
          <w:szCs w:val="24"/>
        </w:rPr>
        <w:fldChar w:fldCharType="begin"/>
      </w:r>
      <w:r w:rsidR="00CA1534">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369" w:rsidRDefault="00FD7369">
      <w:pPr>
        <w:spacing w:line="240" w:lineRule="auto"/>
      </w:pPr>
      <w:r>
        <w:separator/>
      </w:r>
    </w:p>
  </w:endnote>
  <w:endnote w:type="continuationSeparator" w:id="0">
    <w:p w:rsidR="00FD7369" w:rsidRDefault="00FD73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A51E77">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51E77" w:rsidRPr="00FA0376">
      <w:rPr>
        <w:sz w:val="16"/>
        <w:szCs w:val="16"/>
        <w:lang w:eastAsia="ru-RU"/>
      </w:rPr>
      <w:fldChar w:fldCharType="begin"/>
    </w:r>
    <w:r w:rsidRPr="00FA0376">
      <w:rPr>
        <w:sz w:val="16"/>
        <w:szCs w:val="16"/>
        <w:lang w:eastAsia="ru-RU"/>
      </w:rPr>
      <w:instrText xml:space="preserve"> PAGE </w:instrText>
    </w:r>
    <w:r w:rsidR="00A51E77" w:rsidRPr="00FA0376">
      <w:rPr>
        <w:sz w:val="16"/>
        <w:szCs w:val="16"/>
        <w:lang w:eastAsia="ru-RU"/>
      </w:rPr>
      <w:fldChar w:fldCharType="separate"/>
    </w:r>
    <w:r w:rsidR="003E0ECF">
      <w:rPr>
        <w:noProof/>
        <w:sz w:val="16"/>
        <w:szCs w:val="16"/>
        <w:lang w:eastAsia="ru-RU"/>
      </w:rPr>
      <w:t>36</w:t>
    </w:r>
    <w:r w:rsidR="00A51E77"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5F650C">
      <w:rPr>
        <w:sz w:val="18"/>
        <w:szCs w:val="18"/>
      </w:rPr>
      <w:t>заключения Договор</w:t>
    </w:r>
    <w:r w:rsidR="005F650C" w:rsidRPr="005F650C">
      <w:rPr>
        <w:sz w:val="18"/>
        <w:szCs w:val="18"/>
      </w:rPr>
      <w:t>а</w:t>
    </w:r>
    <w:r w:rsidRPr="005F650C">
      <w:rPr>
        <w:sz w:val="18"/>
        <w:szCs w:val="18"/>
      </w:rPr>
      <w:t xml:space="preserve"> </w:t>
    </w:r>
    <w:r w:rsidR="005F650C" w:rsidRPr="005F650C">
      <w:rPr>
        <w:sz w:val="18"/>
        <w:szCs w:val="18"/>
      </w:rPr>
      <w:t>на оказание услуг по проведению периодического медицинского осмотра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369" w:rsidRDefault="00FD7369">
      <w:pPr>
        <w:spacing w:line="240" w:lineRule="auto"/>
      </w:pPr>
      <w:r>
        <w:separator/>
      </w:r>
    </w:p>
  </w:footnote>
  <w:footnote w:type="continuationSeparator" w:id="0">
    <w:p w:rsidR="00FD7369" w:rsidRDefault="00FD73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15A1"/>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0ECF"/>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650C"/>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D7369"/>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kobeleva.ey@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BCEA-5FCC-4746-9FD5-D2DA53DD4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81</Pages>
  <Words>23836</Words>
  <Characters>135866</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159384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42</cp:revision>
  <cp:lastPrinted>2015-12-29T14:27:00Z</cp:lastPrinted>
  <dcterms:created xsi:type="dcterms:W3CDTF">2016-01-15T11:45:00Z</dcterms:created>
  <dcterms:modified xsi:type="dcterms:W3CDTF">2016-03-14T11:56:00Z</dcterms:modified>
</cp:coreProperties>
</file>