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5F43B9"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mc:AlternateContent>
          <mc:Choice Requires="wps">
            <w:drawing>
              <wp:anchor distT="45720" distB="45720" distL="114300" distR="114300" simplePos="0" relativeHeight="251660288"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1E2EB3" w:rsidRDefault="001E2EB3" w:rsidP="005E428B">
                            <w:pPr>
                              <w:spacing w:line="240" w:lineRule="auto"/>
                              <w:ind w:right="-23"/>
                              <w:rPr>
                                <w:rFonts w:ascii="Helios" w:hAnsi="Helios"/>
                                <w:sz w:val="14"/>
                                <w:szCs w:val="14"/>
                              </w:rPr>
                            </w:pPr>
                            <w:r w:rsidRPr="00881784">
                              <w:rPr>
                                <w:rFonts w:ascii="Helios" w:hAnsi="Helios"/>
                                <w:sz w:val="14"/>
                                <w:szCs w:val="14"/>
                              </w:rPr>
                              <w:t>тел.: +7 (495) 747-92-92,</w:t>
                            </w:r>
                          </w:p>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1E2EB3" w:rsidRDefault="001E2EB3"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1E2EB3" w:rsidRDefault="001E2EB3"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1E2EB3" w:rsidRPr="00881784" w:rsidRDefault="001E2EB3"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1E2EB3" w:rsidRPr="005F2981" w:rsidRDefault="001E2EB3" w:rsidP="005E428B">
                            <w:pPr>
                              <w:spacing w:line="240" w:lineRule="auto"/>
                              <w:ind w:right="-23"/>
                              <w:rPr>
                                <w:rFonts w:ascii="Helios" w:hAnsi="Helios"/>
                                <w:sz w:val="14"/>
                                <w:szCs w:val="14"/>
                                <w:lang w:val="en-US"/>
                              </w:rPr>
                            </w:pPr>
                            <w:r>
                              <w:rPr>
                                <w:rFonts w:ascii="Helios" w:hAnsi="Helios"/>
                                <w:sz w:val="14"/>
                                <w:szCs w:val="14"/>
                              </w:rPr>
                              <w:t xml:space="preserve"> </w:t>
                            </w:r>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1E2EB3" w:rsidRDefault="001E2EB3" w:rsidP="005E428B">
                      <w:pPr>
                        <w:spacing w:line="240" w:lineRule="auto"/>
                        <w:ind w:right="-23"/>
                        <w:rPr>
                          <w:rFonts w:ascii="Helios" w:hAnsi="Helios"/>
                          <w:sz w:val="14"/>
                          <w:szCs w:val="14"/>
                        </w:rPr>
                      </w:pPr>
                      <w:r w:rsidRPr="00881784">
                        <w:rPr>
                          <w:rFonts w:ascii="Helios" w:hAnsi="Helios"/>
                          <w:sz w:val="14"/>
                          <w:szCs w:val="14"/>
                        </w:rPr>
                        <w:t>тел.: +7 (495) 747-92-92,</w:t>
                      </w:r>
                    </w:p>
                    <w:p w:rsidR="001E2EB3" w:rsidRPr="00881784" w:rsidRDefault="001E2EB3"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1E2EB3" w:rsidRDefault="001E2EB3"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1E2EB3" w:rsidRDefault="001E2EB3"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1E2EB3" w:rsidRPr="00881784" w:rsidRDefault="001E2EB3"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1E2EB3" w:rsidRPr="005F2981" w:rsidRDefault="001E2EB3" w:rsidP="005E428B">
                      <w:pPr>
                        <w:spacing w:line="240" w:lineRule="auto"/>
                        <w:ind w:right="-23"/>
                        <w:rPr>
                          <w:rFonts w:ascii="Helios" w:hAnsi="Helios"/>
                          <w:sz w:val="14"/>
                          <w:szCs w:val="14"/>
                          <w:lang w:val="en-US"/>
                        </w:rPr>
                      </w:pPr>
                      <w:r>
                        <w:rPr>
                          <w:rFonts w:ascii="Helios" w:hAnsi="Helios"/>
                          <w:sz w:val="14"/>
                          <w:szCs w:val="14"/>
                        </w:rPr>
                        <w:t xml:space="preserve"> </w:t>
                      </w:r>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r w:rsidRPr="005F2981">
                        <w:rPr>
                          <w:rFonts w:ascii="Helios" w:hAnsi="Helios"/>
                          <w:sz w:val="14"/>
                          <w:szCs w:val="14"/>
                          <w:lang w:val="en-US"/>
                        </w:rPr>
                        <w:t xml:space="preserve">: </w:t>
                      </w:r>
                      <w:hyperlink r:id="rId11"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2"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mc:Fallback>
        </mc:AlternateConten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7556FF" w:rsidRPr="00D053CF" w:rsidRDefault="007556FF" w:rsidP="007556FF">
      <w:pPr>
        <w:ind w:left="5670" w:firstLine="0"/>
        <w:jc w:val="center"/>
        <w:rPr>
          <w:sz w:val="24"/>
          <w:szCs w:val="24"/>
        </w:rPr>
      </w:pPr>
      <w:r w:rsidRPr="00D053CF">
        <w:rPr>
          <w:sz w:val="24"/>
          <w:szCs w:val="24"/>
        </w:rPr>
        <w:t>УТВЕРЖДАЮ:</w:t>
      </w:r>
    </w:p>
    <w:p w:rsidR="001E2EB3" w:rsidRPr="001E2EB3" w:rsidRDefault="001E2EB3" w:rsidP="001E2EB3">
      <w:pPr>
        <w:spacing w:line="240" w:lineRule="auto"/>
        <w:jc w:val="right"/>
        <w:rPr>
          <w:sz w:val="24"/>
          <w:szCs w:val="24"/>
        </w:rPr>
      </w:pPr>
      <w:r w:rsidRPr="001E2EB3">
        <w:rPr>
          <w:sz w:val="24"/>
          <w:szCs w:val="24"/>
        </w:rPr>
        <w:t>Председатель закупочной комиссии -</w:t>
      </w:r>
    </w:p>
    <w:p w:rsidR="001E2EB3" w:rsidRPr="001E2EB3" w:rsidRDefault="001E2EB3" w:rsidP="001E2EB3">
      <w:pPr>
        <w:spacing w:line="240" w:lineRule="auto"/>
        <w:jc w:val="right"/>
        <w:rPr>
          <w:sz w:val="24"/>
          <w:szCs w:val="24"/>
        </w:rPr>
      </w:pPr>
      <w:r w:rsidRPr="001E2EB3">
        <w:rPr>
          <w:sz w:val="24"/>
          <w:szCs w:val="24"/>
        </w:rPr>
        <w:t xml:space="preserve">И.о. заместителя генерального директора – </w:t>
      </w:r>
    </w:p>
    <w:p w:rsidR="001E2EB3" w:rsidRPr="001E2EB3" w:rsidRDefault="001E2EB3" w:rsidP="001E2EB3">
      <w:pPr>
        <w:spacing w:line="240" w:lineRule="auto"/>
        <w:jc w:val="right"/>
        <w:rPr>
          <w:sz w:val="24"/>
          <w:szCs w:val="24"/>
        </w:rPr>
      </w:pPr>
      <w:r w:rsidRPr="001E2EB3">
        <w:rPr>
          <w:sz w:val="24"/>
          <w:szCs w:val="24"/>
        </w:rPr>
        <w:t xml:space="preserve">директора филиала </w:t>
      </w:r>
    </w:p>
    <w:p w:rsidR="001E2EB3" w:rsidRPr="001E2EB3" w:rsidRDefault="001E2EB3" w:rsidP="001E2EB3">
      <w:pPr>
        <w:spacing w:line="240" w:lineRule="auto"/>
        <w:jc w:val="right"/>
        <w:rPr>
          <w:sz w:val="24"/>
          <w:szCs w:val="24"/>
        </w:rPr>
      </w:pPr>
      <w:r w:rsidRPr="001E2EB3">
        <w:rPr>
          <w:sz w:val="24"/>
          <w:szCs w:val="24"/>
        </w:rPr>
        <w:t>ПАО «МРСК Центра» - «Ярэнерго»</w:t>
      </w:r>
    </w:p>
    <w:p w:rsidR="001E2EB3" w:rsidRPr="001E2EB3" w:rsidRDefault="001E2EB3" w:rsidP="001E2EB3">
      <w:pPr>
        <w:spacing w:line="240" w:lineRule="auto"/>
        <w:jc w:val="right"/>
        <w:rPr>
          <w:sz w:val="24"/>
          <w:szCs w:val="24"/>
        </w:rPr>
      </w:pPr>
    </w:p>
    <w:p w:rsidR="007556FF" w:rsidRPr="00D053CF" w:rsidRDefault="001E2EB3" w:rsidP="001E2EB3">
      <w:pPr>
        <w:spacing w:line="240" w:lineRule="auto"/>
        <w:jc w:val="right"/>
        <w:rPr>
          <w:sz w:val="24"/>
          <w:szCs w:val="24"/>
        </w:rPr>
      </w:pPr>
      <w:r w:rsidRPr="001E2EB3">
        <w:rPr>
          <w:sz w:val="24"/>
          <w:szCs w:val="24"/>
        </w:rPr>
        <w:t>____________ А.А. Герасимов</w:t>
      </w:r>
    </w:p>
    <w:p w:rsidR="007556FF" w:rsidRPr="00D053CF" w:rsidRDefault="007556FF" w:rsidP="007556FF">
      <w:pPr>
        <w:spacing w:line="240" w:lineRule="auto"/>
        <w:jc w:val="right"/>
        <w:rPr>
          <w:sz w:val="24"/>
          <w:szCs w:val="24"/>
        </w:rPr>
      </w:pPr>
    </w:p>
    <w:p w:rsidR="007556FF" w:rsidRPr="00D053CF" w:rsidRDefault="007556FF" w:rsidP="007556FF">
      <w:pPr>
        <w:ind w:left="5670" w:firstLine="0"/>
        <w:jc w:val="right"/>
        <w:rPr>
          <w:sz w:val="24"/>
          <w:szCs w:val="24"/>
        </w:rPr>
      </w:pPr>
      <w:r w:rsidRPr="00D053CF">
        <w:rPr>
          <w:sz w:val="24"/>
          <w:szCs w:val="24"/>
        </w:rPr>
        <w:t xml:space="preserve"> «____» ___________________ 201</w:t>
      </w:r>
      <w:r w:rsidR="00773E05">
        <w:rPr>
          <w:sz w:val="24"/>
          <w:szCs w:val="24"/>
        </w:rPr>
        <w:t>7</w:t>
      </w:r>
      <w:r w:rsidRPr="00D053CF">
        <w:rPr>
          <w:sz w:val="24"/>
          <w:szCs w:val="24"/>
        </w:rPr>
        <w:t xml:space="preserve"> г.</w:t>
      </w:r>
    </w:p>
    <w:p w:rsidR="007556FF" w:rsidRPr="00D053CF" w:rsidRDefault="007556FF" w:rsidP="007556FF">
      <w:pPr>
        <w:ind w:firstLine="0"/>
        <w:jc w:val="left"/>
        <w:rPr>
          <w:sz w:val="24"/>
          <w:szCs w:val="24"/>
        </w:rPr>
      </w:pPr>
    </w:p>
    <w:p w:rsidR="007556FF" w:rsidRPr="00D053CF" w:rsidRDefault="007556FF" w:rsidP="007556FF">
      <w:pPr>
        <w:spacing w:line="240" w:lineRule="auto"/>
        <w:ind w:left="6804" w:firstLine="0"/>
        <w:rPr>
          <w:b/>
          <w:kern w:val="36"/>
          <w:sz w:val="24"/>
          <w:szCs w:val="24"/>
        </w:rPr>
      </w:pPr>
      <w:r w:rsidRPr="00D053CF">
        <w:rPr>
          <w:b/>
          <w:kern w:val="36"/>
          <w:sz w:val="24"/>
          <w:szCs w:val="24"/>
        </w:rPr>
        <w:t>Согласовано на заседании</w:t>
      </w:r>
    </w:p>
    <w:p w:rsidR="007556FF" w:rsidRPr="00D053CF" w:rsidRDefault="007556FF" w:rsidP="007556FF">
      <w:pPr>
        <w:spacing w:line="240" w:lineRule="auto"/>
        <w:ind w:left="6804" w:firstLine="0"/>
        <w:rPr>
          <w:b/>
          <w:kern w:val="36"/>
          <w:sz w:val="24"/>
          <w:szCs w:val="24"/>
        </w:rPr>
      </w:pPr>
      <w:r w:rsidRPr="00D053CF">
        <w:rPr>
          <w:b/>
          <w:kern w:val="36"/>
          <w:sz w:val="24"/>
          <w:szCs w:val="24"/>
        </w:rPr>
        <w:t>закупочной комиссии</w:t>
      </w:r>
    </w:p>
    <w:p w:rsidR="007556FF" w:rsidRPr="00D053CF" w:rsidRDefault="007556FF" w:rsidP="007556FF">
      <w:pPr>
        <w:spacing w:line="240" w:lineRule="auto"/>
        <w:ind w:left="6804" w:firstLine="0"/>
        <w:rPr>
          <w:b/>
          <w:kern w:val="36"/>
          <w:sz w:val="24"/>
          <w:szCs w:val="24"/>
        </w:rPr>
      </w:pPr>
      <w:r w:rsidRPr="00D053CF">
        <w:rPr>
          <w:b/>
          <w:kern w:val="36"/>
          <w:sz w:val="24"/>
          <w:szCs w:val="24"/>
        </w:rPr>
        <w:t>Протокол № ____________</w:t>
      </w:r>
    </w:p>
    <w:p w:rsidR="007556FF" w:rsidRPr="00D053CF" w:rsidRDefault="007556FF" w:rsidP="007556FF">
      <w:pPr>
        <w:spacing w:line="240" w:lineRule="auto"/>
        <w:ind w:left="6804" w:firstLine="0"/>
        <w:rPr>
          <w:b/>
          <w:kern w:val="36"/>
          <w:sz w:val="24"/>
          <w:szCs w:val="24"/>
        </w:rPr>
      </w:pPr>
      <w:r w:rsidRPr="00D053CF">
        <w:rPr>
          <w:b/>
          <w:kern w:val="36"/>
          <w:sz w:val="24"/>
          <w:szCs w:val="24"/>
        </w:rPr>
        <w:t>от «___» _______ 201</w:t>
      </w:r>
      <w:r w:rsidR="00773E05">
        <w:rPr>
          <w:b/>
          <w:kern w:val="36"/>
          <w:sz w:val="24"/>
          <w:szCs w:val="24"/>
        </w:rPr>
        <w:t>7</w:t>
      </w:r>
      <w:r w:rsidRPr="00D053CF">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1E2EB3" w:rsidRDefault="00717F60" w:rsidP="00E71A48">
      <w:pPr>
        <w:pStyle w:val="1f5"/>
        <w:spacing w:line="264" w:lineRule="auto"/>
        <w:ind w:left="0" w:right="0"/>
        <w:jc w:val="center"/>
        <w:rPr>
          <w:rFonts w:ascii="Times New Roman" w:hAnsi="Times New Roman"/>
          <w:b/>
          <w:bCs w:val="0"/>
          <w:sz w:val="24"/>
          <w:szCs w:val="24"/>
        </w:rPr>
      </w:pPr>
      <w:r w:rsidRPr="001E2EB3">
        <w:rPr>
          <w:rFonts w:ascii="Times New Roman" w:hAnsi="Times New Roman"/>
          <w:b/>
          <w:bCs w:val="0"/>
          <w:sz w:val="24"/>
          <w:szCs w:val="24"/>
        </w:rPr>
        <w:t>Документация по запросу предложений</w:t>
      </w:r>
    </w:p>
    <w:p w:rsidR="00717F60" w:rsidRPr="001E2EB3" w:rsidRDefault="00717F60" w:rsidP="00E71A48">
      <w:pPr>
        <w:pStyle w:val="1f5"/>
        <w:spacing w:line="264" w:lineRule="auto"/>
        <w:ind w:left="0" w:right="0"/>
        <w:jc w:val="center"/>
        <w:rPr>
          <w:rFonts w:ascii="Times New Roman" w:hAnsi="Times New Roman"/>
          <w:sz w:val="24"/>
          <w:szCs w:val="24"/>
        </w:rPr>
      </w:pPr>
    </w:p>
    <w:p w:rsidR="00717F60" w:rsidRPr="001E2EB3" w:rsidRDefault="00717F60" w:rsidP="00E71A48">
      <w:pPr>
        <w:pStyle w:val="1f5"/>
        <w:spacing w:line="264" w:lineRule="auto"/>
        <w:ind w:left="0" w:right="0"/>
        <w:jc w:val="center"/>
        <w:rPr>
          <w:rFonts w:ascii="Times New Roman" w:hAnsi="Times New Roman"/>
          <w:b/>
          <w:sz w:val="24"/>
          <w:szCs w:val="24"/>
        </w:rPr>
      </w:pPr>
      <w:r w:rsidRPr="001E2EB3">
        <w:rPr>
          <w:rFonts w:ascii="Times New Roman" w:hAnsi="Times New Roman"/>
          <w:b/>
          <w:sz w:val="24"/>
          <w:szCs w:val="24"/>
        </w:rPr>
        <w:t>ЗАПРОС ПРЕДЛОЖЕНИЙ</w:t>
      </w:r>
    </w:p>
    <w:p w:rsidR="00717F60" w:rsidRPr="001E2EB3" w:rsidRDefault="00717F60" w:rsidP="007556FF">
      <w:pPr>
        <w:spacing w:line="264" w:lineRule="auto"/>
        <w:ind w:firstLine="0"/>
        <w:jc w:val="center"/>
        <w:rPr>
          <w:b/>
          <w:sz w:val="24"/>
          <w:szCs w:val="24"/>
        </w:rPr>
      </w:pPr>
      <w:r w:rsidRPr="001E2EB3">
        <w:rPr>
          <w:b/>
          <w:sz w:val="24"/>
          <w:szCs w:val="24"/>
        </w:rPr>
        <w:t xml:space="preserve">на право заключения </w:t>
      </w:r>
      <w:r w:rsidR="007556FF" w:rsidRPr="001E2EB3">
        <w:rPr>
          <w:b/>
          <w:sz w:val="24"/>
          <w:szCs w:val="24"/>
        </w:rPr>
        <w:t>Договор</w:t>
      </w:r>
      <w:r w:rsidR="001E2EB3">
        <w:rPr>
          <w:b/>
          <w:sz w:val="24"/>
          <w:szCs w:val="24"/>
        </w:rPr>
        <w:t>а</w:t>
      </w:r>
      <w:r w:rsidR="007556FF" w:rsidRPr="001E2EB3">
        <w:rPr>
          <w:b/>
          <w:sz w:val="24"/>
          <w:szCs w:val="24"/>
        </w:rPr>
        <w:t xml:space="preserve"> </w:t>
      </w:r>
      <w:r w:rsidR="001E2EB3" w:rsidRPr="001E2EB3">
        <w:rPr>
          <w:b/>
          <w:sz w:val="24"/>
          <w:szCs w:val="24"/>
        </w:rPr>
        <w:t>на поставку вводов 110 кВ</w:t>
      </w:r>
      <w:r w:rsidR="007556FF" w:rsidRPr="001E2EB3">
        <w:rPr>
          <w:b/>
          <w:sz w:val="24"/>
          <w:szCs w:val="24"/>
        </w:rPr>
        <w:t xml:space="preserve"> для нужд ПАО «МРСК Центра» (филиал</w:t>
      </w:r>
      <w:r w:rsidR="001E2EB3" w:rsidRPr="001E2EB3">
        <w:rPr>
          <w:b/>
          <w:sz w:val="24"/>
          <w:szCs w:val="24"/>
        </w:rPr>
        <w:t>а</w:t>
      </w:r>
      <w:r w:rsidR="007556FF" w:rsidRPr="001E2EB3">
        <w:rPr>
          <w:b/>
          <w:sz w:val="24"/>
          <w:szCs w:val="24"/>
        </w:rPr>
        <w:t xml:space="preserve"> «</w:t>
      </w:r>
      <w:r w:rsidR="001E2EB3" w:rsidRPr="001E2EB3">
        <w:rPr>
          <w:b/>
          <w:sz w:val="24"/>
          <w:szCs w:val="24"/>
        </w:rPr>
        <w:t>Яр</w:t>
      </w:r>
      <w:r w:rsidR="007556FF" w:rsidRPr="001E2EB3">
        <w:rPr>
          <w:b/>
          <w:sz w:val="24"/>
          <w:szCs w:val="24"/>
        </w:rPr>
        <w:t>энерго»)</w:t>
      </w:r>
    </w:p>
    <w:p w:rsidR="007556FF" w:rsidRPr="001E2EB3"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E2EB3">
        <w:rPr>
          <w:rFonts w:ascii="Times New Roman" w:eastAsia="Times New Roman" w:hAnsi="Times New Roman" w:cs="Times New Roman"/>
          <w:b/>
          <w:caps/>
        </w:rPr>
        <w:t xml:space="preserve"> «ОБЩАЯ</w:t>
      </w:r>
      <w:r w:rsidR="00B51A18" w:rsidRPr="001E2EB3">
        <w:rPr>
          <w:rFonts w:ascii="Times New Roman" w:eastAsia="Times New Roman" w:hAnsi="Times New Roman" w:cs="Times New Roman"/>
          <w:b/>
          <w:caps/>
        </w:rPr>
        <w:t>,</w:t>
      </w:r>
      <w:r w:rsidRPr="001E2EB3">
        <w:rPr>
          <w:rFonts w:ascii="Times New Roman" w:eastAsia="Times New Roman" w:hAnsi="Times New Roman" w:cs="Times New Roman"/>
          <w:b/>
          <w:caps/>
        </w:rPr>
        <w:t xml:space="preserve"> КОММЕРЧЕСКАЯ</w:t>
      </w:r>
      <w:r w:rsidR="00B51A18" w:rsidRPr="001E2EB3">
        <w:rPr>
          <w:rFonts w:ascii="Times New Roman" w:eastAsia="Times New Roman" w:hAnsi="Times New Roman" w:cs="Times New Roman"/>
          <w:b/>
          <w:caps/>
        </w:rPr>
        <w:t xml:space="preserve"> и техническая</w:t>
      </w:r>
      <w:r w:rsidRPr="001E2EB3">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3E6B30">
        <w:rPr>
          <w:sz w:val="24"/>
          <w:szCs w:val="24"/>
        </w:rPr>
        <w:t>Ярославль</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3C6D0A">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3C6D0A">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3C6D0A">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3C6D0A">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3C6D0A">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3C6D0A">
        <w:rPr>
          <w:noProof/>
        </w:rPr>
        <w:t>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EF5AA8">
        <w:rPr>
          <w:noProof/>
        </w:rPr>
        <w:fldChar w:fldCharType="begin"/>
      </w:r>
      <w:r>
        <w:rPr>
          <w:noProof/>
        </w:rPr>
        <w:instrText xml:space="preserve"> PAGEREF _Toc472416829 \h </w:instrText>
      </w:r>
      <w:r w:rsidR="00EF5AA8">
        <w:rPr>
          <w:noProof/>
        </w:rPr>
      </w:r>
      <w:r w:rsidR="00EF5AA8">
        <w:rPr>
          <w:noProof/>
        </w:rPr>
        <w:fldChar w:fldCharType="separate"/>
      </w:r>
      <w:r w:rsidR="003C6D0A">
        <w:rPr>
          <w:noProof/>
        </w:rPr>
        <w:t>9</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3C6D0A">
        <w:rPr>
          <w:noProof/>
        </w:rPr>
        <w:t>11</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3C6D0A">
        <w:rPr>
          <w:noProof/>
        </w:rPr>
        <w:t>14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3C6D0A">
        <w:rPr>
          <w:noProof/>
        </w:rPr>
        <w:t>24</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3C6D0A">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3C6D0A">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3C6D0A">
        <w:rPr>
          <w:noProof/>
        </w:rPr>
        <w:t>27</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3C6D0A">
        <w:rPr>
          <w:noProof/>
        </w:rPr>
        <w:t>28</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3C6D0A">
        <w:rPr>
          <w:noProof/>
        </w:rPr>
        <w:t>31</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3C6D0A">
        <w:rPr>
          <w:noProof/>
        </w:rPr>
        <w:t>31</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3C6D0A">
        <w:rPr>
          <w:noProof/>
        </w:rPr>
        <w:t>31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3C6D0A">
        <w:rPr>
          <w:noProof/>
        </w:rPr>
        <w:t>32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3C6D0A">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3C6D0A">
        <w:rPr>
          <w:noProof/>
        </w:rPr>
        <w:t>34</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3C6D0A">
        <w:rPr>
          <w:noProof/>
        </w:rPr>
        <w:t>37</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3C6D0A">
        <w:rPr>
          <w:noProof/>
        </w:rPr>
        <w:t>38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3C6D0A">
        <w:rPr>
          <w:noProof/>
        </w:rPr>
        <w:t>38</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3C6D0A">
        <w:rPr>
          <w:noProof/>
        </w:rPr>
        <w:t>42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3C6D0A">
        <w:rPr>
          <w:noProof/>
        </w:rPr>
        <w:t>44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3C6D0A">
        <w:rPr>
          <w:noProof/>
        </w:rPr>
        <w:t>48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3C6D0A">
        <w:rPr>
          <w:noProof/>
        </w:rPr>
        <w:t>50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3C6D0A">
        <w:rPr>
          <w:noProof/>
        </w:rPr>
        <w:t>52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3C6D0A">
        <w:rPr>
          <w:noProof/>
        </w:rPr>
        <w:t>54</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3C6D0A">
        <w:rPr>
          <w:noProof/>
        </w:rPr>
        <w:t>56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3C6D0A">
        <w:rPr>
          <w:noProof/>
        </w:rPr>
        <w:t>61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3C6D0A">
        <w:rPr>
          <w:noProof/>
        </w:rPr>
        <w:t>64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3C6D0A">
        <w:rPr>
          <w:noProof/>
        </w:rPr>
        <w:t>68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3C6D0A">
        <w:rPr>
          <w:noProof/>
        </w:rPr>
        <w:t>70</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1E2EB3"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ПАО «МРСК </w:t>
      </w:r>
      <w:r w:rsidR="007556FF" w:rsidRPr="001E2EB3">
        <w:rPr>
          <w:iCs/>
          <w:sz w:val="24"/>
          <w:szCs w:val="24"/>
        </w:rPr>
        <w:t>Центра» (далее – Заказчик или Организатор)</w:t>
      </w:r>
      <w:r w:rsidRPr="001E2EB3">
        <w:rPr>
          <w:iCs/>
          <w:sz w:val="24"/>
          <w:szCs w:val="24"/>
        </w:rPr>
        <w:t xml:space="preserve"> (почтовый адрес:</w:t>
      </w:r>
      <w:r w:rsidR="007556FF" w:rsidRPr="001E2EB3">
        <w:rPr>
          <w:iCs/>
          <w:sz w:val="24"/>
          <w:szCs w:val="24"/>
        </w:rPr>
        <w:t xml:space="preserve"> РФ, 127018, г. Москва, ул. 2-я Ямская, 4</w:t>
      </w:r>
      <w:r w:rsidR="00EC1043" w:rsidRPr="001E2EB3">
        <w:rPr>
          <w:iCs/>
          <w:sz w:val="24"/>
          <w:szCs w:val="24"/>
        </w:rPr>
        <w:t>, с</w:t>
      </w:r>
      <w:r w:rsidRPr="001E2EB3">
        <w:rPr>
          <w:iCs/>
          <w:sz w:val="24"/>
          <w:szCs w:val="24"/>
        </w:rPr>
        <w:t xml:space="preserve">екретарь Закупочной комиссии – </w:t>
      </w:r>
      <w:r w:rsidR="001E2EB3" w:rsidRPr="001E2EB3">
        <w:rPr>
          <w:iCs/>
          <w:sz w:val="24"/>
          <w:szCs w:val="24"/>
        </w:rPr>
        <w:t>специалист 2 категории отдела закупочной деятельности филиала ПАО «МРСК Центра» - «Ярэнерго»</w:t>
      </w:r>
      <w:r w:rsidR="007556FF" w:rsidRPr="001E2EB3">
        <w:rPr>
          <w:iCs/>
          <w:sz w:val="24"/>
          <w:szCs w:val="24"/>
        </w:rPr>
        <w:t xml:space="preserve"> </w:t>
      </w:r>
      <w:r w:rsidR="001E2EB3" w:rsidRPr="001E2EB3">
        <w:rPr>
          <w:iCs/>
          <w:sz w:val="24"/>
          <w:szCs w:val="24"/>
        </w:rPr>
        <w:t>Донсков А.Ю.</w:t>
      </w:r>
      <w:r w:rsidR="007556FF" w:rsidRPr="001E2EB3">
        <w:rPr>
          <w:iCs/>
          <w:sz w:val="24"/>
          <w:szCs w:val="24"/>
        </w:rPr>
        <w:t xml:space="preserve">, контактные телефоны: </w:t>
      </w:r>
      <w:r w:rsidR="001E2EB3" w:rsidRPr="001E2EB3">
        <w:rPr>
          <w:iCs/>
          <w:sz w:val="24"/>
          <w:szCs w:val="24"/>
        </w:rPr>
        <w:t xml:space="preserve">(4852) 78-14-78, адрес электронной почты: </w:t>
      </w:r>
      <w:hyperlink r:id="rId20" w:history="1">
        <w:r w:rsidR="001E2EB3" w:rsidRPr="001E2EB3">
          <w:rPr>
            <w:rStyle w:val="a7"/>
            <w:iCs/>
            <w:sz w:val="24"/>
            <w:szCs w:val="24"/>
            <w:lang w:val="en-US"/>
          </w:rPr>
          <w:t>Donskov</w:t>
        </w:r>
        <w:r w:rsidR="001E2EB3" w:rsidRPr="001E2EB3">
          <w:rPr>
            <w:rStyle w:val="a7"/>
            <w:iCs/>
            <w:sz w:val="24"/>
            <w:szCs w:val="24"/>
          </w:rPr>
          <w:t>.</w:t>
        </w:r>
        <w:r w:rsidR="001E2EB3" w:rsidRPr="001E2EB3">
          <w:rPr>
            <w:rStyle w:val="a7"/>
            <w:iCs/>
            <w:sz w:val="24"/>
            <w:szCs w:val="24"/>
            <w:lang w:val="en-US"/>
          </w:rPr>
          <w:t>AY</w:t>
        </w:r>
        <w:r w:rsidR="001E2EB3" w:rsidRPr="001E2EB3">
          <w:rPr>
            <w:rStyle w:val="a7"/>
            <w:iCs/>
            <w:sz w:val="24"/>
            <w:szCs w:val="24"/>
          </w:rPr>
          <w:t>@mrsk-1.ru</w:t>
        </w:r>
      </w:hyperlink>
      <w:r w:rsidRPr="001E2EB3">
        <w:rPr>
          <w:iCs/>
          <w:sz w:val="24"/>
          <w:szCs w:val="24"/>
        </w:rPr>
        <w:t>, ответственное лицо –</w:t>
      </w:r>
      <w:r w:rsidRPr="001E2EB3">
        <w:rPr>
          <w:sz w:val="24"/>
          <w:szCs w:val="24"/>
        </w:rPr>
        <w:t xml:space="preserve"> </w:t>
      </w:r>
      <w:r w:rsidR="001E2EB3" w:rsidRPr="001E2EB3">
        <w:rPr>
          <w:sz w:val="24"/>
          <w:szCs w:val="24"/>
        </w:rPr>
        <w:t>Донсков Антон Юрьевич</w:t>
      </w:r>
      <w:r w:rsidR="007556FF" w:rsidRPr="001E2EB3">
        <w:rPr>
          <w:sz w:val="24"/>
          <w:szCs w:val="24"/>
        </w:rPr>
        <w:t xml:space="preserve">, контактные телефоны - </w:t>
      </w:r>
      <w:r w:rsidR="001E2EB3" w:rsidRPr="001E2EB3">
        <w:rPr>
          <w:iCs/>
          <w:sz w:val="24"/>
          <w:szCs w:val="24"/>
        </w:rPr>
        <w:t xml:space="preserve">(4852) 78-14-78, адрес электронной почты: </w:t>
      </w:r>
      <w:hyperlink r:id="rId21" w:history="1">
        <w:r w:rsidR="001E2EB3" w:rsidRPr="001E2EB3">
          <w:rPr>
            <w:rStyle w:val="a7"/>
            <w:iCs/>
            <w:sz w:val="24"/>
            <w:szCs w:val="24"/>
            <w:lang w:val="en-US"/>
          </w:rPr>
          <w:t>Donskov</w:t>
        </w:r>
        <w:r w:rsidR="001E2EB3" w:rsidRPr="001E2EB3">
          <w:rPr>
            <w:rStyle w:val="a7"/>
            <w:iCs/>
            <w:sz w:val="24"/>
            <w:szCs w:val="24"/>
          </w:rPr>
          <w:t>.</w:t>
        </w:r>
        <w:r w:rsidR="001E2EB3" w:rsidRPr="001E2EB3">
          <w:rPr>
            <w:rStyle w:val="a7"/>
            <w:iCs/>
            <w:sz w:val="24"/>
            <w:szCs w:val="24"/>
            <w:lang w:val="en-US"/>
          </w:rPr>
          <w:t>AY</w:t>
        </w:r>
        <w:r w:rsidR="001E2EB3" w:rsidRPr="001E2EB3">
          <w:rPr>
            <w:rStyle w:val="a7"/>
            <w:iCs/>
            <w:sz w:val="24"/>
            <w:szCs w:val="24"/>
          </w:rPr>
          <w:t>@mrsk-1.ru</w:t>
        </w:r>
      </w:hyperlink>
      <w:r w:rsidR="001E2EB3" w:rsidRPr="001E2EB3">
        <w:rPr>
          <w:sz w:val="24"/>
          <w:szCs w:val="24"/>
        </w:rPr>
        <w:t xml:space="preserve">. </w:t>
      </w:r>
      <w:r w:rsidR="004B5EB3" w:rsidRPr="001E2EB3">
        <w:rPr>
          <w:iCs/>
          <w:sz w:val="24"/>
          <w:szCs w:val="24"/>
        </w:rPr>
        <w:t>Извещени</w:t>
      </w:r>
      <w:r w:rsidRPr="001E2EB3">
        <w:rPr>
          <w:iCs/>
          <w:sz w:val="24"/>
          <w:szCs w:val="24"/>
        </w:rPr>
        <w:t>ем</w:t>
      </w:r>
      <w:r w:rsidRPr="001E2EB3">
        <w:rPr>
          <w:sz w:val="24"/>
          <w:szCs w:val="24"/>
        </w:rPr>
        <w:t xml:space="preserve"> о проведении </w:t>
      </w:r>
      <w:r w:rsidRPr="001E2EB3">
        <w:rPr>
          <w:iCs/>
          <w:sz w:val="24"/>
          <w:szCs w:val="24"/>
        </w:rPr>
        <w:t>запроса предложений</w:t>
      </w:r>
      <w:r w:rsidRPr="001E2EB3">
        <w:rPr>
          <w:sz w:val="24"/>
          <w:szCs w:val="24"/>
        </w:rPr>
        <w:t xml:space="preserve">, опубликованным </w:t>
      </w:r>
      <w:r w:rsidRPr="001E2EB3">
        <w:rPr>
          <w:b/>
          <w:sz w:val="24"/>
          <w:szCs w:val="24"/>
        </w:rPr>
        <w:t>«</w:t>
      </w:r>
      <w:r w:rsidR="00F35C81">
        <w:rPr>
          <w:b/>
          <w:sz w:val="24"/>
          <w:szCs w:val="24"/>
        </w:rPr>
        <w:t>1</w:t>
      </w:r>
      <w:r w:rsidR="005F43B9">
        <w:rPr>
          <w:b/>
          <w:sz w:val="24"/>
          <w:szCs w:val="24"/>
        </w:rPr>
        <w:t>7</w:t>
      </w:r>
      <w:r w:rsidRPr="001E2EB3">
        <w:rPr>
          <w:b/>
          <w:sz w:val="24"/>
          <w:szCs w:val="24"/>
        </w:rPr>
        <w:t xml:space="preserve">» </w:t>
      </w:r>
      <w:r w:rsidR="001E2EB3" w:rsidRPr="001E2EB3">
        <w:rPr>
          <w:b/>
          <w:sz w:val="24"/>
          <w:szCs w:val="24"/>
        </w:rPr>
        <w:t>августа</w:t>
      </w:r>
      <w:r w:rsidRPr="001E2EB3">
        <w:rPr>
          <w:b/>
          <w:sz w:val="24"/>
          <w:szCs w:val="24"/>
        </w:rPr>
        <w:t xml:space="preserve"> 20</w:t>
      </w:r>
      <w:r w:rsidR="00C12FA4" w:rsidRPr="001E2EB3">
        <w:rPr>
          <w:b/>
          <w:sz w:val="24"/>
          <w:szCs w:val="24"/>
        </w:rPr>
        <w:t>1</w:t>
      </w:r>
      <w:r w:rsidR="00773E05" w:rsidRPr="001E2EB3">
        <w:rPr>
          <w:b/>
          <w:sz w:val="24"/>
          <w:szCs w:val="24"/>
        </w:rPr>
        <w:t>7</w:t>
      </w:r>
      <w:r w:rsidRPr="001E2EB3">
        <w:rPr>
          <w:b/>
          <w:sz w:val="24"/>
          <w:szCs w:val="24"/>
        </w:rPr>
        <w:t xml:space="preserve"> г.</w:t>
      </w:r>
      <w:r w:rsidRPr="001E2EB3">
        <w:rPr>
          <w:sz w:val="24"/>
          <w:szCs w:val="24"/>
        </w:rPr>
        <w:t xml:space="preserve"> на официальном сайте (</w:t>
      </w:r>
      <w:hyperlink r:id="rId22" w:history="1">
        <w:r w:rsidR="00345CCA" w:rsidRPr="001E2EB3">
          <w:rPr>
            <w:rStyle w:val="a7"/>
            <w:color w:val="auto"/>
            <w:sz w:val="24"/>
            <w:szCs w:val="24"/>
          </w:rPr>
          <w:t>www.zakupki.</w:t>
        </w:r>
        <w:r w:rsidR="00345CCA" w:rsidRPr="001E2EB3">
          <w:rPr>
            <w:rStyle w:val="a7"/>
            <w:color w:val="auto"/>
            <w:sz w:val="24"/>
            <w:szCs w:val="24"/>
            <w:lang w:val="en-US"/>
          </w:rPr>
          <w:t>gov</w:t>
        </w:r>
        <w:r w:rsidR="00345CCA" w:rsidRPr="001E2EB3">
          <w:rPr>
            <w:rStyle w:val="a7"/>
            <w:color w:val="auto"/>
            <w:sz w:val="24"/>
            <w:szCs w:val="24"/>
          </w:rPr>
          <w:t>.ru</w:t>
        </w:r>
      </w:hyperlink>
      <w:r w:rsidRPr="001E2EB3">
        <w:rPr>
          <w:sz w:val="24"/>
          <w:szCs w:val="24"/>
        </w:rPr>
        <w:t>),</w:t>
      </w:r>
      <w:r w:rsidR="009D7F01" w:rsidRPr="001E2EB3">
        <w:rPr>
          <w:iCs/>
          <w:sz w:val="24"/>
          <w:szCs w:val="24"/>
        </w:rPr>
        <w:t xml:space="preserve"> </w:t>
      </w:r>
      <w:r w:rsidR="009D7F01" w:rsidRPr="001E2EB3">
        <w:rPr>
          <w:sz w:val="24"/>
          <w:szCs w:val="24"/>
        </w:rPr>
        <w:t xml:space="preserve">на сайте </w:t>
      </w:r>
      <w:r w:rsidR="007556FF" w:rsidRPr="001E2EB3">
        <w:rPr>
          <w:iCs/>
          <w:sz w:val="24"/>
          <w:szCs w:val="24"/>
        </w:rPr>
        <w:t>ПАО «МРСК Центра»</w:t>
      </w:r>
      <w:r w:rsidR="009D7F01" w:rsidRPr="001E2EB3">
        <w:rPr>
          <w:sz w:val="24"/>
          <w:szCs w:val="24"/>
        </w:rPr>
        <w:t xml:space="preserve"> (</w:t>
      </w:r>
      <w:hyperlink r:id="rId23" w:history="1">
        <w:r w:rsidR="007556FF" w:rsidRPr="001E2EB3">
          <w:rPr>
            <w:rStyle w:val="a7"/>
            <w:color w:val="auto"/>
            <w:sz w:val="24"/>
            <w:szCs w:val="24"/>
          </w:rPr>
          <w:t>www.mrsk-1.ru</w:t>
        </w:r>
      </w:hyperlink>
      <w:r w:rsidR="00862664" w:rsidRPr="001E2EB3">
        <w:rPr>
          <w:sz w:val="24"/>
          <w:szCs w:val="24"/>
        </w:rPr>
        <w:t>)</w:t>
      </w:r>
      <w:r w:rsidR="00702B2C" w:rsidRPr="001E2EB3">
        <w:rPr>
          <w:sz w:val="24"/>
          <w:szCs w:val="24"/>
        </w:rPr>
        <w:t xml:space="preserve">, на сайте ЭТП, указанном в п. </w:t>
      </w:r>
      <w:r w:rsidR="001E2EB3" w:rsidRPr="001E2EB3">
        <w:fldChar w:fldCharType="begin"/>
      </w:r>
      <w:r w:rsidR="001E2EB3" w:rsidRPr="001E2EB3">
        <w:instrText xml:space="preserve"> REF _Ref440269836 \r \h  \* MERGEFORMAT </w:instrText>
      </w:r>
      <w:r w:rsidR="001E2EB3" w:rsidRPr="001E2EB3">
        <w:fldChar w:fldCharType="separate"/>
      </w:r>
      <w:r w:rsidR="00B007DA" w:rsidRPr="001E2EB3">
        <w:rPr>
          <w:sz w:val="24"/>
          <w:szCs w:val="24"/>
        </w:rPr>
        <w:t>1.1.3</w:t>
      </w:r>
      <w:r w:rsidR="001E2EB3" w:rsidRPr="001E2EB3">
        <w:fldChar w:fldCharType="end"/>
      </w:r>
      <w:r w:rsidR="00702B2C" w:rsidRPr="001E2EB3">
        <w:rPr>
          <w:sz w:val="24"/>
          <w:szCs w:val="24"/>
        </w:rPr>
        <w:t xml:space="preserve"> настоящей Документации</w:t>
      </w:r>
      <w:r w:rsidR="003B6795" w:rsidRPr="001E2EB3">
        <w:rPr>
          <w:sz w:val="24"/>
          <w:szCs w:val="24"/>
        </w:rPr>
        <w:t xml:space="preserve">, </w:t>
      </w:r>
      <w:r w:rsidRPr="001E2EB3">
        <w:rPr>
          <w:iCs/>
          <w:sz w:val="24"/>
          <w:szCs w:val="24"/>
        </w:rPr>
        <w:t>приг</w:t>
      </w:r>
      <w:r w:rsidRPr="001E2EB3">
        <w:rPr>
          <w:sz w:val="24"/>
          <w:szCs w:val="24"/>
        </w:rPr>
        <w:t>ласило юридических лиц</w:t>
      </w:r>
      <w:r w:rsidR="005B75A6" w:rsidRPr="001E2EB3">
        <w:rPr>
          <w:sz w:val="24"/>
          <w:szCs w:val="24"/>
        </w:rPr>
        <w:t xml:space="preserve"> и физических лиц (в т.</w:t>
      </w:r>
      <w:r w:rsidR="003129D4" w:rsidRPr="001E2EB3">
        <w:rPr>
          <w:sz w:val="24"/>
          <w:szCs w:val="24"/>
        </w:rPr>
        <w:t xml:space="preserve"> </w:t>
      </w:r>
      <w:r w:rsidR="005B75A6" w:rsidRPr="001E2EB3">
        <w:rPr>
          <w:sz w:val="24"/>
          <w:szCs w:val="24"/>
        </w:rPr>
        <w:t>ч. индивидуальных предпринимателей)</w:t>
      </w:r>
      <w:r w:rsidR="001C2F0C" w:rsidRPr="001E2EB3">
        <w:rPr>
          <w:sz w:val="24"/>
          <w:szCs w:val="24"/>
        </w:rPr>
        <w:t xml:space="preserve">, соответствующих требованиям п. </w:t>
      </w:r>
      <w:r w:rsidR="001E2EB3" w:rsidRPr="001E2EB3">
        <w:fldChar w:fldCharType="begin"/>
      </w:r>
      <w:r w:rsidR="001E2EB3" w:rsidRPr="001E2EB3">
        <w:instrText xml:space="preserve"> REF _Ref440357582 \r \h  \* MERGEFORMAT </w:instrText>
      </w:r>
      <w:r w:rsidR="001E2EB3" w:rsidRPr="001E2EB3">
        <w:fldChar w:fldCharType="separate"/>
      </w:r>
      <w:r w:rsidR="00B007DA" w:rsidRPr="001E2EB3">
        <w:rPr>
          <w:sz w:val="24"/>
          <w:szCs w:val="24"/>
        </w:rPr>
        <w:t>1.1.2</w:t>
      </w:r>
      <w:r w:rsidR="001E2EB3" w:rsidRPr="001E2EB3">
        <w:fldChar w:fldCharType="end"/>
      </w:r>
      <w:r w:rsidR="0006460D" w:rsidRPr="001E2EB3">
        <w:rPr>
          <w:sz w:val="24"/>
          <w:szCs w:val="24"/>
        </w:rPr>
        <w:t xml:space="preserve"> (далее – Участники)</w:t>
      </w:r>
      <w:r w:rsidR="001C2F0C" w:rsidRPr="001E2EB3">
        <w:rPr>
          <w:sz w:val="24"/>
          <w:szCs w:val="24"/>
        </w:rPr>
        <w:t xml:space="preserve">, </w:t>
      </w:r>
      <w:r w:rsidR="004B5EB3" w:rsidRPr="001E2EB3">
        <w:rPr>
          <w:sz w:val="24"/>
          <w:szCs w:val="24"/>
        </w:rPr>
        <w:t xml:space="preserve">к участию в процедуре </w:t>
      </w:r>
      <w:r w:rsidR="00075C00" w:rsidRPr="001E2EB3">
        <w:rPr>
          <w:sz w:val="24"/>
          <w:szCs w:val="24"/>
        </w:rPr>
        <w:t>запроса предложений</w:t>
      </w:r>
      <w:r w:rsidRPr="001E2EB3">
        <w:rPr>
          <w:sz w:val="24"/>
          <w:szCs w:val="24"/>
        </w:rPr>
        <w:t xml:space="preserve"> </w:t>
      </w:r>
      <w:bookmarkEnd w:id="10"/>
      <w:r w:rsidR="004B5EB3" w:rsidRPr="001E2EB3">
        <w:rPr>
          <w:sz w:val="24"/>
          <w:szCs w:val="24"/>
        </w:rPr>
        <w:t xml:space="preserve">на право заключения </w:t>
      </w:r>
      <w:r w:rsidR="00702B2C" w:rsidRPr="001E2EB3">
        <w:rPr>
          <w:sz w:val="24"/>
          <w:szCs w:val="24"/>
        </w:rPr>
        <w:t>Договор</w:t>
      </w:r>
      <w:r w:rsidR="001E2EB3" w:rsidRPr="001E2EB3">
        <w:rPr>
          <w:sz w:val="24"/>
          <w:szCs w:val="24"/>
        </w:rPr>
        <w:t>а</w:t>
      </w:r>
      <w:r w:rsidR="00702B2C" w:rsidRPr="001E2EB3">
        <w:rPr>
          <w:sz w:val="24"/>
          <w:szCs w:val="24"/>
        </w:rPr>
        <w:t xml:space="preserve"> </w:t>
      </w:r>
      <w:r w:rsidR="001E2EB3" w:rsidRPr="001E2EB3">
        <w:rPr>
          <w:sz w:val="24"/>
          <w:szCs w:val="24"/>
        </w:rPr>
        <w:t>на поставку вводов 110 кВ</w:t>
      </w:r>
      <w:r w:rsidR="00702B2C" w:rsidRPr="001E2EB3">
        <w:rPr>
          <w:sz w:val="24"/>
          <w:szCs w:val="24"/>
        </w:rPr>
        <w:t xml:space="preserve"> для нужд ПАО «МРСК Центра» </w:t>
      </w:r>
      <w:r w:rsidR="00862664" w:rsidRPr="001E2EB3">
        <w:rPr>
          <w:sz w:val="24"/>
          <w:szCs w:val="24"/>
        </w:rPr>
        <w:t>(филиала «Ярэнерго», расположенного по адресу: РФ, 150003, г. Ярославль, ул. Во</w:t>
      </w:r>
      <w:r w:rsidR="001E2EB3" w:rsidRPr="001E2EB3">
        <w:rPr>
          <w:sz w:val="24"/>
          <w:szCs w:val="24"/>
        </w:rPr>
        <w:t>й</w:t>
      </w:r>
      <w:r w:rsidR="00862664" w:rsidRPr="001E2EB3">
        <w:rPr>
          <w:sz w:val="24"/>
          <w:szCs w:val="24"/>
        </w:rPr>
        <w:t>нова, д. 12)</w:t>
      </w:r>
      <w:r w:rsidRPr="001E2EB3">
        <w:rPr>
          <w:sz w:val="24"/>
          <w:szCs w:val="24"/>
        </w:rPr>
        <w:t>.</w:t>
      </w:r>
      <w:bookmarkEnd w:id="11"/>
      <w:bookmarkEnd w:id="12"/>
      <w:bookmarkEnd w:id="13"/>
    </w:p>
    <w:p w:rsidR="001C2F0C" w:rsidRPr="001E2EB3"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sidRPr="001E2EB3">
        <w:rPr>
          <w:sz w:val="24"/>
          <w:szCs w:val="24"/>
        </w:rPr>
        <w:t xml:space="preserve">Участвовать в настоящем Запросе предложений могут </w:t>
      </w:r>
      <w:r w:rsidR="00B228D4" w:rsidRPr="001E2EB3">
        <w:rPr>
          <w:sz w:val="24"/>
          <w:szCs w:val="24"/>
        </w:rPr>
        <w:t>Участники</w:t>
      </w:r>
      <w:r w:rsidRPr="001E2EB3">
        <w:rPr>
          <w:sz w:val="24"/>
          <w:szCs w:val="24"/>
        </w:rPr>
        <w:t xml:space="preserve">, признанные Победителями </w:t>
      </w:r>
      <w:r w:rsidR="003F4558" w:rsidRPr="001E2EB3">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«Россети» по Лоту №2 - </w:t>
      </w:r>
      <w:r w:rsidR="001E2EB3" w:rsidRPr="001E2EB3">
        <w:rPr>
          <w:sz w:val="24"/>
          <w:szCs w:val="24"/>
        </w:rPr>
        <w:t>«На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вводов 35-220 кВ» ПАО «МРСК Центра» на основании Протокола заседания Закупочной комиссии ПАО «Россети» №16/716772 от 20.04.2017г. и заключившим соответствующие Рамочные соглашения</w:t>
      </w:r>
      <w:r w:rsidRPr="001E2EB3">
        <w:rPr>
          <w:sz w:val="24"/>
          <w:szCs w:val="24"/>
        </w:rPr>
        <w:t>.</w:t>
      </w:r>
      <w:bookmarkEnd w:id="14"/>
    </w:p>
    <w:p w:rsidR="00717F60" w:rsidRPr="001E2EB3"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24" w:history="1">
        <w:r w:rsidR="00702B2C" w:rsidRPr="001E2EB3">
          <w:rPr>
            <w:rStyle w:val="a7"/>
            <w:color w:val="auto"/>
            <w:sz w:val="24"/>
            <w:szCs w:val="24"/>
          </w:rPr>
          <w:t>www.b2b-mrsk.ru</w:t>
        </w:r>
      </w:hyperlink>
      <w:r w:rsidR="00702B2C" w:rsidRPr="001E2EB3">
        <w:rPr>
          <w:sz w:val="24"/>
          <w:szCs w:val="24"/>
        </w:rPr>
        <w:t xml:space="preserve"> (далее — ЭТП)</w:t>
      </w:r>
      <w:r w:rsidR="005B75A6" w:rsidRPr="001E2EB3">
        <w:rPr>
          <w:sz w:val="24"/>
          <w:szCs w:val="24"/>
        </w:rPr>
        <w:t>.</w:t>
      </w:r>
      <w:bookmarkEnd w:id="15"/>
    </w:p>
    <w:p w:rsidR="00717F60" w:rsidRPr="001E2EB3"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1E2EB3">
        <w:rPr>
          <w:sz w:val="24"/>
          <w:szCs w:val="24"/>
        </w:rPr>
        <w:t>Заказчик</w:t>
      </w:r>
      <w:r w:rsidR="00702B2C" w:rsidRPr="001E2EB3">
        <w:rPr>
          <w:sz w:val="24"/>
          <w:szCs w:val="24"/>
        </w:rPr>
        <w:t xml:space="preserve">: </w:t>
      </w:r>
      <w:r w:rsidRPr="001E2EB3">
        <w:rPr>
          <w:sz w:val="24"/>
          <w:szCs w:val="24"/>
        </w:rPr>
        <w:t xml:space="preserve"> </w:t>
      </w:r>
      <w:r w:rsidR="00702B2C" w:rsidRPr="001E2EB3">
        <w:rPr>
          <w:iCs/>
          <w:sz w:val="24"/>
          <w:szCs w:val="24"/>
        </w:rPr>
        <w:t>ПАО «МРСК Центра».</w:t>
      </w:r>
      <w:r w:rsidRPr="001E2EB3">
        <w:rPr>
          <w:rStyle w:val="aa"/>
          <w:sz w:val="24"/>
          <w:szCs w:val="24"/>
        </w:rPr>
        <w:t xml:space="preserve"> </w:t>
      </w:r>
      <w:bookmarkEnd w:id="16"/>
    </w:p>
    <w:p w:rsidR="008C4223" w:rsidRPr="001E2EB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1E2EB3">
        <w:rPr>
          <w:sz w:val="24"/>
          <w:szCs w:val="24"/>
        </w:rPr>
        <w:t>Предмет З</w:t>
      </w:r>
      <w:r w:rsidR="00717F60" w:rsidRPr="001E2EB3">
        <w:rPr>
          <w:sz w:val="24"/>
          <w:szCs w:val="24"/>
        </w:rPr>
        <w:t>апроса предложений</w:t>
      </w:r>
      <w:r w:rsidR="00702B2C" w:rsidRPr="001E2EB3">
        <w:rPr>
          <w:sz w:val="24"/>
          <w:szCs w:val="24"/>
        </w:rPr>
        <w:t>:</w:t>
      </w:r>
      <w:bookmarkEnd w:id="17"/>
    </w:p>
    <w:p w:rsidR="00A40714" w:rsidRPr="001E2EB3"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1E2EB3">
        <w:rPr>
          <w:b/>
          <w:sz w:val="24"/>
          <w:szCs w:val="24"/>
          <w:u w:val="single"/>
        </w:rPr>
        <w:t>Лот №1:</w:t>
      </w:r>
      <w:r w:rsidR="00717F60" w:rsidRPr="001E2EB3">
        <w:rPr>
          <w:sz w:val="24"/>
          <w:szCs w:val="24"/>
        </w:rPr>
        <w:t xml:space="preserve"> право заключения </w:t>
      </w:r>
      <w:r w:rsidR="00123C70" w:rsidRPr="001E2EB3">
        <w:rPr>
          <w:sz w:val="24"/>
          <w:szCs w:val="24"/>
        </w:rPr>
        <w:t>Договор</w:t>
      </w:r>
      <w:r w:rsidR="001E2EB3" w:rsidRPr="001E2EB3">
        <w:rPr>
          <w:sz w:val="24"/>
          <w:szCs w:val="24"/>
        </w:rPr>
        <w:t>а</w:t>
      </w:r>
      <w:r w:rsidR="00A40714" w:rsidRPr="001E2EB3">
        <w:rPr>
          <w:sz w:val="24"/>
          <w:szCs w:val="24"/>
        </w:rPr>
        <w:t xml:space="preserve"> </w:t>
      </w:r>
      <w:r w:rsidR="001E2EB3" w:rsidRPr="001E2EB3">
        <w:rPr>
          <w:sz w:val="24"/>
          <w:szCs w:val="24"/>
        </w:rPr>
        <w:t>на поставку вводов 110 кВ</w:t>
      </w:r>
      <w:r w:rsidR="00702B2C" w:rsidRPr="001E2EB3">
        <w:rPr>
          <w:sz w:val="24"/>
          <w:szCs w:val="24"/>
        </w:rPr>
        <w:t xml:space="preserve"> для нужд ПАО «МРСК Центра» (филиал</w:t>
      </w:r>
      <w:r w:rsidR="001E2EB3" w:rsidRPr="001E2EB3">
        <w:rPr>
          <w:sz w:val="24"/>
          <w:szCs w:val="24"/>
        </w:rPr>
        <w:t>а</w:t>
      </w:r>
      <w:r w:rsidR="00702B2C" w:rsidRPr="001E2EB3">
        <w:rPr>
          <w:sz w:val="24"/>
          <w:szCs w:val="24"/>
        </w:rPr>
        <w:t xml:space="preserve"> </w:t>
      </w:r>
      <w:r w:rsidR="00862664" w:rsidRPr="001E2EB3">
        <w:rPr>
          <w:sz w:val="24"/>
          <w:szCs w:val="24"/>
        </w:rPr>
        <w:t>«Ярэнерго»</w:t>
      </w:r>
      <w:r w:rsidR="00702B2C" w:rsidRPr="001E2EB3">
        <w:rPr>
          <w:sz w:val="24"/>
          <w:szCs w:val="24"/>
        </w:rPr>
        <w:t>)</w:t>
      </w:r>
      <w:bookmarkEnd w:id="18"/>
      <w:r w:rsidR="00702B2C" w:rsidRPr="001E2EB3">
        <w:rPr>
          <w:sz w:val="24"/>
          <w:szCs w:val="24"/>
        </w:rPr>
        <w:t>.</w:t>
      </w:r>
    </w:p>
    <w:p w:rsidR="008C4223" w:rsidRPr="001E2EB3" w:rsidRDefault="008C4223" w:rsidP="008C4223">
      <w:pPr>
        <w:autoSpaceDE w:val="0"/>
        <w:autoSpaceDN w:val="0"/>
        <w:spacing w:line="264" w:lineRule="auto"/>
        <w:ind w:firstLine="540"/>
        <w:rPr>
          <w:sz w:val="24"/>
          <w:szCs w:val="24"/>
          <w:lang w:eastAsia="ru-RU"/>
        </w:rPr>
      </w:pPr>
      <w:r w:rsidRPr="001E2EB3">
        <w:rPr>
          <w:sz w:val="24"/>
          <w:szCs w:val="24"/>
        </w:rPr>
        <w:t xml:space="preserve">Количество лотов: </w:t>
      </w:r>
      <w:r w:rsidRPr="001E2EB3">
        <w:rPr>
          <w:b/>
          <w:sz w:val="24"/>
          <w:szCs w:val="24"/>
        </w:rPr>
        <w:t>1 (один)</w:t>
      </w:r>
      <w:r w:rsidRPr="001E2EB3">
        <w:rPr>
          <w:sz w:val="24"/>
          <w:szCs w:val="24"/>
        </w:rPr>
        <w:t>.</w:t>
      </w:r>
    </w:p>
    <w:bookmarkEnd w:id="19"/>
    <w:p w:rsidR="009D7F01" w:rsidRPr="001E2EB3" w:rsidRDefault="009D7F01" w:rsidP="00E71A48">
      <w:pPr>
        <w:autoSpaceDE w:val="0"/>
        <w:autoSpaceDN w:val="0"/>
        <w:spacing w:line="264" w:lineRule="auto"/>
        <w:ind w:firstLine="540"/>
        <w:rPr>
          <w:sz w:val="24"/>
          <w:szCs w:val="24"/>
          <w:lang w:eastAsia="ru-RU"/>
        </w:rPr>
      </w:pPr>
      <w:r w:rsidRPr="001E2EB3">
        <w:rPr>
          <w:i/>
          <w:snapToGrid w:val="0"/>
          <w:sz w:val="24"/>
          <w:szCs w:val="24"/>
          <w:shd w:val="clear" w:color="auto" w:fill="FFFF99"/>
          <w:lang w:eastAsia="ru-RU"/>
        </w:rPr>
        <w:t xml:space="preserve">Участник самостоятельно, в рамках своей </w:t>
      </w:r>
      <w:r w:rsidR="00702B2C" w:rsidRPr="001E2EB3">
        <w:rPr>
          <w:i/>
          <w:snapToGrid w:val="0"/>
          <w:sz w:val="24"/>
          <w:szCs w:val="24"/>
          <w:shd w:val="clear" w:color="auto" w:fill="FFFF99"/>
          <w:lang w:eastAsia="ru-RU"/>
        </w:rPr>
        <w:t>Заявки</w:t>
      </w:r>
      <w:r w:rsidRPr="001E2EB3">
        <w:rPr>
          <w:i/>
          <w:snapToGrid w:val="0"/>
          <w:sz w:val="24"/>
          <w:szCs w:val="24"/>
          <w:shd w:val="clear" w:color="auto" w:fill="FFFF99"/>
          <w:lang w:eastAsia="ru-RU"/>
        </w:rPr>
        <w:t xml:space="preserve"> формирует стоимость </w:t>
      </w:r>
      <w:r w:rsidR="007813AA" w:rsidRPr="001E2EB3">
        <w:rPr>
          <w:i/>
          <w:snapToGrid w:val="0"/>
          <w:sz w:val="24"/>
          <w:szCs w:val="24"/>
          <w:shd w:val="clear" w:color="auto" w:fill="FFFF99"/>
          <w:lang w:eastAsia="ru-RU"/>
        </w:rPr>
        <w:t xml:space="preserve">предлагаемой к поставке продукции, закупаемой </w:t>
      </w:r>
      <w:r w:rsidRPr="001E2EB3">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1E2EB3">
        <w:rPr>
          <w:sz w:val="24"/>
          <w:szCs w:val="24"/>
          <w:lang w:eastAsia="ru-RU"/>
        </w:rPr>
        <w:t>.</w:t>
      </w:r>
    </w:p>
    <w:p w:rsidR="00804801" w:rsidRPr="001E2EB3" w:rsidRDefault="00B5344A" w:rsidP="00E71A48">
      <w:pPr>
        <w:pStyle w:val="a"/>
        <w:numPr>
          <w:ilvl w:val="0"/>
          <w:numId w:val="0"/>
        </w:numPr>
        <w:spacing w:line="264" w:lineRule="auto"/>
        <w:ind w:left="360" w:hanging="360"/>
        <w:rPr>
          <w:sz w:val="24"/>
          <w:szCs w:val="24"/>
        </w:rPr>
      </w:pPr>
      <w:r w:rsidRPr="001E2EB3">
        <w:rPr>
          <w:sz w:val="24"/>
          <w:szCs w:val="24"/>
        </w:rPr>
        <w:t>Частичное выполнение</w:t>
      </w:r>
      <w:r w:rsidR="002946EF" w:rsidRPr="001E2EB3">
        <w:rPr>
          <w:sz w:val="24"/>
          <w:szCs w:val="24"/>
        </w:rPr>
        <w:t xml:space="preserve"> </w:t>
      </w:r>
      <w:r w:rsidR="004D17BD" w:rsidRPr="001E2EB3">
        <w:rPr>
          <w:sz w:val="24"/>
          <w:szCs w:val="24"/>
        </w:rPr>
        <w:t xml:space="preserve">поставок, </w:t>
      </w:r>
      <w:r w:rsidR="00AD3EBC" w:rsidRPr="001E2EB3">
        <w:rPr>
          <w:sz w:val="24"/>
          <w:szCs w:val="24"/>
        </w:rPr>
        <w:t>работ (услуг)</w:t>
      </w:r>
      <w:r w:rsidRPr="001E2EB3">
        <w:rPr>
          <w:sz w:val="24"/>
          <w:szCs w:val="24"/>
        </w:rPr>
        <w:t xml:space="preserve"> не допускается.</w:t>
      </w:r>
    </w:p>
    <w:p w:rsidR="00717F60" w:rsidRPr="001E2EB3"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E2EB3">
        <w:rPr>
          <w:sz w:val="24"/>
          <w:szCs w:val="24"/>
        </w:rPr>
        <w:t>Сроки</w:t>
      </w:r>
      <w:r w:rsidR="00717F60" w:rsidRPr="001E2EB3">
        <w:rPr>
          <w:sz w:val="24"/>
          <w:szCs w:val="24"/>
        </w:rPr>
        <w:t xml:space="preserve"> </w:t>
      </w:r>
      <w:r w:rsidR="002946EF" w:rsidRPr="001E2EB3">
        <w:rPr>
          <w:sz w:val="24"/>
          <w:szCs w:val="24"/>
        </w:rPr>
        <w:t xml:space="preserve">выполнения </w:t>
      </w:r>
      <w:r w:rsidR="00702B2C" w:rsidRPr="001E2EB3">
        <w:rPr>
          <w:sz w:val="24"/>
          <w:szCs w:val="24"/>
        </w:rPr>
        <w:t>поставок</w:t>
      </w:r>
      <w:r w:rsidR="00717F60" w:rsidRPr="001E2EB3">
        <w:rPr>
          <w:sz w:val="24"/>
          <w:szCs w:val="24"/>
        </w:rPr>
        <w:t xml:space="preserve">: </w:t>
      </w:r>
      <w:r w:rsidR="001E2EB3" w:rsidRPr="001E2EB3">
        <w:rPr>
          <w:b/>
          <w:sz w:val="24"/>
          <w:szCs w:val="24"/>
        </w:rPr>
        <w:t>В течение 45 календарных дней с момента подписания договора.</w:t>
      </w:r>
      <w:bookmarkEnd w:id="20"/>
    </w:p>
    <w:p w:rsidR="008D2928" w:rsidRPr="001E2EB3"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1E2EB3">
        <w:rPr>
          <w:sz w:val="24"/>
          <w:szCs w:val="24"/>
        </w:rPr>
        <w:t xml:space="preserve">Отгрузочные реквизиты/базис поставки: </w:t>
      </w:r>
      <w:bookmarkEnd w:id="21"/>
      <w:r w:rsidR="00231479" w:rsidRPr="001E2EB3">
        <w:rPr>
          <w:sz w:val="24"/>
          <w:szCs w:val="24"/>
        </w:rPr>
        <w:t>указанным в Приложении №1 к настоящей Документации.</w:t>
      </w:r>
    </w:p>
    <w:p w:rsidR="002A47D1" w:rsidRPr="001E2EB3" w:rsidRDefault="001E2EB3" w:rsidP="00A222A8">
      <w:pPr>
        <w:pStyle w:val="afffffff2"/>
        <w:numPr>
          <w:ilvl w:val="0"/>
          <w:numId w:val="69"/>
        </w:numPr>
        <w:spacing w:line="240" w:lineRule="auto"/>
        <w:rPr>
          <w:rFonts w:ascii="Times New Roman" w:hAnsi="Times New Roman"/>
          <w:sz w:val="24"/>
          <w:szCs w:val="24"/>
        </w:rPr>
      </w:pPr>
      <w:r w:rsidRPr="001E2EB3">
        <w:rPr>
          <w:rFonts w:ascii="Times New Roman" w:hAnsi="Times New Roman"/>
          <w:sz w:val="24"/>
          <w:szCs w:val="24"/>
        </w:rPr>
        <w:t xml:space="preserve"> </w:t>
      </w:r>
      <w:r w:rsidR="008D2928" w:rsidRPr="001E2EB3">
        <w:rPr>
          <w:rFonts w:ascii="Times New Roman" w:hAnsi="Times New Roman"/>
          <w:sz w:val="24"/>
          <w:szCs w:val="24"/>
        </w:rPr>
        <w:t>«Ярэнерго»: Ярославская площадка: РФ, 150003, г. Ярославль</w:t>
      </w:r>
      <w:r w:rsidRPr="001E2EB3">
        <w:rPr>
          <w:rFonts w:ascii="Times New Roman" w:hAnsi="Times New Roman"/>
          <w:sz w:val="24"/>
          <w:szCs w:val="24"/>
        </w:rPr>
        <w:t>, ул. Северная подстанция, д. 9</w:t>
      </w:r>
      <w:r w:rsidR="008D2928" w:rsidRPr="001E2EB3">
        <w:rPr>
          <w:rFonts w:ascii="Times New Roman" w:hAnsi="Times New Roman"/>
          <w:sz w:val="24"/>
          <w:szCs w:val="24"/>
        </w:rPr>
        <w:t>.</w:t>
      </w:r>
    </w:p>
    <w:p w:rsidR="00717F60" w:rsidRPr="001E2EB3"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1E2EB3">
        <w:rPr>
          <w:iCs/>
          <w:sz w:val="24"/>
          <w:szCs w:val="24"/>
        </w:rPr>
        <w:t>Форма и порядок оплаты</w:t>
      </w:r>
      <w:r w:rsidRPr="00D053CF">
        <w:rPr>
          <w:iCs/>
          <w:sz w:val="24"/>
          <w:szCs w:val="24"/>
        </w:rPr>
        <w:t xml:space="preserve">: безналичный расчет, в течение 30 (тридцати) </w:t>
      </w:r>
      <w:r w:rsidRPr="001E2EB3">
        <w:rPr>
          <w:iCs/>
          <w:sz w:val="24"/>
          <w:szCs w:val="24"/>
        </w:rPr>
        <w:lastRenderedPageBreak/>
        <w:t>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1E2EB3">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E2EB3">
        <w:rPr>
          <w:iCs/>
          <w:sz w:val="24"/>
          <w:szCs w:val="24"/>
        </w:rPr>
        <w:t xml:space="preserve">Порядок проведения </w:t>
      </w:r>
      <w:r w:rsidR="00C05EF6" w:rsidRPr="001E2EB3">
        <w:rPr>
          <w:iCs/>
          <w:sz w:val="24"/>
          <w:szCs w:val="24"/>
        </w:rPr>
        <w:t xml:space="preserve">запроса предложений </w:t>
      </w:r>
      <w:r w:rsidRPr="001E2EB3">
        <w:rPr>
          <w:iCs/>
          <w:sz w:val="24"/>
          <w:szCs w:val="24"/>
        </w:rPr>
        <w:t xml:space="preserve">и участия в нем, а также инструкции по подготовке </w:t>
      </w:r>
      <w:r w:rsidRPr="001E2EB3">
        <w:rPr>
          <w:sz w:val="24"/>
          <w:szCs w:val="24"/>
        </w:rPr>
        <w:t>заявок</w:t>
      </w:r>
      <w:r w:rsidRPr="001E2EB3">
        <w:rPr>
          <w:iCs/>
          <w:sz w:val="24"/>
          <w:szCs w:val="24"/>
        </w:rPr>
        <w:t>, приведены в разделе</w:t>
      </w:r>
      <w:r w:rsidR="00E71A48" w:rsidRPr="001E2EB3">
        <w:rPr>
          <w:iCs/>
          <w:sz w:val="24"/>
          <w:szCs w:val="24"/>
        </w:rPr>
        <w:t xml:space="preserve"> </w:t>
      </w:r>
      <w:r w:rsidR="001E2EB3" w:rsidRPr="001E2EB3">
        <w:fldChar w:fldCharType="begin"/>
      </w:r>
      <w:r w:rsidR="001E2EB3" w:rsidRPr="001E2EB3">
        <w:instrText xml:space="preserve"> REF _Ref311232052 \r \h  \* MERGEFORMAT </w:instrText>
      </w:r>
      <w:r w:rsidR="001E2EB3" w:rsidRPr="001E2EB3">
        <w:fldChar w:fldCharType="separate"/>
      </w:r>
      <w:r w:rsidR="00B007DA" w:rsidRPr="001E2EB3">
        <w:t>3</w:t>
      </w:r>
      <w:r w:rsidR="001E2EB3" w:rsidRPr="001E2EB3">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1E2EB3">
        <w:fldChar w:fldCharType="begin"/>
      </w:r>
      <w:r w:rsidR="001E2EB3">
        <w:instrText xml:space="preserve"> REF _Ref440270568 \r \h  \* MERGEFORMAT </w:instrText>
      </w:r>
      <w:r w:rsidR="001E2EB3">
        <w:fldChar w:fldCharType="separate"/>
      </w:r>
      <w:r w:rsidR="00B007DA">
        <w:t>4</w:t>
      </w:r>
      <w:r w:rsidR="001E2EB3">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1E2EB3">
        <w:fldChar w:fldCharType="begin"/>
      </w:r>
      <w:r w:rsidR="001E2EB3">
        <w:instrText xml:space="preserve"> REF _Ref305973574 \r \h  \* MERGEFORMAT </w:instrText>
      </w:r>
      <w:r w:rsidR="001E2EB3">
        <w:fldChar w:fldCharType="separate"/>
      </w:r>
      <w:r w:rsidR="00B007DA">
        <w:t>2</w:t>
      </w:r>
      <w:r w:rsidR="001E2EB3">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1E2EB3">
        <w:fldChar w:fldCharType="begin"/>
      </w:r>
      <w:r w:rsidR="001E2EB3">
        <w:instrText xml:space="preserve"> REF _Ref440270602 \r \h  \* MERGEFORMAT </w:instrText>
      </w:r>
      <w:r w:rsidR="001E2EB3">
        <w:fldChar w:fldCharType="separate"/>
      </w:r>
      <w:r w:rsidR="00B007DA">
        <w:t>5</w:t>
      </w:r>
      <w:r w:rsidR="001E2EB3">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E2EB3">
        <w:fldChar w:fldCharType="begin"/>
      </w:r>
      <w:r w:rsidR="001E2EB3">
        <w:instrText xml:space="preserve"> REF _Ref440270637 \r \h  \* MERGEFORMAT </w:instrText>
      </w:r>
      <w:r w:rsidR="001E2EB3">
        <w:fldChar w:fldCharType="separate"/>
      </w:r>
      <w:r w:rsidR="00B007DA" w:rsidRPr="00B007DA">
        <w:rPr>
          <w:sz w:val="24"/>
          <w:szCs w:val="24"/>
        </w:rPr>
        <w:t>1.1.6</w:t>
      </w:r>
      <w:r w:rsidR="001E2EB3">
        <w:fldChar w:fldCharType="end"/>
      </w:r>
      <w:r w:rsidRPr="00D053CF">
        <w:rPr>
          <w:sz w:val="24"/>
          <w:szCs w:val="24"/>
        </w:rPr>
        <w:t xml:space="preserve">, </w:t>
      </w:r>
      <w:r w:rsidR="001E2EB3">
        <w:fldChar w:fldCharType="begin"/>
      </w:r>
      <w:r w:rsidR="001E2EB3">
        <w:instrText xml:space="preserve"> REF _Ref440270651 \r \h  \* MERGEFORMAT </w:instrText>
      </w:r>
      <w:r w:rsidR="001E2EB3">
        <w:fldChar w:fldCharType="separate"/>
      </w:r>
      <w:r w:rsidR="00B007DA" w:rsidRPr="00B007DA">
        <w:rPr>
          <w:sz w:val="24"/>
          <w:szCs w:val="24"/>
        </w:rPr>
        <w:t>1.1.7</w:t>
      </w:r>
      <w:r w:rsidR="001E2EB3">
        <w:fldChar w:fldCharType="end"/>
      </w:r>
      <w:r w:rsidRPr="00D053CF">
        <w:rPr>
          <w:sz w:val="24"/>
          <w:szCs w:val="24"/>
        </w:rPr>
        <w:t xml:space="preserve">, </w:t>
      </w:r>
      <w:r w:rsidR="001E2EB3">
        <w:fldChar w:fldCharType="begin"/>
      </w:r>
      <w:r w:rsidR="001E2EB3">
        <w:instrText xml:space="preserve"> REF _Ref440270663 \r \h  \* MERGEFORMAT </w:instrText>
      </w:r>
      <w:r w:rsidR="001E2EB3">
        <w:fldChar w:fldCharType="separate"/>
      </w:r>
      <w:r w:rsidR="00B007DA" w:rsidRPr="00B007DA">
        <w:rPr>
          <w:sz w:val="24"/>
          <w:szCs w:val="24"/>
        </w:rPr>
        <w:t>1.1.8</w:t>
      </w:r>
      <w:r w:rsidR="001E2EB3">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r w:rsidRPr="00D053CF">
        <w:rPr>
          <w:sz w:val="24"/>
          <w:szCs w:val="24"/>
        </w:rPr>
        <w:t>ях</w:t>
      </w:r>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1E2EB3">
        <w:fldChar w:fldCharType="begin"/>
      </w:r>
      <w:r w:rsidR="001E2EB3">
        <w:instrText xml:space="preserve"> REF _Ref440270637 \r \h  \* MERGEFORMAT </w:instrText>
      </w:r>
      <w:r w:rsidR="001E2EB3">
        <w:fldChar w:fldCharType="separate"/>
      </w:r>
      <w:r w:rsidR="00B007DA" w:rsidRPr="00B007DA">
        <w:rPr>
          <w:sz w:val="24"/>
          <w:szCs w:val="24"/>
        </w:rPr>
        <w:t>1.1.6</w:t>
      </w:r>
      <w:r w:rsidR="001E2EB3">
        <w:fldChar w:fldCharType="end"/>
      </w:r>
      <w:r w:rsidR="008D2928" w:rsidRPr="00D053CF">
        <w:rPr>
          <w:sz w:val="24"/>
          <w:szCs w:val="24"/>
        </w:rPr>
        <w:t xml:space="preserve">, </w:t>
      </w:r>
      <w:r w:rsidR="001E2EB3">
        <w:fldChar w:fldCharType="begin"/>
      </w:r>
      <w:r w:rsidR="001E2EB3">
        <w:instrText xml:space="preserve"> REF _Ref440270651 \r \h  \* MERGEFORMAT </w:instrText>
      </w:r>
      <w:r w:rsidR="001E2EB3">
        <w:fldChar w:fldCharType="separate"/>
      </w:r>
      <w:r w:rsidR="00B007DA" w:rsidRPr="00B007DA">
        <w:rPr>
          <w:sz w:val="24"/>
          <w:szCs w:val="24"/>
        </w:rPr>
        <w:t>1.1.7</w:t>
      </w:r>
      <w:r w:rsidR="001E2EB3">
        <w:fldChar w:fldCharType="end"/>
      </w:r>
      <w:r w:rsidR="008D2928" w:rsidRPr="00D053CF">
        <w:rPr>
          <w:sz w:val="24"/>
          <w:szCs w:val="24"/>
        </w:rPr>
        <w:t xml:space="preserve">, </w:t>
      </w:r>
      <w:r w:rsidR="001E2EB3">
        <w:fldChar w:fldCharType="begin"/>
      </w:r>
      <w:r w:rsidR="001E2EB3">
        <w:instrText xml:space="preserve"> REF _Ref440270663 \r \h  \* MERGEFORMAT </w:instrText>
      </w:r>
      <w:r w:rsidR="001E2EB3">
        <w:fldChar w:fldCharType="separate"/>
      </w:r>
      <w:r w:rsidR="00B007DA" w:rsidRPr="00B007DA">
        <w:rPr>
          <w:sz w:val="24"/>
          <w:szCs w:val="24"/>
        </w:rPr>
        <w:t>1.1.8</w:t>
      </w:r>
      <w:r w:rsidR="001E2EB3">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1E2EB3">
        <w:fldChar w:fldCharType="begin"/>
      </w:r>
      <w:r w:rsidR="001E2EB3">
        <w:instrText xml:space="preserve"> REF _Ref440270637 \r \h  \* MERGEFORMAT </w:instrText>
      </w:r>
      <w:r w:rsidR="001E2EB3">
        <w:fldChar w:fldCharType="separate"/>
      </w:r>
      <w:r w:rsidR="00B007DA" w:rsidRPr="00B007DA">
        <w:rPr>
          <w:sz w:val="24"/>
          <w:szCs w:val="24"/>
        </w:rPr>
        <w:t>1.1.6</w:t>
      </w:r>
      <w:r w:rsidR="001E2EB3">
        <w:fldChar w:fldCharType="end"/>
      </w:r>
      <w:r w:rsidR="003E4055" w:rsidRPr="00D053CF">
        <w:rPr>
          <w:sz w:val="24"/>
          <w:szCs w:val="24"/>
        </w:rPr>
        <w:t xml:space="preserve"> и </w:t>
      </w:r>
      <w:r w:rsidR="001E2EB3">
        <w:fldChar w:fldCharType="begin"/>
      </w:r>
      <w:r w:rsidR="001E2EB3">
        <w:instrText xml:space="preserve"> REF _Ref440270663 \r \h  \* MERGEFORMAT </w:instrText>
      </w:r>
      <w:r w:rsidR="001E2EB3">
        <w:fldChar w:fldCharType="separate"/>
      </w:r>
      <w:r w:rsidR="00B007DA" w:rsidRPr="00B007DA">
        <w:rPr>
          <w:sz w:val="24"/>
          <w:szCs w:val="24"/>
        </w:rPr>
        <w:t>1.1.8</w:t>
      </w:r>
      <w:r w:rsidR="001E2EB3">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1E2EB3">
        <w:fldChar w:fldCharType="begin"/>
      </w:r>
      <w:r w:rsidR="001E2EB3">
        <w:instrText xml:space="preserve"> REF _Ref305973033 \r \h  \* MERGEFORMAT </w:instrText>
      </w:r>
      <w:r w:rsidR="001E2EB3">
        <w:fldChar w:fldCharType="separate"/>
      </w:r>
      <w:r w:rsidR="00B007DA" w:rsidRPr="00B007DA">
        <w:rPr>
          <w:sz w:val="24"/>
          <w:szCs w:val="24"/>
        </w:rPr>
        <w:t>3.2</w:t>
      </w:r>
      <w:r w:rsidR="001E2EB3">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lastRenderedPageBreak/>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1E2EB3">
        <w:fldChar w:fldCharType="begin"/>
      </w:r>
      <w:r w:rsidR="001E2EB3">
        <w:instrText xml:space="preserve"> REF _Ref191386109 \n \h  \* MERGEFORMAT </w:instrText>
      </w:r>
      <w:r w:rsidR="001E2EB3">
        <w:fldChar w:fldCharType="separate"/>
      </w:r>
      <w:r w:rsidR="00B007DA" w:rsidRPr="00B007DA">
        <w:rPr>
          <w:sz w:val="24"/>
          <w:szCs w:val="24"/>
        </w:rPr>
        <w:t>3.3.2</w:t>
      </w:r>
      <w:r w:rsidR="001E2EB3">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w:t>
      </w:r>
      <w:r w:rsidR="0099066F" w:rsidRPr="00D053CF">
        <w:rPr>
          <w:sz w:val="24"/>
          <w:szCs w:val="24"/>
        </w:rPr>
        <w:lastRenderedPageBreak/>
        <w:t>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1E2EB3">
        <w:fldChar w:fldCharType="begin"/>
      </w:r>
      <w:r w:rsidR="001E2EB3">
        <w:instrText xml:space="preserve"> REF _Ref191386164 \r \h  \* MERGEFORMAT </w:instrText>
      </w:r>
      <w:r w:rsidR="001E2EB3">
        <w:fldChar w:fldCharType="separate"/>
      </w:r>
      <w:r w:rsidR="00B007DA" w:rsidRPr="00B007DA">
        <w:rPr>
          <w:sz w:val="24"/>
          <w:szCs w:val="24"/>
        </w:rPr>
        <w:t xml:space="preserve"> 1.4.1 </w:t>
      </w:r>
      <w:r w:rsidR="001E2EB3">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1E2EB3">
        <w:fldChar w:fldCharType="begin"/>
      </w:r>
      <w:r w:rsidR="001E2EB3">
        <w:instrText xml:space="preserve"> REF _Ref306978606 \r \h  \* MERGEFORMAT </w:instrText>
      </w:r>
      <w:r w:rsidR="001E2EB3">
        <w:fldChar w:fldCharType="separate"/>
      </w:r>
      <w:r w:rsidR="00B007DA" w:rsidRPr="00B007DA">
        <w:rPr>
          <w:sz w:val="24"/>
          <w:szCs w:val="24"/>
        </w:rPr>
        <w:t xml:space="preserve"> 1.4.2 </w:t>
      </w:r>
      <w:r w:rsidR="001E2EB3">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w:t>
      </w:r>
      <w:r w:rsidRPr="00D053CF">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1E2EB3">
        <w:fldChar w:fldCharType="begin"/>
      </w:r>
      <w:r w:rsidR="001E2EB3">
        <w:instrText xml:space="preserve"> REF _Ref306114966 \r \h  \* MERGEFORMAT </w:instrText>
      </w:r>
      <w:r w:rsidR="001E2EB3">
        <w:fldChar w:fldCharType="separate"/>
      </w:r>
      <w:r w:rsidR="00B007DA" w:rsidRPr="00B007DA">
        <w:rPr>
          <w:sz w:val="24"/>
          <w:szCs w:val="24"/>
        </w:rPr>
        <w:t>3.3.11</w:t>
      </w:r>
      <w:r w:rsidR="001E2EB3">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E2EB3">
        <w:fldChar w:fldCharType="begin"/>
      </w:r>
      <w:r w:rsidR="001E2EB3">
        <w:instrText xml:space="preserve"> REF _Ref440275279 \r \h  \* MERGEFORMAT </w:instrText>
      </w:r>
      <w:r w:rsidR="001E2EB3">
        <w:fldChar w:fldCharType="separate"/>
      </w:r>
      <w:r w:rsidR="00B007DA" w:rsidRPr="00B007DA">
        <w:rPr>
          <w:b w:val="0"/>
        </w:rPr>
        <w:t>1.1.5</w:t>
      </w:r>
      <w:r w:rsidR="001E2EB3">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1E2EB3">
        <w:fldChar w:fldCharType="begin"/>
      </w:r>
      <w:r w:rsidR="001E2EB3">
        <w:instrText xml:space="preserve"> REF _Ref440357740 \r \h  \* MERGEFORMAT </w:instrText>
      </w:r>
      <w:r w:rsidR="001E2EB3">
        <w:fldChar w:fldCharType="separate"/>
      </w:r>
      <w:r w:rsidR="00B007DA" w:rsidRPr="00B007DA">
        <w:rPr>
          <w:b w:val="0"/>
          <w:szCs w:val="24"/>
        </w:rPr>
        <w:t>3.3</w:t>
      </w:r>
      <w:r w:rsidR="001E2EB3">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1E2EB3">
        <w:fldChar w:fldCharType="begin"/>
      </w:r>
      <w:r w:rsidR="001E2EB3">
        <w:instrText xml:space="preserve"> REF _Ref55336310 \r \h  \* MERGEFORMAT </w:instrText>
      </w:r>
      <w:r w:rsidR="001E2EB3">
        <w:fldChar w:fldCharType="separate"/>
      </w:r>
      <w:r w:rsidR="00B007DA" w:rsidRPr="00B007DA">
        <w:rPr>
          <w:b w:val="0"/>
          <w:szCs w:val="24"/>
        </w:rPr>
        <w:t>5.1</w:t>
      </w:r>
      <w:r w:rsidR="001E2EB3">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1E2EB3">
        <w:fldChar w:fldCharType="begin"/>
      </w:r>
      <w:r w:rsidR="001E2EB3">
        <w:instrText xml:space="preserve"> REF _Ref440284918 \r \h  \* MERGEFORMAT </w:instrText>
      </w:r>
      <w:r w:rsidR="001E2EB3">
        <w:fldChar w:fldCharType="separate"/>
      </w:r>
      <w:r w:rsidR="00B007DA" w:rsidRPr="00B007DA">
        <w:rPr>
          <w:b w:val="0"/>
          <w:szCs w:val="24"/>
        </w:rPr>
        <w:t>5.2</w:t>
      </w:r>
      <w:r w:rsidR="001E2EB3">
        <w:fldChar w:fldCharType="end"/>
      </w:r>
      <w:r w:rsidRPr="00D053CF">
        <w:rPr>
          <w:b w:val="0"/>
          <w:szCs w:val="24"/>
        </w:rPr>
        <w:t xml:space="preserve">), Техническое предложение (подраздел </w:t>
      </w:r>
      <w:r w:rsidR="001E2EB3">
        <w:fldChar w:fldCharType="begin"/>
      </w:r>
      <w:r w:rsidR="001E2EB3">
        <w:instrText xml:space="preserve"> REF _Ref86826666 \r \h  \* MERGEFORMAT </w:instrText>
      </w:r>
      <w:r w:rsidR="001E2EB3">
        <w:fldChar w:fldCharType="separate"/>
      </w:r>
      <w:r w:rsidR="00B007DA" w:rsidRPr="00B007DA">
        <w:rPr>
          <w:b w:val="0"/>
          <w:szCs w:val="24"/>
        </w:rPr>
        <w:t>5.3</w:t>
      </w:r>
      <w:r w:rsidR="001E2EB3">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1E2EB3">
        <w:fldChar w:fldCharType="begin"/>
      </w:r>
      <w:r w:rsidR="001E2EB3">
        <w:instrText xml:space="preserve"> REF _Ref440284947 \r \h  \* MERGEFORMAT </w:instrText>
      </w:r>
      <w:r w:rsidR="001E2EB3">
        <w:fldChar w:fldCharType="separate"/>
      </w:r>
      <w:r w:rsidR="00B007DA" w:rsidRPr="00B007DA">
        <w:rPr>
          <w:b w:val="0"/>
          <w:szCs w:val="24"/>
        </w:rPr>
        <w:t>5.4</w:t>
      </w:r>
      <w:r w:rsidR="001E2EB3">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1E2EB3">
        <w:fldChar w:fldCharType="begin"/>
      </w:r>
      <w:r w:rsidR="001E2EB3">
        <w:instrText xml:space="preserve"> REF _Ref93264992 \r \h  \* MERGEFORMAT </w:instrText>
      </w:r>
      <w:r w:rsidR="001E2EB3">
        <w:fldChar w:fldCharType="separate"/>
      </w:r>
      <w:r w:rsidR="00B007DA" w:rsidRPr="00B007DA">
        <w:rPr>
          <w:b w:val="0"/>
          <w:szCs w:val="24"/>
        </w:rPr>
        <w:t>5.5</w:t>
      </w:r>
      <w:r w:rsidR="001E2EB3">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1E2EB3">
        <w:fldChar w:fldCharType="begin"/>
      </w:r>
      <w:r w:rsidR="001E2EB3">
        <w:instrText xml:space="preserve"> REF _Ref305973250 \r \h  \* MERGEFORMAT </w:instrText>
      </w:r>
      <w:r w:rsidR="001E2EB3">
        <w:fldChar w:fldCharType="separate"/>
      </w:r>
      <w:r w:rsidR="00B007DA" w:rsidRPr="00B007DA">
        <w:rPr>
          <w:b w:val="0"/>
          <w:szCs w:val="24"/>
        </w:rPr>
        <w:t>3.6</w:t>
      </w:r>
      <w:r w:rsidR="001E2EB3">
        <w:fldChar w:fldCharType="end"/>
      </w:r>
      <w:r w:rsidRPr="00D053CF">
        <w:rPr>
          <w:b w:val="0"/>
          <w:szCs w:val="24"/>
        </w:rPr>
        <w:t xml:space="preserve">) и подведение итогов запроса предложений (подраздел </w:t>
      </w:r>
      <w:r w:rsidR="00EF5AA8">
        <w:fldChar w:fldCharType="begin"/>
      </w:r>
      <w:r w:rsidR="00B007DA">
        <w:rPr>
          <w:b w:val="0"/>
          <w:szCs w:val="24"/>
        </w:rPr>
        <w:instrText xml:space="preserve"> REF _Ref472416955 \r \h </w:instrText>
      </w:r>
      <w:r w:rsidR="00EF5AA8">
        <w:fldChar w:fldCharType="separate"/>
      </w:r>
      <w:r w:rsidR="00B007DA">
        <w:rPr>
          <w:b w:val="0"/>
          <w:szCs w:val="24"/>
        </w:rPr>
        <w:t>3.9</w:t>
      </w:r>
      <w:r w:rsidR="00EF5A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1E2EB3">
        <w:fldChar w:fldCharType="begin"/>
      </w:r>
      <w:r w:rsidR="001E2EB3">
        <w:instrText xml:space="preserve"> REF _Ref93264992 \r \h  \* MERGEFORMAT </w:instrText>
      </w:r>
      <w:r w:rsidR="001E2EB3">
        <w:fldChar w:fldCharType="separate"/>
      </w:r>
      <w:r w:rsidR="00B007DA" w:rsidRPr="00B007DA">
        <w:rPr>
          <w:b w:val="0"/>
        </w:rPr>
        <w:t>5.5</w:t>
      </w:r>
      <w:r w:rsidR="001E2EB3">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E2EB3">
        <w:fldChar w:fldCharType="begin"/>
      </w:r>
      <w:r w:rsidR="001E2EB3">
        <w:instrText xml:space="preserve"> REF _Ref440270867 \r \h  \* MERGEFORMAT </w:instrText>
      </w:r>
      <w:r w:rsidR="001E2EB3">
        <w:fldChar w:fldCharType="separate"/>
      </w:r>
      <w:r w:rsidR="00B007DA" w:rsidRPr="00B007DA">
        <w:rPr>
          <w:b w:val="0"/>
        </w:rPr>
        <w:t>2.2.3</w:t>
      </w:r>
      <w:r w:rsidR="001E2EB3">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30"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1E2EB3">
        <w:fldChar w:fldCharType="begin"/>
      </w:r>
      <w:r w:rsidR="001E2EB3">
        <w:instrText xml:space="preserve"> REF _Ref305973033 \r \h  \* MERGEFORMAT </w:instrText>
      </w:r>
      <w:r w:rsidR="001E2EB3">
        <w:fldChar w:fldCharType="separate"/>
      </w:r>
      <w:r w:rsidR="00B007DA" w:rsidRPr="00B007DA">
        <w:rPr>
          <w:bCs w:val="0"/>
          <w:sz w:val="24"/>
          <w:szCs w:val="24"/>
        </w:rPr>
        <w:t>3.2</w:t>
      </w:r>
      <w:r w:rsidR="001E2EB3">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1E2EB3">
        <w:fldChar w:fldCharType="begin"/>
      </w:r>
      <w:r w:rsidR="001E2EB3">
        <w:instrText xml:space="preserve"> REF _Ref440357740 \r \h  \* MERGEFORMAT </w:instrText>
      </w:r>
      <w:r w:rsidR="001E2EB3">
        <w:fldChar w:fldCharType="separate"/>
      </w:r>
      <w:r w:rsidR="00B007DA" w:rsidRPr="00B007DA">
        <w:rPr>
          <w:bCs w:val="0"/>
          <w:sz w:val="24"/>
          <w:szCs w:val="24"/>
        </w:rPr>
        <w:t>3.3</w:t>
      </w:r>
      <w:r w:rsidR="001E2EB3">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1E2EB3">
        <w:fldChar w:fldCharType="begin"/>
      </w:r>
      <w:r w:rsidR="001E2EB3">
        <w:instrText xml:space="preserve"> REF _Ref462236869 \r \h  \* MERGEFORMAT </w:instrText>
      </w:r>
      <w:r w:rsidR="001E2EB3">
        <w:fldChar w:fldCharType="separate"/>
      </w:r>
      <w:r w:rsidR="00B007DA" w:rsidRPr="00B007DA">
        <w:rPr>
          <w:bCs w:val="0"/>
          <w:sz w:val="24"/>
          <w:szCs w:val="24"/>
        </w:rPr>
        <w:t>3.4</w:t>
      </w:r>
      <w:r w:rsidR="001E2EB3">
        <w:fldChar w:fldCharType="end"/>
      </w:r>
      <w:r w:rsidR="00096E9D" w:rsidRPr="00D053CF">
        <w:rPr>
          <w:bCs w:val="0"/>
          <w:sz w:val="24"/>
          <w:szCs w:val="24"/>
        </w:rPr>
        <w:t xml:space="preserve">, </w:t>
      </w:r>
      <w:r w:rsidR="001E2EB3">
        <w:fldChar w:fldCharType="begin"/>
      </w:r>
      <w:r w:rsidR="001E2EB3">
        <w:instrText xml:space="preserve"> REF _Ref303683883 \r \h  \* MERGEFORMAT </w:instrText>
      </w:r>
      <w:r w:rsidR="001E2EB3">
        <w:fldChar w:fldCharType="separate"/>
      </w:r>
      <w:r w:rsidR="00B007DA" w:rsidRPr="00B007DA">
        <w:rPr>
          <w:bCs w:val="0"/>
          <w:sz w:val="24"/>
          <w:szCs w:val="24"/>
        </w:rPr>
        <w:t>3.5</w:t>
      </w:r>
      <w:r w:rsidR="001E2EB3">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1E2EB3">
        <w:fldChar w:fldCharType="begin"/>
      </w:r>
      <w:r w:rsidR="001E2EB3">
        <w:instrText xml:space="preserve"> REF _Ref305973250 \r \h  \* MERGEFORMAT </w:instrText>
      </w:r>
      <w:r w:rsidR="001E2EB3">
        <w:fldChar w:fldCharType="separate"/>
      </w:r>
      <w:r w:rsidR="00B007DA" w:rsidRPr="00B007DA">
        <w:rPr>
          <w:bCs w:val="0"/>
          <w:sz w:val="24"/>
          <w:szCs w:val="24"/>
        </w:rPr>
        <w:t>3.6</w:t>
      </w:r>
      <w:r w:rsidR="001E2EB3">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1E2EB3">
        <w:fldChar w:fldCharType="begin"/>
      </w:r>
      <w:r w:rsidR="001E2EB3">
        <w:instrText xml:space="preserve"> REF _Ref303250967 \r \h  \* MERGEFORMAT </w:instrText>
      </w:r>
      <w:r w:rsidR="001E2EB3">
        <w:fldChar w:fldCharType="separate"/>
      </w:r>
      <w:r w:rsidR="00B007DA" w:rsidRPr="00B007DA">
        <w:rPr>
          <w:bCs w:val="0"/>
          <w:sz w:val="24"/>
          <w:szCs w:val="24"/>
        </w:rPr>
        <w:t>3.7</w:t>
      </w:r>
      <w:r w:rsidR="001E2EB3">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1E2EB3">
        <w:fldChar w:fldCharType="begin"/>
      </w:r>
      <w:r w:rsidR="001E2EB3">
        <w:instrText xml:space="preserve"> REF _Ref472417185 \r \h  \* MERGEFORMAT </w:instrText>
      </w:r>
      <w:r w:rsidR="001E2EB3">
        <w:fldChar w:fldCharType="separate"/>
      </w:r>
      <w:r w:rsidR="00B007DA" w:rsidRPr="00B007DA">
        <w:rPr>
          <w:bCs w:val="0"/>
          <w:sz w:val="24"/>
          <w:szCs w:val="24"/>
        </w:rPr>
        <w:t>3.13</w:t>
      </w:r>
      <w:r w:rsidR="001E2EB3">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1E2EB3">
        <w:fldChar w:fldCharType="begin"/>
      </w:r>
      <w:r w:rsidR="001E2EB3">
        <w:instrText xml:space="preserve"> REF _Ref306140451 \r \h  \* MERGEFORMAT </w:instrText>
      </w:r>
      <w:r w:rsidR="001E2EB3">
        <w:fldChar w:fldCharType="separate"/>
      </w:r>
      <w:r w:rsidR="00B007DA" w:rsidRPr="00B007DA">
        <w:rPr>
          <w:bCs w:val="0"/>
          <w:sz w:val="24"/>
          <w:szCs w:val="24"/>
        </w:rPr>
        <w:t>3.14</w:t>
      </w:r>
      <w:r w:rsidR="001E2EB3">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1E2EB3">
        <w:fldChar w:fldCharType="begin"/>
      </w:r>
      <w:r w:rsidR="001E2EB3">
        <w:instrText xml:space="preserve"> REF _Ref302563524 \n \h  \* MERGEFORMAT </w:instrText>
      </w:r>
      <w:r w:rsidR="001E2EB3">
        <w:fldChar w:fldCharType="separate"/>
      </w:r>
      <w:r w:rsidR="00B007DA" w:rsidRPr="00B007DA">
        <w:rPr>
          <w:sz w:val="24"/>
          <w:szCs w:val="24"/>
        </w:rPr>
        <w:t>1.1.1</w:t>
      </w:r>
      <w:r w:rsidR="001E2EB3">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E2EB3">
        <w:fldChar w:fldCharType="begin"/>
      </w:r>
      <w:r w:rsidR="001E2EB3">
        <w:instrText xml:space="preserve"> REF _Ref55336310 \r \h  \* MERGEFORMAT </w:instrText>
      </w:r>
      <w:r w:rsidR="001E2EB3">
        <w:fldChar w:fldCharType="separate"/>
      </w:r>
      <w:r w:rsidR="00B007DA" w:rsidRPr="00B007DA">
        <w:rPr>
          <w:bCs w:val="0"/>
          <w:sz w:val="24"/>
          <w:szCs w:val="24"/>
        </w:rPr>
        <w:t>5.1</w:t>
      </w:r>
      <w:r w:rsidR="001E2EB3">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E2EB3">
        <w:fldChar w:fldCharType="begin"/>
      </w:r>
      <w:r w:rsidR="001E2EB3">
        <w:instrText xml:space="preserve"> REF _Ref440271072 \r \h  \* MERGEFORMAT </w:instrText>
      </w:r>
      <w:r w:rsidR="001E2EB3">
        <w:fldChar w:fldCharType="separate"/>
      </w:r>
      <w:r w:rsidR="00B007DA" w:rsidRPr="00B007DA">
        <w:rPr>
          <w:bCs w:val="0"/>
          <w:sz w:val="24"/>
          <w:szCs w:val="24"/>
        </w:rPr>
        <w:t>5.2</w:t>
      </w:r>
      <w:r w:rsidR="001E2EB3">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1E2EB3">
        <w:fldChar w:fldCharType="begin"/>
      </w:r>
      <w:r w:rsidR="001E2EB3">
        <w:instrText xml:space="preserve"> REF _Ref86826666 \r \h  \* MERGEFORMAT </w:instrText>
      </w:r>
      <w:r w:rsidR="001E2EB3">
        <w:fldChar w:fldCharType="separate"/>
      </w:r>
      <w:r w:rsidR="00B007DA" w:rsidRPr="00B007DA">
        <w:rPr>
          <w:bCs w:val="0"/>
          <w:spacing w:val="-1"/>
          <w:sz w:val="24"/>
          <w:szCs w:val="24"/>
        </w:rPr>
        <w:t>5.3</w:t>
      </w:r>
      <w:r w:rsidR="001E2EB3">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1E2EB3">
        <w:fldChar w:fldCharType="begin"/>
      </w:r>
      <w:r w:rsidR="001E2EB3">
        <w:instrText xml:space="preserve"> REF _Ref440271036 \r \h  \* MERGEFORMAT </w:instrText>
      </w:r>
      <w:r w:rsidR="001E2EB3">
        <w:fldChar w:fldCharType="separate"/>
      </w:r>
      <w:r w:rsidR="00B007DA" w:rsidRPr="00B007DA">
        <w:rPr>
          <w:bCs w:val="0"/>
          <w:sz w:val="24"/>
          <w:szCs w:val="24"/>
        </w:rPr>
        <w:t>5.4</w:t>
      </w:r>
      <w:r w:rsidR="001E2EB3">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1E2EB3">
        <w:fldChar w:fldCharType="begin"/>
      </w:r>
      <w:r w:rsidR="001E2EB3">
        <w:instrText xml:space="preserve"> REF _Ref191386407 \r \h  \* MERGEFORMAT </w:instrText>
      </w:r>
      <w:r w:rsidR="001E2EB3">
        <w:fldChar w:fldCharType="separate"/>
      </w:r>
      <w:r w:rsidR="00B007DA" w:rsidRPr="00B007DA">
        <w:rPr>
          <w:bCs w:val="0"/>
          <w:sz w:val="24"/>
          <w:szCs w:val="24"/>
        </w:rPr>
        <w:t>3.3.8</w:t>
      </w:r>
      <w:r w:rsidR="001E2EB3">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E2EB3">
        <w:fldChar w:fldCharType="begin"/>
      </w:r>
      <w:r w:rsidR="001E2EB3">
        <w:instrText xml:space="preserve"> REF _Ref93264992 \r \h  \* MERGEFORMAT </w:instrText>
      </w:r>
      <w:r w:rsidR="001E2EB3">
        <w:fldChar w:fldCharType="separate"/>
      </w:r>
      <w:r w:rsidR="00B007DA" w:rsidRPr="00B007DA">
        <w:rPr>
          <w:bCs w:val="0"/>
          <w:sz w:val="24"/>
          <w:szCs w:val="24"/>
        </w:rPr>
        <w:t>5.5</w:t>
      </w:r>
      <w:r w:rsidR="001E2EB3">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E2EB3">
        <w:fldChar w:fldCharType="begin"/>
      </w:r>
      <w:r w:rsidR="001E2EB3">
        <w:instrText xml:space="preserve"> REF _Ref55336310 \r \h  \* MERGEFORMAT </w:instrText>
      </w:r>
      <w:r w:rsidR="001E2EB3">
        <w:fldChar w:fldCharType="separate"/>
      </w:r>
      <w:r w:rsidR="00B007DA" w:rsidRPr="00B007DA">
        <w:rPr>
          <w:bCs w:val="0"/>
          <w:sz w:val="24"/>
          <w:szCs w:val="24"/>
          <w:lang w:eastAsia="ru-RU"/>
        </w:rPr>
        <w:t>5.1</w:t>
      </w:r>
      <w:r w:rsidR="001E2E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1E2EB3">
        <w:fldChar w:fldCharType="begin"/>
      </w:r>
      <w:r w:rsidR="001E2EB3">
        <w:instrText xml:space="preserve"> REF _Ref440271964 \r \h  \* MERGEFORMAT </w:instrText>
      </w:r>
      <w:r w:rsidR="001E2EB3">
        <w:fldChar w:fldCharType="separate"/>
      </w:r>
      <w:r w:rsidR="00B007DA" w:rsidRPr="00B007DA">
        <w:rPr>
          <w:sz w:val="24"/>
          <w:szCs w:val="24"/>
        </w:rPr>
        <w:t>5.1.3</w:t>
      </w:r>
      <w:r w:rsidR="001E2EB3">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Документ(ы) в соответствии с пп. </w:t>
      </w:r>
      <w:r w:rsidR="001E2EB3">
        <w:fldChar w:fldCharType="begin"/>
      </w:r>
      <w:r w:rsidR="001E2EB3">
        <w:instrText xml:space="preserve"> REF _Ref440279062 \r \h  \* MERGEFORMAT </w:instrText>
      </w:r>
      <w:r w:rsidR="001E2EB3">
        <w:fldChar w:fldCharType="separate"/>
      </w:r>
      <w:r w:rsidR="00B007DA" w:rsidRPr="00B007DA">
        <w:rPr>
          <w:sz w:val="24"/>
          <w:szCs w:val="24"/>
        </w:rPr>
        <w:t>а)</w:t>
      </w:r>
      <w:r w:rsidR="001E2EB3">
        <w:fldChar w:fldCharType="end"/>
      </w:r>
      <w:r w:rsidR="00F463E8" w:rsidRPr="00D053CF">
        <w:rPr>
          <w:sz w:val="24"/>
          <w:szCs w:val="24"/>
        </w:rPr>
        <w:t xml:space="preserve"> п. </w:t>
      </w:r>
      <w:r w:rsidR="001E2EB3">
        <w:fldChar w:fldCharType="begin"/>
      </w:r>
      <w:r w:rsidR="001E2EB3">
        <w:instrText xml:space="preserve"> REF _Ref306005578 \r \h  \* MERGEFORMAT </w:instrText>
      </w:r>
      <w:r w:rsidR="001E2EB3">
        <w:fldChar w:fldCharType="separate"/>
      </w:r>
      <w:r w:rsidR="00B007DA" w:rsidRPr="00B007DA">
        <w:rPr>
          <w:sz w:val="24"/>
          <w:szCs w:val="24"/>
        </w:rPr>
        <w:t>3.3.8.3</w:t>
      </w:r>
      <w:r w:rsidR="001E2EB3">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1E2EB3">
        <w:fldChar w:fldCharType="begin"/>
      </w:r>
      <w:r w:rsidR="001E2EB3">
        <w:instrText xml:space="preserve"> REF _Ref86826666 \r \h  \* MERGEFORMAT </w:instrText>
      </w:r>
      <w:r w:rsidR="001E2EB3">
        <w:fldChar w:fldCharType="separate"/>
      </w:r>
      <w:r w:rsidR="00B007DA" w:rsidRPr="00B007DA">
        <w:rPr>
          <w:bCs w:val="0"/>
          <w:sz w:val="24"/>
          <w:szCs w:val="24"/>
          <w:lang w:eastAsia="ru-RU"/>
        </w:rPr>
        <w:t>5.3</w:t>
      </w:r>
      <w:r w:rsidR="001E2EB3">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E2EB3">
        <w:fldChar w:fldCharType="begin"/>
      </w:r>
      <w:r w:rsidR="001E2EB3">
        <w:instrText xml:space="preserve"> REF _Ref440274913 \r \h  \* MERGEFORMAT </w:instrText>
      </w:r>
      <w:r w:rsidR="001E2EB3">
        <w:fldChar w:fldCharType="separate"/>
      </w:r>
      <w:r w:rsidR="00B007DA" w:rsidRPr="00B007DA">
        <w:rPr>
          <w:bCs w:val="0"/>
          <w:sz w:val="24"/>
          <w:szCs w:val="24"/>
          <w:lang w:eastAsia="ru-RU"/>
        </w:rPr>
        <w:t>5.2</w:t>
      </w:r>
      <w:r w:rsidR="001E2E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E2EB3">
        <w:fldChar w:fldCharType="begin"/>
      </w:r>
      <w:r w:rsidR="001E2EB3">
        <w:instrText xml:space="preserve"> REF _Ref440274902 \r \h  \* MERGEFORMAT </w:instrText>
      </w:r>
      <w:r w:rsidR="001E2EB3">
        <w:fldChar w:fldCharType="separate"/>
      </w:r>
      <w:r w:rsidR="00B007DA" w:rsidRPr="00B007DA">
        <w:rPr>
          <w:bCs w:val="0"/>
          <w:sz w:val="24"/>
          <w:szCs w:val="24"/>
          <w:lang w:eastAsia="ru-RU"/>
        </w:rPr>
        <w:t>5.4</w:t>
      </w:r>
      <w:r w:rsidR="001E2E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E2EB3">
        <w:fldChar w:fldCharType="begin"/>
      </w:r>
      <w:r w:rsidR="001E2EB3">
        <w:instrText xml:space="preserve"> REF _Ref93264992 \r \h  \* MERGEFORMAT </w:instrText>
      </w:r>
      <w:r w:rsidR="001E2EB3">
        <w:fldChar w:fldCharType="separate"/>
      </w:r>
      <w:r w:rsidR="00B007DA" w:rsidRPr="00B007DA">
        <w:rPr>
          <w:bCs w:val="0"/>
          <w:sz w:val="24"/>
          <w:szCs w:val="24"/>
          <w:lang w:eastAsia="ru-RU"/>
        </w:rPr>
        <w:t>5.5</w:t>
      </w:r>
      <w:r w:rsidR="001E2EB3">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E2EB3">
        <w:fldChar w:fldCharType="begin"/>
      </w:r>
      <w:r w:rsidR="001E2EB3">
        <w:instrText xml:space="preserve"> REF _Ref444162540 \r \h  \* MERGEFORMAT </w:instrText>
      </w:r>
      <w:r w:rsidR="001E2EB3">
        <w:fldChar w:fldCharType="separate"/>
      </w:r>
      <w:r w:rsidR="00B007DA" w:rsidRPr="00B007DA">
        <w:rPr>
          <w:bCs w:val="0"/>
          <w:sz w:val="24"/>
          <w:szCs w:val="24"/>
          <w:lang w:eastAsia="ru-RU"/>
        </w:rPr>
        <w:t>5.6.1</w:t>
      </w:r>
      <w:r w:rsidR="001E2EB3">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E2EB3">
        <w:fldChar w:fldCharType="begin"/>
      </w:r>
      <w:r w:rsidR="001E2EB3">
        <w:instrText xml:space="preserve"> REF _Ref444161661 \r \h  \* MERGEFORMAT </w:instrText>
      </w:r>
      <w:r w:rsidR="001E2EB3">
        <w:fldChar w:fldCharType="separate"/>
      </w:r>
      <w:r w:rsidR="00B007DA" w:rsidRPr="00B007DA">
        <w:rPr>
          <w:sz w:val="24"/>
          <w:szCs w:val="24"/>
        </w:rPr>
        <w:t>5.6.2</w:t>
      </w:r>
      <w:r w:rsidR="001E2EB3">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1E2EB3">
        <w:fldChar w:fldCharType="begin"/>
      </w:r>
      <w:r w:rsidR="001E2EB3">
        <w:instrText xml:space="preserve"> REF _Ref306005578 \r \h  \* MERGEFORMAT </w:instrText>
      </w:r>
      <w:r w:rsidR="001E2EB3">
        <w:fldChar w:fldCharType="separate"/>
      </w:r>
      <w:r w:rsidR="00B007DA" w:rsidRPr="00B007DA">
        <w:rPr>
          <w:bCs w:val="0"/>
          <w:sz w:val="24"/>
          <w:szCs w:val="24"/>
        </w:rPr>
        <w:t>3.3.8.3</w:t>
      </w:r>
      <w:r w:rsidR="001E2EB3">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r w:rsidR="00F463E8" w:rsidRPr="00D053CF">
        <w:rPr>
          <w:sz w:val="24"/>
          <w:szCs w:val="24"/>
        </w:rPr>
        <w:t xml:space="preserve">пп. </w:t>
      </w:r>
      <w:r w:rsidR="001E2EB3">
        <w:fldChar w:fldCharType="begin"/>
      </w:r>
      <w:r w:rsidR="001E2EB3">
        <w:instrText xml:space="preserve"> REF _Ref440279062 \r \h  \* MERGEFORMAT </w:instrText>
      </w:r>
      <w:r w:rsidR="001E2EB3">
        <w:fldChar w:fldCharType="separate"/>
      </w:r>
      <w:r w:rsidR="00B007DA" w:rsidRPr="00B007DA">
        <w:rPr>
          <w:sz w:val="24"/>
          <w:szCs w:val="24"/>
        </w:rPr>
        <w:t>а)</w:t>
      </w:r>
      <w:r w:rsidR="001E2EB3">
        <w:fldChar w:fldCharType="end"/>
      </w:r>
      <w:r w:rsidR="00EE4285" w:rsidRPr="00D053CF">
        <w:rPr>
          <w:sz w:val="24"/>
          <w:szCs w:val="24"/>
        </w:rPr>
        <w:t xml:space="preserve">, </w:t>
      </w:r>
      <w:r w:rsidR="001E2EB3">
        <w:fldChar w:fldCharType="begin"/>
      </w:r>
      <w:r w:rsidR="001E2EB3">
        <w:instrText xml:space="preserve"> REF _Ref440372317 \r \h  \* MERGEFORMAT </w:instrText>
      </w:r>
      <w:r w:rsidR="001E2EB3">
        <w:fldChar w:fldCharType="separate"/>
      </w:r>
      <w:r w:rsidR="00B007DA" w:rsidRPr="00B007DA">
        <w:rPr>
          <w:sz w:val="24"/>
          <w:szCs w:val="24"/>
        </w:rPr>
        <w:t>в)</w:t>
      </w:r>
      <w:r w:rsidR="001E2EB3">
        <w:fldChar w:fldCharType="end"/>
      </w:r>
      <w:r w:rsidR="00D34BD2" w:rsidRPr="00D053CF">
        <w:rPr>
          <w:sz w:val="24"/>
          <w:szCs w:val="24"/>
        </w:rPr>
        <w:t xml:space="preserve">, </w:t>
      </w:r>
      <w:r w:rsidR="001E2EB3">
        <w:fldChar w:fldCharType="begin"/>
      </w:r>
      <w:r w:rsidR="001E2EB3">
        <w:instrText xml:space="preserve"> REF _Ref440371826 \r \h  \* MERGEFORMAT </w:instrText>
      </w:r>
      <w:r w:rsidR="001E2EB3">
        <w:fldChar w:fldCharType="separate"/>
      </w:r>
      <w:r w:rsidR="00B007DA" w:rsidRPr="00B007DA">
        <w:rPr>
          <w:sz w:val="24"/>
          <w:szCs w:val="24"/>
        </w:rPr>
        <w:t>е)</w:t>
      </w:r>
      <w:r w:rsidR="001E2EB3">
        <w:fldChar w:fldCharType="end"/>
      </w:r>
      <w:r w:rsidR="00EE4285" w:rsidRPr="00D053CF">
        <w:rPr>
          <w:sz w:val="24"/>
          <w:szCs w:val="24"/>
        </w:rPr>
        <w:t xml:space="preserve">, </w:t>
      </w:r>
      <w:r w:rsidR="001E2EB3">
        <w:fldChar w:fldCharType="begin"/>
      </w:r>
      <w:r w:rsidR="001E2EB3">
        <w:instrText xml:space="preserve"> REF _Ref440371846 \r \h  \* MERGEFORMAT </w:instrText>
      </w:r>
      <w:r w:rsidR="001E2EB3">
        <w:fldChar w:fldCharType="separate"/>
      </w:r>
      <w:r w:rsidR="00B007DA" w:rsidRPr="00B007DA">
        <w:rPr>
          <w:sz w:val="24"/>
          <w:szCs w:val="24"/>
        </w:rPr>
        <w:t>ж)</w:t>
      </w:r>
      <w:r w:rsidR="001E2EB3">
        <w:fldChar w:fldCharType="end"/>
      </w:r>
      <w:r w:rsidR="00F463E8" w:rsidRPr="00D053CF">
        <w:rPr>
          <w:sz w:val="24"/>
          <w:szCs w:val="24"/>
        </w:rPr>
        <w:t xml:space="preserve"> п. </w:t>
      </w:r>
      <w:r w:rsidR="001E2EB3">
        <w:fldChar w:fldCharType="begin"/>
      </w:r>
      <w:r w:rsidR="001E2EB3">
        <w:instrText xml:space="preserve"> REF _Ref306005578 \r \h  \* MERGEFORMAT </w:instrText>
      </w:r>
      <w:r w:rsidR="001E2EB3">
        <w:fldChar w:fldCharType="separate"/>
      </w:r>
      <w:r w:rsidR="00B007DA" w:rsidRPr="00B007DA">
        <w:rPr>
          <w:sz w:val="24"/>
          <w:szCs w:val="24"/>
        </w:rPr>
        <w:t>3.3.8.3</w:t>
      </w:r>
      <w:r w:rsidR="001E2EB3">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E2EB3">
        <w:fldChar w:fldCharType="begin"/>
      </w:r>
      <w:r w:rsidR="001E2EB3">
        <w:instrText xml:space="preserve"> REF _Ref462233515 \r \h  \* MERGEFORMAT </w:instrText>
      </w:r>
      <w:r w:rsidR="001E2EB3">
        <w:fldChar w:fldCharType="separate"/>
      </w:r>
      <w:r w:rsidR="00B007DA" w:rsidRPr="00B007DA">
        <w:rPr>
          <w:bCs w:val="0"/>
          <w:sz w:val="24"/>
          <w:szCs w:val="24"/>
        </w:rPr>
        <w:t>3.3.10.7</w:t>
      </w:r>
      <w:r w:rsidR="001E2EB3">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r w:rsidR="001E2EB3">
        <w:fldChar w:fldCharType="begin"/>
      </w:r>
      <w:r w:rsidR="001E2EB3">
        <w:instrText xml:space="preserve"> REF _Ref440270602 \r \h  \* MERGEFORMAT </w:instrText>
      </w:r>
      <w:r w:rsidR="001E2EB3">
        <w:fldChar w:fldCharType="separate"/>
      </w:r>
      <w:r w:rsidR="00B007DA">
        <w:t>5</w:t>
      </w:r>
      <w:r w:rsidR="001E2EB3">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1E2EB3">
        <w:fldChar w:fldCharType="begin"/>
      </w:r>
      <w:r w:rsidR="001E2EB3">
        <w:instrText xml:space="preserve"> REF _Ref191386419 \n \h  \* MERGEFORMAT </w:instrText>
      </w:r>
      <w:r w:rsidR="001E2EB3">
        <w:fldChar w:fldCharType="separate"/>
      </w:r>
      <w:r w:rsidR="00B007DA" w:rsidRPr="00B007DA">
        <w:rPr>
          <w:bCs w:val="0"/>
          <w:sz w:val="24"/>
          <w:szCs w:val="24"/>
        </w:rPr>
        <w:t>3.3.2</w:t>
      </w:r>
      <w:r w:rsidR="001E2EB3">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E2EB3">
        <w:fldChar w:fldCharType="begin"/>
      </w:r>
      <w:r w:rsidR="001E2EB3">
        <w:instrText xml:space="preserve"> REF _Ref86826666 \r \h  \* MERGEFORMAT </w:instrText>
      </w:r>
      <w:r w:rsidR="001E2EB3">
        <w:fldChar w:fldCharType="separate"/>
      </w:r>
      <w:r w:rsidR="00B007DA" w:rsidRPr="00B007DA">
        <w:rPr>
          <w:bCs w:val="0"/>
          <w:spacing w:val="-1"/>
          <w:sz w:val="24"/>
          <w:szCs w:val="24"/>
        </w:rPr>
        <w:t>5.3</w:t>
      </w:r>
      <w:r w:rsidR="001E2EB3">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E2EB3">
        <w:fldChar w:fldCharType="begin"/>
      </w:r>
      <w:r w:rsidR="001E2EB3">
        <w:instrText xml:space="preserve"> REF _Ref86826666 \r \h  \* MERGEFORMAT </w:instrText>
      </w:r>
      <w:r w:rsidR="001E2EB3">
        <w:fldChar w:fldCharType="separate"/>
      </w:r>
      <w:r w:rsidR="00B007DA" w:rsidRPr="00B007DA">
        <w:rPr>
          <w:bCs w:val="0"/>
          <w:spacing w:val="-1"/>
          <w:sz w:val="24"/>
          <w:szCs w:val="24"/>
        </w:rPr>
        <w:t>5.3</w:t>
      </w:r>
      <w:r w:rsidR="001E2EB3">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1E2EB3">
        <w:fldChar w:fldCharType="begin"/>
      </w:r>
      <w:r w:rsidR="001E2EB3">
        <w:instrText xml:space="preserve"> REF _Ref440271182 \r \h  \* MERGEFORMAT </w:instrText>
      </w:r>
      <w:r w:rsidR="001E2EB3">
        <w:fldChar w:fldCharType="separate"/>
      </w:r>
      <w:r w:rsidR="00B007DA" w:rsidRPr="00B007DA">
        <w:rPr>
          <w:sz w:val="24"/>
          <w:szCs w:val="24"/>
        </w:rPr>
        <w:t>3.3.1.9</w:t>
      </w:r>
      <w:r w:rsidR="001E2EB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E2EB3">
        <w:fldChar w:fldCharType="begin"/>
      </w:r>
      <w:r w:rsidR="001E2EB3">
        <w:instrText xml:space="preserve"> REF _Ref440271072 \r \h  \* MERGEFORMAT </w:instrText>
      </w:r>
      <w:r w:rsidR="001E2EB3">
        <w:fldChar w:fldCharType="separate"/>
      </w:r>
      <w:r w:rsidR="00B007DA" w:rsidRPr="00B007DA">
        <w:rPr>
          <w:bCs w:val="0"/>
          <w:sz w:val="24"/>
          <w:szCs w:val="24"/>
        </w:rPr>
        <w:t>5.2</w:t>
      </w:r>
      <w:r w:rsidR="001E2EB3">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1E2EB3">
        <w:fldChar w:fldCharType="begin"/>
      </w:r>
      <w:r w:rsidR="001E2EB3">
        <w:instrText xml:space="preserve"> REF _Ref440271036 \r \h  \* MERGEFORMAT </w:instrText>
      </w:r>
      <w:r w:rsidR="001E2EB3">
        <w:fldChar w:fldCharType="separate"/>
      </w:r>
      <w:r w:rsidR="00B007DA" w:rsidRPr="00B007DA">
        <w:rPr>
          <w:bCs w:val="0"/>
          <w:sz w:val="24"/>
          <w:szCs w:val="24"/>
        </w:rPr>
        <w:t>5.4</w:t>
      </w:r>
      <w:r w:rsidR="001E2EB3">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E2EB3">
        <w:fldChar w:fldCharType="begin"/>
      </w:r>
      <w:r w:rsidR="001E2EB3">
        <w:instrText xml:space="preserve"> REF _Ref55336310 \r \h  \* MERGEFORMAT </w:instrText>
      </w:r>
      <w:r w:rsidR="001E2EB3">
        <w:fldChar w:fldCharType="separate"/>
      </w:r>
      <w:r w:rsidR="00B007DA" w:rsidRPr="00B007DA">
        <w:rPr>
          <w:bCs w:val="0"/>
          <w:sz w:val="24"/>
          <w:szCs w:val="24"/>
        </w:rPr>
        <w:t>5.1</w:t>
      </w:r>
      <w:r w:rsidR="001E2EB3">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1E2EB3">
        <w:fldChar w:fldCharType="begin"/>
      </w:r>
      <w:r w:rsidR="001E2EB3">
        <w:instrText xml:space="preserve"> REF _Ref55336310 \r \h  \* MERGEFORMAT </w:instrText>
      </w:r>
      <w:r w:rsidR="001E2EB3">
        <w:fldChar w:fldCharType="separate"/>
      </w:r>
      <w:r w:rsidR="00B007DA" w:rsidRPr="00B007DA">
        <w:rPr>
          <w:bCs w:val="0"/>
          <w:sz w:val="24"/>
          <w:szCs w:val="24"/>
        </w:rPr>
        <w:t>5.1</w:t>
      </w:r>
      <w:r w:rsidR="001E2EB3">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1E2EB3">
        <w:fldChar w:fldCharType="begin"/>
      </w:r>
      <w:r w:rsidR="001E2EB3">
        <w:instrText xml:space="preserve"> REF _Ref440289953 \r \h  \* MERGEFORMAT </w:instrText>
      </w:r>
      <w:r w:rsidR="001E2EB3">
        <w:fldChar w:fldCharType="separate"/>
      </w:r>
      <w:r w:rsidR="00B007DA" w:rsidRPr="00B007DA">
        <w:rPr>
          <w:bCs w:val="0"/>
          <w:sz w:val="24"/>
          <w:szCs w:val="24"/>
        </w:rPr>
        <w:t>3.4.1.3</w:t>
      </w:r>
      <w:r w:rsidR="001E2EB3">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D053C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bookmarkEnd w:id="397"/>
    </w:p>
    <w:p w:rsidR="00280464" w:rsidRPr="00790339" w:rsidRDefault="00790339" w:rsidP="0079033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90339">
        <w:rPr>
          <w:b/>
          <w:sz w:val="24"/>
          <w:szCs w:val="24"/>
        </w:rPr>
        <w:t>757 811,00</w:t>
      </w:r>
      <w:r w:rsidRPr="00790339">
        <w:rPr>
          <w:sz w:val="24"/>
          <w:szCs w:val="24"/>
        </w:rPr>
        <w:t xml:space="preserve"> (семьсот пятьдесят семь тысяч восемьсот одиннадцать) рублей 00 копеек РФ, без учета НДС; НДС составляет </w:t>
      </w:r>
      <w:r w:rsidRPr="00790339">
        <w:rPr>
          <w:b/>
          <w:sz w:val="24"/>
          <w:szCs w:val="24"/>
        </w:rPr>
        <w:t>136 405,98</w:t>
      </w:r>
      <w:r w:rsidRPr="00790339">
        <w:rPr>
          <w:sz w:val="24"/>
          <w:szCs w:val="24"/>
        </w:rPr>
        <w:t xml:space="preserve">(сто тридцать шесть тысяч четыреста пять) рублей 98 копеек РФ; </w:t>
      </w:r>
      <w:r w:rsidRPr="00790339">
        <w:rPr>
          <w:b/>
          <w:sz w:val="24"/>
          <w:szCs w:val="24"/>
        </w:rPr>
        <w:t>894 216,98</w:t>
      </w:r>
      <w:r w:rsidRPr="00790339">
        <w:rPr>
          <w:sz w:val="24"/>
          <w:szCs w:val="24"/>
        </w:rPr>
        <w:t xml:space="preserve"> (восемьсот девяносто четыре тысячи двести шестнадцать) рублей 98 копеек РФ, с учетом НДС</w:t>
      </w:r>
      <w:r>
        <w:rPr>
          <w:sz w:val="24"/>
          <w:szCs w:val="24"/>
        </w:rPr>
        <w:t>.</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1E2EB3">
        <w:fldChar w:fldCharType="begin"/>
      </w:r>
      <w:r w:rsidR="001E2EB3">
        <w:instrText xml:space="preserve"> REF _Ref55336310 \r \h  \* MERGEFORMAT </w:instrText>
      </w:r>
      <w:r w:rsidR="001E2EB3">
        <w:fldChar w:fldCharType="separate"/>
      </w:r>
      <w:r w:rsidR="00B007DA" w:rsidRPr="00B007DA">
        <w:rPr>
          <w:bCs w:val="0"/>
          <w:sz w:val="24"/>
          <w:szCs w:val="24"/>
        </w:rPr>
        <w:t>5.1</w:t>
      </w:r>
      <w:r w:rsidR="001E2EB3">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1E2EB3">
        <w:fldChar w:fldCharType="begin"/>
      </w:r>
      <w:r w:rsidR="001E2EB3">
        <w:instrText xml:space="preserve"> REF _Ref440271072 \r \h  \* MERGEFORMAT </w:instrText>
      </w:r>
      <w:r w:rsidR="001E2EB3">
        <w:fldChar w:fldCharType="separate"/>
      </w:r>
      <w:r w:rsidR="00B007DA" w:rsidRPr="00B007DA">
        <w:rPr>
          <w:bCs w:val="0"/>
          <w:sz w:val="24"/>
          <w:szCs w:val="24"/>
        </w:rPr>
        <w:t>5.2</w:t>
      </w:r>
      <w:r w:rsidR="001E2EB3">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1E2EB3">
        <w:fldChar w:fldCharType="begin"/>
      </w:r>
      <w:r w:rsidR="001E2EB3">
        <w:instrText xml:space="preserve"> REF _Ref306138385 \r \h  \* MERGEFORMAT </w:instrText>
      </w:r>
      <w:r w:rsidR="001E2EB3">
        <w:fldChar w:fldCharType="separate"/>
      </w:r>
      <w:r w:rsidR="00B007DA" w:rsidRPr="00B007DA">
        <w:rPr>
          <w:bCs w:val="0"/>
          <w:sz w:val="24"/>
          <w:szCs w:val="24"/>
        </w:rPr>
        <w:t>3.6.4</w:t>
      </w:r>
      <w:r w:rsidR="001E2EB3">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E2EB3">
        <w:fldChar w:fldCharType="begin"/>
      </w:r>
      <w:r w:rsidR="001E2EB3">
        <w:instrText xml:space="preserve"> REF _Ref465670219 \r \h  \* MERGEFORMAT </w:instrText>
      </w:r>
      <w:r w:rsidR="001E2EB3">
        <w:fldChar w:fldCharType="separate"/>
      </w:r>
      <w:r w:rsidR="00B007DA" w:rsidRPr="00B007DA">
        <w:rPr>
          <w:bCs w:val="0"/>
          <w:sz w:val="24"/>
          <w:szCs w:val="24"/>
        </w:rPr>
        <w:t>3.11</w:t>
      </w:r>
      <w:r w:rsidR="001E2EB3">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1E2EB3">
        <w:fldChar w:fldCharType="begin"/>
      </w:r>
      <w:r w:rsidR="001E2EB3">
        <w:instrText xml:space="preserve"> REF _Ref440357582 \r \h  \* MERGEFORMAT </w:instrText>
      </w:r>
      <w:r w:rsidR="001E2EB3">
        <w:fldChar w:fldCharType="separate"/>
      </w:r>
      <w:r w:rsidR="00B007DA" w:rsidRPr="00B007DA">
        <w:rPr>
          <w:sz w:val="24"/>
          <w:szCs w:val="24"/>
        </w:rPr>
        <w:t>1.1.2</w:t>
      </w:r>
      <w:r w:rsidR="001E2EB3">
        <w:fldChar w:fldCharType="end"/>
      </w:r>
      <w:r w:rsidR="00343106" w:rsidRPr="00FD4E6C">
        <w:rPr>
          <w:bCs w:val="0"/>
          <w:sz w:val="24"/>
          <w:szCs w:val="24"/>
        </w:rPr>
        <w:t>. Привлечение со</w:t>
      </w:r>
      <w:r w:rsidR="003B6795" w:rsidRPr="00FD4E6C">
        <w:rPr>
          <w:bCs w:val="0"/>
          <w:sz w:val="24"/>
          <w:szCs w:val="24"/>
        </w:rPr>
        <w:t xml:space="preserve">поставщиков в соответствии с пунктом </w:t>
      </w:r>
      <w:r w:rsidR="001E2EB3">
        <w:fldChar w:fldCharType="begin"/>
      </w:r>
      <w:r w:rsidR="001E2EB3">
        <w:instrText xml:space="preserve"> REF _Ref440271628 \r \h  \* MERGEFORMAT </w:instrText>
      </w:r>
      <w:r w:rsidR="001E2EB3">
        <w:fldChar w:fldCharType="separate"/>
      </w:r>
      <w:r w:rsidR="00B007DA" w:rsidRPr="00B007DA">
        <w:rPr>
          <w:bCs w:val="0"/>
          <w:sz w:val="24"/>
          <w:szCs w:val="24"/>
        </w:rPr>
        <w:t>3.3.9</w:t>
      </w:r>
      <w:r w:rsidR="001E2EB3">
        <w:fldChar w:fldCharType="end"/>
      </w:r>
      <w:r w:rsidR="003B6795" w:rsidRPr="00FD4E6C">
        <w:rPr>
          <w:bCs w:val="0"/>
          <w:sz w:val="24"/>
          <w:szCs w:val="24"/>
        </w:rPr>
        <w:t xml:space="preserve"> не допускается. 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1E2EB3">
        <w:fldChar w:fldCharType="begin"/>
      </w:r>
      <w:r w:rsidR="001E2EB3">
        <w:instrText xml:space="preserve"> REF _Ref191386461 \n \h  \* MERGEFORMAT </w:instrText>
      </w:r>
      <w:r w:rsidR="001E2EB3">
        <w:fldChar w:fldCharType="separate"/>
      </w:r>
      <w:r w:rsidR="00B007DA" w:rsidRPr="00B007DA">
        <w:rPr>
          <w:bCs w:val="0"/>
          <w:sz w:val="24"/>
          <w:szCs w:val="24"/>
        </w:rPr>
        <w:t>3.3.10</w:t>
      </w:r>
      <w:r w:rsidR="001E2EB3">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w:t>
      </w:r>
      <w:r w:rsidRPr="00D053CF">
        <w:rPr>
          <w:bCs w:val="0"/>
          <w:sz w:val="24"/>
          <w:szCs w:val="24"/>
        </w:rPr>
        <w:lastRenderedPageBreak/>
        <w:t>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r w:rsidRPr="00D053CF">
        <w:rPr>
          <w:sz w:val="24"/>
          <w:szCs w:val="24"/>
          <w:lang w:eastAsia="ru-RU"/>
        </w:rPr>
        <w:t>ях</w:t>
      </w:r>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1E2EB3">
        <w:fldChar w:fldCharType="begin"/>
      </w:r>
      <w:r w:rsidR="001E2EB3">
        <w:instrText xml:space="preserve"> REF _Ref440291364 \r \h  \* MERGEFORMAT </w:instrText>
      </w:r>
      <w:r w:rsidR="001E2EB3">
        <w:fldChar w:fldCharType="separate"/>
      </w:r>
      <w:r w:rsidR="00B007DA" w:rsidRPr="00B007DA">
        <w:rPr>
          <w:sz w:val="24"/>
          <w:szCs w:val="24"/>
        </w:rPr>
        <w:t>3.3.8.1</w:t>
      </w:r>
      <w:r w:rsidR="001E2EB3">
        <w:fldChar w:fldCharType="end"/>
      </w:r>
      <w:r w:rsidRPr="00D053CF">
        <w:rPr>
          <w:sz w:val="24"/>
          <w:szCs w:val="24"/>
        </w:rPr>
        <w:t>-</w:t>
      </w:r>
      <w:r w:rsidR="001E2EB3">
        <w:fldChar w:fldCharType="begin"/>
      </w:r>
      <w:r w:rsidR="001E2EB3">
        <w:instrText xml:space="preserve"> REF _Ref303669127 \r \h  \* MERGEFORMAT </w:instrText>
      </w:r>
      <w:r w:rsidR="001E2EB3">
        <w:fldChar w:fldCharType="separate"/>
      </w:r>
      <w:r w:rsidR="00B007DA" w:rsidRPr="00B007DA">
        <w:rPr>
          <w:sz w:val="24"/>
          <w:szCs w:val="24"/>
        </w:rPr>
        <w:t>3.3.8.2</w:t>
      </w:r>
      <w:r w:rsidR="001E2EB3">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D053CF">
        <w:rPr>
          <w:sz w:val="24"/>
          <w:szCs w:val="24"/>
        </w:rPr>
        <w:lastRenderedPageBreak/>
        <w:t xml:space="preserve">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1E2EB3">
        <w:fldChar w:fldCharType="begin"/>
      </w:r>
      <w:r w:rsidR="001E2EB3">
        <w:instrText xml:space="preserve"> REF _Ref440271964 \r \h  \* MERGEFORMAT </w:instrText>
      </w:r>
      <w:r w:rsidR="001E2EB3">
        <w:fldChar w:fldCharType="separate"/>
      </w:r>
      <w:r w:rsidR="00B007DA" w:rsidRPr="00B007DA">
        <w:rPr>
          <w:sz w:val="24"/>
          <w:szCs w:val="24"/>
        </w:rPr>
        <w:t>5.1.3</w:t>
      </w:r>
      <w:r w:rsidR="001E2EB3">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1E2EB3">
        <w:fldChar w:fldCharType="begin"/>
      </w:r>
      <w:r w:rsidR="001E2EB3">
        <w:instrText xml:space="preserve"> REF _Ref440272035 \r \h  \* MERGEFORMAT </w:instrText>
      </w:r>
      <w:r w:rsidR="001E2EB3">
        <w:fldChar w:fldCharType="separate"/>
      </w:r>
      <w:r w:rsidR="00B007DA" w:rsidRPr="00B007DA">
        <w:rPr>
          <w:sz w:val="24"/>
          <w:szCs w:val="24"/>
        </w:rPr>
        <w:t>5.7</w:t>
      </w:r>
      <w:r w:rsidR="001E2EB3">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1E2EB3">
        <w:fldChar w:fldCharType="begin"/>
      </w:r>
      <w:r w:rsidR="001E2EB3">
        <w:instrText xml:space="preserve"> REF _Ref440272051 \r \h  \* MERGEFORMAT </w:instrText>
      </w:r>
      <w:r w:rsidR="001E2EB3">
        <w:fldChar w:fldCharType="separate"/>
      </w:r>
      <w:r w:rsidR="00B007DA" w:rsidRPr="00B007DA">
        <w:rPr>
          <w:sz w:val="24"/>
          <w:szCs w:val="24"/>
        </w:rPr>
        <w:t>5.8</w:t>
      </w:r>
      <w:r w:rsidR="001E2EB3">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1E2EB3">
        <w:fldChar w:fldCharType="begin"/>
      </w:r>
      <w:r w:rsidR="001E2EB3">
        <w:instrText xml:space="preserve"> REF _Ref440272119 \r \h  \* MERGEFORMAT </w:instrText>
      </w:r>
      <w:r w:rsidR="001E2EB3">
        <w:fldChar w:fldCharType="separate"/>
      </w:r>
      <w:r w:rsidR="00B007DA" w:rsidRPr="00B007DA">
        <w:rPr>
          <w:sz w:val="24"/>
          <w:szCs w:val="24"/>
        </w:rPr>
        <w:t>5.6.1</w:t>
      </w:r>
      <w:r w:rsidR="001E2EB3">
        <w:fldChar w:fldCharType="end"/>
      </w:r>
      <w:r w:rsidR="009948B4" w:rsidRPr="00D053CF">
        <w:rPr>
          <w:sz w:val="24"/>
          <w:szCs w:val="24"/>
        </w:rPr>
        <w:t>)</w:t>
      </w:r>
      <w:r w:rsidR="00F82225" w:rsidRPr="00D053CF">
        <w:rPr>
          <w:sz w:val="24"/>
          <w:szCs w:val="24"/>
        </w:rPr>
        <w:t>;</w:t>
      </w:r>
      <w:bookmarkEnd w:id="425"/>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6" w:name="_Ref440371846"/>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1E2EB3">
        <w:fldChar w:fldCharType="begin"/>
      </w:r>
      <w:r w:rsidR="001E2EB3">
        <w:instrText xml:space="preserve"> REF _Ref440272147 \r \h  \* MERGEFORMAT </w:instrText>
      </w:r>
      <w:r w:rsidR="001E2EB3">
        <w:fldChar w:fldCharType="separate"/>
      </w:r>
      <w:r w:rsidR="00B007DA" w:rsidRPr="00B007DA">
        <w:rPr>
          <w:sz w:val="24"/>
          <w:szCs w:val="24"/>
        </w:rPr>
        <w:t>5.6.2</w:t>
      </w:r>
      <w:r w:rsidR="001E2EB3">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00043152" w:rsidRPr="00D053CF">
        <w:rPr>
          <w:sz w:val="24"/>
          <w:szCs w:val="24"/>
        </w:rPr>
        <w:t>)</w:t>
      </w:r>
      <w:r w:rsidR="00286F30" w:rsidRPr="00D053CF">
        <w:rPr>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1E2EB3">
        <w:fldChar w:fldCharType="begin"/>
      </w:r>
      <w:r w:rsidR="001E2EB3">
        <w:instrText xml:space="preserve"> REF _Ref440272274 \r \h  \* MERGEFORMAT </w:instrText>
      </w:r>
      <w:r w:rsidR="001E2EB3">
        <w:fldChar w:fldCharType="separate"/>
      </w:r>
      <w:r w:rsidR="00B007DA" w:rsidRPr="00B007DA">
        <w:rPr>
          <w:sz w:val="24"/>
          <w:szCs w:val="24"/>
        </w:rPr>
        <w:t>5.9</w:t>
      </w:r>
      <w:r w:rsidR="001E2EB3">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1E2EB3">
        <w:fldChar w:fldCharType="begin"/>
      </w:r>
      <w:r w:rsidR="001E2EB3">
        <w:instrText xml:space="preserve"> REF _Ref465675151 \r \h  \* MERGEFORMAT </w:instrText>
      </w:r>
      <w:r w:rsidR="001E2EB3">
        <w:fldChar w:fldCharType="separate"/>
      </w:r>
      <w:r w:rsidR="00F91CA3" w:rsidRPr="00F91CA3">
        <w:rPr>
          <w:sz w:val="24"/>
          <w:szCs w:val="24"/>
        </w:rPr>
        <w:t>3.11.2</w:t>
      </w:r>
      <w:r w:rsidR="001E2EB3">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w:t>
      </w:r>
      <w:r w:rsidRPr="00D053CF">
        <w:rPr>
          <w:sz w:val="24"/>
          <w:szCs w:val="24"/>
        </w:rPr>
        <w:lastRenderedPageBreak/>
        <w:t>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r w:rsidR="005B074F" w:rsidRPr="00D053CF">
        <w:rPr>
          <w:bCs w:val="0"/>
          <w:sz w:val="24"/>
          <w:szCs w:val="24"/>
        </w:rPr>
        <w:t>сопоставщиков</w:t>
      </w:r>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1E2EB3">
        <w:fldChar w:fldCharType="begin"/>
      </w:r>
      <w:r w:rsidR="001E2EB3">
        <w:instrText xml:space="preserve"> REF _Ref191386482 \r \h  \* MERGEFORMAT </w:instrText>
      </w:r>
      <w:r w:rsidR="001E2EB3">
        <w:fldChar w:fldCharType="separate"/>
      </w:r>
      <w:r w:rsidR="00B007DA" w:rsidRPr="00B007DA">
        <w:rPr>
          <w:bCs w:val="0"/>
          <w:sz w:val="24"/>
          <w:szCs w:val="24"/>
        </w:rPr>
        <w:t>3.3.8.1</w:t>
      </w:r>
      <w:r w:rsidR="001E2EB3">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1E2EB3">
        <w:fldChar w:fldCharType="begin"/>
      </w:r>
      <w:r w:rsidR="001E2EB3">
        <w:instrText xml:space="preserve"> REF _Ref191386407 \r \h  \* MERGEFORMAT </w:instrText>
      </w:r>
      <w:r w:rsidR="001E2EB3">
        <w:fldChar w:fldCharType="separate"/>
      </w:r>
      <w:r w:rsidR="00B007DA" w:rsidRPr="00B007DA">
        <w:rPr>
          <w:bCs w:val="0"/>
          <w:sz w:val="24"/>
          <w:szCs w:val="24"/>
        </w:rPr>
        <w:t>3.3.8</w:t>
      </w:r>
      <w:r w:rsidR="001E2EB3">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 xml:space="preserve">соглашение не должно изменяться без одобрения Организатора запроса </w:t>
      </w:r>
      <w:r w:rsidRPr="00D053CF">
        <w:rPr>
          <w:bCs w:val="0"/>
          <w:sz w:val="24"/>
          <w:szCs w:val="24"/>
        </w:rPr>
        <w:lastRenderedPageBreak/>
        <w:t>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E2EB3">
        <w:fldChar w:fldCharType="begin"/>
      </w:r>
      <w:r w:rsidR="001E2EB3">
        <w:instrText xml:space="preserve"> REF _Ref307563248 \r \h  \* MERGEFORMAT </w:instrText>
      </w:r>
      <w:r w:rsidR="001E2EB3">
        <w:fldChar w:fldCharType="separate"/>
      </w:r>
      <w:r w:rsidR="00B007DA" w:rsidRPr="00B007DA">
        <w:rPr>
          <w:bCs w:val="0"/>
          <w:sz w:val="24"/>
          <w:szCs w:val="24"/>
          <w:lang w:val="en-US"/>
        </w:rPr>
        <w:t>a</w:t>
      </w:r>
      <w:r w:rsidR="00B007DA" w:rsidRPr="001E2EB3">
        <w:rPr>
          <w:bCs w:val="0"/>
          <w:sz w:val="24"/>
          <w:szCs w:val="24"/>
        </w:rPr>
        <w:t>)</w:t>
      </w:r>
      <w:r w:rsidR="001E2EB3">
        <w:fldChar w:fldCharType="end"/>
      </w:r>
      <w:r w:rsidRPr="00D053CF">
        <w:rPr>
          <w:bCs w:val="0"/>
          <w:sz w:val="24"/>
          <w:szCs w:val="24"/>
        </w:rPr>
        <w:t xml:space="preserve">- </w:t>
      </w:r>
      <w:r w:rsidR="001E2EB3">
        <w:fldChar w:fldCharType="begin"/>
      </w:r>
      <w:r w:rsidR="001E2EB3">
        <w:instrText xml:space="preserve"> REF _Ref307563262 \r \h  \* MERGEFORMAT </w:instrText>
      </w:r>
      <w:r w:rsidR="001E2EB3">
        <w:fldChar w:fldCharType="separate"/>
      </w:r>
      <w:r w:rsidR="00B007DA" w:rsidRPr="00B007DA">
        <w:rPr>
          <w:bCs w:val="0"/>
          <w:sz w:val="24"/>
          <w:szCs w:val="24"/>
          <w:lang w:val="en-US"/>
        </w:rPr>
        <w:t>g</w:t>
      </w:r>
      <w:r w:rsidR="00B007DA" w:rsidRPr="001E2EB3">
        <w:rPr>
          <w:bCs w:val="0"/>
          <w:sz w:val="24"/>
          <w:szCs w:val="24"/>
        </w:rPr>
        <w:t>)</w:t>
      </w:r>
      <w:r w:rsidR="001E2EB3">
        <w:fldChar w:fldCharType="end"/>
      </w:r>
      <w:r w:rsidRPr="00D053CF">
        <w:rPr>
          <w:bCs w:val="0"/>
          <w:sz w:val="24"/>
          <w:szCs w:val="24"/>
        </w:rPr>
        <w:t xml:space="preserve">п. </w:t>
      </w:r>
      <w:r w:rsidR="001E2EB3">
        <w:fldChar w:fldCharType="begin"/>
      </w:r>
      <w:r w:rsidR="001E2EB3">
        <w:instrText xml:space="preserve"> REF _Ref306032591 \r \h  \* MERGEFORMAT </w:instrText>
      </w:r>
      <w:r w:rsidR="001E2EB3">
        <w:fldChar w:fldCharType="separate"/>
      </w:r>
      <w:r w:rsidR="00B007DA" w:rsidRPr="00B007DA">
        <w:rPr>
          <w:bCs w:val="0"/>
          <w:sz w:val="24"/>
          <w:szCs w:val="24"/>
        </w:rPr>
        <w:t>3.3.10.4</w:t>
      </w:r>
      <w:r w:rsidR="001E2EB3">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1E2EB3">
        <w:fldChar w:fldCharType="begin"/>
      </w:r>
      <w:r w:rsidR="001E2EB3">
        <w:instrText xml:space="preserve"> REF _Ref303669127 \r \h  \* MERGEFORMAT </w:instrText>
      </w:r>
      <w:r w:rsidR="001E2EB3">
        <w:fldChar w:fldCharType="separate"/>
      </w:r>
      <w:r w:rsidR="00B007DA" w:rsidRPr="00B007DA">
        <w:rPr>
          <w:bCs w:val="0"/>
          <w:sz w:val="24"/>
          <w:szCs w:val="24"/>
        </w:rPr>
        <w:t>3.3.8.2</w:t>
      </w:r>
      <w:r w:rsidR="001E2EB3">
        <w:fldChar w:fldCharType="end"/>
      </w:r>
      <w:r w:rsidR="00717F60" w:rsidRPr="00D053CF">
        <w:rPr>
          <w:bCs w:val="0"/>
          <w:sz w:val="24"/>
          <w:szCs w:val="24"/>
        </w:rPr>
        <w:t>)</w:t>
      </w:r>
      <w:r w:rsidR="005A37E7" w:rsidRPr="00D053CF">
        <w:rPr>
          <w:bCs w:val="0"/>
          <w:sz w:val="24"/>
          <w:szCs w:val="24"/>
        </w:rPr>
        <w:t>. Документы, указанные в пп</w:t>
      </w:r>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r w:rsidR="00B007DA">
        <w:rPr>
          <w:sz w:val="24"/>
          <w:szCs w:val="24"/>
        </w:rPr>
        <w:t>и)</w:t>
      </w:r>
      <w:r w:rsidR="00EF5AA8">
        <w:fldChar w:fldCharType="end"/>
      </w:r>
      <w:r w:rsidR="005A37E7" w:rsidRPr="00D053CF">
        <w:rPr>
          <w:sz w:val="24"/>
          <w:szCs w:val="24"/>
        </w:rPr>
        <w:t xml:space="preserve"> п. </w:t>
      </w:r>
      <w:r w:rsidR="001E2EB3">
        <w:fldChar w:fldCharType="begin"/>
      </w:r>
      <w:r w:rsidR="001E2EB3">
        <w:instrText xml:space="preserve"> REF _Ref306005578 \r \h  \* MERGEFORMAT </w:instrText>
      </w:r>
      <w:r w:rsidR="001E2EB3">
        <w:fldChar w:fldCharType="separate"/>
      </w:r>
      <w:r w:rsidR="00B007DA" w:rsidRPr="00B007DA">
        <w:rPr>
          <w:sz w:val="24"/>
          <w:szCs w:val="24"/>
        </w:rPr>
        <w:t>3.3.8.3</w:t>
      </w:r>
      <w:r w:rsidR="001E2EB3">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1E2EB3">
        <w:fldChar w:fldCharType="begin"/>
      </w:r>
      <w:r w:rsidR="001E2EB3">
        <w:instrText xml:space="preserve"> REF _Ref440272510 \r \h  \* MERGEFORMAT </w:instrText>
      </w:r>
      <w:r w:rsidR="001E2EB3">
        <w:fldChar w:fldCharType="separate"/>
      </w:r>
      <w:r w:rsidR="00B007DA" w:rsidRPr="00B007DA">
        <w:rPr>
          <w:bCs w:val="0"/>
          <w:sz w:val="24"/>
          <w:szCs w:val="24"/>
        </w:rPr>
        <w:t>5.10</w:t>
      </w:r>
      <w:r w:rsidR="001E2EB3">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r w:rsidR="001E2EB3">
        <w:fldChar w:fldCharType="begin"/>
      </w:r>
      <w:r w:rsidR="001E2EB3">
        <w:instrText xml:space="preserve"> REF _Ref440291364 \r \h  \* MERGEFORMAT </w:instrText>
      </w:r>
      <w:r w:rsidR="001E2EB3">
        <w:fldChar w:fldCharType="separate"/>
      </w:r>
      <w:r w:rsidR="00B007DA" w:rsidRPr="00B007DA">
        <w:rPr>
          <w:bCs w:val="0"/>
          <w:sz w:val="24"/>
          <w:szCs w:val="24"/>
        </w:rPr>
        <w:t>3.3.8.1</w:t>
      </w:r>
      <w:r w:rsidR="001E2EB3">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D053CF">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1E2EB3">
        <w:fldChar w:fldCharType="begin"/>
      </w:r>
      <w:r w:rsidR="001E2EB3">
        <w:instrText xml:space="preserve"> REF _Ref440969644 \r \h  \* MERGEFORMAT </w:instrText>
      </w:r>
      <w:r w:rsidR="001E2EB3">
        <w:fldChar w:fldCharType="separate"/>
      </w:r>
      <w:r w:rsidR="00B007DA" w:rsidRPr="00B007DA">
        <w:rPr>
          <w:bCs w:val="0"/>
          <w:iCs/>
          <w:sz w:val="24"/>
          <w:szCs w:val="24"/>
        </w:rPr>
        <w:t>3.3.12</w:t>
      </w:r>
      <w:r w:rsidR="001E2EB3">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1E2EB3">
        <w:fldChar w:fldCharType="begin"/>
      </w:r>
      <w:r w:rsidR="001E2EB3">
        <w:instrText xml:space="preserve"> REF _Ref440289401 \r \h  \* MERGEFORMAT </w:instrText>
      </w:r>
      <w:r w:rsidR="001E2EB3">
        <w:fldChar w:fldCharType="separate"/>
      </w:r>
      <w:r w:rsidR="00B007DA" w:rsidRPr="00B007DA">
        <w:rPr>
          <w:bCs w:val="0"/>
          <w:iCs/>
          <w:sz w:val="24"/>
          <w:szCs w:val="24"/>
        </w:rPr>
        <w:t>3.3.13</w:t>
      </w:r>
      <w:r w:rsidR="001E2EB3">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D053CF">
        <w:rPr>
          <w:bCs w:val="0"/>
          <w:sz w:val="24"/>
          <w:szCs w:val="24"/>
        </w:rPr>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w:t>
      </w:r>
      <w:r w:rsidR="002B5044" w:rsidRPr="00790339">
        <w:rPr>
          <w:b/>
          <w:bCs w:val="0"/>
          <w:sz w:val="24"/>
          <w:szCs w:val="24"/>
        </w:rPr>
        <w:t xml:space="preserve">часов 00 минут </w:t>
      </w:r>
      <w:r w:rsidR="005F43B9">
        <w:rPr>
          <w:b/>
          <w:bCs w:val="0"/>
          <w:sz w:val="24"/>
          <w:szCs w:val="24"/>
        </w:rPr>
        <w:t>01</w:t>
      </w:r>
      <w:r w:rsidR="002B5044" w:rsidRPr="00790339">
        <w:rPr>
          <w:b/>
          <w:bCs w:val="0"/>
          <w:sz w:val="24"/>
          <w:szCs w:val="24"/>
        </w:rPr>
        <w:t xml:space="preserve"> </w:t>
      </w:r>
      <w:r w:rsidR="005F43B9">
        <w:rPr>
          <w:b/>
          <w:bCs w:val="0"/>
          <w:sz w:val="24"/>
          <w:szCs w:val="24"/>
        </w:rPr>
        <w:t>сентября</w:t>
      </w:r>
      <w:r w:rsidR="002B5044" w:rsidRPr="00790339">
        <w:rPr>
          <w:b/>
          <w:bCs w:val="0"/>
          <w:sz w:val="24"/>
          <w:szCs w:val="24"/>
        </w:rPr>
        <w:t xml:space="preserve"> 201</w:t>
      </w:r>
      <w:r w:rsidR="00773E05" w:rsidRPr="00790339">
        <w:rPr>
          <w:b/>
          <w:bCs w:val="0"/>
          <w:sz w:val="24"/>
          <w:szCs w:val="24"/>
        </w:rPr>
        <w:t>7</w:t>
      </w:r>
      <w:r w:rsidR="002B5044" w:rsidRPr="00D053CF">
        <w:rPr>
          <w:b/>
          <w:bCs w:val="0"/>
          <w:sz w:val="24"/>
          <w:szCs w:val="24"/>
        </w:rPr>
        <w:t xml:space="preserve"> года</w:t>
      </w:r>
      <w:r w:rsidR="009E28D8" w:rsidRPr="00D053CF">
        <w:rPr>
          <w:b/>
          <w:bCs w:val="0"/>
          <w:sz w:val="24"/>
          <w:szCs w:val="24"/>
        </w:rPr>
        <w:t xml:space="preserve">, </w:t>
      </w:r>
      <w:r w:rsidR="009E28D8" w:rsidRPr="00D053CF">
        <w:rPr>
          <w:bCs w:val="0"/>
          <w:sz w:val="24"/>
          <w:szCs w:val="24"/>
        </w:rPr>
        <w:t xml:space="preserve">при этом предложенная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1E2EB3">
        <w:fldChar w:fldCharType="begin"/>
      </w:r>
      <w:r w:rsidR="001E2EB3">
        <w:instrText xml:space="preserve"> REF _Ref55336310 \r \h  \* MERGEFORMAT </w:instrText>
      </w:r>
      <w:r w:rsidR="001E2EB3">
        <w:fldChar w:fldCharType="separate"/>
      </w:r>
      <w:r w:rsidR="00B007DA" w:rsidRPr="00B007DA">
        <w:rPr>
          <w:bCs w:val="0"/>
          <w:sz w:val="24"/>
          <w:szCs w:val="24"/>
        </w:rPr>
        <w:t>5.1</w:t>
      </w:r>
      <w:r w:rsidR="001E2EB3">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lastRenderedPageBreak/>
        <w:t xml:space="preserve">После наступления даты и времени завершения срока подачи Заявок Участниками (п. </w:t>
      </w:r>
      <w:r w:rsidR="001E2EB3">
        <w:fldChar w:fldCharType="begin"/>
      </w:r>
      <w:r w:rsidR="001E2EB3">
        <w:instrText xml:space="preserve"> REF _Ref440289953 \r \h  \* MERGEFORMAT </w:instrText>
      </w:r>
      <w:r w:rsidR="001E2EB3">
        <w:fldChar w:fldCharType="separate"/>
      </w:r>
      <w:r w:rsidR="00B007DA" w:rsidRPr="00B007DA">
        <w:rPr>
          <w:bCs w:val="0"/>
          <w:sz w:val="24"/>
          <w:szCs w:val="24"/>
        </w:rPr>
        <w:t>3.4.1.3</w:t>
      </w:r>
      <w:r w:rsidR="001E2EB3">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1E2EB3">
        <w:fldChar w:fldCharType="begin"/>
      </w:r>
      <w:r w:rsidR="001E2EB3">
        <w:instrText xml:space="preserve"> REF _Ref440289953 \r \h  \* MERGEFORMAT </w:instrText>
      </w:r>
      <w:r w:rsidR="001E2EB3">
        <w:fldChar w:fldCharType="separate"/>
      </w:r>
      <w:r w:rsidR="00B007DA" w:rsidRPr="00B007DA">
        <w:rPr>
          <w:bCs w:val="0"/>
          <w:sz w:val="24"/>
          <w:szCs w:val="24"/>
        </w:rPr>
        <w:t>3.4.1.3</w:t>
      </w:r>
      <w:r w:rsidR="001E2EB3">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1E2EB3">
        <w:fldChar w:fldCharType="begin"/>
      </w:r>
      <w:r w:rsidR="001E2EB3">
        <w:instrText xml:space="preserve"> REF _Ref440289953 \r \h  \* MERGEFORMAT </w:instrText>
      </w:r>
      <w:r w:rsidR="001E2EB3">
        <w:fldChar w:fldCharType="separate"/>
      </w:r>
      <w:r w:rsidR="00B007DA" w:rsidRPr="00B007DA">
        <w:rPr>
          <w:bCs w:val="0"/>
          <w:sz w:val="24"/>
          <w:szCs w:val="24"/>
        </w:rPr>
        <w:t>3.4.1.3</w:t>
      </w:r>
      <w:r w:rsidR="001E2EB3">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1E2EB3">
        <w:fldChar w:fldCharType="begin"/>
      </w:r>
      <w:r w:rsidR="001E2EB3">
        <w:instrText xml:space="preserve"> REF _Ref440289953 \r \h  \* MERGEFORMAT </w:instrText>
      </w:r>
      <w:r w:rsidR="001E2EB3">
        <w:fldChar w:fldCharType="separate"/>
      </w:r>
      <w:r w:rsidR="00B007DA" w:rsidRPr="00B007DA">
        <w:rPr>
          <w:bCs w:val="0"/>
          <w:sz w:val="24"/>
          <w:szCs w:val="24"/>
        </w:rPr>
        <w:t>3.4.1.3</w:t>
      </w:r>
      <w:r w:rsidR="001E2EB3">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w:t>
      </w:r>
      <w:bookmarkStart w:id="549" w:name="_GoBack"/>
      <w:bookmarkEnd w:id="549"/>
      <w:r w:rsidRPr="00D053CF">
        <w:rPr>
          <w:sz w:val="24"/>
          <w:szCs w:val="24"/>
        </w:rPr>
        <w:t xml:space="preserve">в порядке, указанном в пунктах </w:t>
      </w:r>
      <w:r w:rsidR="001E2EB3">
        <w:fldChar w:fldCharType="begin"/>
      </w:r>
      <w:r w:rsidR="001E2EB3">
        <w:instrText xml:space="preserve"> REF _Ref55279015 \r \h  \* MERGEFORMAT </w:instrText>
      </w:r>
      <w:r w:rsidR="001E2EB3">
        <w:fldChar w:fldCharType="separate"/>
      </w:r>
      <w:r w:rsidR="00B007DA" w:rsidRPr="00B007DA">
        <w:rPr>
          <w:sz w:val="24"/>
          <w:szCs w:val="24"/>
        </w:rPr>
        <w:t>3.3.1.6</w:t>
      </w:r>
      <w:r w:rsidR="001E2EB3">
        <w:fldChar w:fldCharType="end"/>
      </w:r>
      <w:r w:rsidRPr="00D053CF">
        <w:rPr>
          <w:sz w:val="24"/>
          <w:szCs w:val="24"/>
        </w:rPr>
        <w:t xml:space="preserve">, </w:t>
      </w:r>
      <w:r w:rsidR="001E2EB3">
        <w:fldChar w:fldCharType="begin"/>
      </w:r>
      <w:r w:rsidR="001E2EB3">
        <w:instrText xml:space="preserve"> REF _Ref195087786 \r \h  \* MERGEFORMAT </w:instrText>
      </w:r>
      <w:r w:rsidR="001E2EB3">
        <w:fldChar w:fldCharType="separate"/>
      </w:r>
      <w:r w:rsidR="00B007DA" w:rsidRPr="00B007DA">
        <w:rPr>
          <w:sz w:val="24"/>
          <w:szCs w:val="24"/>
        </w:rPr>
        <w:t>3.3.1.7</w:t>
      </w:r>
      <w:r w:rsidR="001E2EB3">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50" w:name="_Ref305973250"/>
      <w:bookmarkStart w:id="551" w:name="_Toc472416876"/>
      <w:r w:rsidRPr="00D053CF">
        <w:t>Оценка Заявок и проведение переговоров</w:t>
      </w:r>
      <w:bookmarkEnd w:id="550"/>
      <w:bookmarkEnd w:id="551"/>
      <w:r w:rsidRPr="00D053CF">
        <w:t xml:space="preserve"> </w:t>
      </w:r>
    </w:p>
    <w:p w:rsidR="00717F60" w:rsidRPr="00D053CF" w:rsidRDefault="00717F60" w:rsidP="00E71A48">
      <w:pPr>
        <w:pStyle w:val="3"/>
        <w:spacing w:line="264" w:lineRule="auto"/>
        <w:rPr>
          <w:szCs w:val="24"/>
        </w:rPr>
      </w:pPr>
      <w:bookmarkStart w:id="552" w:name="_Toc439323711"/>
      <w:bookmarkStart w:id="553" w:name="_Toc440297045"/>
      <w:bookmarkStart w:id="554" w:name="_Toc440356606"/>
      <w:bookmarkStart w:id="555" w:name="_Toc440631741"/>
      <w:bookmarkStart w:id="556" w:name="_Toc440876526"/>
      <w:bookmarkStart w:id="557" w:name="_Toc441130598"/>
      <w:bookmarkStart w:id="558" w:name="_Toc441157101"/>
      <w:bookmarkStart w:id="559" w:name="_Toc447292120"/>
      <w:bookmarkStart w:id="560" w:name="_Toc462234878"/>
      <w:bookmarkStart w:id="561" w:name="_Toc466966844"/>
      <w:bookmarkStart w:id="562" w:name="_Toc468806094"/>
      <w:bookmarkStart w:id="563" w:name="_Toc469480361"/>
      <w:bookmarkStart w:id="564" w:name="_Toc472416877"/>
      <w:r w:rsidRPr="00D053CF">
        <w:rPr>
          <w:szCs w:val="24"/>
        </w:rPr>
        <w:t>Общие положения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1E2EB3">
        <w:fldChar w:fldCharType="begin"/>
      </w:r>
      <w:r w:rsidR="001E2EB3">
        <w:instrText xml:space="preserve"> REF _Ref93089454 \n \h  \* MERGEFORMAT </w:instrText>
      </w:r>
      <w:r w:rsidR="001E2EB3">
        <w:fldChar w:fldCharType="separate"/>
      </w:r>
      <w:r w:rsidR="00B007DA" w:rsidRPr="00B007DA">
        <w:rPr>
          <w:bCs w:val="0"/>
          <w:sz w:val="24"/>
          <w:szCs w:val="24"/>
        </w:rPr>
        <w:t>3.6.2</w:t>
      </w:r>
      <w:r w:rsidR="001E2EB3">
        <w:fldChar w:fldCharType="end"/>
      </w:r>
      <w:r w:rsidRPr="00D053CF">
        <w:rPr>
          <w:bCs w:val="0"/>
          <w:sz w:val="24"/>
          <w:szCs w:val="24"/>
        </w:rPr>
        <w:t xml:space="preserve">), проведение (при необходимости) переговоров (пункт </w:t>
      </w:r>
      <w:r w:rsidR="001E2EB3">
        <w:fldChar w:fldCharType="begin"/>
      </w:r>
      <w:r w:rsidR="001E2EB3">
        <w:instrText xml:space="preserve"> REF _Ref303670674 \n \h  \* MERGEFORMAT </w:instrText>
      </w:r>
      <w:r w:rsidR="001E2EB3">
        <w:fldChar w:fldCharType="separate"/>
      </w:r>
      <w:r w:rsidR="00B007DA" w:rsidRPr="00B007DA">
        <w:rPr>
          <w:bCs w:val="0"/>
          <w:sz w:val="24"/>
          <w:szCs w:val="24"/>
        </w:rPr>
        <w:t>3.6.3</w:t>
      </w:r>
      <w:r w:rsidR="001E2EB3">
        <w:fldChar w:fldCharType="end"/>
      </w:r>
      <w:r w:rsidRPr="00D053CF">
        <w:rPr>
          <w:bCs w:val="0"/>
          <w:sz w:val="24"/>
          <w:szCs w:val="24"/>
        </w:rPr>
        <w:t>) и оценочную стадию (пункт</w:t>
      </w:r>
      <w:r w:rsidR="007F3FB7" w:rsidRPr="00D053CF">
        <w:rPr>
          <w:bCs w:val="0"/>
          <w:sz w:val="24"/>
          <w:szCs w:val="24"/>
        </w:rPr>
        <w:t xml:space="preserve"> </w:t>
      </w:r>
      <w:r w:rsidR="001E2EB3">
        <w:fldChar w:fldCharType="begin"/>
      </w:r>
      <w:r w:rsidR="001E2EB3">
        <w:instrText xml:space="preserve"> REF _Ref306138385 \r \h  \* MERGEFORMAT </w:instrText>
      </w:r>
      <w:r w:rsidR="001E2EB3">
        <w:fldChar w:fldCharType="separate"/>
      </w:r>
      <w:r w:rsidR="00B007DA" w:rsidRPr="00B007DA">
        <w:rPr>
          <w:bCs w:val="0"/>
          <w:sz w:val="24"/>
          <w:szCs w:val="24"/>
        </w:rPr>
        <w:t>3.6.4</w:t>
      </w:r>
      <w:r w:rsidR="001E2EB3">
        <w:fldChar w:fldCharType="end"/>
      </w:r>
      <w:r w:rsidRPr="00D053CF">
        <w:rPr>
          <w:bCs w:val="0"/>
          <w:sz w:val="24"/>
          <w:szCs w:val="24"/>
        </w:rPr>
        <w:t>).</w:t>
      </w:r>
    </w:p>
    <w:p w:rsidR="00717F60" w:rsidRPr="00D053CF" w:rsidRDefault="00717F60" w:rsidP="00E71A48">
      <w:pPr>
        <w:pStyle w:val="3"/>
        <w:spacing w:line="264" w:lineRule="auto"/>
        <w:rPr>
          <w:szCs w:val="24"/>
        </w:rPr>
      </w:pPr>
      <w:bookmarkStart w:id="565" w:name="_Ref93089454"/>
      <w:bookmarkStart w:id="566" w:name="_Toc439323712"/>
      <w:bookmarkStart w:id="567" w:name="_Toc440297046"/>
      <w:bookmarkStart w:id="568" w:name="_Toc440356607"/>
      <w:bookmarkStart w:id="569" w:name="_Toc440631742"/>
      <w:bookmarkStart w:id="570" w:name="_Toc440876527"/>
      <w:bookmarkStart w:id="571" w:name="_Toc441130599"/>
      <w:bookmarkStart w:id="572" w:name="_Toc441157102"/>
      <w:bookmarkStart w:id="573" w:name="_Toc447292121"/>
      <w:bookmarkStart w:id="574" w:name="_Toc462234879"/>
      <w:bookmarkStart w:id="575" w:name="_Toc466966845"/>
      <w:bookmarkStart w:id="576" w:name="_Toc468806095"/>
      <w:bookmarkStart w:id="577" w:name="_Toc469480362"/>
      <w:bookmarkStart w:id="578" w:name="_Toc472416878"/>
      <w:r w:rsidRPr="00D053CF">
        <w:rPr>
          <w:szCs w:val="24"/>
        </w:rPr>
        <w:lastRenderedPageBreak/>
        <w:t>Отборочная стадия</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9"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9"/>
      <w:bookmarkEnd w:id="580"/>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1"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1"/>
    </w:p>
    <w:p w:rsidR="00717F60" w:rsidRPr="00D053CF" w:rsidRDefault="00717F60" w:rsidP="00E71A48">
      <w:pPr>
        <w:pStyle w:val="3"/>
        <w:spacing w:line="264" w:lineRule="auto"/>
        <w:rPr>
          <w:szCs w:val="24"/>
        </w:rPr>
      </w:pPr>
      <w:bookmarkStart w:id="582" w:name="_Ref303670674"/>
      <w:bookmarkStart w:id="583" w:name="_Toc439323713"/>
      <w:bookmarkStart w:id="584" w:name="_Toc440297047"/>
      <w:bookmarkStart w:id="585" w:name="_Toc440356608"/>
      <w:bookmarkStart w:id="586" w:name="_Toc440631743"/>
      <w:bookmarkStart w:id="587" w:name="_Toc440876528"/>
      <w:bookmarkStart w:id="588" w:name="_Toc441130600"/>
      <w:bookmarkStart w:id="589" w:name="_Toc441157103"/>
      <w:bookmarkStart w:id="590" w:name="_Toc447292122"/>
      <w:bookmarkStart w:id="591" w:name="_Toc462234880"/>
      <w:bookmarkStart w:id="592" w:name="_Toc466966846"/>
      <w:bookmarkStart w:id="593" w:name="_Toc468806096"/>
      <w:bookmarkStart w:id="594" w:name="_Toc469480363"/>
      <w:bookmarkStart w:id="595" w:name="_Toc472416879"/>
      <w:r w:rsidRPr="00D053CF">
        <w:rPr>
          <w:szCs w:val="24"/>
        </w:rPr>
        <w:lastRenderedPageBreak/>
        <w:t>Проведение переговоров</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6" w:name="_Ref306138385"/>
      <w:bookmarkStart w:id="597" w:name="_Toc439323714"/>
      <w:bookmarkStart w:id="598" w:name="_Toc440297048"/>
      <w:bookmarkStart w:id="599" w:name="_Toc440356609"/>
      <w:bookmarkStart w:id="600" w:name="_Toc440631744"/>
      <w:bookmarkStart w:id="601" w:name="_Toc440876529"/>
      <w:bookmarkStart w:id="602" w:name="_Toc441130601"/>
      <w:bookmarkStart w:id="603" w:name="_Toc441157104"/>
      <w:bookmarkStart w:id="604" w:name="_Toc447292123"/>
      <w:bookmarkStart w:id="605" w:name="_Toc462234881"/>
      <w:bookmarkStart w:id="606" w:name="_Toc466966847"/>
      <w:bookmarkStart w:id="607" w:name="_Toc468806097"/>
      <w:bookmarkStart w:id="608" w:name="_Toc469480364"/>
      <w:bookmarkStart w:id="609" w:name="_Toc472416880"/>
      <w:r w:rsidRPr="00D053CF">
        <w:rPr>
          <w:szCs w:val="24"/>
        </w:rPr>
        <w:t>Оценочная стадия</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E2EB3">
        <w:fldChar w:fldCharType="begin"/>
      </w:r>
      <w:r w:rsidR="001E2EB3">
        <w:instrText xml:space="preserve"> REF _Ref471821960 \r \h  \* MERGEFORMAT </w:instrText>
      </w:r>
      <w:r w:rsidR="001E2EB3">
        <w:fldChar w:fldCharType="separate"/>
      </w:r>
      <w:r w:rsidR="00D11933" w:rsidRPr="003C6D0A">
        <w:rPr>
          <w:sz w:val="24"/>
          <w:szCs w:val="24"/>
        </w:rPr>
        <w:t>3.8</w:t>
      </w:r>
      <w:r w:rsidR="001E2EB3">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10" w:name="_Ref303250967"/>
      <w:bookmarkStart w:id="611" w:name="_Toc305697378"/>
      <w:bookmarkStart w:id="612" w:name="_Toc472416881"/>
      <w:bookmarkStart w:id="613" w:name="_Toc255985696"/>
      <w:r w:rsidRPr="00D053CF">
        <w:t>Аукционная процедура понижени</w:t>
      </w:r>
      <w:r w:rsidR="00E60F8E" w:rsidRPr="00D053CF">
        <w:t>я</w:t>
      </w:r>
      <w:r w:rsidRPr="00D053CF">
        <w:t xml:space="preserve"> цены (переторжка)</w:t>
      </w:r>
      <w:bookmarkEnd w:id="610"/>
      <w:bookmarkEnd w:id="611"/>
      <w:bookmarkEnd w:id="612"/>
      <w:r w:rsidRPr="00D053CF">
        <w:t xml:space="preserve"> </w:t>
      </w:r>
    </w:p>
    <w:bookmarkEnd w:id="613"/>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4"/>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5"/>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w:t>
      </w:r>
      <w:r w:rsidR="007813AA" w:rsidRPr="00D053CF">
        <w:rPr>
          <w:iCs/>
          <w:sz w:val="24"/>
          <w:szCs w:val="24"/>
        </w:rPr>
        <w:lastRenderedPageBreak/>
        <w:t xml:space="preserve">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1E2EB3">
        <w:fldChar w:fldCharType="begin"/>
      </w:r>
      <w:r w:rsidR="001E2EB3">
        <w:instrText xml:space="preserve"> REF _Ref465849801 \r \h  \* MERGEFORMAT </w:instrText>
      </w:r>
      <w:r w:rsidR="001E2EB3">
        <w:fldChar w:fldCharType="separate"/>
      </w:r>
      <w:r w:rsidR="00B007DA" w:rsidRPr="00B007DA">
        <w:rPr>
          <w:iCs/>
          <w:sz w:val="24"/>
          <w:szCs w:val="24"/>
          <w:lang w:eastAsia="ru-RU"/>
        </w:rPr>
        <w:t>3.7.9</w:t>
      </w:r>
      <w:r w:rsidR="001E2EB3">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1E2EB3">
        <w:fldChar w:fldCharType="begin"/>
      </w:r>
      <w:r w:rsidR="001E2EB3">
        <w:instrText xml:space="preserve"> REF _Ref306352987 \r \h  \* MERGEFORMAT </w:instrText>
      </w:r>
      <w:r w:rsidR="001E2EB3">
        <w:fldChar w:fldCharType="separate"/>
      </w:r>
      <w:r w:rsidR="00B007DA" w:rsidRPr="00B007DA">
        <w:rPr>
          <w:iCs/>
          <w:sz w:val="24"/>
          <w:szCs w:val="24"/>
          <w:lang w:eastAsia="ru-RU"/>
        </w:rPr>
        <w:t>3.7.3</w:t>
      </w:r>
      <w:r w:rsidR="001E2EB3">
        <w:fldChar w:fldCharType="end"/>
      </w:r>
      <w:r w:rsidRPr="00D053CF">
        <w:rPr>
          <w:iCs/>
          <w:sz w:val="24"/>
          <w:szCs w:val="24"/>
          <w:lang w:eastAsia="ru-RU"/>
        </w:rPr>
        <w:t xml:space="preserve"> - </w:t>
      </w:r>
      <w:r w:rsidR="001E2EB3">
        <w:fldChar w:fldCharType="begin"/>
      </w:r>
      <w:r w:rsidR="001E2EB3">
        <w:instrText xml:space="preserve"> REF _Ref306353005 \r \h  \* MERGEFORMAT </w:instrText>
      </w:r>
      <w:r w:rsidR="001E2EB3">
        <w:fldChar w:fldCharType="separate"/>
      </w:r>
      <w:r w:rsidR="00B007DA" w:rsidRPr="00B007DA">
        <w:rPr>
          <w:iCs/>
          <w:sz w:val="24"/>
          <w:szCs w:val="24"/>
          <w:lang w:eastAsia="ru-RU"/>
        </w:rPr>
        <w:t>3.7.5</w:t>
      </w:r>
      <w:r w:rsidR="001E2EB3">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6"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7"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7"/>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E2EB3">
        <w:fldChar w:fldCharType="begin"/>
      </w:r>
      <w:r w:rsidR="001E2EB3">
        <w:instrText xml:space="preserve"> REF _Ref465670219 \r \h  \* MERGEFORMAT </w:instrText>
      </w:r>
      <w:r w:rsidR="001E2EB3">
        <w:fldChar w:fldCharType="separate"/>
      </w:r>
      <w:r w:rsidR="00B007DA" w:rsidRPr="00F91CA3">
        <w:rPr>
          <w:sz w:val="24"/>
          <w:szCs w:val="24"/>
        </w:rPr>
        <w:t>3.11</w:t>
      </w:r>
      <w:r w:rsidR="001E2EB3">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1E2EB3">
        <w:fldChar w:fldCharType="begin"/>
      </w:r>
      <w:r w:rsidR="001E2EB3">
        <w:instrText xml:space="preserve"> REF _Ref468805718 \r \h  \* MERGEFORMAT </w:instrText>
      </w:r>
      <w:r w:rsidR="001E2EB3">
        <w:fldChar w:fldCharType="separate"/>
      </w:r>
      <w:r w:rsidR="00B007DA" w:rsidRPr="00F91CA3">
        <w:rPr>
          <w:sz w:val="24"/>
          <w:szCs w:val="24"/>
        </w:rPr>
        <w:t>3.7.8</w:t>
      </w:r>
      <w:r w:rsidR="001E2EB3">
        <w:fldChar w:fldCharType="end"/>
      </w:r>
      <w:r w:rsidRPr="00F91CA3">
        <w:rPr>
          <w:sz w:val="24"/>
          <w:szCs w:val="24"/>
        </w:rPr>
        <w:t xml:space="preserve">, предоставляет документы, предусмотренные подпунктом </w:t>
      </w:r>
      <w:r w:rsidR="001E2EB3">
        <w:fldChar w:fldCharType="begin"/>
      </w:r>
      <w:r w:rsidR="001E2EB3">
        <w:instrText xml:space="preserve"> REF _Ref465675151 \r \h  \* MERGEFORMAT </w:instrText>
      </w:r>
      <w:r w:rsidR="001E2EB3">
        <w:fldChar w:fldCharType="separate"/>
      </w:r>
      <w:r w:rsidR="00F91CA3" w:rsidRPr="00F91CA3">
        <w:rPr>
          <w:sz w:val="24"/>
          <w:szCs w:val="24"/>
        </w:rPr>
        <w:t>3.11.2</w:t>
      </w:r>
      <w:r w:rsidR="001E2EB3">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1E2EB3">
        <w:fldChar w:fldCharType="begin"/>
      </w:r>
      <w:r w:rsidR="001E2EB3">
        <w:instrText xml:space="preserve"> REF _Ref465675151 \r \h  \* MERGEFORMAT </w:instrText>
      </w:r>
      <w:r w:rsidR="001E2EB3">
        <w:fldChar w:fldCharType="separate"/>
      </w:r>
      <w:r w:rsidR="00F91CA3" w:rsidRPr="003C6D0A">
        <w:rPr>
          <w:sz w:val="24"/>
          <w:szCs w:val="24"/>
        </w:rPr>
        <w:t>3.11.2</w:t>
      </w:r>
      <w:r w:rsidR="001E2EB3">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8" w:name="_Ref471821960"/>
      <w:bookmarkStart w:id="619" w:name="_Toc471986593"/>
      <w:bookmarkStart w:id="620" w:name="_Toc472409204"/>
      <w:bookmarkStart w:id="621" w:name="_Toc472411818"/>
      <w:bookmarkStart w:id="622" w:name="_Toc472416882"/>
      <w:bookmarkStart w:id="623" w:name="_Ref303681924"/>
      <w:bookmarkStart w:id="624"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8"/>
      <w:bookmarkEnd w:id="619"/>
      <w:bookmarkEnd w:id="620"/>
      <w:bookmarkEnd w:id="621"/>
      <w:bookmarkEnd w:id="622"/>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w:t>
      </w:r>
      <w:r w:rsidRPr="003C6D0A">
        <w:rPr>
          <w:sz w:val="24"/>
          <w:szCs w:val="24"/>
        </w:rPr>
        <w:lastRenderedPageBreak/>
        <w:t>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1E2EB3">
        <w:fldChar w:fldCharType="begin"/>
      </w:r>
      <w:r w:rsidR="001E2EB3">
        <w:instrText xml:space="preserve"> REF _Ref303251044 \r \h  \* MERGEFORMAT </w:instrText>
      </w:r>
      <w:r w:rsidR="001E2EB3">
        <w:fldChar w:fldCharType="separate"/>
      </w:r>
      <w:r w:rsidRPr="003C6D0A">
        <w:rPr>
          <w:rFonts w:ascii="Times New Roman" w:hAnsi="Times New Roman" w:cs="Times New Roman"/>
          <w:sz w:val="24"/>
          <w:szCs w:val="24"/>
        </w:rPr>
        <w:t>3.10</w:t>
      </w:r>
      <w:r w:rsidR="001E2EB3">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C6D0A">
        <w:rPr>
          <w:rFonts w:ascii="Times New Roman" w:hAnsi="Times New Roman" w:cs="Times New Roman"/>
          <w:sz w:val="24"/>
          <w:szCs w:val="24"/>
          <w:lang w:val="en-US"/>
        </w:rPr>
        <w:t>kf</w:t>
      </w:r>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 xml:space="preserve">Пр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lastRenderedPageBreak/>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r w:rsidRPr="003C6D0A">
        <w:rPr>
          <w:i/>
          <w:sz w:val="24"/>
          <w:szCs w:val="24"/>
          <w:lang w:val="en-US"/>
        </w:rPr>
        <w:t>i</w:t>
      </w:r>
      <w:r w:rsidRPr="003C6D0A">
        <w:rPr>
          <w:sz w:val="24"/>
          <w:szCs w:val="24"/>
        </w:rPr>
        <w:t xml:space="preserve"> ед. прод.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w:t>
      </w:r>
      <w:r w:rsidRPr="003C6D0A">
        <w:rPr>
          <w:i/>
          <w:sz w:val="24"/>
          <w:szCs w:val="24"/>
        </w:rPr>
        <w:t>i</w:t>
      </w:r>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r w:rsidRPr="003C6D0A">
        <w:rPr>
          <w:i/>
          <w:sz w:val="24"/>
          <w:szCs w:val="24"/>
          <w:lang w:val="en-US"/>
        </w:rPr>
        <w:t>i</w:t>
      </w:r>
      <w:r w:rsidRPr="003C6D0A">
        <w:rPr>
          <w:sz w:val="24"/>
          <w:szCs w:val="24"/>
        </w:rPr>
        <w:t xml:space="preserve"> ед. прод. (РФ) = </w:t>
      </w:r>
      <w:r w:rsidRPr="003C6D0A">
        <w:rPr>
          <w:sz w:val="24"/>
          <w:szCs w:val="24"/>
          <w:lang w:val="en-US"/>
        </w:rPr>
        <w:t>kf</w:t>
      </w:r>
      <w:r w:rsidRPr="003C6D0A">
        <w:rPr>
          <w:sz w:val="24"/>
          <w:szCs w:val="24"/>
        </w:rPr>
        <w:t>*Ц</w:t>
      </w:r>
      <w:r w:rsidRPr="003C6D0A">
        <w:rPr>
          <w:i/>
          <w:sz w:val="24"/>
          <w:szCs w:val="24"/>
          <w:lang w:val="en-US"/>
        </w:rPr>
        <w:t>i</w:t>
      </w:r>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kf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lang w:val="en-US"/>
        </w:rPr>
        <w:t>kf</w:t>
      </w:r>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 xml:space="preserve">Ц нач.(макс) – начальная (максимальная) цена Договора (лота) (п. </w:t>
      </w:r>
      <w:r w:rsidR="001E2EB3">
        <w:fldChar w:fldCharType="begin"/>
      </w:r>
      <w:r w:rsidR="001E2EB3">
        <w:instrText xml:space="preserve"> REF _Ref472416470 \r \h  \* MERGEFORMAT </w:instrText>
      </w:r>
      <w:r w:rsidR="001E2EB3">
        <w:fldChar w:fldCharType="separate"/>
      </w:r>
      <w:r w:rsidRPr="003C6D0A">
        <w:rPr>
          <w:sz w:val="24"/>
          <w:szCs w:val="24"/>
        </w:rPr>
        <w:t>3.3.7.1</w:t>
      </w:r>
      <w:r w:rsidR="001E2EB3">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E2EB3">
        <w:fldChar w:fldCharType="begin"/>
      </w:r>
      <w:r w:rsidR="001E2EB3">
        <w:instrText xml:space="preserve"> REF _Ref440271072 \r \h  \* MERGEFORMAT </w:instrText>
      </w:r>
      <w:r w:rsidR="001E2EB3">
        <w:fldChar w:fldCharType="separate"/>
      </w:r>
      <w:r w:rsidRPr="003C6D0A">
        <w:rPr>
          <w:bCs w:val="0"/>
          <w:sz w:val="24"/>
          <w:szCs w:val="24"/>
        </w:rPr>
        <w:t>5.2</w:t>
      </w:r>
      <w:r w:rsidR="001E2EB3">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5" w:name="_Toc472416883"/>
      <w:bookmarkStart w:id="626" w:name="_Ref472416955"/>
      <w:bookmarkStart w:id="627" w:name="_Ref472416971"/>
      <w:r w:rsidRPr="00FD4E6C">
        <w:t xml:space="preserve">Подведение итогов </w:t>
      </w:r>
      <w:r w:rsidR="00DF639D" w:rsidRPr="00FD4E6C">
        <w:t>З</w:t>
      </w:r>
      <w:r w:rsidRPr="00FD4E6C">
        <w:t>апроса предложений</w:t>
      </w:r>
      <w:bookmarkEnd w:id="623"/>
      <w:bookmarkEnd w:id="624"/>
      <w:bookmarkEnd w:id="625"/>
      <w:bookmarkEnd w:id="626"/>
      <w:bookmarkEnd w:id="627"/>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8"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8"/>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Решение Закупочной комиссии оформляется протоколом заседания </w:t>
      </w:r>
      <w:r w:rsidRPr="00D053CF">
        <w:rPr>
          <w:sz w:val="24"/>
          <w:szCs w:val="24"/>
        </w:rPr>
        <w:lastRenderedPageBreak/>
        <w:t>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9" w:name="_Ref303251044"/>
      <w:bookmarkStart w:id="630" w:name="_Toc472416884"/>
      <w:bookmarkStart w:id="631" w:name="_Ref191386295"/>
      <w:r w:rsidRPr="00D053CF">
        <w:t>Признание запроса предложений несостоявшимся</w:t>
      </w:r>
      <w:bookmarkEnd w:id="629"/>
      <w:bookmarkEnd w:id="630"/>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2"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3"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3"/>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4"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4"/>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5" w:name="_Toc468462453"/>
      <w:bookmarkStart w:id="636" w:name="_Toc468441704"/>
      <w:bookmarkStart w:id="637" w:name="_Ref465670219"/>
      <w:bookmarkStart w:id="638" w:name="_Toc472416885"/>
      <w:bookmarkStart w:id="639" w:name="_Ref303683929"/>
      <w:r w:rsidRPr="00FD4E6C">
        <w:rPr>
          <w:bCs w:val="0"/>
        </w:rPr>
        <w:t>Антидемпинговые меры</w:t>
      </w:r>
      <w:bookmarkEnd w:id="635"/>
      <w:bookmarkEnd w:id="636"/>
      <w:bookmarkEnd w:id="637"/>
      <w:bookmarkEnd w:id="638"/>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1E2EB3">
        <w:fldChar w:fldCharType="begin"/>
      </w:r>
      <w:r w:rsidR="001E2EB3">
        <w:instrText xml:space="preserve"> REF _Ref468805747 \r \h  \* MERGEFORMAT </w:instrText>
      </w:r>
      <w:r w:rsidR="001E2EB3">
        <w:fldChar w:fldCharType="separate"/>
      </w:r>
      <w:r w:rsidR="00B007DA" w:rsidRPr="00F91CA3">
        <w:rPr>
          <w:rFonts w:eastAsia="Times New Roman,Italic"/>
          <w:iCs/>
          <w:sz w:val="24"/>
          <w:szCs w:val="24"/>
        </w:rPr>
        <w:t>3.3.7</w:t>
      </w:r>
      <w:r w:rsidR="001E2EB3">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40"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40"/>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1E2EB3">
        <w:fldChar w:fldCharType="begin"/>
      </w:r>
      <w:r w:rsidR="001E2EB3">
        <w:instrText xml:space="preserve"> REF _Ref465675151 \r \h  \* MERGEFORMAT </w:instrText>
      </w:r>
      <w:r w:rsidR="001E2EB3">
        <w:fldChar w:fldCharType="separate"/>
      </w:r>
      <w:r w:rsidR="00F91CA3" w:rsidRPr="007310E1">
        <w:rPr>
          <w:rFonts w:eastAsia="Times New Roman,Italic"/>
          <w:bCs/>
          <w:iCs/>
          <w:sz w:val="24"/>
          <w:szCs w:val="24"/>
        </w:rPr>
        <w:t>3.11.2</w:t>
      </w:r>
      <w:r w:rsidR="001E2EB3">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1E2EB3">
        <w:fldChar w:fldCharType="begin"/>
      </w:r>
      <w:r w:rsidR="001E2EB3">
        <w:instrText xml:space="preserve"> REF _Ref468805797 \r \h  \* MERGEFORMAT </w:instrText>
      </w:r>
      <w:r w:rsidR="001E2EB3">
        <w:fldChar w:fldCharType="separate"/>
      </w:r>
      <w:r w:rsidR="00F91CA3">
        <w:rPr>
          <w:rFonts w:eastAsia="Times New Roman,Italic"/>
          <w:bCs/>
          <w:iCs/>
          <w:sz w:val="24"/>
          <w:szCs w:val="24"/>
        </w:rPr>
        <w:t>3.6.2.5</w:t>
      </w:r>
      <w:r w:rsidR="001E2EB3">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пп. </w:t>
      </w:r>
      <w:r w:rsidR="001E2EB3">
        <w:fldChar w:fldCharType="begin"/>
      </w:r>
      <w:r w:rsidR="001E2EB3">
        <w:instrText xml:space="preserve"> REF _Ref465437572 \r \h  \* MERGEFORMAT </w:instrText>
      </w:r>
      <w:r w:rsidR="001E2EB3">
        <w:fldChar w:fldCharType="separate"/>
      </w:r>
      <w:r w:rsidR="00F91CA3" w:rsidRPr="007310E1">
        <w:rPr>
          <w:sz w:val="24"/>
          <w:szCs w:val="24"/>
        </w:rPr>
        <w:t>3.13.2</w:t>
      </w:r>
      <w:r w:rsidR="001E2EB3">
        <w:fldChar w:fldCharType="end"/>
      </w:r>
      <w:r w:rsidRPr="007310E1">
        <w:rPr>
          <w:sz w:val="24"/>
          <w:szCs w:val="24"/>
        </w:rPr>
        <w:t>-</w:t>
      </w:r>
      <w:r w:rsidR="001E2EB3">
        <w:fldChar w:fldCharType="begin"/>
      </w:r>
      <w:r w:rsidR="001E2EB3">
        <w:instrText xml:space="preserve"> REF _Ref472417478 \r \h  \* MERGEFORMAT </w:instrText>
      </w:r>
      <w:r w:rsidR="001E2EB3">
        <w:fldChar w:fldCharType="separate"/>
      </w:r>
      <w:r w:rsidR="00F91CA3" w:rsidRPr="007310E1">
        <w:rPr>
          <w:sz w:val="24"/>
          <w:szCs w:val="24"/>
        </w:rPr>
        <w:t>3.13.4</w:t>
      </w:r>
      <w:r w:rsidR="001E2EB3">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F91CA3">
        <w:rPr>
          <w:sz w:val="24"/>
          <w:szCs w:val="24"/>
        </w:rPr>
        <w:t xml:space="preserve">пп. </w:t>
      </w:r>
      <w:r w:rsidR="001E2EB3">
        <w:fldChar w:fldCharType="begin"/>
      </w:r>
      <w:r w:rsidR="001E2EB3">
        <w:instrText xml:space="preserve"> REF _Ref465437572 \r \h  \* MERGEFORMAT </w:instrText>
      </w:r>
      <w:r w:rsidR="001E2EB3">
        <w:fldChar w:fldCharType="separate"/>
      </w:r>
      <w:r w:rsidR="00F91CA3" w:rsidRPr="007310E1">
        <w:rPr>
          <w:sz w:val="24"/>
          <w:szCs w:val="24"/>
        </w:rPr>
        <w:t>3.13.2</w:t>
      </w:r>
      <w:r w:rsidR="001E2EB3">
        <w:fldChar w:fldCharType="end"/>
      </w:r>
      <w:r w:rsidR="00F91CA3" w:rsidRPr="007310E1">
        <w:rPr>
          <w:sz w:val="24"/>
          <w:szCs w:val="24"/>
        </w:rPr>
        <w:t>-</w:t>
      </w:r>
      <w:r w:rsidR="001E2EB3">
        <w:fldChar w:fldCharType="begin"/>
      </w:r>
      <w:r w:rsidR="001E2EB3">
        <w:instrText xml:space="preserve"> REF _Ref472417478 \r \h  \* MERGEFORMAT </w:instrText>
      </w:r>
      <w:r w:rsidR="001E2EB3">
        <w:fldChar w:fldCharType="separate"/>
      </w:r>
      <w:r w:rsidR="00F91CA3" w:rsidRPr="007310E1">
        <w:rPr>
          <w:sz w:val="24"/>
          <w:szCs w:val="24"/>
        </w:rPr>
        <w:t>3.13.4</w:t>
      </w:r>
      <w:r w:rsidR="001E2EB3">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1" w:name="_Ref468805820"/>
      <w:bookmarkStart w:id="642"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1"/>
      <w:bookmarkEnd w:id="639"/>
      <w:bookmarkEnd w:id="641"/>
      <w:bookmarkEnd w:id="642"/>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3" w:name="_Ref294695403"/>
      <w:bookmarkStart w:id="644"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lastRenderedPageBreak/>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3"/>
      <w:bookmarkEnd w:id="644"/>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5" w:name="_Ref305979053"/>
      <w:r w:rsidRPr="00FD4E6C">
        <w:rPr>
          <w:sz w:val="24"/>
          <w:szCs w:val="24"/>
        </w:rPr>
        <w:t xml:space="preserve">Условия предоставления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1E2EB3">
        <w:fldChar w:fldCharType="begin"/>
      </w:r>
      <w:r w:rsidR="001E2EB3">
        <w:instrText xml:space="preserve"> REF _Ref465670219 \r \h  \* MERGEFORMAT </w:instrText>
      </w:r>
      <w:r w:rsidR="001E2EB3">
        <w:fldChar w:fldCharType="separate"/>
      </w:r>
      <w:r w:rsidR="00B007DA" w:rsidRPr="00F91CA3">
        <w:rPr>
          <w:sz w:val="24"/>
          <w:szCs w:val="24"/>
        </w:rPr>
        <w:t>3.11</w:t>
      </w:r>
      <w:r w:rsidR="001E2EB3">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1E2EB3">
        <w:fldChar w:fldCharType="begin"/>
      </w:r>
      <w:r w:rsidR="001E2EB3">
        <w:instrText xml:space="preserve"> REF _Ref465437572 \r \h  \* MERGEFORMAT </w:instrText>
      </w:r>
      <w:r w:rsidR="001E2EB3">
        <w:fldChar w:fldCharType="separate"/>
      </w:r>
      <w:r w:rsidR="00F91CA3" w:rsidRPr="00F91CA3">
        <w:rPr>
          <w:b/>
          <w:bCs w:val="0"/>
          <w:sz w:val="24"/>
          <w:szCs w:val="24"/>
        </w:rPr>
        <w:t>3.13.2</w:t>
      </w:r>
      <w:r w:rsidR="001E2EB3">
        <w:fldChar w:fldCharType="end"/>
      </w:r>
      <w:r w:rsidRPr="00F91CA3">
        <w:rPr>
          <w:sz w:val="24"/>
          <w:szCs w:val="24"/>
        </w:rPr>
        <w:t>-</w:t>
      </w:r>
      <w:r w:rsidR="001E2EB3">
        <w:fldChar w:fldCharType="begin"/>
      </w:r>
      <w:r w:rsidR="001E2EB3">
        <w:instrText xml:space="preserve"> REF _Ref472417478 \r \h  \* MERGEFORMAT </w:instrText>
      </w:r>
      <w:r w:rsidR="001E2EB3">
        <w:fldChar w:fldCharType="separate"/>
      </w:r>
      <w:r w:rsidR="00F91CA3">
        <w:rPr>
          <w:b/>
          <w:sz w:val="24"/>
          <w:szCs w:val="24"/>
        </w:rPr>
        <w:t>3.13.4</w:t>
      </w:r>
      <w:r w:rsidR="001E2EB3">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6"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5"/>
      <w:bookmarkEnd w:id="646"/>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1E2EB3">
        <w:fldChar w:fldCharType="begin"/>
      </w:r>
      <w:r w:rsidR="001E2EB3">
        <w:instrText xml:space="preserve"> REF _Ref294695546 \r \h  \* MERGEFORMAT </w:instrText>
      </w:r>
      <w:r w:rsidR="001E2EB3">
        <w:fldChar w:fldCharType="separate"/>
      </w:r>
      <w:r w:rsidR="00B007DA" w:rsidRPr="00B007DA">
        <w:rPr>
          <w:bCs w:val="0"/>
          <w:sz w:val="24"/>
          <w:szCs w:val="24"/>
        </w:rPr>
        <w:t xml:space="preserve"> 1.2.6 </w:t>
      </w:r>
      <w:r w:rsidR="001E2EB3">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1E2EB3">
        <w:fldChar w:fldCharType="begin"/>
      </w:r>
      <w:r w:rsidR="001E2EB3">
        <w:instrText xml:space="preserve"> REF _Ref294695403 \n \h  \* MERGEFORMAT </w:instrText>
      </w:r>
      <w:r w:rsidR="001E2EB3">
        <w:fldChar w:fldCharType="separate"/>
      </w:r>
      <w:r w:rsidR="00B007DA" w:rsidRPr="00B007DA">
        <w:rPr>
          <w:bCs w:val="0"/>
          <w:sz w:val="24"/>
          <w:szCs w:val="24"/>
        </w:rPr>
        <w:t>3.12.3</w:t>
      </w:r>
      <w:r w:rsidR="001E2EB3">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 xml:space="preserve">продукции  от производителя(ей) данной  продукции (п. </w:t>
      </w:r>
      <w:r w:rsidR="001E2EB3">
        <w:fldChar w:fldCharType="begin"/>
      </w:r>
      <w:r w:rsidR="001E2EB3">
        <w:instrText xml:space="preserve"> REF _Ref466909528 \r \h  \* MERGEFORMAT </w:instrText>
      </w:r>
      <w:r w:rsidR="001E2EB3">
        <w:fldChar w:fldCharType="separate"/>
      </w:r>
      <w:r w:rsidR="00B007DA" w:rsidRPr="003C6D0A">
        <w:rPr>
          <w:sz w:val="24"/>
          <w:szCs w:val="24"/>
        </w:rPr>
        <w:t>3.3.8.9</w:t>
      </w:r>
      <w:r w:rsidR="001E2EB3">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1E2EB3">
        <w:fldChar w:fldCharType="begin"/>
      </w:r>
      <w:r w:rsidR="001E2EB3">
        <w:instrText xml:space="preserve"> REF _Ref468805899 \r \h  \* MERGEFORMAT </w:instrText>
      </w:r>
      <w:r w:rsidR="001E2EB3">
        <w:fldChar w:fldCharType="separate"/>
      </w:r>
      <w:r w:rsidR="00B007DA" w:rsidRPr="003C6D0A">
        <w:rPr>
          <w:sz w:val="24"/>
          <w:szCs w:val="24"/>
        </w:rPr>
        <w:t>3.12.5</w:t>
      </w:r>
      <w:r w:rsidR="001E2EB3">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7"/>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8"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9" w:name="_Toc181693189"/>
      <w:bookmarkStart w:id="650" w:name="_Ref190680463"/>
      <w:bookmarkStart w:id="651" w:name="_Ref306140410"/>
      <w:bookmarkStart w:id="652" w:name="_Ref306142159"/>
      <w:bookmarkStart w:id="653" w:name="_Ref468202077"/>
      <w:bookmarkStart w:id="654" w:name="_Ref303102866"/>
      <w:bookmarkStart w:id="655" w:name="_Toc305835589"/>
      <w:bookmarkStart w:id="656" w:name="_Ref303683952"/>
      <w:bookmarkStart w:id="657" w:name="__RefNumPara__840_922829174"/>
      <w:bookmarkEnd w:id="648"/>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E2EB3">
        <w:fldChar w:fldCharType="begin"/>
      </w:r>
      <w:r w:rsidR="001E2EB3">
        <w:instrText xml:space="preserve"> REF _Ref471821960 \r \h  \* MERGEFORMAT </w:instrText>
      </w:r>
      <w:r w:rsidR="001E2EB3">
        <w:fldChar w:fldCharType="separate"/>
      </w:r>
      <w:r w:rsidRPr="003C6D0A">
        <w:rPr>
          <w:sz w:val="24"/>
          <w:szCs w:val="24"/>
        </w:rPr>
        <w:t>3.8</w:t>
      </w:r>
      <w:r w:rsidR="001E2EB3">
        <w:fldChar w:fldCharType="end"/>
      </w:r>
      <w:r w:rsidRPr="003C6D0A">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3C6D0A">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8" w:name="_Toc472416887"/>
      <w:bookmarkStart w:id="659" w:name="_Ref472417185"/>
      <w:bookmarkStart w:id="660"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9"/>
      <w:bookmarkEnd w:id="650"/>
      <w:bookmarkEnd w:id="651"/>
      <w:bookmarkEnd w:id="652"/>
      <w:bookmarkEnd w:id="653"/>
      <w:bookmarkEnd w:id="658"/>
      <w:bookmarkEnd w:id="659"/>
      <w:bookmarkEnd w:id="660"/>
      <w:r w:rsidRPr="003C6D0A">
        <w:t xml:space="preserve"> </w:t>
      </w:r>
      <w:bookmarkEnd w:id="654"/>
      <w:bookmarkEnd w:id="655"/>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1E2EB3">
        <w:fldChar w:fldCharType="begin"/>
      </w:r>
      <w:r w:rsidR="001E2EB3">
        <w:instrText xml:space="preserve"> REF _Ref440272931 \r \h  \* MERGEFORMAT </w:instrText>
      </w:r>
      <w:r w:rsidR="001E2EB3">
        <w:fldChar w:fldCharType="separate"/>
      </w:r>
      <w:r w:rsidR="00B007DA" w:rsidRPr="003C6D0A">
        <w:t>2</w:t>
      </w:r>
      <w:r w:rsidR="001E2EB3">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1E2EB3">
        <w:fldChar w:fldCharType="begin"/>
      </w:r>
      <w:r w:rsidR="001E2EB3">
        <w:instrText xml:space="preserve"> REF _Ref465437572 \r \h  \* MERGEFORMAT </w:instrText>
      </w:r>
      <w:r w:rsidR="001E2EB3">
        <w:fldChar w:fldCharType="separate"/>
      </w:r>
      <w:r w:rsidR="00B007DA" w:rsidRPr="003C6D0A">
        <w:rPr>
          <w:sz w:val="24"/>
          <w:szCs w:val="24"/>
        </w:rPr>
        <w:t>3.13.2</w:t>
      </w:r>
      <w:r w:rsidR="001E2EB3">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1"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1"/>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1E2EB3">
        <w:fldChar w:fldCharType="begin"/>
      </w:r>
      <w:r w:rsidR="001E2EB3">
        <w:instrText xml:space="preserve"> REF _Ref468974799 \r \h  \* MERGEFORMAT </w:instrText>
      </w:r>
      <w:r w:rsidR="001E2EB3">
        <w:fldChar w:fldCharType="separate"/>
      </w:r>
      <w:r w:rsidR="00B007DA" w:rsidRPr="00B007DA">
        <w:rPr>
          <w:sz w:val="24"/>
          <w:szCs w:val="24"/>
        </w:rPr>
        <w:t>3.13.3.1</w:t>
      </w:r>
      <w:r w:rsidR="001E2EB3">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1E2EB3">
        <w:fldChar w:fldCharType="begin"/>
      </w:r>
      <w:r w:rsidR="001E2EB3">
        <w:instrText xml:space="preserve"> REF _Ref440272931 \r \h  \* MERGEFORMAT </w:instrText>
      </w:r>
      <w:r w:rsidR="001E2EB3">
        <w:fldChar w:fldCharType="separate"/>
      </w:r>
      <w:r w:rsidR="00B007DA">
        <w:t>2</w:t>
      </w:r>
      <w:r w:rsidR="001E2EB3">
        <w:fldChar w:fldCharType="end"/>
      </w:r>
      <w:r w:rsidRPr="00FD4E6C">
        <w:rPr>
          <w:sz w:val="24"/>
          <w:szCs w:val="24"/>
        </w:rPr>
        <w:t xml:space="preserve">) с учетом требований, изложенных в подпункте </w:t>
      </w:r>
      <w:r w:rsidR="001E2EB3">
        <w:fldChar w:fldCharType="begin"/>
      </w:r>
      <w:r w:rsidR="001E2EB3">
        <w:instrText xml:space="preserve"> REF _Ref465437572 \r \h  \* MERGEFORMAT </w:instrText>
      </w:r>
      <w:r w:rsidR="001E2EB3">
        <w:fldChar w:fldCharType="separate"/>
      </w:r>
      <w:r w:rsidR="00B007DA" w:rsidRPr="00B007DA">
        <w:rPr>
          <w:sz w:val="24"/>
          <w:szCs w:val="24"/>
        </w:rPr>
        <w:t>3.13.2</w:t>
      </w:r>
      <w:r w:rsidR="001E2EB3">
        <w:fldChar w:fldCharType="end"/>
      </w:r>
      <w:r w:rsidRPr="00FD4E6C">
        <w:rPr>
          <w:sz w:val="24"/>
          <w:szCs w:val="24"/>
        </w:rPr>
        <w:t xml:space="preserve">, а также на этапе преддговорных переговоров (п. </w:t>
      </w:r>
      <w:r w:rsidR="001E2EB3">
        <w:fldChar w:fldCharType="begin"/>
      </w:r>
      <w:r w:rsidR="001E2EB3">
        <w:instrText xml:space="preserve"> REF _Ref468805820 \r \h  \* MERGEFORMAT </w:instrText>
      </w:r>
      <w:r w:rsidR="001E2EB3">
        <w:fldChar w:fldCharType="separate"/>
      </w:r>
      <w:r w:rsidR="00B007DA" w:rsidRPr="00B007DA">
        <w:rPr>
          <w:sz w:val="24"/>
          <w:szCs w:val="24"/>
        </w:rPr>
        <w:t>3.12</w:t>
      </w:r>
      <w:r w:rsidR="001E2EB3">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2" w:name="_Ref468974799"/>
      <w:bookmarkStart w:id="663" w:name="_Ref465440181"/>
      <w:r w:rsidRPr="00A222A8">
        <w:rPr>
          <w:sz w:val="24"/>
          <w:szCs w:val="24"/>
        </w:rPr>
        <w:t>Реквизиты Заказчика:</w:t>
      </w:r>
      <w:bookmarkEnd w:id="662"/>
    </w:p>
    <w:p w:rsidR="00790339" w:rsidRPr="00E4300E" w:rsidRDefault="00790339" w:rsidP="0079033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790339" w:rsidRPr="00E4300E" w:rsidRDefault="00790339" w:rsidP="00790339">
      <w:pPr>
        <w:pStyle w:val="aff6"/>
        <w:numPr>
          <w:ilvl w:val="0"/>
          <w:numId w:val="75"/>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790339" w:rsidRPr="00E4300E" w:rsidRDefault="00790339" w:rsidP="00790339">
      <w:pPr>
        <w:pStyle w:val="aff6"/>
        <w:numPr>
          <w:ilvl w:val="0"/>
          <w:numId w:val="0"/>
        </w:numPr>
        <w:tabs>
          <w:tab w:val="left" w:pos="2127"/>
        </w:tabs>
        <w:spacing w:line="240" w:lineRule="auto"/>
        <w:ind w:left="2847"/>
      </w:pPr>
      <w:r w:rsidRPr="00E4300E">
        <w:rPr>
          <w:sz w:val="24"/>
          <w:szCs w:val="24"/>
        </w:rPr>
        <w:t>р/с: 40702810777020004402 в Северный банк Сбербанка России г. Ярославль</w:t>
      </w:r>
    </w:p>
    <w:p w:rsidR="00790339" w:rsidRPr="00E4300E" w:rsidRDefault="00790339" w:rsidP="00790339">
      <w:pPr>
        <w:pStyle w:val="aff6"/>
        <w:numPr>
          <w:ilvl w:val="0"/>
          <w:numId w:val="0"/>
        </w:numPr>
        <w:tabs>
          <w:tab w:val="left" w:pos="2127"/>
        </w:tabs>
        <w:spacing w:line="240" w:lineRule="auto"/>
        <w:ind w:left="2847"/>
      </w:pPr>
      <w:r w:rsidRPr="00E4300E">
        <w:rPr>
          <w:sz w:val="24"/>
          <w:szCs w:val="24"/>
        </w:rPr>
        <w:t>БИК: 047888670</w:t>
      </w:r>
    </w:p>
    <w:p w:rsidR="00A222A8" w:rsidRDefault="00790339" w:rsidP="00790339">
      <w:pPr>
        <w:pStyle w:val="aff6"/>
        <w:numPr>
          <w:ilvl w:val="0"/>
          <w:numId w:val="0"/>
        </w:numPr>
        <w:tabs>
          <w:tab w:val="left" w:pos="2127"/>
        </w:tabs>
        <w:spacing w:line="240" w:lineRule="auto"/>
        <w:ind w:left="2847"/>
        <w:rPr>
          <w:sz w:val="24"/>
          <w:szCs w:val="24"/>
        </w:rPr>
      </w:pPr>
      <w:r w:rsidRPr="00E4300E">
        <w:rPr>
          <w:sz w:val="24"/>
          <w:szCs w:val="24"/>
        </w:rPr>
        <w:t>к/с: 30101810500000000670</w:t>
      </w:r>
    </w:p>
    <w:p w:rsidR="00790339" w:rsidRPr="00B03B3C" w:rsidRDefault="00790339" w:rsidP="00790339">
      <w:pPr>
        <w:pStyle w:val="aff6"/>
        <w:numPr>
          <w:ilvl w:val="0"/>
          <w:numId w:val="0"/>
        </w:numPr>
        <w:tabs>
          <w:tab w:val="left" w:pos="2127"/>
        </w:tabs>
        <w:spacing w:line="240" w:lineRule="auto"/>
        <w:ind w:left="2847"/>
      </w:pP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bookmarkStart w:id="664"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1E2EB3">
        <w:fldChar w:fldCharType="begin"/>
      </w:r>
      <w:r w:rsidR="001E2EB3">
        <w:instrText xml:space="preserve"> REF _Ref468805929 \r \h  \* MERGEFORMAT </w:instrText>
      </w:r>
      <w:r w:rsidR="001E2EB3">
        <w:fldChar w:fldCharType="separate"/>
      </w:r>
      <w:r w:rsidR="00F91CA3" w:rsidRPr="00F91CA3">
        <w:rPr>
          <w:sz w:val="24"/>
          <w:szCs w:val="24"/>
        </w:rPr>
        <w:t>3.12.6</w:t>
      </w:r>
      <w:r w:rsidR="001E2EB3">
        <w:fldChar w:fldCharType="end"/>
      </w:r>
      <w:r w:rsidRPr="00FD4E6C">
        <w:rPr>
          <w:sz w:val="24"/>
          <w:szCs w:val="24"/>
        </w:rPr>
        <w:t>.</w:t>
      </w:r>
      <w:bookmarkEnd w:id="663"/>
      <w:bookmarkEnd w:id="664"/>
    </w:p>
    <w:p w:rsidR="00932C0A" w:rsidRPr="00D053CF" w:rsidRDefault="00932C0A" w:rsidP="00297C3B">
      <w:pPr>
        <w:pStyle w:val="2"/>
        <w:tabs>
          <w:tab w:val="clear" w:pos="1700"/>
          <w:tab w:val="left" w:pos="709"/>
        </w:tabs>
        <w:spacing w:line="264" w:lineRule="auto"/>
      </w:pPr>
      <w:bookmarkStart w:id="665" w:name="_Ref303694483"/>
      <w:bookmarkStart w:id="666" w:name="_Toc305835590"/>
      <w:bookmarkStart w:id="667" w:name="_Ref306140451"/>
      <w:bookmarkStart w:id="668" w:name="_Toc472416888"/>
      <w:r w:rsidRPr="00D053CF">
        <w:t xml:space="preserve">Уведомление о результатах </w:t>
      </w:r>
      <w:bookmarkEnd w:id="665"/>
      <w:bookmarkEnd w:id="666"/>
      <w:r w:rsidRPr="00D053CF">
        <w:t>запроса предложений</w:t>
      </w:r>
      <w:bookmarkEnd w:id="667"/>
      <w:bookmarkEnd w:id="668"/>
    </w:p>
    <w:bookmarkEnd w:id="656"/>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1E2EB3">
        <w:fldChar w:fldCharType="begin"/>
      </w:r>
      <w:r w:rsidR="001E2EB3">
        <w:instrText xml:space="preserve"> REF _Ref191386085 \r \h  \* MERGEFORMAT </w:instrText>
      </w:r>
      <w:r w:rsidR="001E2EB3">
        <w:fldChar w:fldCharType="separate"/>
      </w:r>
      <w:r w:rsidR="00B007DA" w:rsidRPr="00B007DA">
        <w:rPr>
          <w:iCs/>
          <w:sz w:val="24"/>
          <w:szCs w:val="24"/>
        </w:rPr>
        <w:t>1.1.1</w:t>
      </w:r>
      <w:r w:rsidR="001E2EB3">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 xml:space="preserve">Организатор вправе опубликовать в других средствах массовой информации </w:t>
      </w:r>
      <w:r w:rsidR="00ED5C7C" w:rsidRPr="00D053CF">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9" w:name="_Ref440270568"/>
      <w:bookmarkStart w:id="670" w:name="_Ref440274159"/>
      <w:bookmarkStart w:id="671" w:name="_Ref440292555"/>
      <w:bookmarkStart w:id="672" w:name="_Ref440292779"/>
      <w:bookmarkStart w:id="673" w:name="_Toc472416889"/>
      <w:r w:rsidRPr="00D053CF">
        <w:rPr>
          <w:szCs w:val="24"/>
        </w:rPr>
        <w:lastRenderedPageBreak/>
        <w:t>Техническая часть</w:t>
      </w:r>
      <w:bookmarkEnd w:id="669"/>
      <w:bookmarkEnd w:id="670"/>
      <w:bookmarkEnd w:id="671"/>
      <w:bookmarkEnd w:id="672"/>
      <w:bookmarkEnd w:id="673"/>
      <w:r w:rsidRPr="00D053CF">
        <w:rPr>
          <w:szCs w:val="24"/>
        </w:rPr>
        <w:t xml:space="preserve"> </w:t>
      </w:r>
    </w:p>
    <w:p w:rsidR="002B5044" w:rsidRPr="00D053CF" w:rsidRDefault="002B5044" w:rsidP="002A47D1">
      <w:pPr>
        <w:pStyle w:val="2"/>
        <w:ind w:left="1701" w:hanging="1134"/>
      </w:pPr>
      <w:bookmarkStart w:id="674" w:name="_Toc176064096"/>
      <w:bookmarkStart w:id="675" w:name="_Toc176338524"/>
      <w:bookmarkStart w:id="676" w:name="_Toc180399752"/>
      <w:bookmarkStart w:id="677" w:name="_Toc191205941"/>
      <w:bookmarkStart w:id="678" w:name="_Toc194315544"/>
      <w:bookmarkStart w:id="679" w:name="_Toc423421725"/>
      <w:bookmarkStart w:id="680" w:name="_Toc472416890"/>
      <w:r w:rsidRPr="00D053CF">
        <w:t>Общие требования к условиям поставки продукции</w:t>
      </w:r>
      <w:bookmarkStart w:id="681" w:name="_Toc176064097"/>
      <w:bookmarkStart w:id="682" w:name="_Toc176338525"/>
      <w:bookmarkStart w:id="683" w:name="_Toc180399753"/>
      <w:bookmarkStart w:id="684" w:name="_Toc189457101"/>
      <w:bookmarkStart w:id="685" w:name="_Toc189461737"/>
      <w:bookmarkStart w:id="686" w:name="_Toc189462011"/>
      <w:bookmarkStart w:id="687" w:name="_Toc191273610"/>
      <w:bookmarkStart w:id="688" w:name="_Toc167189319"/>
      <w:bookmarkStart w:id="689" w:name="_Toc168725254"/>
      <w:bookmarkEnd w:id="674"/>
      <w:bookmarkEnd w:id="675"/>
      <w:bookmarkEnd w:id="676"/>
      <w:bookmarkEnd w:id="677"/>
      <w:bookmarkEnd w:id="678"/>
      <w:bookmarkEnd w:id="679"/>
      <w:bookmarkEnd w:id="680"/>
    </w:p>
    <w:p w:rsidR="002B5044" w:rsidRPr="00D053CF" w:rsidRDefault="002B5044" w:rsidP="002B5044">
      <w:pPr>
        <w:pStyle w:val="3"/>
        <w:ind w:left="0" w:firstLine="851"/>
        <w:jc w:val="both"/>
        <w:rPr>
          <w:b w:val="0"/>
          <w:szCs w:val="24"/>
        </w:rPr>
      </w:pPr>
      <w:bookmarkStart w:id="690" w:name="_Toc439166308"/>
      <w:bookmarkStart w:id="691" w:name="_Toc439170656"/>
      <w:bookmarkStart w:id="692" w:name="_Toc439172758"/>
      <w:bookmarkStart w:id="693" w:name="_Toc439173202"/>
      <w:bookmarkStart w:id="694" w:name="_Toc439238196"/>
      <w:bookmarkStart w:id="695" w:name="_Toc439252748"/>
      <w:bookmarkStart w:id="696" w:name="_Toc439323606"/>
      <w:bookmarkStart w:id="697" w:name="_Toc439323722"/>
      <w:bookmarkStart w:id="698" w:name="_Toc440297056"/>
      <w:bookmarkStart w:id="699" w:name="_Toc440356617"/>
      <w:bookmarkStart w:id="700" w:name="_Toc440631753"/>
      <w:bookmarkStart w:id="701" w:name="_Toc440876538"/>
      <w:bookmarkStart w:id="702" w:name="_Toc441130610"/>
      <w:bookmarkStart w:id="703" w:name="_Toc441157113"/>
      <w:bookmarkStart w:id="704" w:name="_Toc447292132"/>
      <w:bookmarkStart w:id="705" w:name="_Toc462234890"/>
      <w:bookmarkStart w:id="706" w:name="_Toc466966856"/>
      <w:bookmarkStart w:id="707" w:name="_Toc468806107"/>
      <w:bookmarkStart w:id="708" w:name="_Toc469480374"/>
      <w:bookmarkStart w:id="709" w:name="_Toc472416891"/>
      <w:r w:rsidRPr="00D053CF">
        <w:rPr>
          <w:b w:val="0"/>
          <w:szCs w:val="24"/>
        </w:rPr>
        <w:t>Продукция должна быть новой и ранее неиспользованной.</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D053CF" w:rsidRDefault="002B5044" w:rsidP="002B5044">
      <w:pPr>
        <w:pStyle w:val="3"/>
        <w:ind w:left="0" w:firstLine="851"/>
        <w:jc w:val="both"/>
        <w:rPr>
          <w:b w:val="0"/>
          <w:szCs w:val="24"/>
        </w:rPr>
      </w:pPr>
      <w:bookmarkStart w:id="710" w:name="_Toc439166309"/>
      <w:bookmarkStart w:id="711" w:name="_Toc439170657"/>
      <w:bookmarkStart w:id="712" w:name="_Toc439172759"/>
      <w:bookmarkStart w:id="713" w:name="_Toc439173203"/>
      <w:bookmarkStart w:id="714" w:name="_Toc439238197"/>
      <w:bookmarkStart w:id="715" w:name="_Toc439252749"/>
      <w:bookmarkStart w:id="716" w:name="_Toc439323607"/>
      <w:bookmarkStart w:id="717" w:name="_Toc439323723"/>
      <w:bookmarkStart w:id="718" w:name="_Toc440297057"/>
      <w:bookmarkStart w:id="719" w:name="_Toc440356618"/>
      <w:bookmarkStart w:id="720" w:name="_Toc440631754"/>
      <w:bookmarkStart w:id="721" w:name="_Toc440876539"/>
      <w:bookmarkStart w:id="722" w:name="_Toc441130611"/>
      <w:bookmarkStart w:id="723" w:name="_Toc441157114"/>
      <w:bookmarkStart w:id="724" w:name="_Toc447292133"/>
      <w:bookmarkStart w:id="725" w:name="_Toc462234891"/>
      <w:bookmarkStart w:id="726" w:name="_Toc466966857"/>
      <w:bookmarkStart w:id="727" w:name="_Toc468806108"/>
      <w:bookmarkStart w:id="728" w:name="_Toc469480375"/>
      <w:bookmarkStart w:id="729" w:name="_Toc472416892"/>
      <w:r w:rsidRPr="00D053CF">
        <w:rPr>
          <w:b w:val="0"/>
          <w:szCs w:val="24"/>
        </w:rPr>
        <w:t>Продукция должна соответствовать ГОСТ, ТУ и Технической политике ПАО «МРСК Центра».</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2B5044" w:rsidRPr="00D053CF" w:rsidRDefault="002B5044" w:rsidP="0021751A">
      <w:pPr>
        <w:pStyle w:val="2"/>
        <w:ind w:left="1701" w:hanging="1134"/>
      </w:pPr>
      <w:bookmarkStart w:id="730" w:name="_Toc423421726"/>
      <w:bookmarkStart w:id="731" w:name="_Ref450652998"/>
      <w:bookmarkStart w:id="732" w:name="_Toc472416893"/>
      <w:r w:rsidRPr="00D053CF">
        <w:t>Перечень, объемы и характеристики закупаемой продукции</w:t>
      </w:r>
      <w:bookmarkEnd w:id="681"/>
      <w:bookmarkEnd w:id="682"/>
      <w:bookmarkEnd w:id="683"/>
      <w:bookmarkEnd w:id="684"/>
      <w:bookmarkEnd w:id="685"/>
      <w:bookmarkEnd w:id="686"/>
      <w:bookmarkEnd w:id="687"/>
      <w:bookmarkEnd w:id="730"/>
      <w:bookmarkEnd w:id="731"/>
      <w:bookmarkEnd w:id="732"/>
    </w:p>
    <w:p w:rsidR="002B5044" w:rsidRPr="00D053CF" w:rsidRDefault="002B5044" w:rsidP="002B5044">
      <w:pPr>
        <w:pStyle w:val="3"/>
        <w:ind w:left="0" w:firstLine="851"/>
        <w:jc w:val="both"/>
        <w:rPr>
          <w:b w:val="0"/>
          <w:szCs w:val="24"/>
        </w:rPr>
      </w:pPr>
      <w:bookmarkStart w:id="733" w:name="_Toc439166311"/>
      <w:bookmarkStart w:id="734" w:name="_Toc439170659"/>
      <w:bookmarkStart w:id="735" w:name="_Toc439172761"/>
      <w:bookmarkStart w:id="736" w:name="_Toc439173205"/>
      <w:bookmarkStart w:id="737" w:name="_Toc439238199"/>
      <w:bookmarkStart w:id="738" w:name="_Toc439252751"/>
      <w:bookmarkStart w:id="739" w:name="_Toc439323609"/>
      <w:bookmarkStart w:id="740" w:name="_Toc439323725"/>
      <w:bookmarkStart w:id="741" w:name="_Toc440297059"/>
      <w:bookmarkStart w:id="742" w:name="_Toc440356620"/>
      <w:bookmarkStart w:id="743" w:name="_Toc440631756"/>
      <w:bookmarkStart w:id="744" w:name="_Toc440876541"/>
      <w:bookmarkStart w:id="745" w:name="_Toc441130613"/>
      <w:bookmarkStart w:id="746" w:name="_Toc441157116"/>
      <w:bookmarkStart w:id="747" w:name="_Toc447292135"/>
      <w:bookmarkStart w:id="748" w:name="_Toc462234893"/>
      <w:bookmarkStart w:id="749" w:name="_Toc466966859"/>
      <w:bookmarkStart w:id="750" w:name="_Toc468806110"/>
      <w:bookmarkStart w:id="751" w:name="_Toc469480377"/>
      <w:bookmarkStart w:id="752" w:name="_Toc472416894"/>
      <w:r w:rsidRPr="00D053CF">
        <w:rPr>
          <w:b w:val="0"/>
          <w:szCs w:val="24"/>
        </w:rPr>
        <w:t>Техническ</w:t>
      </w:r>
      <w:r w:rsidR="003776BB" w:rsidRPr="00D053CF">
        <w:rPr>
          <w:b w:val="0"/>
          <w:szCs w:val="24"/>
        </w:rPr>
        <w:t>ое(</w:t>
      </w:r>
      <w:r w:rsidRPr="00D053CF">
        <w:rPr>
          <w:b w:val="0"/>
          <w:szCs w:val="24"/>
        </w:rPr>
        <w:t>ие</w:t>
      </w:r>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D053CF">
        <w:rPr>
          <w:b w:val="0"/>
          <w:szCs w:val="24"/>
        </w:rPr>
        <w:t xml:space="preserve">по Лоту </w:t>
      </w:r>
      <w:r w:rsidR="00A154B7" w:rsidRPr="00D053CF">
        <w:rPr>
          <w:b w:val="0"/>
          <w:szCs w:val="24"/>
          <w:highlight w:val="yellow"/>
        </w:rPr>
        <w:t>№1</w:t>
      </w:r>
      <w:r w:rsidR="00A154B7" w:rsidRPr="00D053CF">
        <w:rPr>
          <w:b w:val="0"/>
          <w:szCs w:val="24"/>
        </w:rPr>
        <w:t xml:space="preserve"> (подраздел </w:t>
      </w:r>
      <w:r w:rsidR="001E2EB3">
        <w:fldChar w:fldCharType="begin"/>
      </w:r>
      <w:r w:rsidR="001E2EB3">
        <w:instrText xml:space="preserve"> REF _Ref440275279 \r \h  \* MERGEFORMAT </w:instrText>
      </w:r>
      <w:r w:rsidR="001E2EB3">
        <w:fldChar w:fldCharType="separate"/>
      </w:r>
      <w:r w:rsidR="00B007DA" w:rsidRPr="00B007DA">
        <w:rPr>
          <w:b w:val="0"/>
          <w:szCs w:val="24"/>
        </w:rPr>
        <w:t>1.1.5</w:t>
      </w:r>
      <w:r w:rsidR="001E2EB3">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ы</w:t>
      </w:r>
      <w:r w:rsidR="00F463E8" w:rsidRPr="00D053CF">
        <w:rPr>
          <w:b w:val="0"/>
          <w:szCs w:val="24"/>
        </w:rPr>
        <w:t>)</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D053CF" w:rsidRDefault="002B5044" w:rsidP="0021751A">
      <w:pPr>
        <w:pStyle w:val="2"/>
        <w:ind w:left="1701" w:hanging="1134"/>
      </w:pPr>
      <w:bookmarkStart w:id="753" w:name="_Ref194832984"/>
      <w:bookmarkStart w:id="754" w:name="_Ref197686508"/>
      <w:bookmarkStart w:id="755" w:name="_Toc423421727"/>
      <w:bookmarkStart w:id="756" w:name="_Toc472416896"/>
      <w:r w:rsidRPr="00D053CF">
        <w:t>Требование к поставляемой продукции</w:t>
      </w:r>
      <w:bookmarkEnd w:id="753"/>
      <w:bookmarkEnd w:id="754"/>
      <w:bookmarkEnd w:id="755"/>
      <w:bookmarkEnd w:id="756"/>
    </w:p>
    <w:p w:rsidR="002B5044" w:rsidRPr="00D053CF" w:rsidRDefault="0021751A" w:rsidP="002B5044">
      <w:pPr>
        <w:pStyle w:val="3"/>
        <w:ind w:left="0" w:firstLine="851"/>
        <w:jc w:val="both"/>
        <w:rPr>
          <w:b w:val="0"/>
          <w:szCs w:val="24"/>
        </w:rPr>
      </w:pPr>
      <w:bookmarkStart w:id="757" w:name="_Toc439166313"/>
      <w:bookmarkStart w:id="758" w:name="_Toc439170661"/>
      <w:bookmarkStart w:id="759" w:name="_Toc439172763"/>
      <w:bookmarkStart w:id="760" w:name="_Toc439173207"/>
      <w:bookmarkStart w:id="761" w:name="_Toc439238201"/>
      <w:bookmarkStart w:id="762" w:name="_Toc439252753"/>
      <w:bookmarkStart w:id="763" w:name="_Toc439323611"/>
      <w:bookmarkStart w:id="764" w:name="_Toc439323727"/>
      <w:bookmarkStart w:id="765" w:name="_Toc440297061"/>
      <w:bookmarkStart w:id="766" w:name="_Toc440356622"/>
      <w:bookmarkStart w:id="767" w:name="_Toc440631758"/>
      <w:bookmarkStart w:id="768" w:name="_Toc440876543"/>
      <w:bookmarkStart w:id="769" w:name="_Toc441130615"/>
      <w:bookmarkStart w:id="770" w:name="_Toc441157118"/>
      <w:bookmarkStart w:id="771" w:name="_Toc447292137"/>
      <w:bookmarkStart w:id="772" w:name="_Toc462234895"/>
      <w:bookmarkStart w:id="773" w:name="_Toc466966862"/>
      <w:bookmarkStart w:id="774" w:name="_Toc468806113"/>
      <w:bookmarkStart w:id="775" w:name="_Toc469480380"/>
      <w:bookmarkStart w:id="776" w:name="_Toc472416897"/>
      <w:bookmarkStart w:id="777" w:name="_Ref194833053"/>
      <w:bookmarkStart w:id="778" w:name="_Ref223496951"/>
      <w:bookmarkStart w:id="779"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D053CF" w:rsidRDefault="002B5044" w:rsidP="002B5044">
      <w:pPr>
        <w:pStyle w:val="3"/>
        <w:ind w:left="0" w:firstLine="851"/>
        <w:jc w:val="both"/>
        <w:rPr>
          <w:b w:val="0"/>
          <w:szCs w:val="24"/>
        </w:rPr>
      </w:pPr>
      <w:bookmarkStart w:id="780" w:name="_Toc439166314"/>
      <w:bookmarkStart w:id="781" w:name="_Toc439170662"/>
      <w:bookmarkStart w:id="782" w:name="_Toc439172764"/>
      <w:bookmarkStart w:id="783" w:name="_Toc439173208"/>
      <w:bookmarkStart w:id="784" w:name="_Toc439238202"/>
      <w:bookmarkStart w:id="785" w:name="_Toc439252754"/>
      <w:bookmarkStart w:id="786" w:name="_Toc439323612"/>
      <w:bookmarkStart w:id="787" w:name="_Toc439323728"/>
      <w:bookmarkStart w:id="788" w:name="_Toc440297062"/>
      <w:bookmarkStart w:id="789" w:name="_Toc440356623"/>
      <w:bookmarkStart w:id="790" w:name="_Toc440631759"/>
      <w:bookmarkStart w:id="791" w:name="_Toc440876544"/>
      <w:bookmarkStart w:id="792" w:name="_Toc441130616"/>
      <w:bookmarkStart w:id="793" w:name="_Toc441157119"/>
      <w:bookmarkStart w:id="794" w:name="_Toc447292138"/>
      <w:bookmarkStart w:id="795" w:name="_Toc462234896"/>
      <w:bookmarkStart w:id="796" w:name="_Toc466966863"/>
      <w:bookmarkStart w:id="797" w:name="_Toc468806114"/>
      <w:bookmarkStart w:id="798" w:name="_Toc469480381"/>
      <w:bookmarkStart w:id="799"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D053CF" w:rsidRDefault="002B5044" w:rsidP="0021751A">
      <w:pPr>
        <w:pStyle w:val="2"/>
        <w:ind w:left="1701" w:hanging="1134"/>
      </w:pPr>
      <w:bookmarkStart w:id="800" w:name="_Ref247513861"/>
      <w:bookmarkStart w:id="801" w:name="_Toc423421728"/>
      <w:bookmarkStart w:id="802" w:name="_Toc472416899"/>
      <w:r w:rsidRPr="00D053CF">
        <w:t xml:space="preserve">Требование к </w:t>
      </w:r>
      <w:r w:rsidR="0021751A" w:rsidRPr="00D053CF">
        <w:t>Участник</w:t>
      </w:r>
      <w:r w:rsidRPr="00D053CF">
        <w:t>у</w:t>
      </w:r>
      <w:bookmarkEnd w:id="777"/>
      <w:bookmarkEnd w:id="778"/>
      <w:bookmarkEnd w:id="779"/>
      <w:r w:rsidRPr="00D053CF">
        <w:t>.</w:t>
      </w:r>
      <w:bookmarkEnd w:id="800"/>
      <w:bookmarkEnd w:id="801"/>
      <w:bookmarkEnd w:id="802"/>
    </w:p>
    <w:p w:rsidR="002B5044" w:rsidRPr="00D053CF" w:rsidRDefault="002B5044" w:rsidP="002B5044">
      <w:pPr>
        <w:pStyle w:val="3"/>
        <w:ind w:left="0" w:firstLine="851"/>
        <w:jc w:val="both"/>
        <w:rPr>
          <w:b w:val="0"/>
          <w:szCs w:val="24"/>
        </w:rPr>
      </w:pPr>
      <w:bookmarkStart w:id="803" w:name="_Toc439166317"/>
      <w:bookmarkStart w:id="804" w:name="_Toc439170665"/>
      <w:bookmarkStart w:id="805" w:name="_Toc439172767"/>
      <w:bookmarkStart w:id="806" w:name="_Toc439173211"/>
      <w:bookmarkStart w:id="807" w:name="_Toc439238205"/>
      <w:bookmarkStart w:id="808" w:name="_Toc439252756"/>
      <w:bookmarkStart w:id="809" w:name="_Toc439323614"/>
      <w:bookmarkStart w:id="810" w:name="_Toc439323730"/>
      <w:bookmarkStart w:id="811" w:name="_Ref440292618"/>
      <w:bookmarkStart w:id="812" w:name="_Toc440297064"/>
      <w:bookmarkStart w:id="813" w:name="_Toc440356625"/>
      <w:bookmarkStart w:id="814" w:name="_Toc440631761"/>
      <w:bookmarkStart w:id="815" w:name="_Toc440876546"/>
      <w:bookmarkStart w:id="816" w:name="_Toc441130618"/>
      <w:bookmarkStart w:id="817" w:name="_Toc441157121"/>
      <w:bookmarkStart w:id="818" w:name="_Toc447292140"/>
      <w:bookmarkStart w:id="819" w:name="_Toc462234898"/>
      <w:bookmarkStart w:id="820" w:name="_Toc466966865"/>
      <w:bookmarkStart w:id="821" w:name="_Toc468806116"/>
      <w:bookmarkStart w:id="822" w:name="_Toc469480383"/>
      <w:bookmarkStart w:id="823"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1E2EB3">
        <w:fldChar w:fldCharType="begin"/>
      </w:r>
      <w:r w:rsidR="001E2EB3">
        <w:instrText xml:space="preserve"> REF _Ref86826666 \r \h  \* MERGEFORMAT </w:instrText>
      </w:r>
      <w:r w:rsidR="001E2EB3">
        <w:fldChar w:fldCharType="separate"/>
      </w:r>
      <w:r w:rsidR="00B007DA" w:rsidRPr="00B007DA">
        <w:rPr>
          <w:b w:val="0"/>
          <w:szCs w:val="24"/>
        </w:rPr>
        <w:t>5.3</w:t>
      </w:r>
      <w:r w:rsidR="001E2EB3">
        <w:fldChar w:fldCharType="end"/>
      </w:r>
      <w:r w:rsidRPr="00D053CF">
        <w:rPr>
          <w:b w:val="0"/>
          <w:szCs w:val="24"/>
        </w:rPr>
        <w:t>).</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D053CF" w:rsidRDefault="002B5044" w:rsidP="002B5044">
      <w:pPr>
        <w:pStyle w:val="3"/>
        <w:ind w:left="0" w:firstLine="851"/>
        <w:jc w:val="both"/>
        <w:rPr>
          <w:b w:val="0"/>
          <w:szCs w:val="24"/>
        </w:rPr>
      </w:pPr>
      <w:bookmarkStart w:id="824" w:name="_Toc439166318"/>
      <w:bookmarkStart w:id="825" w:name="_Toc439170666"/>
      <w:bookmarkStart w:id="826" w:name="_Toc439172768"/>
      <w:bookmarkStart w:id="827" w:name="_Toc439173212"/>
      <w:bookmarkStart w:id="828" w:name="_Toc439238206"/>
      <w:bookmarkStart w:id="829" w:name="_Toc439252757"/>
      <w:bookmarkStart w:id="830" w:name="_Toc439323615"/>
      <w:bookmarkStart w:id="831" w:name="_Toc439323731"/>
      <w:bookmarkStart w:id="832" w:name="_Toc440297065"/>
      <w:bookmarkStart w:id="833" w:name="_Toc440356626"/>
      <w:bookmarkStart w:id="834" w:name="_Toc440631762"/>
      <w:bookmarkStart w:id="835" w:name="_Toc440876547"/>
      <w:bookmarkStart w:id="836" w:name="_Toc441130619"/>
      <w:bookmarkStart w:id="837" w:name="_Toc441157122"/>
      <w:bookmarkStart w:id="838" w:name="_Toc447292141"/>
      <w:bookmarkStart w:id="839" w:name="_Toc462234899"/>
      <w:bookmarkStart w:id="840" w:name="_Toc466966866"/>
      <w:bookmarkStart w:id="841" w:name="_Toc468806117"/>
      <w:bookmarkStart w:id="842" w:name="_Toc469480384"/>
      <w:bookmarkStart w:id="843"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1E2EB3">
        <w:fldChar w:fldCharType="begin"/>
      </w:r>
      <w:r w:rsidR="001E2EB3">
        <w:instrText xml:space="preserve"> REF _Ref86826666 \r \h  \* MERGEFORMAT </w:instrText>
      </w:r>
      <w:r w:rsidR="001E2EB3">
        <w:fldChar w:fldCharType="separate"/>
      </w:r>
      <w:r w:rsidR="00B007DA" w:rsidRPr="00B007DA">
        <w:rPr>
          <w:b w:val="0"/>
          <w:szCs w:val="24"/>
        </w:rPr>
        <w:t>5.3</w:t>
      </w:r>
      <w:r w:rsidR="001E2EB3">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A549DD" w:rsidRPr="00D053CF" w:rsidRDefault="00A549DD" w:rsidP="00A549DD">
      <w:pPr>
        <w:pStyle w:val="2"/>
        <w:ind w:left="1701" w:hanging="1134"/>
      </w:pPr>
      <w:bookmarkStart w:id="844" w:name="_Toc248219573"/>
      <w:bookmarkStart w:id="845" w:name="_Toc256099315"/>
      <w:bookmarkStart w:id="846" w:name="_Toc423421664"/>
      <w:bookmarkStart w:id="847" w:name="_Toc447269813"/>
      <w:bookmarkStart w:id="848" w:name="_Toc472416902"/>
      <w:bookmarkEnd w:id="688"/>
      <w:bookmarkEnd w:id="689"/>
      <w:r w:rsidRPr="00D053CF">
        <w:t>Иные требования</w:t>
      </w:r>
      <w:bookmarkEnd w:id="844"/>
      <w:bookmarkEnd w:id="845"/>
      <w:bookmarkEnd w:id="846"/>
      <w:bookmarkEnd w:id="847"/>
      <w:bookmarkEnd w:id="848"/>
    </w:p>
    <w:p w:rsidR="008F28AA" w:rsidRPr="00D053CF" w:rsidRDefault="00BE26DC" w:rsidP="008F28AA">
      <w:pPr>
        <w:pStyle w:val="3"/>
        <w:ind w:left="0" w:firstLine="851"/>
        <w:jc w:val="both"/>
        <w:rPr>
          <w:b w:val="0"/>
          <w:szCs w:val="24"/>
        </w:rPr>
      </w:pPr>
      <w:bookmarkStart w:id="849" w:name="_Toc447292143"/>
      <w:bookmarkStart w:id="850" w:name="_Toc462234901"/>
      <w:bookmarkStart w:id="851" w:name="_Toc466966868"/>
      <w:bookmarkStart w:id="852" w:name="_Toc468806119"/>
      <w:bookmarkStart w:id="853" w:name="_Toc469480386"/>
      <w:bookmarkStart w:id="854" w:name="_Toc472416903"/>
      <w:bookmarkStart w:id="855"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9"/>
      <w:bookmarkEnd w:id="850"/>
      <w:bookmarkEnd w:id="851"/>
      <w:bookmarkEnd w:id="852"/>
      <w:bookmarkEnd w:id="853"/>
      <w:bookmarkEnd w:id="854"/>
    </w:p>
    <w:p w:rsidR="00A549DD" w:rsidRPr="00D053CF" w:rsidRDefault="00A549DD" w:rsidP="00A549DD">
      <w:pPr>
        <w:pStyle w:val="3"/>
        <w:ind w:left="0" w:firstLine="851"/>
        <w:jc w:val="both"/>
        <w:rPr>
          <w:b w:val="0"/>
          <w:szCs w:val="24"/>
        </w:rPr>
      </w:pPr>
      <w:bookmarkStart w:id="856" w:name="_Toc447292144"/>
      <w:bookmarkStart w:id="857" w:name="_Toc462234902"/>
      <w:bookmarkStart w:id="858" w:name="_Toc466966869"/>
      <w:bookmarkStart w:id="859" w:name="_Toc468806120"/>
      <w:bookmarkStart w:id="860" w:name="_Toc469480387"/>
      <w:bookmarkStart w:id="861"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5"/>
      <w:bookmarkEnd w:id="856"/>
      <w:bookmarkEnd w:id="857"/>
      <w:bookmarkEnd w:id="858"/>
      <w:bookmarkEnd w:id="859"/>
      <w:bookmarkEnd w:id="860"/>
      <w:bookmarkEnd w:id="861"/>
    </w:p>
    <w:p w:rsidR="00BE26DC" w:rsidRPr="00D053CF" w:rsidRDefault="00BE26DC" w:rsidP="00BE26DC">
      <w:pPr>
        <w:pStyle w:val="2"/>
        <w:ind w:left="1701" w:hanging="1134"/>
      </w:pPr>
      <w:bookmarkStart w:id="862" w:name="_Toc461809058"/>
      <w:bookmarkStart w:id="863" w:name="_Toc462216759"/>
      <w:bookmarkStart w:id="864" w:name="_Toc472416905"/>
      <w:r w:rsidRPr="00D053CF">
        <w:t>Альтернативные предложения</w:t>
      </w:r>
      <w:bookmarkStart w:id="865" w:name="_Ref56252639"/>
      <w:bookmarkEnd w:id="862"/>
      <w:bookmarkEnd w:id="863"/>
      <w:bookmarkEnd w:id="864"/>
    </w:p>
    <w:p w:rsidR="002B5044" w:rsidRPr="00D053CF" w:rsidRDefault="00BE26DC" w:rsidP="002B5044">
      <w:pPr>
        <w:pStyle w:val="3"/>
        <w:spacing w:before="100" w:beforeAutospacing="1" w:after="100" w:afterAutospacing="1"/>
        <w:ind w:left="0" w:firstLine="851"/>
        <w:jc w:val="both"/>
        <w:rPr>
          <w:lang w:eastAsia="ru-RU"/>
        </w:rPr>
      </w:pPr>
      <w:bookmarkStart w:id="866" w:name="_Toc461809059"/>
      <w:bookmarkStart w:id="867" w:name="_Toc462216760"/>
      <w:bookmarkStart w:id="868" w:name="_Toc462234904"/>
      <w:bookmarkStart w:id="869" w:name="_Toc466966871"/>
      <w:bookmarkStart w:id="870" w:name="_Toc468806122"/>
      <w:bookmarkStart w:id="871" w:name="_Toc469480389"/>
      <w:bookmarkStart w:id="872"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5"/>
      <w:bookmarkEnd w:id="866"/>
      <w:bookmarkEnd w:id="867"/>
      <w:bookmarkEnd w:id="868"/>
      <w:bookmarkEnd w:id="869"/>
      <w:bookmarkEnd w:id="870"/>
      <w:bookmarkEnd w:id="871"/>
      <w:bookmarkEnd w:id="872"/>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3" w:name="_Ref440270602"/>
      <w:bookmarkStart w:id="874" w:name="_Toc472416907"/>
      <w:bookmarkEnd w:id="5"/>
      <w:bookmarkEnd w:id="657"/>
      <w:r w:rsidRPr="00D053CF">
        <w:rPr>
          <w:szCs w:val="24"/>
        </w:rPr>
        <w:lastRenderedPageBreak/>
        <w:t>Образцы основных форм документов, включаемых в Заявку</w:t>
      </w:r>
      <w:bookmarkEnd w:id="873"/>
      <w:bookmarkEnd w:id="874"/>
      <w:r w:rsidRPr="00D053CF">
        <w:rPr>
          <w:szCs w:val="24"/>
        </w:rPr>
        <w:t xml:space="preserve"> </w:t>
      </w:r>
    </w:p>
    <w:p w:rsidR="004F4D80" w:rsidRPr="00D053CF" w:rsidRDefault="004F4D80" w:rsidP="004F4D80">
      <w:pPr>
        <w:pStyle w:val="2"/>
      </w:pPr>
      <w:bookmarkStart w:id="875" w:name="_Ref55336310"/>
      <w:bookmarkStart w:id="876" w:name="_Toc57314672"/>
      <w:bookmarkStart w:id="877" w:name="_Toc69728986"/>
      <w:bookmarkStart w:id="878" w:name="_Toc98253919"/>
      <w:bookmarkStart w:id="879" w:name="_Toc165173847"/>
      <w:bookmarkStart w:id="880" w:name="_Toc423423667"/>
      <w:bookmarkStart w:id="881" w:name="_Toc472416908"/>
      <w:r w:rsidRPr="00D053CF">
        <w:t xml:space="preserve">Письмо о подаче оферты </w:t>
      </w:r>
      <w:bookmarkStart w:id="882" w:name="_Ref22846535"/>
      <w:r w:rsidRPr="00D053CF">
        <w:t>(</w:t>
      </w:r>
      <w:bookmarkEnd w:id="882"/>
      <w:r w:rsidRPr="00D053CF">
        <w:t xml:space="preserve">форма </w:t>
      </w:r>
      <w:r w:rsidRPr="00D053CF">
        <w:rPr>
          <w:noProof/>
        </w:rPr>
        <w:t>1</w:t>
      </w:r>
      <w:r w:rsidRPr="00D053CF">
        <w:t>)</w:t>
      </w:r>
      <w:bookmarkEnd w:id="875"/>
      <w:bookmarkEnd w:id="876"/>
      <w:bookmarkEnd w:id="877"/>
      <w:bookmarkEnd w:id="878"/>
      <w:bookmarkEnd w:id="879"/>
      <w:bookmarkEnd w:id="880"/>
      <w:bookmarkEnd w:id="881"/>
    </w:p>
    <w:p w:rsidR="004F4D80" w:rsidRPr="00D053CF" w:rsidRDefault="004F4D80" w:rsidP="004F4D80">
      <w:pPr>
        <w:pStyle w:val="3"/>
        <w:rPr>
          <w:szCs w:val="24"/>
        </w:rPr>
      </w:pPr>
      <w:bookmarkStart w:id="883" w:name="_Toc98253920"/>
      <w:bookmarkStart w:id="884" w:name="_Toc157248174"/>
      <w:bookmarkStart w:id="885" w:name="_Toc157496543"/>
      <w:bookmarkStart w:id="886" w:name="_Toc158206082"/>
      <w:bookmarkStart w:id="887" w:name="_Toc164057767"/>
      <w:bookmarkStart w:id="888" w:name="_Toc164137117"/>
      <w:bookmarkStart w:id="889" w:name="_Toc164161277"/>
      <w:bookmarkStart w:id="890" w:name="_Toc165173848"/>
      <w:bookmarkStart w:id="891" w:name="_Toc439170673"/>
      <w:bookmarkStart w:id="892" w:name="_Toc439172775"/>
      <w:bookmarkStart w:id="893" w:name="_Toc439173219"/>
      <w:bookmarkStart w:id="894" w:name="_Toc439238213"/>
      <w:bookmarkStart w:id="895" w:name="_Toc440297069"/>
      <w:bookmarkStart w:id="896" w:name="_Toc440356630"/>
      <w:bookmarkStart w:id="897" w:name="_Toc462234907"/>
      <w:bookmarkStart w:id="898" w:name="_Toc472416909"/>
      <w:r w:rsidRPr="00D053CF">
        <w:rPr>
          <w:szCs w:val="24"/>
        </w:rPr>
        <w:t>Форма письма о подаче оферты</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9"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0" w:name="_Toc98253921"/>
      <w:bookmarkStart w:id="901" w:name="_Toc157248175"/>
      <w:bookmarkStart w:id="902" w:name="_Toc157496544"/>
      <w:bookmarkStart w:id="903" w:name="_Toc158206083"/>
      <w:bookmarkStart w:id="904" w:name="_Toc164057768"/>
      <w:bookmarkStart w:id="905" w:name="_Toc164137118"/>
      <w:bookmarkStart w:id="906" w:name="_Toc164161278"/>
      <w:bookmarkStart w:id="907" w:name="_Toc165173849"/>
      <w:r w:rsidRPr="00D053CF">
        <w:rPr>
          <w:b/>
          <w:szCs w:val="24"/>
        </w:rPr>
        <w:br w:type="page"/>
      </w:r>
    </w:p>
    <w:p w:rsidR="004F4D80" w:rsidRPr="00D053CF" w:rsidRDefault="004F4D80" w:rsidP="004F4D80">
      <w:pPr>
        <w:pStyle w:val="3"/>
        <w:rPr>
          <w:szCs w:val="24"/>
        </w:rPr>
      </w:pPr>
      <w:bookmarkStart w:id="908" w:name="_Toc439170674"/>
      <w:bookmarkStart w:id="909" w:name="_Toc439172776"/>
      <w:bookmarkStart w:id="910" w:name="_Toc439173220"/>
      <w:bookmarkStart w:id="911" w:name="_Toc439238214"/>
      <w:bookmarkStart w:id="912" w:name="_Toc439252762"/>
      <w:bookmarkStart w:id="913" w:name="_Toc439323736"/>
      <w:bookmarkStart w:id="914" w:name="_Toc440297070"/>
      <w:bookmarkStart w:id="915" w:name="_Toc440356631"/>
      <w:bookmarkStart w:id="916" w:name="_Toc440631767"/>
      <w:bookmarkStart w:id="917" w:name="_Toc440876551"/>
      <w:bookmarkStart w:id="918" w:name="_Toc441130623"/>
      <w:bookmarkStart w:id="919" w:name="_Toc441157126"/>
      <w:bookmarkStart w:id="920" w:name="_Toc447292148"/>
      <w:bookmarkStart w:id="921" w:name="_Toc462234908"/>
      <w:bookmarkStart w:id="922" w:name="_Toc472416910"/>
      <w:r w:rsidRPr="00D053CF">
        <w:rPr>
          <w:szCs w:val="24"/>
        </w:rPr>
        <w:lastRenderedPageBreak/>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1E2EB3">
        <w:fldChar w:fldCharType="begin"/>
      </w:r>
      <w:r w:rsidR="001E2EB3">
        <w:instrText xml:space="preserve"> REF _Ref306008743 \r \h  \* MERGEFORMAT </w:instrText>
      </w:r>
      <w:r w:rsidR="001E2EB3">
        <w:fldChar w:fldCharType="separate"/>
      </w:r>
      <w:r w:rsidR="00B007DA" w:rsidRPr="00B007DA">
        <w:rPr>
          <w:sz w:val="24"/>
          <w:szCs w:val="24"/>
        </w:rPr>
        <w:t>3.3.4</w:t>
      </w:r>
      <w:r w:rsidR="001E2EB3">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1E2EB3">
        <w:fldChar w:fldCharType="begin"/>
      </w:r>
      <w:r w:rsidR="001E2EB3">
        <w:instrText xml:space="preserve"> REF _Ref55279015 \r \h  \* MERGEFORMAT </w:instrText>
      </w:r>
      <w:r w:rsidR="001E2EB3">
        <w:fldChar w:fldCharType="separate"/>
      </w:r>
      <w:r w:rsidR="00B007DA" w:rsidRPr="00B007DA">
        <w:rPr>
          <w:sz w:val="24"/>
          <w:szCs w:val="24"/>
        </w:rPr>
        <w:t>3.3.1.6</w:t>
      </w:r>
      <w:r w:rsidR="001E2EB3">
        <w:fldChar w:fldCharType="end"/>
      </w:r>
      <w:r w:rsidRPr="00D053CF">
        <w:rPr>
          <w:sz w:val="24"/>
          <w:szCs w:val="24"/>
        </w:rPr>
        <w:t xml:space="preserve"> и </w:t>
      </w:r>
      <w:r w:rsidR="001E2EB3">
        <w:fldChar w:fldCharType="begin"/>
      </w:r>
      <w:r w:rsidR="001E2EB3">
        <w:instrText xml:space="preserve"> REF _Ref195087786 \r \h  \* MERGEFORMAT </w:instrText>
      </w:r>
      <w:r w:rsidR="001E2EB3">
        <w:fldChar w:fldCharType="separate"/>
      </w:r>
      <w:r w:rsidR="00B007DA" w:rsidRPr="00B007DA">
        <w:rPr>
          <w:sz w:val="24"/>
          <w:szCs w:val="24"/>
        </w:rPr>
        <w:t>3.3.1.7</w:t>
      </w:r>
      <w:r w:rsidR="001E2EB3">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3" w:name="_Ref55335821"/>
      <w:bookmarkStart w:id="924" w:name="_Ref55336345"/>
      <w:bookmarkStart w:id="925" w:name="_Toc57314674"/>
      <w:bookmarkStart w:id="926" w:name="_Toc69728988"/>
      <w:bookmarkStart w:id="927" w:name="_Toc98253922"/>
      <w:bookmarkStart w:id="928" w:name="_Toc165173850"/>
      <w:r w:rsidRPr="00D053CF">
        <w:br w:type="page"/>
      </w:r>
    </w:p>
    <w:p w:rsidR="00920CB0" w:rsidRPr="00D053CF" w:rsidRDefault="00920CB0" w:rsidP="00920CB0">
      <w:pPr>
        <w:pStyle w:val="3"/>
        <w:rPr>
          <w:szCs w:val="24"/>
        </w:rPr>
      </w:pPr>
      <w:bookmarkStart w:id="929" w:name="_Ref440271964"/>
      <w:bookmarkStart w:id="930" w:name="_Toc440297071"/>
      <w:bookmarkStart w:id="931" w:name="_Toc440356632"/>
      <w:bookmarkStart w:id="932" w:name="_Toc472416911"/>
      <w:r w:rsidRPr="00D053CF">
        <w:rPr>
          <w:szCs w:val="24"/>
        </w:rPr>
        <w:lastRenderedPageBreak/>
        <w:t>Антикоррупционные обязательства (Форма 1.1).</w:t>
      </w:r>
      <w:bookmarkEnd w:id="929"/>
      <w:bookmarkEnd w:id="930"/>
      <w:bookmarkEnd w:id="931"/>
      <w:bookmarkEnd w:id="932"/>
    </w:p>
    <w:p w:rsidR="00920CB0" w:rsidRPr="00D053CF" w:rsidRDefault="00920CB0" w:rsidP="00A222A8">
      <w:pPr>
        <w:pStyle w:val="3"/>
        <w:numPr>
          <w:ilvl w:val="3"/>
          <w:numId w:val="65"/>
        </w:numPr>
        <w:rPr>
          <w:b w:val="0"/>
          <w:szCs w:val="24"/>
        </w:rPr>
      </w:pPr>
      <w:bookmarkStart w:id="933" w:name="_Toc439238216"/>
      <w:bookmarkStart w:id="934" w:name="_Toc439252764"/>
      <w:bookmarkStart w:id="935" w:name="_Toc439323738"/>
      <w:bookmarkStart w:id="936" w:name="_Toc440297072"/>
      <w:bookmarkStart w:id="937" w:name="_Toc440356633"/>
      <w:bookmarkStart w:id="938" w:name="_Toc440631769"/>
      <w:bookmarkStart w:id="939" w:name="_Toc440876553"/>
      <w:bookmarkStart w:id="940" w:name="_Toc441130625"/>
      <w:bookmarkStart w:id="941" w:name="_Toc441157128"/>
      <w:bookmarkStart w:id="942" w:name="_Toc447292150"/>
      <w:bookmarkStart w:id="943" w:name="_Toc462234910"/>
      <w:bookmarkStart w:id="944" w:name="_Toc472416912"/>
      <w:r w:rsidRPr="00D053CF">
        <w:rPr>
          <w:b w:val="0"/>
          <w:szCs w:val="24"/>
        </w:rPr>
        <w:t>Форма Антикоррупционных обязательств</w:t>
      </w:r>
      <w:bookmarkEnd w:id="933"/>
      <w:bookmarkEnd w:id="934"/>
      <w:bookmarkEnd w:id="935"/>
      <w:bookmarkEnd w:id="936"/>
      <w:bookmarkEnd w:id="937"/>
      <w:bookmarkEnd w:id="938"/>
      <w:bookmarkEnd w:id="939"/>
      <w:bookmarkEnd w:id="940"/>
      <w:bookmarkEnd w:id="941"/>
      <w:bookmarkEnd w:id="942"/>
      <w:bookmarkEnd w:id="943"/>
      <w:bookmarkEnd w:id="944"/>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r w:rsidRPr="00D053CF">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2"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3"/>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5" w:name="_Toc423423668"/>
      <w:bookmarkStart w:id="946" w:name="_Ref440271072"/>
      <w:bookmarkStart w:id="947" w:name="_Ref440273986"/>
      <w:bookmarkStart w:id="948" w:name="_Ref440274337"/>
      <w:bookmarkStart w:id="949" w:name="_Ref440274913"/>
      <w:bookmarkStart w:id="950" w:name="_Ref440284918"/>
      <w:bookmarkStart w:id="951"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3"/>
      <w:bookmarkEnd w:id="924"/>
      <w:bookmarkEnd w:id="925"/>
      <w:bookmarkEnd w:id="926"/>
      <w:bookmarkEnd w:id="927"/>
      <w:bookmarkEnd w:id="928"/>
      <w:bookmarkEnd w:id="945"/>
      <w:bookmarkEnd w:id="946"/>
      <w:bookmarkEnd w:id="947"/>
      <w:bookmarkEnd w:id="948"/>
      <w:bookmarkEnd w:id="949"/>
      <w:bookmarkEnd w:id="950"/>
      <w:bookmarkEnd w:id="951"/>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2" w:name="_Toc98253923"/>
      <w:bookmarkStart w:id="953" w:name="_Toc157248177"/>
      <w:bookmarkStart w:id="954" w:name="_Toc157496546"/>
      <w:bookmarkStart w:id="955" w:name="_Toc158206085"/>
      <w:bookmarkStart w:id="956" w:name="_Toc164057770"/>
      <w:bookmarkStart w:id="957" w:name="_Toc164137120"/>
      <w:bookmarkStart w:id="958" w:name="_Toc164161280"/>
      <w:bookmarkStart w:id="959" w:name="_Toc165173851"/>
      <w:bookmarkStart w:id="960" w:name="_Ref264038986"/>
      <w:bookmarkStart w:id="961" w:name="_Ref264359294"/>
      <w:bookmarkStart w:id="962" w:name="_Toc439170676"/>
      <w:bookmarkStart w:id="963" w:name="_Toc439172778"/>
      <w:bookmarkStart w:id="964" w:name="_Toc439173222"/>
      <w:bookmarkStart w:id="965" w:name="_Toc439238218"/>
      <w:bookmarkStart w:id="966" w:name="_Toc439252766"/>
      <w:bookmarkStart w:id="967" w:name="_Toc439323740"/>
      <w:bookmarkStart w:id="968" w:name="_Toc440297074"/>
      <w:bookmarkStart w:id="969" w:name="_Toc440356635"/>
      <w:bookmarkStart w:id="970" w:name="_Toc440631771"/>
      <w:bookmarkStart w:id="971" w:name="_Toc440876555"/>
      <w:bookmarkStart w:id="972" w:name="_Toc441130627"/>
      <w:bookmarkStart w:id="973" w:name="_Toc441157130"/>
      <w:bookmarkStart w:id="974" w:name="_Toc447292152"/>
      <w:bookmarkStart w:id="975" w:name="_Toc462234912"/>
      <w:bookmarkStart w:id="976" w:name="_Toc466966879"/>
      <w:bookmarkStart w:id="977" w:name="_Toc468806130"/>
      <w:bookmarkStart w:id="978" w:name="_Toc469480397"/>
      <w:bookmarkStart w:id="979" w:name="_Toc472416914"/>
      <w:r w:rsidRPr="00D053CF">
        <w:rPr>
          <w:szCs w:val="24"/>
        </w:rPr>
        <w:t xml:space="preserve">Форма </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00492C8B" w:rsidRPr="00D053CF">
        <w:rPr>
          <w:szCs w:val="24"/>
        </w:rPr>
        <w:t>Сводной таблицы стоимости</w:t>
      </w:r>
      <w:bookmarkEnd w:id="966"/>
      <w:bookmarkEnd w:id="967"/>
      <w:bookmarkEnd w:id="968"/>
      <w:bookmarkEnd w:id="969"/>
      <w:bookmarkEnd w:id="970"/>
      <w:bookmarkEnd w:id="971"/>
      <w:r w:rsidR="002F710E" w:rsidRPr="00D053CF">
        <w:rPr>
          <w:b w:val="0"/>
          <w:szCs w:val="24"/>
        </w:rPr>
        <w:t xml:space="preserve"> </w:t>
      </w:r>
      <w:r w:rsidR="002F710E" w:rsidRPr="00D053CF">
        <w:rPr>
          <w:szCs w:val="24"/>
        </w:rPr>
        <w:t>поставок</w:t>
      </w:r>
      <w:bookmarkEnd w:id="972"/>
      <w:bookmarkEnd w:id="973"/>
      <w:bookmarkEnd w:id="974"/>
      <w:bookmarkEnd w:id="975"/>
      <w:bookmarkEnd w:id="976"/>
      <w:bookmarkEnd w:id="977"/>
      <w:bookmarkEnd w:id="978"/>
      <w:bookmarkEnd w:id="979"/>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0" w:name="_Toc176765534"/>
      <w:bookmarkStart w:id="981" w:name="_Toc198979983"/>
      <w:bookmarkStart w:id="982" w:name="_Toc217466315"/>
      <w:bookmarkStart w:id="983" w:name="_Toc217702856"/>
      <w:bookmarkStart w:id="984" w:name="_Toc233601974"/>
      <w:bookmarkStart w:id="985" w:name="_Toc263343460"/>
      <w:r w:rsidRPr="00D053CF">
        <w:rPr>
          <w:b w:val="0"/>
          <w:szCs w:val="24"/>
        </w:rPr>
        <w:br w:type="page"/>
      </w:r>
      <w:bookmarkStart w:id="986" w:name="_Toc439170677"/>
      <w:bookmarkStart w:id="987" w:name="_Toc439172779"/>
      <w:bookmarkStart w:id="988" w:name="_Toc439173223"/>
      <w:bookmarkStart w:id="989" w:name="_Toc439238219"/>
      <w:bookmarkStart w:id="990" w:name="_Toc439252767"/>
      <w:bookmarkStart w:id="991" w:name="_Toc439323741"/>
      <w:bookmarkStart w:id="992" w:name="_Toc440297075"/>
      <w:bookmarkStart w:id="993" w:name="_Toc440356636"/>
      <w:bookmarkStart w:id="994" w:name="_Toc440631772"/>
      <w:bookmarkStart w:id="995" w:name="_Toc440876556"/>
      <w:bookmarkStart w:id="996" w:name="_Toc441130628"/>
      <w:bookmarkStart w:id="997" w:name="_Toc441157131"/>
      <w:bookmarkStart w:id="998" w:name="_Toc447292153"/>
      <w:bookmarkStart w:id="999" w:name="_Toc462234913"/>
      <w:bookmarkStart w:id="1000" w:name="_Toc466966880"/>
      <w:bookmarkStart w:id="1001" w:name="_Toc468806131"/>
      <w:bookmarkStart w:id="1002" w:name="_Toc469480398"/>
      <w:bookmarkStart w:id="1003" w:name="_Toc472416915"/>
      <w:r w:rsidRPr="00D053CF">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 xml:space="preserve">подготавливается на основании Технического(их) задания(й) (п. </w:t>
      </w:r>
      <w:r w:rsidR="001E2EB3">
        <w:fldChar w:fldCharType="begin"/>
      </w:r>
      <w:r w:rsidR="001E2EB3">
        <w:instrText xml:space="preserve"> REF _Ref450652998 \r \h  \* MERGEFORMAT </w:instrText>
      </w:r>
      <w:r w:rsidR="001E2EB3">
        <w:fldChar w:fldCharType="separate"/>
      </w:r>
      <w:r w:rsidR="00B007DA" w:rsidRPr="00B007DA">
        <w:rPr>
          <w:sz w:val="24"/>
          <w:szCs w:val="24"/>
        </w:rPr>
        <w:t>4.2</w:t>
      </w:r>
      <w:r w:rsidR="001E2EB3">
        <w:fldChar w:fldCharType="end"/>
      </w:r>
      <w:r w:rsidRPr="00D053CF">
        <w:rPr>
          <w:sz w:val="24"/>
          <w:szCs w:val="24"/>
        </w:rPr>
        <w:t xml:space="preserve">) и Технического предложения (подраздел </w:t>
      </w:r>
      <w:r w:rsidR="001E2EB3">
        <w:fldChar w:fldCharType="begin"/>
      </w:r>
      <w:r w:rsidR="001E2EB3">
        <w:instrText xml:space="preserve"> REF _Ref86826666 \r \h  \* MERGEFORMAT </w:instrText>
      </w:r>
      <w:r w:rsidR="001E2EB3">
        <w:fldChar w:fldCharType="separate"/>
      </w:r>
      <w:r w:rsidR="00B007DA" w:rsidRPr="00B007DA">
        <w:rPr>
          <w:sz w:val="24"/>
          <w:szCs w:val="24"/>
        </w:rPr>
        <w:t>5.3</w:t>
      </w:r>
      <w:r w:rsidR="001E2EB3">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w:t>
      </w:r>
      <w:r w:rsidRPr="003C6D0A">
        <w:rPr>
          <w:sz w:val="24"/>
          <w:szCs w:val="24"/>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E2EB3">
        <w:fldChar w:fldCharType="begin"/>
      </w:r>
      <w:r w:rsidR="001E2EB3">
        <w:instrText xml:space="preserve"> REF _Ref440292752 \r \h  \* MERGEFORMAT </w:instrText>
      </w:r>
      <w:r w:rsidR="001E2EB3">
        <w:fldChar w:fldCharType="separate"/>
      </w:r>
      <w:r w:rsidR="00B007DA" w:rsidRPr="003C6D0A">
        <w:t>2</w:t>
      </w:r>
      <w:r w:rsidR="001E2EB3">
        <w:fldChar w:fldCharType="end"/>
      </w:r>
      <w:r w:rsidRPr="003C6D0A">
        <w:rPr>
          <w:sz w:val="24"/>
          <w:szCs w:val="24"/>
        </w:rPr>
        <w:t xml:space="preserve"> и </w:t>
      </w:r>
      <w:r w:rsidR="001E2EB3">
        <w:fldChar w:fldCharType="begin"/>
      </w:r>
      <w:r w:rsidR="001E2EB3">
        <w:instrText xml:space="preserve"> REF _Ref440292779 \r \h  \* MERGEFORMAT </w:instrText>
      </w:r>
      <w:r w:rsidR="001E2EB3">
        <w:fldChar w:fldCharType="separate"/>
      </w:r>
      <w:r w:rsidR="00B007DA" w:rsidRPr="003C6D0A">
        <w:t>4</w:t>
      </w:r>
      <w:r w:rsidR="001E2EB3">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r w:rsidR="00C236C0" w:rsidRPr="003C6D0A">
        <w:rPr>
          <w:sz w:val="24"/>
          <w:szCs w:val="24"/>
        </w:rPr>
        <w:t>Участник</w:t>
      </w:r>
      <w:r w:rsidRPr="003C6D0A">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должны быть представлены в формате XXX XXX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E2EB3">
        <w:fldChar w:fldCharType="begin"/>
      </w:r>
      <w:r w:rsidR="001E2EB3">
        <w:instrText xml:space="preserve"> REF _Ref440271072 \r \h  \* MERGEFORMAT </w:instrText>
      </w:r>
      <w:r w:rsidR="001E2EB3">
        <w:fldChar w:fldCharType="separate"/>
      </w:r>
      <w:r w:rsidRPr="003C6D0A">
        <w:rPr>
          <w:bCs w:val="0"/>
          <w:sz w:val="24"/>
          <w:szCs w:val="24"/>
        </w:rPr>
        <w:t>5.2</w:t>
      </w:r>
      <w:r w:rsidR="001E2EB3">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4" w:name="_Ref86826666"/>
      <w:bookmarkStart w:id="1005" w:name="_Toc90385112"/>
      <w:bookmarkStart w:id="1006" w:name="_Toc98253925"/>
      <w:bookmarkStart w:id="1007" w:name="_Toc165173853"/>
      <w:bookmarkStart w:id="1008" w:name="_Toc423423669"/>
      <w:bookmarkStart w:id="1009" w:name="_Toc472416916"/>
      <w:r w:rsidRPr="00D053CF">
        <w:lastRenderedPageBreak/>
        <w:t xml:space="preserve">Техническое предложение (форма </w:t>
      </w:r>
      <w:r w:rsidRPr="00D053CF">
        <w:rPr>
          <w:noProof/>
        </w:rPr>
        <w:t>3</w:t>
      </w:r>
      <w:r w:rsidRPr="00D053CF">
        <w:t>)</w:t>
      </w:r>
      <w:bookmarkEnd w:id="1004"/>
      <w:bookmarkEnd w:id="1005"/>
      <w:bookmarkEnd w:id="1006"/>
      <w:bookmarkEnd w:id="1007"/>
      <w:bookmarkEnd w:id="1008"/>
      <w:bookmarkEnd w:id="1009"/>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0" w:name="_Toc90385113"/>
      <w:bookmarkStart w:id="1011" w:name="_Toc98253926"/>
      <w:bookmarkStart w:id="1012" w:name="_Toc157248180"/>
      <w:bookmarkStart w:id="1013" w:name="_Toc157496549"/>
      <w:bookmarkStart w:id="1014" w:name="_Toc158206088"/>
      <w:bookmarkStart w:id="1015" w:name="_Toc164057773"/>
      <w:bookmarkStart w:id="1016" w:name="_Toc164137123"/>
      <w:bookmarkStart w:id="1017" w:name="_Toc164161283"/>
      <w:bookmarkStart w:id="1018" w:name="_Toc165173854"/>
      <w:bookmarkStart w:id="1019" w:name="_Ref193690005"/>
      <w:bookmarkStart w:id="1020" w:name="_Toc439170679"/>
      <w:bookmarkStart w:id="1021" w:name="_Toc439172781"/>
      <w:bookmarkStart w:id="1022" w:name="_Toc439173225"/>
      <w:bookmarkStart w:id="1023" w:name="_Toc439238221"/>
      <w:bookmarkStart w:id="1024" w:name="_Toc439252769"/>
      <w:bookmarkStart w:id="1025" w:name="_Toc439323743"/>
      <w:bookmarkStart w:id="1026" w:name="_Toc440297077"/>
      <w:bookmarkStart w:id="1027" w:name="_Toc440356638"/>
      <w:bookmarkStart w:id="1028" w:name="_Toc440631774"/>
      <w:bookmarkStart w:id="1029" w:name="_Toc440876558"/>
      <w:bookmarkStart w:id="1030" w:name="_Toc441130630"/>
      <w:bookmarkStart w:id="1031" w:name="_Toc441157133"/>
      <w:bookmarkStart w:id="1032" w:name="_Toc447292155"/>
      <w:bookmarkStart w:id="1033" w:name="_Toc462234915"/>
      <w:bookmarkStart w:id="1034" w:name="_Toc466966882"/>
      <w:bookmarkStart w:id="1035" w:name="_Toc468806133"/>
      <w:bookmarkStart w:id="1036" w:name="_Toc469480400"/>
      <w:bookmarkStart w:id="1037" w:name="_Toc472416917"/>
      <w:r w:rsidRPr="00D053CF">
        <w:rPr>
          <w:szCs w:val="24"/>
        </w:rPr>
        <w:t xml:space="preserve">Форма </w:t>
      </w:r>
      <w:bookmarkEnd w:id="1010"/>
      <w:bookmarkEnd w:id="1011"/>
      <w:bookmarkEnd w:id="1012"/>
      <w:bookmarkEnd w:id="1013"/>
      <w:bookmarkEnd w:id="1014"/>
      <w:bookmarkEnd w:id="1015"/>
      <w:bookmarkEnd w:id="1016"/>
      <w:bookmarkEnd w:id="1017"/>
      <w:bookmarkEnd w:id="1018"/>
      <w:bookmarkEnd w:id="1019"/>
      <w:r w:rsidRPr="00D053CF">
        <w:rPr>
          <w:szCs w:val="24"/>
        </w:rPr>
        <w:t>технического предложения</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8" w:name="_Ref55335818"/>
      <w:bookmarkStart w:id="1039" w:name="_Ref55336334"/>
      <w:bookmarkStart w:id="1040" w:name="_Toc57314673"/>
      <w:bookmarkStart w:id="1041" w:name="_Toc69728987"/>
      <w:bookmarkStart w:id="1042" w:name="_Toc98253928"/>
      <w:bookmarkStart w:id="1043" w:name="_Toc165173856"/>
      <w:bookmarkStart w:id="1044" w:name="_Ref194749150"/>
      <w:bookmarkStart w:id="1045" w:name="_Ref194750368"/>
      <w:bookmarkStart w:id="1046" w:name="_Ref89649494"/>
      <w:bookmarkStart w:id="1047"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8" w:name="_Toc176765537"/>
      <w:bookmarkStart w:id="1049" w:name="_Toc198979986"/>
      <w:bookmarkStart w:id="1050" w:name="_Toc217466321"/>
      <w:bookmarkStart w:id="1051" w:name="_Toc217702859"/>
      <w:bookmarkStart w:id="1052" w:name="_Toc233601977"/>
      <w:bookmarkStart w:id="1053" w:name="_Toc263343463"/>
      <w:bookmarkStart w:id="1054" w:name="_Toc439170680"/>
      <w:bookmarkStart w:id="1055" w:name="_Toc439172782"/>
      <w:bookmarkStart w:id="1056" w:name="_Toc439173226"/>
      <w:bookmarkStart w:id="1057" w:name="_Toc439238222"/>
      <w:bookmarkStart w:id="1058" w:name="_Toc439252770"/>
      <w:bookmarkStart w:id="1059" w:name="_Toc439323744"/>
      <w:bookmarkStart w:id="1060" w:name="_Toc440297078"/>
      <w:bookmarkStart w:id="1061" w:name="_Toc440356639"/>
      <w:bookmarkStart w:id="1062" w:name="_Toc440631775"/>
      <w:bookmarkStart w:id="1063" w:name="_Toc440876559"/>
      <w:bookmarkStart w:id="1064" w:name="_Toc441130631"/>
      <w:bookmarkStart w:id="1065" w:name="_Toc441157134"/>
      <w:bookmarkStart w:id="1066" w:name="_Toc447292156"/>
      <w:bookmarkStart w:id="1067" w:name="_Toc462234916"/>
      <w:bookmarkStart w:id="1068" w:name="_Toc466966883"/>
      <w:bookmarkStart w:id="1069" w:name="_Toc468806134"/>
      <w:bookmarkStart w:id="1070" w:name="_Toc469480401"/>
      <w:bookmarkStart w:id="1071" w:name="_Toc472416918"/>
      <w:r w:rsidRPr="00D053CF">
        <w:rPr>
          <w:szCs w:val="24"/>
        </w:rPr>
        <w:lastRenderedPageBreak/>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1E2EB3">
        <w:fldChar w:fldCharType="begin"/>
      </w:r>
      <w:r w:rsidR="001E2EB3">
        <w:instrText xml:space="preserve"> REF _Ref440292555 \r \h  \* MERGEFORMAT </w:instrText>
      </w:r>
      <w:r w:rsidR="001E2EB3">
        <w:fldChar w:fldCharType="separate"/>
      </w:r>
      <w:r w:rsidR="00B007DA">
        <w:t>4</w:t>
      </w:r>
      <w:r w:rsidR="001E2EB3">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1E2EB3">
        <w:fldChar w:fldCharType="begin"/>
      </w:r>
      <w:r w:rsidR="001E2EB3">
        <w:instrText xml:space="preserve"> REF _Ref440271182 \r \h  \* MERGEFORMAT </w:instrText>
      </w:r>
      <w:r w:rsidR="001E2EB3">
        <w:fldChar w:fldCharType="separate"/>
      </w:r>
      <w:r w:rsidR="00B007DA" w:rsidRPr="00B007DA">
        <w:rPr>
          <w:sz w:val="24"/>
          <w:szCs w:val="24"/>
        </w:rPr>
        <w:t>3.3.1.9</w:t>
      </w:r>
      <w:r w:rsidR="001E2EB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E2EB3">
        <w:fldChar w:fldCharType="begin"/>
      </w:r>
      <w:r w:rsidR="001E2EB3">
        <w:instrText xml:space="preserve"> REF _Ref440292618 \r \h  \* MERGEFORMAT </w:instrText>
      </w:r>
      <w:r w:rsidR="001E2EB3">
        <w:fldChar w:fldCharType="separate"/>
      </w:r>
      <w:r w:rsidR="00B007DA" w:rsidRPr="00B007DA">
        <w:rPr>
          <w:sz w:val="24"/>
          <w:szCs w:val="24"/>
        </w:rPr>
        <w:t>4.4.1</w:t>
      </w:r>
      <w:r w:rsidR="001E2EB3">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2"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3" w:name="_Toc423423670"/>
      <w:bookmarkStart w:id="1074" w:name="_Ref440271036"/>
      <w:bookmarkStart w:id="1075" w:name="_Ref440274366"/>
      <w:bookmarkStart w:id="1076" w:name="_Ref440274902"/>
      <w:bookmarkStart w:id="1077" w:name="_Ref440284947"/>
      <w:bookmarkStart w:id="1078"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8"/>
      <w:bookmarkEnd w:id="1039"/>
      <w:bookmarkEnd w:id="1040"/>
      <w:bookmarkEnd w:id="1041"/>
      <w:bookmarkEnd w:id="1042"/>
      <w:bookmarkEnd w:id="1043"/>
      <w:bookmarkEnd w:id="1044"/>
      <w:bookmarkEnd w:id="1045"/>
      <w:bookmarkEnd w:id="1072"/>
      <w:bookmarkEnd w:id="1073"/>
      <w:bookmarkEnd w:id="1074"/>
      <w:bookmarkEnd w:id="1075"/>
      <w:bookmarkEnd w:id="1076"/>
      <w:bookmarkEnd w:id="1077"/>
      <w:bookmarkEnd w:id="1078"/>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79" w:name="_Toc98253929"/>
      <w:bookmarkStart w:id="1080" w:name="_Toc157248183"/>
      <w:bookmarkStart w:id="1081" w:name="_Toc157496552"/>
      <w:bookmarkStart w:id="1082" w:name="_Toc158206091"/>
      <w:bookmarkStart w:id="1083" w:name="_Toc164057776"/>
      <w:bookmarkStart w:id="1084" w:name="_Toc164137126"/>
      <w:bookmarkStart w:id="1085" w:name="_Toc164161286"/>
      <w:bookmarkStart w:id="1086" w:name="_Toc165173857"/>
      <w:bookmarkStart w:id="1087" w:name="_Toc439170682"/>
      <w:bookmarkStart w:id="1088" w:name="_Toc439172784"/>
      <w:bookmarkStart w:id="1089" w:name="_Toc439173228"/>
      <w:bookmarkStart w:id="1090" w:name="_Toc439238224"/>
      <w:bookmarkStart w:id="1091" w:name="_Toc439252772"/>
      <w:bookmarkStart w:id="1092" w:name="_Toc439323746"/>
      <w:bookmarkStart w:id="1093" w:name="_Toc440297080"/>
      <w:bookmarkStart w:id="1094" w:name="_Toc440356641"/>
      <w:bookmarkStart w:id="1095" w:name="_Toc440631777"/>
      <w:bookmarkStart w:id="1096" w:name="_Toc440876561"/>
      <w:bookmarkStart w:id="1097" w:name="_Toc441130633"/>
      <w:bookmarkStart w:id="1098" w:name="_Toc441157136"/>
      <w:bookmarkStart w:id="1099" w:name="_Toc447292158"/>
      <w:bookmarkStart w:id="1100" w:name="_Toc462234918"/>
      <w:bookmarkStart w:id="1101" w:name="_Toc466966885"/>
      <w:bookmarkStart w:id="1102" w:name="_Toc468806136"/>
      <w:bookmarkStart w:id="1103" w:name="_Toc469480403"/>
      <w:bookmarkStart w:id="1104" w:name="_Toc472416920"/>
      <w:r w:rsidRPr="00D053CF">
        <w:rPr>
          <w:b w:val="0"/>
          <w:szCs w:val="24"/>
        </w:rPr>
        <w:t xml:space="preserve">Форма </w:t>
      </w:r>
      <w:bookmarkEnd w:id="1079"/>
      <w:r w:rsidRPr="00D053CF">
        <w:rPr>
          <w:b w:val="0"/>
          <w:szCs w:val="24"/>
        </w:rPr>
        <w:t xml:space="preserve">графика </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360AA5" w:rsidRPr="00D053CF">
        <w:rPr>
          <w:b w:val="0"/>
          <w:szCs w:val="24"/>
        </w:rPr>
        <w:t>выполнения поставок</w:t>
      </w:r>
      <w:bookmarkEnd w:id="1094"/>
      <w:bookmarkEnd w:id="1095"/>
      <w:bookmarkEnd w:id="1096"/>
      <w:bookmarkEnd w:id="1097"/>
      <w:bookmarkEnd w:id="1098"/>
      <w:bookmarkEnd w:id="1099"/>
      <w:bookmarkEnd w:id="1100"/>
      <w:bookmarkEnd w:id="1101"/>
      <w:bookmarkEnd w:id="1102"/>
      <w:bookmarkEnd w:id="1103"/>
      <w:bookmarkEnd w:id="110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r w:rsidRPr="00D053CF">
              <w:t>энерго»</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5" w:name="_Toc171070556"/>
      <w:bookmarkStart w:id="1106" w:name="_Toc98253927"/>
      <w:bookmarkStart w:id="1107" w:name="_Toc176605808"/>
      <w:bookmarkStart w:id="1108" w:name="_Toc176611017"/>
      <w:bookmarkStart w:id="1109" w:name="_Toc176611073"/>
      <w:bookmarkStart w:id="1110" w:name="_Toc176668676"/>
      <w:bookmarkStart w:id="1111" w:name="_Toc176684336"/>
      <w:bookmarkStart w:id="1112" w:name="_Toc176746279"/>
      <w:bookmarkStart w:id="1113" w:name="_Toc176747346"/>
      <w:bookmarkStart w:id="1114" w:name="_Toc198979988"/>
      <w:bookmarkStart w:id="1115" w:name="_Toc217466324"/>
      <w:bookmarkStart w:id="1116" w:name="_Toc217702862"/>
      <w:bookmarkStart w:id="1117" w:name="_Toc233601980"/>
      <w:bookmarkStart w:id="1118" w:name="_Toc263343466"/>
      <w:r w:rsidRPr="00D053CF">
        <w:rPr>
          <w:b w:val="0"/>
          <w:szCs w:val="24"/>
        </w:rPr>
        <w:br w:type="page"/>
      </w:r>
      <w:bookmarkStart w:id="1119" w:name="_Toc439170683"/>
      <w:bookmarkStart w:id="1120" w:name="_Toc439172785"/>
      <w:bookmarkStart w:id="1121" w:name="_Toc439173229"/>
      <w:bookmarkStart w:id="1122" w:name="_Toc439238225"/>
      <w:bookmarkStart w:id="1123" w:name="_Toc439252773"/>
      <w:bookmarkStart w:id="1124" w:name="_Toc439323747"/>
      <w:bookmarkStart w:id="1125" w:name="_Toc440297081"/>
      <w:bookmarkStart w:id="1126" w:name="_Toc440356642"/>
      <w:bookmarkStart w:id="1127" w:name="_Toc440631778"/>
      <w:bookmarkStart w:id="1128" w:name="_Toc440876562"/>
      <w:bookmarkStart w:id="1129" w:name="_Toc441130634"/>
      <w:bookmarkStart w:id="1130" w:name="_Toc441157137"/>
      <w:bookmarkStart w:id="1131" w:name="_Toc447292159"/>
      <w:bookmarkStart w:id="1132" w:name="_Toc462234919"/>
      <w:bookmarkStart w:id="1133" w:name="_Toc466966886"/>
      <w:bookmarkStart w:id="1134" w:name="_Toc468806137"/>
      <w:bookmarkStart w:id="1135" w:name="_Toc469480404"/>
      <w:bookmarkStart w:id="1136" w:name="_Toc472416921"/>
      <w:r w:rsidRPr="00D053CF">
        <w:rPr>
          <w:b w:val="0"/>
          <w:szCs w:val="24"/>
        </w:rPr>
        <w:lastRenderedPageBreak/>
        <w:t>Инструкции по заполнению</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E2EB3">
        <w:fldChar w:fldCharType="begin"/>
      </w:r>
      <w:r w:rsidR="001E2EB3">
        <w:instrText xml:space="preserve"> REF _Ref55336310 \r \h  \* MERGEFORMAT </w:instrText>
      </w:r>
      <w:r w:rsidR="001E2EB3">
        <w:fldChar w:fldCharType="separate"/>
      </w:r>
      <w:r w:rsidR="00B007DA" w:rsidRPr="00B007DA">
        <w:rPr>
          <w:sz w:val="24"/>
          <w:szCs w:val="24"/>
        </w:rPr>
        <w:t>5.1</w:t>
      </w:r>
      <w:r w:rsidR="001E2EB3">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1E2EB3">
        <w:fldChar w:fldCharType="begin"/>
      </w:r>
      <w:r w:rsidR="001E2EB3">
        <w:instrText xml:space="preserve"> REF _Ref440273986 \r \h  \* MERGEFORMAT </w:instrText>
      </w:r>
      <w:r w:rsidR="001E2EB3">
        <w:fldChar w:fldCharType="separate"/>
      </w:r>
      <w:r w:rsidR="00B007DA" w:rsidRPr="00B007DA">
        <w:rPr>
          <w:sz w:val="24"/>
          <w:szCs w:val="24"/>
        </w:rPr>
        <w:t>5.2</w:t>
      </w:r>
      <w:r w:rsidR="001E2EB3">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7" w:name="_Hlt22846931"/>
      <w:bookmarkStart w:id="1138" w:name="_Ref93264992"/>
      <w:bookmarkStart w:id="1139" w:name="_Ref93265116"/>
      <w:bookmarkStart w:id="1140" w:name="_Toc98253933"/>
      <w:bookmarkStart w:id="1141" w:name="_Toc165173859"/>
      <w:bookmarkStart w:id="1142" w:name="_Toc423423671"/>
      <w:bookmarkStart w:id="1143" w:name="_Toc472416922"/>
      <w:bookmarkEnd w:id="1137"/>
      <w:r w:rsidRPr="00D053CF">
        <w:lastRenderedPageBreak/>
        <w:t xml:space="preserve">Протокол разногласий к проекту Договора (форма </w:t>
      </w:r>
      <w:r w:rsidRPr="00D053CF">
        <w:rPr>
          <w:noProof/>
        </w:rPr>
        <w:t>5</w:t>
      </w:r>
      <w:r w:rsidRPr="00D053CF">
        <w:t>)</w:t>
      </w:r>
      <w:bookmarkEnd w:id="1046"/>
      <w:bookmarkEnd w:id="1047"/>
      <w:bookmarkEnd w:id="1138"/>
      <w:bookmarkEnd w:id="1139"/>
      <w:bookmarkEnd w:id="1140"/>
      <w:bookmarkEnd w:id="1141"/>
      <w:bookmarkEnd w:id="1142"/>
      <w:bookmarkEnd w:id="1143"/>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4" w:name="_Toc439170685"/>
      <w:bookmarkStart w:id="1145" w:name="_Toc439172787"/>
      <w:bookmarkStart w:id="1146" w:name="_Toc439173231"/>
      <w:bookmarkStart w:id="1147" w:name="_Toc439238227"/>
      <w:bookmarkStart w:id="1148" w:name="_Toc439252775"/>
      <w:bookmarkStart w:id="1149" w:name="_Toc439323749"/>
      <w:bookmarkStart w:id="1150" w:name="_Toc440297083"/>
      <w:bookmarkStart w:id="1151" w:name="_Toc440356644"/>
      <w:bookmarkStart w:id="1152" w:name="_Toc440631780"/>
      <w:bookmarkStart w:id="1153" w:name="_Toc440876564"/>
      <w:bookmarkStart w:id="1154" w:name="_Toc441130636"/>
      <w:bookmarkStart w:id="1155" w:name="_Toc441157139"/>
      <w:bookmarkStart w:id="1156" w:name="_Toc447292161"/>
      <w:bookmarkStart w:id="1157" w:name="_Toc462234921"/>
      <w:bookmarkStart w:id="1158" w:name="_Toc466966888"/>
      <w:bookmarkStart w:id="1159" w:name="_Toc468806139"/>
      <w:bookmarkStart w:id="1160" w:name="_Toc469480406"/>
      <w:bookmarkStart w:id="1161" w:name="_Toc472416923"/>
      <w:bookmarkStart w:id="1162" w:name="_Toc157248186"/>
      <w:bookmarkStart w:id="1163" w:name="_Toc157496555"/>
      <w:bookmarkStart w:id="1164" w:name="_Toc158206094"/>
      <w:bookmarkStart w:id="1165" w:name="_Toc164057779"/>
      <w:bookmarkStart w:id="1166" w:name="_Toc164137129"/>
      <w:bookmarkStart w:id="1167" w:name="_Toc164161289"/>
      <w:bookmarkStart w:id="1168" w:name="_Toc165173860"/>
      <w:r w:rsidRPr="00D053CF">
        <w:rPr>
          <w:b w:val="0"/>
          <w:szCs w:val="24"/>
        </w:rPr>
        <w:t>Форма Протокола разногласий к проекту Договора</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D053CF">
        <w:rPr>
          <w:b w:val="0"/>
          <w:szCs w:val="24"/>
        </w:rPr>
        <w:t xml:space="preserve"> </w:t>
      </w:r>
      <w:bookmarkEnd w:id="1162"/>
      <w:bookmarkEnd w:id="1163"/>
      <w:bookmarkEnd w:id="1164"/>
      <w:bookmarkEnd w:id="1165"/>
      <w:bookmarkEnd w:id="1166"/>
      <w:bookmarkEnd w:id="1167"/>
      <w:bookmarkEnd w:id="116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E2EB3">
              <w:fldChar w:fldCharType="begin"/>
            </w:r>
            <w:r w:rsidR="001E2EB3">
              <w:instrText xml:space="preserve"> REF _Ref440272931 \r \h  \* MERGEFORMAT </w:instrText>
            </w:r>
            <w:r w:rsidR="001E2EB3">
              <w:fldChar w:fldCharType="separate"/>
            </w:r>
            <w:r w:rsidR="00B007DA">
              <w:t>2</w:t>
            </w:r>
            <w:r w:rsidR="001E2EB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E2EB3">
              <w:fldChar w:fldCharType="begin"/>
            </w:r>
            <w:r w:rsidR="001E2EB3">
              <w:instrText xml:space="preserve"> REF _Ref440272931 \r \h  \* MERGEFORMAT </w:instrText>
            </w:r>
            <w:r w:rsidR="001E2EB3">
              <w:fldChar w:fldCharType="separate"/>
            </w:r>
            <w:r w:rsidR="00B007DA">
              <w:t>2</w:t>
            </w:r>
            <w:r w:rsidR="001E2EB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69" w:name="_Toc439170686"/>
      <w:bookmarkStart w:id="1170" w:name="_Toc439172788"/>
      <w:bookmarkStart w:id="1171" w:name="_Toc439173232"/>
      <w:bookmarkStart w:id="1172" w:name="_Toc439238228"/>
      <w:bookmarkStart w:id="1173" w:name="_Toc439252776"/>
      <w:bookmarkStart w:id="1174" w:name="_Toc439323750"/>
      <w:bookmarkStart w:id="1175" w:name="_Toc440297084"/>
      <w:bookmarkStart w:id="1176" w:name="_Toc440356645"/>
      <w:bookmarkStart w:id="1177" w:name="_Toc440631781"/>
      <w:bookmarkStart w:id="1178" w:name="_Toc440876565"/>
      <w:bookmarkStart w:id="1179" w:name="_Toc441130637"/>
      <w:bookmarkStart w:id="1180" w:name="_Toc441157140"/>
      <w:bookmarkStart w:id="1181" w:name="_Toc447292162"/>
      <w:bookmarkStart w:id="1182" w:name="_Toc462234922"/>
      <w:bookmarkStart w:id="1183" w:name="_Toc466966889"/>
      <w:bookmarkStart w:id="1184" w:name="_Toc468806140"/>
      <w:bookmarkStart w:id="1185" w:name="_Toc469480407"/>
      <w:bookmarkStart w:id="1186" w:name="_Toc472416924"/>
      <w:r w:rsidRPr="00D053CF">
        <w:rPr>
          <w:b w:val="0"/>
          <w:szCs w:val="24"/>
        </w:rPr>
        <w:t>Инструкции по заполнению Протокола разногласий к проекту Договора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1E2EB3">
        <w:fldChar w:fldCharType="begin"/>
      </w:r>
      <w:r w:rsidR="001E2EB3">
        <w:instrText xml:space="preserve"> REF _Ref55336310 \r \h  \* MERGEFORMAT </w:instrText>
      </w:r>
      <w:r w:rsidR="001E2EB3">
        <w:fldChar w:fldCharType="separate"/>
      </w:r>
      <w:r w:rsidR="00B007DA" w:rsidRPr="00B007DA">
        <w:rPr>
          <w:sz w:val="24"/>
          <w:szCs w:val="24"/>
        </w:rPr>
        <w:t>5.1</w:t>
      </w:r>
      <w:r w:rsidR="001E2EB3">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1E2EB3">
        <w:fldChar w:fldCharType="begin"/>
      </w:r>
      <w:r w:rsidR="001E2EB3">
        <w:instrText xml:space="preserve"> REF _Ref440274025 \r \h  \* MERGEFORMAT </w:instrText>
      </w:r>
      <w:r w:rsidR="001E2EB3">
        <w:fldChar w:fldCharType="separate"/>
      </w:r>
      <w:r w:rsidR="00B007DA">
        <w:t>2</w:t>
      </w:r>
      <w:r w:rsidR="001E2EB3">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1E2EB3">
        <w:fldChar w:fldCharType="begin"/>
      </w:r>
      <w:r w:rsidR="001E2EB3">
        <w:instrText xml:space="preserve"> REF _Ref294695546 \r \h  \* MERGEFORMAT </w:instrText>
      </w:r>
      <w:r w:rsidR="001E2EB3">
        <w:fldChar w:fldCharType="separate"/>
      </w:r>
      <w:r w:rsidR="00B007DA" w:rsidRPr="00B007DA">
        <w:rPr>
          <w:sz w:val="24"/>
          <w:szCs w:val="24"/>
        </w:rPr>
        <w:t xml:space="preserve"> 1.2.6 </w:t>
      </w:r>
      <w:r w:rsidR="001E2EB3">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7" w:name="_Ref55335823"/>
      <w:bookmarkStart w:id="1188" w:name="_Ref55336359"/>
      <w:bookmarkStart w:id="1189" w:name="_Toc57314675"/>
      <w:bookmarkStart w:id="1190" w:name="_Toc69728989"/>
      <w:bookmarkStart w:id="1191" w:name="_Toc98253939"/>
      <w:bookmarkStart w:id="1192" w:name="_Toc165173865"/>
      <w:bookmarkStart w:id="1193" w:name="_Toc423423672"/>
      <w:bookmarkStart w:id="1194" w:name="_Toc472416925"/>
      <w:bookmarkEnd w:id="899"/>
      <w:r w:rsidRPr="00D053CF">
        <w:lastRenderedPageBreak/>
        <w:t>Анкета (форма 6)</w:t>
      </w:r>
      <w:bookmarkEnd w:id="1187"/>
      <w:bookmarkEnd w:id="1188"/>
      <w:bookmarkEnd w:id="1189"/>
      <w:bookmarkEnd w:id="1190"/>
      <w:bookmarkEnd w:id="1191"/>
      <w:bookmarkEnd w:id="1192"/>
      <w:bookmarkEnd w:id="1193"/>
      <w:bookmarkEnd w:id="1194"/>
    </w:p>
    <w:p w:rsidR="004F4D80" w:rsidRPr="00D053CF" w:rsidRDefault="004F4D80" w:rsidP="004F4D80">
      <w:pPr>
        <w:pStyle w:val="3"/>
        <w:rPr>
          <w:b w:val="0"/>
          <w:szCs w:val="24"/>
        </w:rPr>
      </w:pPr>
      <w:bookmarkStart w:id="1195" w:name="_Toc98253940"/>
      <w:bookmarkStart w:id="1196" w:name="_Toc157248192"/>
      <w:bookmarkStart w:id="1197" w:name="_Toc157496561"/>
      <w:bookmarkStart w:id="1198" w:name="_Toc158206100"/>
      <w:bookmarkStart w:id="1199" w:name="_Toc164057785"/>
      <w:bookmarkStart w:id="1200" w:name="_Toc164137135"/>
      <w:bookmarkStart w:id="1201" w:name="_Toc164161295"/>
      <w:bookmarkStart w:id="1202" w:name="_Toc165173866"/>
      <w:bookmarkStart w:id="1203" w:name="_Toc439170688"/>
      <w:bookmarkStart w:id="1204" w:name="_Toc439172790"/>
      <w:bookmarkStart w:id="1205" w:name="_Toc439173234"/>
      <w:bookmarkStart w:id="1206" w:name="_Toc439238230"/>
      <w:bookmarkStart w:id="1207" w:name="_Toc439252778"/>
      <w:bookmarkStart w:id="1208" w:name="_Ref440272119"/>
      <w:bookmarkStart w:id="1209" w:name="_Toc440297086"/>
      <w:bookmarkStart w:id="1210" w:name="_Toc440356647"/>
      <w:bookmarkStart w:id="1211" w:name="_Ref444162540"/>
      <w:bookmarkStart w:id="1212" w:name="_Toc447292164"/>
      <w:bookmarkStart w:id="1213" w:name="_Toc462234924"/>
      <w:bookmarkStart w:id="1214"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1E2EB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1E2EB3">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1E2EB3">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1E2EB3">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1E2EB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5" w:name="_Toc439170689"/>
            <w:bookmarkStart w:id="1216" w:name="_Toc439172791"/>
            <w:bookmarkStart w:id="1217" w:name="_Toc439173235"/>
            <w:bookmarkStart w:id="1218" w:name="_Toc439238231"/>
            <w:bookmarkStart w:id="1219" w:name="_Toc439252779"/>
            <w:bookmarkStart w:id="1220" w:name="_Ref440272147"/>
            <w:bookmarkStart w:id="1221" w:name="_Toc440297087"/>
            <w:bookmarkStart w:id="1222" w:name="_Toc440356648"/>
            <w:bookmarkStart w:id="1223" w:name="_Ref444161661"/>
            <w:bookmarkStart w:id="1224"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1E2EB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1E2EB3">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215"/>
      <w:bookmarkEnd w:id="1216"/>
      <w:bookmarkEnd w:id="1217"/>
      <w:bookmarkEnd w:id="1218"/>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9"/>
      <w:bookmarkEnd w:id="1220"/>
      <w:bookmarkEnd w:id="1221"/>
      <w:bookmarkEnd w:id="1222"/>
      <w:bookmarkEnd w:id="1223"/>
      <w:bookmarkEnd w:id="1224"/>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5" w:name="_Toc125426243"/>
      <w:bookmarkStart w:id="1226" w:name="_Toc396984070"/>
      <w:bookmarkStart w:id="1227" w:name="_Toc423423673"/>
      <w:bookmarkStart w:id="1228" w:name="_Toc439170691"/>
      <w:bookmarkStart w:id="1229" w:name="_Toc439172793"/>
      <w:bookmarkStart w:id="1230" w:name="_Toc439173237"/>
      <w:bookmarkStart w:id="1231" w:name="_Toc439238233"/>
      <w:bookmarkStart w:id="1232" w:name="_Toc439252780"/>
      <w:bookmarkStart w:id="1233" w:name="_Toc439323754"/>
      <w:bookmarkStart w:id="1234" w:name="_Toc440297088"/>
      <w:bookmarkStart w:id="1235" w:name="_Toc440356649"/>
      <w:bookmarkStart w:id="1236" w:name="_Toc440631785"/>
      <w:bookmarkStart w:id="1237" w:name="_Toc440876569"/>
      <w:bookmarkStart w:id="1238" w:name="_Toc441130641"/>
      <w:bookmarkStart w:id="1239" w:name="_Toc441157144"/>
      <w:bookmarkStart w:id="1240"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D053CF">
                <w:t>законом</w:t>
              </w:r>
            </w:hyperlink>
            <w:r w:rsidRPr="00D053CF">
              <w:t xml:space="preserve"> "Об инновационном центре "Сколково"</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до 15 – микропред</w:t>
            </w:r>
            <w:r w:rsidRPr="00D053CF">
              <w:softHyphen/>
              <w:t>приятие</w:t>
            </w:r>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120 в год – микро</w:t>
            </w:r>
            <w:r w:rsidRPr="00D053CF">
              <w:softHyphen/>
              <w:t>предприятие</w:t>
            </w:r>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D053CF">
                <w:t>О закупках товаров</w:t>
              </w:r>
            </w:hyperlink>
            <w:r w:rsidRPr="00D053CF">
              <w:t>, работ, услуг отдельными видами юридических лиц" и "</w:t>
            </w:r>
            <w:hyperlink r:id="rId49"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1" w:name="_Toc439170690"/>
      <w:bookmarkStart w:id="1242" w:name="_Toc439172792"/>
      <w:bookmarkStart w:id="1243" w:name="_Toc439173236"/>
      <w:bookmarkStart w:id="1244"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1"/>
    <w:bookmarkEnd w:id="1242"/>
    <w:bookmarkEnd w:id="1243"/>
    <w:bookmarkEnd w:id="1244"/>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5" w:name="_Toc462234926"/>
      <w:bookmarkStart w:id="1246" w:name="_Toc472416928"/>
      <w:r w:rsidRPr="00D053CF">
        <w:rPr>
          <w:szCs w:val="24"/>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5"/>
      <w:bookmarkEnd w:id="1246"/>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E2EB3">
        <w:fldChar w:fldCharType="begin"/>
      </w:r>
      <w:r w:rsidR="001E2EB3">
        <w:instrText xml:space="preserve"> REF _Ref55336310 \r \h  \* MERGEFORMAT </w:instrText>
      </w:r>
      <w:r w:rsidR="001E2EB3">
        <w:fldChar w:fldCharType="separate"/>
      </w:r>
      <w:r w:rsidR="00B007DA" w:rsidRPr="00B007DA">
        <w:rPr>
          <w:sz w:val="24"/>
          <w:szCs w:val="24"/>
        </w:rPr>
        <w:t>5.1</w:t>
      </w:r>
      <w:r w:rsidR="001E2EB3">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E2EB3">
        <w:fldChar w:fldCharType="begin"/>
      </w:r>
      <w:r w:rsidR="001E2EB3">
        <w:instrText xml:space="preserve"> REF _Ref444161661 \r \h  \* MERGEFORMAT </w:instrText>
      </w:r>
      <w:r w:rsidR="001E2EB3">
        <w:fldChar w:fldCharType="separate"/>
      </w:r>
      <w:r w:rsidR="00B007DA" w:rsidRPr="00B007DA">
        <w:rPr>
          <w:sz w:val="24"/>
          <w:szCs w:val="24"/>
        </w:rPr>
        <w:t>5.6.2</w:t>
      </w:r>
      <w:r w:rsidR="001E2EB3">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7"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8" w:name="_Toc423423680"/>
      <w:bookmarkStart w:id="1249" w:name="_Ref440272035"/>
      <w:bookmarkStart w:id="1250" w:name="_Ref440274733"/>
      <w:bookmarkStart w:id="1251"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7"/>
      <w:bookmarkEnd w:id="1248"/>
      <w:bookmarkEnd w:id="1249"/>
      <w:bookmarkEnd w:id="1250"/>
      <w:bookmarkEnd w:id="1251"/>
    </w:p>
    <w:p w:rsidR="004F4D80" w:rsidRPr="00D053CF" w:rsidRDefault="004F4D80" w:rsidP="004F4D80">
      <w:pPr>
        <w:pStyle w:val="3"/>
        <w:rPr>
          <w:sz w:val="22"/>
        </w:rPr>
      </w:pPr>
      <w:bookmarkStart w:id="1252" w:name="_Toc343690584"/>
      <w:bookmarkStart w:id="1253" w:name="_Toc372294428"/>
      <w:bookmarkStart w:id="1254" w:name="_Toc379288896"/>
      <w:bookmarkStart w:id="1255" w:name="_Toc384734780"/>
      <w:bookmarkStart w:id="1256" w:name="_Toc396984078"/>
      <w:bookmarkStart w:id="1257" w:name="_Toc423423681"/>
      <w:bookmarkStart w:id="1258" w:name="_Toc439170710"/>
      <w:bookmarkStart w:id="1259" w:name="_Toc439172812"/>
      <w:bookmarkStart w:id="1260" w:name="_Toc439173253"/>
      <w:bookmarkStart w:id="1261" w:name="_Toc439238249"/>
      <w:bookmarkStart w:id="1262" w:name="_Toc439252796"/>
      <w:bookmarkStart w:id="1263" w:name="_Toc439323770"/>
      <w:bookmarkStart w:id="1264" w:name="_Toc440297092"/>
      <w:bookmarkStart w:id="1265" w:name="_Toc440356653"/>
      <w:bookmarkStart w:id="1266" w:name="_Toc440631789"/>
      <w:bookmarkStart w:id="1267" w:name="_Toc440876573"/>
      <w:bookmarkStart w:id="1268" w:name="_Toc441130645"/>
      <w:bookmarkStart w:id="1269" w:name="_Toc441157148"/>
      <w:bookmarkStart w:id="1270" w:name="_Toc447292170"/>
      <w:bookmarkStart w:id="1271" w:name="_Toc462234930"/>
      <w:bookmarkStart w:id="1272" w:name="_Toc466966895"/>
      <w:bookmarkStart w:id="1273" w:name="_Toc468806146"/>
      <w:bookmarkStart w:id="1274" w:name="_Toc469480413"/>
      <w:bookmarkStart w:id="1275"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6" w:name="_Toc343690585"/>
      <w:bookmarkStart w:id="1277" w:name="_Toc372294429"/>
      <w:bookmarkStart w:id="1278" w:name="_Toc379288897"/>
      <w:bookmarkStart w:id="1279" w:name="_Toc384734781"/>
      <w:bookmarkStart w:id="1280" w:name="_Toc396984079"/>
      <w:bookmarkStart w:id="1281" w:name="_Toc423423682"/>
      <w:bookmarkStart w:id="1282" w:name="_Toc439170711"/>
      <w:bookmarkStart w:id="1283" w:name="_Toc439172813"/>
      <w:bookmarkStart w:id="1284" w:name="_Toc439173254"/>
      <w:bookmarkStart w:id="1285" w:name="_Toc439238250"/>
      <w:bookmarkStart w:id="1286" w:name="_Toc439252797"/>
      <w:bookmarkStart w:id="1287" w:name="_Toc439323771"/>
      <w:bookmarkStart w:id="1288" w:name="_Toc440297093"/>
      <w:bookmarkStart w:id="1289" w:name="_Toc440356654"/>
      <w:bookmarkStart w:id="1290" w:name="_Toc440631790"/>
      <w:bookmarkStart w:id="1291" w:name="_Toc440876574"/>
      <w:bookmarkStart w:id="1292" w:name="_Toc441130646"/>
      <w:bookmarkStart w:id="1293" w:name="_Toc441157149"/>
      <w:bookmarkStart w:id="1294" w:name="_Toc447292171"/>
      <w:bookmarkStart w:id="1295" w:name="_Toc462234931"/>
      <w:bookmarkStart w:id="1296" w:name="_Toc466966896"/>
      <w:bookmarkStart w:id="1297" w:name="_Toc468806147"/>
      <w:bookmarkStart w:id="1298" w:name="_Toc469480414"/>
      <w:bookmarkStart w:id="1299" w:name="_Toc472416931"/>
      <w:r w:rsidRPr="00D053CF">
        <w:rPr>
          <w:szCs w:val="24"/>
        </w:rPr>
        <w:lastRenderedPageBreak/>
        <w:t>Инструкции по заполнению</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1E2EB3">
        <w:fldChar w:fldCharType="begin"/>
      </w:r>
      <w:r w:rsidR="001E2EB3">
        <w:instrText xml:space="preserve"> REF _Ref55336310 \r \h  \* MERGEFORMAT </w:instrText>
      </w:r>
      <w:r w:rsidR="001E2EB3">
        <w:fldChar w:fldCharType="separate"/>
      </w:r>
      <w:r w:rsidR="00B007DA" w:rsidRPr="00B007DA">
        <w:rPr>
          <w:sz w:val="24"/>
          <w:szCs w:val="24"/>
        </w:rPr>
        <w:t>5.1</w:t>
      </w:r>
      <w:r w:rsidR="001E2EB3">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0" w:name="_Toc329588495"/>
      <w:r w:rsidRPr="00D053CF">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1" w:name="_Toc423423683"/>
      <w:bookmarkStart w:id="1302" w:name="_Ref440272051"/>
      <w:bookmarkStart w:id="1303" w:name="_Ref440274744"/>
      <w:bookmarkStart w:id="1304"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0"/>
      <w:bookmarkEnd w:id="1301"/>
      <w:bookmarkEnd w:id="1302"/>
      <w:bookmarkEnd w:id="1303"/>
      <w:bookmarkEnd w:id="1304"/>
    </w:p>
    <w:p w:rsidR="004F4D80" w:rsidRPr="00D053CF" w:rsidRDefault="004F4D80" w:rsidP="004F4D80">
      <w:pPr>
        <w:pStyle w:val="3"/>
        <w:rPr>
          <w:szCs w:val="24"/>
        </w:rPr>
      </w:pPr>
      <w:bookmarkStart w:id="1305" w:name="_Toc343690587"/>
      <w:bookmarkStart w:id="1306" w:name="_Toc372294431"/>
      <w:bookmarkStart w:id="1307" w:name="_Toc379288899"/>
      <w:bookmarkStart w:id="1308" w:name="_Toc384734783"/>
      <w:bookmarkStart w:id="1309" w:name="_Toc396984081"/>
      <w:bookmarkStart w:id="1310" w:name="_Toc423423684"/>
      <w:bookmarkStart w:id="1311" w:name="_Toc439170713"/>
      <w:bookmarkStart w:id="1312" w:name="_Toc439172815"/>
      <w:bookmarkStart w:id="1313" w:name="_Toc439173256"/>
      <w:bookmarkStart w:id="1314" w:name="_Toc439238252"/>
      <w:bookmarkStart w:id="1315" w:name="_Toc439252799"/>
      <w:bookmarkStart w:id="1316" w:name="_Toc439323773"/>
      <w:bookmarkStart w:id="1317" w:name="_Toc440297095"/>
      <w:bookmarkStart w:id="1318" w:name="_Toc440356656"/>
      <w:bookmarkStart w:id="1319" w:name="_Toc440631792"/>
      <w:bookmarkStart w:id="1320" w:name="_Toc440876576"/>
      <w:bookmarkStart w:id="1321" w:name="_Toc441130648"/>
      <w:bookmarkStart w:id="1322" w:name="_Toc441157151"/>
      <w:bookmarkStart w:id="1323" w:name="_Toc447292173"/>
      <w:bookmarkStart w:id="1324" w:name="_Toc462234933"/>
      <w:bookmarkStart w:id="1325" w:name="_Toc466966898"/>
      <w:bookmarkStart w:id="1326" w:name="_Toc468806149"/>
      <w:bookmarkStart w:id="1327" w:name="_Toc469480416"/>
      <w:bookmarkStart w:id="1328" w:name="_Toc472416933"/>
      <w:r w:rsidRPr="00D053CF">
        <w:rPr>
          <w:szCs w:val="24"/>
        </w:rPr>
        <w:t xml:space="preserve">Форма </w:t>
      </w:r>
      <w:bookmarkEnd w:id="1305"/>
      <w:bookmarkEnd w:id="1306"/>
      <w:bookmarkEnd w:id="1307"/>
      <w:bookmarkEnd w:id="1308"/>
      <w:bookmarkEnd w:id="1309"/>
      <w:bookmarkEnd w:id="1310"/>
      <w:bookmarkEnd w:id="1311"/>
      <w:bookmarkEnd w:id="1312"/>
      <w:bookmarkEnd w:id="1313"/>
      <w:bookmarkEnd w:id="1314"/>
      <w:bookmarkEnd w:id="1315"/>
      <w:r w:rsidR="000D70B6" w:rsidRPr="00D053CF">
        <w:rPr>
          <w:szCs w:val="24"/>
        </w:rPr>
        <w:t>Согласия на обработку персональных данных</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29" w:name="_Toc439252801"/>
      <w:bookmarkStart w:id="1330" w:name="_Toc439323774"/>
      <w:bookmarkStart w:id="1331" w:name="_Toc440297096"/>
      <w:bookmarkStart w:id="1332" w:name="_Toc440356657"/>
      <w:bookmarkStart w:id="1333" w:name="_Toc440631793"/>
      <w:bookmarkStart w:id="1334" w:name="_Toc440876577"/>
      <w:bookmarkStart w:id="1335" w:name="_Toc441130649"/>
      <w:bookmarkStart w:id="1336" w:name="_Toc441157152"/>
      <w:bookmarkStart w:id="1337" w:name="_Toc447292174"/>
      <w:bookmarkStart w:id="1338" w:name="_Toc462234934"/>
      <w:bookmarkStart w:id="1339" w:name="_Toc466966899"/>
      <w:bookmarkStart w:id="1340" w:name="_Toc468806150"/>
      <w:bookmarkStart w:id="1341" w:name="_Toc469480417"/>
      <w:bookmarkStart w:id="1342" w:name="_Toc472416934"/>
      <w:r w:rsidRPr="00D053CF">
        <w:rPr>
          <w:szCs w:val="24"/>
        </w:rPr>
        <w:lastRenderedPageBreak/>
        <w:t>Инструкции по заполнению</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3" w:name="_Toc462216791"/>
      <w:bookmarkStart w:id="1344" w:name="_Toc462234935"/>
      <w:bookmarkStart w:id="1345" w:name="_Toc466966900"/>
      <w:bookmarkStart w:id="1346" w:name="_Toc468806151"/>
      <w:bookmarkStart w:id="1347" w:name="_Toc469480418"/>
      <w:bookmarkStart w:id="1348" w:name="_Toc472416935"/>
      <w:r w:rsidRPr="00D053CF">
        <w:rPr>
          <w:szCs w:val="24"/>
        </w:rPr>
        <w:lastRenderedPageBreak/>
        <w:t>Форма Согласия на обработку персональных данных</w:t>
      </w:r>
      <w:bookmarkEnd w:id="1343"/>
      <w:bookmarkEnd w:id="1344"/>
      <w:bookmarkEnd w:id="1345"/>
      <w:bookmarkEnd w:id="1346"/>
      <w:bookmarkEnd w:id="1347"/>
      <w:bookmarkEnd w:id="1348"/>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49" w:name="_Toc461809099"/>
      <w:r w:rsidRPr="00D053CF">
        <w:rPr>
          <w:b/>
          <w:sz w:val="24"/>
          <w:szCs w:val="24"/>
        </w:rPr>
        <w:t>Согласие на обработку персональных данных</w:t>
      </w:r>
      <w:bookmarkEnd w:id="1349"/>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Росфинмониторинг,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0" w:name="_Toc461809100"/>
      <w:bookmarkStart w:id="1351" w:name="_Toc462216792"/>
      <w:bookmarkStart w:id="1352" w:name="_Toc462234936"/>
      <w:bookmarkStart w:id="1353" w:name="_Toc466966901"/>
      <w:bookmarkStart w:id="1354" w:name="_Toc468806152"/>
      <w:bookmarkStart w:id="1355" w:name="_Toc469480419"/>
      <w:bookmarkStart w:id="1356" w:name="_Toc472416936"/>
      <w:r w:rsidRPr="00D053CF">
        <w:rPr>
          <w:szCs w:val="24"/>
        </w:rPr>
        <w:lastRenderedPageBreak/>
        <w:t>Инструкции по заполнению</w:t>
      </w:r>
      <w:bookmarkEnd w:id="1350"/>
      <w:bookmarkEnd w:id="1351"/>
      <w:bookmarkEnd w:id="1352"/>
      <w:bookmarkEnd w:id="1353"/>
      <w:bookmarkEnd w:id="1354"/>
      <w:bookmarkEnd w:id="1355"/>
      <w:bookmarkEnd w:id="1356"/>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7" w:name="_Ref440272274"/>
      <w:bookmarkStart w:id="1358" w:name="_Ref440274756"/>
      <w:bookmarkStart w:id="1359"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7"/>
      <w:bookmarkEnd w:id="1358"/>
      <w:bookmarkEnd w:id="1359"/>
    </w:p>
    <w:p w:rsidR="007857E5" w:rsidRPr="00D053CF" w:rsidRDefault="007857E5" w:rsidP="007857E5">
      <w:pPr>
        <w:pStyle w:val="3"/>
        <w:rPr>
          <w:szCs w:val="24"/>
        </w:rPr>
      </w:pPr>
      <w:bookmarkStart w:id="1360" w:name="_Toc439170718"/>
      <w:bookmarkStart w:id="1361" w:name="_Toc439172820"/>
      <w:bookmarkStart w:id="1362" w:name="_Toc439173262"/>
      <w:bookmarkStart w:id="1363" w:name="_Toc439238258"/>
      <w:bookmarkStart w:id="1364" w:name="_Toc439252806"/>
      <w:bookmarkStart w:id="1365" w:name="_Toc439323779"/>
      <w:bookmarkStart w:id="1366" w:name="_Toc440297101"/>
      <w:bookmarkStart w:id="1367" w:name="_Toc440356662"/>
      <w:bookmarkStart w:id="1368" w:name="_Toc440631798"/>
      <w:bookmarkStart w:id="1369" w:name="_Toc440876582"/>
      <w:bookmarkStart w:id="1370" w:name="_Toc441130654"/>
      <w:bookmarkStart w:id="1371" w:name="_Toc441157154"/>
      <w:bookmarkStart w:id="1372" w:name="_Toc447292176"/>
      <w:bookmarkStart w:id="1373" w:name="_Toc462234938"/>
      <w:bookmarkStart w:id="1374" w:name="_Toc466966903"/>
      <w:bookmarkStart w:id="1375" w:name="_Toc468806154"/>
      <w:bookmarkStart w:id="1376" w:name="_Toc469480421"/>
      <w:bookmarkStart w:id="1377" w:name="_Toc472416938"/>
      <w:r w:rsidRPr="00D053CF">
        <w:rPr>
          <w:szCs w:val="24"/>
        </w:rPr>
        <w:t xml:space="preserve">Форма </w:t>
      </w:r>
      <w:bookmarkEnd w:id="1360"/>
      <w:r w:rsidR="00E47073" w:rsidRPr="00D053CF">
        <w:rPr>
          <w:szCs w:val="24"/>
        </w:rPr>
        <w:t>согласия Участника налоговым органам на разглашение сведений, составляющих налоговую тайну</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8" w:name="_Toc300142269"/>
      <w:bookmarkStart w:id="1379" w:name="_Toc309735391"/>
      <w:bookmarkStart w:id="1380"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8"/>
      <w:r w:rsidRPr="00D053CF">
        <w:rPr>
          <w:b/>
          <w:bCs w:val="0"/>
          <w:snapToGrid w:val="0"/>
          <w:sz w:val="24"/>
          <w:szCs w:val="24"/>
        </w:rPr>
        <w:t xml:space="preserve"> </w:t>
      </w:r>
      <w:bookmarkEnd w:id="1379"/>
      <w:bookmarkEnd w:id="1380"/>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1" w:name="_Toc439170719"/>
      <w:bookmarkStart w:id="1382" w:name="_Toc439172821"/>
      <w:bookmarkStart w:id="1383" w:name="_Toc439173263"/>
      <w:bookmarkStart w:id="1384" w:name="_Toc439238259"/>
      <w:bookmarkStart w:id="1385" w:name="_Toc439252807"/>
      <w:bookmarkStart w:id="1386" w:name="_Toc439323780"/>
      <w:bookmarkStart w:id="1387" w:name="_Toc440297102"/>
      <w:bookmarkStart w:id="1388" w:name="_Toc440356663"/>
      <w:bookmarkStart w:id="1389" w:name="_Toc440631799"/>
      <w:bookmarkStart w:id="1390" w:name="_Toc440876583"/>
      <w:bookmarkStart w:id="1391" w:name="_Toc441130655"/>
      <w:bookmarkStart w:id="1392" w:name="_Toc441157155"/>
      <w:bookmarkStart w:id="1393" w:name="_Toc447292177"/>
      <w:bookmarkStart w:id="1394" w:name="_Toc462234939"/>
      <w:bookmarkStart w:id="1395" w:name="_Toc466966904"/>
      <w:bookmarkStart w:id="1396" w:name="_Toc468806155"/>
      <w:bookmarkStart w:id="1397" w:name="_Toc469480422"/>
      <w:bookmarkStart w:id="1398" w:name="_Toc472416939"/>
      <w:r w:rsidRPr="00D053CF">
        <w:rPr>
          <w:szCs w:val="24"/>
        </w:rPr>
        <w:lastRenderedPageBreak/>
        <w:t>Инструкции по заполнению</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E2EB3">
        <w:fldChar w:fldCharType="begin"/>
      </w:r>
      <w:r w:rsidR="001E2EB3">
        <w:instrText xml:space="preserve"> REF _Ref55336310 \r \h  \* MERGEFORMAT </w:instrText>
      </w:r>
      <w:r w:rsidR="001E2EB3">
        <w:fldChar w:fldCharType="separate"/>
      </w:r>
      <w:r w:rsidR="00B007DA" w:rsidRPr="00B007DA">
        <w:rPr>
          <w:sz w:val="24"/>
          <w:szCs w:val="24"/>
        </w:rPr>
        <w:t>5.1</w:t>
      </w:r>
      <w:r w:rsidR="001E2EB3">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99" w:name="_Ref93268095"/>
      <w:bookmarkStart w:id="1400" w:name="_Ref93268099"/>
      <w:bookmarkStart w:id="1401" w:name="_Toc98253958"/>
      <w:bookmarkStart w:id="1402" w:name="_Toc165173884"/>
      <w:bookmarkStart w:id="1403" w:name="_Toc423423678"/>
      <w:bookmarkStart w:id="1404" w:name="_Ref440272510"/>
      <w:bookmarkStart w:id="1405" w:name="_Ref440274961"/>
      <w:bookmarkStart w:id="1406"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399"/>
      <w:bookmarkEnd w:id="1400"/>
      <w:bookmarkEnd w:id="1401"/>
      <w:bookmarkEnd w:id="1402"/>
      <w:bookmarkEnd w:id="1403"/>
      <w:bookmarkEnd w:id="1404"/>
      <w:bookmarkEnd w:id="1405"/>
      <w:bookmarkEnd w:id="1406"/>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07" w:name="_Toc90385125"/>
      <w:bookmarkStart w:id="1408" w:name="_Toc439170705"/>
      <w:bookmarkStart w:id="1409" w:name="_Toc439172807"/>
      <w:bookmarkStart w:id="1410" w:name="_Toc439173268"/>
      <w:bookmarkStart w:id="1411" w:name="_Toc439238264"/>
      <w:bookmarkStart w:id="1412" w:name="_Toc439252812"/>
      <w:bookmarkStart w:id="1413" w:name="_Toc439323785"/>
      <w:bookmarkStart w:id="1414" w:name="_Toc440297104"/>
      <w:bookmarkStart w:id="1415" w:name="_Toc440356665"/>
      <w:bookmarkStart w:id="1416" w:name="_Toc440631801"/>
      <w:bookmarkStart w:id="1417" w:name="_Toc440876585"/>
      <w:bookmarkStart w:id="1418" w:name="_Toc441130657"/>
      <w:bookmarkStart w:id="1419" w:name="_Toc441157157"/>
      <w:bookmarkStart w:id="1420" w:name="_Toc447292179"/>
      <w:bookmarkStart w:id="1421" w:name="_Toc462234941"/>
      <w:bookmarkStart w:id="1422" w:name="_Toc466966906"/>
      <w:bookmarkStart w:id="1423" w:name="_Toc468806157"/>
      <w:bookmarkStart w:id="1424" w:name="_Toc469480424"/>
      <w:bookmarkStart w:id="1425" w:name="_Toc472416941"/>
      <w:r w:rsidRPr="00D053CF">
        <w:rPr>
          <w:szCs w:val="24"/>
        </w:rPr>
        <w:t>Форма плана распределения объемов выполнения поставок внутри коллективного Участника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6" w:name="_Toc90385126"/>
      <w:bookmarkStart w:id="1427" w:name="_Toc98253959"/>
      <w:bookmarkStart w:id="1428" w:name="_Toc157248211"/>
      <w:bookmarkStart w:id="1429" w:name="_Toc157496580"/>
      <w:bookmarkStart w:id="1430" w:name="_Toc158206119"/>
      <w:bookmarkStart w:id="1431" w:name="_Toc164057804"/>
      <w:bookmarkStart w:id="1432" w:name="_Toc164137154"/>
      <w:bookmarkStart w:id="1433" w:name="_Toc164161314"/>
      <w:bookmarkStart w:id="1434" w:name="_Toc165173885"/>
      <w:r w:rsidRPr="00D053CF">
        <w:rPr>
          <w:b/>
          <w:szCs w:val="24"/>
        </w:rPr>
        <w:br w:type="page"/>
      </w:r>
    </w:p>
    <w:p w:rsidR="00635719" w:rsidRPr="00D053CF" w:rsidRDefault="00635719" w:rsidP="00635719">
      <w:pPr>
        <w:pStyle w:val="3"/>
        <w:rPr>
          <w:szCs w:val="24"/>
        </w:rPr>
      </w:pPr>
      <w:bookmarkStart w:id="1435" w:name="_Toc439170706"/>
      <w:bookmarkStart w:id="1436" w:name="_Toc439172808"/>
      <w:bookmarkStart w:id="1437" w:name="_Toc439173269"/>
      <w:bookmarkStart w:id="1438" w:name="_Toc439238265"/>
      <w:bookmarkStart w:id="1439" w:name="_Toc439252813"/>
      <w:bookmarkStart w:id="1440" w:name="_Toc439323786"/>
      <w:bookmarkStart w:id="1441" w:name="_Toc440297105"/>
      <w:bookmarkStart w:id="1442" w:name="_Toc440356666"/>
      <w:bookmarkStart w:id="1443" w:name="_Toc440631802"/>
      <w:bookmarkStart w:id="1444" w:name="_Toc440876586"/>
      <w:bookmarkStart w:id="1445" w:name="_Toc441130658"/>
      <w:bookmarkStart w:id="1446" w:name="_Toc441157158"/>
      <w:bookmarkStart w:id="1447" w:name="_Toc447292180"/>
      <w:bookmarkStart w:id="1448" w:name="_Toc462234942"/>
      <w:bookmarkStart w:id="1449" w:name="_Toc466966907"/>
      <w:bookmarkStart w:id="1450" w:name="_Toc468806158"/>
      <w:bookmarkStart w:id="1451" w:name="_Toc469480425"/>
      <w:bookmarkStart w:id="1452" w:name="_Toc472416942"/>
      <w:r w:rsidRPr="00D053CF">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1E2EB3">
        <w:fldChar w:fldCharType="begin"/>
      </w:r>
      <w:r w:rsidR="001E2EB3">
        <w:instrText xml:space="preserve"> REF _Ref191386461 \r \h  \* MERGEFORMAT </w:instrText>
      </w:r>
      <w:r w:rsidR="001E2EB3">
        <w:fldChar w:fldCharType="separate"/>
      </w:r>
      <w:r w:rsidR="00B007DA" w:rsidRPr="00B007DA">
        <w:rPr>
          <w:sz w:val="24"/>
          <w:szCs w:val="24"/>
        </w:rPr>
        <w:t>3.3.10</w:t>
      </w:r>
      <w:r w:rsidR="001E2EB3">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E2EB3">
        <w:fldChar w:fldCharType="begin"/>
      </w:r>
      <w:r w:rsidR="001E2EB3">
        <w:instrText xml:space="preserve"> REF _Ref55336310 \r \h  \* MERGEFORMAT </w:instrText>
      </w:r>
      <w:r w:rsidR="001E2EB3">
        <w:fldChar w:fldCharType="separate"/>
      </w:r>
      <w:r w:rsidR="00B007DA" w:rsidRPr="00B007DA">
        <w:rPr>
          <w:sz w:val="24"/>
          <w:szCs w:val="24"/>
        </w:rPr>
        <w:t>5.1</w:t>
      </w:r>
      <w:r w:rsidR="001E2EB3">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1E2EB3">
        <w:fldChar w:fldCharType="begin"/>
      </w:r>
      <w:r w:rsidR="001E2EB3">
        <w:instrText xml:space="preserve"> REF _Ref440274337 \r \h  \* MERGEFORMAT </w:instrText>
      </w:r>
      <w:r w:rsidR="001E2EB3">
        <w:fldChar w:fldCharType="separate"/>
      </w:r>
      <w:r w:rsidR="00B007DA" w:rsidRPr="00B007DA">
        <w:rPr>
          <w:sz w:val="24"/>
          <w:szCs w:val="24"/>
        </w:rPr>
        <w:t>5.2</w:t>
      </w:r>
      <w:r w:rsidR="001E2EB3">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1E2EB3">
        <w:fldChar w:fldCharType="begin"/>
      </w:r>
      <w:r w:rsidR="001E2EB3">
        <w:instrText xml:space="preserve"> REF _Ref440274366 \r \h  \* MERGEFORMAT </w:instrText>
      </w:r>
      <w:r w:rsidR="001E2EB3">
        <w:fldChar w:fldCharType="separate"/>
      </w:r>
      <w:r w:rsidR="00B007DA" w:rsidRPr="00B007DA">
        <w:rPr>
          <w:sz w:val="24"/>
          <w:szCs w:val="24"/>
        </w:rPr>
        <w:t>5.4</w:t>
      </w:r>
      <w:r w:rsidR="001E2EB3">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058" w:rsidRDefault="00666058">
      <w:pPr>
        <w:spacing w:line="240" w:lineRule="auto"/>
      </w:pPr>
      <w:r>
        <w:separator/>
      </w:r>
    </w:p>
  </w:endnote>
  <w:endnote w:type="continuationSeparator" w:id="0">
    <w:p w:rsidR="00666058" w:rsidRDefault="00666058">
      <w:pPr>
        <w:spacing w:line="240" w:lineRule="auto"/>
      </w:pPr>
      <w:r>
        <w:continuationSeparator/>
      </w:r>
    </w:p>
  </w:endnote>
  <w:endnote w:id="1">
    <w:p w:rsidR="001E2EB3" w:rsidRDefault="001E2EB3"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E2EB3" w:rsidRDefault="001E2EB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Pr="00FA0376" w:rsidRDefault="001E2EB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F43B9">
      <w:rPr>
        <w:noProof/>
        <w:sz w:val="16"/>
        <w:szCs w:val="16"/>
        <w:lang w:eastAsia="ru-RU"/>
      </w:rPr>
      <w:t>26</w:t>
    </w:r>
    <w:r w:rsidRPr="00FA0376">
      <w:rPr>
        <w:sz w:val="16"/>
        <w:szCs w:val="16"/>
        <w:lang w:eastAsia="ru-RU"/>
      </w:rPr>
      <w:fldChar w:fldCharType="end"/>
    </w:r>
  </w:p>
  <w:p w:rsidR="001E2EB3" w:rsidRPr="00EE0539" w:rsidRDefault="001E2EB3" w:rsidP="00832D0A">
    <w:pPr>
      <w:pStyle w:val="aff2"/>
      <w:jc w:val="center"/>
      <w:rPr>
        <w:sz w:val="18"/>
        <w:szCs w:val="18"/>
      </w:rPr>
    </w:pPr>
    <w:r>
      <w:rPr>
        <w:sz w:val="18"/>
        <w:szCs w:val="18"/>
      </w:rPr>
      <w:t xml:space="preserve">Запрос предложений на </w:t>
    </w:r>
    <w:r w:rsidRPr="00C12FA4">
      <w:rPr>
        <w:sz w:val="18"/>
        <w:szCs w:val="18"/>
      </w:rPr>
      <w:t xml:space="preserve">право </w:t>
    </w:r>
    <w:r w:rsidRPr="001E2EB3">
      <w:rPr>
        <w:sz w:val="18"/>
        <w:szCs w:val="18"/>
      </w:rPr>
      <w:t>заключения Договора на поставку вводов 110 кВ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058" w:rsidRDefault="00666058">
      <w:pPr>
        <w:spacing w:line="240" w:lineRule="auto"/>
      </w:pPr>
      <w:r>
        <w:separator/>
      </w:r>
    </w:p>
  </w:footnote>
  <w:footnote w:type="continuationSeparator" w:id="0">
    <w:p w:rsidR="00666058" w:rsidRDefault="00666058">
      <w:pPr>
        <w:spacing w:line="240" w:lineRule="auto"/>
      </w:pPr>
      <w:r>
        <w:continuationSeparator/>
      </w:r>
    </w:p>
  </w:footnote>
  <w:footnote w:id="1">
    <w:p w:rsidR="001E2EB3" w:rsidRPr="00B36685" w:rsidRDefault="001E2EB3"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E2EB3" w:rsidRDefault="001E2EB3"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E2EB3" w:rsidRDefault="001E2EB3" w:rsidP="001B4F5D">
      <w:pPr>
        <w:pStyle w:val="1ff5"/>
        <w:rPr>
          <w:rFonts w:ascii="Times New Roman" w:eastAsia="Times New Roman" w:hAnsi="Times New Roman" w:cs="Times New Roman"/>
          <w:lang w:eastAsia="ru-RU"/>
        </w:rPr>
      </w:pPr>
    </w:p>
  </w:footnote>
  <w:footnote w:id="3">
    <w:p w:rsidR="001E2EB3" w:rsidRDefault="001E2EB3"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Pr="00930031" w:rsidRDefault="001E2EB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B3" w:rsidRDefault="001E2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512A"/>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2EB3"/>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E6B30"/>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3E3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43B9"/>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6058"/>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339"/>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314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868"/>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35C81"/>
    <w:rsid w:val="00F40058"/>
    <w:rsid w:val="00F42D9E"/>
    <w:rsid w:val="00F4488D"/>
    <w:rsid w:val="00F44B29"/>
    <w:rsid w:val="00F463E8"/>
    <w:rsid w:val="00F50823"/>
    <w:rsid w:val="00F5198B"/>
    <w:rsid w:val="00F62C5C"/>
    <w:rsid w:val="00F7333D"/>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Donskov.AY@mrsk-1.ru" TargetMode="External"/><Relationship Id="rId34" Type="http://schemas.openxmlformats.org/officeDocument/2006/relationships/header" Target="header9.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footer" Target="footer6.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Donskov.AY@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www.b2b-mrsk.ru/" TargetMode="Externa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7.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www.rosseti.ru/about/anticorruptionpolicy/policy/index.php" TargetMode="External"/><Relationship Id="rId35" Type="http://schemas.openxmlformats.org/officeDocument/2006/relationships/footer" Target="footer7.xm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AB34E88-FF83-4237-A799-0AD78DBAE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22716</Words>
  <Characters>129485</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151898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2</cp:revision>
  <cp:lastPrinted>2015-12-29T14:27:00Z</cp:lastPrinted>
  <dcterms:created xsi:type="dcterms:W3CDTF">2017-08-17T06:01:00Z</dcterms:created>
  <dcterms:modified xsi:type="dcterms:W3CDTF">2017-08-17T06:01:00Z</dcterms:modified>
</cp:coreProperties>
</file>