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461D1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01E7" w:rsidRPr="000D67AD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01E7" w:rsidRPr="00687832" w:rsidRDefault="00B101E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461D1B">
                    <w:fldChar w:fldCharType="begin"/>
                  </w:r>
                  <w:r w:rsidR="00461D1B" w:rsidRPr="00687832">
                    <w:rPr>
                      <w:lang w:val="en-US"/>
                    </w:rPr>
                    <w:instrText xml:space="preserve"> HYPERLINK "mailto:posta@mrsk-1.ru" </w:instrText>
                  </w:r>
                  <w:r w:rsidR="00461D1B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461D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461D1B">
                    <w:fldChar w:fldCharType="begin"/>
                  </w:r>
                  <w:r w:rsidR="00461D1B" w:rsidRPr="00687832">
                    <w:rPr>
                      <w:lang w:val="en-US"/>
                    </w:rPr>
                    <w:instrText xml:space="preserve"> HYPERLINK "http://www.mrsk-1.ru" </w:instrText>
                  </w:r>
                  <w:r w:rsidR="00461D1B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8783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461D1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E42568" w:rsidRDefault="00E42568" w:rsidP="00E42568">
      <w:pPr>
        <w:ind w:left="5670" w:firstLine="0"/>
        <w:jc w:val="center"/>
        <w:rPr>
          <w:sz w:val="24"/>
          <w:szCs w:val="24"/>
        </w:rPr>
      </w:pPr>
    </w:p>
    <w:p w:rsidR="00E42568" w:rsidRPr="007417E6" w:rsidRDefault="00E42568" w:rsidP="00E4256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42568" w:rsidRDefault="00E42568" w:rsidP="00E4256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E42568" w:rsidRDefault="00E42568" w:rsidP="00E4256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E42568" w:rsidRDefault="00E42568" w:rsidP="00E4256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E42568" w:rsidRDefault="00E42568" w:rsidP="00E42568">
      <w:pPr>
        <w:spacing w:line="240" w:lineRule="auto"/>
        <w:jc w:val="right"/>
      </w:pPr>
    </w:p>
    <w:p w:rsidR="00E42568" w:rsidRDefault="00E42568" w:rsidP="00E4256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E42568" w:rsidRDefault="00E42568" w:rsidP="00E42568">
      <w:pPr>
        <w:spacing w:line="240" w:lineRule="auto"/>
        <w:jc w:val="right"/>
        <w:rPr>
          <w:sz w:val="24"/>
          <w:szCs w:val="24"/>
        </w:rPr>
      </w:pPr>
    </w:p>
    <w:p w:rsidR="00E42568" w:rsidRPr="007417E6" w:rsidRDefault="00E42568" w:rsidP="00E42568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07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ноября 2016</w:t>
      </w:r>
      <w:r w:rsidRPr="007417E6">
        <w:rPr>
          <w:sz w:val="24"/>
          <w:szCs w:val="24"/>
        </w:rPr>
        <w:t xml:space="preserve"> г.</w:t>
      </w:r>
    </w:p>
    <w:p w:rsidR="00E42568" w:rsidRPr="00093D17" w:rsidRDefault="00E42568" w:rsidP="00E42568">
      <w:pPr>
        <w:ind w:left="5670" w:firstLine="0"/>
        <w:rPr>
          <w:sz w:val="24"/>
          <w:szCs w:val="24"/>
        </w:rPr>
      </w:pPr>
    </w:p>
    <w:p w:rsidR="00E42568" w:rsidRPr="00093D17" w:rsidRDefault="00E42568" w:rsidP="00E4256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E42568" w:rsidRPr="00093D17" w:rsidRDefault="00E42568" w:rsidP="00E4256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E42568" w:rsidRPr="00093D17" w:rsidRDefault="00E42568" w:rsidP="00E42568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0322-ВР-16</w:t>
      </w:r>
    </w:p>
    <w:p w:rsidR="00E42568" w:rsidRPr="00C12FA4" w:rsidRDefault="00E42568" w:rsidP="00E42568">
      <w:pPr>
        <w:spacing w:line="264" w:lineRule="auto"/>
        <w:jc w:val="center"/>
        <w:rPr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                                                                                                       </w:t>
      </w: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07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ноября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proofErr w:type="gramStart"/>
      <w:r w:rsidRPr="00C12FA4">
        <w:rPr>
          <w:b/>
          <w:sz w:val="24"/>
          <w:szCs w:val="24"/>
        </w:rPr>
        <w:t xml:space="preserve">на право заключения </w:t>
      </w:r>
      <w:r w:rsidR="007556FF" w:rsidRPr="00E42568">
        <w:rPr>
          <w:b/>
          <w:sz w:val="24"/>
          <w:szCs w:val="24"/>
        </w:rPr>
        <w:t>Договор</w:t>
      </w:r>
      <w:r w:rsidR="00E42568" w:rsidRPr="00E42568">
        <w:rPr>
          <w:b/>
          <w:sz w:val="24"/>
          <w:szCs w:val="24"/>
        </w:rPr>
        <w:t>а</w:t>
      </w:r>
      <w:r w:rsidR="007556FF" w:rsidRPr="00E42568">
        <w:rPr>
          <w:b/>
          <w:sz w:val="24"/>
          <w:szCs w:val="24"/>
        </w:rPr>
        <w:t xml:space="preserve"> </w:t>
      </w:r>
      <w:r w:rsidR="00E42568" w:rsidRPr="00E42568">
        <w:rPr>
          <w:b/>
          <w:sz w:val="24"/>
          <w:szCs w:val="24"/>
        </w:rPr>
        <w:t>на поставку средств защиты</w:t>
      </w:r>
      <w:r w:rsidR="007556FF" w:rsidRPr="00E42568">
        <w:rPr>
          <w:b/>
          <w:sz w:val="24"/>
          <w:szCs w:val="24"/>
        </w:rPr>
        <w:t xml:space="preserve"> </w:t>
      </w:r>
      <w:r w:rsidR="00D87CE0" w:rsidRPr="00D87CE0">
        <w:rPr>
          <w:b/>
          <w:sz w:val="24"/>
          <w:szCs w:val="24"/>
        </w:rPr>
        <w:t>от падения с высоты</w:t>
      </w:r>
      <w:r w:rsidR="00D87CE0" w:rsidRPr="005765A1">
        <w:t xml:space="preserve"> </w:t>
      </w:r>
      <w:r w:rsidR="007556FF" w:rsidRPr="00E42568">
        <w:rPr>
          <w:b/>
          <w:sz w:val="24"/>
          <w:szCs w:val="24"/>
        </w:rPr>
        <w:t>для нужд</w:t>
      </w:r>
      <w:proofErr w:type="gramEnd"/>
      <w:r w:rsidR="007556FF" w:rsidRPr="00E42568">
        <w:rPr>
          <w:b/>
          <w:sz w:val="24"/>
          <w:szCs w:val="24"/>
        </w:rPr>
        <w:t xml:space="preserve"> ПАО «МРСК Центра» (филиал</w:t>
      </w:r>
      <w:r w:rsidR="00E42568" w:rsidRPr="00E42568">
        <w:rPr>
          <w:b/>
          <w:sz w:val="24"/>
          <w:szCs w:val="24"/>
        </w:rPr>
        <w:t>а</w:t>
      </w:r>
      <w:r w:rsidR="007556FF" w:rsidRPr="00E42568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4256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33182C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69318D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8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10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13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26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27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29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32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33</w:t>
      </w:r>
      <w:r w:rsidR="0033182C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34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38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47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49</w:t>
      </w:r>
      <w:r w:rsidR="0033182C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51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56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58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62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66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70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73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75</w:t>
      </w:r>
      <w:r w:rsidR="0033182C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33182C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33182C">
        <w:rPr>
          <w:noProof/>
        </w:rPr>
      </w:r>
      <w:r w:rsidR="0033182C">
        <w:rPr>
          <w:noProof/>
        </w:rPr>
        <w:fldChar w:fldCharType="separate"/>
      </w:r>
      <w:r w:rsidR="0069318D">
        <w:rPr>
          <w:noProof/>
        </w:rPr>
        <w:t>77</w:t>
      </w:r>
      <w:r w:rsidR="0033182C">
        <w:rPr>
          <w:noProof/>
        </w:rPr>
        <w:fldChar w:fldCharType="end"/>
      </w:r>
    </w:p>
    <w:p w:rsidR="00717F60" w:rsidRPr="00E71A48" w:rsidRDefault="0033182C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ED406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E42568" w:rsidRPr="008273B1">
        <w:rPr>
          <w:iCs/>
          <w:sz w:val="24"/>
          <w:szCs w:val="24"/>
        </w:rPr>
        <w:t xml:space="preserve">ведущий специалист отдела закупочной деятельности </w:t>
      </w:r>
      <w:r w:rsidR="00E42568" w:rsidRPr="00401A0F">
        <w:rPr>
          <w:iCs/>
          <w:sz w:val="24"/>
          <w:szCs w:val="24"/>
        </w:rPr>
        <w:t>ПАО «МРСК Центра</w:t>
      </w:r>
      <w:r w:rsidR="00E42568" w:rsidRPr="00F95FE7">
        <w:rPr>
          <w:iCs/>
          <w:sz w:val="24"/>
          <w:szCs w:val="24"/>
        </w:rPr>
        <w:t xml:space="preserve">» (филиала «Воронежэнерго) Зайцева Александра Анатольевна, контактный телефон: (473) 249-57-66, </w:t>
      </w:r>
      <w:r w:rsidR="00E42568" w:rsidRPr="00F95FE7">
        <w:rPr>
          <w:sz w:val="24"/>
          <w:szCs w:val="24"/>
        </w:rPr>
        <w:t xml:space="preserve">адрес электронной почты: </w:t>
      </w:r>
      <w:r w:rsidR="00E42568" w:rsidRPr="00F95FE7">
        <w:rPr>
          <w:iCs/>
          <w:sz w:val="24"/>
          <w:szCs w:val="24"/>
        </w:rPr>
        <w:t xml:space="preserve"> </w:t>
      </w:r>
      <w:hyperlink r:id="rId16" w:history="1">
        <w:r w:rsidR="00E42568" w:rsidRPr="00F95FE7">
          <w:rPr>
            <w:rStyle w:val="a7"/>
            <w:sz w:val="24"/>
            <w:szCs w:val="24"/>
            <w:lang w:val="en-US"/>
          </w:rPr>
          <w:t>Zaitseva</w:t>
        </w:r>
        <w:r w:rsidR="00E42568" w:rsidRPr="00F95FE7">
          <w:rPr>
            <w:rStyle w:val="a7"/>
            <w:sz w:val="24"/>
            <w:szCs w:val="24"/>
          </w:rPr>
          <w:t>.</w:t>
        </w:r>
        <w:r w:rsidR="00E42568" w:rsidRPr="00F95FE7">
          <w:rPr>
            <w:rStyle w:val="a7"/>
            <w:sz w:val="24"/>
            <w:szCs w:val="24"/>
            <w:lang w:val="en-US"/>
          </w:rPr>
          <w:t>AA</w:t>
        </w:r>
        <w:r w:rsidR="00E42568" w:rsidRPr="00F95FE7">
          <w:rPr>
            <w:rStyle w:val="a7"/>
            <w:sz w:val="24"/>
            <w:szCs w:val="24"/>
          </w:rPr>
          <w:t>@mrsk-1.ru</w:t>
        </w:r>
      </w:hyperlink>
      <w:r w:rsidR="00E42568" w:rsidRPr="00F95FE7">
        <w:rPr>
          <w:rStyle w:val="a7"/>
          <w:sz w:val="24"/>
          <w:szCs w:val="24"/>
        </w:rPr>
        <w:t>,</w:t>
      </w:r>
      <w:r w:rsidR="00E42568" w:rsidRPr="00F95FE7">
        <w:rPr>
          <w:sz w:val="24"/>
          <w:szCs w:val="24"/>
        </w:rPr>
        <w:t xml:space="preserve"> </w:t>
      </w:r>
      <w:r w:rsidR="00E42568" w:rsidRPr="00F95FE7">
        <w:rPr>
          <w:iCs/>
          <w:sz w:val="24"/>
          <w:szCs w:val="24"/>
        </w:rPr>
        <w:t>Извещением</w:t>
      </w:r>
      <w:r w:rsidR="00E42568" w:rsidRPr="00F95FE7">
        <w:rPr>
          <w:sz w:val="24"/>
          <w:szCs w:val="24"/>
        </w:rPr>
        <w:t xml:space="preserve"> о проведении открытого </w:t>
      </w:r>
      <w:r w:rsidR="00E42568" w:rsidRPr="00F95FE7">
        <w:rPr>
          <w:iCs/>
          <w:sz w:val="24"/>
          <w:szCs w:val="24"/>
        </w:rPr>
        <w:t>запроса предложений</w:t>
      </w:r>
      <w:r w:rsidR="00E42568" w:rsidRPr="00F95FE7">
        <w:rPr>
          <w:sz w:val="24"/>
          <w:szCs w:val="24"/>
        </w:rPr>
        <w:t xml:space="preserve">, опубликованным </w:t>
      </w:r>
      <w:r w:rsidR="00E42568" w:rsidRPr="00F95FE7">
        <w:rPr>
          <w:b/>
          <w:sz w:val="24"/>
          <w:szCs w:val="24"/>
        </w:rPr>
        <w:t>«</w:t>
      </w:r>
      <w:r w:rsidR="00E42568">
        <w:rPr>
          <w:b/>
          <w:sz w:val="24"/>
          <w:szCs w:val="24"/>
        </w:rPr>
        <w:t>0</w:t>
      </w:r>
      <w:r w:rsidR="005807EF">
        <w:rPr>
          <w:b/>
          <w:sz w:val="24"/>
          <w:szCs w:val="24"/>
        </w:rPr>
        <w:t>8</w:t>
      </w:r>
      <w:r w:rsidR="00E42568" w:rsidRPr="00F95FE7">
        <w:rPr>
          <w:b/>
          <w:sz w:val="24"/>
          <w:szCs w:val="24"/>
        </w:rPr>
        <w:t xml:space="preserve">» </w:t>
      </w:r>
      <w:r w:rsidR="00E42568">
        <w:rPr>
          <w:b/>
          <w:sz w:val="24"/>
          <w:szCs w:val="24"/>
        </w:rPr>
        <w:t>ноября</w:t>
      </w:r>
      <w:r w:rsidR="00E42568" w:rsidRPr="00F95FE7">
        <w:rPr>
          <w:b/>
          <w:sz w:val="24"/>
          <w:szCs w:val="24"/>
        </w:rPr>
        <w:t xml:space="preserve"> 2016 г.</w:t>
      </w:r>
      <w:r w:rsidR="00E42568" w:rsidRPr="00F95FE7">
        <w:rPr>
          <w:sz w:val="24"/>
          <w:szCs w:val="24"/>
        </w:rPr>
        <w:t xml:space="preserve"> на официальном сайте (</w:t>
      </w:r>
      <w:hyperlink r:id="rId17" w:history="1">
        <w:r w:rsidR="00E42568" w:rsidRPr="00F95FE7">
          <w:rPr>
            <w:rStyle w:val="a7"/>
            <w:sz w:val="24"/>
            <w:szCs w:val="24"/>
          </w:rPr>
          <w:t>www.zakupki.</w:t>
        </w:r>
        <w:r w:rsidR="00E42568" w:rsidRPr="00F95FE7">
          <w:rPr>
            <w:rStyle w:val="a7"/>
            <w:sz w:val="24"/>
            <w:szCs w:val="24"/>
            <w:lang w:val="en-US"/>
          </w:rPr>
          <w:t>gov</w:t>
        </w:r>
        <w:r w:rsidR="00E42568" w:rsidRPr="00F95FE7">
          <w:rPr>
            <w:rStyle w:val="a7"/>
            <w:sz w:val="24"/>
            <w:szCs w:val="24"/>
          </w:rPr>
          <w:t>.ru</w:t>
        </w:r>
      </w:hyperlink>
      <w:r w:rsidR="00E42568" w:rsidRPr="00F95FE7">
        <w:rPr>
          <w:sz w:val="24"/>
          <w:szCs w:val="24"/>
        </w:rPr>
        <w:t>),</w:t>
      </w:r>
      <w:r w:rsidR="00E42568" w:rsidRPr="00F95FE7">
        <w:rPr>
          <w:iCs/>
          <w:sz w:val="24"/>
          <w:szCs w:val="24"/>
        </w:rPr>
        <w:t xml:space="preserve"> </w:t>
      </w:r>
      <w:r w:rsidR="00E42568" w:rsidRPr="00F95FE7">
        <w:rPr>
          <w:sz w:val="24"/>
          <w:szCs w:val="24"/>
        </w:rPr>
        <w:t xml:space="preserve">на сайте </w:t>
      </w:r>
      <w:r w:rsidR="00E42568" w:rsidRPr="00F95FE7">
        <w:rPr>
          <w:iCs/>
          <w:sz w:val="24"/>
          <w:szCs w:val="24"/>
        </w:rPr>
        <w:t>ПАО «МРСК Центра»</w:t>
      </w:r>
      <w:r w:rsidR="00E42568" w:rsidRPr="00F95FE7">
        <w:rPr>
          <w:sz w:val="24"/>
          <w:szCs w:val="24"/>
        </w:rPr>
        <w:t xml:space="preserve"> (</w:t>
      </w:r>
      <w:hyperlink r:id="rId18" w:history="1">
        <w:r w:rsidR="00E42568" w:rsidRPr="00F95FE7">
          <w:rPr>
            <w:rStyle w:val="a7"/>
            <w:sz w:val="24"/>
            <w:szCs w:val="24"/>
          </w:rPr>
          <w:t>www.mrsk-1.ru</w:t>
        </w:r>
      </w:hyperlink>
      <w:r w:rsidR="00E42568" w:rsidRPr="00F95FE7">
        <w:rPr>
          <w:sz w:val="24"/>
          <w:szCs w:val="24"/>
        </w:rPr>
        <w:t xml:space="preserve">), на сайте ЭТП, указанном в п. </w:t>
      </w:r>
      <w:r w:rsidR="00E42568" w:rsidRPr="00F95FE7">
        <w:fldChar w:fldCharType="begin"/>
      </w:r>
      <w:r w:rsidR="00E42568" w:rsidRPr="00F95FE7">
        <w:instrText xml:space="preserve"> REF _Ref440269836 \r \h  \* MERGEFORMAT </w:instrText>
      </w:r>
      <w:r w:rsidR="00E42568" w:rsidRPr="00F95FE7">
        <w:fldChar w:fldCharType="separate"/>
      </w:r>
      <w:r w:rsidR="0069318D" w:rsidRPr="0069318D">
        <w:rPr>
          <w:sz w:val="24"/>
          <w:szCs w:val="24"/>
        </w:rPr>
        <w:t>1.1.2</w:t>
      </w:r>
      <w:r w:rsidR="00E42568" w:rsidRPr="00F95FE7">
        <w:fldChar w:fldCharType="end"/>
      </w:r>
      <w:r w:rsidR="00E42568" w:rsidRPr="00F95FE7">
        <w:rPr>
          <w:sz w:val="24"/>
          <w:szCs w:val="24"/>
        </w:rPr>
        <w:t xml:space="preserve"> настоящей Документации, </w:t>
      </w:r>
      <w:r w:rsidR="00E42568" w:rsidRPr="00F95FE7">
        <w:rPr>
          <w:iCs/>
          <w:sz w:val="24"/>
          <w:szCs w:val="24"/>
        </w:rPr>
        <w:t>приг</w:t>
      </w:r>
      <w:r w:rsidR="00E42568" w:rsidRPr="00F95FE7">
        <w:rPr>
          <w:sz w:val="24"/>
          <w:szCs w:val="24"/>
        </w:rPr>
        <w:t xml:space="preserve">ласило юридических лиц и физических лиц (в т. ч. </w:t>
      </w:r>
      <w:r w:rsidR="00E42568" w:rsidRPr="00F33534">
        <w:rPr>
          <w:sz w:val="24"/>
          <w:szCs w:val="24"/>
        </w:rPr>
        <w:t xml:space="preserve">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</w:t>
      </w:r>
      <w:r w:rsidR="00E42568" w:rsidRPr="00B04787">
        <w:rPr>
          <w:sz w:val="24"/>
          <w:szCs w:val="24"/>
        </w:rPr>
        <w:t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</w:t>
      </w:r>
      <w:r w:rsidRPr="00B04787">
        <w:rPr>
          <w:sz w:val="24"/>
          <w:szCs w:val="24"/>
        </w:rPr>
        <w:t xml:space="preserve"> </w:t>
      </w:r>
      <w:bookmarkEnd w:id="10"/>
      <w:r w:rsidR="004B5EB3" w:rsidRPr="00B04787">
        <w:rPr>
          <w:sz w:val="24"/>
          <w:szCs w:val="24"/>
        </w:rPr>
        <w:t xml:space="preserve">на право заключения </w:t>
      </w:r>
      <w:r w:rsidR="00702B2C" w:rsidRPr="00B04787">
        <w:rPr>
          <w:sz w:val="24"/>
          <w:szCs w:val="24"/>
        </w:rPr>
        <w:t>Договор</w:t>
      </w:r>
      <w:r w:rsidR="00E42568" w:rsidRPr="00B04787">
        <w:rPr>
          <w:sz w:val="24"/>
          <w:szCs w:val="24"/>
        </w:rPr>
        <w:t>а</w:t>
      </w:r>
      <w:r w:rsidR="00702B2C" w:rsidRPr="00B04787">
        <w:rPr>
          <w:sz w:val="24"/>
          <w:szCs w:val="24"/>
        </w:rPr>
        <w:t xml:space="preserve"> на поставку </w:t>
      </w:r>
      <w:r w:rsidR="001C2E54" w:rsidRPr="00B04787">
        <w:t xml:space="preserve">средств защиты </w:t>
      </w:r>
      <w:r w:rsidR="001C2E54" w:rsidRPr="00ED406E">
        <w:t>от падения с высоты</w:t>
      </w:r>
      <w:r w:rsidR="00E42568" w:rsidRPr="00ED406E">
        <w:rPr>
          <w:sz w:val="24"/>
          <w:szCs w:val="24"/>
        </w:rPr>
        <w:t xml:space="preserve"> </w:t>
      </w:r>
      <w:r w:rsidR="00702B2C" w:rsidRPr="00ED406E">
        <w:rPr>
          <w:sz w:val="24"/>
          <w:szCs w:val="24"/>
        </w:rPr>
        <w:t xml:space="preserve">для нужд ПАО «МРСК Центра» </w:t>
      </w:r>
      <w:r w:rsidR="00862664" w:rsidRPr="00ED406E">
        <w:rPr>
          <w:sz w:val="24"/>
          <w:szCs w:val="24"/>
        </w:rPr>
        <w:t>(филиала «Воронежэнерго»</w:t>
      </w:r>
      <w:r w:rsidR="00F33534" w:rsidRPr="00ED406E">
        <w:rPr>
          <w:sz w:val="24"/>
          <w:szCs w:val="24"/>
        </w:rPr>
        <w:t>)</w:t>
      </w:r>
      <w:r w:rsidR="00862664" w:rsidRPr="00ED406E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ED406E">
        <w:rPr>
          <w:sz w:val="24"/>
          <w:szCs w:val="24"/>
        </w:rPr>
        <w:t>Арзамасская</w:t>
      </w:r>
      <w:proofErr w:type="spellEnd"/>
      <w:r w:rsidR="00862664" w:rsidRPr="00ED406E">
        <w:rPr>
          <w:sz w:val="24"/>
          <w:szCs w:val="24"/>
        </w:rPr>
        <w:t>, 2</w:t>
      </w:r>
      <w:r w:rsidRPr="00ED406E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A26D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D406E">
        <w:rPr>
          <w:sz w:val="24"/>
          <w:szCs w:val="24"/>
        </w:rPr>
        <w:t xml:space="preserve">Настоящий </w:t>
      </w:r>
      <w:r w:rsidR="004B5EB3" w:rsidRPr="00ED406E">
        <w:rPr>
          <w:sz w:val="24"/>
          <w:szCs w:val="24"/>
        </w:rPr>
        <w:t>З</w:t>
      </w:r>
      <w:r w:rsidRPr="00ED406E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3A26D7">
        <w:rPr>
          <w:sz w:val="24"/>
          <w:szCs w:val="24"/>
        </w:rPr>
        <w:t xml:space="preserve">функционала </w:t>
      </w:r>
      <w:r w:rsidR="00702B2C" w:rsidRPr="003A26D7">
        <w:rPr>
          <w:sz w:val="24"/>
          <w:szCs w:val="24"/>
        </w:rPr>
        <w:t>электронной торговой площадк</w:t>
      </w:r>
      <w:r w:rsidR="00414AB1" w:rsidRPr="003A26D7">
        <w:rPr>
          <w:sz w:val="24"/>
          <w:szCs w:val="24"/>
        </w:rPr>
        <w:t>и</w:t>
      </w:r>
      <w:r w:rsidR="00702B2C" w:rsidRPr="003A26D7">
        <w:rPr>
          <w:sz w:val="24"/>
          <w:szCs w:val="24"/>
        </w:rPr>
        <w:t xml:space="preserve"> </w:t>
      </w:r>
      <w:r w:rsidR="000D70B6" w:rsidRPr="003A26D7">
        <w:rPr>
          <w:sz w:val="24"/>
          <w:szCs w:val="24"/>
        </w:rPr>
        <w:t>П</w:t>
      </w:r>
      <w:r w:rsidR="00702B2C" w:rsidRPr="003A26D7">
        <w:rPr>
          <w:sz w:val="24"/>
          <w:szCs w:val="24"/>
        </w:rPr>
        <w:t>АО «</w:t>
      </w:r>
      <w:proofErr w:type="spellStart"/>
      <w:r w:rsidR="00702B2C" w:rsidRPr="003A26D7">
        <w:rPr>
          <w:sz w:val="24"/>
          <w:szCs w:val="24"/>
        </w:rPr>
        <w:t>Россети</w:t>
      </w:r>
      <w:proofErr w:type="spellEnd"/>
      <w:r w:rsidR="00702B2C" w:rsidRPr="003A26D7">
        <w:rPr>
          <w:sz w:val="24"/>
          <w:szCs w:val="24"/>
        </w:rPr>
        <w:t xml:space="preserve">» </w:t>
      </w:r>
      <w:hyperlink r:id="rId19" w:history="1">
        <w:r w:rsidR="00862664" w:rsidRPr="003A26D7">
          <w:rPr>
            <w:rStyle w:val="a7"/>
            <w:sz w:val="24"/>
            <w:szCs w:val="24"/>
          </w:rPr>
          <w:t>etp.rosseti.ru</w:t>
        </w:r>
      </w:hyperlink>
      <w:r w:rsidR="00862664" w:rsidRPr="003A26D7">
        <w:rPr>
          <w:sz w:val="24"/>
          <w:szCs w:val="24"/>
        </w:rPr>
        <w:t xml:space="preserve"> </w:t>
      </w:r>
      <w:r w:rsidR="00702B2C" w:rsidRPr="003A26D7">
        <w:rPr>
          <w:sz w:val="24"/>
          <w:szCs w:val="24"/>
        </w:rPr>
        <w:t>(далее — ЭТП)</w:t>
      </w:r>
      <w:r w:rsidR="005B75A6" w:rsidRPr="003A26D7">
        <w:rPr>
          <w:sz w:val="24"/>
          <w:szCs w:val="24"/>
        </w:rPr>
        <w:t>.</w:t>
      </w:r>
      <w:bookmarkEnd w:id="14"/>
    </w:p>
    <w:p w:rsidR="00717F60" w:rsidRPr="003A26D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A26D7">
        <w:rPr>
          <w:sz w:val="24"/>
          <w:szCs w:val="24"/>
        </w:rPr>
        <w:t>Заказчик</w:t>
      </w:r>
      <w:r w:rsidR="00702B2C" w:rsidRPr="003A26D7">
        <w:rPr>
          <w:sz w:val="24"/>
          <w:szCs w:val="24"/>
        </w:rPr>
        <w:t xml:space="preserve">: </w:t>
      </w:r>
      <w:r w:rsidRPr="003A26D7">
        <w:rPr>
          <w:sz w:val="24"/>
          <w:szCs w:val="24"/>
        </w:rPr>
        <w:t xml:space="preserve"> </w:t>
      </w:r>
      <w:r w:rsidR="00702B2C" w:rsidRPr="003A26D7">
        <w:rPr>
          <w:iCs/>
          <w:sz w:val="24"/>
          <w:szCs w:val="24"/>
        </w:rPr>
        <w:t>ПАО «МРСК Центра».</w:t>
      </w:r>
      <w:r w:rsidRPr="003A26D7">
        <w:rPr>
          <w:rStyle w:val="aa"/>
          <w:sz w:val="24"/>
          <w:szCs w:val="24"/>
        </w:rPr>
        <w:t xml:space="preserve"> </w:t>
      </w:r>
      <w:bookmarkEnd w:id="15"/>
    </w:p>
    <w:p w:rsidR="008C4223" w:rsidRPr="003A26D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A26D7">
        <w:rPr>
          <w:sz w:val="24"/>
          <w:szCs w:val="24"/>
        </w:rPr>
        <w:t>Предмет З</w:t>
      </w:r>
      <w:r w:rsidR="00717F60" w:rsidRPr="003A26D7">
        <w:rPr>
          <w:sz w:val="24"/>
          <w:szCs w:val="24"/>
        </w:rPr>
        <w:t>апроса предложений</w:t>
      </w:r>
      <w:r w:rsidR="00702B2C" w:rsidRPr="003A26D7">
        <w:rPr>
          <w:sz w:val="24"/>
          <w:szCs w:val="24"/>
        </w:rPr>
        <w:t>:</w:t>
      </w:r>
      <w:bookmarkEnd w:id="16"/>
    </w:p>
    <w:p w:rsidR="00A40714" w:rsidRPr="003A26D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A26D7">
        <w:rPr>
          <w:b/>
          <w:sz w:val="24"/>
          <w:szCs w:val="24"/>
          <w:u w:val="single"/>
        </w:rPr>
        <w:t>Лот №1:</w:t>
      </w:r>
      <w:r w:rsidR="00717F60" w:rsidRPr="003A26D7">
        <w:rPr>
          <w:sz w:val="24"/>
          <w:szCs w:val="24"/>
        </w:rPr>
        <w:t xml:space="preserve"> право заключения </w:t>
      </w:r>
      <w:r w:rsidR="00123C70" w:rsidRPr="003A26D7">
        <w:rPr>
          <w:sz w:val="24"/>
          <w:szCs w:val="24"/>
        </w:rPr>
        <w:t>Договор</w:t>
      </w:r>
      <w:r w:rsidR="001C2E54" w:rsidRPr="003A26D7">
        <w:rPr>
          <w:sz w:val="24"/>
          <w:szCs w:val="24"/>
        </w:rPr>
        <w:t>а</w:t>
      </w:r>
      <w:r w:rsidR="00A40714" w:rsidRPr="003A26D7">
        <w:rPr>
          <w:sz w:val="24"/>
          <w:szCs w:val="24"/>
        </w:rPr>
        <w:t xml:space="preserve"> </w:t>
      </w:r>
      <w:r w:rsidR="00702B2C" w:rsidRPr="003A26D7">
        <w:rPr>
          <w:sz w:val="24"/>
          <w:szCs w:val="24"/>
        </w:rPr>
        <w:t xml:space="preserve">на поставку </w:t>
      </w:r>
      <w:r w:rsidR="001C2E54" w:rsidRPr="003A26D7">
        <w:t>средств защиты от падения с высоты</w:t>
      </w:r>
      <w:r w:rsidR="00702B2C" w:rsidRPr="003A26D7">
        <w:rPr>
          <w:sz w:val="24"/>
          <w:szCs w:val="24"/>
        </w:rPr>
        <w:t xml:space="preserve"> для нужд ПАО «МРСК Центра» (филиал</w:t>
      </w:r>
      <w:r w:rsidR="001C2E54" w:rsidRPr="003A26D7">
        <w:rPr>
          <w:sz w:val="24"/>
          <w:szCs w:val="24"/>
        </w:rPr>
        <w:t>а</w:t>
      </w:r>
      <w:r w:rsidR="00702B2C" w:rsidRPr="003A26D7">
        <w:rPr>
          <w:sz w:val="24"/>
          <w:szCs w:val="24"/>
        </w:rPr>
        <w:t xml:space="preserve"> «Воронежэнерго</w:t>
      </w:r>
      <w:r w:rsidR="00862664" w:rsidRPr="003A26D7">
        <w:rPr>
          <w:sz w:val="24"/>
          <w:szCs w:val="24"/>
        </w:rPr>
        <w:t>»</w:t>
      </w:r>
      <w:r w:rsidR="00702B2C" w:rsidRPr="003A26D7">
        <w:rPr>
          <w:sz w:val="24"/>
          <w:szCs w:val="24"/>
        </w:rPr>
        <w:t>)</w:t>
      </w:r>
      <w:bookmarkEnd w:id="17"/>
      <w:r w:rsidR="00702B2C" w:rsidRPr="003A26D7">
        <w:rPr>
          <w:sz w:val="24"/>
          <w:szCs w:val="24"/>
        </w:rPr>
        <w:t>.</w:t>
      </w:r>
    </w:p>
    <w:p w:rsidR="008C4223" w:rsidRPr="003A26D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A26D7">
        <w:rPr>
          <w:sz w:val="24"/>
          <w:szCs w:val="24"/>
        </w:rPr>
        <w:t xml:space="preserve">Количество лотов: </w:t>
      </w:r>
      <w:r w:rsidRPr="003A26D7">
        <w:rPr>
          <w:b/>
          <w:sz w:val="24"/>
          <w:szCs w:val="24"/>
        </w:rPr>
        <w:t>1 (один)</w:t>
      </w:r>
      <w:r w:rsidRPr="003A26D7">
        <w:rPr>
          <w:sz w:val="24"/>
          <w:szCs w:val="24"/>
        </w:rPr>
        <w:t>.</w:t>
      </w:r>
    </w:p>
    <w:bookmarkEnd w:id="18"/>
    <w:p w:rsidR="009D7F01" w:rsidRPr="003A26D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A26D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A26D7">
        <w:rPr>
          <w:sz w:val="24"/>
          <w:szCs w:val="24"/>
          <w:lang w:eastAsia="ru-RU"/>
        </w:rPr>
        <w:t>.</w:t>
      </w:r>
    </w:p>
    <w:p w:rsidR="00804801" w:rsidRPr="003A26D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A26D7">
        <w:rPr>
          <w:sz w:val="24"/>
          <w:szCs w:val="24"/>
        </w:rPr>
        <w:t>Частичное выполнение</w:t>
      </w:r>
      <w:r w:rsidR="002946EF" w:rsidRPr="003A26D7">
        <w:rPr>
          <w:sz w:val="24"/>
          <w:szCs w:val="24"/>
        </w:rPr>
        <w:t xml:space="preserve"> </w:t>
      </w:r>
      <w:r w:rsidR="004D17BD" w:rsidRPr="003A26D7">
        <w:rPr>
          <w:sz w:val="24"/>
          <w:szCs w:val="24"/>
        </w:rPr>
        <w:t xml:space="preserve">поставок, </w:t>
      </w:r>
      <w:r w:rsidR="00AD3EBC" w:rsidRPr="003A26D7">
        <w:rPr>
          <w:sz w:val="24"/>
          <w:szCs w:val="24"/>
        </w:rPr>
        <w:t>работ (услуг)</w:t>
      </w:r>
      <w:r w:rsidRPr="003A26D7">
        <w:rPr>
          <w:sz w:val="24"/>
          <w:szCs w:val="24"/>
        </w:rPr>
        <w:t xml:space="preserve"> не допускается.</w:t>
      </w:r>
    </w:p>
    <w:p w:rsidR="00717F60" w:rsidRPr="003A26D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A26D7">
        <w:rPr>
          <w:sz w:val="24"/>
          <w:szCs w:val="24"/>
        </w:rPr>
        <w:t>Сроки</w:t>
      </w:r>
      <w:r w:rsidR="00717F60" w:rsidRPr="003A26D7">
        <w:rPr>
          <w:sz w:val="24"/>
          <w:szCs w:val="24"/>
        </w:rPr>
        <w:t xml:space="preserve"> </w:t>
      </w:r>
      <w:r w:rsidR="002946EF" w:rsidRPr="003A26D7">
        <w:rPr>
          <w:sz w:val="24"/>
          <w:szCs w:val="24"/>
        </w:rPr>
        <w:t xml:space="preserve">выполнения </w:t>
      </w:r>
      <w:r w:rsidR="00702B2C" w:rsidRPr="003A26D7">
        <w:rPr>
          <w:sz w:val="24"/>
          <w:szCs w:val="24"/>
        </w:rPr>
        <w:t>поставок</w:t>
      </w:r>
      <w:r w:rsidR="00717F60" w:rsidRPr="003A26D7">
        <w:rPr>
          <w:sz w:val="24"/>
          <w:szCs w:val="24"/>
        </w:rPr>
        <w:t xml:space="preserve">: </w:t>
      </w:r>
      <w:r w:rsidR="001C2E54" w:rsidRPr="003A26D7">
        <w:rPr>
          <w:b/>
          <w:sz w:val="24"/>
          <w:szCs w:val="24"/>
        </w:rPr>
        <w:t>4 квартал 2016 года</w:t>
      </w:r>
      <w:r w:rsidR="00717F60" w:rsidRPr="003A26D7">
        <w:rPr>
          <w:sz w:val="24"/>
          <w:szCs w:val="24"/>
        </w:rPr>
        <w:t>.</w:t>
      </w:r>
      <w:bookmarkEnd w:id="19"/>
    </w:p>
    <w:p w:rsidR="008D2928" w:rsidRPr="003A26D7" w:rsidRDefault="002A47D1" w:rsidP="001C2E54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A26D7">
        <w:rPr>
          <w:sz w:val="24"/>
          <w:szCs w:val="24"/>
        </w:rPr>
        <w:t xml:space="preserve">Отгрузочные реквизиты/базис поставки: </w:t>
      </w:r>
      <w:r w:rsidR="008D2928" w:rsidRPr="003A26D7">
        <w:rPr>
          <w:sz w:val="24"/>
          <w:szCs w:val="24"/>
        </w:rPr>
        <w:t xml:space="preserve">на условиях DDP (Согласно ИНКОТЕРМС </w:t>
      </w:r>
      <w:r w:rsidR="00DA1402" w:rsidRPr="003A26D7">
        <w:rPr>
          <w:sz w:val="24"/>
          <w:szCs w:val="24"/>
        </w:rPr>
        <w:t>2010</w:t>
      </w:r>
      <w:r w:rsidR="008D2928" w:rsidRPr="003A26D7">
        <w:rPr>
          <w:sz w:val="24"/>
          <w:szCs w:val="24"/>
        </w:rPr>
        <w:t>) по адрес</w:t>
      </w:r>
      <w:r w:rsidR="001C2E54" w:rsidRPr="003A26D7">
        <w:rPr>
          <w:sz w:val="24"/>
          <w:szCs w:val="24"/>
        </w:rPr>
        <w:t>у</w:t>
      </w:r>
      <w:r w:rsidR="008D2928" w:rsidRPr="003A26D7">
        <w:rPr>
          <w:sz w:val="24"/>
          <w:szCs w:val="24"/>
        </w:rPr>
        <w:t xml:space="preserve"> ПАО «МРСК Центра</w:t>
      </w:r>
      <w:bookmarkEnd w:id="20"/>
      <w:r w:rsidR="001C2E54" w:rsidRPr="003A26D7">
        <w:rPr>
          <w:sz w:val="24"/>
          <w:szCs w:val="24"/>
        </w:rPr>
        <w:t xml:space="preserve"> (филиала </w:t>
      </w:r>
      <w:r w:rsidR="008D2928" w:rsidRPr="003A26D7">
        <w:rPr>
          <w:sz w:val="24"/>
          <w:szCs w:val="24"/>
        </w:rPr>
        <w:t>«Воронежэнерго»</w:t>
      </w:r>
      <w:r w:rsidR="001C2E54" w:rsidRPr="003A26D7">
        <w:rPr>
          <w:sz w:val="24"/>
          <w:szCs w:val="24"/>
        </w:rPr>
        <w:t>)</w:t>
      </w:r>
      <w:r w:rsidR="00A16C4F" w:rsidRPr="00A16C4F">
        <w:rPr>
          <w:sz w:val="24"/>
          <w:szCs w:val="24"/>
        </w:rPr>
        <w:t>:</w:t>
      </w:r>
      <w:bookmarkStart w:id="21" w:name="_GoBack"/>
      <w:bookmarkEnd w:id="21"/>
      <w:r w:rsidR="008D2928" w:rsidRPr="003A26D7">
        <w:rPr>
          <w:sz w:val="24"/>
          <w:szCs w:val="24"/>
        </w:rPr>
        <w:t xml:space="preserve"> РФ, 394026, г. Воронеж, ул. 9 Января, 205 (Центральный склад)</w:t>
      </w:r>
      <w:r w:rsidR="001C2E54" w:rsidRPr="003A26D7"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A26D7">
        <w:rPr>
          <w:iCs/>
          <w:sz w:val="24"/>
          <w:szCs w:val="24"/>
        </w:rPr>
        <w:t>Форма и порядок оплаты: безналичный расчет, в течение</w:t>
      </w:r>
      <w:r w:rsidRPr="0022360B">
        <w:rPr>
          <w:iCs/>
          <w:sz w:val="24"/>
          <w:szCs w:val="24"/>
        </w:rPr>
        <w:t xml:space="preserve"> 30 (тридцати) </w:t>
      </w:r>
      <w:proofErr w:type="spellStart"/>
      <w:r w:rsidR="001C2E54">
        <w:rPr>
          <w:iCs/>
          <w:sz w:val="24"/>
          <w:szCs w:val="24"/>
        </w:rPr>
        <w:t>календрных</w:t>
      </w:r>
      <w:proofErr w:type="spellEnd"/>
      <w:r w:rsidRPr="0022360B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33182C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69318D">
        <w:rPr>
          <w:iCs/>
          <w:sz w:val="24"/>
          <w:szCs w:val="24"/>
        </w:rPr>
        <w:t>3</w:t>
      </w:r>
      <w:r w:rsidR="0033182C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C4A7B">
        <w:fldChar w:fldCharType="begin"/>
      </w:r>
      <w:r w:rsidR="002C4A7B">
        <w:instrText xml:space="preserve"> REF _Ref305973574 \r \h  \* MERGEFORMAT </w:instrText>
      </w:r>
      <w:r w:rsidR="002C4A7B">
        <w:fldChar w:fldCharType="separate"/>
      </w:r>
      <w:r w:rsidR="0069318D">
        <w:t>2</w:t>
      </w:r>
      <w:r w:rsidR="002C4A7B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33182C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33182C">
        <w:rPr>
          <w:iCs/>
          <w:sz w:val="24"/>
          <w:szCs w:val="24"/>
        </w:rPr>
      </w:r>
      <w:r w:rsidR="0033182C">
        <w:rPr>
          <w:iCs/>
          <w:sz w:val="24"/>
          <w:szCs w:val="24"/>
        </w:rPr>
        <w:fldChar w:fldCharType="separate"/>
      </w:r>
      <w:r w:rsidR="0069318D">
        <w:rPr>
          <w:iCs/>
          <w:sz w:val="24"/>
          <w:szCs w:val="24"/>
        </w:rPr>
        <w:t>5</w:t>
      </w:r>
      <w:r w:rsidR="0033182C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</w:t>
      </w:r>
      <w:proofErr w:type="gramStart"/>
      <w:r w:rsidR="00A154B7" w:rsidRPr="00032CFB">
        <w:rPr>
          <w:sz w:val="24"/>
          <w:szCs w:val="24"/>
        </w:rPr>
        <w:t>м(</w:t>
      </w:r>
      <w:proofErr w:type="gramEnd"/>
      <w:r w:rsidRPr="00032CFB">
        <w:rPr>
          <w:sz w:val="24"/>
          <w:szCs w:val="24"/>
        </w:rPr>
        <w:t>их</w:t>
      </w:r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и(</w:t>
      </w:r>
      <w:proofErr w:type="spellStart"/>
      <w:r w:rsidRPr="00032CFB">
        <w:rPr>
          <w:sz w:val="24"/>
          <w:szCs w:val="24"/>
        </w:rPr>
        <w:t>ях</w:t>
      </w:r>
      <w:proofErr w:type="spellEnd"/>
      <w:r w:rsidR="00A154B7" w:rsidRPr="00032CFB">
        <w:rPr>
          <w:sz w:val="24"/>
          <w:szCs w:val="24"/>
        </w:rPr>
        <w:t>)</w:t>
      </w:r>
      <w:r w:rsidRPr="00032CFB">
        <w:rPr>
          <w:sz w:val="24"/>
          <w:szCs w:val="24"/>
        </w:rPr>
        <w:t xml:space="preserve">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1.1.5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1.1.6</w:t>
      </w:r>
      <w:r w:rsidR="0033182C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33182C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1.1.7</w:t>
      </w:r>
      <w:r w:rsidR="0033182C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2C4A7B">
        <w:fldChar w:fldCharType="begin"/>
      </w:r>
      <w:r w:rsidR="002C4A7B">
        <w:instrText xml:space="preserve"> REF _Ref440270637 \r \h  \* MERGEFORMAT </w:instrText>
      </w:r>
      <w:r w:rsidR="002C4A7B">
        <w:fldChar w:fldCharType="separate"/>
      </w:r>
      <w:r w:rsidR="0069318D" w:rsidRPr="0069318D">
        <w:rPr>
          <w:bCs w:val="0"/>
          <w:iCs/>
          <w:sz w:val="24"/>
          <w:szCs w:val="24"/>
        </w:rPr>
        <w:t>1.1.5</w:t>
      </w:r>
      <w:r w:rsidR="002C4A7B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2C4A7B">
        <w:fldChar w:fldCharType="begin"/>
      </w:r>
      <w:r w:rsidR="002C4A7B">
        <w:instrText xml:space="preserve"> REF _Ref440270663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1.1.7</w:t>
      </w:r>
      <w:r w:rsidR="002C4A7B">
        <w:fldChar w:fldCharType="end"/>
      </w:r>
      <w:r w:rsidRPr="007252E9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4120568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_Ref305973033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3.2</w:t>
      </w:r>
      <w:r w:rsidR="002C4A7B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4120569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C4A7B">
        <w:fldChar w:fldCharType="begin"/>
      </w:r>
      <w:r w:rsidR="002C4A7B">
        <w:instrText xml:space="preserve"> REF _Ref191386109 \n \h  \* MERGEFORMAT </w:instrText>
      </w:r>
      <w:r w:rsidR="002C4A7B">
        <w:fldChar w:fldCharType="separate"/>
      </w:r>
      <w:r w:rsidR="0069318D" w:rsidRPr="0069318D">
        <w:rPr>
          <w:color w:val="000000"/>
          <w:sz w:val="24"/>
          <w:szCs w:val="24"/>
        </w:rPr>
        <w:t>3.3.2</w:t>
      </w:r>
      <w:r w:rsidR="002C4A7B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69318D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C4A7B">
        <w:fldChar w:fldCharType="begin"/>
      </w:r>
      <w:r w:rsidR="002C4A7B">
        <w:instrText xml:space="preserve"> REF _Ref442187883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5.14</w:t>
      </w:r>
      <w:r w:rsidR="002C4A7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4120570"/>
      <w:bookmarkEnd w:id="35"/>
      <w:r w:rsidRPr="00E71A48">
        <w:t>Обжалование</w:t>
      </w:r>
      <w:bookmarkEnd w:id="36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C4A7B">
        <w:fldChar w:fldCharType="begin"/>
      </w:r>
      <w:r w:rsidR="002C4A7B">
        <w:instrText xml:space="preserve"> REF _Ref191386164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 xml:space="preserve"> 1.4.1 </w:t>
      </w:r>
      <w:r w:rsidR="002C4A7B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C4A7B">
        <w:fldChar w:fldCharType="begin"/>
      </w:r>
      <w:r w:rsidR="002C4A7B">
        <w:instrText xml:space="preserve"> REF _Ref306978606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 xml:space="preserve"> 1.4.2 </w:t>
      </w:r>
      <w:r w:rsidR="002C4A7B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4120571"/>
      <w:bookmarkEnd w:id="40"/>
      <w:r w:rsidRPr="00E71A48">
        <w:t>Прочие положения</w:t>
      </w:r>
      <w:bookmarkEnd w:id="41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_Ref306114966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3.3.11</w:t>
      </w:r>
      <w:r w:rsidR="002C4A7B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4120572"/>
      <w:bookmarkStart w:id="53" w:name="_Ref306144164"/>
      <w:r w:rsidRPr="00F647F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69318D">
        <w:rPr>
          <w:b w:val="0"/>
        </w:rPr>
        <w:t>1.1.4</w:t>
      </w:r>
      <w:r w:rsidR="0033182C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1" w:name="_Toc440357070"/>
      <w:bookmarkStart w:id="62" w:name="_Toc440359625"/>
      <w:bookmarkStart w:id="63" w:name="_Toc440632088"/>
      <w:bookmarkStart w:id="64" w:name="_Toc440875909"/>
      <w:bookmarkStart w:id="65" w:name="_Toc441130937"/>
      <w:bookmarkStart w:id="66" w:name="_Toc447269752"/>
      <w:bookmarkStart w:id="67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C4A7B">
        <w:fldChar w:fldCharType="begin"/>
      </w:r>
      <w:r w:rsidR="002C4A7B">
        <w:instrText xml:space="preserve"> REF _Ref305973147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3.3</w:t>
      </w:r>
      <w:r w:rsidR="002C4A7B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8" w:name="_Toc440357071"/>
      <w:bookmarkStart w:id="69" w:name="_Toc440359626"/>
      <w:bookmarkStart w:id="70" w:name="_Toc440632089"/>
      <w:bookmarkStart w:id="71" w:name="_Toc440875910"/>
      <w:bookmarkStart w:id="72" w:name="_Toc441130938"/>
      <w:bookmarkStart w:id="73" w:name="_Toc447269753"/>
      <w:bookmarkStart w:id="74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2C4A7B">
        <w:fldChar w:fldCharType="begin"/>
      </w:r>
      <w:r w:rsidR="002C4A7B">
        <w:instrText xml:space="preserve"> REF _Ref55336310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5.1</w:t>
      </w:r>
      <w:r w:rsidR="002C4A7B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5" w:name="_Toc440357072"/>
      <w:bookmarkStart w:id="76" w:name="_Toc440359627"/>
      <w:bookmarkStart w:id="77" w:name="_Toc440632090"/>
      <w:bookmarkStart w:id="78" w:name="_Toc440875911"/>
      <w:bookmarkStart w:id="79" w:name="_Toc441130939"/>
      <w:bookmarkStart w:id="80" w:name="_Toc447269754"/>
      <w:bookmarkStart w:id="81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2C4A7B">
        <w:fldChar w:fldCharType="begin"/>
      </w:r>
      <w:r w:rsidR="002C4A7B">
        <w:instrText xml:space="preserve"> REF _Ref440284918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5.2</w:t>
      </w:r>
      <w:r w:rsidR="002C4A7B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2C4A7B">
        <w:fldChar w:fldCharType="begin"/>
      </w:r>
      <w:r w:rsidR="002C4A7B">
        <w:instrText xml:space="preserve"> REF _Ref86826666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5.3</w:t>
      </w:r>
      <w:r w:rsidR="002C4A7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2C4A7B">
        <w:fldChar w:fldCharType="begin"/>
      </w:r>
      <w:r w:rsidR="002C4A7B">
        <w:instrText xml:space="preserve"> REF _Ref440284947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5.4</w:t>
      </w:r>
      <w:r w:rsidR="002C4A7B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C4A7B">
        <w:fldChar w:fldCharType="begin"/>
      </w:r>
      <w:r w:rsidR="002C4A7B">
        <w:instrText xml:space="preserve"> REF _Ref93264992 \r \h  \* MERGEFORMAT </w:instrText>
      </w:r>
      <w:r w:rsidR="002C4A7B">
        <w:fldChar w:fldCharType="separate"/>
      </w:r>
      <w:r w:rsidR="0069318D" w:rsidRPr="0069318D">
        <w:rPr>
          <w:b w:val="0"/>
          <w:szCs w:val="24"/>
        </w:rPr>
        <w:t>5.5</w:t>
      </w:r>
      <w:r w:rsidR="002C4A7B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5"/>
      <w:bookmarkEnd w:id="76"/>
      <w:bookmarkEnd w:id="77"/>
      <w:bookmarkEnd w:id="78"/>
      <w:bookmarkEnd w:id="79"/>
      <w:bookmarkEnd w:id="80"/>
      <w:bookmarkEnd w:id="81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2" w:name="_Toc440357073"/>
      <w:bookmarkStart w:id="83" w:name="_Toc440359628"/>
      <w:bookmarkStart w:id="84" w:name="_Toc440632091"/>
      <w:bookmarkStart w:id="85" w:name="_Toc440875912"/>
      <w:bookmarkStart w:id="86" w:name="_Toc441130940"/>
      <w:bookmarkStart w:id="87" w:name="_Toc447269755"/>
      <w:bookmarkStart w:id="88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69318D">
        <w:rPr>
          <w:b w:val="0"/>
          <w:szCs w:val="24"/>
        </w:rPr>
        <w:t>3.3.14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9" w:name="_Toc440357074"/>
      <w:bookmarkStart w:id="90" w:name="_Toc440359629"/>
      <w:bookmarkStart w:id="91" w:name="_Toc440632092"/>
      <w:bookmarkStart w:id="92" w:name="_Toc440875913"/>
      <w:bookmarkStart w:id="93" w:name="_Toc441130941"/>
      <w:bookmarkStart w:id="94" w:name="_Toc447269756"/>
      <w:bookmarkStart w:id="95" w:name="_Toc464120578"/>
      <w:r w:rsidRPr="002D4BC6">
        <w:rPr>
          <w:b w:val="0"/>
          <w:szCs w:val="24"/>
        </w:rPr>
        <w:lastRenderedPageBreak/>
        <w:t xml:space="preserve">Оценка заявок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69318D">
        <w:rPr>
          <w:b w:val="0"/>
          <w:szCs w:val="24"/>
        </w:rPr>
        <w:t>3.5.1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33182C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69318D">
        <w:rPr>
          <w:b w:val="0"/>
          <w:szCs w:val="24"/>
        </w:rPr>
        <w:t>3.8</w:t>
      </w:r>
      <w:r w:rsidR="0033182C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9"/>
      <w:bookmarkEnd w:id="90"/>
      <w:bookmarkEnd w:id="91"/>
      <w:bookmarkEnd w:id="92"/>
      <w:bookmarkEnd w:id="93"/>
      <w:bookmarkEnd w:id="94"/>
      <w:bookmarkEnd w:id="95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6" w:name="_Проект_договора"/>
      <w:bookmarkStart w:id="97" w:name="_Ref305973574"/>
      <w:bookmarkStart w:id="98" w:name="_Ref440272931"/>
      <w:bookmarkStart w:id="99" w:name="_Ref440274025"/>
      <w:bookmarkStart w:id="100" w:name="_Ref440292752"/>
      <w:bookmarkStart w:id="101" w:name="_Toc464120579"/>
      <w:bookmarkEnd w:id="53"/>
      <w:bookmarkEnd w:id="9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8"/>
      <w:bookmarkEnd w:id="99"/>
      <w:bookmarkEnd w:id="100"/>
      <w:bookmarkEnd w:id="10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2" w:name="_Toc464120580"/>
      <w:r w:rsidRPr="006238AF">
        <w:t>Проект договора</w:t>
      </w:r>
      <w:bookmarkEnd w:id="10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3" w:name="_Toc439238031"/>
      <w:bookmarkStart w:id="104" w:name="_Toc439238153"/>
      <w:bookmarkStart w:id="105" w:name="_Toc439252705"/>
      <w:bookmarkStart w:id="106" w:name="_Toc439323563"/>
      <w:bookmarkStart w:id="107" w:name="_Toc439323679"/>
      <w:bookmarkStart w:id="108" w:name="_Toc440357077"/>
      <w:bookmarkStart w:id="109" w:name="_Toc440359632"/>
      <w:bookmarkStart w:id="110" w:name="_Toc440632095"/>
      <w:bookmarkStart w:id="111" w:name="_Toc440875916"/>
      <w:bookmarkStart w:id="112" w:name="_Toc441130944"/>
      <w:bookmarkStart w:id="113" w:name="_Toc447269759"/>
      <w:bookmarkStart w:id="114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5" w:name="_Toc439238032"/>
      <w:bookmarkStart w:id="116" w:name="_Toc439238154"/>
      <w:bookmarkStart w:id="117" w:name="_Toc439252706"/>
      <w:bookmarkStart w:id="118" w:name="_Toc439323564"/>
      <w:bookmarkStart w:id="119" w:name="_Toc439323680"/>
      <w:bookmarkStart w:id="120" w:name="_Toc440357078"/>
      <w:bookmarkStart w:id="121" w:name="_Toc440359633"/>
      <w:bookmarkStart w:id="122" w:name="_Toc440632096"/>
      <w:bookmarkStart w:id="123" w:name="_Toc440875917"/>
      <w:bookmarkStart w:id="124" w:name="_Toc441130945"/>
      <w:bookmarkStart w:id="125" w:name="_Toc447269760"/>
      <w:bookmarkStart w:id="126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69318D">
        <w:rPr>
          <w:b w:val="0"/>
        </w:rPr>
        <w:t>5.5</w:t>
      </w:r>
      <w:r w:rsidR="0033182C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033"/>
      <w:bookmarkStart w:id="128" w:name="_Toc439238155"/>
      <w:bookmarkStart w:id="129" w:name="_Toc439252707"/>
      <w:bookmarkStart w:id="130" w:name="_Toc439323565"/>
      <w:bookmarkStart w:id="131" w:name="_Toc439323681"/>
      <w:bookmarkStart w:id="132" w:name="_Toc440357079"/>
      <w:bookmarkStart w:id="133" w:name="_Toc440359634"/>
      <w:bookmarkStart w:id="134" w:name="_Toc440632097"/>
      <w:bookmarkStart w:id="135" w:name="_Toc440875918"/>
      <w:bookmarkStart w:id="136" w:name="_Toc441130946"/>
      <w:bookmarkStart w:id="137" w:name="_Toc447269761"/>
      <w:bookmarkStart w:id="138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9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0" w:name="_Toc439238157"/>
      <w:bookmarkStart w:id="141" w:name="_Toc439252709"/>
      <w:bookmarkStart w:id="142" w:name="_Toc439323567"/>
      <w:bookmarkStart w:id="143" w:name="_Toc439323683"/>
      <w:bookmarkStart w:id="144" w:name="_Toc440357081"/>
      <w:bookmarkStart w:id="145" w:name="_Toc440359636"/>
      <w:bookmarkStart w:id="146" w:name="_Toc440632099"/>
      <w:bookmarkStart w:id="147" w:name="_Toc440875920"/>
      <w:bookmarkStart w:id="148" w:name="_Toc441130948"/>
      <w:bookmarkStart w:id="149" w:name="_Toc447269763"/>
      <w:bookmarkStart w:id="150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33182C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33182C">
        <w:rPr>
          <w:b w:val="0"/>
        </w:rPr>
      </w:r>
      <w:r w:rsidR="0033182C">
        <w:rPr>
          <w:b w:val="0"/>
        </w:rPr>
        <w:fldChar w:fldCharType="separate"/>
      </w:r>
      <w:r w:rsidR="0069318D">
        <w:rPr>
          <w:b w:val="0"/>
        </w:rPr>
        <w:t>2.2.3</w:t>
      </w:r>
      <w:r w:rsidR="0033182C">
        <w:rPr>
          <w:b w:val="0"/>
        </w:rPr>
        <w:fldChar w:fldCharType="end"/>
      </w:r>
      <w:r w:rsidRPr="003303E9">
        <w:rPr>
          <w:b w:val="0"/>
        </w:rPr>
        <w:t>).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1" w:name="_Toc439238158"/>
      <w:bookmarkStart w:id="152" w:name="_Toc439252710"/>
      <w:bookmarkStart w:id="153" w:name="_Toc439323568"/>
      <w:bookmarkStart w:id="154" w:name="_Toc439323684"/>
      <w:bookmarkStart w:id="155" w:name="_Toc440357082"/>
      <w:bookmarkStart w:id="156" w:name="_Toc440359637"/>
      <w:bookmarkStart w:id="157" w:name="_Toc440632100"/>
      <w:bookmarkStart w:id="158" w:name="_Toc440875921"/>
      <w:bookmarkStart w:id="159" w:name="_Toc441130949"/>
      <w:bookmarkStart w:id="160" w:name="_Toc447269764"/>
      <w:bookmarkStart w:id="161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2" w:name="_Toc439238159"/>
      <w:bookmarkStart w:id="163" w:name="_Toc439252711"/>
      <w:bookmarkStart w:id="164" w:name="_Toc439323569"/>
      <w:bookmarkStart w:id="165" w:name="_Toc439323685"/>
      <w:bookmarkStart w:id="166" w:name="_Ref440270867"/>
      <w:bookmarkStart w:id="167" w:name="_Toc440357083"/>
      <w:bookmarkStart w:id="168" w:name="_Toc440359638"/>
      <w:bookmarkStart w:id="169" w:name="_Toc440632101"/>
      <w:bookmarkStart w:id="170" w:name="_Toc440875922"/>
      <w:bookmarkStart w:id="171" w:name="_Toc441130950"/>
      <w:bookmarkStart w:id="172" w:name="_Toc447269765"/>
      <w:bookmarkStart w:id="173" w:name="_Toc464120587"/>
      <w:r w:rsidRPr="003303E9">
        <w:rPr>
          <w:b w:val="0"/>
        </w:rPr>
        <w:t>Текст Антикоррупционной оговорки: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796F09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7418AA" w:rsidRPr="00796F09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796F09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4" w:name="_Ref303622434"/>
      <w:bookmarkStart w:id="175" w:name="_Ref303624273"/>
      <w:bookmarkStart w:id="176" w:name="_Ref303682476"/>
      <w:bookmarkStart w:id="177" w:name="_Ref303683017"/>
      <w:bookmarkEnd w:id="174"/>
      <w:bookmarkEnd w:id="175"/>
      <w:bookmarkEnd w:id="176"/>
      <w:bookmarkEnd w:id="17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8" w:name="_Ref303711222"/>
      <w:bookmarkStart w:id="179" w:name="_Ref311232052"/>
      <w:bookmarkStart w:id="180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8"/>
      <w:r w:rsidR="00D51A0B" w:rsidRPr="00E71A48">
        <w:rPr>
          <w:szCs w:val="24"/>
        </w:rPr>
        <w:t>Заявок</w:t>
      </w:r>
      <w:bookmarkEnd w:id="179"/>
      <w:bookmarkEnd w:id="18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1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2" w:name="_Toc439323688"/>
      <w:bookmarkStart w:id="183" w:name="_Toc440357086"/>
      <w:bookmarkStart w:id="184" w:name="_Toc440359641"/>
      <w:bookmarkStart w:id="185" w:name="_Toc440632104"/>
      <w:bookmarkStart w:id="186" w:name="_Toc440875925"/>
      <w:bookmarkStart w:id="187" w:name="_Toc441130953"/>
      <w:bookmarkStart w:id="188" w:name="_Toc447269768"/>
      <w:bookmarkStart w:id="189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C4A7B">
        <w:fldChar w:fldCharType="begin"/>
      </w:r>
      <w:r w:rsidR="002C4A7B">
        <w:instrText xml:space="preserve"> REF _Ref305973033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3.2</w:t>
      </w:r>
      <w:r w:rsidR="002C4A7B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C4A7B">
        <w:fldChar w:fldCharType="begin"/>
      </w:r>
      <w:r w:rsidR="002C4A7B">
        <w:instrText xml:space="preserve"> REF _Ref305973147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</w:t>
      </w:r>
      <w:r w:rsidR="002C4A7B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28_922829174"/>
      <w:bookmarkEnd w:id="19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2C4A7B">
        <w:fldChar w:fldCharType="begin"/>
      </w:r>
      <w:r w:rsidR="002C4A7B">
        <w:instrText xml:space="preserve"> REF _Ref305973214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</w:t>
      </w:r>
      <w:r w:rsidR="002C4A7B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_Ref303683883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3.5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2_922829174"/>
      <w:bookmarkEnd w:id="19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C4A7B">
        <w:fldChar w:fldCharType="begin"/>
      </w:r>
      <w:r w:rsidR="002C4A7B">
        <w:instrText xml:space="preserve"> REF _Ref305973250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3.5</w:t>
      </w:r>
      <w:r w:rsidR="0069318D">
        <w:t>.1</w:t>
      </w:r>
      <w:r w:rsidR="002C4A7B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4_922829174"/>
      <w:bookmarkEnd w:id="19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C4A7B">
        <w:fldChar w:fldCharType="begin"/>
      </w:r>
      <w:r w:rsidR="002C4A7B">
        <w:instrText xml:space="preserve"> REF _Ref303250967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3.7</w:t>
      </w:r>
      <w:r w:rsidR="002C4A7B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3" w:name="__RefNumPara__836_922829174"/>
      <w:bookmarkEnd w:id="19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C4A7B">
        <w:fldChar w:fldCharType="begin"/>
      </w:r>
      <w:r w:rsidR="002C4A7B">
        <w:instrText xml:space="preserve"> REF _Ref303681924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3.8</w:t>
      </w:r>
      <w:r w:rsidR="002C4A7B">
        <w:fldChar w:fldCharType="end"/>
      </w:r>
      <w:r w:rsidR="0033182C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33182C" w:rsidRPr="00E71A48">
        <w:rPr>
          <w:bCs w:val="0"/>
          <w:sz w:val="24"/>
          <w:szCs w:val="24"/>
        </w:rPr>
      </w:r>
      <w:r w:rsidR="0033182C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_Ref303683929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3.10</w:t>
      </w:r>
      <w:r w:rsidR="002C4A7B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C4A7B">
        <w:fldChar w:fldCharType="begin"/>
      </w:r>
      <w:r w:rsidR="002C4A7B">
        <w:instrText xml:space="preserve"> REF _Ref306140410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3.11</w:t>
      </w:r>
      <w:r w:rsidR="002C4A7B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C4A7B">
        <w:fldChar w:fldCharType="begin"/>
      </w:r>
      <w:r w:rsidR="002C4A7B">
        <w:instrText xml:space="preserve"> REF _Ref306140451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3.12</w:t>
      </w:r>
      <w:r w:rsidR="002C4A7B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4" w:name="_Toc439323689"/>
      <w:bookmarkStart w:id="195" w:name="_Toc440357087"/>
      <w:bookmarkStart w:id="196" w:name="_Toc440359642"/>
      <w:bookmarkStart w:id="197" w:name="_Toc440632105"/>
      <w:bookmarkStart w:id="198" w:name="_Toc440875926"/>
      <w:bookmarkStart w:id="199" w:name="_Toc441130954"/>
      <w:bookmarkStart w:id="200" w:name="_Toc447269769"/>
      <w:bookmarkStart w:id="201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Ref303250835"/>
      <w:bookmarkStart w:id="203" w:name="_Ref305973033"/>
      <w:bookmarkStart w:id="204" w:name="_Toc464120592"/>
      <w:bookmarkStart w:id="20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2"/>
      <w:r w:rsidRPr="00E71A48">
        <w:t xml:space="preserve"> по запросу предложений</w:t>
      </w:r>
      <w:bookmarkEnd w:id="203"/>
      <w:bookmarkEnd w:id="20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C4A7B">
        <w:fldChar w:fldCharType="begin"/>
      </w:r>
      <w:r w:rsidR="002C4A7B">
        <w:instrText xml:space="preserve"> REF _Ref302563524 \n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1.1.1</w:t>
      </w:r>
      <w:r w:rsidR="002C4A7B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6" w:name="__RefNumPara__444_922829174"/>
      <w:bookmarkStart w:id="207" w:name="_Ref191386216"/>
      <w:bookmarkStart w:id="208" w:name="_Ref305973147"/>
      <w:bookmarkStart w:id="209" w:name="_Toc464120593"/>
      <w:bookmarkEnd w:id="205"/>
      <w:bookmarkEnd w:id="206"/>
      <w:r w:rsidRPr="00E71A48">
        <w:lastRenderedPageBreak/>
        <w:t xml:space="preserve">Подготовка </w:t>
      </w:r>
      <w:bookmarkEnd w:id="207"/>
      <w:r w:rsidRPr="00E71A48">
        <w:t>Заявок</w:t>
      </w:r>
      <w:bookmarkEnd w:id="208"/>
      <w:bookmarkEnd w:id="20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0" w:name="_Ref306114638"/>
      <w:bookmarkStart w:id="211" w:name="_Toc440357090"/>
      <w:bookmarkStart w:id="212" w:name="_Toc440359645"/>
      <w:bookmarkStart w:id="213" w:name="_Toc440632108"/>
      <w:bookmarkStart w:id="214" w:name="_Toc440875929"/>
      <w:bookmarkStart w:id="215" w:name="_Toc441130957"/>
      <w:bookmarkStart w:id="216" w:name="_Toc447269772"/>
      <w:bookmarkStart w:id="217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_Ref55336310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5.1</w:t>
      </w:r>
      <w:r w:rsidR="002C4A7B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_Ref440271072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5.2</w:t>
      </w:r>
      <w:r w:rsidR="002C4A7B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_Ref440270984 \r \h  \* MERGEFORMAT </w:instrText>
      </w:r>
      <w:r w:rsidR="002C4A7B">
        <w:fldChar w:fldCharType="separate"/>
      </w:r>
      <w:r w:rsidR="0069318D" w:rsidRPr="0069318D">
        <w:rPr>
          <w:bCs w:val="0"/>
          <w:spacing w:val="-1"/>
          <w:sz w:val="24"/>
          <w:szCs w:val="24"/>
        </w:rPr>
        <w:t>5.10</w:t>
      </w:r>
      <w:r w:rsidR="002C4A7B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_Ref440271036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5.4</w:t>
      </w:r>
      <w:r w:rsidR="002C4A7B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_Ref191386407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3.3.8</w:t>
      </w:r>
      <w:r w:rsidR="002C4A7B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_Ref93264992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5.5</w:t>
      </w:r>
      <w:r w:rsidR="002C4A7B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8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8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2C4A7B">
        <w:fldChar w:fldCharType="begin"/>
      </w:r>
      <w:r w:rsidR="002C4A7B">
        <w:instrText xml:space="preserve"> REF _Ref55336310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5.1</w:t>
      </w:r>
      <w:r w:rsidR="002C4A7B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2C4A7B">
        <w:fldChar w:fldCharType="begin"/>
      </w:r>
      <w:r w:rsidR="002C4A7B">
        <w:instrText xml:space="preserve"> REF _Ref440271964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5.1.3</w:t>
      </w:r>
      <w:r w:rsidR="002C4A7B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_Ref440279062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б)</w:t>
      </w:r>
      <w:r w:rsidR="002C4A7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C4A7B">
        <w:fldChar w:fldCharType="begin"/>
      </w:r>
      <w:r w:rsidR="002C4A7B">
        <w:instrText xml:space="preserve"> REF _Ref86826666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5.3</w:t>
      </w:r>
      <w:r w:rsidR="002C4A7B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2C4A7B">
        <w:fldChar w:fldCharType="begin"/>
      </w:r>
      <w:r w:rsidR="002C4A7B">
        <w:instrText xml:space="preserve"> REF _Ref440275030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5.10</w:t>
      </w:r>
      <w:r w:rsidR="002C4A7B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C4A7B">
        <w:fldChar w:fldCharType="begin"/>
      </w:r>
      <w:r w:rsidR="002C4A7B">
        <w:instrText xml:space="preserve"> REF _Ref440274913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5.2</w:t>
      </w:r>
      <w:r w:rsidR="002C4A7B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C4A7B">
        <w:fldChar w:fldCharType="begin"/>
      </w:r>
      <w:r w:rsidR="002C4A7B">
        <w:instrText xml:space="preserve"> REF _Ref440274902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5.4</w:t>
      </w:r>
      <w:r w:rsidR="002C4A7B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2C4A7B">
        <w:fldChar w:fldCharType="begin"/>
      </w:r>
      <w:r w:rsidR="002C4A7B">
        <w:instrText xml:space="preserve"> REF _Ref93264992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5.5</w:t>
      </w:r>
      <w:r w:rsidR="002C4A7B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33182C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33182C">
        <w:fldChar w:fldCharType="separate"/>
      </w:r>
      <w:r w:rsidR="0069318D">
        <w:rPr>
          <w:bCs w:val="0"/>
          <w:sz w:val="24"/>
          <w:szCs w:val="24"/>
          <w:lang w:eastAsia="ru-RU"/>
        </w:rPr>
        <w:t>5.6.1</w:t>
      </w:r>
      <w:r w:rsidR="0033182C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33182C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33182C">
        <w:fldChar w:fldCharType="separate"/>
      </w:r>
      <w:r w:rsidR="0069318D">
        <w:rPr>
          <w:sz w:val="24"/>
          <w:szCs w:val="24"/>
        </w:rPr>
        <w:t>5.6.2</w:t>
      </w:r>
      <w:r w:rsidR="0033182C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_Ref440279062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б)</w:t>
      </w:r>
      <w:r w:rsidR="002C4A7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_Ref440372460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д)</w:t>
      </w:r>
      <w:r w:rsidR="002C4A7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_Ref440372474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м)</w:t>
      </w:r>
      <w:r w:rsidR="002C4A7B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2C4A7B">
        <w:lastRenderedPageBreak/>
        <w:fldChar w:fldCharType="begin"/>
      </w:r>
      <w:r w:rsidR="002C4A7B">
        <w:instrText xml:space="preserve"> REF _Ref440372477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н)</w:t>
      </w:r>
      <w:r w:rsidR="002C4A7B">
        <w:fldChar w:fldCharType="end"/>
      </w:r>
      <w:r w:rsidR="00A24167" w:rsidRPr="007252E9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_Ref442188512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т)</w:t>
      </w:r>
      <w:r w:rsidR="002C4A7B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C4A7B">
        <w:fldChar w:fldCharType="begin"/>
      </w:r>
      <w:r w:rsidR="002C4A7B">
        <w:instrText xml:space="preserve"> REF _Ref464116309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3.3.10.7</w:t>
      </w:r>
      <w:r w:rsidR="002C4A7B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_Ref464462953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о)</w:t>
      </w:r>
      <w:r w:rsidR="002C4A7B">
        <w:fldChar w:fldCharType="end"/>
      </w:r>
      <w:r w:rsidRPr="007252E9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_Ref442188512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т)</w:t>
      </w:r>
      <w:r w:rsidR="002C4A7B">
        <w:fldChar w:fldCharType="end"/>
      </w:r>
      <w:r w:rsidRPr="007252E9">
        <w:rPr>
          <w:sz w:val="24"/>
          <w:szCs w:val="24"/>
        </w:rPr>
        <w:t xml:space="preserve"> и </w:t>
      </w:r>
      <w:r w:rsidR="002C4A7B">
        <w:fldChar w:fldCharType="begin"/>
      </w:r>
      <w:r w:rsidR="002C4A7B">
        <w:instrText xml:space="preserve"> REF _Ref464462966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ц)</w:t>
      </w:r>
      <w:r w:rsidR="002C4A7B">
        <w:fldChar w:fldCharType="end"/>
      </w:r>
      <w:r w:rsidRPr="007252E9">
        <w:rPr>
          <w:sz w:val="24"/>
          <w:szCs w:val="24"/>
        </w:rPr>
        <w:t xml:space="preserve"> п.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9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9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2C4A7B">
        <w:fldChar w:fldCharType="begin"/>
      </w:r>
      <w:r w:rsidR="002C4A7B">
        <w:instrText xml:space="preserve"> REF _Ref440270602 \r \h  \* MERGEFORMAT </w:instrText>
      </w:r>
      <w:r w:rsidR="002C4A7B">
        <w:fldChar w:fldCharType="separate"/>
      </w:r>
      <w:r w:rsidR="0069318D">
        <w:t>5</w:t>
      </w:r>
      <w:r w:rsidR="002C4A7B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2C4A7B">
        <w:fldChar w:fldCharType="begin"/>
      </w:r>
      <w:r w:rsidR="002C4A7B">
        <w:instrText xml:space="preserve"> REF _Ref191386419 \n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3.3.2</w:t>
      </w:r>
      <w:r w:rsidR="002C4A7B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3.3.8.3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C4A7B">
        <w:fldChar w:fldCharType="begin"/>
      </w:r>
      <w:r w:rsidR="002C4A7B">
        <w:instrText xml:space="preserve"> REF _Ref442187883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5.14</w:t>
      </w:r>
      <w:r w:rsidR="002C4A7B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0" w:name="_Ref55279015"/>
      <w:bookmarkStart w:id="221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20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2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1"/>
      <w:bookmarkEnd w:id="222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3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_Ref86826666 \r \h  \* MERGEFORMAT </w:instrText>
      </w:r>
      <w:r w:rsidR="002C4A7B">
        <w:fldChar w:fldCharType="separate"/>
      </w:r>
      <w:r w:rsidR="0069318D" w:rsidRPr="0069318D">
        <w:rPr>
          <w:bCs w:val="0"/>
          <w:spacing w:val="-1"/>
          <w:sz w:val="24"/>
          <w:szCs w:val="24"/>
        </w:rPr>
        <w:t>5.3</w:t>
      </w:r>
      <w:r w:rsidR="002C4A7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3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_Ref86826666 \r \h  \* MERGEFORMAT </w:instrText>
      </w:r>
      <w:r w:rsidR="002C4A7B">
        <w:fldChar w:fldCharType="separate"/>
      </w:r>
      <w:r w:rsidR="0069318D" w:rsidRPr="0069318D">
        <w:rPr>
          <w:bCs w:val="0"/>
          <w:spacing w:val="-1"/>
          <w:sz w:val="24"/>
          <w:szCs w:val="24"/>
        </w:rPr>
        <w:t>5.3</w:t>
      </w:r>
      <w:r w:rsidR="002C4A7B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2C4A7B">
        <w:fldChar w:fldCharType="begin"/>
      </w:r>
      <w:r w:rsidR="002C4A7B">
        <w:instrText xml:space="preserve"> REF _Ref440271182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3.3.1.9</w:t>
      </w:r>
      <w:r w:rsidR="002C4A7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5.2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5.4</w:t>
      </w:r>
      <w:r w:rsidR="0033182C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33182C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5.1</w:t>
      </w:r>
      <w:r w:rsidR="0033182C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4" w:name="_Ref115076752"/>
      <w:bookmarkStart w:id="225" w:name="_Ref191386109"/>
      <w:bookmarkStart w:id="226" w:name="_Ref191386419"/>
      <w:bookmarkStart w:id="227" w:name="_Toc440357091"/>
      <w:bookmarkStart w:id="228" w:name="_Toc440359646"/>
      <w:bookmarkStart w:id="229" w:name="_Toc440632109"/>
      <w:bookmarkStart w:id="230" w:name="_Toc440875930"/>
      <w:bookmarkStart w:id="231" w:name="_Toc441130958"/>
      <w:bookmarkStart w:id="232" w:name="_Toc447269773"/>
      <w:bookmarkStart w:id="233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4"/>
      <w:bookmarkEnd w:id="225"/>
      <w:bookmarkEnd w:id="226"/>
      <w:r w:rsidRPr="00E71A48">
        <w:rPr>
          <w:szCs w:val="24"/>
        </w:rPr>
        <w:t>ЭТП</w:t>
      </w:r>
      <w:bookmarkEnd w:id="227"/>
      <w:bookmarkEnd w:id="228"/>
      <w:bookmarkEnd w:id="229"/>
      <w:bookmarkEnd w:id="230"/>
      <w:bookmarkEnd w:id="231"/>
      <w:bookmarkEnd w:id="232"/>
      <w:bookmarkEnd w:id="233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4" w:name="_Ref115076807"/>
      <w:bookmarkStart w:id="235" w:name="_Toc440357092"/>
      <w:bookmarkStart w:id="236" w:name="_Toc440359647"/>
      <w:bookmarkStart w:id="237" w:name="_Toc440632110"/>
      <w:bookmarkStart w:id="238" w:name="_Toc440875931"/>
      <w:bookmarkStart w:id="239" w:name="_Toc441130959"/>
      <w:bookmarkStart w:id="240" w:name="_Toc447269774"/>
      <w:bookmarkStart w:id="241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33182C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т)</w:t>
      </w:r>
      <w:r w:rsidR="0033182C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33182C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33182C">
        <w:fldChar w:fldCharType="separate"/>
      </w:r>
      <w:r w:rsidR="0069318D">
        <w:rPr>
          <w:sz w:val="24"/>
          <w:szCs w:val="24"/>
        </w:rPr>
        <w:t>3.3.8.3</w:t>
      </w:r>
      <w:r w:rsidR="0033182C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2C4A7B">
        <w:fldChar w:fldCharType="begin"/>
      </w:r>
      <w:r w:rsidR="002C4A7B">
        <w:instrText xml:space="preserve"> REF _Ref442187883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5.14</w:t>
      </w:r>
      <w:r w:rsidR="002C4A7B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3" w:name="_Ref306008743"/>
      <w:bookmarkStart w:id="244" w:name="_Toc440357093"/>
      <w:bookmarkStart w:id="245" w:name="_Toc440359648"/>
      <w:bookmarkStart w:id="246" w:name="_Toc440632111"/>
      <w:bookmarkStart w:id="247" w:name="_Toc440875932"/>
      <w:bookmarkStart w:id="248" w:name="_Toc441130960"/>
      <w:bookmarkStart w:id="249" w:name="_Toc447269775"/>
      <w:bookmarkStart w:id="250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3"/>
      <w:bookmarkEnd w:id="244"/>
      <w:bookmarkEnd w:id="245"/>
      <w:bookmarkEnd w:id="246"/>
      <w:bookmarkEnd w:id="247"/>
      <w:bookmarkEnd w:id="248"/>
      <w:bookmarkEnd w:id="249"/>
      <w:bookmarkEnd w:id="250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1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33182C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3.4.1.3</w:t>
      </w:r>
      <w:r w:rsidR="0033182C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1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2" w:name="_Toc440357094"/>
      <w:bookmarkStart w:id="253" w:name="_Toc440359649"/>
      <w:bookmarkStart w:id="254" w:name="_Toc440632112"/>
      <w:bookmarkStart w:id="255" w:name="_Toc440875933"/>
      <w:bookmarkStart w:id="256" w:name="_Toc441130961"/>
      <w:bookmarkStart w:id="257" w:name="_Toc447269776"/>
      <w:bookmarkStart w:id="258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9" w:name="_Toc440357095"/>
      <w:bookmarkStart w:id="260" w:name="_Toc440359650"/>
      <w:bookmarkStart w:id="261" w:name="_Toc440632113"/>
      <w:bookmarkStart w:id="262" w:name="_Toc440875934"/>
      <w:bookmarkStart w:id="263" w:name="_Toc441130962"/>
      <w:bookmarkStart w:id="264" w:name="_Toc447269777"/>
      <w:bookmarkStart w:id="265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6" w:name="_Toc440357096"/>
      <w:bookmarkStart w:id="267" w:name="_Toc440359651"/>
      <w:bookmarkStart w:id="268" w:name="_Toc440632114"/>
      <w:bookmarkStart w:id="269" w:name="_Toc440875935"/>
      <w:bookmarkStart w:id="270" w:name="_Toc441130963"/>
      <w:bookmarkStart w:id="271" w:name="_Toc447269778"/>
      <w:bookmarkStart w:id="272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6"/>
      <w:bookmarkEnd w:id="267"/>
      <w:bookmarkEnd w:id="268"/>
      <w:bookmarkEnd w:id="269"/>
      <w:bookmarkEnd w:id="270"/>
      <w:bookmarkEnd w:id="271"/>
      <w:bookmarkEnd w:id="272"/>
    </w:p>
    <w:p w:rsidR="00216641" w:rsidRPr="00EF014E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F014E">
        <w:rPr>
          <w:bCs w:val="0"/>
          <w:sz w:val="24"/>
          <w:szCs w:val="24"/>
        </w:rPr>
        <w:t xml:space="preserve">Начальная (максимальная) цена </w:t>
      </w:r>
      <w:r w:rsidR="00123C70" w:rsidRPr="00EF014E">
        <w:rPr>
          <w:bCs w:val="0"/>
          <w:sz w:val="24"/>
          <w:szCs w:val="24"/>
        </w:rPr>
        <w:t>Договор</w:t>
      </w:r>
      <w:r w:rsidRPr="00EF014E">
        <w:rPr>
          <w:bCs w:val="0"/>
          <w:sz w:val="24"/>
          <w:szCs w:val="24"/>
        </w:rPr>
        <w:t>а</w:t>
      </w:r>
      <w:r w:rsidR="00216641" w:rsidRPr="00EF014E">
        <w:rPr>
          <w:bCs w:val="0"/>
          <w:sz w:val="24"/>
          <w:szCs w:val="24"/>
        </w:rPr>
        <w:t>:</w:t>
      </w:r>
    </w:p>
    <w:p w:rsidR="00717F60" w:rsidRPr="00EF014E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EF014E">
        <w:rPr>
          <w:b/>
          <w:bCs w:val="0"/>
          <w:sz w:val="24"/>
          <w:szCs w:val="24"/>
          <w:u w:val="single"/>
        </w:rPr>
        <w:t>По Лоту №1:</w:t>
      </w:r>
      <w:r w:rsidR="00717F60" w:rsidRPr="00EF014E">
        <w:rPr>
          <w:bCs w:val="0"/>
          <w:sz w:val="24"/>
          <w:szCs w:val="24"/>
        </w:rPr>
        <w:t xml:space="preserve"> </w:t>
      </w:r>
      <w:r w:rsidR="007A07FD" w:rsidRPr="00EF014E">
        <w:rPr>
          <w:b/>
          <w:sz w:val="24"/>
          <w:szCs w:val="24"/>
        </w:rPr>
        <w:t>1 030 782,00</w:t>
      </w:r>
      <w:r w:rsidR="007A07FD" w:rsidRPr="00EF014E">
        <w:rPr>
          <w:sz w:val="24"/>
          <w:szCs w:val="24"/>
        </w:rPr>
        <w:t xml:space="preserve"> (Один миллион тридцать тысяч семьсот восемьдесят два) рубля 00 копеек РФ, без учета НДС; НДС составляет </w:t>
      </w:r>
      <w:r w:rsidR="007A07FD" w:rsidRPr="00EF014E">
        <w:rPr>
          <w:b/>
          <w:sz w:val="24"/>
          <w:szCs w:val="24"/>
        </w:rPr>
        <w:t>185 540,76</w:t>
      </w:r>
      <w:r w:rsidR="007A07FD" w:rsidRPr="00EF014E">
        <w:rPr>
          <w:sz w:val="24"/>
          <w:szCs w:val="24"/>
        </w:rPr>
        <w:t xml:space="preserve"> (Сто восемьдесят пять тысяч пятьсот сорок) рублей 76 копеек РФ; </w:t>
      </w:r>
      <w:r w:rsidR="007A07FD" w:rsidRPr="00EF014E">
        <w:rPr>
          <w:b/>
          <w:sz w:val="24"/>
          <w:szCs w:val="24"/>
        </w:rPr>
        <w:t>1 216 322,76</w:t>
      </w:r>
      <w:r w:rsidR="007A07FD" w:rsidRPr="00EF014E">
        <w:rPr>
          <w:sz w:val="24"/>
          <w:szCs w:val="24"/>
        </w:rPr>
        <w:t xml:space="preserve"> (Один миллион двести шестнадцать тысяч триста двадцать два) рубля 76 копеек РФ, с учетом НДС.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EF014E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 начальную</w:t>
      </w:r>
      <w:r w:rsidRPr="007252E9">
        <w:rPr>
          <w:sz w:val="24"/>
          <w:szCs w:val="24"/>
        </w:rPr>
        <w:t xml:space="preserve">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C4A7B">
        <w:fldChar w:fldCharType="begin"/>
      </w:r>
      <w:r w:rsidR="002C4A7B">
        <w:instrText xml:space="preserve"> REF _Ref55336310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5.1</w:t>
      </w:r>
      <w:r w:rsidR="002C4A7B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2C4A7B">
        <w:fldChar w:fldCharType="begin"/>
      </w:r>
      <w:r w:rsidR="002C4A7B">
        <w:instrText xml:space="preserve"> REF _Ref440271072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5.2</w:t>
      </w:r>
      <w:r w:rsidR="002C4A7B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C4A7B">
        <w:fldChar w:fldCharType="begin"/>
      </w:r>
      <w:r w:rsidR="002C4A7B">
        <w:instrText xml:space="preserve"> REF _Ref306138385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3.6.4</w:t>
      </w:r>
      <w:r w:rsidR="002C4A7B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73" w:name="_Ref191386407"/>
      <w:bookmarkStart w:id="274" w:name="_Ref191386526"/>
      <w:bookmarkStart w:id="275" w:name="_Toc440357097"/>
      <w:bookmarkStart w:id="276" w:name="_Toc440359652"/>
      <w:bookmarkStart w:id="277" w:name="_Toc440632115"/>
      <w:bookmarkStart w:id="278" w:name="_Toc440875936"/>
      <w:bookmarkStart w:id="279" w:name="_Toc441130964"/>
      <w:bookmarkStart w:id="280" w:name="_Toc447269779"/>
      <w:bookmarkStart w:id="281" w:name="_Toc464120601"/>
      <w:bookmarkStart w:id="282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3" w:name="_Ref93090116"/>
      <w:bookmarkStart w:id="284" w:name="_Ref191386482"/>
      <w:bookmarkStart w:id="285" w:name="_Ref440291364"/>
      <w:bookmarkEnd w:id="282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83"/>
      <w:r w:rsidRPr="00E71A48">
        <w:rPr>
          <w:bCs w:val="0"/>
          <w:sz w:val="24"/>
          <w:szCs w:val="24"/>
        </w:rPr>
        <w:t>:</w:t>
      </w:r>
      <w:bookmarkStart w:id="286" w:name="_Ref306004833"/>
      <w:bookmarkEnd w:id="284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="007A07FD">
        <w:rPr>
          <w:bCs w:val="0"/>
          <w:sz w:val="24"/>
          <w:szCs w:val="24"/>
        </w:rPr>
        <w:t xml:space="preserve">, </w:t>
      </w:r>
      <w:r w:rsidR="007A07FD" w:rsidRPr="008B0ED2">
        <w:rPr>
          <w:sz w:val="24"/>
          <w:szCs w:val="24"/>
        </w:rPr>
        <w:t>являющееся субъектом малого и среднего предпринимательства</w:t>
      </w:r>
      <w:r w:rsidRPr="000F4365">
        <w:rPr>
          <w:bCs w:val="0"/>
          <w:sz w:val="24"/>
          <w:szCs w:val="24"/>
        </w:rPr>
        <w:t xml:space="preserve">. </w:t>
      </w:r>
      <w:r w:rsidR="003F330D">
        <w:rPr>
          <w:bCs w:val="0"/>
          <w:sz w:val="24"/>
          <w:szCs w:val="24"/>
        </w:rPr>
        <w:t xml:space="preserve">Привлечение </w:t>
      </w:r>
      <w:proofErr w:type="spellStart"/>
      <w:r w:rsidR="003F330D">
        <w:rPr>
          <w:bCs w:val="0"/>
          <w:sz w:val="24"/>
          <w:szCs w:val="24"/>
        </w:rPr>
        <w:t>со</w:t>
      </w:r>
      <w:r w:rsidR="00036006" w:rsidRPr="000F4365">
        <w:rPr>
          <w:bCs w:val="0"/>
          <w:sz w:val="24"/>
          <w:szCs w:val="24"/>
        </w:rPr>
        <w:t>поставщиков</w:t>
      </w:r>
      <w:proofErr w:type="spellEnd"/>
      <w:r w:rsidR="00036006" w:rsidRPr="000F4365">
        <w:rPr>
          <w:bCs w:val="0"/>
          <w:sz w:val="24"/>
          <w:szCs w:val="24"/>
        </w:rPr>
        <w:t xml:space="preserve"> в соответствии с пунктом </w:t>
      </w:r>
      <w:r w:rsidR="0033182C" w:rsidRPr="000F4365">
        <w:rPr>
          <w:bCs w:val="0"/>
          <w:sz w:val="24"/>
          <w:szCs w:val="24"/>
        </w:rPr>
        <w:fldChar w:fldCharType="begin"/>
      </w:r>
      <w:r w:rsidR="003F3A69" w:rsidRPr="000F4365">
        <w:rPr>
          <w:bCs w:val="0"/>
          <w:sz w:val="24"/>
          <w:szCs w:val="24"/>
        </w:rPr>
        <w:instrText xml:space="preserve"> REF _Ref440271628 \r \h </w:instrText>
      </w:r>
      <w:r w:rsidR="0033182C" w:rsidRPr="000F4365">
        <w:rPr>
          <w:bCs w:val="0"/>
          <w:sz w:val="24"/>
          <w:szCs w:val="24"/>
        </w:rPr>
      </w:r>
      <w:r w:rsidR="0033182C" w:rsidRPr="000F4365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3.3.9</w:t>
      </w:r>
      <w:r w:rsidR="0033182C" w:rsidRPr="000F4365">
        <w:rPr>
          <w:bCs w:val="0"/>
          <w:sz w:val="24"/>
          <w:szCs w:val="24"/>
        </w:rPr>
        <w:fldChar w:fldCharType="end"/>
      </w:r>
      <w:r w:rsidR="00036006" w:rsidRPr="000F4365">
        <w:rPr>
          <w:bCs w:val="0"/>
          <w:sz w:val="24"/>
          <w:szCs w:val="24"/>
        </w:rPr>
        <w:t xml:space="preserve"> не допускается.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2C4A7B">
        <w:fldChar w:fldCharType="begin"/>
      </w:r>
      <w:r w:rsidR="002C4A7B">
        <w:instrText xml:space="preserve"> REF _Ref191386461 \n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3.3.10</w:t>
      </w:r>
      <w:r w:rsidR="002C4A7B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85"/>
      <w:bookmarkEnd w:id="286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7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7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8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9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8"/>
      <w:bookmarkEnd w:id="289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</w:t>
      </w:r>
      <w:r w:rsidRPr="00E71A48">
        <w:rPr>
          <w:bCs w:val="0"/>
          <w:sz w:val="24"/>
          <w:szCs w:val="24"/>
        </w:rPr>
        <w:lastRenderedPageBreak/>
        <w:t xml:space="preserve">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="00D4486F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90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90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>обладать необходи</w:t>
      </w:r>
      <w:r w:rsidR="00D4486F">
        <w:rPr>
          <w:color w:val="000000"/>
          <w:sz w:val="24"/>
          <w:szCs w:val="24"/>
          <w:lang w:eastAsia="ru-RU"/>
        </w:rPr>
        <w:t>мыми профессиональными знаниями</w:t>
      </w:r>
      <w:r w:rsidRPr="00E71A48">
        <w:rPr>
          <w:color w:val="000000"/>
          <w:sz w:val="24"/>
          <w:szCs w:val="24"/>
          <w:lang w:eastAsia="ru-RU"/>
        </w:rPr>
        <w:t xml:space="preserve"> </w:t>
      </w:r>
      <w:r w:rsidRPr="00680B79">
        <w:rPr>
          <w:color w:val="000000"/>
          <w:sz w:val="24"/>
          <w:szCs w:val="24"/>
          <w:lang w:eastAsia="ru-RU"/>
        </w:rPr>
        <w:t xml:space="preserve">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6A1B1E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9D7F01" w:rsidRPr="006A1B1E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6A1B1E">
        <w:rPr>
          <w:sz w:val="24"/>
          <w:szCs w:val="24"/>
        </w:rPr>
        <w:t>я(</w:t>
      </w:r>
      <w:proofErr w:type="gramEnd"/>
      <w:r w:rsidRPr="006A1B1E">
        <w:rPr>
          <w:sz w:val="24"/>
          <w:szCs w:val="24"/>
        </w:rPr>
        <w:t>ей) данной продукции</w:t>
      </w:r>
      <w:r w:rsidR="009D7F01" w:rsidRPr="006A1B1E">
        <w:rPr>
          <w:sz w:val="24"/>
          <w:szCs w:val="24"/>
          <w:lang w:eastAsia="ru-RU"/>
        </w:rPr>
        <w:t>;</w:t>
      </w:r>
    </w:p>
    <w:p w:rsidR="0070423F" w:rsidRDefault="0070423F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B0ED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</w:t>
      </w:r>
      <w:r w:rsidRPr="0070423F">
        <w:rPr>
          <w:sz w:val="24"/>
          <w:szCs w:val="24"/>
        </w:rPr>
        <w:t>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6A1B1E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</w:t>
      </w:r>
      <w:r w:rsidRPr="003803A7">
        <w:rPr>
          <w:sz w:val="24"/>
          <w:szCs w:val="24"/>
          <w:lang w:eastAsia="ru-RU"/>
        </w:rPr>
        <w:t xml:space="preserve"> </w:t>
      </w:r>
      <w:r w:rsidRPr="007252E9">
        <w:rPr>
          <w:sz w:val="24"/>
          <w:szCs w:val="24"/>
          <w:lang w:eastAsia="ru-RU"/>
        </w:rPr>
        <w:t>требованиям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, изложены в Приложении №1 (Техническ</w:t>
      </w:r>
      <w:r w:rsidR="003776BB" w:rsidRPr="007252E9">
        <w:rPr>
          <w:sz w:val="24"/>
          <w:szCs w:val="24"/>
          <w:lang w:eastAsia="ru-RU"/>
        </w:rPr>
        <w:t>ом(</w:t>
      </w:r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и(</w:t>
      </w:r>
      <w:proofErr w:type="spellStart"/>
      <w:r w:rsidRPr="007252E9">
        <w:rPr>
          <w:sz w:val="24"/>
          <w:szCs w:val="24"/>
          <w:lang w:eastAsia="ru-RU"/>
        </w:rPr>
        <w:t>ях</w:t>
      </w:r>
      <w:proofErr w:type="spellEnd"/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</w:t>
      </w:r>
      <w:proofErr w:type="gramStart"/>
      <w:r w:rsidR="003776BB" w:rsidRPr="007252E9">
        <w:rPr>
          <w:sz w:val="24"/>
          <w:szCs w:val="24"/>
          <w:lang w:eastAsia="ru-RU"/>
        </w:rPr>
        <w:t>о(</w:t>
      </w:r>
      <w:proofErr w:type="gramEnd"/>
      <w:r w:rsidRPr="007252E9">
        <w:rPr>
          <w:sz w:val="24"/>
          <w:szCs w:val="24"/>
          <w:lang w:eastAsia="ru-RU"/>
        </w:rPr>
        <w:t>их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я(</w:t>
      </w:r>
      <w:r w:rsidRPr="007252E9">
        <w:rPr>
          <w:sz w:val="24"/>
          <w:szCs w:val="24"/>
          <w:lang w:eastAsia="ru-RU"/>
        </w:rPr>
        <w:t>й</w:t>
      </w:r>
      <w:r w:rsidR="003776BB" w:rsidRPr="007252E9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1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2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_Ref440291364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3.3.8.1</w:t>
      </w:r>
      <w:r w:rsidR="002C4A7B">
        <w:fldChar w:fldCharType="end"/>
      </w:r>
      <w:r w:rsidRPr="007252E9">
        <w:rPr>
          <w:sz w:val="24"/>
          <w:szCs w:val="24"/>
        </w:rPr>
        <w:t>-</w:t>
      </w:r>
      <w:r w:rsidR="002C4A7B">
        <w:fldChar w:fldCharType="begin"/>
      </w:r>
      <w:r w:rsidR="002C4A7B">
        <w:instrText xml:space="preserve"> REF _Ref303669127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3.3.8.2</w:t>
      </w:r>
      <w:r w:rsidR="002C4A7B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1"/>
      <w:bookmarkEnd w:id="292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</w:t>
      </w:r>
      <w:r w:rsidRPr="007252E9">
        <w:rPr>
          <w:sz w:val="24"/>
          <w:szCs w:val="24"/>
        </w:rPr>
        <w:lastRenderedPageBreak/>
        <w:t xml:space="preserve">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3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_Ref440271993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5.9</w:t>
      </w:r>
      <w:r w:rsidR="002C4A7B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_Ref440271964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5.1.3</w:t>
      </w:r>
      <w:r w:rsidR="002C4A7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4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_Ref440272035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5.11</w:t>
      </w:r>
      <w:r w:rsidR="002C4A7B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_Ref440272051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5.12</w:t>
      </w:r>
      <w:r w:rsidR="002C4A7B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</w:t>
      </w:r>
      <w:r w:rsidR="00F82225" w:rsidRPr="007252E9">
        <w:rPr>
          <w:sz w:val="24"/>
          <w:szCs w:val="24"/>
        </w:rPr>
        <w:lastRenderedPageBreak/>
        <w:t xml:space="preserve">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_Ref440272119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5.6.1</w:t>
      </w:r>
      <w:r w:rsidR="002C4A7B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5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2C4A7B">
        <w:fldChar w:fldCharType="begin"/>
      </w:r>
      <w:r w:rsidR="002C4A7B">
        <w:instrText xml:space="preserve"> REF _Ref440272147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5.6.2</w:t>
      </w:r>
      <w:r w:rsidR="002C4A7B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 xml:space="preserve">статья 4 Федерального закона Российской Федерации №209-ФЗ от </w:t>
      </w:r>
      <w:r w:rsidR="00DA1402" w:rsidRPr="007252E9">
        <w:rPr>
          <w:sz w:val="24"/>
          <w:szCs w:val="24"/>
        </w:rPr>
        <w:lastRenderedPageBreak/>
        <w:t>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96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97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2C4A7B">
        <w:fldChar w:fldCharType="begin"/>
      </w:r>
      <w:r w:rsidR="002C4A7B">
        <w:instrText xml:space="preserve"> REF _Ref464120879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5.10</w:t>
      </w:r>
      <w:r w:rsidR="002C4A7B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7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_Ref449017073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5.7</w:t>
      </w:r>
      <w:r w:rsidR="002C4A7B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_Ref55336398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5.8</w:t>
      </w:r>
      <w:r w:rsidR="002C4A7B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5.13</w:t>
      </w:r>
      <w:r w:rsidR="0033182C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8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_Ref440272274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5.15</w:t>
      </w:r>
      <w:r w:rsidR="002C4A7B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</w:t>
      </w:r>
      <w:r w:rsidRPr="007D7C50">
        <w:rPr>
          <w:i/>
          <w:sz w:val="24"/>
          <w:szCs w:val="24"/>
        </w:rPr>
        <w:lastRenderedPageBreak/>
        <w:t xml:space="preserve">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9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9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="00BD40A3" w:rsidRPr="007252E9">
        <w:rPr>
          <w:sz w:val="24"/>
          <w:szCs w:val="24"/>
        </w:rPr>
        <w:lastRenderedPageBreak/>
        <w:t>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0" w:name="_Ref191386451"/>
      <w:bookmarkStart w:id="301" w:name="_Ref440271628"/>
      <w:bookmarkStart w:id="302" w:name="_Toc440357098"/>
      <w:bookmarkStart w:id="303" w:name="_Toc440359653"/>
      <w:bookmarkStart w:id="304" w:name="_Toc440632116"/>
      <w:bookmarkStart w:id="305" w:name="_Toc440875937"/>
      <w:bookmarkStart w:id="306" w:name="_Toc441130965"/>
      <w:bookmarkStart w:id="307" w:name="_Toc447269780"/>
      <w:bookmarkStart w:id="308" w:name="_Toc464120602"/>
      <w:r w:rsidRPr="00E71A48">
        <w:rPr>
          <w:szCs w:val="24"/>
        </w:rPr>
        <w:t xml:space="preserve">Привлечение </w:t>
      </w:r>
      <w:bookmarkEnd w:id="300"/>
      <w:proofErr w:type="spellStart"/>
      <w:r w:rsidR="005B074F" w:rsidRPr="00E71A48">
        <w:rPr>
          <w:szCs w:val="24"/>
        </w:rPr>
        <w:t>сопоставщиков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9" w:name="_Ref191386461"/>
      <w:bookmarkStart w:id="310" w:name="_Toc440357099"/>
      <w:bookmarkStart w:id="311" w:name="_Toc440359654"/>
      <w:bookmarkStart w:id="312" w:name="_Toc440632117"/>
      <w:bookmarkStart w:id="313" w:name="_Toc440875938"/>
      <w:bookmarkStart w:id="314" w:name="_Toc441130966"/>
      <w:bookmarkStart w:id="315" w:name="_Toc447269781"/>
      <w:bookmarkStart w:id="316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_Ref191386482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3.3.8.1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C4A7B">
        <w:fldChar w:fldCharType="begin"/>
      </w:r>
      <w:r w:rsidR="002C4A7B">
        <w:instrText xml:space="preserve"> REF _Ref191386407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3.3.8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7" w:name="_Ref306032591"/>
      <w:r w:rsidRPr="00D52133">
        <w:rPr>
          <w:bCs w:val="0"/>
          <w:sz w:val="24"/>
          <w:szCs w:val="24"/>
        </w:rPr>
        <w:lastRenderedPageBreak/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8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9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9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2C4A7B">
        <w:fldChar w:fldCharType="begin"/>
      </w:r>
      <w:r w:rsidR="002C4A7B">
        <w:instrText xml:space="preserve"> REF _Ref307563248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val="en-US"/>
        </w:rPr>
        <w:t>a</w:t>
      </w:r>
      <w:r w:rsidR="0069318D" w:rsidRPr="0069318D">
        <w:rPr>
          <w:bCs w:val="0"/>
          <w:sz w:val="24"/>
          <w:szCs w:val="24"/>
        </w:rPr>
        <w:t>)</w:t>
      </w:r>
      <w:r w:rsidR="002C4A7B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2C4A7B">
        <w:fldChar w:fldCharType="begin"/>
      </w:r>
      <w:r w:rsidR="002C4A7B">
        <w:instrText xml:space="preserve"> REF _Ref307563262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val="en-US"/>
        </w:rPr>
        <w:t>g</w:t>
      </w:r>
      <w:r w:rsidR="0069318D" w:rsidRPr="0069318D">
        <w:rPr>
          <w:bCs w:val="0"/>
          <w:sz w:val="24"/>
          <w:szCs w:val="24"/>
        </w:rPr>
        <w:t>)</w:t>
      </w:r>
      <w:r w:rsidR="002C4A7B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2C4A7B">
        <w:fldChar w:fldCharType="begin"/>
      </w:r>
      <w:r w:rsidR="002C4A7B">
        <w:instrText xml:space="preserve"> REF _Ref306032591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3.3.10.4</w:t>
      </w:r>
      <w:r w:rsidR="002C4A7B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20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20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_Ref303669127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3.3.8.2</w:t>
      </w:r>
      <w:r w:rsidR="002C4A7B">
        <w:fldChar w:fldCharType="end"/>
      </w:r>
      <w:r w:rsidR="00717F60" w:rsidRPr="007252E9">
        <w:rPr>
          <w:bCs w:val="0"/>
          <w:sz w:val="24"/>
          <w:szCs w:val="24"/>
        </w:rPr>
        <w:t>)</w:t>
      </w:r>
      <w:r w:rsidR="008941A2">
        <w:rPr>
          <w:bCs w:val="0"/>
          <w:sz w:val="24"/>
          <w:szCs w:val="24"/>
        </w:rPr>
        <w:t xml:space="preserve">. </w:t>
      </w:r>
      <w:r w:rsidR="008941A2" w:rsidRPr="007252E9">
        <w:rPr>
          <w:bCs w:val="0"/>
          <w:sz w:val="24"/>
          <w:szCs w:val="24"/>
        </w:rPr>
        <w:t xml:space="preserve">Документы, указанные в </w:t>
      </w:r>
      <w:proofErr w:type="spellStart"/>
      <w:r w:rsidR="008941A2" w:rsidRPr="007252E9">
        <w:rPr>
          <w:bCs w:val="0"/>
          <w:sz w:val="24"/>
          <w:szCs w:val="24"/>
        </w:rPr>
        <w:t>пп</w:t>
      </w:r>
      <w:proofErr w:type="spellEnd"/>
      <w:r w:rsidR="008941A2" w:rsidRPr="007252E9">
        <w:rPr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_Ref464462953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о)</w:t>
      </w:r>
      <w:r w:rsidR="002C4A7B">
        <w:fldChar w:fldCharType="end"/>
      </w:r>
      <w:r w:rsidR="008941A2" w:rsidRPr="007252E9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_Ref442188512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т)</w:t>
      </w:r>
      <w:r w:rsidR="002C4A7B">
        <w:fldChar w:fldCharType="end"/>
      </w:r>
      <w:r w:rsidR="008941A2" w:rsidRPr="007252E9">
        <w:rPr>
          <w:sz w:val="24"/>
          <w:szCs w:val="24"/>
        </w:rPr>
        <w:t xml:space="preserve"> и </w:t>
      </w:r>
      <w:r w:rsidR="002C4A7B">
        <w:fldChar w:fldCharType="begin"/>
      </w:r>
      <w:r w:rsidR="002C4A7B">
        <w:instrText xml:space="preserve"> REF _Ref464462966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ц)</w:t>
      </w:r>
      <w:r w:rsidR="002C4A7B">
        <w:fldChar w:fldCharType="end"/>
      </w:r>
      <w:r w:rsidR="008941A2" w:rsidRPr="007252E9">
        <w:rPr>
          <w:sz w:val="24"/>
          <w:szCs w:val="24"/>
        </w:rPr>
        <w:t xml:space="preserve"> п.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="008941A2" w:rsidRPr="007252E9">
        <w:rPr>
          <w:sz w:val="24"/>
          <w:szCs w:val="24"/>
        </w:rPr>
        <w:t>, подаются Лидером коллективного участника</w:t>
      </w:r>
      <w:r w:rsidR="00717F60" w:rsidRPr="007252E9">
        <w:rPr>
          <w:bCs w:val="0"/>
          <w:sz w:val="24"/>
          <w:szCs w:val="24"/>
        </w:rPr>
        <w:t>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5.16</w:t>
      </w:r>
      <w:r w:rsidR="0033182C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33182C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3.3.8.1</w:t>
      </w:r>
      <w:r w:rsidR="0033182C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1" w:name="_Ref306114966"/>
      <w:bookmarkStart w:id="322" w:name="_Toc440357100"/>
      <w:bookmarkStart w:id="323" w:name="_Toc440359655"/>
      <w:bookmarkStart w:id="324" w:name="_Toc440632118"/>
      <w:bookmarkStart w:id="325" w:name="_Toc440875939"/>
      <w:bookmarkStart w:id="326" w:name="_Toc441130967"/>
      <w:bookmarkStart w:id="327" w:name="_Toc447269782"/>
      <w:bookmarkStart w:id="328" w:name="_Toc464120604"/>
      <w:r w:rsidRPr="00E71A48">
        <w:rPr>
          <w:szCs w:val="24"/>
        </w:rPr>
        <w:t>Разъяснение Документации по запросу предложений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2C4A7B">
        <w:fldChar w:fldCharType="begin"/>
      </w:r>
      <w:r w:rsidR="002C4A7B">
        <w:instrText xml:space="preserve"> REF _Ref440969765 \r \h  \* MERGEFORMAT </w:instrText>
      </w:r>
      <w:r w:rsidR="002C4A7B">
        <w:fldChar w:fldCharType="separate"/>
      </w:r>
      <w:r w:rsidR="0069318D" w:rsidRPr="0069318D">
        <w:rPr>
          <w:bCs w:val="0"/>
          <w:iCs/>
          <w:sz w:val="24"/>
          <w:szCs w:val="24"/>
        </w:rPr>
        <w:t>3.3.12</w:t>
      </w:r>
      <w:r w:rsidR="002C4A7B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C4A7B">
        <w:fldChar w:fldCharType="begin"/>
      </w:r>
      <w:r w:rsidR="002C4A7B">
        <w:instrText xml:space="preserve"> REF _Ref440289401 \r \h  \* MERGEFORMAT </w:instrText>
      </w:r>
      <w:r w:rsidR="002C4A7B">
        <w:fldChar w:fldCharType="separate"/>
      </w:r>
      <w:r w:rsidR="0069318D" w:rsidRPr="0069318D">
        <w:rPr>
          <w:bCs w:val="0"/>
          <w:iCs/>
          <w:sz w:val="24"/>
          <w:szCs w:val="24"/>
        </w:rPr>
        <w:t>3.3.13</w:t>
      </w:r>
      <w:r w:rsidR="002C4A7B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9" w:name="_Toc440357101"/>
      <w:bookmarkStart w:id="330" w:name="_Toc440359656"/>
      <w:bookmarkStart w:id="331" w:name="_Toc440632119"/>
      <w:bookmarkStart w:id="332" w:name="_Toc440875940"/>
      <w:bookmarkStart w:id="333" w:name="_Ref440969765"/>
      <w:bookmarkStart w:id="334" w:name="_Toc441130968"/>
      <w:bookmarkStart w:id="335" w:name="_Toc447269783"/>
      <w:bookmarkStart w:id="336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440289401"/>
      <w:bookmarkStart w:id="338" w:name="_Toc440357102"/>
      <w:bookmarkStart w:id="339" w:name="_Toc440359657"/>
      <w:bookmarkStart w:id="340" w:name="_Toc440632120"/>
      <w:bookmarkStart w:id="341" w:name="_Toc440875941"/>
      <w:bookmarkStart w:id="342" w:name="_Toc441130969"/>
      <w:bookmarkStart w:id="343" w:name="_Toc447269784"/>
      <w:bookmarkStart w:id="344" w:name="_Toc464120606"/>
      <w:r w:rsidRPr="00E71A48">
        <w:rPr>
          <w:szCs w:val="24"/>
        </w:rPr>
        <w:t>Продление срока окончания приема Заявок</w:t>
      </w:r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6" w:name="_Toc299701566"/>
      <w:bookmarkStart w:id="347" w:name="_Ref306176386"/>
      <w:bookmarkStart w:id="348" w:name="_Ref440285128"/>
      <w:bookmarkStart w:id="349" w:name="_Toc440357103"/>
      <w:bookmarkStart w:id="350" w:name="_Toc440359658"/>
      <w:bookmarkStart w:id="351" w:name="_Toc440632121"/>
      <w:bookmarkStart w:id="352" w:name="_Toc440875942"/>
      <w:bookmarkStart w:id="353" w:name="_Toc441130970"/>
      <w:bookmarkStart w:id="354" w:name="_Toc447269785"/>
      <w:bookmarkStart w:id="355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сумму </w:t>
      </w:r>
      <w:r w:rsidR="00A110BE" w:rsidRPr="00A110BE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6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33182C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33182C">
        <w:rPr>
          <w:bCs w:val="0"/>
          <w:sz w:val="24"/>
          <w:szCs w:val="24"/>
          <w:lang w:eastAsia="ru-RU"/>
        </w:rPr>
      </w:r>
      <w:r w:rsidR="0033182C">
        <w:rPr>
          <w:bCs w:val="0"/>
          <w:sz w:val="24"/>
          <w:szCs w:val="24"/>
          <w:lang w:eastAsia="ru-RU"/>
        </w:rPr>
        <w:fldChar w:fldCharType="separate"/>
      </w:r>
      <w:r w:rsidR="0069318D">
        <w:rPr>
          <w:bCs w:val="0"/>
          <w:sz w:val="24"/>
          <w:szCs w:val="24"/>
          <w:lang w:eastAsia="ru-RU"/>
        </w:rPr>
        <w:t>5.13</w:t>
      </w:r>
      <w:r w:rsidR="0033182C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7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8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7"/>
      <w:bookmarkEnd w:id="358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C4A7B">
        <w:fldChar w:fldCharType="begin"/>
      </w:r>
      <w:r w:rsidR="002C4A7B">
        <w:instrText xml:space="preserve"> REF _Ref306008743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3.3.4</w:t>
      </w:r>
      <w:r w:rsidR="002C4A7B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C4A7B"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D4486F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</w:t>
      </w:r>
      <w:r w:rsidRPr="00D4486F">
        <w:rPr>
          <w:bCs w:val="0"/>
          <w:sz w:val="24"/>
          <w:szCs w:val="24"/>
        </w:rPr>
        <w:t>недостоверных сведений или искажения информации</w:t>
      </w:r>
      <w:r w:rsidR="00D4486F" w:rsidRPr="00D4486F">
        <w:rPr>
          <w:bCs w:val="0"/>
          <w:sz w:val="24"/>
          <w:szCs w:val="24"/>
        </w:rPr>
        <w:t>, предоставление подложных документов</w:t>
      </w:r>
      <w:r w:rsidRPr="00D4486F">
        <w:rPr>
          <w:bCs w:val="0"/>
          <w:sz w:val="24"/>
          <w:szCs w:val="24"/>
        </w:rPr>
        <w:t xml:space="preserve">, приведенных в составе </w:t>
      </w:r>
      <w:r w:rsidR="004B5EB3" w:rsidRPr="00D4486F">
        <w:rPr>
          <w:bCs w:val="0"/>
          <w:sz w:val="24"/>
          <w:szCs w:val="24"/>
        </w:rPr>
        <w:t>Заявк</w:t>
      </w:r>
      <w:r w:rsidRPr="00D4486F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D4486F">
        <w:rPr>
          <w:bCs w:val="0"/>
          <w:sz w:val="24"/>
          <w:szCs w:val="24"/>
        </w:rPr>
        <w:t xml:space="preserve">отказа </w:t>
      </w:r>
      <w:r w:rsidR="009C744E" w:rsidRPr="00D4486F">
        <w:rPr>
          <w:bCs w:val="0"/>
          <w:sz w:val="24"/>
          <w:szCs w:val="24"/>
        </w:rPr>
        <w:t>Участник</w:t>
      </w:r>
      <w:r w:rsidR="004C5164" w:rsidRPr="00D4486F">
        <w:rPr>
          <w:bCs w:val="0"/>
          <w:sz w:val="24"/>
          <w:szCs w:val="24"/>
        </w:rPr>
        <w:t xml:space="preserve">а </w:t>
      </w:r>
      <w:r w:rsidR="007D07A7" w:rsidRPr="00D4486F">
        <w:rPr>
          <w:bCs w:val="0"/>
          <w:sz w:val="24"/>
          <w:szCs w:val="24"/>
        </w:rPr>
        <w:t xml:space="preserve">запроса </w:t>
      </w:r>
      <w:r w:rsidR="00D536DC" w:rsidRPr="00D4486F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33182C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33182C">
        <w:rPr>
          <w:bCs w:val="0"/>
          <w:sz w:val="24"/>
          <w:szCs w:val="24"/>
        </w:rPr>
      </w:r>
      <w:r w:rsidR="0033182C">
        <w:rPr>
          <w:bCs w:val="0"/>
          <w:sz w:val="24"/>
          <w:szCs w:val="24"/>
        </w:rPr>
        <w:fldChar w:fldCharType="separate"/>
      </w:r>
      <w:r w:rsidR="0069318D">
        <w:rPr>
          <w:bCs w:val="0"/>
          <w:sz w:val="24"/>
          <w:szCs w:val="24"/>
        </w:rPr>
        <w:t>3.10</w:t>
      </w:r>
      <w:r w:rsidR="0033182C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9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C4A7B">
        <w:fldChar w:fldCharType="begin"/>
      </w:r>
      <w:r w:rsidR="002C4A7B">
        <w:instrText xml:space="preserve"> REF _Ref305753174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3.3.14.4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59"/>
      <w:r w:rsidR="00A110BE" w:rsidRPr="00A110BE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0" w:name="_Ref299109207"/>
      <w:bookmarkStart w:id="361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60"/>
      <w:bookmarkEnd w:id="361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C4A7B">
        <w:fldChar w:fldCharType="begin"/>
      </w:r>
      <w:r w:rsidR="002C4A7B">
        <w:instrText xml:space="preserve"> REF _Ref440272256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5.13</w:t>
      </w:r>
      <w:r w:rsidR="002C4A7B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2C4A7B">
        <w:fldChar w:fldCharType="begin"/>
      </w:r>
      <w:r w:rsidR="002C4A7B">
        <w:instrText xml:space="preserve"> REF _Ref441574460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  <w:lang w:eastAsia="ru-RU"/>
        </w:rPr>
        <w:t>5.14</w:t>
      </w:r>
      <w:r w:rsidR="002C4A7B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C4A7B"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A110BE" w:rsidRPr="00C24ECF">
        <w:rPr>
          <w:sz w:val="24"/>
          <w:szCs w:val="24"/>
        </w:rPr>
        <w:t xml:space="preserve">РФ, </w:t>
      </w:r>
      <w:r w:rsidR="00A110BE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A110BE" w:rsidRPr="00C24ECF">
        <w:rPr>
          <w:iCs/>
          <w:sz w:val="24"/>
          <w:szCs w:val="24"/>
        </w:rPr>
        <w:t>Арзамасская</w:t>
      </w:r>
      <w:proofErr w:type="spellEnd"/>
      <w:r w:rsidR="00A110BE" w:rsidRPr="00C24ECF">
        <w:rPr>
          <w:iCs/>
          <w:sz w:val="24"/>
          <w:szCs w:val="24"/>
        </w:rPr>
        <w:t>, д. 2</w:t>
      </w:r>
      <w:r w:rsidR="00A110BE" w:rsidRPr="00C24ECF">
        <w:rPr>
          <w:sz w:val="24"/>
          <w:szCs w:val="24"/>
        </w:rPr>
        <w:t xml:space="preserve">, </w:t>
      </w:r>
      <w:proofErr w:type="spellStart"/>
      <w:r w:rsidR="00A110BE" w:rsidRPr="00C24ECF">
        <w:rPr>
          <w:sz w:val="24"/>
          <w:szCs w:val="24"/>
        </w:rPr>
        <w:t>каб</w:t>
      </w:r>
      <w:proofErr w:type="spellEnd"/>
      <w:r w:rsidR="00A110BE" w:rsidRPr="00C24ECF">
        <w:rPr>
          <w:sz w:val="24"/>
          <w:szCs w:val="24"/>
        </w:rPr>
        <w:t>. №112</w:t>
      </w:r>
      <w:r w:rsidR="00A110BE" w:rsidRPr="00C24ECF">
        <w:rPr>
          <w:bCs w:val="0"/>
          <w:sz w:val="24"/>
          <w:szCs w:val="24"/>
        </w:rPr>
        <w:t xml:space="preserve">, исполнительный сотрудник – </w:t>
      </w:r>
      <w:r w:rsidR="00A110BE" w:rsidRPr="00C24ECF">
        <w:rPr>
          <w:sz w:val="24"/>
          <w:szCs w:val="24"/>
        </w:rPr>
        <w:t>Зайцева Александра Анатольевна</w:t>
      </w:r>
      <w:r w:rsidR="00A110BE" w:rsidRPr="00C24ECF">
        <w:rPr>
          <w:bCs w:val="0"/>
          <w:sz w:val="24"/>
          <w:szCs w:val="24"/>
        </w:rPr>
        <w:t xml:space="preserve">, контактный телефон </w:t>
      </w:r>
      <w:r w:rsidR="00A110BE" w:rsidRPr="00C24ECF">
        <w:rPr>
          <w:sz w:val="24"/>
          <w:szCs w:val="24"/>
        </w:rPr>
        <w:t>(473) 249-57-66</w:t>
      </w:r>
      <w:r w:rsidR="00A110BE" w:rsidRPr="008D1B83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Pr="008D1B83">
        <w:rPr>
          <w:bCs w:val="0"/>
          <w:sz w:val="24"/>
          <w:szCs w:val="24"/>
        </w:rPr>
        <w:t>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C4A7B">
        <w:fldChar w:fldCharType="begin"/>
      </w:r>
      <w:r w:rsidR="002C4A7B">
        <w:instrText xml:space="preserve"> REF _Ref191386085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1.1.1</w:t>
      </w:r>
      <w:r w:rsidR="002C4A7B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2C4A7B">
        <w:fldChar w:fldCharType="begin"/>
      </w:r>
      <w:r w:rsidR="002C4A7B">
        <w:instrText xml:space="preserve"> REF _Ref303323780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1.1.4</w:t>
      </w:r>
      <w:r w:rsidR="002C4A7B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2C4A7B">
        <w:fldChar w:fldCharType="begin"/>
      </w:r>
      <w:r w:rsidR="002C4A7B">
        <w:instrText xml:space="preserve"> REF _Ref442188624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3.3.14.9</w:t>
      </w:r>
      <w:r w:rsidR="002C4A7B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2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2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3" w:name="_Ref305973214"/>
      <w:bookmarkStart w:id="364" w:name="_Toc464120608"/>
      <w:r w:rsidRPr="007252E9">
        <w:t>Подача Заявок и их прием</w:t>
      </w:r>
      <w:bookmarkStart w:id="365" w:name="_Ref56229451"/>
      <w:bookmarkEnd w:id="345"/>
      <w:bookmarkEnd w:id="363"/>
      <w:bookmarkEnd w:id="3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6" w:name="_Toc439323707"/>
      <w:bookmarkStart w:id="367" w:name="_Toc440357105"/>
      <w:bookmarkStart w:id="368" w:name="_Toc440359660"/>
      <w:bookmarkStart w:id="369" w:name="_Toc440632123"/>
      <w:bookmarkStart w:id="370" w:name="_Toc440875944"/>
      <w:bookmarkStart w:id="371" w:name="_Toc441130972"/>
      <w:bookmarkStart w:id="372" w:name="_Toc447269787"/>
      <w:bookmarkStart w:id="373" w:name="_Toc464120609"/>
      <w:r w:rsidRPr="00E71A48">
        <w:rPr>
          <w:szCs w:val="24"/>
        </w:rPr>
        <w:t>Подача Заявок через ЭТП</w:t>
      </w:r>
      <w:bookmarkEnd w:id="366"/>
      <w:bookmarkEnd w:id="367"/>
      <w:bookmarkEnd w:id="368"/>
      <w:bookmarkEnd w:id="369"/>
      <w:bookmarkEnd w:id="370"/>
      <w:bookmarkEnd w:id="371"/>
      <w:bookmarkEnd w:id="372"/>
      <w:bookmarkEnd w:id="373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F014E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</w:t>
      </w:r>
      <w:r w:rsidRPr="00EF014E">
        <w:rPr>
          <w:bCs w:val="0"/>
          <w:sz w:val="24"/>
          <w:szCs w:val="24"/>
        </w:rPr>
        <w:t>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EF014E">
        <w:rPr>
          <w:bCs w:val="0"/>
          <w:sz w:val="24"/>
          <w:szCs w:val="24"/>
        </w:rPr>
        <w:t>Заявк</w:t>
      </w:r>
      <w:r w:rsidR="00717F60" w:rsidRPr="00EF014E">
        <w:rPr>
          <w:bCs w:val="0"/>
          <w:sz w:val="24"/>
          <w:szCs w:val="24"/>
        </w:rPr>
        <w:t xml:space="preserve">и на ЭТП могут быть поданы до </w:t>
      </w:r>
      <w:r w:rsidR="002B5044" w:rsidRPr="00EF014E">
        <w:rPr>
          <w:b/>
          <w:bCs w:val="0"/>
          <w:sz w:val="24"/>
          <w:szCs w:val="24"/>
        </w:rPr>
        <w:t xml:space="preserve">12 часов 00 минут </w:t>
      </w:r>
      <w:r w:rsidR="00B16EF1" w:rsidRPr="00EF014E">
        <w:rPr>
          <w:b/>
          <w:bCs w:val="0"/>
          <w:sz w:val="24"/>
          <w:szCs w:val="24"/>
        </w:rPr>
        <w:t>2</w:t>
      </w:r>
      <w:r w:rsidR="00EF014E" w:rsidRPr="00EF014E">
        <w:rPr>
          <w:b/>
          <w:bCs w:val="0"/>
          <w:sz w:val="24"/>
          <w:szCs w:val="24"/>
        </w:rPr>
        <w:t xml:space="preserve">4 </w:t>
      </w:r>
      <w:r w:rsidR="00B16EF1" w:rsidRPr="00EF014E">
        <w:rPr>
          <w:b/>
          <w:bCs w:val="0"/>
          <w:sz w:val="24"/>
          <w:szCs w:val="24"/>
        </w:rPr>
        <w:t>нояб</w:t>
      </w:r>
      <w:r w:rsidR="002B5044" w:rsidRPr="00EF014E">
        <w:rPr>
          <w:b/>
          <w:bCs w:val="0"/>
          <w:sz w:val="24"/>
          <w:szCs w:val="24"/>
        </w:rPr>
        <w:t>ря 2016 года</w:t>
      </w:r>
      <w:r w:rsidR="00BC2634" w:rsidRPr="00EF014E">
        <w:rPr>
          <w:b/>
          <w:bCs w:val="0"/>
          <w:sz w:val="24"/>
          <w:szCs w:val="24"/>
        </w:rPr>
        <w:t xml:space="preserve">, </w:t>
      </w:r>
      <w:r w:rsidR="00BC2634" w:rsidRPr="00EF014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F014E">
        <w:rPr>
          <w:bCs w:val="0"/>
          <w:spacing w:val="-2"/>
          <w:sz w:val="24"/>
          <w:szCs w:val="24"/>
        </w:rPr>
        <w:t>(под</w:t>
      </w:r>
      <w:r w:rsidR="00BC2634" w:rsidRPr="00EF014E">
        <w:rPr>
          <w:bCs w:val="0"/>
          <w:sz w:val="24"/>
          <w:szCs w:val="24"/>
        </w:rPr>
        <w:t xml:space="preserve">раздел </w:t>
      </w:r>
      <w:r w:rsidR="0033182C" w:rsidRPr="00EF014E">
        <w:rPr>
          <w:bCs w:val="0"/>
          <w:sz w:val="24"/>
          <w:szCs w:val="24"/>
        </w:rPr>
        <w:fldChar w:fldCharType="begin"/>
      </w:r>
      <w:r w:rsidR="00BC2634" w:rsidRPr="00EF014E">
        <w:rPr>
          <w:bCs w:val="0"/>
          <w:sz w:val="24"/>
          <w:szCs w:val="24"/>
        </w:rPr>
        <w:instrText xml:space="preserve"> REF _Ref55336310 \r \h </w:instrText>
      </w:r>
      <w:r w:rsidR="00EF014E">
        <w:rPr>
          <w:bCs w:val="0"/>
          <w:sz w:val="24"/>
          <w:szCs w:val="24"/>
        </w:rPr>
        <w:instrText xml:space="preserve"> \* MERGEFORMAT </w:instrText>
      </w:r>
      <w:r w:rsidR="0033182C" w:rsidRPr="00EF014E">
        <w:rPr>
          <w:bCs w:val="0"/>
          <w:sz w:val="24"/>
          <w:szCs w:val="24"/>
        </w:rPr>
      </w:r>
      <w:r w:rsidR="0033182C" w:rsidRPr="00EF014E">
        <w:rPr>
          <w:bCs w:val="0"/>
          <w:sz w:val="24"/>
          <w:szCs w:val="24"/>
        </w:rPr>
        <w:fldChar w:fldCharType="separate"/>
      </w:r>
      <w:r w:rsidR="0069318D" w:rsidRPr="00EF014E">
        <w:rPr>
          <w:bCs w:val="0"/>
          <w:sz w:val="24"/>
          <w:szCs w:val="24"/>
        </w:rPr>
        <w:t>5.1</w:t>
      </w:r>
      <w:r w:rsidR="0033182C" w:rsidRPr="00EF014E">
        <w:rPr>
          <w:bCs w:val="0"/>
          <w:sz w:val="24"/>
          <w:szCs w:val="24"/>
        </w:rPr>
        <w:fldChar w:fldCharType="end"/>
      </w:r>
      <w:r w:rsidR="00BC2634" w:rsidRPr="00EF014E">
        <w:rPr>
          <w:bCs w:val="0"/>
          <w:sz w:val="24"/>
          <w:szCs w:val="24"/>
          <w:lang w:eastAsia="ru-RU"/>
        </w:rPr>
        <w:t>)</w:t>
      </w:r>
      <w:r w:rsidR="00BC2634" w:rsidRPr="00EF014E">
        <w:rPr>
          <w:bCs w:val="0"/>
          <w:sz w:val="24"/>
          <w:szCs w:val="24"/>
        </w:rPr>
        <w:t xml:space="preserve"> цена должна соответствовать цене, указанной</w:t>
      </w:r>
      <w:r w:rsidR="00BC2634" w:rsidRPr="007252E9">
        <w:rPr>
          <w:bCs w:val="0"/>
          <w:sz w:val="24"/>
          <w:szCs w:val="24"/>
        </w:rPr>
        <w:t xml:space="preserve">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C4A7B"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5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2C4A7B">
        <w:fldChar w:fldCharType="begin"/>
      </w:r>
      <w:r w:rsidR="002C4A7B">
        <w:instrText xml:space="preserve"> REF _Ref442188512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т)</w:t>
      </w:r>
      <w:r w:rsidR="002C4A7B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2C4A7B">
        <w:fldChar w:fldCharType="begin"/>
      </w:r>
      <w:r w:rsidR="002C4A7B">
        <w:instrText xml:space="preserve"> REF _Ref303587815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3.3.8.3</w:t>
      </w:r>
      <w:r w:rsidR="002C4A7B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2C4A7B">
        <w:fldChar w:fldCharType="begin"/>
      </w:r>
      <w:r w:rsidR="002C4A7B">
        <w:instrText xml:space="preserve"> REF _Ref441574649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5.14</w:t>
      </w:r>
      <w:r w:rsidR="002C4A7B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2C4A7B"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C4A7B">
        <w:lastRenderedPageBreak/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C4A7B">
        <w:fldChar w:fldCharType="begin"/>
      </w:r>
      <w:r w:rsidR="002C4A7B">
        <w:instrText xml:space="preserve"> REF _Ref440289953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3.4.1.3</w:t>
      </w:r>
      <w:r w:rsidR="002C4A7B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C4A7B">
        <w:fldChar w:fldCharType="begin"/>
      </w:r>
      <w:r w:rsidR="002C4A7B">
        <w:instrText xml:space="preserve"> REF _Ref55279015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3.3.1.6</w:t>
      </w:r>
      <w:r w:rsidR="002C4A7B">
        <w:fldChar w:fldCharType="end"/>
      </w:r>
      <w:r w:rsidRPr="00223D18">
        <w:rPr>
          <w:sz w:val="24"/>
          <w:szCs w:val="24"/>
        </w:rPr>
        <w:t xml:space="preserve">, </w:t>
      </w:r>
      <w:r w:rsidR="002C4A7B">
        <w:fldChar w:fldCharType="begin"/>
      </w:r>
      <w:r w:rsidR="002C4A7B">
        <w:instrText xml:space="preserve"> REF _Ref195087786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3.3.1.7</w:t>
      </w:r>
      <w:r w:rsidR="002C4A7B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C4A7B">
        <w:fldChar w:fldCharType="begin"/>
      </w:r>
      <w:r w:rsidR="002C4A7B">
        <w:instrText xml:space="preserve"> REF _Ref93089454 \n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3.6.2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C4A7B">
        <w:fldChar w:fldCharType="begin"/>
      </w:r>
      <w:r w:rsidR="002C4A7B">
        <w:instrText xml:space="preserve"> REF _Ref303670674 \n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3.6.3</w:t>
      </w:r>
      <w:r w:rsidR="002C4A7B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_Ref306138385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3.6.4</w:t>
      </w:r>
      <w:r w:rsidR="002C4A7B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lastRenderedPageBreak/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2C4A7B">
        <w:fldChar w:fldCharType="begin"/>
      </w:r>
      <w:r w:rsidR="002C4A7B">
        <w:instrText xml:space="preserve"> REF _Ref444179578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5.11</w:t>
      </w:r>
      <w:r w:rsidR="002C4A7B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2C4A7B">
        <w:fldChar w:fldCharType="begin"/>
      </w:r>
      <w:r w:rsidR="002C4A7B">
        <w:instrText xml:space="preserve"> REF _Ref306176386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3.3.14</w:t>
      </w:r>
      <w:r w:rsidR="002C4A7B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>
        <w:rPr>
          <w:rFonts w:ascii="Times New Roman" w:hAnsi="Times New Roman"/>
        </w:rPr>
        <w:t>;</w:t>
      </w:r>
      <w:proofErr w:type="gramEnd"/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D4486F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D4486F" w:rsidRDefault="00D4486F" w:rsidP="00D4486F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содержат недостоверные сведения.</w:t>
      </w:r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</w:t>
      </w:r>
      <w:r w:rsidRPr="00D4486F">
        <w:rPr>
          <w:sz w:val="24"/>
          <w:szCs w:val="24"/>
        </w:rPr>
        <w:t xml:space="preserve">в том числе путем направления запросов в государственные органы, лицам, указанным в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D4486F">
        <w:rPr>
          <w:sz w:val="24"/>
          <w:szCs w:val="24"/>
        </w:rPr>
        <w:t xml:space="preserve">или документов (представлении подложных документов), </w:t>
      </w:r>
      <w:r w:rsidRPr="00D4486F">
        <w:rPr>
          <w:sz w:val="24"/>
          <w:szCs w:val="24"/>
        </w:rPr>
        <w:t xml:space="preserve">приведенных в составе </w:t>
      </w:r>
      <w:r w:rsidR="004B5EB3" w:rsidRPr="00D4486F">
        <w:rPr>
          <w:sz w:val="24"/>
          <w:szCs w:val="24"/>
        </w:rPr>
        <w:t>Заявк</w:t>
      </w:r>
      <w:r w:rsidRPr="00D4486F">
        <w:rPr>
          <w:sz w:val="24"/>
          <w:szCs w:val="24"/>
        </w:rPr>
        <w:t xml:space="preserve">и, Заказчик имеет право удержать с </w:t>
      </w:r>
      <w:r w:rsidR="009C744E" w:rsidRPr="00D4486F">
        <w:rPr>
          <w:sz w:val="24"/>
          <w:szCs w:val="24"/>
        </w:rPr>
        <w:t>Участник</w:t>
      </w:r>
      <w:r w:rsidRPr="00D4486F">
        <w:rPr>
          <w:sz w:val="24"/>
          <w:szCs w:val="24"/>
        </w:rPr>
        <w:t>а</w:t>
      </w:r>
      <w:r w:rsidRPr="00E71A48">
        <w:rPr>
          <w:sz w:val="24"/>
          <w:szCs w:val="24"/>
        </w:rPr>
        <w:t xml:space="preserve">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C4A7B">
        <w:fldChar w:fldCharType="begin"/>
      </w:r>
      <w:r w:rsidR="002C4A7B">
        <w:instrText xml:space="preserve"> REF _Ref306176386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3.3.14</w:t>
      </w:r>
      <w:r w:rsidR="002C4A7B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lastRenderedPageBreak/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941A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8941A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8941A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C4A7B">
        <w:fldChar w:fldCharType="begin"/>
      </w:r>
      <w:r w:rsidR="002C4A7B">
        <w:instrText xml:space="preserve"> REF _Ref465850064 \r \h  \* MERGEFORMAT </w:instrText>
      </w:r>
      <w:r w:rsidR="002C4A7B">
        <w:fldChar w:fldCharType="separate"/>
      </w:r>
      <w:r w:rsidR="0069318D" w:rsidRPr="0069318D">
        <w:rPr>
          <w:iCs/>
          <w:sz w:val="24"/>
          <w:szCs w:val="24"/>
          <w:lang w:eastAsia="ru-RU"/>
        </w:rPr>
        <w:t>3.7.9</w:t>
      </w:r>
      <w:r w:rsidR="002C4A7B">
        <w:fldChar w:fldCharType="end"/>
      </w:r>
      <w:r w:rsidR="008941A2" w:rsidRPr="008941A2">
        <w:rPr>
          <w:iCs/>
          <w:sz w:val="24"/>
          <w:szCs w:val="24"/>
          <w:lang w:eastAsia="ru-RU"/>
        </w:rPr>
        <w:t xml:space="preserve">. Решение </w:t>
      </w:r>
      <w:r w:rsidR="008941A2" w:rsidRPr="008941A2">
        <w:rPr>
          <w:sz w:val="24"/>
          <w:szCs w:val="24"/>
          <w:lang w:eastAsia="ru-RU"/>
        </w:rPr>
        <w:t xml:space="preserve">о проведении повторной процедуры переторжки принимает Закупочная </w:t>
      </w:r>
      <w:r w:rsidR="008941A2" w:rsidRPr="008941A2">
        <w:rPr>
          <w:sz w:val="24"/>
          <w:szCs w:val="24"/>
          <w:lang w:eastAsia="ru-RU"/>
        </w:rPr>
        <w:lastRenderedPageBreak/>
        <w:t>комиссия</w:t>
      </w:r>
      <w:r w:rsidR="00076D8B" w:rsidRPr="008941A2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C4A7B">
        <w:fldChar w:fldCharType="begin"/>
      </w:r>
      <w:r w:rsidR="002C4A7B">
        <w:instrText xml:space="preserve"> REF _Ref306352987 \r \h  \* MERGEFORMAT </w:instrText>
      </w:r>
      <w:r w:rsidR="002C4A7B">
        <w:fldChar w:fldCharType="separate"/>
      </w:r>
      <w:r w:rsidR="0069318D" w:rsidRPr="0069318D">
        <w:rPr>
          <w:iCs/>
          <w:sz w:val="24"/>
          <w:szCs w:val="24"/>
          <w:lang w:eastAsia="ru-RU"/>
        </w:rPr>
        <w:t>3.7.3</w:t>
      </w:r>
      <w:r w:rsidR="002C4A7B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2C4A7B">
        <w:fldChar w:fldCharType="begin"/>
      </w:r>
      <w:r w:rsidR="002C4A7B">
        <w:instrText xml:space="preserve"> REF _Ref306353005 \r \h  \* MERGEFORMAT </w:instrText>
      </w:r>
      <w:r w:rsidR="002C4A7B">
        <w:fldChar w:fldCharType="separate"/>
      </w:r>
      <w:r w:rsidR="0069318D" w:rsidRPr="0069318D">
        <w:rPr>
          <w:iCs/>
          <w:sz w:val="24"/>
          <w:szCs w:val="24"/>
          <w:lang w:eastAsia="ru-RU"/>
        </w:rPr>
        <w:t>3.7.5</w:t>
      </w:r>
      <w:r w:rsidR="002C4A7B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431" w:name="_Ref465850064"/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431"/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2" w:name="_Ref303681924"/>
      <w:bookmarkStart w:id="433" w:name="_Ref303683914"/>
      <w:bookmarkStart w:id="434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2"/>
      <w:bookmarkEnd w:id="433"/>
      <w:bookmarkEnd w:id="434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5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6" w:name="_Ref303251044"/>
      <w:bookmarkStart w:id="437" w:name="_Toc464120619"/>
      <w:bookmarkStart w:id="43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6"/>
      <w:bookmarkEnd w:id="437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1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2" w:name="_Ref303683929"/>
      <w:bookmarkStart w:id="443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8"/>
      <w:bookmarkEnd w:id="442"/>
      <w:bookmarkEnd w:id="443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4" w:name="_Ref294695403"/>
      <w:bookmarkStart w:id="445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4"/>
      <w:bookmarkEnd w:id="445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6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6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2C4A7B">
        <w:fldChar w:fldCharType="begin"/>
      </w:r>
      <w:r w:rsidR="002C4A7B">
        <w:instrText xml:space="preserve"> REF _Ref294695546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 xml:space="preserve"> 1.2.6 </w:t>
      </w:r>
      <w:r w:rsidR="002C4A7B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_Ref294695403 \n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3.10.3</w:t>
      </w:r>
      <w:r w:rsidR="002C4A7B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_Ref305979053 \r \h  \* MERGEFORMAT </w:instrText>
      </w:r>
      <w:r w:rsidR="002C4A7B">
        <w:fldChar w:fldCharType="separate"/>
      </w:r>
      <w:r w:rsidR="0069318D" w:rsidRPr="0069318D">
        <w:rPr>
          <w:bCs w:val="0"/>
          <w:sz w:val="24"/>
          <w:szCs w:val="24"/>
        </w:rPr>
        <w:t>3.10.4</w:t>
      </w:r>
      <w:r w:rsidR="002C4A7B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</w:t>
      </w:r>
      <w:r w:rsidR="00C12FA4" w:rsidRPr="00E71A48">
        <w:rPr>
          <w:sz w:val="24"/>
          <w:szCs w:val="24"/>
        </w:rPr>
        <w:lastRenderedPageBreak/>
        <w:t>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8" w:name="_Toc181693189"/>
      <w:bookmarkStart w:id="449" w:name="_Ref190680463"/>
      <w:bookmarkStart w:id="450" w:name="_Ref306140410"/>
      <w:bookmarkStart w:id="451" w:name="_Ref306142159"/>
      <w:bookmarkStart w:id="452" w:name="_Toc464120621"/>
      <w:bookmarkStart w:id="453" w:name="_Ref303102866"/>
      <w:bookmarkStart w:id="454" w:name="_Toc305835589"/>
      <w:bookmarkStart w:id="455" w:name="_Ref303683952"/>
      <w:bookmarkStart w:id="456" w:name="__RefNumPara__840_922829174"/>
      <w:bookmarkEnd w:id="447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8"/>
      <w:bookmarkEnd w:id="449"/>
      <w:bookmarkEnd w:id="450"/>
      <w:bookmarkEnd w:id="451"/>
      <w:bookmarkEnd w:id="452"/>
      <w:r w:rsidRPr="00414CAF">
        <w:t xml:space="preserve"> </w:t>
      </w:r>
      <w:bookmarkEnd w:id="453"/>
      <w:bookmarkEnd w:id="454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33182C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7" w:name="_Ref303694483"/>
      <w:bookmarkStart w:id="458" w:name="_Toc305835590"/>
      <w:bookmarkStart w:id="459" w:name="_Ref306140451"/>
      <w:bookmarkStart w:id="460" w:name="_Toc464120622"/>
      <w:r w:rsidRPr="00B42AE0">
        <w:t xml:space="preserve">Уведомление о результатах </w:t>
      </w:r>
      <w:bookmarkEnd w:id="457"/>
      <w:bookmarkEnd w:id="458"/>
      <w:r w:rsidRPr="00B42AE0">
        <w:t>запроса предложений</w:t>
      </w:r>
      <w:bookmarkEnd w:id="459"/>
      <w:bookmarkEnd w:id="460"/>
    </w:p>
    <w:bookmarkEnd w:id="455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C4A7B">
        <w:fldChar w:fldCharType="begin"/>
      </w:r>
      <w:r w:rsidR="002C4A7B">
        <w:instrText xml:space="preserve"> REF _Ref191386085 \r \h  \* MERGEFORMAT </w:instrText>
      </w:r>
      <w:r w:rsidR="002C4A7B">
        <w:fldChar w:fldCharType="separate"/>
      </w:r>
      <w:r w:rsidR="0069318D" w:rsidRPr="0069318D">
        <w:rPr>
          <w:iCs/>
          <w:sz w:val="24"/>
          <w:szCs w:val="24"/>
        </w:rPr>
        <w:t>1.1.1</w:t>
      </w:r>
      <w:r w:rsidR="002C4A7B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1" w:name="_Ref440270568"/>
      <w:bookmarkStart w:id="462" w:name="_Ref440274159"/>
      <w:bookmarkStart w:id="463" w:name="_Ref440292555"/>
      <w:bookmarkStart w:id="464" w:name="_Ref440292779"/>
      <w:bookmarkStart w:id="465" w:name="_Toc464120623"/>
      <w:r>
        <w:rPr>
          <w:szCs w:val="24"/>
        </w:rPr>
        <w:lastRenderedPageBreak/>
        <w:t>Техническая часть</w:t>
      </w:r>
      <w:bookmarkEnd w:id="461"/>
      <w:bookmarkEnd w:id="462"/>
      <w:bookmarkEnd w:id="463"/>
      <w:bookmarkEnd w:id="464"/>
      <w:bookmarkEnd w:id="465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6" w:name="_Toc176064096"/>
      <w:bookmarkStart w:id="467" w:name="_Toc176338524"/>
      <w:bookmarkStart w:id="468" w:name="_Toc180399752"/>
      <w:bookmarkStart w:id="469" w:name="_Toc191205941"/>
      <w:bookmarkStart w:id="470" w:name="_Toc194315544"/>
      <w:bookmarkStart w:id="471" w:name="_Toc423421725"/>
      <w:bookmarkStart w:id="472" w:name="_Toc464120624"/>
      <w:r w:rsidRPr="002B5044">
        <w:t>Общие требования к условиям поставки продукции</w:t>
      </w:r>
      <w:bookmarkStart w:id="473" w:name="_Toc176064097"/>
      <w:bookmarkStart w:id="474" w:name="_Toc176338525"/>
      <w:bookmarkStart w:id="475" w:name="_Toc180399753"/>
      <w:bookmarkStart w:id="476" w:name="_Toc189457101"/>
      <w:bookmarkStart w:id="477" w:name="_Toc189461737"/>
      <w:bookmarkStart w:id="478" w:name="_Toc189462011"/>
      <w:bookmarkStart w:id="479" w:name="_Toc191273610"/>
      <w:bookmarkStart w:id="480" w:name="_Toc167189319"/>
      <w:bookmarkStart w:id="481" w:name="_Toc168725254"/>
      <w:bookmarkEnd w:id="466"/>
      <w:bookmarkEnd w:id="467"/>
      <w:bookmarkEnd w:id="468"/>
      <w:bookmarkEnd w:id="469"/>
      <w:bookmarkEnd w:id="470"/>
      <w:bookmarkEnd w:id="471"/>
      <w:bookmarkEnd w:id="472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2" w:name="_Toc439166308"/>
      <w:bookmarkStart w:id="483" w:name="_Toc439170656"/>
      <w:bookmarkStart w:id="484" w:name="_Toc439172758"/>
      <w:bookmarkStart w:id="485" w:name="_Toc439173202"/>
      <w:bookmarkStart w:id="486" w:name="_Toc439238196"/>
      <w:bookmarkStart w:id="487" w:name="_Toc439252748"/>
      <w:bookmarkStart w:id="488" w:name="_Toc439323606"/>
      <w:bookmarkStart w:id="489" w:name="_Toc439323722"/>
      <w:bookmarkStart w:id="490" w:name="_Toc440357120"/>
      <w:bookmarkStart w:id="491" w:name="_Toc440359675"/>
      <w:bookmarkStart w:id="492" w:name="_Toc440632139"/>
      <w:bookmarkStart w:id="493" w:name="_Toc440875960"/>
      <w:bookmarkStart w:id="494" w:name="_Toc441130988"/>
      <w:bookmarkStart w:id="495" w:name="_Toc447269803"/>
      <w:bookmarkStart w:id="496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7" w:name="_Toc439166309"/>
      <w:bookmarkStart w:id="498" w:name="_Toc439170657"/>
      <w:bookmarkStart w:id="499" w:name="_Toc439172759"/>
      <w:bookmarkStart w:id="500" w:name="_Toc439173203"/>
      <w:bookmarkStart w:id="501" w:name="_Toc439238197"/>
      <w:bookmarkStart w:id="502" w:name="_Toc439252749"/>
      <w:bookmarkStart w:id="503" w:name="_Toc439323607"/>
      <w:bookmarkStart w:id="504" w:name="_Toc439323723"/>
      <w:bookmarkStart w:id="505" w:name="_Toc440357121"/>
      <w:bookmarkStart w:id="506" w:name="_Toc440359676"/>
      <w:bookmarkStart w:id="507" w:name="_Toc440632140"/>
      <w:bookmarkStart w:id="508" w:name="_Toc440875961"/>
      <w:bookmarkStart w:id="509" w:name="_Toc441130989"/>
      <w:bookmarkStart w:id="510" w:name="_Toc447269804"/>
      <w:bookmarkStart w:id="511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2B5044" w:rsidRPr="002B1569" w:rsidRDefault="002B5044" w:rsidP="0021751A">
      <w:pPr>
        <w:pStyle w:val="2"/>
        <w:ind w:left="1701" w:hanging="1134"/>
      </w:pPr>
      <w:bookmarkStart w:id="512" w:name="_Toc423421726"/>
      <w:bookmarkStart w:id="513" w:name="_Ref450646963"/>
      <w:bookmarkStart w:id="514" w:name="_Toc464120627"/>
      <w:r w:rsidRPr="002B1569">
        <w:t>Перечень, объемы и характеристики закупаемой продукции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512"/>
      <w:bookmarkEnd w:id="513"/>
      <w:bookmarkEnd w:id="514"/>
    </w:p>
    <w:p w:rsidR="002B5044" w:rsidRPr="002B156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5" w:name="_Toc439166311"/>
      <w:bookmarkStart w:id="516" w:name="_Toc439170659"/>
      <w:bookmarkStart w:id="517" w:name="_Toc439172761"/>
      <w:bookmarkStart w:id="518" w:name="_Toc439173205"/>
      <w:bookmarkStart w:id="519" w:name="_Toc439238199"/>
      <w:bookmarkStart w:id="520" w:name="_Toc439252751"/>
      <w:bookmarkStart w:id="521" w:name="_Toc439323609"/>
      <w:bookmarkStart w:id="522" w:name="_Toc439323725"/>
      <w:bookmarkStart w:id="523" w:name="_Toc440357123"/>
      <w:bookmarkStart w:id="524" w:name="_Toc440359678"/>
      <w:bookmarkStart w:id="525" w:name="_Toc440632142"/>
      <w:bookmarkStart w:id="526" w:name="_Toc440875963"/>
      <w:bookmarkStart w:id="527" w:name="_Toc441130991"/>
      <w:bookmarkStart w:id="528" w:name="_Toc447269806"/>
      <w:bookmarkStart w:id="529" w:name="_Toc464120628"/>
      <w:r w:rsidRPr="002B1569">
        <w:rPr>
          <w:b w:val="0"/>
          <w:szCs w:val="24"/>
        </w:rPr>
        <w:t>Техническ</w:t>
      </w:r>
      <w:r w:rsidR="003776BB" w:rsidRPr="002B1569">
        <w:rPr>
          <w:b w:val="0"/>
          <w:szCs w:val="24"/>
        </w:rPr>
        <w:t>о</w:t>
      </w:r>
      <w:proofErr w:type="gramStart"/>
      <w:r w:rsidR="003776BB" w:rsidRPr="002B1569">
        <w:rPr>
          <w:b w:val="0"/>
          <w:szCs w:val="24"/>
        </w:rPr>
        <w:t>е(</w:t>
      </w:r>
      <w:proofErr w:type="spellStart"/>
      <w:proofErr w:type="gramEnd"/>
      <w:r w:rsidRPr="002B1569">
        <w:rPr>
          <w:b w:val="0"/>
          <w:szCs w:val="24"/>
        </w:rPr>
        <w:t>ие</w:t>
      </w:r>
      <w:proofErr w:type="spellEnd"/>
      <w:r w:rsidR="003776BB" w:rsidRPr="002B1569">
        <w:rPr>
          <w:b w:val="0"/>
          <w:szCs w:val="24"/>
        </w:rPr>
        <w:t>)</w:t>
      </w:r>
      <w:r w:rsidRPr="002B1569">
        <w:rPr>
          <w:b w:val="0"/>
          <w:szCs w:val="24"/>
        </w:rPr>
        <w:t xml:space="preserve"> задани</w:t>
      </w:r>
      <w:r w:rsidR="003776BB" w:rsidRPr="002B1569">
        <w:rPr>
          <w:b w:val="0"/>
          <w:szCs w:val="24"/>
        </w:rPr>
        <w:t>е(</w:t>
      </w:r>
      <w:r w:rsidRPr="002B1569">
        <w:rPr>
          <w:b w:val="0"/>
          <w:szCs w:val="24"/>
        </w:rPr>
        <w:t>я</w:t>
      </w:r>
      <w:r w:rsidR="003776BB" w:rsidRPr="002B1569">
        <w:rPr>
          <w:b w:val="0"/>
          <w:szCs w:val="24"/>
        </w:rPr>
        <w:t>)</w:t>
      </w:r>
      <w:r w:rsidRPr="002B1569">
        <w:rPr>
          <w:b w:val="0"/>
          <w:szCs w:val="24"/>
        </w:rPr>
        <w:t xml:space="preserve"> </w:t>
      </w:r>
      <w:r w:rsidR="00A154B7" w:rsidRPr="002B1569">
        <w:rPr>
          <w:b w:val="0"/>
          <w:szCs w:val="24"/>
        </w:rPr>
        <w:t xml:space="preserve">по Лоту №1 (подраздел </w:t>
      </w:r>
      <w:r w:rsidR="0033182C" w:rsidRPr="002B1569">
        <w:rPr>
          <w:b w:val="0"/>
          <w:szCs w:val="24"/>
        </w:rPr>
        <w:fldChar w:fldCharType="begin"/>
      </w:r>
      <w:r w:rsidR="00A154B7" w:rsidRPr="002B1569">
        <w:rPr>
          <w:b w:val="0"/>
          <w:szCs w:val="24"/>
        </w:rPr>
        <w:instrText xml:space="preserve"> REF _Ref440275279 \r \h </w:instrText>
      </w:r>
      <w:r w:rsidR="002B1569">
        <w:rPr>
          <w:b w:val="0"/>
          <w:szCs w:val="24"/>
        </w:rPr>
        <w:instrText xml:space="preserve"> \* MERGEFORMAT </w:instrText>
      </w:r>
      <w:r w:rsidR="0033182C" w:rsidRPr="002B1569">
        <w:rPr>
          <w:b w:val="0"/>
          <w:szCs w:val="24"/>
        </w:rPr>
      </w:r>
      <w:r w:rsidR="0033182C" w:rsidRPr="002B1569">
        <w:rPr>
          <w:b w:val="0"/>
          <w:szCs w:val="24"/>
        </w:rPr>
        <w:fldChar w:fldCharType="separate"/>
      </w:r>
      <w:r w:rsidR="0069318D" w:rsidRPr="002B1569">
        <w:rPr>
          <w:b w:val="0"/>
          <w:szCs w:val="24"/>
        </w:rPr>
        <w:t>1.1.4</w:t>
      </w:r>
      <w:r w:rsidR="0033182C" w:rsidRPr="002B1569">
        <w:rPr>
          <w:b w:val="0"/>
          <w:szCs w:val="24"/>
        </w:rPr>
        <w:fldChar w:fldCharType="end"/>
      </w:r>
      <w:r w:rsidR="00A154B7" w:rsidRPr="002B1569">
        <w:rPr>
          <w:b w:val="0"/>
          <w:szCs w:val="24"/>
        </w:rPr>
        <w:t>)</w:t>
      </w:r>
      <w:r w:rsidRPr="002B1569">
        <w:rPr>
          <w:b w:val="0"/>
          <w:szCs w:val="24"/>
        </w:rPr>
        <w:t xml:space="preserve"> изложен</w:t>
      </w:r>
      <w:r w:rsidR="00F463E8" w:rsidRPr="002B1569">
        <w:rPr>
          <w:b w:val="0"/>
          <w:szCs w:val="24"/>
        </w:rPr>
        <w:t>о(</w:t>
      </w:r>
      <w:r w:rsidRPr="002B1569">
        <w:rPr>
          <w:b w:val="0"/>
          <w:szCs w:val="24"/>
        </w:rPr>
        <w:t>ы</w:t>
      </w:r>
      <w:r w:rsidR="00F463E8" w:rsidRPr="002B1569">
        <w:rPr>
          <w:b w:val="0"/>
          <w:szCs w:val="24"/>
        </w:rPr>
        <w:t>)</w:t>
      </w:r>
      <w:r w:rsidRPr="002B156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2B1569">
        <w:rPr>
          <w:b w:val="0"/>
          <w:szCs w:val="24"/>
        </w:rPr>
        <w:t>Участник</w:t>
      </w:r>
      <w:r w:rsidRPr="002B1569">
        <w:rPr>
          <w:b w:val="0"/>
          <w:szCs w:val="24"/>
        </w:rPr>
        <w:t>ам вместе с ней в качестве отдельного документа.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2B5044" w:rsidRPr="002B1569" w:rsidRDefault="002B5044" w:rsidP="0021751A">
      <w:pPr>
        <w:pStyle w:val="2"/>
        <w:ind w:left="1701" w:hanging="1134"/>
      </w:pPr>
      <w:bookmarkStart w:id="530" w:name="_Ref194832984"/>
      <w:bookmarkStart w:id="531" w:name="_Ref197686508"/>
      <w:bookmarkStart w:id="532" w:name="_Toc423421727"/>
      <w:bookmarkStart w:id="533" w:name="_Toc464120630"/>
      <w:r w:rsidRPr="002B1569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69318D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33182C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33182C">
        <w:rPr>
          <w:b w:val="0"/>
          <w:szCs w:val="24"/>
        </w:rPr>
      </w:r>
      <w:r w:rsidR="0033182C">
        <w:rPr>
          <w:b w:val="0"/>
          <w:szCs w:val="24"/>
        </w:rPr>
        <w:fldChar w:fldCharType="separate"/>
      </w:r>
      <w:r w:rsidR="0069318D">
        <w:rPr>
          <w:b w:val="0"/>
          <w:szCs w:val="24"/>
        </w:rPr>
        <w:t>5.3</w:t>
      </w:r>
      <w:r w:rsidR="0033182C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80"/>
      <w:bookmarkEnd w:id="481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C4A7B">
        <w:fldChar w:fldCharType="begin"/>
      </w:r>
      <w:r w:rsidR="002C4A7B">
        <w:instrText xml:space="preserve"> REF _Ref306008743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3.3.4</w:t>
      </w:r>
      <w:r w:rsidR="002C4A7B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3.3.1.6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3.3.1.7</w:t>
      </w:r>
      <w:r w:rsidR="0033182C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38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571F66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 w:rsidRPr="00571F66">
              <w:rPr>
                <w:b/>
                <w:bCs w:val="0"/>
                <w:sz w:val="18"/>
                <w:szCs w:val="18"/>
              </w:rPr>
              <w:t>ПАО «МРСК Центра» «</w:t>
            </w:r>
            <w:r w:rsidR="00571F66" w:rsidRPr="00571F66">
              <w:rPr>
                <w:b/>
                <w:bCs w:val="0"/>
                <w:sz w:val="18"/>
                <w:szCs w:val="18"/>
              </w:rPr>
              <w:t>Воронежэ</w:t>
            </w:r>
            <w:r w:rsidRPr="00571F66">
              <w:rPr>
                <w:b/>
                <w:bCs w:val="0"/>
                <w:sz w:val="18"/>
                <w:szCs w:val="18"/>
              </w:rPr>
              <w:t>нерго»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</w:t>
            </w:r>
            <w:r w:rsidR="00571F66" w:rsidRPr="00571F66">
              <w:rPr>
                <w:b/>
                <w:bCs w:val="0"/>
                <w:sz w:val="18"/>
                <w:szCs w:val="18"/>
              </w:rPr>
              <w:t>«Воронежэнерго»</w:t>
            </w:r>
            <w:r w:rsidR="00571F66">
              <w:rPr>
                <w:b/>
                <w:bCs w:val="0"/>
                <w:sz w:val="18"/>
                <w:szCs w:val="18"/>
              </w:rPr>
              <w:t xml:space="preserve">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2C4A7B">
        <w:fldChar w:fldCharType="begin"/>
      </w:r>
      <w:r w:rsidR="002C4A7B">
        <w:instrText xml:space="preserve"> REF _Ref450646963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4.2</w:t>
      </w:r>
      <w:r w:rsidR="002C4A7B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2C4A7B">
        <w:fldChar w:fldCharType="begin"/>
      </w:r>
      <w:r w:rsidR="002C4A7B">
        <w:instrText xml:space="preserve"> REF _Ref86826666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5.3</w:t>
      </w:r>
      <w:r w:rsidR="002C4A7B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2C4A7B">
        <w:fldChar w:fldCharType="begin"/>
      </w:r>
      <w:r w:rsidR="002C4A7B">
        <w:instrText xml:space="preserve"> REF _Ref440292752 \r \h  \* MERGEFORMAT </w:instrText>
      </w:r>
      <w:r w:rsidR="002C4A7B">
        <w:fldChar w:fldCharType="separate"/>
      </w:r>
      <w:r w:rsidR="0069318D">
        <w:t>2</w:t>
      </w:r>
      <w:r w:rsidR="002C4A7B">
        <w:fldChar w:fldCharType="end"/>
      </w:r>
      <w:r w:rsidRPr="007252E9">
        <w:rPr>
          <w:sz w:val="24"/>
          <w:szCs w:val="24"/>
        </w:rPr>
        <w:t xml:space="preserve"> и </w:t>
      </w:r>
      <w:r w:rsidR="002C4A7B">
        <w:fldChar w:fldCharType="begin"/>
      </w:r>
      <w:r w:rsidR="002C4A7B">
        <w:instrText xml:space="preserve"> REF _Ref440292779 \r \h  \* MERGEFORMAT </w:instrText>
      </w:r>
      <w:r w:rsidR="002C4A7B">
        <w:fldChar w:fldCharType="separate"/>
      </w:r>
      <w:r w:rsidR="0069318D">
        <w:t>4</w:t>
      </w:r>
      <w:r w:rsidR="002C4A7B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8E15B8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</w:t>
            </w:r>
            <w:r w:rsidR="008E15B8" w:rsidRPr="008E15B8">
              <w:t>«Воронежэнерго»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2C4A7B">
        <w:fldChar w:fldCharType="begin"/>
      </w:r>
      <w:r w:rsidR="002C4A7B">
        <w:instrText xml:space="preserve"> REF _Ref440292555 \r \h  \* MERGEFORMAT </w:instrText>
      </w:r>
      <w:r w:rsidR="002C4A7B">
        <w:fldChar w:fldCharType="separate"/>
      </w:r>
      <w:r w:rsidR="0069318D">
        <w:t>4</w:t>
      </w:r>
      <w:r w:rsidR="002C4A7B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C4A7B">
        <w:fldChar w:fldCharType="begin"/>
      </w:r>
      <w:r w:rsidR="002C4A7B">
        <w:instrText xml:space="preserve"> REF _Ref440271182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3.3.1.9</w:t>
      </w:r>
      <w:r w:rsidR="002C4A7B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33182C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4.4.1</w:t>
      </w:r>
      <w:r w:rsidR="0033182C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8E15B8">
              <w:rPr>
                <w:bCs w:val="0"/>
              </w:rPr>
              <w:t xml:space="preserve"> </w:t>
            </w:r>
            <w:r w:rsidR="008E15B8" w:rsidRPr="008E15B8">
              <w:rPr>
                <w:bCs w:val="0"/>
              </w:rPr>
              <w:t>«Воронежэнерго»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69318D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33182C">
              <w:fldChar w:fldCharType="begin"/>
            </w:r>
            <w:r w:rsidR="0077786C">
              <w:instrText xml:space="preserve"> REF _Ref440272931 \r \h </w:instrText>
            </w:r>
            <w:r w:rsidR="0033182C">
              <w:fldChar w:fldCharType="separate"/>
            </w:r>
            <w:r w:rsidR="0069318D">
              <w:t>2</w:t>
            </w:r>
            <w:r w:rsidR="0033182C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33182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33182C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 xml:space="preserve"> 1.2.6 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5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C4A7B">
        <w:fldChar w:fldCharType="begin"/>
      </w:r>
      <w:r w:rsidR="002C4A7B">
        <w:instrText xml:space="preserve"> REF _Ref55336310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5.1</w:t>
      </w:r>
      <w:r w:rsidR="002C4A7B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2C4A7B">
        <w:fldChar w:fldCharType="begin"/>
      </w:r>
      <w:r w:rsidR="002C4A7B">
        <w:instrText xml:space="preserve"> REF _Ref444164176 \r \h  \* MERGEFORMAT </w:instrText>
      </w:r>
      <w:r w:rsidR="002C4A7B">
        <w:fldChar w:fldCharType="separate"/>
      </w:r>
      <w:r w:rsidR="0069318D" w:rsidRPr="0069318D">
        <w:rPr>
          <w:sz w:val="24"/>
          <w:szCs w:val="24"/>
        </w:rPr>
        <w:t>5.6.2</w:t>
      </w:r>
      <w:r w:rsidR="002C4A7B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4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33182C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69318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69318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</w:t>
      </w:r>
      <w:r w:rsidRPr="00D4486F">
        <w:rPr>
          <w:sz w:val="24"/>
          <w:szCs w:val="24"/>
        </w:rPr>
        <w:t xml:space="preserve">действия после истечения срока окончания приема Заявок; 2) предоставлять достоверные и </w:t>
      </w:r>
      <w:r w:rsidR="00D4486F" w:rsidRPr="00D4486F">
        <w:rPr>
          <w:sz w:val="24"/>
          <w:szCs w:val="24"/>
        </w:rPr>
        <w:t xml:space="preserve">нефальсифицированные </w:t>
      </w:r>
      <w:r w:rsidRPr="00D4486F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</w:t>
      </w:r>
      <w:r w:rsidRPr="007252E9">
        <w:rPr>
          <w:sz w:val="24"/>
          <w:szCs w:val="24"/>
        </w:rPr>
        <w:t xml:space="preserve">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33182C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33182C">
        <w:rPr>
          <w:vertAlign w:val="subscript"/>
        </w:rPr>
      </w:r>
      <w:r w:rsidR="0033182C">
        <w:rPr>
          <w:vertAlign w:val="subscript"/>
        </w:rPr>
        <w:fldChar w:fldCharType="separate"/>
      </w:r>
      <w:r w:rsidR="0069318D">
        <w:rPr>
          <w:vertAlign w:val="subscript"/>
        </w:rPr>
        <w:t>1.1.4</w:t>
      </w:r>
      <w:r w:rsidR="0033182C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3.3.10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5.1</w:t>
      </w:r>
      <w:r w:rsidR="0033182C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5.2</w:t>
      </w:r>
      <w:r w:rsidR="0033182C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33182C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33182C">
        <w:rPr>
          <w:sz w:val="24"/>
          <w:szCs w:val="24"/>
        </w:rPr>
      </w:r>
      <w:r w:rsidR="0033182C">
        <w:rPr>
          <w:sz w:val="24"/>
          <w:szCs w:val="24"/>
        </w:rPr>
        <w:fldChar w:fldCharType="separate"/>
      </w:r>
      <w:r w:rsidR="0069318D">
        <w:rPr>
          <w:sz w:val="24"/>
          <w:szCs w:val="24"/>
        </w:rPr>
        <w:t>5.4</w:t>
      </w:r>
      <w:r w:rsidR="0033182C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D1B" w:rsidRDefault="00461D1B">
      <w:pPr>
        <w:spacing w:line="240" w:lineRule="auto"/>
      </w:pPr>
      <w:r>
        <w:separator/>
      </w:r>
    </w:p>
  </w:endnote>
  <w:endnote w:type="continuationSeparator" w:id="0">
    <w:p w:rsidR="00461D1B" w:rsidRDefault="00461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33182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10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01E7" w:rsidRDefault="00B101E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FA0376" w:rsidRDefault="00B101E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33182C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33182C" w:rsidRPr="00FA0376">
      <w:rPr>
        <w:sz w:val="16"/>
        <w:szCs w:val="16"/>
        <w:lang w:eastAsia="ru-RU"/>
      </w:rPr>
      <w:fldChar w:fldCharType="separate"/>
    </w:r>
    <w:r w:rsidR="00A16C4F">
      <w:rPr>
        <w:noProof/>
        <w:sz w:val="16"/>
        <w:szCs w:val="16"/>
        <w:lang w:eastAsia="ru-RU"/>
      </w:rPr>
      <w:t>4</w:t>
    </w:r>
    <w:r w:rsidR="0033182C" w:rsidRPr="00FA0376">
      <w:rPr>
        <w:sz w:val="16"/>
        <w:szCs w:val="16"/>
        <w:lang w:eastAsia="ru-RU"/>
      </w:rPr>
      <w:fldChar w:fldCharType="end"/>
    </w:r>
  </w:p>
  <w:p w:rsidR="00B101E7" w:rsidRPr="00EE0539" w:rsidRDefault="00B101E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proofErr w:type="gramStart"/>
    <w:r>
      <w:rPr>
        <w:sz w:val="18"/>
        <w:szCs w:val="18"/>
      </w:rPr>
      <w:t xml:space="preserve">на </w:t>
    </w:r>
    <w:r w:rsidRPr="00C12FA4">
      <w:rPr>
        <w:sz w:val="18"/>
        <w:szCs w:val="18"/>
      </w:rPr>
      <w:t xml:space="preserve">право заключения </w:t>
    </w:r>
    <w:r w:rsidRPr="00E42568">
      <w:rPr>
        <w:sz w:val="18"/>
        <w:szCs w:val="18"/>
      </w:rPr>
      <w:t>Договор</w:t>
    </w:r>
    <w:r w:rsidR="00E42568" w:rsidRPr="00E42568">
      <w:rPr>
        <w:sz w:val="18"/>
        <w:szCs w:val="18"/>
      </w:rPr>
      <w:t>а</w:t>
    </w:r>
    <w:r w:rsidRPr="00E42568">
      <w:rPr>
        <w:sz w:val="18"/>
        <w:szCs w:val="18"/>
      </w:rPr>
      <w:t xml:space="preserve"> на поставку </w:t>
    </w:r>
    <w:r w:rsidR="00E42568" w:rsidRPr="00E42568">
      <w:rPr>
        <w:sz w:val="18"/>
        <w:szCs w:val="18"/>
      </w:rPr>
      <w:t>средств защиты</w:t>
    </w:r>
    <w:r w:rsidR="009C0913">
      <w:rPr>
        <w:sz w:val="18"/>
        <w:szCs w:val="18"/>
      </w:rPr>
      <w:t xml:space="preserve"> </w:t>
    </w:r>
    <w:r w:rsidR="009C0913" w:rsidRPr="009C0913">
      <w:rPr>
        <w:sz w:val="18"/>
        <w:szCs w:val="18"/>
      </w:rPr>
      <w:t>от падения с высоты</w:t>
    </w:r>
    <w:r w:rsidRPr="00E42568">
      <w:rPr>
        <w:sz w:val="18"/>
        <w:szCs w:val="18"/>
      </w:rPr>
      <w:t xml:space="preserve"> для нужд</w:t>
    </w:r>
    <w:proofErr w:type="gramEnd"/>
    <w:r w:rsidRPr="00E42568">
      <w:rPr>
        <w:sz w:val="18"/>
        <w:szCs w:val="18"/>
      </w:rPr>
      <w:t xml:space="preserve"> ПАО «МРСК Центра» (филиал</w:t>
    </w:r>
    <w:r w:rsidR="00E42568">
      <w:rPr>
        <w:sz w:val="18"/>
        <w:szCs w:val="18"/>
      </w:rPr>
      <w:t>а</w:t>
    </w:r>
    <w:r w:rsidRPr="00E42568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D1B" w:rsidRDefault="00461D1B">
      <w:pPr>
        <w:spacing w:line="240" w:lineRule="auto"/>
      </w:pPr>
      <w:r>
        <w:separator/>
      </w:r>
    </w:p>
  </w:footnote>
  <w:footnote w:type="continuationSeparator" w:id="0">
    <w:p w:rsidR="00461D1B" w:rsidRDefault="00461D1B">
      <w:pPr>
        <w:spacing w:line="240" w:lineRule="auto"/>
      </w:pPr>
      <w:r>
        <w:continuationSeparator/>
      </w:r>
    </w:p>
  </w:footnote>
  <w:footnote w:id="1">
    <w:p w:rsidR="00B101E7" w:rsidRDefault="00B101E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Pr="00930031" w:rsidRDefault="00B101E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1E7" w:rsidRDefault="00B101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5AE4F40"/>
    <w:multiLevelType w:val="hybridMultilevel"/>
    <w:tmpl w:val="046E6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2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4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5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6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7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2"/>
  </w:num>
  <w:num w:numId="22">
    <w:abstractNumId w:val="129"/>
  </w:num>
  <w:num w:numId="23">
    <w:abstractNumId w:val="99"/>
  </w:num>
  <w:num w:numId="24">
    <w:abstractNumId w:val="131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2"/>
  </w:num>
  <w:num w:numId="30">
    <w:abstractNumId w:val="93"/>
  </w:num>
  <w:num w:numId="31">
    <w:abstractNumId w:val="94"/>
  </w:num>
  <w:num w:numId="32">
    <w:abstractNumId w:val="116"/>
  </w:num>
  <w:num w:numId="33">
    <w:abstractNumId w:val="135"/>
  </w:num>
  <w:num w:numId="34">
    <w:abstractNumId w:val="121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4"/>
  </w:num>
  <w:num w:numId="44">
    <w:abstractNumId w:val="101"/>
  </w:num>
  <w:num w:numId="45">
    <w:abstractNumId w:val="127"/>
  </w:num>
  <w:num w:numId="46">
    <w:abstractNumId w:val="0"/>
  </w:num>
  <w:num w:numId="47">
    <w:abstractNumId w:val="110"/>
  </w:num>
  <w:num w:numId="48">
    <w:abstractNumId w:val="124"/>
  </w:num>
  <w:num w:numId="49">
    <w:abstractNumId w:val="128"/>
  </w:num>
  <w:num w:numId="50">
    <w:abstractNumId w:val="119"/>
  </w:num>
  <w:num w:numId="51">
    <w:abstractNumId w:val="140"/>
  </w:num>
  <w:num w:numId="52">
    <w:abstractNumId w:val="123"/>
  </w:num>
  <w:num w:numId="53">
    <w:abstractNumId w:val="90"/>
  </w:num>
  <w:num w:numId="54">
    <w:abstractNumId w:val="79"/>
  </w:num>
  <w:num w:numId="55">
    <w:abstractNumId w:val="130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6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6"/>
  </w:num>
  <w:num w:numId="69">
    <w:abstractNumId w:val="133"/>
    <w:lvlOverride w:ilvl="0">
      <w:startOverride w:val="1"/>
    </w:lvlOverride>
  </w:num>
  <w:num w:numId="70">
    <w:abstractNumId w:val="76"/>
  </w:num>
  <w:num w:numId="71">
    <w:abstractNumId w:val="138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5"/>
  </w:num>
  <w:num w:numId="78">
    <w:abstractNumId w:val="137"/>
  </w:num>
  <w:num w:numId="79">
    <w:abstractNumId w:val="88"/>
  </w:num>
  <w:num w:numId="80">
    <w:abstractNumId w:val="113"/>
  </w:num>
  <w:num w:numId="81">
    <w:abstractNumId w:val="139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20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E66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1DD8"/>
    <w:rsid w:val="001C2E54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1569"/>
    <w:rsid w:val="002B456C"/>
    <w:rsid w:val="002B5044"/>
    <w:rsid w:val="002B5717"/>
    <w:rsid w:val="002B76A5"/>
    <w:rsid w:val="002C4A7B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4B01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26D7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C740A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D1B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1F66"/>
    <w:rsid w:val="00572EA1"/>
    <w:rsid w:val="005807EF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7EE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87832"/>
    <w:rsid w:val="0069318D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23F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7FD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37418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5B8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970E0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0913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10BE"/>
    <w:rsid w:val="00A1227A"/>
    <w:rsid w:val="00A140F7"/>
    <w:rsid w:val="00A154B7"/>
    <w:rsid w:val="00A15A79"/>
    <w:rsid w:val="00A16C4F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1FB3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4787"/>
    <w:rsid w:val="00B068E7"/>
    <w:rsid w:val="00B075DF"/>
    <w:rsid w:val="00B101E7"/>
    <w:rsid w:val="00B12653"/>
    <w:rsid w:val="00B16EF1"/>
    <w:rsid w:val="00B20653"/>
    <w:rsid w:val="00B21EC0"/>
    <w:rsid w:val="00B22B2F"/>
    <w:rsid w:val="00B24E19"/>
    <w:rsid w:val="00B26A26"/>
    <w:rsid w:val="00B27CCD"/>
    <w:rsid w:val="00B30304"/>
    <w:rsid w:val="00B32859"/>
    <w:rsid w:val="00B34901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87CE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2568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406E"/>
    <w:rsid w:val="00ED5414"/>
    <w:rsid w:val="00ED5C7C"/>
    <w:rsid w:val="00ED6E97"/>
    <w:rsid w:val="00EE0539"/>
    <w:rsid w:val="00EE2808"/>
    <w:rsid w:val="00EE2EFB"/>
    <w:rsid w:val="00EF014E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3534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678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F2D22-C785-4C5F-A192-041269801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78</Pages>
  <Words>23850</Words>
  <Characters>135949</Characters>
  <Application>Microsoft Office Word</Application>
  <DocSecurity>0</DocSecurity>
  <Lines>1132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159481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68</cp:revision>
  <cp:lastPrinted>2016-11-08T07:54:00Z</cp:lastPrinted>
  <dcterms:created xsi:type="dcterms:W3CDTF">2016-04-01T06:18:00Z</dcterms:created>
  <dcterms:modified xsi:type="dcterms:W3CDTF">2016-11-08T08:28:00Z</dcterms:modified>
</cp:coreProperties>
</file>