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28B" w:rsidRPr="00D053CF" w:rsidRDefault="003C4C82"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17B49" w:rsidRPr="00881784" w:rsidRDefault="00F17B49"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F17B49" w:rsidRPr="00881784" w:rsidRDefault="00F17B49"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F17B49" w:rsidRPr="00881784" w:rsidRDefault="00F17B49"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F17B49" w:rsidRPr="00881784" w:rsidRDefault="00F17B49"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F17B49" w:rsidRDefault="00F17B49" w:rsidP="005E428B">
                  <w:pPr>
                    <w:spacing w:line="240" w:lineRule="auto"/>
                    <w:ind w:right="-23"/>
                    <w:rPr>
                      <w:rFonts w:ascii="Helios" w:hAnsi="Helios"/>
                      <w:sz w:val="14"/>
                      <w:szCs w:val="14"/>
                    </w:rPr>
                  </w:pPr>
                  <w:r w:rsidRPr="00881784">
                    <w:rPr>
                      <w:rFonts w:ascii="Helios" w:hAnsi="Helios"/>
                      <w:sz w:val="14"/>
                      <w:szCs w:val="14"/>
                    </w:rPr>
                    <w:t>тел.: +7 (495) 747-92-92,</w:t>
                  </w:r>
                </w:p>
                <w:p w:rsidR="00F17B49" w:rsidRPr="00881784" w:rsidRDefault="00F17B49"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F17B49" w:rsidRDefault="00F17B49"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F17B49" w:rsidRDefault="00F17B49"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F17B49" w:rsidRPr="00881784" w:rsidRDefault="00F17B49"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F17B49" w:rsidRPr="0059260F" w:rsidRDefault="00F17B49" w:rsidP="005E428B">
                  <w:pPr>
                    <w:spacing w:line="240" w:lineRule="auto"/>
                    <w:ind w:right="-23"/>
                    <w:rPr>
                      <w:rFonts w:ascii="Helios" w:hAnsi="Helios"/>
                      <w:sz w:val="14"/>
                      <w:szCs w:val="14"/>
                      <w:lang w:val="en-US"/>
                    </w:rPr>
                  </w:pPr>
                  <w:r>
                    <w:rPr>
                      <w:rFonts w:ascii="Helios" w:hAnsi="Helios"/>
                      <w:sz w:val="14"/>
                      <w:szCs w:val="14"/>
                    </w:rPr>
                    <w:t xml:space="preserve"> </w:t>
                  </w:r>
                  <w:r w:rsidRPr="00881784">
                    <w:rPr>
                      <w:rFonts w:ascii="Helios" w:hAnsi="Helios"/>
                      <w:sz w:val="14"/>
                      <w:szCs w:val="14"/>
                      <w:lang w:val="en-US"/>
                    </w:rPr>
                    <w:t>e</w:t>
                  </w:r>
                  <w:r w:rsidRPr="0059260F">
                    <w:rPr>
                      <w:rFonts w:ascii="Helios" w:hAnsi="Helios"/>
                      <w:sz w:val="14"/>
                      <w:szCs w:val="14"/>
                      <w:lang w:val="en-US"/>
                    </w:rPr>
                    <w:t>-</w:t>
                  </w:r>
                  <w:r w:rsidRPr="00881784">
                    <w:rPr>
                      <w:rFonts w:ascii="Helios" w:hAnsi="Helios"/>
                      <w:sz w:val="14"/>
                      <w:szCs w:val="14"/>
                      <w:lang w:val="en-US"/>
                    </w:rPr>
                    <w:t>mail</w:t>
                  </w:r>
                  <w:r w:rsidRPr="0059260F">
                    <w:rPr>
                      <w:rFonts w:ascii="Helios" w:hAnsi="Helios"/>
                      <w:sz w:val="14"/>
                      <w:szCs w:val="14"/>
                      <w:lang w:val="en-US"/>
                    </w:rPr>
                    <w:t xml:space="preserve">: </w:t>
                  </w:r>
                  <w:hyperlink r:id="rId8" w:history="1">
                    <w:r w:rsidRPr="00881784">
                      <w:rPr>
                        <w:rFonts w:ascii="Helios" w:hAnsi="Helios"/>
                        <w:sz w:val="14"/>
                        <w:szCs w:val="14"/>
                        <w:lang w:val="en-US"/>
                      </w:rPr>
                      <w:t>posta</w:t>
                    </w:r>
                    <w:r w:rsidRPr="0059260F">
                      <w:rPr>
                        <w:rFonts w:ascii="Helios" w:hAnsi="Helios"/>
                        <w:sz w:val="14"/>
                        <w:szCs w:val="14"/>
                        <w:lang w:val="en-US"/>
                      </w:rPr>
                      <w:t>@</w:t>
                    </w:r>
                    <w:r w:rsidRPr="00881784">
                      <w:rPr>
                        <w:rFonts w:ascii="Helios" w:hAnsi="Helios"/>
                        <w:sz w:val="14"/>
                        <w:szCs w:val="14"/>
                        <w:lang w:val="en-US"/>
                      </w:rPr>
                      <w:t>mrsk</w:t>
                    </w:r>
                    <w:r w:rsidRPr="0059260F">
                      <w:rPr>
                        <w:rFonts w:ascii="Helios" w:hAnsi="Helios"/>
                        <w:sz w:val="14"/>
                        <w:szCs w:val="14"/>
                        <w:lang w:val="en-US"/>
                      </w:rPr>
                      <w:t>-1.</w:t>
                    </w:r>
                    <w:r w:rsidRPr="00881784">
                      <w:rPr>
                        <w:rFonts w:ascii="Helios" w:hAnsi="Helios"/>
                        <w:sz w:val="14"/>
                        <w:szCs w:val="14"/>
                        <w:lang w:val="en-US"/>
                      </w:rPr>
                      <w:t>ru</w:t>
                    </w:r>
                  </w:hyperlink>
                  <w:r w:rsidRPr="0059260F">
                    <w:rPr>
                      <w:rFonts w:ascii="Helios" w:hAnsi="Helios"/>
                      <w:sz w:val="14"/>
                      <w:szCs w:val="14"/>
                      <w:lang w:val="en-US"/>
                    </w:rPr>
                    <w:t xml:space="preserve">, </w:t>
                  </w:r>
                  <w:hyperlink r:id="rId9" w:history="1">
                    <w:r w:rsidRPr="00881784">
                      <w:rPr>
                        <w:rFonts w:ascii="Helios" w:hAnsi="Helios"/>
                        <w:sz w:val="14"/>
                        <w:szCs w:val="14"/>
                        <w:lang w:val="en-US"/>
                      </w:rPr>
                      <w:t>www</w:t>
                    </w:r>
                    <w:r w:rsidRPr="0059260F">
                      <w:rPr>
                        <w:rFonts w:ascii="Helios" w:hAnsi="Helios"/>
                        <w:sz w:val="14"/>
                        <w:szCs w:val="14"/>
                        <w:lang w:val="en-US"/>
                      </w:rPr>
                      <w:t>.</w:t>
                    </w:r>
                    <w:r w:rsidRPr="00881784">
                      <w:rPr>
                        <w:rFonts w:ascii="Helios" w:hAnsi="Helios"/>
                        <w:sz w:val="14"/>
                        <w:szCs w:val="14"/>
                        <w:lang w:val="en-US"/>
                      </w:rPr>
                      <w:t>mrsk</w:t>
                    </w:r>
                    <w:r w:rsidRPr="0059260F">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F17B49" w:rsidRPr="007417E6" w:rsidRDefault="00F17B49" w:rsidP="00F17B49">
      <w:pPr>
        <w:ind w:left="5670" w:firstLine="0"/>
        <w:jc w:val="center"/>
        <w:rPr>
          <w:sz w:val="24"/>
          <w:szCs w:val="24"/>
        </w:rPr>
      </w:pPr>
      <w:r w:rsidRPr="007417E6">
        <w:rPr>
          <w:sz w:val="24"/>
          <w:szCs w:val="24"/>
        </w:rPr>
        <w:t>УТВЕРЖДАЮ:</w:t>
      </w:r>
    </w:p>
    <w:p w:rsidR="00F17B49" w:rsidRDefault="00F17B49" w:rsidP="00F17B49">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F17B49" w:rsidRDefault="00F17B49" w:rsidP="00F17B49">
      <w:pPr>
        <w:spacing w:line="240" w:lineRule="auto"/>
        <w:jc w:val="right"/>
        <w:rPr>
          <w:sz w:val="24"/>
          <w:szCs w:val="24"/>
        </w:rPr>
      </w:pPr>
      <w:r>
        <w:rPr>
          <w:sz w:val="24"/>
          <w:szCs w:val="24"/>
        </w:rPr>
        <w:t>Начальник управления</w:t>
      </w:r>
    </w:p>
    <w:p w:rsidR="00F17B49" w:rsidRDefault="00F17B49" w:rsidP="00F17B49">
      <w:pPr>
        <w:spacing w:line="240" w:lineRule="auto"/>
        <w:jc w:val="right"/>
        <w:rPr>
          <w:sz w:val="24"/>
          <w:szCs w:val="24"/>
        </w:rPr>
      </w:pPr>
      <w:r>
        <w:rPr>
          <w:sz w:val="24"/>
          <w:szCs w:val="24"/>
        </w:rPr>
        <w:t>логистики и МТО филиала</w:t>
      </w:r>
    </w:p>
    <w:p w:rsidR="00F17B49" w:rsidRDefault="00F17B49" w:rsidP="00F17B49">
      <w:pPr>
        <w:spacing w:line="240" w:lineRule="auto"/>
        <w:jc w:val="right"/>
        <w:rPr>
          <w:sz w:val="24"/>
          <w:szCs w:val="24"/>
        </w:rPr>
      </w:pPr>
      <w:r>
        <w:rPr>
          <w:sz w:val="24"/>
          <w:szCs w:val="24"/>
        </w:rPr>
        <w:t>ОАО «МРСК Центра»-</w:t>
      </w:r>
    </w:p>
    <w:p w:rsidR="00F17B49" w:rsidRDefault="00F17B49" w:rsidP="00F17B49">
      <w:pPr>
        <w:spacing w:line="240" w:lineRule="auto"/>
        <w:jc w:val="right"/>
      </w:pPr>
      <w:r>
        <w:t>«Белгородэнерго»</w:t>
      </w:r>
    </w:p>
    <w:p w:rsidR="00F17B49" w:rsidRDefault="00F17B49" w:rsidP="00F17B49">
      <w:pPr>
        <w:spacing w:line="240" w:lineRule="auto"/>
        <w:jc w:val="right"/>
        <w:rPr>
          <w:sz w:val="24"/>
          <w:szCs w:val="24"/>
        </w:rPr>
      </w:pPr>
      <w:r>
        <w:rPr>
          <w:sz w:val="24"/>
          <w:szCs w:val="24"/>
        </w:rPr>
        <w:t>____________ З.М. Кравченко</w:t>
      </w:r>
    </w:p>
    <w:p w:rsidR="00F17B49" w:rsidRDefault="00F17B49" w:rsidP="00F17B49">
      <w:pPr>
        <w:spacing w:line="240" w:lineRule="auto"/>
        <w:jc w:val="right"/>
        <w:rPr>
          <w:sz w:val="24"/>
          <w:szCs w:val="24"/>
        </w:rPr>
      </w:pPr>
    </w:p>
    <w:p w:rsidR="00F17B49" w:rsidRDefault="00F17B49" w:rsidP="00F17B49">
      <w:pPr>
        <w:spacing w:line="240" w:lineRule="auto"/>
        <w:ind w:firstLine="0"/>
        <w:jc w:val="right"/>
        <w:rPr>
          <w:sz w:val="24"/>
          <w:szCs w:val="24"/>
        </w:rPr>
      </w:pPr>
      <w:r w:rsidRPr="007417E6">
        <w:rPr>
          <w:sz w:val="24"/>
          <w:szCs w:val="24"/>
        </w:rPr>
        <w:t xml:space="preserve"> </w:t>
      </w:r>
      <w:r w:rsidRPr="00D43999">
        <w:rPr>
          <w:sz w:val="24"/>
          <w:szCs w:val="24"/>
        </w:rPr>
        <w:t>«</w:t>
      </w:r>
      <w:r>
        <w:rPr>
          <w:sz w:val="24"/>
          <w:szCs w:val="24"/>
        </w:rPr>
        <w:t>25</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F17B49" w:rsidRDefault="00F17B49" w:rsidP="00F17B49">
      <w:pPr>
        <w:spacing w:line="240" w:lineRule="auto"/>
        <w:ind w:left="7230" w:firstLine="0"/>
        <w:rPr>
          <w:b/>
          <w:kern w:val="36"/>
          <w:sz w:val="24"/>
          <w:szCs w:val="24"/>
        </w:rPr>
      </w:pPr>
    </w:p>
    <w:p w:rsidR="00F17B49" w:rsidRPr="00F95C46" w:rsidRDefault="00F17B49" w:rsidP="00F17B49">
      <w:pPr>
        <w:spacing w:line="240" w:lineRule="auto"/>
        <w:ind w:left="6804" w:firstLine="0"/>
        <w:rPr>
          <w:b/>
          <w:kern w:val="36"/>
          <w:sz w:val="24"/>
          <w:szCs w:val="24"/>
        </w:rPr>
      </w:pPr>
      <w:r w:rsidRPr="00F95C46">
        <w:rPr>
          <w:b/>
          <w:kern w:val="36"/>
          <w:sz w:val="24"/>
          <w:szCs w:val="24"/>
        </w:rPr>
        <w:t>Согласовано на заседании</w:t>
      </w:r>
    </w:p>
    <w:p w:rsidR="00F17B49" w:rsidRPr="00F95C46" w:rsidRDefault="00F17B49" w:rsidP="00F17B49">
      <w:pPr>
        <w:spacing w:line="240" w:lineRule="auto"/>
        <w:ind w:left="6804" w:firstLine="0"/>
        <w:rPr>
          <w:b/>
          <w:kern w:val="36"/>
          <w:sz w:val="24"/>
          <w:szCs w:val="24"/>
        </w:rPr>
      </w:pPr>
      <w:r w:rsidRPr="00F95C46">
        <w:rPr>
          <w:b/>
          <w:kern w:val="36"/>
          <w:sz w:val="24"/>
          <w:szCs w:val="24"/>
        </w:rPr>
        <w:t>конкурсной комиссии</w:t>
      </w:r>
    </w:p>
    <w:p w:rsidR="00F17B49" w:rsidRPr="00F95C46" w:rsidRDefault="00F17B49" w:rsidP="00F17B49">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0424- БЕ-16</w:t>
      </w:r>
    </w:p>
    <w:p w:rsidR="00F17B49" w:rsidRPr="00C12FA4" w:rsidRDefault="00F17B49" w:rsidP="00F17B49">
      <w:pPr>
        <w:spacing w:line="240" w:lineRule="auto"/>
        <w:ind w:left="6804" w:firstLine="0"/>
        <w:rPr>
          <w:b/>
          <w:kern w:val="36"/>
          <w:sz w:val="24"/>
          <w:szCs w:val="24"/>
        </w:rPr>
      </w:pPr>
      <w:r w:rsidRPr="00D43999">
        <w:rPr>
          <w:b/>
          <w:kern w:val="36"/>
          <w:sz w:val="24"/>
          <w:szCs w:val="24"/>
        </w:rPr>
        <w:t>от «</w:t>
      </w:r>
      <w:r>
        <w:rPr>
          <w:b/>
          <w:kern w:val="36"/>
          <w:sz w:val="24"/>
          <w:szCs w:val="24"/>
        </w:rPr>
        <w:t>25</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4"/>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4"/>
        <w:spacing w:line="264" w:lineRule="auto"/>
        <w:ind w:left="0" w:right="0"/>
        <w:jc w:val="center"/>
        <w:rPr>
          <w:rFonts w:ascii="Times New Roman" w:hAnsi="Times New Roman"/>
          <w:sz w:val="24"/>
          <w:szCs w:val="24"/>
        </w:rPr>
      </w:pPr>
    </w:p>
    <w:p w:rsidR="00717F60" w:rsidRPr="00D053CF" w:rsidRDefault="00717F60" w:rsidP="00E71A48">
      <w:pPr>
        <w:pStyle w:val="1f4"/>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F17B49" w:rsidRPr="00C12FA4" w:rsidRDefault="00717F60" w:rsidP="00F17B49">
      <w:pPr>
        <w:spacing w:line="264" w:lineRule="auto"/>
        <w:ind w:firstLine="0"/>
        <w:jc w:val="center"/>
        <w:rPr>
          <w:b/>
          <w:sz w:val="24"/>
          <w:szCs w:val="24"/>
        </w:rPr>
      </w:pPr>
      <w:r w:rsidRPr="00D053CF">
        <w:rPr>
          <w:b/>
          <w:sz w:val="24"/>
          <w:szCs w:val="24"/>
        </w:rPr>
        <w:t xml:space="preserve">на право заключения </w:t>
      </w:r>
      <w:r w:rsidR="00F17B49" w:rsidRPr="00584C75">
        <w:rPr>
          <w:b/>
          <w:sz w:val="24"/>
          <w:szCs w:val="24"/>
        </w:rPr>
        <w:t>Договора  на поставку вакуумного выключателя 35 кВ для нужд ПАО «МРСК Центра» (филиала «Белгородэнерго»)</w:t>
      </w:r>
    </w:p>
    <w:p w:rsidR="00F17B49" w:rsidRPr="00460631" w:rsidRDefault="00F17B49" w:rsidP="00F17B49">
      <w:pPr>
        <w:spacing w:line="264" w:lineRule="auto"/>
        <w:ind w:firstLine="0"/>
        <w:jc w:val="center"/>
        <w:rPr>
          <w:b/>
          <w:sz w:val="24"/>
          <w:szCs w:val="24"/>
        </w:rPr>
      </w:pPr>
    </w:p>
    <w:p w:rsidR="00F17B49" w:rsidRPr="00C12FA4" w:rsidRDefault="00F17B49" w:rsidP="00F17B4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F17B49" w:rsidRPr="00C12FA4" w:rsidRDefault="00F17B49" w:rsidP="00F17B49">
      <w:pPr>
        <w:spacing w:line="264" w:lineRule="auto"/>
        <w:ind w:firstLine="0"/>
        <w:jc w:val="center"/>
        <w:rPr>
          <w:b/>
          <w:sz w:val="24"/>
          <w:szCs w:val="24"/>
        </w:rPr>
      </w:pPr>
    </w:p>
    <w:p w:rsidR="00F17B49" w:rsidRPr="00D77FC1" w:rsidRDefault="00F17B49" w:rsidP="00F17B49">
      <w:pPr>
        <w:spacing w:line="240" w:lineRule="auto"/>
        <w:ind w:firstLine="0"/>
        <w:jc w:val="center"/>
        <w:rPr>
          <w:sz w:val="24"/>
          <w:szCs w:val="24"/>
        </w:rPr>
      </w:pPr>
      <w:r w:rsidRPr="00C12FA4">
        <w:rPr>
          <w:sz w:val="24"/>
          <w:szCs w:val="24"/>
        </w:rPr>
        <w:t xml:space="preserve">г. </w:t>
      </w:r>
      <w:r>
        <w:rPr>
          <w:sz w:val="24"/>
          <w:szCs w:val="24"/>
        </w:rPr>
        <w:t>Белгород</w:t>
      </w:r>
      <w:r w:rsidRPr="00C12FA4">
        <w:rPr>
          <w:sz w:val="24"/>
          <w:szCs w:val="24"/>
        </w:rPr>
        <w:br/>
        <w:t>201</w:t>
      </w:r>
      <w:r>
        <w:rPr>
          <w:sz w:val="24"/>
          <w:szCs w:val="24"/>
        </w:rPr>
        <w:t>6</w:t>
      </w:r>
      <w:r w:rsidRPr="00C12FA4">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3"/>
        <w:tabs>
          <w:tab w:val="left" w:pos="9639"/>
        </w:tabs>
        <w:spacing w:line="264" w:lineRule="auto"/>
        <w:ind w:right="2049"/>
        <w:rPr>
          <w:sz w:val="24"/>
          <w:szCs w:val="24"/>
        </w:rPr>
      </w:pPr>
      <w:r w:rsidRPr="00D053CF">
        <w:rPr>
          <w:sz w:val="24"/>
          <w:szCs w:val="24"/>
        </w:rPr>
        <w:lastRenderedPageBreak/>
        <w:t>СОДЕРЖАНИЕ</w:t>
      </w:r>
    </w:p>
    <w:p w:rsidR="00D053CF" w:rsidRDefault="003C4C82">
      <w:pPr>
        <w:pStyle w:val="1f3"/>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D053CF">
        <w:rPr>
          <w:noProof/>
        </w:rPr>
        <w:t>1</w:t>
      </w:r>
      <w:r w:rsidR="00D053CF">
        <w:rPr>
          <w:rFonts w:asciiTheme="minorHAnsi" w:eastAsiaTheme="minorEastAsia" w:hAnsiTheme="minorHAnsi" w:cstheme="minorBidi"/>
          <w:b w:val="0"/>
          <w:caps w:val="0"/>
          <w:noProof/>
          <w:szCs w:val="22"/>
          <w:lang w:eastAsia="ru-RU"/>
        </w:rPr>
        <w:tab/>
      </w:r>
      <w:r w:rsidR="00D053CF">
        <w:rPr>
          <w:noProof/>
        </w:rPr>
        <w:t>Общие положения</w:t>
      </w:r>
      <w:r w:rsidR="00D053CF">
        <w:rPr>
          <w:noProof/>
        </w:rPr>
        <w:tab/>
      </w:r>
      <w:r>
        <w:rPr>
          <w:noProof/>
        </w:rPr>
        <w:fldChar w:fldCharType="begin"/>
      </w:r>
      <w:r w:rsidR="00D053CF">
        <w:rPr>
          <w:noProof/>
        </w:rPr>
        <w:instrText xml:space="preserve"> PAGEREF _Toc466966798 \h </w:instrText>
      </w:r>
      <w:r>
        <w:rPr>
          <w:noProof/>
        </w:rPr>
      </w:r>
      <w:r>
        <w:rPr>
          <w:noProof/>
        </w:rPr>
        <w:fldChar w:fldCharType="separate"/>
      </w:r>
      <w:r w:rsidR="00D053CF">
        <w:rPr>
          <w:noProof/>
        </w:rPr>
        <w:t>4</w:t>
      </w:r>
      <w:r>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C4C82">
        <w:rPr>
          <w:noProof/>
        </w:rPr>
        <w:fldChar w:fldCharType="begin"/>
      </w:r>
      <w:r>
        <w:rPr>
          <w:noProof/>
        </w:rPr>
        <w:instrText xml:space="preserve"> PAGEREF _Toc466966799 \h </w:instrText>
      </w:r>
      <w:r w:rsidR="003C4C82">
        <w:rPr>
          <w:noProof/>
        </w:rPr>
      </w:r>
      <w:r w:rsidR="003C4C82">
        <w:rPr>
          <w:noProof/>
        </w:rPr>
        <w:fldChar w:fldCharType="separate"/>
      </w:r>
      <w:r>
        <w:rPr>
          <w:noProof/>
        </w:rPr>
        <w:t>4</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C4C82">
        <w:rPr>
          <w:noProof/>
        </w:rPr>
        <w:fldChar w:fldCharType="begin"/>
      </w:r>
      <w:r>
        <w:rPr>
          <w:noProof/>
        </w:rPr>
        <w:instrText xml:space="preserve"> PAGEREF _Toc466966800 \h </w:instrText>
      </w:r>
      <w:r w:rsidR="003C4C82">
        <w:rPr>
          <w:noProof/>
        </w:rPr>
      </w:r>
      <w:r w:rsidR="003C4C82">
        <w:rPr>
          <w:noProof/>
        </w:rPr>
        <w:fldChar w:fldCharType="separate"/>
      </w:r>
      <w:r>
        <w:rPr>
          <w:noProof/>
        </w:rPr>
        <w:t>6</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C4C82">
        <w:rPr>
          <w:noProof/>
        </w:rPr>
        <w:fldChar w:fldCharType="begin"/>
      </w:r>
      <w:r>
        <w:rPr>
          <w:noProof/>
        </w:rPr>
        <w:instrText xml:space="preserve"> PAGEREF _Toc466966801 \h </w:instrText>
      </w:r>
      <w:r w:rsidR="003C4C82">
        <w:rPr>
          <w:noProof/>
        </w:rPr>
      </w:r>
      <w:r w:rsidR="003C4C82">
        <w:rPr>
          <w:noProof/>
        </w:rPr>
        <w:fldChar w:fldCharType="separate"/>
      </w:r>
      <w:r>
        <w:rPr>
          <w:noProof/>
        </w:rPr>
        <w:t>7</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C4C82">
        <w:rPr>
          <w:noProof/>
        </w:rPr>
        <w:fldChar w:fldCharType="begin"/>
      </w:r>
      <w:r>
        <w:rPr>
          <w:noProof/>
        </w:rPr>
        <w:instrText xml:space="preserve"> PAGEREF _Toc466966802 \h </w:instrText>
      </w:r>
      <w:r w:rsidR="003C4C82">
        <w:rPr>
          <w:noProof/>
        </w:rPr>
      </w:r>
      <w:r w:rsidR="003C4C82">
        <w:rPr>
          <w:noProof/>
        </w:rPr>
        <w:fldChar w:fldCharType="separate"/>
      </w:r>
      <w:r>
        <w:rPr>
          <w:noProof/>
        </w:rPr>
        <w:t>7</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C4C82">
        <w:rPr>
          <w:noProof/>
        </w:rPr>
        <w:fldChar w:fldCharType="begin"/>
      </w:r>
      <w:r>
        <w:rPr>
          <w:noProof/>
        </w:rPr>
        <w:instrText xml:space="preserve"> PAGEREF _Toc466966803 \h </w:instrText>
      </w:r>
      <w:r w:rsidR="003C4C82">
        <w:rPr>
          <w:noProof/>
        </w:rPr>
      </w:r>
      <w:r w:rsidR="003C4C82">
        <w:rPr>
          <w:noProof/>
        </w:rPr>
        <w:fldChar w:fldCharType="separate"/>
      </w:r>
      <w:r>
        <w:rPr>
          <w:noProof/>
        </w:rPr>
        <w:t>8</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C4C82">
        <w:rPr>
          <w:noProof/>
        </w:rPr>
        <w:fldChar w:fldCharType="begin"/>
      </w:r>
      <w:r>
        <w:rPr>
          <w:noProof/>
        </w:rPr>
        <w:instrText xml:space="preserve"> PAGEREF _Toc466966804 \h </w:instrText>
      </w:r>
      <w:r w:rsidR="003C4C82">
        <w:rPr>
          <w:noProof/>
        </w:rPr>
      </w:r>
      <w:r w:rsidR="003C4C82">
        <w:rPr>
          <w:noProof/>
        </w:rPr>
        <w:fldChar w:fldCharType="separate"/>
      </w:r>
      <w:r>
        <w:rPr>
          <w:noProof/>
        </w:rPr>
        <w:t>9</w:t>
      </w:r>
      <w:r w:rsidR="003C4C82">
        <w:rPr>
          <w:noProof/>
        </w:rPr>
        <w:fldChar w:fldCharType="end"/>
      </w:r>
    </w:p>
    <w:p w:rsidR="00D053CF" w:rsidRDefault="00D053C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902BA">
        <w:rPr>
          <w:noProof/>
        </w:rPr>
        <w:t>Антикоррупционная оговорка, включаемая в проект договора</w:t>
      </w:r>
      <w:r>
        <w:rPr>
          <w:noProof/>
        </w:rPr>
        <w:tab/>
      </w:r>
      <w:r w:rsidR="003C4C82">
        <w:rPr>
          <w:noProof/>
        </w:rPr>
        <w:fldChar w:fldCharType="begin"/>
      </w:r>
      <w:r>
        <w:rPr>
          <w:noProof/>
        </w:rPr>
        <w:instrText xml:space="preserve"> PAGEREF _Toc466966810 \h </w:instrText>
      </w:r>
      <w:r w:rsidR="003C4C82">
        <w:rPr>
          <w:noProof/>
        </w:rPr>
      </w:r>
      <w:r w:rsidR="003C4C82">
        <w:rPr>
          <w:noProof/>
        </w:rPr>
        <w:fldChar w:fldCharType="separate"/>
      </w:r>
      <w:r>
        <w:rPr>
          <w:noProof/>
        </w:rPr>
        <w:t>10</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C4C82">
        <w:rPr>
          <w:noProof/>
        </w:rPr>
        <w:fldChar w:fldCharType="begin"/>
      </w:r>
      <w:r>
        <w:rPr>
          <w:noProof/>
        </w:rPr>
        <w:instrText xml:space="preserve"> PAGEREF _Toc466966811 \h </w:instrText>
      </w:r>
      <w:r w:rsidR="003C4C82">
        <w:rPr>
          <w:noProof/>
        </w:rPr>
      </w:r>
      <w:r w:rsidR="003C4C82">
        <w:rPr>
          <w:noProof/>
        </w:rPr>
        <w:fldChar w:fldCharType="separate"/>
      </w:r>
      <w:r>
        <w:rPr>
          <w:noProof/>
        </w:rPr>
        <w:t>10</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902BA">
        <w:rPr>
          <w:bCs w:val="0"/>
          <w:noProof/>
        </w:rPr>
        <w:t>Антикоррупционная оговорка, включаемая в проект договора</w:t>
      </w:r>
      <w:r>
        <w:rPr>
          <w:noProof/>
        </w:rPr>
        <w:tab/>
      </w:r>
      <w:r w:rsidR="003C4C82">
        <w:rPr>
          <w:noProof/>
        </w:rPr>
        <w:fldChar w:fldCharType="begin"/>
      </w:r>
      <w:r>
        <w:rPr>
          <w:noProof/>
        </w:rPr>
        <w:instrText xml:space="preserve"> PAGEREF _Toc466966815 \h </w:instrText>
      </w:r>
      <w:r w:rsidR="003C4C82">
        <w:rPr>
          <w:noProof/>
        </w:rPr>
      </w:r>
      <w:r w:rsidR="003C4C82">
        <w:rPr>
          <w:noProof/>
        </w:rPr>
        <w:fldChar w:fldCharType="separate"/>
      </w:r>
      <w:r>
        <w:rPr>
          <w:noProof/>
        </w:rPr>
        <w:t>10</w:t>
      </w:r>
      <w:r w:rsidR="003C4C82">
        <w:rPr>
          <w:noProof/>
        </w:rPr>
        <w:fldChar w:fldCharType="end"/>
      </w:r>
    </w:p>
    <w:p w:rsidR="00D053CF" w:rsidRDefault="00D053C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C4C82">
        <w:rPr>
          <w:noProof/>
        </w:rPr>
        <w:fldChar w:fldCharType="begin"/>
      </w:r>
      <w:r>
        <w:rPr>
          <w:noProof/>
        </w:rPr>
        <w:instrText xml:space="preserve"> PAGEREF _Toc466966819 \h </w:instrText>
      </w:r>
      <w:r w:rsidR="003C4C82">
        <w:rPr>
          <w:noProof/>
        </w:rPr>
      </w:r>
      <w:r w:rsidR="003C4C82">
        <w:rPr>
          <w:noProof/>
        </w:rPr>
        <w:fldChar w:fldCharType="separate"/>
      </w:r>
      <w:r>
        <w:rPr>
          <w:noProof/>
        </w:rPr>
        <w:t>12</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C4C82">
        <w:rPr>
          <w:noProof/>
        </w:rPr>
        <w:fldChar w:fldCharType="begin"/>
      </w:r>
      <w:r>
        <w:rPr>
          <w:noProof/>
        </w:rPr>
        <w:instrText xml:space="preserve"> PAGEREF _Toc466966820 \h </w:instrText>
      </w:r>
      <w:r w:rsidR="003C4C82">
        <w:rPr>
          <w:noProof/>
        </w:rPr>
      </w:r>
      <w:r w:rsidR="003C4C82">
        <w:rPr>
          <w:noProof/>
        </w:rPr>
        <w:fldChar w:fldCharType="separate"/>
      </w:r>
      <w:r>
        <w:rPr>
          <w:noProof/>
        </w:rPr>
        <w:t>12</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3C4C82">
        <w:rPr>
          <w:noProof/>
        </w:rPr>
        <w:fldChar w:fldCharType="begin"/>
      </w:r>
      <w:r>
        <w:rPr>
          <w:noProof/>
        </w:rPr>
        <w:instrText xml:space="preserve"> PAGEREF _Toc466966823 \h </w:instrText>
      </w:r>
      <w:r w:rsidR="003C4C82">
        <w:rPr>
          <w:noProof/>
        </w:rPr>
      </w:r>
      <w:r w:rsidR="003C4C82">
        <w:rPr>
          <w:noProof/>
        </w:rPr>
        <w:fldChar w:fldCharType="separate"/>
      </w:r>
      <w:r>
        <w:rPr>
          <w:noProof/>
        </w:rPr>
        <w:t>12</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C4C82">
        <w:rPr>
          <w:noProof/>
        </w:rPr>
        <w:fldChar w:fldCharType="begin"/>
      </w:r>
      <w:r>
        <w:rPr>
          <w:noProof/>
        </w:rPr>
        <w:instrText xml:space="preserve"> PAGEREF _Toc466966824 \h </w:instrText>
      </w:r>
      <w:r w:rsidR="003C4C82">
        <w:rPr>
          <w:noProof/>
        </w:rPr>
      </w:r>
      <w:r w:rsidR="003C4C82">
        <w:rPr>
          <w:noProof/>
        </w:rPr>
        <w:fldChar w:fldCharType="separate"/>
      </w:r>
      <w:r>
        <w:rPr>
          <w:noProof/>
        </w:rPr>
        <w:t>13</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C4C82">
        <w:rPr>
          <w:noProof/>
        </w:rPr>
        <w:fldChar w:fldCharType="begin"/>
      </w:r>
      <w:r>
        <w:rPr>
          <w:noProof/>
        </w:rPr>
        <w:instrText xml:space="preserve"> PAGEREF _Toc466966839 \h </w:instrText>
      </w:r>
      <w:r w:rsidR="003C4C82">
        <w:rPr>
          <w:noProof/>
        </w:rPr>
      </w:r>
      <w:r w:rsidR="003C4C82">
        <w:rPr>
          <w:noProof/>
        </w:rPr>
        <w:fldChar w:fldCharType="separate"/>
      </w:r>
      <w:r>
        <w:rPr>
          <w:noProof/>
        </w:rPr>
        <w:t>23</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C4C82">
        <w:rPr>
          <w:noProof/>
        </w:rPr>
        <w:fldChar w:fldCharType="begin"/>
      </w:r>
      <w:r>
        <w:rPr>
          <w:noProof/>
        </w:rPr>
        <w:instrText xml:space="preserve"> PAGEREF _Toc466966842 \h </w:instrText>
      </w:r>
      <w:r w:rsidR="003C4C82">
        <w:rPr>
          <w:noProof/>
        </w:rPr>
      </w:r>
      <w:r w:rsidR="003C4C82">
        <w:rPr>
          <w:noProof/>
        </w:rPr>
        <w:fldChar w:fldCharType="separate"/>
      </w:r>
      <w:r>
        <w:rPr>
          <w:noProof/>
        </w:rPr>
        <w:t>24</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C4C82">
        <w:rPr>
          <w:noProof/>
        </w:rPr>
        <w:fldChar w:fldCharType="begin"/>
      </w:r>
      <w:r>
        <w:rPr>
          <w:noProof/>
        </w:rPr>
        <w:instrText xml:space="preserve"> PAGEREF _Toc466966843 \h </w:instrText>
      </w:r>
      <w:r w:rsidR="003C4C82">
        <w:rPr>
          <w:noProof/>
        </w:rPr>
      </w:r>
      <w:r w:rsidR="003C4C82">
        <w:rPr>
          <w:noProof/>
        </w:rPr>
        <w:fldChar w:fldCharType="separate"/>
      </w:r>
      <w:r>
        <w:rPr>
          <w:noProof/>
        </w:rPr>
        <w:t>24</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C4C82">
        <w:rPr>
          <w:noProof/>
        </w:rPr>
        <w:fldChar w:fldCharType="begin"/>
      </w:r>
      <w:r>
        <w:rPr>
          <w:noProof/>
        </w:rPr>
        <w:instrText xml:space="preserve"> PAGEREF _Toc466966848 \h </w:instrText>
      </w:r>
      <w:r w:rsidR="003C4C82">
        <w:rPr>
          <w:noProof/>
        </w:rPr>
      </w:r>
      <w:r w:rsidR="003C4C82">
        <w:rPr>
          <w:noProof/>
        </w:rPr>
        <w:fldChar w:fldCharType="separate"/>
      </w:r>
      <w:r>
        <w:rPr>
          <w:noProof/>
        </w:rPr>
        <w:t>26</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C4C82">
        <w:rPr>
          <w:noProof/>
        </w:rPr>
        <w:fldChar w:fldCharType="begin"/>
      </w:r>
      <w:r>
        <w:rPr>
          <w:noProof/>
        </w:rPr>
        <w:instrText xml:space="preserve"> PAGEREF _Toc466966849 \h </w:instrText>
      </w:r>
      <w:r w:rsidR="003C4C82">
        <w:rPr>
          <w:noProof/>
        </w:rPr>
      </w:r>
      <w:r w:rsidR="003C4C82">
        <w:rPr>
          <w:noProof/>
        </w:rPr>
        <w:fldChar w:fldCharType="separate"/>
      </w:r>
      <w:r>
        <w:rPr>
          <w:noProof/>
        </w:rPr>
        <w:t>27</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C4C82">
        <w:rPr>
          <w:noProof/>
        </w:rPr>
        <w:fldChar w:fldCharType="begin"/>
      </w:r>
      <w:r>
        <w:rPr>
          <w:noProof/>
        </w:rPr>
        <w:instrText xml:space="preserve"> PAGEREF _Toc466966850 \h </w:instrText>
      </w:r>
      <w:r w:rsidR="003C4C82">
        <w:rPr>
          <w:noProof/>
        </w:rPr>
      </w:r>
      <w:r w:rsidR="003C4C82">
        <w:rPr>
          <w:noProof/>
        </w:rPr>
        <w:fldChar w:fldCharType="separate"/>
      </w:r>
      <w:r>
        <w:rPr>
          <w:noProof/>
        </w:rPr>
        <w:t>28</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C4C82">
        <w:rPr>
          <w:noProof/>
        </w:rPr>
        <w:fldChar w:fldCharType="begin"/>
      </w:r>
      <w:r>
        <w:rPr>
          <w:noProof/>
        </w:rPr>
        <w:instrText xml:space="preserve"> PAGEREF _Toc466966851 \h </w:instrText>
      </w:r>
      <w:r w:rsidR="003C4C82">
        <w:rPr>
          <w:noProof/>
        </w:rPr>
      </w:r>
      <w:r w:rsidR="003C4C82">
        <w:rPr>
          <w:noProof/>
        </w:rPr>
        <w:fldChar w:fldCharType="separate"/>
      </w:r>
      <w:r>
        <w:rPr>
          <w:noProof/>
        </w:rPr>
        <w:t>28</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C4C82">
        <w:rPr>
          <w:noProof/>
        </w:rPr>
        <w:fldChar w:fldCharType="begin"/>
      </w:r>
      <w:r>
        <w:rPr>
          <w:noProof/>
        </w:rPr>
        <w:instrText xml:space="preserve"> PAGEREF _Toc466966852 \h </w:instrText>
      </w:r>
      <w:r w:rsidR="003C4C82">
        <w:rPr>
          <w:noProof/>
        </w:rPr>
      </w:r>
      <w:r w:rsidR="003C4C82">
        <w:rPr>
          <w:noProof/>
        </w:rPr>
        <w:fldChar w:fldCharType="separate"/>
      </w:r>
      <w:r>
        <w:rPr>
          <w:noProof/>
        </w:rPr>
        <w:t>29</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C4C82">
        <w:rPr>
          <w:noProof/>
        </w:rPr>
        <w:fldChar w:fldCharType="begin"/>
      </w:r>
      <w:r>
        <w:rPr>
          <w:noProof/>
        </w:rPr>
        <w:instrText xml:space="preserve"> PAGEREF _Toc466966853 \h </w:instrText>
      </w:r>
      <w:r w:rsidR="003C4C82">
        <w:rPr>
          <w:noProof/>
        </w:rPr>
      </w:r>
      <w:r w:rsidR="003C4C82">
        <w:rPr>
          <w:noProof/>
        </w:rPr>
        <w:fldChar w:fldCharType="separate"/>
      </w:r>
      <w:r>
        <w:rPr>
          <w:noProof/>
        </w:rPr>
        <w:t>29</w:t>
      </w:r>
      <w:r w:rsidR="003C4C82">
        <w:rPr>
          <w:noProof/>
        </w:rPr>
        <w:fldChar w:fldCharType="end"/>
      </w:r>
    </w:p>
    <w:p w:rsidR="00D053CF" w:rsidRDefault="00D053CF">
      <w:pPr>
        <w:pStyle w:val="1f3"/>
        <w:rPr>
          <w:rFonts w:asciiTheme="minorHAnsi" w:eastAsiaTheme="minorEastAsia" w:hAnsiTheme="minorHAnsi" w:cstheme="minorBidi"/>
          <w:b w:val="0"/>
          <w:caps w:val="0"/>
          <w:noProof/>
          <w:szCs w:val="22"/>
          <w:lang w:eastAsia="ru-RU"/>
        </w:rPr>
      </w:pPr>
      <w:r w:rsidRPr="00E902B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C4C82">
        <w:rPr>
          <w:noProof/>
        </w:rPr>
        <w:fldChar w:fldCharType="begin"/>
      </w:r>
      <w:r>
        <w:rPr>
          <w:noProof/>
        </w:rPr>
        <w:instrText xml:space="preserve"> PAGEREF _Toc466966854 \h </w:instrText>
      </w:r>
      <w:r w:rsidR="003C4C82">
        <w:rPr>
          <w:noProof/>
        </w:rPr>
      </w:r>
      <w:r w:rsidR="003C4C82">
        <w:rPr>
          <w:noProof/>
        </w:rPr>
        <w:fldChar w:fldCharType="separate"/>
      </w:r>
      <w:r>
        <w:rPr>
          <w:noProof/>
        </w:rPr>
        <w:t>30</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C4C82">
        <w:rPr>
          <w:noProof/>
        </w:rPr>
        <w:fldChar w:fldCharType="begin"/>
      </w:r>
      <w:r>
        <w:rPr>
          <w:noProof/>
        </w:rPr>
        <w:instrText xml:space="preserve"> PAGEREF _Toc466966855 \h </w:instrText>
      </w:r>
      <w:r w:rsidR="003C4C82">
        <w:rPr>
          <w:noProof/>
        </w:rPr>
      </w:r>
      <w:r w:rsidR="003C4C82">
        <w:rPr>
          <w:noProof/>
        </w:rPr>
        <w:fldChar w:fldCharType="separate"/>
      </w:r>
      <w:r>
        <w:rPr>
          <w:noProof/>
        </w:rPr>
        <w:t>30</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C4C82">
        <w:rPr>
          <w:noProof/>
        </w:rPr>
        <w:fldChar w:fldCharType="begin"/>
      </w:r>
      <w:r>
        <w:rPr>
          <w:noProof/>
        </w:rPr>
        <w:instrText xml:space="preserve"> PAGEREF _Toc466966858 \h </w:instrText>
      </w:r>
      <w:r w:rsidR="003C4C82">
        <w:rPr>
          <w:noProof/>
        </w:rPr>
      </w:r>
      <w:r w:rsidR="003C4C82">
        <w:rPr>
          <w:noProof/>
        </w:rPr>
        <w:fldChar w:fldCharType="separate"/>
      </w:r>
      <w:r>
        <w:rPr>
          <w:noProof/>
        </w:rPr>
        <w:t>30</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C4C82">
        <w:rPr>
          <w:noProof/>
        </w:rPr>
        <w:fldChar w:fldCharType="begin"/>
      </w:r>
      <w:r>
        <w:rPr>
          <w:noProof/>
        </w:rPr>
        <w:instrText xml:space="preserve"> PAGEREF _Toc466966861 \h </w:instrText>
      </w:r>
      <w:r w:rsidR="003C4C82">
        <w:rPr>
          <w:noProof/>
        </w:rPr>
      </w:r>
      <w:r w:rsidR="003C4C82">
        <w:rPr>
          <w:noProof/>
        </w:rPr>
        <w:fldChar w:fldCharType="separate"/>
      </w:r>
      <w:r>
        <w:rPr>
          <w:noProof/>
        </w:rPr>
        <w:t>30</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C4C82">
        <w:rPr>
          <w:noProof/>
        </w:rPr>
        <w:fldChar w:fldCharType="begin"/>
      </w:r>
      <w:r>
        <w:rPr>
          <w:noProof/>
        </w:rPr>
        <w:instrText xml:space="preserve"> PAGEREF _Toc466966864 \h </w:instrText>
      </w:r>
      <w:r w:rsidR="003C4C82">
        <w:rPr>
          <w:noProof/>
        </w:rPr>
      </w:r>
      <w:r w:rsidR="003C4C82">
        <w:rPr>
          <w:noProof/>
        </w:rPr>
        <w:fldChar w:fldCharType="separate"/>
      </w:r>
      <w:r>
        <w:rPr>
          <w:noProof/>
        </w:rPr>
        <w:t>30</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3C4C82">
        <w:rPr>
          <w:noProof/>
        </w:rPr>
        <w:fldChar w:fldCharType="begin"/>
      </w:r>
      <w:r>
        <w:rPr>
          <w:noProof/>
        </w:rPr>
        <w:instrText xml:space="preserve"> PAGEREF _Toc466966867 \h </w:instrText>
      </w:r>
      <w:r w:rsidR="003C4C82">
        <w:rPr>
          <w:noProof/>
        </w:rPr>
      </w:r>
      <w:r w:rsidR="003C4C82">
        <w:rPr>
          <w:noProof/>
        </w:rPr>
        <w:fldChar w:fldCharType="separate"/>
      </w:r>
      <w:r>
        <w:rPr>
          <w:noProof/>
        </w:rPr>
        <w:t>30</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3C4C82">
        <w:rPr>
          <w:noProof/>
        </w:rPr>
        <w:fldChar w:fldCharType="begin"/>
      </w:r>
      <w:r>
        <w:rPr>
          <w:noProof/>
        </w:rPr>
        <w:instrText xml:space="preserve"> PAGEREF _Toc466966870 \h </w:instrText>
      </w:r>
      <w:r w:rsidR="003C4C82">
        <w:rPr>
          <w:noProof/>
        </w:rPr>
      </w:r>
      <w:r w:rsidR="003C4C82">
        <w:rPr>
          <w:noProof/>
        </w:rPr>
        <w:fldChar w:fldCharType="separate"/>
      </w:r>
      <w:r>
        <w:rPr>
          <w:noProof/>
        </w:rPr>
        <w:t>31</w:t>
      </w:r>
      <w:r w:rsidR="003C4C82">
        <w:rPr>
          <w:noProof/>
        </w:rPr>
        <w:fldChar w:fldCharType="end"/>
      </w:r>
    </w:p>
    <w:p w:rsidR="00D053CF" w:rsidRDefault="00D053C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C4C82">
        <w:rPr>
          <w:noProof/>
        </w:rPr>
        <w:fldChar w:fldCharType="begin"/>
      </w:r>
      <w:r>
        <w:rPr>
          <w:noProof/>
        </w:rPr>
        <w:instrText xml:space="preserve"> PAGEREF _Toc466966872 \h </w:instrText>
      </w:r>
      <w:r w:rsidR="003C4C82">
        <w:rPr>
          <w:noProof/>
        </w:rPr>
      </w:r>
      <w:r w:rsidR="003C4C82">
        <w:rPr>
          <w:noProof/>
        </w:rPr>
        <w:fldChar w:fldCharType="separate"/>
      </w:r>
      <w:r>
        <w:rPr>
          <w:noProof/>
        </w:rPr>
        <w:t>32</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C4C82">
        <w:rPr>
          <w:noProof/>
        </w:rPr>
        <w:fldChar w:fldCharType="begin"/>
      </w:r>
      <w:r>
        <w:rPr>
          <w:noProof/>
        </w:rPr>
        <w:instrText xml:space="preserve"> PAGEREF _Toc466966873 \h </w:instrText>
      </w:r>
      <w:r w:rsidR="003C4C82">
        <w:rPr>
          <w:noProof/>
        </w:rPr>
      </w:r>
      <w:r w:rsidR="003C4C82">
        <w:rPr>
          <w:noProof/>
        </w:rPr>
        <w:fldChar w:fldCharType="separate"/>
      </w:r>
      <w:r>
        <w:rPr>
          <w:noProof/>
        </w:rPr>
        <w:t>32</w:t>
      </w:r>
      <w:r w:rsidR="003C4C82">
        <w:rPr>
          <w:noProof/>
        </w:rPr>
        <w:fldChar w:fldCharType="end"/>
      </w:r>
    </w:p>
    <w:p w:rsidR="00D053CF" w:rsidRDefault="00D053C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C4C82">
        <w:rPr>
          <w:noProof/>
        </w:rPr>
        <w:fldChar w:fldCharType="begin"/>
      </w:r>
      <w:r>
        <w:rPr>
          <w:noProof/>
        </w:rPr>
        <w:instrText xml:space="preserve"> PAGEREF _Toc466966874 \h </w:instrText>
      </w:r>
      <w:r w:rsidR="003C4C82">
        <w:rPr>
          <w:noProof/>
        </w:rPr>
      </w:r>
      <w:r w:rsidR="003C4C82">
        <w:rPr>
          <w:noProof/>
        </w:rPr>
        <w:fldChar w:fldCharType="separate"/>
      </w:r>
      <w:r>
        <w:rPr>
          <w:noProof/>
        </w:rPr>
        <w:t>32</w:t>
      </w:r>
      <w:r w:rsidR="003C4C82">
        <w:rPr>
          <w:noProof/>
        </w:rPr>
        <w:fldChar w:fldCharType="end"/>
      </w:r>
    </w:p>
    <w:p w:rsidR="00D053CF" w:rsidRDefault="00D053CF">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sidR="003C4C82">
        <w:rPr>
          <w:noProof/>
        </w:rPr>
        <w:fldChar w:fldCharType="begin"/>
      </w:r>
      <w:r>
        <w:rPr>
          <w:noProof/>
        </w:rPr>
        <w:instrText xml:space="preserve"> PAGEREF _Toc466966875 \h </w:instrText>
      </w:r>
      <w:r w:rsidR="003C4C82">
        <w:rPr>
          <w:noProof/>
        </w:rPr>
      </w:r>
      <w:r w:rsidR="003C4C82">
        <w:rPr>
          <w:noProof/>
        </w:rPr>
        <w:fldChar w:fldCharType="separate"/>
      </w:r>
      <w:r>
        <w:rPr>
          <w:noProof/>
        </w:rPr>
        <w:t>35</w:t>
      </w:r>
      <w:r w:rsidR="003C4C82">
        <w:rPr>
          <w:noProof/>
        </w:rPr>
        <w:fldChar w:fldCharType="end"/>
      </w:r>
    </w:p>
    <w:p w:rsidR="00D053CF" w:rsidRDefault="00D053C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C4C82">
        <w:rPr>
          <w:noProof/>
        </w:rPr>
        <w:fldChar w:fldCharType="begin"/>
      </w:r>
      <w:r>
        <w:rPr>
          <w:noProof/>
        </w:rPr>
        <w:instrText xml:space="preserve"> PAGEREF _Toc466966876 \h </w:instrText>
      </w:r>
      <w:r w:rsidR="003C4C82">
        <w:rPr>
          <w:noProof/>
        </w:rPr>
      </w:r>
      <w:r w:rsidR="003C4C82">
        <w:rPr>
          <w:noProof/>
        </w:rPr>
        <w:fldChar w:fldCharType="separate"/>
      </w:r>
      <w:r>
        <w:rPr>
          <w:noProof/>
        </w:rPr>
        <w:t>36</w:t>
      </w:r>
      <w:r w:rsidR="003C4C82">
        <w:rPr>
          <w:noProof/>
        </w:rPr>
        <w:fldChar w:fldCharType="end"/>
      </w:r>
    </w:p>
    <w:p w:rsidR="00D053CF" w:rsidRDefault="00D053CF">
      <w:pPr>
        <w:pStyle w:val="32"/>
        <w:rPr>
          <w:rFonts w:asciiTheme="minorHAnsi" w:eastAsiaTheme="minorEastAsia" w:hAnsiTheme="minorHAnsi" w:cstheme="minorBidi"/>
          <w:bCs w:val="0"/>
          <w:iCs w:val="0"/>
          <w:noProof/>
          <w:sz w:val="22"/>
          <w:szCs w:val="22"/>
          <w:lang w:eastAsia="ru-RU"/>
        </w:rPr>
      </w:pPr>
      <w:r w:rsidRPr="00E902BA">
        <w:rPr>
          <w:noProof/>
        </w:rPr>
        <w:t>5.1.3.1</w:t>
      </w:r>
      <w:r>
        <w:rPr>
          <w:rFonts w:asciiTheme="minorHAnsi" w:eastAsiaTheme="minorEastAsia" w:hAnsiTheme="minorHAnsi" w:cstheme="minorBidi"/>
          <w:bCs w:val="0"/>
          <w:iCs w:val="0"/>
          <w:noProof/>
          <w:sz w:val="22"/>
          <w:szCs w:val="22"/>
          <w:lang w:eastAsia="ru-RU"/>
        </w:rPr>
        <w:tab/>
      </w:r>
      <w:r w:rsidRPr="00E902BA">
        <w:rPr>
          <w:noProof/>
        </w:rPr>
        <w:t>Форма Антикоррупционных обязательств</w:t>
      </w:r>
      <w:r>
        <w:rPr>
          <w:noProof/>
        </w:rPr>
        <w:tab/>
      </w:r>
      <w:r w:rsidR="003C4C82">
        <w:rPr>
          <w:noProof/>
        </w:rPr>
        <w:fldChar w:fldCharType="begin"/>
      </w:r>
      <w:r>
        <w:rPr>
          <w:noProof/>
        </w:rPr>
        <w:instrText xml:space="preserve"> PAGEREF _Toc466966877 \h </w:instrText>
      </w:r>
      <w:r w:rsidR="003C4C82">
        <w:rPr>
          <w:noProof/>
        </w:rPr>
      </w:r>
      <w:r w:rsidR="003C4C82">
        <w:rPr>
          <w:noProof/>
        </w:rPr>
        <w:fldChar w:fldCharType="separate"/>
      </w:r>
      <w:r>
        <w:rPr>
          <w:noProof/>
        </w:rPr>
        <w:t>36</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E902BA">
        <w:rPr>
          <w:b w:val="0"/>
          <w:noProof/>
        </w:rPr>
        <w:t xml:space="preserve"> </w:t>
      </w:r>
      <w:r>
        <w:rPr>
          <w:noProof/>
        </w:rPr>
        <w:t>поставок (форма 2)</w:t>
      </w:r>
      <w:r>
        <w:rPr>
          <w:noProof/>
        </w:rPr>
        <w:tab/>
      </w:r>
      <w:r w:rsidR="003C4C82">
        <w:rPr>
          <w:noProof/>
        </w:rPr>
        <w:fldChar w:fldCharType="begin"/>
      </w:r>
      <w:r>
        <w:rPr>
          <w:noProof/>
        </w:rPr>
        <w:instrText xml:space="preserve"> PAGEREF _Toc466966878 \h </w:instrText>
      </w:r>
      <w:r w:rsidR="003C4C82">
        <w:rPr>
          <w:noProof/>
        </w:rPr>
      </w:r>
      <w:r w:rsidR="003C4C82">
        <w:rPr>
          <w:noProof/>
        </w:rPr>
        <w:fldChar w:fldCharType="separate"/>
      </w:r>
      <w:r>
        <w:rPr>
          <w:noProof/>
        </w:rPr>
        <w:t>38</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3C4C82">
        <w:rPr>
          <w:noProof/>
        </w:rPr>
        <w:fldChar w:fldCharType="begin"/>
      </w:r>
      <w:r>
        <w:rPr>
          <w:noProof/>
        </w:rPr>
        <w:instrText xml:space="preserve"> PAGEREF _Toc466966881 \h </w:instrText>
      </w:r>
      <w:r w:rsidR="003C4C82">
        <w:rPr>
          <w:noProof/>
        </w:rPr>
      </w:r>
      <w:r w:rsidR="003C4C82">
        <w:rPr>
          <w:noProof/>
        </w:rPr>
        <w:fldChar w:fldCharType="separate"/>
      </w:r>
      <w:r>
        <w:rPr>
          <w:noProof/>
        </w:rPr>
        <w:t>41</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C4C82">
        <w:rPr>
          <w:noProof/>
        </w:rPr>
        <w:fldChar w:fldCharType="begin"/>
      </w:r>
      <w:r>
        <w:rPr>
          <w:noProof/>
        </w:rPr>
        <w:instrText xml:space="preserve"> PAGEREF _Toc466966884 \h </w:instrText>
      </w:r>
      <w:r w:rsidR="003C4C82">
        <w:rPr>
          <w:noProof/>
        </w:rPr>
      </w:r>
      <w:r w:rsidR="003C4C82">
        <w:rPr>
          <w:noProof/>
        </w:rPr>
        <w:fldChar w:fldCharType="separate"/>
      </w:r>
      <w:r>
        <w:rPr>
          <w:noProof/>
        </w:rPr>
        <w:t>43</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3C4C82">
        <w:rPr>
          <w:noProof/>
        </w:rPr>
        <w:fldChar w:fldCharType="begin"/>
      </w:r>
      <w:r>
        <w:rPr>
          <w:noProof/>
        </w:rPr>
        <w:instrText xml:space="preserve"> PAGEREF _Toc466966887 \h </w:instrText>
      </w:r>
      <w:r w:rsidR="003C4C82">
        <w:rPr>
          <w:noProof/>
        </w:rPr>
      </w:r>
      <w:r w:rsidR="003C4C82">
        <w:rPr>
          <w:noProof/>
        </w:rPr>
        <w:fldChar w:fldCharType="separate"/>
      </w:r>
      <w:r>
        <w:rPr>
          <w:noProof/>
        </w:rPr>
        <w:t>45</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C4C82">
        <w:rPr>
          <w:noProof/>
        </w:rPr>
        <w:fldChar w:fldCharType="begin"/>
      </w:r>
      <w:r>
        <w:rPr>
          <w:noProof/>
        </w:rPr>
        <w:instrText xml:space="preserve"> PAGEREF _Toc466966890 \h </w:instrText>
      </w:r>
      <w:r w:rsidR="003C4C82">
        <w:rPr>
          <w:noProof/>
        </w:rPr>
      </w:r>
      <w:r w:rsidR="003C4C82">
        <w:rPr>
          <w:noProof/>
        </w:rPr>
        <w:fldChar w:fldCharType="separate"/>
      </w:r>
      <w:r>
        <w:rPr>
          <w:noProof/>
        </w:rPr>
        <w:t>47</w:t>
      </w:r>
      <w:r w:rsidR="003C4C82">
        <w:rPr>
          <w:noProof/>
        </w:rPr>
        <w:fldChar w:fldCharType="end"/>
      </w:r>
    </w:p>
    <w:p w:rsidR="00D053CF" w:rsidRDefault="00D053CF">
      <w:pPr>
        <w:pStyle w:val="32"/>
        <w:rPr>
          <w:rFonts w:asciiTheme="minorHAnsi" w:eastAsiaTheme="minorEastAsia" w:hAnsiTheme="minorHAnsi" w:cstheme="minorBidi"/>
          <w:bCs w:val="0"/>
          <w:iCs w:val="0"/>
          <w:noProof/>
          <w:sz w:val="22"/>
          <w:szCs w:val="22"/>
          <w:lang w:eastAsia="ru-RU"/>
        </w:rPr>
      </w:pPr>
      <w:r w:rsidRPr="00E902BA">
        <w:rPr>
          <w:noProof/>
        </w:rPr>
        <w:t>5.6.1</w:t>
      </w:r>
      <w:r>
        <w:rPr>
          <w:rFonts w:asciiTheme="minorHAnsi" w:eastAsiaTheme="minorEastAsia" w:hAnsiTheme="minorHAnsi" w:cstheme="minorBidi"/>
          <w:bCs w:val="0"/>
          <w:iCs w:val="0"/>
          <w:noProof/>
          <w:sz w:val="22"/>
          <w:szCs w:val="22"/>
          <w:lang w:eastAsia="ru-RU"/>
        </w:rPr>
        <w:tab/>
      </w:r>
      <w:r w:rsidRPr="00E902BA">
        <w:rPr>
          <w:noProof/>
        </w:rPr>
        <w:t>Форма Анкеты Участника</w:t>
      </w:r>
      <w:r>
        <w:rPr>
          <w:noProof/>
        </w:rPr>
        <w:tab/>
      </w:r>
      <w:r w:rsidR="003C4C82">
        <w:rPr>
          <w:noProof/>
        </w:rPr>
        <w:fldChar w:fldCharType="begin"/>
      </w:r>
      <w:r>
        <w:rPr>
          <w:noProof/>
        </w:rPr>
        <w:instrText xml:space="preserve"> PAGEREF _Toc466966891 \h </w:instrText>
      </w:r>
      <w:r w:rsidR="003C4C82">
        <w:rPr>
          <w:noProof/>
        </w:rPr>
      </w:r>
      <w:r w:rsidR="003C4C82">
        <w:rPr>
          <w:noProof/>
        </w:rPr>
        <w:fldChar w:fldCharType="separate"/>
      </w:r>
      <w:r>
        <w:rPr>
          <w:noProof/>
        </w:rPr>
        <w:t>47</w:t>
      </w:r>
      <w:r w:rsidR="003C4C82">
        <w:rPr>
          <w:noProof/>
        </w:rPr>
        <w:fldChar w:fldCharType="end"/>
      </w:r>
    </w:p>
    <w:p w:rsidR="00D053CF" w:rsidRDefault="00D053CF">
      <w:pPr>
        <w:pStyle w:val="32"/>
        <w:rPr>
          <w:rFonts w:asciiTheme="minorHAnsi" w:eastAsiaTheme="minorEastAsia" w:hAnsiTheme="minorHAnsi" w:cstheme="minorBidi"/>
          <w:bCs w:val="0"/>
          <w:iCs w:val="0"/>
          <w:noProof/>
          <w:sz w:val="22"/>
          <w:szCs w:val="22"/>
          <w:lang w:eastAsia="ru-RU"/>
        </w:rPr>
      </w:pPr>
      <w:r w:rsidRPr="00E902BA">
        <w:rPr>
          <w:noProof/>
        </w:rPr>
        <w:t>5.6.2</w:t>
      </w:r>
      <w:r>
        <w:rPr>
          <w:rFonts w:asciiTheme="minorHAnsi" w:eastAsiaTheme="minorEastAsia" w:hAnsiTheme="minorHAnsi" w:cstheme="minorBidi"/>
          <w:bCs w:val="0"/>
          <w:iCs w:val="0"/>
          <w:noProof/>
          <w:sz w:val="22"/>
          <w:szCs w:val="22"/>
          <w:lang w:eastAsia="ru-RU"/>
        </w:rPr>
        <w:tab/>
      </w:r>
      <w:r w:rsidRPr="00E902B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C4C82">
        <w:rPr>
          <w:noProof/>
        </w:rPr>
        <w:fldChar w:fldCharType="begin"/>
      </w:r>
      <w:r>
        <w:rPr>
          <w:noProof/>
        </w:rPr>
        <w:instrText xml:space="preserve"> PAGEREF _Toc466966892 \h </w:instrText>
      </w:r>
      <w:r w:rsidR="003C4C82">
        <w:rPr>
          <w:noProof/>
        </w:rPr>
      </w:r>
      <w:r w:rsidR="003C4C82">
        <w:rPr>
          <w:noProof/>
        </w:rPr>
        <w:fldChar w:fldCharType="separate"/>
      </w:r>
      <w:r>
        <w:rPr>
          <w:noProof/>
        </w:rPr>
        <w:t>49</w:t>
      </w:r>
      <w:r w:rsidR="003C4C82">
        <w:rPr>
          <w:noProof/>
        </w:rPr>
        <w:fldChar w:fldCharType="end"/>
      </w:r>
    </w:p>
    <w:p w:rsidR="00D053CF" w:rsidRDefault="00D053CF">
      <w:pPr>
        <w:pStyle w:val="32"/>
        <w:rPr>
          <w:rFonts w:asciiTheme="minorHAnsi" w:eastAsiaTheme="minorEastAsia" w:hAnsiTheme="minorHAnsi" w:cstheme="minorBidi"/>
          <w:bCs w:val="0"/>
          <w:iCs w:val="0"/>
          <w:noProof/>
          <w:sz w:val="22"/>
          <w:szCs w:val="22"/>
          <w:lang w:eastAsia="ru-RU"/>
        </w:rPr>
      </w:pPr>
      <w:r>
        <w:rPr>
          <w:noProof/>
        </w:rPr>
        <w:lastRenderedPageBreak/>
        <w:t>5.6.3</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sidR="003C4C82">
        <w:rPr>
          <w:noProof/>
        </w:rPr>
        <w:fldChar w:fldCharType="begin"/>
      </w:r>
      <w:r>
        <w:rPr>
          <w:noProof/>
        </w:rPr>
        <w:instrText xml:space="preserve"> PAGEREF _Toc466966893 \h </w:instrText>
      </w:r>
      <w:r w:rsidR="003C4C82">
        <w:rPr>
          <w:noProof/>
        </w:rPr>
      </w:r>
      <w:r w:rsidR="003C4C82">
        <w:rPr>
          <w:noProof/>
        </w:rPr>
        <w:fldChar w:fldCharType="separate"/>
      </w:r>
      <w:r>
        <w:rPr>
          <w:noProof/>
        </w:rPr>
        <w:t>53</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3C4C82">
        <w:rPr>
          <w:noProof/>
        </w:rPr>
        <w:fldChar w:fldCharType="begin"/>
      </w:r>
      <w:r>
        <w:rPr>
          <w:noProof/>
        </w:rPr>
        <w:instrText xml:space="preserve"> PAGEREF _Toc466966894 \h </w:instrText>
      </w:r>
      <w:r w:rsidR="003C4C82">
        <w:rPr>
          <w:noProof/>
        </w:rPr>
      </w:r>
      <w:r w:rsidR="003C4C82">
        <w:rPr>
          <w:noProof/>
        </w:rPr>
        <w:fldChar w:fldCharType="separate"/>
      </w:r>
      <w:r>
        <w:rPr>
          <w:noProof/>
        </w:rPr>
        <w:t>54</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3C4C82">
        <w:rPr>
          <w:noProof/>
        </w:rPr>
        <w:fldChar w:fldCharType="begin"/>
      </w:r>
      <w:r>
        <w:rPr>
          <w:noProof/>
        </w:rPr>
        <w:instrText xml:space="preserve"> PAGEREF _Toc466966897 \h </w:instrText>
      </w:r>
      <w:r w:rsidR="003C4C82">
        <w:rPr>
          <w:noProof/>
        </w:rPr>
      </w:r>
      <w:r w:rsidR="003C4C82">
        <w:rPr>
          <w:noProof/>
        </w:rPr>
        <w:fldChar w:fldCharType="separate"/>
      </w:r>
      <w:r>
        <w:rPr>
          <w:noProof/>
        </w:rPr>
        <w:t>57</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3C4C82">
        <w:rPr>
          <w:noProof/>
        </w:rPr>
        <w:fldChar w:fldCharType="begin"/>
      </w:r>
      <w:r>
        <w:rPr>
          <w:noProof/>
        </w:rPr>
        <w:instrText xml:space="preserve"> PAGEREF _Toc466966902 \h </w:instrText>
      </w:r>
      <w:r w:rsidR="003C4C82">
        <w:rPr>
          <w:noProof/>
        </w:rPr>
      </w:r>
      <w:r w:rsidR="003C4C82">
        <w:rPr>
          <w:noProof/>
        </w:rPr>
        <w:fldChar w:fldCharType="separate"/>
      </w:r>
      <w:r>
        <w:rPr>
          <w:noProof/>
        </w:rPr>
        <w:t>61</w:t>
      </w:r>
      <w:r w:rsidR="003C4C82">
        <w:rPr>
          <w:noProof/>
        </w:rPr>
        <w:fldChar w:fldCharType="end"/>
      </w:r>
    </w:p>
    <w:p w:rsidR="00D053CF" w:rsidRDefault="00D053C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3C4C82">
        <w:rPr>
          <w:noProof/>
        </w:rPr>
        <w:fldChar w:fldCharType="begin"/>
      </w:r>
      <w:r>
        <w:rPr>
          <w:noProof/>
        </w:rPr>
        <w:instrText xml:space="preserve"> PAGEREF _Toc466966905 \h </w:instrText>
      </w:r>
      <w:r w:rsidR="003C4C82">
        <w:rPr>
          <w:noProof/>
        </w:rPr>
      </w:r>
      <w:r w:rsidR="003C4C82">
        <w:rPr>
          <w:noProof/>
        </w:rPr>
        <w:fldChar w:fldCharType="separate"/>
      </w:r>
      <w:r>
        <w:rPr>
          <w:noProof/>
        </w:rPr>
        <w:t>63</w:t>
      </w:r>
      <w:r w:rsidR="003C4C82">
        <w:rPr>
          <w:noProof/>
        </w:rPr>
        <w:fldChar w:fldCharType="end"/>
      </w:r>
    </w:p>
    <w:p w:rsidR="00717F60" w:rsidRPr="00D053CF" w:rsidRDefault="003C4C8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66966798"/>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66966799"/>
      <w:bookmarkEnd w:id="8"/>
      <w:r w:rsidRPr="00D053CF">
        <w:t>Общие сведения о процедуре запроса предложений</w:t>
      </w:r>
      <w:bookmarkEnd w:id="9"/>
    </w:p>
    <w:p w:rsidR="005B75A6"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xml:space="preserve">– </w:t>
      </w:r>
      <w:bookmarkEnd w:id="10"/>
      <w:bookmarkEnd w:id="11"/>
      <w:bookmarkEnd w:id="12"/>
      <w:bookmarkEnd w:id="13"/>
      <w:r w:rsidR="00F17B49">
        <w:rPr>
          <w:iCs/>
          <w:szCs w:val="24"/>
        </w:rPr>
        <w:t xml:space="preserve">филиал </w:t>
      </w:r>
      <w:r w:rsidR="00F17B49" w:rsidRPr="007556FF">
        <w:rPr>
          <w:iCs/>
          <w:sz w:val="24"/>
          <w:szCs w:val="24"/>
        </w:rPr>
        <w:t xml:space="preserve"> ПАО «МРСК </w:t>
      </w:r>
      <w:r w:rsidR="00F17B49" w:rsidRPr="00702B2C">
        <w:rPr>
          <w:iCs/>
          <w:sz w:val="24"/>
          <w:szCs w:val="24"/>
        </w:rPr>
        <w:t>Центра»</w:t>
      </w:r>
      <w:r w:rsidR="00F17B49">
        <w:rPr>
          <w:iCs/>
          <w:sz w:val="24"/>
          <w:szCs w:val="24"/>
        </w:rPr>
        <w:t xml:space="preserve"> - </w:t>
      </w:r>
      <w:r w:rsidR="00F17B49" w:rsidRPr="002A5D5C">
        <w:rPr>
          <w:iCs/>
          <w:szCs w:val="24"/>
        </w:rPr>
        <w:t>«Белгородэнерго»</w:t>
      </w:r>
      <w:r w:rsidR="00F17B49">
        <w:rPr>
          <w:iCs/>
          <w:szCs w:val="24"/>
        </w:rPr>
        <w:t xml:space="preserve"> </w:t>
      </w:r>
      <w:r w:rsidR="00F17B49" w:rsidRPr="00702B2C">
        <w:rPr>
          <w:iCs/>
          <w:sz w:val="24"/>
          <w:szCs w:val="24"/>
        </w:rPr>
        <w:t xml:space="preserve"> (далее – Заказчик или Организатор) (почтовый адрес: РФ, </w:t>
      </w:r>
      <w:r w:rsidR="00F17B49">
        <w:rPr>
          <w:iCs/>
          <w:sz w:val="24"/>
          <w:szCs w:val="24"/>
        </w:rPr>
        <w:t>308000</w:t>
      </w:r>
      <w:r w:rsidR="00F17B49" w:rsidRPr="00702B2C">
        <w:rPr>
          <w:iCs/>
          <w:sz w:val="24"/>
          <w:szCs w:val="24"/>
        </w:rPr>
        <w:t xml:space="preserve">, г. </w:t>
      </w:r>
      <w:r w:rsidR="00F17B49">
        <w:rPr>
          <w:iCs/>
          <w:sz w:val="24"/>
          <w:szCs w:val="24"/>
        </w:rPr>
        <w:t>Белгород</w:t>
      </w:r>
      <w:r w:rsidR="00F17B49" w:rsidRPr="00702B2C">
        <w:rPr>
          <w:iCs/>
          <w:sz w:val="24"/>
          <w:szCs w:val="24"/>
        </w:rPr>
        <w:t xml:space="preserve">, ул. </w:t>
      </w:r>
      <w:r w:rsidR="00F17B49">
        <w:rPr>
          <w:iCs/>
          <w:sz w:val="24"/>
          <w:szCs w:val="24"/>
        </w:rPr>
        <w:t>Преображенская</w:t>
      </w:r>
      <w:r w:rsidR="00F17B49" w:rsidRPr="00702B2C">
        <w:rPr>
          <w:iCs/>
          <w:sz w:val="24"/>
          <w:szCs w:val="24"/>
        </w:rPr>
        <w:t>, 4</w:t>
      </w:r>
      <w:r w:rsidR="00F17B49">
        <w:rPr>
          <w:iCs/>
          <w:sz w:val="24"/>
          <w:szCs w:val="24"/>
        </w:rPr>
        <w:t>2, с</w:t>
      </w:r>
      <w:r w:rsidR="00F17B49" w:rsidRPr="00702B2C">
        <w:rPr>
          <w:iCs/>
          <w:sz w:val="24"/>
          <w:szCs w:val="24"/>
        </w:rPr>
        <w:t xml:space="preserve">екретарь </w:t>
      </w:r>
      <w:r w:rsidR="00F17B49" w:rsidRPr="00EE48F3">
        <w:rPr>
          <w:iCs/>
          <w:sz w:val="24"/>
          <w:szCs w:val="24"/>
        </w:rPr>
        <w:t xml:space="preserve">Закупочной комиссии – </w:t>
      </w:r>
      <w:r w:rsidR="00F17B49">
        <w:t xml:space="preserve">Ведущий </w:t>
      </w:r>
      <w:r w:rsidR="00F17B49" w:rsidRPr="00B96712">
        <w:t xml:space="preserve">специалист </w:t>
      </w:r>
      <w:r w:rsidR="00F17B49">
        <w:t xml:space="preserve"> отдела </w:t>
      </w:r>
      <w:r w:rsidR="00F17B49" w:rsidRPr="00B03B1C">
        <w:rPr>
          <w:iCs/>
          <w:sz w:val="24"/>
          <w:szCs w:val="24"/>
        </w:rPr>
        <w:t>закупочной деятельности управления логистики и МТО филиала ПАО «МРСК Центра» - «Белгородэнерго»</w:t>
      </w:r>
      <w:r w:rsidR="00F17B49" w:rsidRPr="00EE48F3">
        <w:rPr>
          <w:iCs/>
          <w:sz w:val="24"/>
          <w:szCs w:val="24"/>
        </w:rPr>
        <w:t xml:space="preserve"> </w:t>
      </w:r>
      <w:r w:rsidR="00F17B49" w:rsidRPr="00B03B1C">
        <w:rPr>
          <w:iCs/>
          <w:sz w:val="24"/>
          <w:szCs w:val="24"/>
        </w:rPr>
        <w:t>Горягина Татьяна Николаевна, контактный телефон: (4722) 58-17-51 или по адресу электронной почты</w:t>
      </w:r>
      <w:r w:rsidR="00F17B49" w:rsidRPr="00297EB0">
        <w:t xml:space="preserve">: </w:t>
      </w:r>
      <w:hyperlink r:id="rId17" w:history="1">
        <w:r w:rsidR="00F17B49" w:rsidRPr="00297EB0">
          <w:rPr>
            <w:rStyle w:val="a7"/>
            <w:lang w:val="en-US"/>
          </w:rPr>
          <w:t>Goryagina</w:t>
        </w:r>
        <w:r w:rsidR="00F17B49" w:rsidRPr="00297EB0">
          <w:rPr>
            <w:rStyle w:val="a7"/>
          </w:rPr>
          <w:t>.</w:t>
        </w:r>
        <w:r w:rsidR="00F17B49" w:rsidRPr="00297EB0">
          <w:rPr>
            <w:rStyle w:val="a7"/>
            <w:lang w:val="en-US"/>
          </w:rPr>
          <w:t>TN</w:t>
        </w:r>
        <w:r w:rsidR="00F17B49" w:rsidRPr="00297EB0">
          <w:rPr>
            <w:rStyle w:val="a7"/>
          </w:rPr>
          <w:t>@</w:t>
        </w:r>
        <w:r w:rsidR="00F17B49" w:rsidRPr="00297EB0">
          <w:rPr>
            <w:rStyle w:val="a7"/>
            <w:lang w:val="en-US"/>
          </w:rPr>
          <w:t>mrsk</w:t>
        </w:r>
        <w:r w:rsidR="00F17B49" w:rsidRPr="00297EB0">
          <w:rPr>
            <w:rStyle w:val="a7"/>
          </w:rPr>
          <w:t>-1.</w:t>
        </w:r>
        <w:r w:rsidR="00F17B49" w:rsidRPr="00297EB0">
          <w:rPr>
            <w:rStyle w:val="a7"/>
            <w:lang w:val="en-US"/>
          </w:rPr>
          <w:t>ru</w:t>
        </w:r>
      </w:hyperlink>
      <w:r w:rsidR="00F17B49" w:rsidRPr="00297EB0">
        <w:rPr>
          <w:iCs/>
          <w:sz w:val="24"/>
          <w:szCs w:val="24"/>
        </w:rPr>
        <w:t xml:space="preserve">, ответственное лицо </w:t>
      </w:r>
      <w:r w:rsidR="00F17B49" w:rsidRPr="00297EB0">
        <w:t xml:space="preserve">Ермолова Ирина Валерьевна – контактный телефон: (4722) 58-17-81, адрес электронной почты: </w:t>
      </w:r>
      <w:hyperlink r:id="rId18" w:history="1">
        <w:r w:rsidR="00F17B49" w:rsidRPr="00297EB0">
          <w:rPr>
            <w:rStyle w:val="a7"/>
          </w:rPr>
          <w:t>Ermolova.IV@mrsk-1.ru</w:t>
        </w:r>
      </w:hyperlink>
      <w:r w:rsidR="00F17B49"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F17B49" w:rsidRPr="004968BE">
          <w:rPr>
            <w:bCs w:val="0"/>
            <w:sz w:val="24"/>
            <w:szCs w:val="24"/>
          </w:rPr>
          <w:t>Косьянов Евгений Александрович</w:t>
        </w:r>
      </w:hyperlink>
      <w:r w:rsidR="00F17B49" w:rsidRPr="004968BE">
        <w:rPr>
          <w:sz w:val="24"/>
          <w:szCs w:val="24"/>
        </w:rPr>
        <w:t>,</w:t>
      </w:r>
      <w:r w:rsidR="00F17B49" w:rsidRPr="00F840E1">
        <w:t xml:space="preserve"> контактный телефон (4722) 24-70-7</w:t>
      </w:r>
      <w:r w:rsidR="00F17B49">
        <w:t>1</w:t>
      </w:r>
      <w:r w:rsidR="00F17B49" w:rsidRPr="00AA0DBD">
        <w:t xml:space="preserve">,  адрес электронной почты: </w:t>
      </w:r>
      <w:hyperlink r:id="rId20" w:history="1">
        <w:r w:rsidR="00F17B49" w:rsidRPr="004968BE">
          <w:rPr>
            <w:rStyle w:val="a7"/>
            <w:snapToGrid w:val="0"/>
            <w:sz w:val="24"/>
            <w:szCs w:val="24"/>
            <w:lang w:eastAsia="ru-RU"/>
          </w:rPr>
          <w:t>Kosyanov.EA@mrsk-1.ru</w:t>
        </w:r>
      </w:hyperlink>
      <w:r w:rsidR="00F17B49" w:rsidRPr="00AA0DBD">
        <w:t xml:space="preserve">. </w:t>
      </w:r>
      <w:r w:rsidR="00F17B49" w:rsidRPr="00AA0DBD">
        <w:rPr>
          <w:sz w:val="24"/>
          <w:szCs w:val="24"/>
        </w:rPr>
        <w:t xml:space="preserve"> </w:t>
      </w:r>
      <w:r w:rsidR="00F17B49" w:rsidRPr="00AA0DBD">
        <w:rPr>
          <w:iCs/>
          <w:sz w:val="24"/>
          <w:szCs w:val="24"/>
        </w:rPr>
        <w:t>Извещением</w:t>
      </w:r>
      <w:r w:rsidR="00F17B49" w:rsidRPr="00AA0DBD">
        <w:rPr>
          <w:sz w:val="24"/>
          <w:szCs w:val="24"/>
        </w:rPr>
        <w:t xml:space="preserve"> о проведении открытого </w:t>
      </w:r>
      <w:r w:rsidR="00F17B49" w:rsidRPr="00AA0DBD">
        <w:rPr>
          <w:iCs/>
          <w:sz w:val="24"/>
          <w:szCs w:val="24"/>
        </w:rPr>
        <w:t>запроса предложений</w:t>
      </w:r>
      <w:r w:rsidR="00F17B49" w:rsidRPr="00AA0DBD">
        <w:rPr>
          <w:sz w:val="24"/>
          <w:szCs w:val="24"/>
        </w:rPr>
        <w:t xml:space="preserve">, опубликованным </w:t>
      </w:r>
      <w:r w:rsidR="00F17B49" w:rsidRPr="00AA0DBD">
        <w:rPr>
          <w:b/>
          <w:sz w:val="24"/>
          <w:szCs w:val="24"/>
        </w:rPr>
        <w:t>«</w:t>
      </w:r>
      <w:r w:rsidR="00F17B49">
        <w:rPr>
          <w:b/>
          <w:sz w:val="24"/>
          <w:szCs w:val="24"/>
        </w:rPr>
        <w:t>28</w:t>
      </w:r>
      <w:r w:rsidR="00F17B49" w:rsidRPr="00AA0DBD">
        <w:rPr>
          <w:b/>
          <w:sz w:val="24"/>
          <w:szCs w:val="24"/>
        </w:rPr>
        <w:t xml:space="preserve">» </w:t>
      </w:r>
      <w:r w:rsidR="00F17B49">
        <w:rPr>
          <w:b/>
          <w:sz w:val="24"/>
          <w:szCs w:val="24"/>
        </w:rPr>
        <w:t>ноября</w:t>
      </w:r>
      <w:r w:rsidR="00F17B49" w:rsidRPr="00AA0DBD">
        <w:rPr>
          <w:b/>
          <w:sz w:val="24"/>
          <w:szCs w:val="24"/>
        </w:rPr>
        <w:t xml:space="preserve"> 2016 г.</w:t>
      </w:r>
      <w:r w:rsidR="00F17B49" w:rsidRPr="00862664">
        <w:rPr>
          <w:sz w:val="24"/>
          <w:szCs w:val="24"/>
        </w:rPr>
        <w:t xml:space="preserve"> на официальном сайте (</w:t>
      </w:r>
      <w:hyperlink r:id="rId21" w:history="1">
        <w:r w:rsidR="00F17B49" w:rsidRPr="00862664">
          <w:rPr>
            <w:rStyle w:val="a7"/>
            <w:sz w:val="24"/>
            <w:szCs w:val="24"/>
          </w:rPr>
          <w:t>www.zakupki.</w:t>
        </w:r>
        <w:r w:rsidR="00F17B49" w:rsidRPr="00862664">
          <w:rPr>
            <w:rStyle w:val="a7"/>
            <w:sz w:val="24"/>
            <w:szCs w:val="24"/>
            <w:lang w:val="en-US"/>
          </w:rPr>
          <w:t>gov</w:t>
        </w:r>
        <w:r w:rsidR="00F17B49" w:rsidRPr="00862664">
          <w:rPr>
            <w:rStyle w:val="a7"/>
            <w:sz w:val="24"/>
            <w:szCs w:val="24"/>
          </w:rPr>
          <w:t>.ru</w:t>
        </w:r>
      </w:hyperlink>
      <w:r w:rsidR="00F17B49" w:rsidRPr="00862664">
        <w:rPr>
          <w:sz w:val="24"/>
          <w:szCs w:val="24"/>
        </w:rPr>
        <w:t>),</w:t>
      </w:r>
      <w:r w:rsidR="00F17B49" w:rsidRPr="00862664">
        <w:rPr>
          <w:iCs/>
          <w:sz w:val="24"/>
          <w:szCs w:val="24"/>
        </w:rPr>
        <w:t xml:space="preserve"> </w:t>
      </w:r>
      <w:r w:rsidR="00F17B49" w:rsidRPr="00862664">
        <w:rPr>
          <w:sz w:val="24"/>
          <w:szCs w:val="24"/>
        </w:rPr>
        <w:t xml:space="preserve">на сайте </w:t>
      </w:r>
      <w:r w:rsidR="00F17B49" w:rsidRPr="00862664">
        <w:rPr>
          <w:iCs/>
          <w:sz w:val="24"/>
          <w:szCs w:val="24"/>
        </w:rPr>
        <w:t>ПАО «МРСК Центра»</w:t>
      </w:r>
      <w:r w:rsidR="00F17B49" w:rsidRPr="00862664">
        <w:rPr>
          <w:sz w:val="24"/>
          <w:szCs w:val="24"/>
        </w:rPr>
        <w:t xml:space="preserve"> (</w:t>
      </w:r>
      <w:hyperlink r:id="rId22" w:history="1">
        <w:r w:rsidR="00F17B49" w:rsidRPr="00862664">
          <w:rPr>
            <w:rStyle w:val="a7"/>
            <w:sz w:val="24"/>
            <w:szCs w:val="24"/>
          </w:rPr>
          <w:t>www.mrsk-1.ru</w:t>
        </w:r>
      </w:hyperlink>
      <w:r w:rsidR="00F17B49" w:rsidRPr="00862664">
        <w:rPr>
          <w:sz w:val="24"/>
          <w:szCs w:val="24"/>
        </w:rPr>
        <w:t xml:space="preserve">), на сайте ЭТП, указанном в п. </w:t>
      </w:r>
      <w:fldSimple w:instr=" REF _Ref440269836 \r \h  \* MERGEFORMAT ">
        <w:r w:rsidR="00F17B49" w:rsidRPr="00A0315F">
          <w:rPr>
            <w:sz w:val="24"/>
            <w:szCs w:val="24"/>
          </w:rPr>
          <w:t>1.1.3</w:t>
        </w:r>
      </w:fldSimple>
      <w:r w:rsidR="00F17B49" w:rsidRPr="00862664">
        <w:rPr>
          <w:sz w:val="24"/>
          <w:szCs w:val="24"/>
        </w:rPr>
        <w:t xml:space="preserve"> </w:t>
      </w:r>
      <w:r w:rsidR="00F17B49" w:rsidRPr="00711197">
        <w:rPr>
          <w:sz w:val="24"/>
          <w:szCs w:val="24"/>
        </w:rPr>
        <w:t xml:space="preserve">настоящей Документации, </w:t>
      </w:r>
      <w:r w:rsidR="00F17B49" w:rsidRPr="00711197">
        <w:rPr>
          <w:iCs/>
          <w:sz w:val="24"/>
          <w:szCs w:val="24"/>
        </w:rPr>
        <w:t>приг</w:t>
      </w:r>
      <w:r w:rsidR="00F17B49" w:rsidRPr="00711197">
        <w:rPr>
          <w:sz w:val="24"/>
          <w:szCs w:val="24"/>
        </w:rPr>
        <w:t xml:space="preserve">ласило юридических лиц и физических лиц (в т. ч. индивидуальных предпринимателей), соответствующих требованиям п. </w:t>
      </w:r>
      <w:fldSimple w:instr=" REF _Ref440357582 \r \h  \* MERGEFORMAT ">
        <w:r w:rsidR="00F17B49" w:rsidRPr="00A0315F">
          <w:rPr>
            <w:sz w:val="24"/>
            <w:szCs w:val="24"/>
          </w:rPr>
          <w:t>1.1.2</w:t>
        </w:r>
      </w:fldSimple>
      <w:r w:rsidR="00F17B49" w:rsidRPr="00711197">
        <w:rPr>
          <w:sz w:val="24"/>
          <w:szCs w:val="24"/>
        </w:rPr>
        <w:t xml:space="preserve"> (далее – Участники), к участию в процедуре Закрытого запроса предложений (далее – запрос</w:t>
      </w:r>
      <w:r w:rsidR="00F17B49" w:rsidRPr="00862664">
        <w:rPr>
          <w:sz w:val="24"/>
          <w:szCs w:val="24"/>
        </w:rPr>
        <w:t xml:space="preserve"> предложений) на право заключения </w:t>
      </w:r>
      <w:r w:rsidR="00F17B49" w:rsidRPr="002E39BF">
        <w:rPr>
          <w:sz w:val="24"/>
          <w:szCs w:val="20"/>
          <w:lang w:eastAsia="ru-RU"/>
        </w:rPr>
        <w:t>Договора</w:t>
      </w:r>
      <w:r w:rsidR="00F17B49" w:rsidRPr="002E39BF">
        <w:rPr>
          <w:sz w:val="24"/>
          <w:szCs w:val="20"/>
        </w:rPr>
        <w:t xml:space="preserve">  </w:t>
      </w:r>
      <w:r w:rsidR="00F17B49" w:rsidRPr="002E39BF">
        <w:rPr>
          <w:snapToGrid w:val="0"/>
          <w:sz w:val="24"/>
          <w:szCs w:val="20"/>
        </w:rPr>
        <w:t xml:space="preserve">на </w:t>
      </w:r>
      <w:r w:rsidR="00F17B49" w:rsidRPr="002E39BF">
        <w:rPr>
          <w:sz w:val="24"/>
        </w:rPr>
        <w:t>поставку вакуумного выключателя 35 кВ для нужд ПАО «МРСК Центра» (филиала «Белгородэнерго»)</w:t>
      </w:r>
      <w:r w:rsidR="00F17B49" w:rsidRPr="00BA4AB0">
        <w:rPr>
          <w:sz w:val="24"/>
          <w:szCs w:val="24"/>
        </w:rPr>
        <w:t>, ра</w:t>
      </w:r>
      <w:r w:rsidR="00F17B49">
        <w:rPr>
          <w:sz w:val="24"/>
          <w:szCs w:val="24"/>
        </w:rPr>
        <w:t>сположенного по адресу: РФ, 3080</w:t>
      </w:r>
      <w:r w:rsidR="00F17B49" w:rsidRPr="00BA4AB0">
        <w:rPr>
          <w:sz w:val="24"/>
          <w:szCs w:val="24"/>
        </w:rPr>
        <w:t>00, г. Белгород, ул. Преображенская, д. 42;</w:t>
      </w:r>
      <w:r w:rsidR="00F17B49" w:rsidRPr="00862664">
        <w:rPr>
          <w:sz w:val="24"/>
          <w:szCs w:val="24"/>
        </w:rPr>
        <w:t>.</w:t>
      </w:r>
    </w:p>
    <w:p w:rsidR="001C2F0C" w:rsidRPr="00D053CF" w:rsidRDefault="0005036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Pr>
          <w:sz w:val="24"/>
          <w:szCs w:val="24"/>
        </w:rPr>
        <w:t xml:space="preserve">Участвовать в настоящем Запросе предложений могут Участники, </w:t>
      </w:r>
      <w:r w:rsidRPr="00711197">
        <w:rPr>
          <w:sz w:val="24"/>
          <w:szCs w:val="24"/>
        </w:rPr>
        <w:t>признанные Победителями открытых конкурентных переговоров и открытых одноэтапных конкурсов 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w:t>
      </w:r>
      <w:proofErr w:type="spellStart"/>
      <w:r w:rsidRPr="00711197">
        <w:rPr>
          <w:sz w:val="24"/>
          <w:szCs w:val="24"/>
        </w:rPr>
        <w:t>Россети</w:t>
      </w:r>
      <w:proofErr w:type="spellEnd"/>
      <w:r w:rsidRPr="00711197">
        <w:rPr>
          <w:sz w:val="24"/>
          <w:szCs w:val="24"/>
        </w:rPr>
        <w:t xml:space="preserve">» по </w:t>
      </w:r>
      <w:r w:rsidRPr="00016AB5">
        <w:rPr>
          <w:sz w:val="24"/>
          <w:szCs w:val="24"/>
        </w:rPr>
        <w:t>Лоту №12 - «</w:t>
      </w:r>
      <w:r w:rsidRPr="00240AF3">
        <w:rPr>
          <w:sz w:val="24"/>
          <w:szCs w:val="24"/>
        </w:rPr>
        <w:t>Поставка выключателей 6-10 кВ, 20-35 кВ для нужд ОАО «МРСК Центра»</w:t>
      </w:r>
      <w:r w:rsidRPr="00016AB5">
        <w:rPr>
          <w:sz w:val="24"/>
          <w:szCs w:val="24"/>
        </w:rPr>
        <w:t xml:space="preserve"> на основании Протоколов заседания Закупочных комиссий ОАО «</w:t>
      </w:r>
      <w:proofErr w:type="spellStart"/>
      <w:r w:rsidRPr="00016AB5">
        <w:rPr>
          <w:sz w:val="24"/>
          <w:szCs w:val="24"/>
        </w:rPr>
        <w:t>Россети</w:t>
      </w:r>
      <w:proofErr w:type="spellEnd"/>
      <w:r w:rsidRPr="00016AB5">
        <w:rPr>
          <w:sz w:val="24"/>
          <w:szCs w:val="24"/>
        </w:rPr>
        <w:t>» №19/620/3828</w:t>
      </w:r>
      <w:r>
        <w:rPr>
          <w:sz w:val="24"/>
          <w:szCs w:val="24"/>
        </w:rPr>
        <w:t>2</w:t>
      </w:r>
      <w:r w:rsidRPr="00016AB5">
        <w:rPr>
          <w:sz w:val="24"/>
          <w:szCs w:val="24"/>
        </w:rPr>
        <w:t xml:space="preserve"> от 17.03.2014г. и №10-413</w:t>
      </w:r>
      <w:r>
        <w:rPr>
          <w:sz w:val="24"/>
          <w:szCs w:val="24"/>
        </w:rPr>
        <w:t>67</w:t>
      </w:r>
      <w:r w:rsidRPr="00016AB5">
        <w:rPr>
          <w:sz w:val="24"/>
          <w:szCs w:val="24"/>
        </w:rPr>
        <w:t xml:space="preserve"> от 26.01.2015г. и заключившим соответствующие Рамочные соглашения</w:t>
      </w:r>
      <w:r w:rsidRPr="007A3547">
        <w:t>.</w:t>
      </w:r>
      <w:r w:rsidR="001C2F0C" w:rsidRPr="00D053CF">
        <w:rPr>
          <w:sz w:val="24"/>
          <w:szCs w:val="24"/>
        </w:rPr>
        <w:t>.</w:t>
      </w:r>
      <w:bookmarkEnd w:id="14"/>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АО «</w:t>
      </w:r>
      <w:proofErr w:type="spellStart"/>
      <w:r w:rsidR="00702B2C" w:rsidRPr="00D053CF">
        <w:rPr>
          <w:sz w:val="24"/>
          <w:szCs w:val="24"/>
        </w:rPr>
        <w:t>Россети</w:t>
      </w:r>
      <w:proofErr w:type="spellEnd"/>
      <w:r w:rsidR="00702B2C" w:rsidRPr="00D053CF">
        <w:rPr>
          <w:sz w:val="24"/>
          <w:szCs w:val="24"/>
        </w:rPr>
        <w:t xml:space="preserve">» </w:t>
      </w:r>
      <w:hyperlink r:id="rId23"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05036B" w:rsidRDefault="008C4223" w:rsidP="008C4223">
      <w:pPr>
        <w:widowControl w:val="0"/>
        <w:tabs>
          <w:tab w:val="num" w:pos="1650"/>
        </w:tabs>
        <w:suppressAutoHyphens w:val="0"/>
        <w:autoSpaceDE w:val="0"/>
        <w:autoSpaceDN w:val="0"/>
        <w:adjustRightInd w:val="0"/>
        <w:spacing w:before="60" w:line="264" w:lineRule="auto"/>
        <w:ind w:firstLine="0"/>
        <w:rPr>
          <w:sz w:val="24"/>
        </w:rPr>
      </w:pPr>
      <w:r w:rsidRPr="00D053CF">
        <w:rPr>
          <w:b/>
          <w:sz w:val="24"/>
          <w:szCs w:val="24"/>
          <w:u w:val="single"/>
        </w:rPr>
        <w:t>Лот №1:</w:t>
      </w:r>
      <w:r w:rsidR="00717F60" w:rsidRPr="00D053CF">
        <w:rPr>
          <w:sz w:val="24"/>
          <w:szCs w:val="24"/>
        </w:rPr>
        <w:t xml:space="preserve"> право заключения </w:t>
      </w:r>
      <w:bookmarkEnd w:id="18"/>
      <w:r w:rsidR="0005036B" w:rsidRPr="002E39BF">
        <w:rPr>
          <w:sz w:val="24"/>
          <w:szCs w:val="20"/>
          <w:lang w:eastAsia="ru-RU"/>
        </w:rPr>
        <w:t>Договора</w:t>
      </w:r>
      <w:r w:rsidR="0005036B" w:rsidRPr="002E39BF">
        <w:rPr>
          <w:sz w:val="24"/>
          <w:szCs w:val="20"/>
        </w:rPr>
        <w:t xml:space="preserve">  </w:t>
      </w:r>
      <w:r w:rsidR="0005036B" w:rsidRPr="002E39BF">
        <w:rPr>
          <w:snapToGrid w:val="0"/>
          <w:sz w:val="24"/>
          <w:szCs w:val="20"/>
        </w:rPr>
        <w:t xml:space="preserve">на </w:t>
      </w:r>
      <w:r w:rsidR="0005036B" w:rsidRPr="002E39BF">
        <w:rPr>
          <w:sz w:val="24"/>
        </w:rPr>
        <w:t>поставку вакуумного выключателя 35 кВ для нужд ПАО «МРСК Центра» (филиала «Белгородэнерго»)</w:t>
      </w:r>
      <w:r w:rsidR="00702B2C" w:rsidRPr="0005036B">
        <w:rPr>
          <w:sz w:val="24"/>
        </w:rPr>
        <w:t>.</w:t>
      </w:r>
    </w:p>
    <w:p w:rsidR="008C4223" w:rsidRPr="0005036B" w:rsidRDefault="008C4223" w:rsidP="0005036B">
      <w:pPr>
        <w:widowControl w:val="0"/>
        <w:tabs>
          <w:tab w:val="num" w:pos="1650"/>
        </w:tabs>
        <w:suppressAutoHyphens w:val="0"/>
        <w:autoSpaceDE w:val="0"/>
        <w:autoSpaceDN w:val="0"/>
        <w:adjustRightInd w:val="0"/>
        <w:spacing w:before="60" w:line="264" w:lineRule="auto"/>
        <w:ind w:firstLine="0"/>
        <w:rPr>
          <w:sz w:val="24"/>
        </w:rPr>
      </w:pPr>
      <w:r w:rsidRPr="0005036B">
        <w:rPr>
          <w:sz w:val="24"/>
        </w:rPr>
        <w:t>Количество лотов: 1 (один).</w:t>
      </w:r>
    </w:p>
    <w:bookmarkEnd w:id="19"/>
    <w:p w:rsidR="009D7F01" w:rsidRPr="0005036B" w:rsidRDefault="009D7F01" w:rsidP="0005036B">
      <w:pPr>
        <w:widowControl w:val="0"/>
        <w:tabs>
          <w:tab w:val="num" w:pos="1650"/>
        </w:tabs>
        <w:suppressAutoHyphens w:val="0"/>
        <w:autoSpaceDE w:val="0"/>
        <w:autoSpaceDN w:val="0"/>
        <w:adjustRightInd w:val="0"/>
        <w:spacing w:before="60" w:line="264" w:lineRule="auto"/>
        <w:ind w:firstLine="0"/>
        <w:rPr>
          <w:i/>
          <w:sz w:val="24"/>
        </w:rPr>
      </w:pPr>
      <w:r w:rsidRPr="0005036B">
        <w:rPr>
          <w:i/>
          <w:sz w:val="24"/>
        </w:rPr>
        <w:t xml:space="preserve">Участник самостоятельно, в рамках своей </w:t>
      </w:r>
      <w:r w:rsidR="00702B2C" w:rsidRPr="0005036B">
        <w:rPr>
          <w:i/>
          <w:sz w:val="24"/>
        </w:rPr>
        <w:t>Заявки</w:t>
      </w:r>
      <w:r w:rsidRPr="0005036B">
        <w:rPr>
          <w:i/>
          <w:sz w:val="24"/>
        </w:rPr>
        <w:t xml:space="preserve"> формирует стоимость </w:t>
      </w:r>
      <w:r w:rsidR="007813AA" w:rsidRPr="0005036B">
        <w:rPr>
          <w:i/>
          <w:sz w:val="24"/>
        </w:rPr>
        <w:t xml:space="preserve">предлагаемой к поставке продукции, закупаемой </w:t>
      </w:r>
      <w:r w:rsidRPr="0005036B">
        <w:rPr>
          <w:i/>
          <w:sz w:val="24"/>
        </w:rPr>
        <w:t>через заводы-изготовителей либо их дилеров, и несет ответственность за ее обоснованность перед Организатором и Заказчиком.</w:t>
      </w:r>
    </w:p>
    <w:p w:rsidR="00804801" w:rsidRPr="00D053CF" w:rsidRDefault="00B5344A" w:rsidP="00E71A48">
      <w:pPr>
        <w:pStyle w:val="a"/>
        <w:numPr>
          <w:ilvl w:val="0"/>
          <w:numId w:val="0"/>
        </w:numPr>
        <w:spacing w:line="264" w:lineRule="auto"/>
        <w:ind w:left="360" w:hanging="360"/>
        <w:rPr>
          <w:sz w:val="24"/>
          <w:szCs w:val="24"/>
        </w:rPr>
      </w:pPr>
      <w:r w:rsidRPr="0005036B">
        <w:rPr>
          <w:i/>
          <w:sz w:val="24"/>
          <w:szCs w:val="24"/>
        </w:rPr>
        <w:t>Частичное выполнение</w:t>
      </w:r>
      <w:r w:rsidR="002946EF" w:rsidRPr="0005036B">
        <w:rPr>
          <w:i/>
          <w:sz w:val="24"/>
          <w:szCs w:val="24"/>
        </w:rPr>
        <w:t xml:space="preserve"> </w:t>
      </w:r>
      <w:r w:rsidR="004D17BD" w:rsidRPr="0005036B">
        <w:rPr>
          <w:i/>
          <w:sz w:val="24"/>
          <w:szCs w:val="24"/>
        </w:rPr>
        <w:t xml:space="preserve">поставок, </w:t>
      </w:r>
      <w:r w:rsidR="00AD3EBC" w:rsidRPr="0005036B">
        <w:rPr>
          <w:i/>
          <w:sz w:val="24"/>
          <w:szCs w:val="24"/>
        </w:rPr>
        <w:t>работ (услуг)</w:t>
      </w:r>
      <w:r w:rsidRPr="0005036B">
        <w:rPr>
          <w:i/>
          <w:sz w:val="24"/>
          <w:szCs w:val="24"/>
        </w:rPr>
        <w:t xml:space="preserve"> не допускается</w:t>
      </w:r>
      <w:r w:rsidRPr="00D053CF">
        <w:rPr>
          <w:sz w:val="24"/>
          <w:szCs w:val="24"/>
        </w:rPr>
        <w:t>.</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D053CF">
        <w:rPr>
          <w:sz w:val="24"/>
          <w:szCs w:val="24"/>
        </w:rPr>
        <w:t xml:space="preserve">выполнения </w:t>
      </w:r>
      <w:r w:rsidR="00702B2C" w:rsidRPr="00D053CF">
        <w:rPr>
          <w:sz w:val="24"/>
          <w:szCs w:val="24"/>
        </w:rPr>
        <w:t>поставок</w:t>
      </w:r>
      <w:r w:rsidR="00717F60" w:rsidRPr="00D053CF">
        <w:rPr>
          <w:sz w:val="24"/>
          <w:szCs w:val="24"/>
        </w:rPr>
        <w:t xml:space="preserve">: </w:t>
      </w:r>
      <w:bookmarkEnd w:id="20"/>
      <w:r w:rsidR="0005036B" w:rsidRPr="00460631">
        <w:rPr>
          <w:sz w:val="24"/>
          <w:szCs w:val="24"/>
        </w:rPr>
        <w:t xml:space="preserve">в течение </w:t>
      </w:r>
      <w:r w:rsidR="0005036B">
        <w:rPr>
          <w:sz w:val="24"/>
          <w:szCs w:val="24"/>
        </w:rPr>
        <w:t>45</w:t>
      </w:r>
      <w:r w:rsidR="0005036B" w:rsidRPr="00460631">
        <w:rPr>
          <w:sz w:val="24"/>
          <w:szCs w:val="24"/>
        </w:rPr>
        <w:t xml:space="preserve"> календарных дней с момента заключения Договора</w:t>
      </w:r>
    </w:p>
    <w:p w:rsidR="008D2928" w:rsidRPr="0005036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t xml:space="preserve">Отгрузочные реквизиты/базис поставки: </w:t>
      </w:r>
      <w:r w:rsidR="008D2928" w:rsidRPr="00D053CF">
        <w:rPr>
          <w:sz w:val="24"/>
          <w:szCs w:val="24"/>
        </w:rPr>
        <w:t xml:space="preserve">на условиях DDP (Согласно </w:t>
      </w:r>
      <w:r w:rsidR="008D2928" w:rsidRPr="00D053CF">
        <w:rPr>
          <w:sz w:val="24"/>
          <w:szCs w:val="24"/>
        </w:rPr>
        <w:lastRenderedPageBreak/>
        <w:t xml:space="preserve">ИНКОТЕРМС </w:t>
      </w:r>
      <w:r w:rsidR="003E4055" w:rsidRPr="0005036B">
        <w:rPr>
          <w:sz w:val="24"/>
          <w:szCs w:val="24"/>
        </w:rPr>
        <w:t>2010</w:t>
      </w:r>
      <w:r w:rsidR="008D2928" w:rsidRPr="0005036B">
        <w:rPr>
          <w:sz w:val="24"/>
          <w:szCs w:val="24"/>
        </w:rPr>
        <w:t>) по адресам филиалов ПАО «МРСК Центра»:</w:t>
      </w:r>
      <w:bookmarkEnd w:id="21"/>
      <w:r w:rsidR="00231479" w:rsidRPr="0005036B">
        <w:rPr>
          <w:sz w:val="24"/>
          <w:szCs w:val="24"/>
        </w:rPr>
        <w:t xml:space="preserve"> /, указанным в Приложении №1 к настоящей Документации.</w:t>
      </w:r>
    </w:p>
    <w:p w:rsidR="008D2928" w:rsidRPr="0005036B" w:rsidRDefault="008D2928" w:rsidP="00775238">
      <w:pPr>
        <w:pStyle w:val="afffffff2"/>
        <w:numPr>
          <w:ilvl w:val="0"/>
          <w:numId w:val="74"/>
        </w:numPr>
        <w:tabs>
          <w:tab w:val="num" w:pos="1560"/>
        </w:tabs>
        <w:spacing w:line="240" w:lineRule="auto"/>
        <w:rPr>
          <w:rFonts w:ascii="Times New Roman" w:hAnsi="Times New Roman"/>
          <w:sz w:val="24"/>
          <w:szCs w:val="24"/>
        </w:rPr>
      </w:pPr>
      <w:r w:rsidRPr="0005036B">
        <w:rPr>
          <w:rFonts w:ascii="Times New Roman" w:hAnsi="Times New Roman"/>
          <w:sz w:val="24"/>
          <w:szCs w:val="24"/>
        </w:rPr>
        <w:t>«Белгородэнерго», РФ, 308000, г. Белгород, 5-й Заводской переулок, д. 17 (Центральный склад);</w:t>
      </w:r>
    </w:p>
    <w:p w:rsidR="00717F60" w:rsidRPr="0005036B" w:rsidRDefault="008D2928" w:rsidP="0005036B">
      <w:pPr>
        <w:pStyle w:val="afffffff2"/>
        <w:numPr>
          <w:ilvl w:val="0"/>
          <w:numId w:val="74"/>
        </w:numPr>
        <w:tabs>
          <w:tab w:val="num" w:pos="1560"/>
        </w:tabs>
        <w:spacing w:line="240" w:lineRule="auto"/>
        <w:rPr>
          <w:rFonts w:ascii="Times New Roman" w:hAnsi="Times New Roman" w:cs="Times New Roman"/>
          <w:bCs/>
          <w:snapToGrid/>
          <w:sz w:val="24"/>
          <w:szCs w:val="24"/>
          <w:lang w:eastAsia="ar-SA"/>
        </w:rPr>
      </w:pPr>
      <w:r w:rsidRPr="0005036B">
        <w:rPr>
          <w:rFonts w:ascii="Times New Roman" w:hAnsi="Times New Roman"/>
          <w:sz w:val="24"/>
          <w:szCs w:val="24"/>
        </w:rPr>
        <w:t>«</w:t>
      </w:r>
      <w:bookmarkStart w:id="22" w:name="_Ref440270663"/>
      <w:r w:rsidR="0022360B" w:rsidRPr="0005036B">
        <w:rPr>
          <w:rFonts w:ascii="Times New Roman" w:hAnsi="Times New Roman" w:cs="Times New Roman"/>
          <w:bCs/>
          <w:snapToGrid/>
          <w:sz w:val="24"/>
          <w:szCs w:val="24"/>
          <w:lang w:eastAsia="ar-SA"/>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fldSimple w:instr=" REF _Ref311232052 \r \h  \* MERGEFORMAT ">
        <w:r w:rsidR="00131C52" w:rsidRPr="00D053CF">
          <w:rPr>
            <w:iCs/>
            <w:sz w:val="24"/>
            <w:szCs w:val="24"/>
          </w:rPr>
          <w:t>3</w:t>
        </w:r>
      </w:fldSimple>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fldSimple w:instr=" REF _Ref440270568 \r \h  \* MERGEFORMAT ">
        <w:r w:rsidR="00131C52" w:rsidRPr="00D053CF">
          <w:rPr>
            <w:sz w:val="24"/>
            <w:szCs w:val="24"/>
          </w:rPr>
          <w:t>4</w:t>
        </w:r>
      </w:fldSimple>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fldSimple w:instr=" REF _Ref305973574 \r \h  \* MERGEFORMAT ">
        <w:r w:rsidR="00131C52" w:rsidRPr="00D053CF">
          <w:t>2</w:t>
        </w:r>
      </w:fldSimple>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fldSimple w:instr=" REF _Ref440270602 \r \h  \* MERGEFORMAT ">
        <w:r w:rsidR="00131C52" w:rsidRPr="00D053CF">
          <w:rPr>
            <w:iCs/>
            <w:sz w:val="24"/>
            <w:szCs w:val="24"/>
          </w:rPr>
          <w:t>5</w:t>
        </w:r>
      </w:fldSimple>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131C52" w:rsidRPr="00D053CF">
          <w:rPr>
            <w:sz w:val="24"/>
            <w:szCs w:val="24"/>
          </w:rPr>
          <w:t>1.1.6</w:t>
        </w:r>
      </w:fldSimple>
      <w:r w:rsidRPr="00D053CF">
        <w:rPr>
          <w:sz w:val="24"/>
          <w:szCs w:val="24"/>
        </w:rPr>
        <w:t xml:space="preserve">, </w:t>
      </w:r>
      <w:fldSimple w:instr=" REF _Ref440270651 \r \h  \* MERGEFORMAT ">
        <w:r w:rsidR="00131C52" w:rsidRPr="00D053CF">
          <w:rPr>
            <w:sz w:val="24"/>
            <w:szCs w:val="24"/>
          </w:rPr>
          <w:t>1.1.7</w:t>
        </w:r>
      </w:fldSimple>
      <w:r w:rsidRPr="00D053CF">
        <w:rPr>
          <w:sz w:val="24"/>
          <w:szCs w:val="24"/>
        </w:rPr>
        <w:t xml:space="preserve">, </w:t>
      </w:r>
      <w:fldSimple w:instr=" REF _Ref440270663 \r \h  \* MERGEFORMAT ">
        <w:r w:rsidR="00131C52" w:rsidRPr="00D053CF">
          <w:rPr>
            <w:sz w:val="24"/>
            <w:szCs w:val="24"/>
          </w:rPr>
          <w:t>1.1.8</w:t>
        </w:r>
      </w:fldSimple>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131C52" w:rsidRPr="00D053CF">
          <w:rPr>
            <w:sz w:val="24"/>
            <w:szCs w:val="24"/>
          </w:rPr>
          <w:t>1.1.6</w:t>
        </w:r>
      </w:fldSimple>
      <w:r w:rsidR="008D2928" w:rsidRPr="00D053CF">
        <w:rPr>
          <w:sz w:val="24"/>
          <w:szCs w:val="24"/>
        </w:rPr>
        <w:t xml:space="preserve">, </w:t>
      </w:r>
      <w:fldSimple w:instr=" REF _Ref440270651 \r \h  \* MERGEFORMAT ">
        <w:r w:rsidR="00131C52" w:rsidRPr="00D053CF">
          <w:rPr>
            <w:sz w:val="24"/>
            <w:szCs w:val="24"/>
          </w:rPr>
          <w:t>1.1.7</w:t>
        </w:r>
      </w:fldSimple>
      <w:r w:rsidR="008D2928" w:rsidRPr="00D053CF">
        <w:rPr>
          <w:sz w:val="24"/>
          <w:szCs w:val="24"/>
        </w:rPr>
        <w:t xml:space="preserve">, </w:t>
      </w:r>
      <w:fldSimple w:instr=" REF _Ref440270663 \r \h  \* MERGEFORMAT ">
        <w:r w:rsidR="00131C52" w:rsidRPr="00D053CF">
          <w:rPr>
            <w:sz w:val="24"/>
            <w:szCs w:val="24"/>
          </w:rPr>
          <w:t>1.1.8</w:t>
        </w:r>
      </w:fldSimple>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fldSimple w:instr=" REF _Ref440270637 \r \h  \* MERGEFORMAT ">
        <w:r w:rsidR="00131C52" w:rsidRPr="00D053CF">
          <w:rPr>
            <w:sz w:val="24"/>
            <w:szCs w:val="24"/>
          </w:rPr>
          <w:t>1.1.6</w:t>
        </w:r>
      </w:fldSimple>
      <w:r w:rsidR="003E4055" w:rsidRPr="00D053CF">
        <w:rPr>
          <w:sz w:val="24"/>
          <w:szCs w:val="24"/>
        </w:rPr>
        <w:t xml:space="preserve"> и </w:t>
      </w:r>
      <w:fldSimple w:instr=" REF _Ref440270663 \r \h  \* MERGEFORMAT ">
        <w:r w:rsidR="00131C52" w:rsidRPr="00D053CF">
          <w:rPr>
            <w:sz w:val="24"/>
            <w:szCs w:val="24"/>
          </w:rPr>
          <w:t>1.1.8</w:t>
        </w:r>
      </w:fldSimple>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66966800"/>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fldSimple w:instr=" REF _Ref305973033 \r \h  \* MERGEFORMAT ">
        <w:r w:rsidR="00131C52" w:rsidRPr="00D053CF">
          <w:rPr>
            <w:sz w:val="24"/>
            <w:szCs w:val="24"/>
          </w:rPr>
          <w:t>3.2</w:t>
        </w:r>
      </w:fldSimple>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lastRenderedPageBreak/>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66966801"/>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fldSimple w:instr=" REF _Ref191386109 \n \h  \* MERGEFORMAT ">
        <w:r w:rsidR="00131C52" w:rsidRPr="00D053CF">
          <w:rPr>
            <w:sz w:val="24"/>
            <w:szCs w:val="24"/>
          </w:rPr>
          <w:t>3.3.2</w:t>
        </w:r>
      </w:fldSimple>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66966802"/>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D053CF">
        <w:rPr>
          <w:sz w:val="24"/>
          <w:szCs w:val="24"/>
        </w:rPr>
        <w:lastRenderedPageBreak/>
        <w:t>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fldSimple w:instr=" REF _Ref191386164 \r \h  \* MERGEFORMAT ">
        <w:r w:rsidR="00131C52" w:rsidRPr="00D053CF">
          <w:rPr>
            <w:sz w:val="24"/>
            <w:szCs w:val="24"/>
          </w:rPr>
          <w:t xml:space="preserve"> 1.4.1 </w:t>
        </w:r>
      </w:fldSimple>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fldSimple w:instr=" REF _Ref306978606 \r \h  \* MERGEFORMAT ">
        <w:r w:rsidR="00131C52" w:rsidRPr="00D053CF">
          <w:rPr>
            <w:sz w:val="24"/>
            <w:szCs w:val="24"/>
          </w:rPr>
          <w:t xml:space="preserve"> 1.4.2 </w:t>
        </w:r>
      </w:fldSimple>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66966803"/>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lastRenderedPageBreak/>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w:t>
      </w:r>
      <w:proofErr w:type="spellStart"/>
      <w:r w:rsidRPr="00D053CF">
        <w:rPr>
          <w:sz w:val="24"/>
          <w:szCs w:val="24"/>
        </w:rPr>
        <w:t>аффилированных</w:t>
      </w:r>
      <w:proofErr w:type="spellEnd"/>
      <w:r w:rsidRPr="00D053CF">
        <w:rPr>
          <w:sz w:val="24"/>
          <w:szCs w:val="24"/>
        </w:rPr>
        <w:t xml:space="preserve"> между собой (понятие </w:t>
      </w:r>
      <w:proofErr w:type="spellStart"/>
      <w:r w:rsidRPr="00D053CF">
        <w:rPr>
          <w:sz w:val="24"/>
          <w:szCs w:val="24"/>
        </w:rPr>
        <w:t>аффилированного</w:t>
      </w:r>
      <w:proofErr w:type="spellEnd"/>
      <w:r w:rsidRPr="00D053CF">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w:t>
      </w:r>
      <w:proofErr w:type="spellStart"/>
      <w:r w:rsidRPr="00D053CF">
        <w:rPr>
          <w:sz w:val="24"/>
          <w:szCs w:val="24"/>
        </w:rPr>
        <w:t>аффилированными</w:t>
      </w:r>
      <w:proofErr w:type="spellEnd"/>
      <w:r w:rsidRPr="00D053CF">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D053CF">
        <w:rPr>
          <w:sz w:val="24"/>
          <w:szCs w:val="24"/>
        </w:rPr>
        <w:t>аффилированные</w:t>
      </w:r>
      <w:proofErr w:type="spellEnd"/>
      <w:r w:rsidRPr="00D053CF">
        <w:rPr>
          <w:sz w:val="24"/>
          <w:szCs w:val="24"/>
        </w:rPr>
        <w:t xml:space="preserve">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w:t>
      </w:r>
      <w:proofErr w:type="spellStart"/>
      <w:r w:rsidRPr="00D053CF">
        <w:rPr>
          <w:sz w:val="24"/>
          <w:szCs w:val="24"/>
        </w:rPr>
        <w:t>аффилированного</w:t>
      </w:r>
      <w:proofErr w:type="spellEnd"/>
      <w:r w:rsidRPr="00D053CF">
        <w:rPr>
          <w:sz w:val="24"/>
          <w:szCs w:val="24"/>
        </w:rPr>
        <w:t xml:space="preserve">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fldSimple w:instr=" REF _Ref306114966 \r \h  \* MERGEFORMAT ">
        <w:r w:rsidR="00131C52" w:rsidRPr="00D053CF">
          <w:rPr>
            <w:sz w:val="24"/>
            <w:szCs w:val="24"/>
          </w:rPr>
          <w:t>3.3.11</w:t>
        </w:r>
      </w:fldSimple>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66804"/>
      <w:bookmarkStart w:id="53" w:name="_Ref306144164"/>
      <w:r w:rsidRPr="00D053CF">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131C52" w:rsidRPr="00D053CF">
          <w:rPr>
            <w:b w:val="0"/>
          </w:rPr>
          <w:t>1.1.5</w:t>
        </w:r>
      </w:fldSimple>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r w:rsidR="002D4BC6" w:rsidRPr="00D053CF">
        <w:rPr>
          <w:b w:val="0"/>
        </w:rPr>
        <w:t xml:space="preserve"> </w:t>
      </w:r>
    </w:p>
    <w:p w:rsidR="002D4BC6" w:rsidRPr="00D053CF" w:rsidRDefault="002D4BC6" w:rsidP="002D4BC6">
      <w:pPr>
        <w:pStyle w:val="3"/>
        <w:ind w:left="0" w:firstLine="709"/>
        <w:jc w:val="both"/>
        <w:rPr>
          <w:b w:val="0"/>
        </w:rPr>
      </w:pPr>
      <w:bookmarkStart w:id="63" w:name="_Toc440297006"/>
      <w:bookmarkStart w:id="64" w:name="_Toc440356567"/>
      <w:bookmarkStart w:id="65" w:name="_Toc440631702"/>
      <w:bookmarkStart w:id="66" w:name="_Toc440876487"/>
      <w:bookmarkStart w:id="67" w:name="_Toc441130559"/>
      <w:bookmarkStart w:id="68" w:name="_Toc441157064"/>
      <w:bookmarkStart w:id="69" w:name="_Toc447292082"/>
      <w:bookmarkStart w:id="70" w:name="_Toc462234840"/>
      <w:bookmarkStart w:id="71" w:name="_Toc466966806"/>
      <w:r w:rsidRPr="00D053CF">
        <w:rPr>
          <w:b w:val="0"/>
          <w:szCs w:val="24"/>
        </w:rPr>
        <w:t xml:space="preserve">В случае подачи Заявки на несколько лотов в дополнение к требованиям подраздела </w:t>
      </w:r>
      <w:fldSimple w:instr=" REF _Ref440357740 \r \h  \* MERGEFORMAT ">
        <w:r w:rsidR="00131C52" w:rsidRPr="00D053CF">
          <w:rPr>
            <w:b w:val="0"/>
            <w:szCs w:val="24"/>
          </w:rPr>
          <w:t>3.3</w:t>
        </w:r>
      </w:fldSimple>
      <w:r w:rsidRPr="00D053CF">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p>
    <w:p w:rsidR="002D4BC6" w:rsidRPr="00D053CF" w:rsidRDefault="002D4BC6" w:rsidP="002D4BC6">
      <w:pPr>
        <w:pStyle w:val="3"/>
        <w:numPr>
          <w:ilvl w:val="3"/>
          <w:numId w:val="1"/>
        </w:numPr>
        <w:ind w:left="709" w:firstLine="0"/>
        <w:jc w:val="both"/>
        <w:rPr>
          <w:b w:val="0"/>
          <w:szCs w:val="24"/>
        </w:rPr>
      </w:pPr>
      <w:bookmarkStart w:id="72" w:name="_Toc440297007"/>
      <w:bookmarkStart w:id="73" w:name="_Toc440356568"/>
      <w:bookmarkStart w:id="74" w:name="_Toc440631703"/>
      <w:bookmarkStart w:id="75" w:name="_Toc440876488"/>
      <w:bookmarkStart w:id="76" w:name="_Toc441130560"/>
      <w:bookmarkStart w:id="77" w:name="_Toc441157065"/>
      <w:bookmarkStart w:id="78" w:name="_Toc447292083"/>
      <w:bookmarkStart w:id="79" w:name="_Toc462234841"/>
      <w:bookmarkStart w:id="80" w:name="_Toc466966807"/>
      <w:r w:rsidRPr="00D053CF">
        <w:rPr>
          <w:b w:val="0"/>
          <w:szCs w:val="24"/>
        </w:rPr>
        <w:t xml:space="preserve">Письмо о подаче оферты (подраздел </w:t>
      </w:r>
      <w:fldSimple w:instr=" REF _Ref55336310 \r \h  \* MERGEFORMAT ">
        <w:r w:rsidR="00131C52" w:rsidRPr="00D053CF">
          <w:rPr>
            <w:b w:val="0"/>
            <w:szCs w:val="24"/>
          </w:rPr>
          <w:t>5.1</w:t>
        </w:r>
      </w:fldSimple>
      <w:r w:rsidRPr="00D053CF">
        <w:rPr>
          <w:b w:val="0"/>
          <w:szCs w:val="24"/>
        </w:rPr>
        <w:t>) должно содержать указание номера и названия каждого лота, а в качестве общей суммы — сумму по каждому из лотов.</w:t>
      </w:r>
      <w:bookmarkEnd w:id="72"/>
      <w:bookmarkEnd w:id="73"/>
      <w:bookmarkEnd w:id="74"/>
      <w:bookmarkEnd w:id="75"/>
      <w:bookmarkEnd w:id="76"/>
      <w:bookmarkEnd w:id="77"/>
      <w:bookmarkEnd w:id="78"/>
      <w:bookmarkEnd w:id="79"/>
      <w:bookmarkEnd w:id="80"/>
    </w:p>
    <w:p w:rsidR="002D4BC6" w:rsidRPr="00D053CF" w:rsidRDefault="002D4BC6" w:rsidP="002D4BC6">
      <w:pPr>
        <w:pStyle w:val="3"/>
        <w:numPr>
          <w:ilvl w:val="3"/>
          <w:numId w:val="1"/>
        </w:numPr>
        <w:ind w:left="709" w:firstLine="0"/>
        <w:jc w:val="both"/>
        <w:rPr>
          <w:b w:val="0"/>
          <w:szCs w:val="24"/>
        </w:rPr>
      </w:pPr>
      <w:bookmarkStart w:id="81" w:name="_Toc440297008"/>
      <w:bookmarkStart w:id="82" w:name="_Toc440356569"/>
      <w:bookmarkStart w:id="83" w:name="_Toc440631704"/>
      <w:bookmarkStart w:id="84" w:name="_Toc440876489"/>
      <w:bookmarkStart w:id="85" w:name="_Toc441130561"/>
      <w:bookmarkStart w:id="86" w:name="_Toc441157066"/>
      <w:bookmarkStart w:id="87" w:name="_Toc447292084"/>
      <w:bookmarkStart w:id="88" w:name="_Toc462234842"/>
      <w:bookmarkStart w:id="89" w:name="_Toc466966808"/>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fldSimple w:instr=" REF _Ref440284918 \r \h  \* MERGEFORMAT ">
        <w:r w:rsidR="00131C52" w:rsidRPr="00D053CF">
          <w:rPr>
            <w:b w:val="0"/>
            <w:szCs w:val="24"/>
          </w:rPr>
          <w:t>5.2</w:t>
        </w:r>
      </w:fldSimple>
      <w:r w:rsidRPr="00D053CF">
        <w:rPr>
          <w:b w:val="0"/>
          <w:szCs w:val="24"/>
        </w:rPr>
        <w:t xml:space="preserve">), Техническое предложение (подраздел </w:t>
      </w:r>
      <w:fldSimple w:instr=" REF _Ref86826666 \r \h  \* MERGEFORMAT ">
        <w:r w:rsidR="00131C52" w:rsidRPr="00D053CF">
          <w:rPr>
            <w:b w:val="0"/>
            <w:szCs w:val="24"/>
          </w:rPr>
          <w:t>5.3</w:t>
        </w:r>
      </w:fldSimple>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fldSimple w:instr=" REF _Ref440284947 \r \h  \* MERGEFORMAT ">
        <w:r w:rsidR="00131C52" w:rsidRPr="00D053CF">
          <w:rPr>
            <w:b w:val="0"/>
            <w:szCs w:val="24"/>
          </w:rPr>
          <w:t>5.4</w:t>
        </w:r>
      </w:fldSimple>
      <w:r w:rsidRPr="00D053CF">
        <w:rPr>
          <w:b w:val="0"/>
          <w:szCs w:val="24"/>
        </w:rPr>
        <w:t>)</w:t>
      </w:r>
      <w:r w:rsidR="00AE556B" w:rsidRPr="00D053CF">
        <w:rPr>
          <w:b w:val="0"/>
          <w:szCs w:val="24"/>
        </w:rPr>
        <w:t xml:space="preserve"> и Протокол разногласий к проекту Договора (подраздел </w:t>
      </w:r>
      <w:fldSimple w:instr=" REF _Ref93264992 \r \h  \* MERGEFORMAT ">
        <w:r w:rsidR="00131C52" w:rsidRPr="00D053CF">
          <w:rPr>
            <w:b w:val="0"/>
            <w:szCs w:val="24"/>
          </w:rPr>
          <w:t>5.5</w:t>
        </w:r>
      </w:fldSimple>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81"/>
      <w:bookmarkEnd w:id="82"/>
      <w:bookmarkEnd w:id="83"/>
      <w:bookmarkEnd w:id="84"/>
      <w:bookmarkEnd w:id="85"/>
      <w:bookmarkEnd w:id="86"/>
      <w:bookmarkEnd w:id="87"/>
      <w:bookmarkEnd w:id="88"/>
      <w:bookmarkEnd w:id="89"/>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90" w:name="_Toc440297010"/>
      <w:bookmarkStart w:id="91" w:name="_Toc440356571"/>
      <w:bookmarkStart w:id="92" w:name="_Toc440631706"/>
      <w:bookmarkStart w:id="93" w:name="_Toc440876491"/>
      <w:bookmarkStart w:id="94" w:name="_Toc441130563"/>
      <w:bookmarkStart w:id="95" w:name="_Toc441157067"/>
      <w:bookmarkStart w:id="96" w:name="_Toc447292085"/>
      <w:bookmarkStart w:id="97" w:name="_Toc462234843"/>
      <w:bookmarkStart w:id="98" w:name="_Toc466966809"/>
      <w:r w:rsidRPr="00D053CF">
        <w:rPr>
          <w:b w:val="0"/>
          <w:szCs w:val="24"/>
        </w:rPr>
        <w:t xml:space="preserve">Оценка заявок (подраздел </w:t>
      </w:r>
      <w:fldSimple w:instr=" REF _Ref305973250 \r \h  \* MERGEFORMAT ">
        <w:r w:rsidR="00131C52" w:rsidRPr="00D053CF">
          <w:rPr>
            <w:b w:val="0"/>
            <w:szCs w:val="24"/>
          </w:rPr>
          <w:t>3.6</w:t>
        </w:r>
      </w:fldSimple>
      <w:r w:rsidRPr="00D053CF">
        <w:rPr>
          <w:b w:val="0"/>
          <w:szCs w:val="24"/>
        </w:rPr>
        <w:t xml:space="preserve">) и подведение итогов запроса предложений (подраздел </w:t>
      </w:r>
      <w:fldSimple w:instr=" REF _Ref303681924 \r \h  \* MERGEFORMAT ">
        <w:r w:rsidR="00131C52" w:rsidRPr="00D053CF">
          <w:rPr>
            <w:b w:val="0"/>
            <w:szCs w:val="24"/>
          </w:rPr>
          <w:t>3.8</w:t>
        </w:r>
      </w:fldSimple>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0"/>
      <w:bookmarkEnd w:id="91"/>
      <w:bookmarkEnd w:id="92"/>
      <w:bookmarkEnd w:id="93"/>
      <w:bookmarkEnd w:id="94"/>
      <w:bookmarkEnd w:id="95"/>
      <w:bookmarkEnd w:id="96"/>
      <w:bookmarkEnd w:id="97"/>
      <w:bookmarkEnd w:id="98"/>
    </w:p>
    <w:p w:rsidR="00E420A2" w:rsidRPr="00D053CF" w:rsidRDefault="00E420A2" w:rsidP="002D4BC6">
      <w:pPr>
        <w:pStyle w:val="3"/>
        <w:ind w:left="0" w:firstLine="709"/>
        <w:jc w:val="both"/>
        <w:rPr>
          <w:b w:val="0"/>
          <w:szCs w:val="24"/>
        </w:rPr>
        <w:sectPr w:rsidR="00E420A2" w:rsidRPr="00D053C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99" w:name="_Проект_договора"/>
      <w:bookmarkStart w:id="100" w:name="_Ref305973574"/>
      <w:bookmarkStart w:id="101" w:name="_Ref440272931"/>
      <w:bookmarkStart w:id="102" w:name="_Ref440274025"/>
      <w:bookmarkStart w:id="103" w:name="_Ref440292752"/>
      <w:bookmarkStart w:id="104" w:name="_Toc466966810"/>
      <w:bookmarkEnd w:id="53"/>
      <w:bookmarkEnd w:id="99"/>
      <w:r w:rsidRPr="00D053CF">
        <w:rPr>
          <w:szCs w:val="24"/>
        </w:rPr>
        <w:lastRenderedPageBreak/>
        <w:t xml:space="preserve">Проект </w:t>
      </w:r>
      <w:r w:rsidR="00123C70" w:rsidRPr="00D053CF">
        <w:rPr>
          <w:szCs w:val="24"/>
        </w:rPr>
        <w:t>Договор</w:t>
      </w:r>
      <w:r w:rsidRPr="00D053CF">
        <w:rPr>
          <w:szCs w:val="24"/>
        </w:rPr>
        <w:t>а</w:t>
      </w:r>
      <w:bookmarkEnd w:id="100"/>
      <w:r w:rsidR="00953802" w:rsidRPr="00D053CF">
        <w:rPr>
          <w:szCs w:val="24"/>
        </w:rPr>
        <w:t xml:space="preserve">. </w:t>
      </w:r>
      <w:proofErr w:type="spellStart"/>
      <w:r w:rsidR="00953802" w:rsidRPr="00D053CF">
        <w:rPr>
          <w:bCs w:val="0"/>
          <w:szCs w:val="24"/>
        </w:rPr>
        <w:t>Антикоррупционная</w:t>
      </w:r>
      <w:proofErr w:type="spellEnd"/>
      <w:r w:rsidR="00953802" w:rsidRPr="00D053CF">
        <w:rPr>
          <w:bCs w:val="0"/>
          <w:szCs w:val="24"/>
        </w:rPr>
        <w:t xml:space="preserve"> оговорка, включаемая в проект договора</w:t>
      </w:r>
      <w:bookmarkEnd w:id="101"/>
      <w:bookmarkEnd w:id="102"/>
      <w:bookmarkEnd w:id="103"/>
      <w:bookmarkEnd w:id="104"/>
    </w:p>
    <w:p w:rsidR="00953802" w:rsidRPr="00D053CF" w:rsidRDefault="00216641" w:rsidP="00953802">
      <w:pPr>
        <w:pStyle w:val="2"/>
        <w:tabs>
          <w:tab w:val="clear" w:pos="1700"/>
          <w:tab w:val="left" w:pos="567"/>
        </w:tabs>
        <w:spacing w:line="264" w:lineRule="auto"/>
      </w:pPr>
      <w:bookmarkStart w:id="105" w:name="_Toc466966811"/>
      <w:r w:rsidRPr="00D053CF">
        <w:t>Проект договора</w:t>
      </w:r>
      <w:bookmarkEnd w:id="105"/>
    </w:p>
    <w:p w:rsidR="00953802" w:rsidRPr="00D053CF" w:rsidRDefault="00953802" w:rsidP="00953802">
      <w:pPr>
        <w:pStyle w:val="3"/>
        <w:ind w:left="0" w:firstLine="709"/>
        <w:jc w:val="both"/>
        <w:rPr>
          <w:b w:val="0"/>
        </w:rPr>
      </w:pPr>
      <w:bookmarkStart w:id="106" w:name="_Toc439238031"/>
      <w:bookmarkStart w:id="107" w:name="_Toc439238153"/>
      <w:bookmarkStart w:id="108" w:name="_Toc439252705"/>
      <w:bookmarkStart w:id="109" w:name="_Toc439323563"/>
      <w:bookmarkStart w:id="110" w:name="_Toc439323679"/>
      <w:bookmarkStart w:id="111" w:name="_Toc440297013"/>
      <w:bookmarkStart w:id="112" w:name="_Toc440356574"/>
      <w:bookmarkStart w:id="113" w:name="_Toc440631709"/>
      <w:bookmarkStart w:id="114" w:name="_Toc440876494"/>
      <w:bookmarkStart w:id="115" w:name="_Toc441130566"/>
      <w:bookmarkStart w:id="116" w:name="_Toc441157070"/>
      <w:bookmarkStart w:id="117" w:name="_Toc447292088"/>
      <w:bookmarkStart w:id="118" w:name="_Toc462234846"/>
      <w:bookmarkStart w:id="119" w:name="_Toc466966812"/>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953802" w:rsidRPr="00D053CF" w:rsidRDefault="0094713A" w:rsidP="0094713A">
      <w:pPr>
        <w:pStyle w:val="3"/>
        <w:ind w:left="0" w:firstLine="709"/>
        <w:jc w:val="both"/>
        <w:rPr>
          <w:b w:val="0"/>
        </w:rPr>
      </w:pPr>
      <w:bookmarkStart w:id="120" w:name="_Toc439238032"/>
      <w:bookmarkStart w:id="121" w:name="_Toc439238154"/>
      <w:bookmarkStart w:id="122" w:name="_Toc439252706"/>
      <w:bookmarkStart w:id="123" w:name="_Toc439323564"/>
      <w:bookmarkStart w:id="124" w:name="_Toc439323680"/>
      <w:bookmarkStart w:id="125" w:name="_Toc440297014"/>
      <w:bookmarkStart w:id="126" w:name="_Toc440356575"/>
      <w:bookmarkStart w:id="127" w:name="_Toc440631710"/>
      <w:bookmarkStart w:id="128" w:name="_Toc440876495"/>
      <w:bookmarkStart w:id="129" w:name="_Toc441130567"/>
      <w:bookmarkStart w:id="130" w:name="_Toc441157071"/>
      <w:bookmarkStart w:id="131" w:name="_Toc447292089"/>
      <w:bookmarkStart w:id="132" w:name="_Toc462234847"/>
      <w:bookmarkStart w:id="133" w:name="_Toc466966813"/>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fldSimple w:instr=" REF _Ref93264992 \r \h  \* MERGEFORMAT ">
        <w:r w:rsidR="00131C52" w:rsidRPr="00D053CF">
          <w:rPr>
            <w:b w:val="0"/>
          </w:rPr>
          <w:t>5.5</w:t>
        </w:r>
      </w:fldSimple>
      <w:r w:rsidRPr="00D053CF">
        <w:rPr>
          <w:b w:val="0"/>
        </w:rPr>
        <w:t>) и приложить его к своей Заявке.</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D053CF"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297015"/>
      <w:bookmarkStart w:id="140" w:name="_Toc440356576"/>
      <w:bookmarkStart w:id="141" w:name="_Toc440631711"/>
      <w:bookmarkStart w:id="142" w:name="_Toc440876496"/>
      <w:bookmarkStart w:id="143" w:name="_Toc441130568"/>
      <w:bookmarkStart w:id="144" w:name="_Toc441157072"/>
      <w:bookmarkStart w:id="145" w:name="_Toc447292090"/>
      <w:bookmarkStart w:id="146" w:name="_Toc462234848"/>
      <w:bookmarkStart w:id="147" w:name="_Toc466966814"/>
      <w:r w:rsidRPr="00D053CF">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D053CF" w:rsidRDefault="00953802" w:rsidP="00953802">
      <w:pPr>
        <w:pStyle w:val="2"/>
        <w:tabs>
          <w:tab w:val="clear" w:pos="1700"/>
          <w:tab w:val="left" w:pos="567"/>
        </w:tabs>
        <w:spacing w:line="264" w:lineRule="auto"/>
      </w:pPr>
      <w:bookmarkStart w:id="148" w:name="_Toc440297016"/>
      <w:bookmarkStart w:id="149" w:name="_Toc440876497"/>
      <w:bookmarkStart w:id="150" w:name="_Toc441157073"/>
      <w:bookmarkStart w:id="151" w:name="_Toc447292091"/>
      <w:bookmarkStart w:id="152" w:name="_Toc466966815"/>
      <w:proofErr w:type="spellStart"/>
      <w:r w:rsidRPr="00D053CF">
        <w:rPr>
          <w:bCs w:val="0"/>
        </w:rPr>
        <w:t>Антикоррупционная</w:t>
      </w:r>
      <w:proofErr w:type="spellEnd"/>
      <w:r w:rsidRPr="00D053CF">
        <w:rPr>
          <w:bCs w:val="0"/>
        </w:rPr>
        <w:t xml:space="preserve"> оговорка, включаемая в проект договора</w:t>
      </w:r>
      <w:bookmarkEnd w:id="148"/>
      <w:bookmarkEnd w:id="149"/>
      <w:bookmarkEnd w:id="150"/>
      <w:bookmarkEnd w:id="151"/>
      <w:bookmarkEnd w:id="152"/>
    </w:p>
    <w:p w:rsidR="00953802" w:rsidRPr="00D053CF" w:rsidRDefault="0094713A" w:rsidP="0094713A">
      <w:pPr>
        <w:pStyle w:val="3"/>
        <w:ind w:left="0" w:firstLine="709"/>
        <w:jc w:val="both"/>
        <w:rPr>
          <w:b w:val="0"/>
        </w:rPr>
      </w:pPr>
      <w:bookmarkStart w:id="153" w:name="_Toc439238157"/>
      <w:bookmarkStart w:id="154" w:name="_Toc439252709"/>
      <w:bookmarkStart w:id="155" w:name="_Toc439323567"/>
      <w:bookmarkStart w:id="156" w:name="_Toc439323683"/>
      <w:bookmarkStart w:id="157" w:name="_Toc440297017"/>
      <w:bookmarkStart w:id="158" w:name="_Toc440356578"/>
      <w:bookmarkStart w:id="159" w:name="_Toc440631713"/>
      <w:bookmarkStart w:id="160" w:name="_Toc440876498"/>
      <w:bookmarkStart w:id="161" w:name="_Toc441130570"/>
      <w:bookmarkStart w:id="162" w:name="_Toc441157074"/>
      <w:bookmarkStart w:id="163" w:name="_Toc447292092"/>
      <w:bookmarkStart w:id="164" w:name="_Toc462234850"/>
      <w:bookmarkStart w:id="165" w:name="_Toc466966816"/>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D053CF">
        <w:rPr>
          <w:b w:val="0"/>
        </w:rPr>
        <w:t>Антикоррупционная</w:t>
      </w:r>
      <w:proofErr w:type="spellEnd"/>
      <w:r w:rsidRPr="00D053CF">
        <w:rPr>
          <w:b w:val="0"/>
        </w:rPr>
        <w:t xml:space="preserve"> оговорка (пункт. </w:t>
      </w:r>
      <w:fldSimple w:instr=" REF _Ref440270867 \r \h  \* MERGEFORMAT ">
        <w:r w:rsidR="00131C52" w:rsidRPr="00D053CF">
          <w:rPr>
            <w:b w:val="0"/>
          </w:rPr>
          <w:t>2.2.3</w:t>
        </w:r>
      </w:fldSimple>
      <w:r w:rsidRPr="00D053CF">
        <w:rPr>
          <w:b w:val="0"/>
        </w:rPr>
        <w:t>).</w:t>
      </w:r>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D053CF" w:rsidRDefault="0094713A" w:rsidP="0094713A">
      <w:pPr>
        <w:pStyle w:val="3"/>
        <w:ind w:left="0" w:firstLine="709"/>
        <w:jc w:val="both"/>
        <w:rPr>
          <w:b w:val="0"/>
        </w:rPr>
      </w:pPr>
      <w:bookmarkStart w:id="166" w:name="_Toc439238158"/>
      <w:bookmarkStart w:id="167" w:name="_Toc439252710"/>
      <w:bookmarkStart w:id="168" w:name="_Toc439323568"/>
      <w:bookmarkStart w:id="169" w:name="_Toc439323684"/>
      <w:bookmarkStart w:id="170" w:name="_Toc440297018"/>
      <w:bookmarkStart w:id="171" w:name="_Toc440356579"/>
      <w:bookmarkStart w:id="172" w:name="_Toc440631714"/>
      <w:bookmarkStart w:id="173" w:name="_Toc440876499"/>
      <w:bookmarkStart w:id="174" w:name="_Toc441130571"/>
      <w:bookmarkStart w:id="175" w:name="_Toc441157075"/>
      <w:bookmarkStart w:id="176" w:name="_Toc447292093"/>
      <w:bookmarkStart w:id="177" w:name="_Toc462234851"/>
      <w:bookmarkStart w:id="178" w:name="_Toc466966817"/>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w:t>
      </w:r>
      <w:proofErr w:type="spellStart"/>
      <w:r w:rsidRPr="00D053CF">
        <w:rPr>
          <w:b w:val="0"/>
        </w:rPr>
        <w:t>Антикоррупционной</w:t>
      </w:r>
      <w:proofErr w:type="spellEnd"/>
      <w:r w:rsidRPr="00D053CF">
        <w:rPr>
          <w:b w:val="0"/>
        </w:rPr>
        <w:t xml:space="preserve"> оговоркой, приведет к </w:t>
      </w:r>
      <w:r w:rsidR="006238AF" w:rsidRPr="00D053CF">
        <w:rPr>
          <w:b w:val="0"/>
        </w:rPr>
        <w:t>утере данным Участником статуса Победителя</w:t>
      </w:r>
      <w:r w:rsidRPr="00D053CF">
        <w:rPr>
          <w:b w:val="0"/>
        </w:rPr>
        <w:t>.</w:t>
      </w:r>
      <w:bookmarkEnd w:id="166"/>
      <w:bookmarkEnd w:id="167"/>
      <w:bookmarkEnd w:id="168"/>
      <w:bookmarkEnd w:id="169"/>
      <w:bookmarkEnd w:id="170"/>
      <w:bookmarkEnd w:id="171"/>
      <w:bookmarkEnd w:id="172"/>
      <w:bookmarkEnd w:id="173"/>
      <w:bookmarkEnd w:id="174"/>
      <w:bookmarkEnd w:id="175"/>
      <w:bookmarkEnd w:id="176"/>
      <w:bookmarkEnd w:id="177"/>
      <w:bookmarkEnd w:id="178"/>
    </w:p>
    <w:p w:rsidR="0094713A" w:rsidRPr="00D053CF" w:rsidRDefault="0094713A" w:rsidP="0094713A">
      <w:pPr>
        <w:pStyle w:val="3"/>
        <w:ind w:left="0" w:firstLine="709"/>
        <w:jc w:val="both"/>
        <w:rPr>
          <w:b w:val="0"/>
        </w:rPr>
      </w:pPr>
      <w:bookmarkStart w:id="179" w:name="_Toc439238159"/>
      <w:bookmarkStart w:id="180" w:name="_Toc439252711"/>
      <w:bookmarkStart w:id="181" w:name="_Toc439323569"/>
      <w:bookmarkStart w:id="182" w:name="_Toc439323685"/>
      <w:bookmarkStart w:id="183" w:name="_Ref440270867"/>
      <w:bookmarkStart w:id="184" w:name="_Toc440297019"/>
      <w:bookmarkStart w:id="185" w:name="_Toc440356580"/>
      <w:bookmarkStart w:id="186" w:name="_Toc440631715"/>
      <w:bookmarkStart w:id="187" w:name="_Toc440876500"/>
      <w:bookmarkStart w:id="188" w:name="_Toc441130572"/>
      <w:bookmarkStart w:id="189" w:name="_Toc441157076"/>
      <w:bookmarkStart w:id="190" w:name="_Toc447292094"/>
      <w:bookmarkStart w:id="191" w:name="_Toc462234852"/>
      <w:bookmarkStart w:id="192" w:name="_Toc466966818"/>
      <w:r w:rsidRPr="00D053CF">
        <w:rPr>
          <w:b w:val="0"/>
        </w:rPr>
        <w:t xml:space="preserve">Текст </w:t>
      </w:r>
      <w:proofErr w:type="spellStart"/>
      <w:r w:rsidRPr="00D053CF">
        <w:rPr>
          <w:b w:val="0"/>
        </w:rPr>
        <w:t>Антикоррупционной</w:t>
      </w:r>
      <w:proofErr w:type="spellEnd"/>
      <w:r w:rsidRPr="00D053CF">
        <w:rPr>
          <w:b w:val="0"/>
        </w:rPr>
        <w:t xml:space="preserve"> оговорки:</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 xml:space="preserve">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D053CF">
        <w:rPr>
          <w:sz w:val="24"/>
          <w:szCs w:val="24"/>
        </w:rPr>
        <w:t>Антикоррупционной</w:t>
      </w:r>
      <w:proofErr w:type="spellEnd"/>
      <w:r w:rsidRPr="00D053CF">
        <w:rPr>
          <w:sz w:val="24"/>
          <w:szCs w:val="24"/>
        </w:rPr>
        <w:t xml:space="preserve"> хартии российского бизнеса (свидетельство от 23.09.2014 № 496), включено в Реестр надежных партнеров, ведет </w:t>
      </w:r>
      <w:proofErr w:type="spellStart"/>
      <w:r w:rsidRPr="00D053CF">
        <w:rPr>
          <w:sz w:val="24"/>
          <w:szCs w:val="24"/>
        </w:rPr>
        <w:t>Антикоррупционную</w:t>
      </w:r>
      <w:proofErr w:type="spellEnd"/>
      <w:r w:rsidRPr="00D053CF">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w:t>
      </w:r>
      <w:proofErr w:type="spellStart"/>
      <w:r w:rsidRPr="00D053CF">
        <w:rPr>
          <w:sz w:val="24"/>
          <w:szCs w:val="24"/>
        </w:rPr>
        <w:t>антикоррупционные</w:t>
      </w:r>
      <w:proofErr w:type="spellEnd"/>
      <w:r w:rsidRPr="00D053CF">
        <w:rPr>
          <w:sz w:val="24"/>
          <w:szCs w:val="24"/>
        </w:rPr>
        <w:t xml:space="preserve">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w:t>
      </w:r>
      <w:proofErr w:type="spellStart"/>
      <w:r w:rsidRPr="00D053CF">
        <w:rPr>
          <w:sz w:val="24"/>
          <w:szCs w:val="24"/>
        </w:rPr>
        <w:t>Антикоррупционной</w:t>
      </w:r>
      <w:proofErr w:type="spellEnd"/>
      <w:r w:rsidRPr="00D053CF">
        <w:rPr>
          <w:sz w:val="24"/>
          <w:szCs w:val="24"/>
        </w:rPr>
        <w:t xml:space="preserve"> хартией российского бизнеса и </w:t>
      </w:r>
      <w:proofErr w:type="spellStart"/>
      <w:r w:rsidRPr="00D053CF">
        <w:rPr>
          <w:sz w:val="24"/>
          <w:szCs w:val="24"/>
        </w:rPr>
        <w:t>Антикоррупционной</w:t>
      </w:r>
      <w:proofErr w:type="spellEnd"/>
      <w:r w:rsidRPr="00D053CF">
        <w:rPr>
          <w:sz w:val="24"/>
          <w:szCs w:val="24"/>
        </w:rPr>
        <w:t xml:space="preserve">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w:t>
      </w:r>
      <w:proofErr w:type="spellStart"/>
      <w:r w:rsidRPr="00D053CF">
        <w:rPr>
          <w:sz w:val="24"/>
          <w:szCs w:val="24"/>
        </w:rPr>
        <w:t>Антикоррупционная</w:t>
      </w:r>
      <w:proofErr w:type="spellEnd"/>
      <w:r w:rsidRPr="00D053CF">
        <w:rPr>
          <w:sz w:val="24"/>
          <w:szCs w:val="24"/>
        </w:rPr>
        <w:t xml:space="preserve"> политика» на официальных сайтах: ПАО «</w:t>
      </w:r>
      <w:proofErr w:type="spellStart"/>
      <w:r w:rsidRPr="00D053CF">
        <w:rPr>
          <w:sz w:val="24"/>
          <w:szCs w:val="24"/>
        </w:rPr>
        <w:t>Россети</w:t>
      </w:r>
      <w:proofErr w:type="spellEnd"/>
      <w:r w:rsidRPr="00D053CF">
        <w:rPr>
          <w:sz w:val="24"/>
          <w:szCs w:val="24"/>
        </w:rPr>
        <w:t xml:space="preserve">» по адресу - </w:t>
      </w:r>
      <w:hyperlink r:id="rId29"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xml:space="preserve">), - полностью принимает положения </w:t>
      </w:r>
      <w:proofErr w:type="spellStart"/>
      <w:r w:rsidRPr="00D053CF">
        <w:rPr>
          <w:sz w:val="24"/>
          <w:szCs w:val="24"/>
        </w:rPr>
        <w:t>Антикоррупционной</w:t>
      </w:r>
      <w:proofErr w:type="spellEnd"/>
      <w:r w:rsidRPr="00D053CF">
        <w:rPr>
          <w:sz w:val="24"/>
          <w:szCs w:val="24"/>
        </w:rPr>
        <w:t xml:space="preserve"> политики ПАО «</w:t>
      </w:r>
      <w:proofErr w:type="spellStart"/>
      <w:r w:rsidRPr="00D053CF">
        <w:rPr>
          <w:sz w:val="24"/>
          <w:szCs w:val="24"/>
        </w:rPr>
        <w:t>Россети</w:t>
      </w:r>
      <w:proofErr w:type="spellEnd"/>
      <w:r w:rsidRPr="00D053CF">
        <w:rPr>
          <w:sz w:val="24"/>
          <w:szCs w:val="24"/>
        </w:rPr>
        <w:t xml:space="preserve">» и ПАО «МРСК Центра» и обязуется обеспечивать соблюдение ее требований как со своей стороны, так и со стороны </w:t>
      </w:r>
      <w:proofErr w:type="spellStart"/>
      <w:r w:rsidRPr="00D053CF">
        <w:rPr>
          <w:sz w:val="24"/>
          <w:szCs w:val="24"/>
        </w:rPr>
        <w:t>аффилированных</w:t>
      </w:r>
      <w:proofErr w:type="spellEnd"/>
      <w:r w:rsidRPr="00D053CF">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 xml:space="preserve">3. При исполнении своих обязательств по настоящему Договору Стороны, их </w:t>
      </w:r>
      <w:proofErr w:type="spellStart"/>
      <w:r w:rsidRPr="00D053CF">
        <w:rPr>
          <w:sz w:val="24"/>
          <w:szCs w:val="24"/>
        </w:rPr>
        <w:t>аффилированные</w:t>
      </w:r>
      <w:proofErr w:type="spellEnd"/>
      <w:r w:rsidRPr="00D053CF">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D053CF">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D053CF">
        <w:rPr>
          <w:sz w:val="24"/>
          <w:szCs w:val="24"/>
        </w:rPr>
        <w:t>Антикоррупционной</w:t>
      </w:r>
      <w:proofErr w:type="spellEnd"/>
      <w:r w:rsidRPr="00D053CF">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D053CF">
        <w:rPr>
          <w:sz w:val="24"/>
          <w:szCs w:val="24"/>
        </w:rPr>
        <w:t>Антикоррупционной</w:t>
      </w:r>
      <w:proofErr w:type="spellEnd"/>
      <w:r w:rsidRPr="00D053CF">
        <w:rPr>
          <w:sz w:val="24"/>
          <w:szCs w:val="24"/>
        </w:rPr>
        <w:t xml:space="preserve"> оговорки любой из Сторон, </w:t>
      </w:r>
      <w:proofErr w:type="spellStart"/>
      <w:r w:rsidRPr="00D053CF">
        <w:rPr>
          <w:sz w:val="24"/>
          <w:szCs w:val="24"/>
        </w:rPr>
        <w:t>аффилированными</w:t>
      </w:r>
      <w:proofErr w:type="spellEnd"/>
      <w:r w:rsidRPr="00D053CF">
        <w:rPr>
          <w:sz w:val="24"/>
          <w:szCs w:val="24"/>
        </w:rPr>
        <w:t xml:space="preserve">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w:t>
      </w:r>
      <w:proofErr w:type="spellStart"/>
      <w:r w:rsidRPr="00D053CF">
        <w:rPr>
          <w:sz w:val="24"/>
          <w:szCs w:val="24"/>
        </w:rPr>
        <w:t>Антикоррупционной</w:t>
      </w:r>
      <w:proofErr w:type="spellEnd"/>
      <w:r w:rsidRPr="00D053CF">
        <w:rPr>
          <w:sz w:val="24"/>
          <w:szCs w:val="24"/>
        </w:rPr>
        <w:t xml:space="preserve"> политики, предусмотренных пунктами 1, 2 </w:t>
      </w:r>
      <w:proofErr w:type="spellStart"/>
      <w:r w:rsidRPr="00D053CF">
        <w:rPr>
          <w:spacing w:val="-2"/>
          <w:sz w:val="24"/>
          <w:szCs w:val="24"/>
        </w:rPr>
        <w:t>Антикоррупционной</w:t>
      </w:r>
      <w:proofErr w:type="spellEnd"/>
      <w:r w:rsidRPr="00D053CF">
        <w:rPr>
          <w:spacing w:val="-2"/>
          <w:sz w:val="24"/>
          <w:szCs w:val="24"/>
        </w:rPr>
        <w:t xml:space="preserve"> оговорки, и обязательств воздерживаться от запрещенных</w:t>
      </w:r>
      <w:r w:rsidRPr="00D053CF">
        <w:rPr>
          <w:sz w:val="24"/>
          <w:szCs w:val="24"/>
        </w:rPr>
        <w:t xml:space="preserve"> в пункте 3 </w:t>
      </w:r>
      <w:proofErr w:type="spellStart"/>
      <w:r w:rsidRPr="00D053CF">
        <w:rPr>
          <w:sz w:val="24"/>
          <w:szCs w:val="24"/>
        </w:rPr>
        <w:t>Антикоррупционной</w:t>
      </w:r>
      <w:proofErr w:type="spellEnd"/>
      <w:r w:rsidRPr="00D053CF">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193" w:name="_Ref303622434"/>
      <w:bookmarkStart w:id="194" w:name="_Ref303624273"/>
      <w:bookmarkStart w:id="195" w:name="_Ref303682476"/>
      <w:bookmarkStart w:id="196" w:name="_Ref303683017"/>
      <w:bookmarkEnd w:id="193"/>
      <w:bookmarkEnd w:id="194"/>
      <w:bookmarkEnd w:id="195"/>
      <w:bookmarkEnd w:id="196"/>
    </w:p>
    <w:p w:rsidR="00717F60" w:rsidRPr="00D053CF" w:rsidRDefault="00717F60" w:rsidP="00E71A48">
      <w:pPr>
        <w:spacing w:line="264" w:lineRule="auto"/>
        <w:rPr>
          <w:sz w:val="24"/>
          <w:szCs w:val="24"/>
        </w:rPr>
        <w:sectPr w:rsidR="00717F60" w:rsidRPr="00D053CF"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97" w:name="_Ref303711222"/>
      <w:bookmarkStart w:id="198" w:name="_Ref311232052"/>
      <w:bookmarkStart w:id="199" w:name="_Toc466966819"/>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197"/>
      <w:r w:rsidR="00D51A0B" w:rsidRPr="00D053CF">
        <w:rPr>
          <w:szCs w:val="24"/>
        </w:rPr>
        <w:t>Заявок</w:t>
      </w:r>
      <w:bookmarkEnd w:id="198"/>
      <w:bookmarkEnd w:id="199"/>
    </w:p>
    <w:p w:rsidR="00717F60" w:rsidRPr="00D053CF" w:rsidRDefault="00717F60" w:rsidP="00E71A48">
      <w:pPr>
        <w:pStyle w:val="2"/>
        <w:tabs>
          <w:tab w:val="clear" w:pos="1700"/>
          <w:tab w:val="left" w:pos="567"/>
        </w:tabs>
        <w:spacing w:line="264" w:lineRule="auto"/>
      </w:pPr>
      <w:bookmarkStart w:id="200" w:name="_Toc466966820"/>
      <w:r w:rsidRPr="00D053CF">
        <w:t xml:space="preserve">Общий порядок проведения </w:t>
      </w:r>
      <w:r w:rsidR="00440928" w:rsidRPr="00D053CF">
        <w:t>З</w:t>
      </w:r>
      <w:r w:rsidRPr="00D053CF">
        <w:t>апроса предложений</w:t>
      </w:r>
      <w:bookmarkEnd w:id="200"/>
    </w:p>
    <w:p w:rsidR="00717F60" w:rsidRPr="00D053CF" w:rsidRDefault="00717F60" w:rsidP="00953802">
      <w:pPr>
        <w:pStyle w:val="3"/>
        <w:rPr>
          <w:bCs w:val="0"/>
          <w:szCs w:val="24"/>
        </w:rPr>
      </w:pPr>
      <w:bookmarkStart w:id="201" w:name="_Toc439323688"/>
      <w:bookmarkStart w:id="202" w:name="_Toc440297022"/>
      <w:bookmarkStart w:id="203" w:name="_Toc440356583"/>
      <w:bookmarkStart w:id="204" w:name="_Toc440631718"/>
      <w:bookmarkStart w:id="205" w:name="_Toc440876503"/>
      <w:bookmarkStart w:id="206" w:name="_Toc441130575"/>
      <w:bookmarkStart w:id="207" w:name="_Toc441157079"/>
      <w:bookmarkStart w:id="208" w:name="_Toc447292097"/>
      <w:bookmarkStart w:id="209" w:name="_Toc462234855"/>
      <w:bookmarkStart w:id="210" w:name="_Toc466966821"/>
      <w:r w:rsidRPr="00D053CF">
        <w:rPr>
          <w:szCs w:val="24"/>
        </w:rPr>
        <w:t>Запрос</w:t>
      </w:r>
      <w:r w:rsidRPr="00D053CF">
        <w:rPr>
          <w:bCs w:val="0"/>
          <w:szCs w:val="24"/>
        </w:rPr>
        <w:t xml:space="preserve"> предложений проводится в следующем порядке:</w:t>
      </w:r>
      <w:bookmarkEnd w:id="201"/>
      <w:bookmarkEnd w:id="202"/>
      <w:bookmarkEnd w:id="203"/>
      <w:bookmarkEnd w:id="204"/>
      <w:bookmarkEnd w:id="205"/>
      <w:bookmarkEnd w:id="206"/>
      <w:bookmarkEnd w:id="207"/>
      <w:bookmarkEnd w:id="208"/>
      <w:bookmarkEnd w:id="209"/>
      <w:bookmarkEnd w:id="21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131C52" w:rsidRPr="00D053CF">
          <w:rPr>
            <w:bCs w:val="0"/>
            <w:sz w:val="24"/>
            <w:szCs w:val="24"/>
          </w:rPr>
          <w:t>3.2</w:t>
        </w:r>
      </w:fldSimple>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440357740 \r \h  \* MERGEFORMAT ">
        <w:r w:rsidR="00131C52" w:rsidRPr="00D053CF">
          <w:rPr>
            <w:bCs w:val="0"/>
            <w:sz w:val="24"/>
            <w:szCs w:val="24"/>
          </w:rPr>
          <w:t>3.3</w:t>
        </w:r>
      </w:fldSimple>
      <w:r w:rsidR="003C4C82"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3C4C82" w:rsidRPr="00D053CF">
        <w:rPr>
          <w:bCs w:val="0"/>
          <w:sz w:val="24"/>
          <w:szCs w:val="24"/>
        </w:rPr>
      </w:r>
      <w:r w:rsidR="003C4C82"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1" w:name="__RefNumPara__828_922829174"/>
      <w:bookmarkEnd w:id="21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3C4C82"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3C4C82" w:rsidRPr="00D053CF">
        <w:rPr>
          <w:bCs w:val="0"/>
          <w:sz w:val="24"/>
          <w:szCs w:val="24"/>
        </w:rPr>
      </w:r>
      <w:r w:rsidR="003C4C82" w:rsidRPr="00D053CF">
        <w:rPr>
          <w:bCs w:val="0"/>
          <w:sz w:val="24"/>
          <w:szCs w:val="24"/>
        </w:rPr>
        <w:fldChar w:fldCharType="end"/>
      </w:r>
      <w:fldSimple w:instr=" REF _Ref462236869 \r \h  \* MERGEFORMAT ">
        <w:r w:rsidR="00131C52" w:rsidRPr="00D053CF">
          <w:rPr>
            <w:bCs w:val="0"/>
            <w:sz w:val="24"/>
            <w:szCs w:val="24"/>
          </w:rPr>
          <w:t>3.4</w:t>
        </w:r>
      </w:fldSimple>
      <w:r w:rsidR="00096E9D" w:rsidRPr="00D053CF">
        <w:rPr>
          <w:bCs w:val="0"/>
          <w:sz w:val="24"/>
          <w:szCs w:val="24"/>
        </w:rPr>
        <w:t xml:space="preserve">, </w:t>
      </w:r>
      <w:fldSimple w:instr=" REF _Ref303683883 \r \h  \* MERGEFORMAT ">
        <w:r w:rsidR="00131C52" w:rsidRPr="00D053CF">
          <w:rPr>
            <w:bCs w:val="0"/>
            <w:sz w:val="24"/>
            <w:szCs w:val="24"/>
          </w:rPr>
          <w:t>3.5</w:t>
        </w:r>
      </w:fldSimple>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2" w:name="__RefNumPara__832_922829174"/>
      <w:bookmarkEnd w:id="21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fldSimple w:instr=" REF _Ref305973250 \r \h  \* MERGEFORMAT ">
        <w:r w:rsidR="00131C52" w:rsidRPr="00D053CF">
          <w:rPr>
            <w:bCs w:val="0"/>
            <w:sz w:val="24"/>
            <w:szCs w:val="24"/>
          </w:rPr>
          <w:t>3.6</w:t>
        </w:r>
      </w:fldSimple>
      <w:r w:rsidR="003C4C82"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3C4C82" w:rsidRPr="00D053CF">
        <w:rPr>
          <w:bCs w:val="0"/>
          <w:sz w:val="24"/>
          <w:szCs w:val="24"/>
        </w:rPr>
      </w:r>
      <w:r w:rsidR="003C4C82"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3" w:name="__RefNumPara__834_922829174"/>
      <w:bookmarkEnd w:id="21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fldSimple w:instr=" REF _Ref303250967 \r \h  \* MERGEFORMAT ">
        <w:r w:rsidR="00131C52" w:rsidRPr="00D053CF">
          <w:rPr>
            <w:bCs w:val="0"/>
            <w:sz w:val="24"/>
            <w:szCs w:val="24"/>
          </w:rPr>
          <w:t>3.7</w:t>
        </w:r>
      </w:fldSimple>
      <w:r w:rsidR="003C4C82"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3C4C82" w:rsidRPr="00D053CF">
        <w:rPr>
          <w:bCs w:val="0"/>
          <w:sz w:val="24"/>
          <w:szCs w:val="24"/>
        </w:rPr>
      </w:r>
      <w:r w:rsidR="003C4C82"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4" w:name="__RefNumPara__836_922829174"/>
      <w:bookmarkEnd w:id="21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fldSimple w:instr=" REF _Ref303681924 \r \h  \* MERGEFORMAT ">
        <w:r w:rsidR="00131C52" w:rsidRPr="00D053CF">
          <w:rPr>
            <w:bCs w:val="0"/>
            <w:sz w:val="24"/>
            <w:szCs w:val="24"/>
          </w:rPr>
          <w:t>3.8</w:t>
        </w:r>
      </w:fldSimple>
      <w:r w:rsidR="003C4C82"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3C4C82" w:rsidRPr="00D053CF">
        <w:rPr>
          <w:bCs w:val="0"/>
          <w:sz w:val="24"/>
          <w:szCs w:val="24"/>
        </w:rPr>
      </w:r>
      <w:r w:rsidR="003C4C82"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fldSimple w:instr=" REF _Ref303683929 \r \h  \* MERGEFORMAT ">
        <w:r w:rsidR="00131C52" w:rsidRPr="00D053CF">
          <w:rPr>
            <w:bCs w:val="0"/>
            <w:sz w:val="24"/>
            <w:szCs w:val="24"/>
          </w:rPr>
          <w:t>3.10</w:t>
        </w:r>
      </w:fldSimple>
      <w:r w:rsidR="00096E9D" w:rsidRPr="00D053CF">
        <w:rPr>
          <w:bCs w:val="0"/>
          <w:sz w:val="24"/>
          <w:szCs w:val="24"/>
        </w:rPr>
        <w:t>)</w:t>
      </w:r>
    </w:p>
    <w:p w:rsidR="00BE7342"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обеспечение исполнения обязательств </w:t>
      </w:r>
      <w:r w:rsidR="00B228D4" w:rsidRPr="00D053CF">
        <w:rPr>
          <w:bCs w:val="0"/>
          <w:sz w:val="24"/>
          <w:szCs w:val="24"/>
        </w:rPr>
        <w:t>Участник</w:t>
      </w:r>
      <w:r w:rsidR="00BE7342" w:rsidRPr="00D053CF">
        <w:rPr>
          <w:bCs w:val="0"/>
          <w:sz w:val="24"/>
          <w:szCs w:val="24"/>
        </w:rPr>
        <w:t>а</w:t>
      </w:r>
      <w:r w:rsidR="00F030B1" w:rsidRPr="00D053CF">
        <w:rPr>
          <w:bCs w:val="0"/>
          <w:sz w:val="24"/>
          <w:szCs w:val="24"/>
        </w:rPr>
        <w:t xml:space="preserve"> </w:t>
      </w:r>
      <w:r w:rsidR="00CF39D0" w:rsidRPr="00D053CF">
        <w:rPr>
          <w:bCs w:val="0"/>
          <w:sz w:val="24"/>
          <w:szCs w:val="24"/>
        </w:rPr>
        <w:t xml:space="preserve">(при необходимости) </w:t>
      </w:r>
      <w:r w:rsidRPr="00D053CF">
        <w:rPr>
          <w:bCs w:val="0"/>
          <w:sz w:val="24"/>
          <w:szCs w:val="24"/>
        </w:rPr>
        <w:t>по </w:t>
      </w:r>
      <w:r w:rsidR="00123C70" w:rsidRPr="00D053CF">
        <w:rPr>
          <w:bCs w:val="0"/>
          <w:sz w:val="24"/>
          <w:szCs w:val="24"/>
        </w:rPr>
        <w:t>Договор</w:t>
      </w:r>
      <w:r w:rsidRPr="00D053CF">
        <w:rPr>
          <w:bCs w:val="0"/>
          <w:sz w:val="24"/>
          <w:szCs w:val="24"/>
        </w:rPr>
        <w:t xml:space="preserve">у (подраздел </w:t>
      </w:r>
      <w:fldSimple w:instr=" REF _Ref306140410 \r \h  \* MERGEFORMAT ">
        <w:r w:rsidR="00131C52" w:rsidRPr="00D053CF">
          <w:rPr>
            <w:bCs w:val="0"/>
            <w:sz w:val="24"/>
            <w:szCs w:val="24"/>
          </w:rPr>
          <w:t>3.11</w:t>
        </w:r>
      </w:fldSimple>
      <w:r w:rsidR="00BE7342"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fldSimple w:instr=" REF _Ref306140451 \r \h  \* MERGEFORMAT ">
        <w:r w:rsidR="00131C52" w:rsidRPr="00D053CF">
          <w:rPr>
            <w:bCs w:val="0"/>
            <w:sz w:val="24"/>
            <w:szCs w:val="24"/>
          </w:rPr>
          <w:t>3.12</w:t>
        </w:r>
      </w:fldSimple>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15" w:name="_Toc439323689"/>
      <w:bookmarkStart w:id="216" w:name="_Toc440297023"/>
      <w:bookmarkStart w:id="217" w:name="_Toc440356584"/>
      <w:bookmarkStart w:id="218" w:name="_Toc440631719"/>
      <w:bookmarkStart w:id="219" w:name="_Toc440876504"/>
      <w:bookmarkStart w:id="220" w:name="_Toc441130576"/>
      <w:bookmarkStart w:id="221" w:name="_Toc441157080"/>
      <w:bookmarkStart w:id="222" w:name="_Toc447292098"/>
      <w:bookmarkStart w:id="223" w:name="_Toc462234856"/>
      <w:bookmarkStart w:id="224" w:name="_Toc466966822"/>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5"/>
      <w:bookmarkEnd w:id="216"/>
      <w:bookmarkEnd w:id="217"/>
      <w:bookmarkEnd w:id="218"/>
      <w:bookmarkEnd w:id="219"/>
      <w:bookmarkEnd w:id="220"/>
      <w:bookmarkEnd w:id="221"/>
      <w:bookmarkEnd w:id="222"/>
      <w:bookmarkEnd w:id="223"/>
      <w:bookmarkEnd w:id="224"/>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25" w:name="_Ref303250835"/>
      <w:bookmarkStart w:id="226" w:name="_Ref305973033"/>
      <w:bookmarkStart w:id="227" w:name="_Toc439326609"/>
      <w:bookmarkStart w:id="228" w:name="_Toc466966823"/>
      <w:bookmarkStart w:id="229" w:name="_Ref191386178"/>
      <w:r w:rsidRPr="00D053CF">
        <w:t>Предоставление Извещения о проведении запроса предложений и Документации</w:t>
      </w:r>
      <w:bookmarkEnd w:id="225"/>
      <w:r w:rsidRPr="00D053CF">
        <w:t xml:space="preserve"> по запросу предложений</w:t>
      </w:r>
      <w:bookmarkEnd w:id="226"/>
      <w:bookmarkEnd w:id="227"/>
      <w:bookmarkEnd w:id="228"/>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fldSimple w:instr=" REF _Ref302563524 \n \h  \* MERGEFORMAT ">
        <w:r w:rsidR="00131C52" w:rsidRPr="00D053CF">
          <w:rPr>
            <w:sz w:val="24"/>
            <w:szCs w:val="24"/>
          </w:rPr>
          <w:t>1.1.1</w:t>
        </w:r>
      </w:fldSimple>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30" w:name="__RefNumPara__444_922829174"/>
      <w:bookmarkStart w:id="231" w:name="_Ref191386216"/>
      <w:bookmarkStart w:id="232" w:name="_Ref305973147"/>
      <w:bookmarkEnd w:id="229"/>
      <w:bookmarkEnd w:id="230"/>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33" w:name="_Ref440357740"/>
      <w:bookmarkStart w:id="234" w:name="_Toc466966824"/>
      <w:r w:rsidRPr="00D053CF">
        <w:t xml:space="preserve">Подготовка </w:t>
      </w:r>
      <w:bookmarkEnd w:id="231"/>
      <w:r w:rsidRPr="00D053CF">
        <w:t>Заявок</w:t>
      </w:r>
      <w:bookmarkEnd w:id="232"/>
      <w:bookmarkEnd w:id="233"/>
      <w:bookmarkEnd w:id="234"/>
    </w:p>
    <w:p w:rsidR="00717F60" w:rsidRPr="00D053CF" w:rsidRDefault="00717F60" w:rsidP="00E71A48">
      <w:pPr>
        <w:pStyle w:val="3"/>
        <w:spacing w:line="264" w:lineRule="auto"/>
        <w:rPr>
          <w:szCs w:val="24"/>
        </w:rPr>
      </w:pPr>
      <w:bookmarkStart w:id="235" w:name="_Ref306114638"/>
      <w:bookmarkStart w:id="236" w:name="_Toc440297026"/>
      <w:bookmarkStart w:id="237" w:name="_Toc440356587"/>
      <w:bookmarkStart w:id="238" w:name="_Toc440631722"/>
      <w:bookmarkStart w:id="239" w:name="_Toc440876507"/>
      <w:bookmarkStart w:id="240" w:name="_Toc441130579"/>
      <w:bookmarkStart w:id="241" w:name="_Toc441157083"/>
      <w:bookmarkStart w:id="242" w:name="_Toc447292101"/>
      <w:bookmarkStart w:id="243" w:name="_Toc462234859"/>
      <w:bookmarkStart w:id="244" w:name="_Toc466966825"/>
      <w:r w:rsidRPr="00D053CF">
        <w:rPr>
          <w:szCs w:val="24"/>
        </w:rPr>
        <w:t xml:space="preserve">Общие требования к </w:t>
      </w:r>
      <w:r w:rsidR="004B5EB3" w:rsidRPr="00D053CF">
        <w:rPr>
          <w:szCs w:val="24"/>
        </w:rPr>
        <w:t>Заявк</w:t>
      </w:r>
      <w:r w:rsidRPr="00D053CF">
        <w:rPr>
          <w:szCs w:val="24"/>
        </w:rPr>
        <w:t>е</w:t>
      </w:r>
      <w:bookmarkEnd w:id="235"/>
      <w:bookmarkEnd w:id="236"/>
      <w:bookmarkEnd w:id="237"/>
      <w:bookmarkEnd w:id="238"/>
      <w:bookmarkEnd w:id="239"/>
      <w:bookmarkEnd w:id="240"/>
      <w:bookmarkEnd w:id="241"/>
      <w:bookmarkEnd w:id="242"/>
      <w:bookmarkEnd w:id="243"/>
      <w:bookmarkEnd w:id="244"/>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fldSimple w:instr=" REF _Ref55336310 \r \h  \* MERGEFORMAT ">
        <w:r w:rsidR="00131C52" w:rsidRPr="00D053CF">
          <w:rPr>
            <w:bCs w:val="0"/>
            <w:sz w:val="24"/>
            <w:szCs w:val="24"/>
          </w:rPr>
          <w:t>5.1</w:t>
        </w:r>
      </w:fldSimple>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fldSimple w:instr=" REF _Ref440271072 \r \h  \* MERGEFORMAT ">
        <w:r w:rsidR="00131C52" w:rsidRPr="00D053CF">
          <w:rPr>
            <w:bCs w:val="0"/>
            <w:sz w:val="24"/>
            <w:szCs w:val="24"/>
          </w:rPr>
          <w:t>5.2</w:t>
        </w:r>
      </w:fldSimple>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fldSimple w:instr=" REF _Ref86826666 \r \h  \* MERGEFORMAT ">
        <w:r w:rsidR="00131C52" w:rsidRPr="00D053CF">
          <w:rPr>
            <w:bCs w:val="0"/>
            <w:spacing w:val="-1"/>
            <w:sz w:val="24"/>
            <w:szCs w:val="24"/>
          </w:rPr>
          <w:t>5.3</w:t>
        </w:r>
      </w:fldSimple>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fldSimple w:instr=" REF _Ref440271036 \r \h  \* MERGEFORMAT ">
        <w:r w:rsidR="00131C52" w:rsidRPr="00D053CF">
          <w:rPr>
            <w:bCs w:val="0"/>
            <w:sz w:val="24"/>
            <w:szCs w:val="24"/>
          </w:rPr>
          <w:t>5.4</w:t>
        </w:r>
      </w:fldSimple>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fldSimple w:instr=" REF _Ref191386407 \r \h  \* MERGEFORMAT ">
        <w:r w:rsidR="00131C52" w:rsidRPr="00D053CF">
          <w:rPr>
            <w:bCs w:val="0"/>
            <w:sz w:val="24"/>
            <w:szCs w:val="24"/>
          </w:rPr>
          <w:t>3.3.8</w:t>
        </w:r>
      </w:fldSimple>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fldSimple w:instr=" REF _Ref93264992 \r \h  \* MERGEFORMAT ">
        <w:r w:rsidR="00131C52" w:rsidRPr="00D053CF">
          <w:rPr>
            <w:bCs w:val="0"/>
            <w:sz w:val="24"/>
            <w:szCs w:val="24"/>
          </w:rPr>
          <w:t>5.5</w:t>
        </w:r>
      </w:fldSimple>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245"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245"/>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fldSimple w:instr=" REF _Ref55336310 \r \h  \* MERGEFORMAT ">
        <w:r w:rsidR="00131C52" w:rsidRPr="00D053CF">
          <w:rPr>
            <w:bCs w:val="0"/>
            <w:sz w:val="24"/>
            <w:szCs w:val="24"/>
            <w:lang w:eastAsia="ru-RU"/>
          </w:rPr>
          <w:t>5.1</w:t>
        </w:r>
      </w:fldSimple>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proofErr w:type="spellStart"/>
      <w:r w:rsidRPr="00D053CF">
        <w:rPr>
          <w:sz w:val="24"/>
          <w:szCs w:val="24"/>
        </w:rPr>
        <w:t>Антикоррупционные</w:t>
      </w:r>
      <w:proofErr w:type="spellEnd"/>
      <w:r w:rsidRPr="00D053CF">
        <w:rPr>
          <w:sz w:val="24"/>
          <w:szCs w:val="24"/>
        </w:rPr>
        <w:t xml:space="preserve"> обязательства (подраздел </w:t>
      </w:r>
      <w:fldSimple w:instr=" REF _Ref440271964 \r \h  \* MERGEFORMAT ">
        <w:r w:rsidR="00131C52" w:rsidRPr="00D053CF">
          <w:rPr>
            <w:sz w:val="24"/>
            <w:szCs w:val="24"/>
          </w:rPr>
          <w:t>5.1.3</w:t>
        </w:r>
      </w:fldSimple>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Документ(</w:t>
      </w:r>
      <w:proofErr w:type="spellStart"/>
      <w:r w:rsidRPr="00D053CF">
        <w:rPr>
          <w:sz w:val="24"/>
          <w:szCs w:val="24"/>
        </w:rPr>
        <w:t>ы</w:t>
      </w:r>
      <w:proofErr w:type="spellEnd"/>
      <w:r w:rsidRPr="00D053CF">
        <w:rPr>
          <w:sz w:val="24"/>
          <w:szCs w:val="24"/>
        </w:rPr>
        <w:t xml:space="preserve">) в соответствии с </w:t>
      </w:r>
      <w:proofErr w:type="spellStart"/>
      <w:r w:rsidRPr="00D053CF">
        <w:rPr>
          <w:sz w:val="24"/>
          <w:szCs w:val="24"/>
        </w:rPr>
        <w:t>пп</w:t>
      </w:r>
      <w:proofErr w:type="spellEnd"/>
      <w:r w:rsidRPr="00D053CF">
        <w:rPr>
          <w:sz w:val="24"/>
          <w:szCs w:val="24"/>
        </w:rPr>
        <w:t xml:space="preserve">. </w:t>
      </w:r>
      <w:fldSimple w:instr=" REF _Ref440279062 \r \h  \* MERGEFORMAT ">
        <w:r w:rsidR="00131C52" w:rsidRPr="00D053CF">
          <w:rPr>
            <w:sz w:val="24"/>
            <w:szCs w:val="24"/>
          </w:rPr>
          <w:t>а)</w:t>
        </w:r>
      </w:fldSimple>
      <w:r w:rsidR="00F463E8" w:rsidRPr="00D053CF">
        <w:rPr>
          <w:sz w:val="24"/>
          <w:szCs w:val="24"/>
        </w:rPr>
        <w:t xml:space="preserve"> п. </w:t>
      </w:r>
      <w:fldSimple w:instr=" REF _Ref306005578 \r \h  \* MERGEFORMAT ">
        <w:r w:rsidR="00131C52" w:rsidRPr="00D053CF">
          <w:rPr>
            <w:sz w:val="24"/>
            <w:szCs w:val="24"/>
          </w:rPr>
          <w:t>3.3.8.3</w:t>
        </w:r>
      </w:fldSimple>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fldSimple w:instr=" REF _Ref86826666 \r \h  \* MERGEFORMAT ">
        <w:r w:rsidR="00131C52" w:rsidRPr="00D053CF">
          <w:rPr>
            <w:bCs w:val="0"/>
            <w:sz w:val="24"/>
            <w:szCs w:val="24"/>
            <w:lang w:eastAsia="ru-RU"/>
          </w:rPr>
          <w:t>5.3</w:t>
        </w:r>
      </w:fldSimple>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fldSimple w:instr=" REF _Ref440274913 \r \h  \* MERGEFORMAT ">
        <w:r w:rsidR="00131C52" w:rsidRPr="00D053CF">
          <w:rPr>
            <w:bCs w:val="0"/>
            <w:sz w:val="24"/>
            <w:szCs w:val="24"/>
            <w:lang w:eastAsia="ru-RU"/>
          </w:rPr>
          <w:t>5.2</w:t>
        </w:r>
      </w:fldSimple>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fldSimple w:instr=" REF _Ref440274902 \r \h  \* MERGEFORMAT ">
        <w:r w:rsidR="00131C52" w:rsidRPr="00D053CF">
          <w:rPr>
            <w:bCs w:val="0"/>
            <w:sz w:val="24"/>
            <w:szCs w:val="24"/>
            <w:lang w:eastAsia="ru-RU"/>
          </w:rPr>
          <w:t>5.4</w:t>
        </w:r>
      </w:fldSimple>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fldSimple w:instr=" REF _Ref93264992 \r \h  \* MERGEFORMAT ">
        <w:r w:rsidR="00131C52" w:rsidRPr="00D053CF">
          <w:rPr>
            <w:bCs w:val="0"/>
            <w:sz w:val="24"/>
            <w:szCs w:val="24"/>
            <w:lang w:eastAsia="ru-RU"/>
          </w:rPr>
          <w:t>5.5</w:t>
        </w:r>
      </w:fldSimple>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fldSimple w:instr=" REF _Ref444162540 \r \h  \* MERGEFORMAT ">
        <w:r w:rsidR="00131C52" w:rsidRPr="00D053CF">
          <w:rPr>
            <w:bCs w:val="0"/>
            <w:sz w:val="24"/>
            <w:szCs w:val="24"/>
            <w:lang w:eastAsia="ru-RU"/>
          </w:rPr>
          <w:t>5.6.1</w:t>
        </w:r>
      </w:fldSimple>
      <w:r w:rsidRPr="00D053CF">
        <w:rPr>
          <w:bCs w:val="0"/>
          <w:sz w:val="24"/>
          <w:szCs w:val="24"/>
        </w:rPr>
        <w:t>)</w:t>
      </w:r>
      <w:r w:rsidR="00A70572" w:rsidRPr="00D053CF">
        <w:rPr>
          <w:bCs w:val="0"/>
          <w:sz w:val="24"/>
          <w:szCs w:val="24"/>
        </w:rPr>
        <w:t>;</w:t>
      </w:r>
    </w:p>
    <w:p w:rsidR="00717F60" w:rsidRPr="00843363" w:rsidRDefault="00043152"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1661 \r \h  \* MERGEFORMAT ">
        <w:r w:rsidR="00131C52" w:rsidRPr="00D053CF">
          <w:rPr>
            <w:sz w:val="24"/>
            <w:szCs w:val="24"/>
          </w:rPr>
          <w:t>5.6.2</w:t>
        </w:r>
      </w:fldSimple>
      <w:r w:rsidRPr="00D053C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bCs w:val="0"/>
          <w:sz w:val="24"/>
          <w:szCs w:val="24"/>
        </w:rPr>
        <w:t>статья 4 Федерального закона Российской Фе</w:t>
      </w:r>
      <w:bookmarkStart w:id="246" w:name="_GoBack"/>
      <w:bookmarkEnd w:id="246"/>
      <w:r w:rsidR="003E4055" w:rsidRPr="00D053CF">
        <w:rPr>
          <w:bCs w:val="0"/>
          <w:sz w:val="24"/>
          <w:szCs w:val="24"/>
        </w:rPr>
        <w:t>дерации №209-ФЗ от 24.07.2007 с изменениями «О развитии малого и среднего предпринимательства в Российской Федерации»</w:t>
      </w:r>
      <w:r w:rsidR="003E4055" w:rsidRPr="00D053CF">
        <w:rPr>
          <w:sz w:val="24"/>
          <w:szCs w:val="24"/>
        </w:rPr>
        <w:t xml:space="preserve">). </w:t>
      </w:r>
      <w:r w:rsidR="003E4055" w:rsidRPr="00D053CF">
        <w:rPr>
          <w:bCs w:val="0"/>
          <w:sz w:val="24"/>
          <w:szCs w:val="24"/>
        </w:rPr>
        <w:t>В случае, если Участник</w:t>
      </w:r>
      <w:r w:rsidR="003E4055" w:rsidRPr="00D053CF">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Pr>
          <w:sz w:val="24"/>
          <w:szCs w:val="24"/>
        </w:rPr>
        <w:t xml:space="preserve">. </w:t>
      </w:r>
      <w:r w:rsidR="00843363" w:rsidRPr="00843363">
        <w:rPr>
          <w:bCs w:val="0"/>
          <w:sz w:val="24"/>
          <w:szCs w:val="24"/>
        </w:rPr>
        <w:t xml:space="preserve">В случае несоответствия сведений о </w:t>
      </w:r>
      <w:r w:rsidR="00843363" w:rsidRPr="00843363">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fldSimple w:instr=" REF _Ref306005578 \r \h  \* MERGEFORMAT ">
        <w:r w:rsidR="00131C52" w:rsidRPr="00D053CF">
          <w:rPr>
            <w:bCs w:val="0"/>
            <w:sz w:val="24"/>
            <w:szCs w:val="24"/>
          </w:rPr>
          <w:t>3.3.8.3</w:t>
        </w:r>
      </w:fldSimple>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fldSimple w:instr=" REF _Ref440279062 \r \h  \* MERGEFORMAT ">
        <w:r w:rsidR="00131C52" w:rsidRPr="00D053CF">
          <w:rPr>
            <w:sz w:val="24"/>
            <w:szCs w:val="24"/>
          </w:rPr>
          <w:t>а)</w:t>
        </w:r>
      </w:fldSimple>
      <w:r w:rsidR="00EE4285" w:rsidRPr="00D053CF">
        <w:rPr>
          <w:sz w:val="24"/>
          <w:szCs w:val="24"/>
        </w:rPr>
        <w:t xml:space="preserve">, </w:t>
      </w:r>
      <w:fldSimple w:instr=" REF _Ref440372317 \r \h  \* MERGEFORMAT ">
        <w:r w:rsidR="00131C52" w:rsidRPr="00D053CF">
          <w:rPr>
            <w:sz w:val="24"/>
            <w:szCs w:val="24"/>
          </w:rPr>
          <w:t>в)</w:t>
        </w:r>
      </w:fldSimple>
      <w:r w:rsidR="00D34BD2" w:rsidRPr="00D053CF">
        <w:rPr>
          <w:sz w:val="24"/>
          <w:szCs w:val="24"/>
        </w:rPr>
        <w:t xml:space="preserve">, </w:t>
      </w:r>
      <w:fldSimple w:instr=" REF _Ref440371826 \r \h  \* MERGEFORMAT ">
        <w:r w:rsidR="00131C52" w:rsidRPr="00D053CF">
          <w:rPr>
            <w:sz w:val="24"/>
            <w:szCs w:val="24"/>
          </w:rPr>
          <w:t>е)</w:t>
        </w:r>
      </w:fldSimple>
      <w:r w:rsidR="00EE4285" w:rsidRPr="00D053CF">
        <w:rPr>
          <w:sz w:val="24"/>
          <w:szCs w:val="24"/>
        </w:rPr>
        <w:t xml:space="preserve">, </w:t>
      </w:r>
      <w:fldSimple w:instr=" REF _Ref440371846 \r \h  \* MERGEFORMAT ">
        <w:r w:rsidR="00131C52" w:rsidRPr="00D053CF">
          <w:rPr>
            <w:sz w:val="24"/>
            <w:szCs w:val="24"/>
          </w:rPr>
          <w:t>ж)</w:t>
        </w:r>
      </w:fldSimple>
      <w:r w:rsidR="00F463E8" w:rsidRPr="00D053CF">
        <w:rPr>
          <w:sz w:val="24"/>
          <w:szCs w:val="24"/>
        </w:rPr>
        <w:t xml:space="preserve"> п. </w:t>
      </w:r>
      <w:fldSimple w:instr=" REF _Ref306005578 \r \h  \* MERGEFORMAT ">
        <w:r w:rsidR="00131C52" w:rsidRPr="00D053CF">
          <w:rPr>
            <w:sz w:val="24"/>
            <w:szCs w:val="24"/>
          </w:rPr>
          <w:t>3.3.8.3</w:t>
        </w:r>
      </w:fldSimple>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2233515 \r \h  \* MERGEFORMAT ">
        <w:r w:rsidR="00131C52" w:rsidRPr="00D053CF">
          <w:rPr>
            <w:bCs w:val="0"/>
            <w:sz w:val="24"/>
            <w:szCs w:val="24"/>
          </w:rPr>
          <w:t>3.3.10.7</w:t>
        </w:r>
      </w:fldSimple>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D053CF">
        <w:rPr>
          <w:bCs w:val="0"/>
          <w:sz w:val="24"/>
          <w:szCs w:val="24"/>
        </w:rPr>
        <w:t>пп</w:t>
      </w:r>
      <w:proofErr w:type="spellEnd"/>
      <w:r w:rsidRPr="00D053CF">
        <w:rPr>
          <w:sz w:val="24"/>
          <w:szCs w:val="24"/>
        </w:rPr>
        <w:t xml:space="preserve">. и </w:t>
      </w:r>
      <w:r w:rsidR="003C4C82" w:rsidRPr="00D053CF">
        <w:rPr>
          <w:sz w:val="24"/>
          <w:szCs w:val="24"/>
        </w:rPr>
        <w:fldChar w:fldCharType="begin"/>
      </w:r>
      <w:r w:rsidRPr="00D053CF">
        <w:rPr>
          <w:sz w:val="24"/>
          <w:szCs w:val="24"/>
        </w:rPr>
        <w:instrText xml:space="preserve"> REF _Ref465332160 \r \h </w:instrText>
      </w:r>
      <w:r w:rsidR="00D053CF">
        <w:rPr>
          <w:sz w:val="24"/>
          <w:szCs w:val="24"/>
        </w:rPr>
        <w:instrText xml:space="preserve"> \* MERGEFORMAT </w:instrText>
      </w:r>
      <w:r w:rsidR="003C4C82" w:rsidRPr="00D053CF">
        <w:rPr>
          <w:sz w:val="24"/>
          <w:szCs w:val="24"/>
        </w:rPr>
      </w:r>
      <w:r w:rsidR="003C4C82" w:rsidRPr="00D053CF">
        <w:rPr>
          <w:sz w:val="24"/>
          <w:szCs w:val="24"/>
        </w:rPr>
        <w:fldChar w:fldCharType="separate"/>
      </w:r>
      <w:proofErr w:type="spellStart"/>
      <w:r w:rsidR="00131C52" w:rsidRPr="00D053CF">
        <w:rPr>
          <w:sz w:val="24"/>
          <w:szCs w:val="24"/>
        </w:rPr>
        <w:t>и</w:t>
      </w:r>
      <w:proofErr w:type="spellEnd"/>
      <w:r w:rsidR="00131C52" w:rsidRPr="00D053CF">
        <w:rPr>
          <w:sz w:val="24"/>
          <w:szCs w:val="24"/>
        </w:rPr>
        <w:t>)</w:t>
      </w:r>
      <w:r w:rsidR="003C4C82" w:rsidRPr="00D053CF">
        <w:rPr>
          <w:sz w:val="24"/>
          <w:szCs w:val="24"/>
        </w:rPr>
        <w:fldChar w:fldCharType="end"/>
      </w:r>
      <w:r w:rsidRPr="00D053CF">
        <w:rPr>
          <w:sz w:val="24"/>
          <w:szCs w:val="24"/>
        </w:rPr>
        <w:t xml:space="preserve"> п. </w:t>
      </w:r>
      <w:fldSimple w:instr=" REF _Ref306005578 \r \h  \* MERGEFORMAT ">
        <w:r w:rsidR="00131C52" w:rsidRPr="00D053CF">
          <w:rPr>
            <w:sz w:val="24"/>
            <w:szCs w:val="24"/>
          </w:rPr>
          <w:t>3.3.8.3</w:t>
        </w:r>
      </w:fldSimple>
      <w:r w:rsidRPr="00D053CF">
        <w:rPr>
          <w:sz w:val="24"/>
          <w:szCs w:val="24"/>
        </w:rPr>
        <w:t>, подаются Лидером коллективного участника.</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7"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247"/>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формы, указанные в разделе </w:t>
      </w:r>
      <w:fldSimple w:instr=" REF _Ref440270602 \r \h  \* MERGEFORMAT ">
        <w:r w:rsidR="00131C52" w:rsidRPr="00D053CF">
          <w:rPr>
            <w:bCs w:val="0"/>
            <w:sz w:val="24"/>
            <w:szCs w:val="24"/>
          </w:rPr>
          <w:t>5</w:t>
        </w:r>
      </w:fldSimple>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131C52" w:rsidRPr="00D053CF">
          <w:rPr>
            <w:bCs w:val="0"/>
            <w:sz w:val="24"/>
            <w:szCs w:val="24"/>
          </w:rPr>
          <w:t>3.3.2</w:t>
        </w:r>
      </w:fldSimple>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8" w:name="_Ref55279015"/>
      <w:bookmarkStart w:id="249"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248"/>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249"/>
      <w:bookmarkEnd w:id="250"/>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51" w:name="_Ref440271182"/>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fldSimple w:instr=" REF _Ref86826666 \r \h  \* MERGEFORMAT ">
        <w:r w:rsidR="00131C52" w:rsidRPr="00D053CF">
          <w:rPr>
            <w:bCs w:val="0"/>
            <w:spacing w:val="-1"/>
            <w:sz w:val="24"/>
            <w:szCs w:val="24"/>
          </w:rPr>
          <w:t>5.3</w:t>
        </w:r>
      </w:fldSimple>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251"/>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fldSimple w:instr=" REF _Ref86826666 \r \h  \* MERGEFORMAT ">
        <w:r w:rsidR="00131C52" w:rsidRPr="00D053CF">
          <w:rPr>
            <w:bCs w:val="0"/>
            <w:spacing w:val="-1"/>
            <w:sz w:val="24"/>
            <w:szCs w:val="24"/>
          </w:rPr>
          <w:t>5.3</w:t>
        </w:r>
      </w:fldSimple>
      <w:r w:rsidR="00B71B9D" w:rsidRPr="00D053CF">
        <w:rPr>
          <w:bCs w:val="0"/>
          <w:spacing w:val="-1"/>
          <w:sz w:val="24"/>
          <w:szCs w:val="24"/>
        </w:rPr>
        <w:t>)</w:t>
      </w:r>
      <w:r w:rsidRPr="00D053CF">
        <w:rPr>
          <w:sz w:val="24"/>
          <w:szCs w:val="24"/>
        </w:rPr>
        <w:t xml:space="preserve"> вместо информации, изложенной в п. </w:t>
      </w:r>
      <w:fldSimple w:instr=" REF _Ref440271182 \r \h  \* MERGEFORMAT ">
        <w:r w:rsidR="00131C52" w:rsidRPr="00D053CF">
          <w:rPr>
            <w:sz w:val="24"/>
            <w:szCs w:val="24"/>
          </w:rPr>
          <w:t>3.3.1.9</w:t>
        </w:r>
      </w:fldSimple>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fldSimple w:instr=" REF _Ref440271072 \r \h  \* MERGEFORMAT ">
        <w:r w:rsidR="00131C52" w:rsidRPr="00D053CF">
          <w:rPr>
            <w:bCs w:val="0"/>
            <w:sz w:val="24"/>
            <w:szCs w:val="24"/>
          </w:rPr>
          <w:t>5.2</w:t>
        </w:r>
      </w:fldSimple>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fldSimple w:instr=" REF _Ref440271036 \r \h  \* MERGEFORMAT ">
        <w:r w:rsidR="00131C52" w:rsidRPr="00D053CF">
          <w:rPr>
            <w:bCs w:val="0"/>
            <w:sz w:val="24"/>
            <w:szCs w:val="24"/>
          </w:rPr>
          <w:t>5.4</w:t>
        </w:r>
      </w:fldSimple>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w:t>
      </w:r>
      <w:r w:rsidRPr="00D053CF">
        <w:rPr>
          <w:sz w:val="24"/>
          <w:szCs w:val="24"/>
        </w:rPr>
        <w:lastRenderedPageBreak/>
        <w:t xml:space="preserve">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fldSimple w:instr=" REF _Ref55336310 \r \h  \* MERGEFORMAT ">
        <w:r w:rsidR="00131C52" w:rsidRPr="00D053CF">
          <w:rPr>
            <w:bCs w:val="0"/>
            <w:sz w:val="24"/>
            <w:szCs w:val="24"/>
          </w:rPr>
          <w:t>5.1</w:t>
        </w:r>
      </w:fldSimple>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fldSimple w:instr=" REF _Ref55336310 \r \h  \* MERGEFORMAT ">
        <w:r w:rsidR="00131C52" w:rsidRPr="00D053CF">
          <w:rPr>
            <w:bCs w:val="0"/>
            <w:sz w:val="24"/>
            <w:szCs w:val="24"/>
          </w:rPr>
          <w:t>5.1</w:t>
        </w:r>
      </w:fldSimple>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252" w:name="_Ref115076752"/>
      <w:bookmarkStart w:id="253" w:name="_Ref191386109"/>
      <w:bookmarkStart w:id="254" w:name="_Ref191386419"/>
      <w:bookmarkStart w:id="255" w:name="_Toc440297027"/>
      <w:bookmarkStart w:id="256" w:name="_Toc440356588"/>
      <w:bookmarkStart w:id="257" w:name="_Toc440631723"/>
      <w:bookmarkStart w:id="258" w:name="_Toc440876508"/>
      <w:bookmarkStart w:id="259" w:name="_Toc441130580"/>
      <w:bookmarkStart w:id="260" w:name="_Toc441157084"/>
      <w:bookmarkStart w:id="261" w:name="_Toc447292102"/>
      <w:bookmarkStart w:id="262" w:name="_Toc462234860"/>
      <w:bookmarkStart w:id="263" w:name="_Toc466966826"/>
      <w:r w:rsidRPr="00D053CF">
        <w:rPr>
          <w:szCs w:val="24"/>
        </w:rPr>
        <w:t xml:space="preserve">Порядок подготовки </w:t>
      </w:r>
      <w:r w:rsidR="004B5EB3" w:rsidRPr="00D053CF">
        <w:rPr>
          <w:szCs w:val="24"/>
        </w:rPr>
        <w:t>Заявк</w:t>
      </w:r>
      <w:r w:rsidRPr="00D053CF">
        <w:rPr>
          <w:szCs w:val="24"/>
        </w:rPr>
        <w:t>и через </w:t>
      </w:r>
      <w:bookmarkEnd w:id="252"/>
      <w:bookmarkEnd w:id="253"/>
      <w:bookmarkEnd w:id="254"/>
      <w:r w:rsidRPr="00D053CF">
        <w:rPr>
          <w:szCs w:val="24"/>
        </w:rPr>
        <w:t>ЭТП</w:t>
      </w:r>
      <w:bookmarkEnd w:id="255"/>
      <w:bookmarkEnd w:id="256"/>
      <w:bookmarkEnd w:id="257"/>
      <w:bookmarkEnd w:id="258"/>
      <w:bookmarkEnd w:id="259"/>
      <w:bookmarkEnd w:id="260"/>
      <w:bookmarkEnd w:id="261"/>
      <w:bookmarkEnd w:id="262"/>
      <w:bookmarkEnd w:id="263"/>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264" w:name="_Ref115076807"/>
      <w:bookmarkStart w:id="265" w:name="_Toc440297028"/>
      <w:bookmarkStart w:id="266" w:name="_Toc440356589"/>
      <w:bookmarkStart w:id="267" w:name="_Toc440631724"/>
      <w:bookmarkStart w:id="268" w:name="_Toc440876509"/>
      <w:bookmarkStart w:id="269" w:name="_Toc441130581"/>
      <w:bookmarkStart w:id="270" w:name="_Toc441157085"/>
      <w:bookmarkStart w:id="271" w:name="_Toc447292103"/>
      <w:bookmarkStart w:id="272" w:name="_Toc462234861"/>
      <w:bookmarkStart w:id="273" w:name="_Toc466966827"/>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264"/>
      <w:bookmarkEnd w:id="265"/>
      <w:bookmarkEnd w:id="266"/>
      <w:bookmarkEnd w:id="267"/>
      <w:bookmarkEnd w:id="268"/>
      <w:bookmarkEnd w:id="269"/>
      <w:bookmarkEnd w:id="270"/>
      <w:bookmarkEnd w:id="271"/>
      <w:bookmarkEnd w:id="272"/>
      <w:bookmarkEnd w:id="273"/>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74"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274"/>
    </w:p>
    <w:p w:rsidR="00717F60" w:rsidRPr="00D053CF" w:rsidRDefault="00717F60" w:rsidP="00E71A48">
      <w:pPr>
        <w:pStyle w:val="3"/>
        <w:spacing w:line="264" w:lineRule="auto"/>
        <w:rPr>
          <w:szCs w:val="24"/>
        </w:rPr>
      </w:pPr>
      <w:bookmarkStart w:id="275" w:name="_Ref306008743"/>
      <w:bookmarkStart w:id="276" w:name="_Toc440297029"/>
      <w:bookmarkStart w:id="277" w:name="_Toc440356590"/>
      <w:bookmarkStart w:id="278" w:name="_Toc440631725"/>
      <w:bookmarkStart w:id="279" w:name="_Toc440876510"/>
      <w:bookmarkStart w:id="280" w:name="_Toc441130582"/>
      <w:bookmarkStart w:id="281" w:name="_Toc441157086"/>
      <w:bookmarkStart w:id="282" w:name="_Toc447292104"/>
      <w:bookmarkStart w:id="283" w:name="_Toc462234862"/>
      <w:bookmarkStart w:id="284" w:name="_Toc466966828"/>
      <w:r w:rsidRPr="00D053CF">
        <w:rPr>
          <w:szCs w:val="24"/>
        </w:rPr>
        <w:t xml:space="preserve">Требования к сроку действия </w:t>
      </w:r>
      <w:r w:rsidR="004B5EB3" w:rsidRPr="00D053CF">
        <w:rPr>
          <w:szCs w:val="24"/>
        </w:rPr>
        <w:t>Заявк</w:t>
      </w:r>
      <w:r w:rsidRPr="00D053CF">
        <w:rPr>
          <w:szCs w:val="24"/>
        </w:rPr>
        <w:t>и</w:t>
      </w:r>
      <w:bookmarkEnd w:id="275"/>
      <w:bookmarkEnd w:id="276"/>
      <w:bookmarkEnd w:id="277"/>
      <w:bookmarkEnd w:id="278"/>
      <w:bookmarkEnd w:id="279"/>
      <w:bookmarkEnd w:id="280"/>
      <w:bookmarkEnd w:id="281"/>
      <w:bookmarkEnd w:id="282"/>
      <w:bookmarkEnd w:id="283"/>
      <w:bookmarkEnd w:id="284"/>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5"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fldSimple w:instr=" REF _Ref440289953 \r \h  \* MERGEFORMAT ">
        <w:r w:rsidR="00131C52" w:rsidRPr="00D053CF">
          <w:rPr>
            <w:bCs w:val="0"/>
            <w:sz w:val="24"/>
            <w:szCs w:val="24"/>
          </w:rPr>
          <w:t>3.4.1.3</w:t>
        </w:r>
      </w:fldSimple>
      <w:r w:rsidR="006F3DF0" w:rsidRPr="00D053CF">
        <w:rPr>
          <w:bCs w:val="0"/>
          <w:sz w:val="24"/>
          <w:szCs w:val="24"/>
        </w:rPr>
        <w:t>)</w:t>
      </w:r>
      <w:r w:rsidR="00717F60" w:rsidRPr="00D053CF">
        <w:rPr>
          <w:bCs w:val="0"/>
          <w:sz w:val="24"/>
          <w:szCs w:val="24"/>
        </w:rPr>
        <w:t>.</w:t>
      </w:r>
      <w:bookmarkEnd w:id="285"/>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286" w:name="_Toc440297030"/>
      <w:bookmarkStart w:id="287" w:name="_Toc440356591"/>
      <w:bookmarkStart w:id="288" w:name="_Toc440631726"/>
      <w:bookmarkStart w:id="289" w:name="_Toc440876511"/>
      <w:bookmarkStart w:id="290" w:name="_Toc441130583"/>
      <w:bookmarkStart w:id="291" w:name="_Toc441157087"/>
      <w:bookmarkStart w:id="292" w:name="_Toc447292105"/>
      <w:bookmarkStart w:id="293" w:name="_Toc462234863"/>
      <w:bookmarkStart w:id="294" w:name="_Toc466966829"/>
      <w:r w:rsidRPr="00D053CF">
        <w:rPr>
          <w:szCs w:val="24"/>
        </w:rPr>
        <w:t xml:space="preserve">Требования к языку </w:t>
      </w:r>
      <w:r w:rsidR="004B5EB3" w:rsidRPr="00D053CF">
        <w:rPr>
          <w:szCs w:val="24"/>
        </w:rPr>
        <w:t>Заявк</w:t>
      </w:r>
      <w:r w:rsidRPr="00D053CF">
        <w:rPr>
          <w:szCs w:val="24"/>
        </w:rPr>
        <w:t>и</w:t>
      </w:r>
      <w:bookmarkEnd w:id="286"/>
      <w:bookmarkEnd w:id="287"/>
      <w:bookmarkEnd w:id="288"/>
      <w:bookmarkEnd w:id="289"/>
      <w:bookmarkEnd w:id="290"/>
      <w:bookmarkEnd w:id="291"/>
      <w:bookmarkEnd w:id="292"/>
      <w:bookmarkEnd w:id="293"/>
      <w:bookmarkEnd w:id="294"/>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295" w:name="_Toc440297031"/>
      <w:bookmarkStart w:id="296" w:name="_Toc440356592"/>
      <w:bookmarkStart w:id="297" w:name="_Toc440631727"/>
      <w:bookmarkStart w:id="298" w:name="_Toc440876512"/>
      <w:bookmarkStart w:id="299" w:name="_Toc441130584"/>
      <w:bookmarkStart w:id="300" w:name="_Toc441157088"/>
      <w:bookmarkStart w:id="301" w:name="_Toc447292106"/>
      <w:bookmarkStart w:id="302" w:name="_Toc462234864"/>
      <w:bookmarkStart w:id="303" w:name="_Toc466966830"/>
      <w:r w:rsidRPr="00D053CF">
        <w:rPr>
          <w:szCs w:val="24"/>
        </w:rPr>
        <w:t xml:space="preserve">Требования к валюте </w:t>
      </w:r>
      <w:r w:rsidR="004B5EB3" w:rsidRPr="00D053CF">
        <w:rPr>
          <w:szCs w:val="24"/>
        </w:rPr>
        <w:t>Заявк</w:t>
      </w:r>
      <w:r w:rsidRPr="00D053CF">
        <w:rPr>
          <w:szCs w:val="24"/>
        </w:rPr>
        <w:t>и</w:t>
      </w:r>
      <w:bookmarkEnd w:id="295"/>
      <w:bookmarkEnd w:id="296"/>
      <w:bookmarkEnd w:id="297"/>
      <w:bookmarkEnd w:id="298"/>
      <w:bookmarkEnd w:id="299"/>
      <w:bookmarkEnd w:id="300"/>
      <w:bookmarkEnd w:id="301"/>
      <w:bookmarkEnd w:id="302"/>
      <w:bookmarkEnd w:id="30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 xml:space="preserve">исходя из официального курса валюты, установленного Центральным банком Российской Федерации, с указанием такового курса и даты его </w:t>
      </w:r>
      <w:r w:rsidRPr="00D053CF">
        <w:rPr>
          <w:bCs w:val="0"/>
          <w:sz w:val="24"/>
          <w:szCs w:val="24"/>
        </w:rPr>
        <w:lastRenderedPageBreak/>
        <w:t>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304" w:name="_Toc440297032"/>
      <w:bookmarkStart w:id="305" w:name="_Toc440356593"/>
      <w:bookmarkStart w:id="306" w:name="_Toc440631728"/>
      <w:bookmarkStart w:id="307" w:name="_Toc440876513"/>
      <w:bookmarkStart w:id="308" w:name="_Toc441130585"/>
      <w:bookmarkStart w:id="309" w:name="_Toc441157089"/>
      <w:bookmarkStart w:id="310" w:name="_Toc447292107"/>
      <w:bookmarkStart w:id="311" w:name="_Toc462234865"/>
      <w:bookmarkStart w:id="312" w:name="_Toc466966831"/>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04"/>
      <w:bookmarkEnd w:id="305"/>
      <w:bookmarkEnd w:id="306"/>
      <w:bookmarkEnd w:id="307"/>
      <w:bookmarkEnd w:id="308"/>
      <w:bookmarkEnd w:id="309"/>
      <w:bookmarkEnd w:id="310"/>
      <w:bookmarkEnd w:id="311"/>
      <w:bookmarkEnd w:id="312"/>
    </w:p>
    <w:p w:rsidR="00216641" w:rsidRPr="00D053CF"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Начальная (максимальная) цена </w:t>
      </w:r>
      <w:r w:rsidR="00123C70" w:rsidRPr="00D053CF">
        <w:rPr>
          <w:bCs w:val="0"/>
          <w:sz w:val="24"/>
          <w:szCs w:val="24"/>
        </w:rPr>
        <w:t>Договор</w:t>
      </w:r>
      <w:r w:rsidRPr="00D053CF">
        <w:rPr>
          <w:bCs w:val="0"/>
          <w:sz w:val="24"/>
          <w:szCs w:val="24"/>
        </w:rPr>
        <w:t>а</w:t>
      </w:r>
      <w:r w:rsidR="00216641" w:rsidRPr="00D053CF">
        <w:rPr>
          <w:bCs w:val="0"/>
          <w:sz w:val="24"/>
          <w:szCs w:val="24"/>
        </w:rPr>
        <w:t>:</w:t>
      </w:r>
    </w:p>
    <w:p w:rsidR="00280464" w:rsidRPr="00376938" w:rsidRDefault="00216641" w:rsidP="0005036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376938">
        <w:rPr>
          <w:b/>
          <w:bCs w:val="0"/>
          <w:sz w:val="24"/>
          <w:szCs w:val="24"/>
          <w:u w:val="single"/>
        </w:rPr>
        <w:t>По Лоту №1:</w:t>
      </w:r>
      <w:r w:rsidR="00717F60" w:rsidRPr="00376938">
        <w:rPr>
          <w:bCs w:val="0"/>
          <w:sz w:val="24"/>
          <w:szCs w:val="24"/>
        </w:rPr>
        <w:t xml:space="preserve"> </w:t>
      </w:r>
      <w:r w:rsidR="0005036B" w:rsidRPr="00376938">
        <w:rPr>
          <w:b/>
          <w:color w:val="000000"/>
          <w:sz w:val="24"/>
          <w:szCs w:val="24"/>
        </w:rPr>
        <w:t>972 800,00</w:t>
      </w:r>
      <w:r w:rsidR="0005036B" w:rsidRPr="00376938">
        <w:rPr>
          <w:color w:val="000000"/>
        </w:rPr>
        <w:t xml:space="preserve">  </w:t>
      </w:r>
      <w:r w:rsidR="0005036B" w:rsidRPr="00376938">
        <w:t xml:space="preserve">(девятьсот семьдесят две тысячи восемьсот) рублей  00 копеек РФ, без учета НДС; НДС составляет </w:t>
      </w:r>
      <w:r w:rsidR="0005036B" w:rsidRPr="00376938">
        <w:rPr>
          <w:b/>
          <w:color w:val="000000"/>
          <w:sz w:val="24"/>
          <w:szCs w:val="24"/>
        </w:rPr>
        <w:t>175 104,00</w:t>
      </w:r>
      <w:r w:rsidR="0005036B" w:rsidRPr="00376938">
        <w:rPr>
          <w:color w:val="000000"/>
        </w:rPr>
        <w:t xml:space="preserve">  </w:t>
      </w:r>
      <w:r w:rsidR="0005036B" w:rsidRPr="00376938">
        <w:t xml:space="preserve">(сто семьдесят пять тысяч сто четыре рубля 00 коп. РФ;  </w:t>
      </w:r>
      <w:r w:rsidR="0005036B" w:rsidRPr="00376938">
        <w:rPr>
          <w:b/>
          <w:color w:val="000000"/>
          <w:sz w:val="24"/>
          <w:szCs w:val="24"/>
        </w:rPr>
        <w:t>1 147 904,00</w:t>
      </w:r>
      <w:r w:rsidR="0005036B" w:rsidRPr="00376938">
        <w:rPr>
          <w:color w:val="000000"/>
        </w:rPr>
        <w:t xml:space="preserve"> </w:t>
      </w:r>
      <w:r w:rsidR="0005036B" w:rsidRPr="00376938">
        <w:t>(один миллион сто сорок семь тысяч девятьсот четыре) рубля   00  копеек РФ, с учетом НДС.</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fldSimple w:instr=" REF _Ref55336310 \r \h  \* MERGEFORMAT ">
        <w:r w:rsidR="00131C52" w:rsidRPr="00D053CF">
          <w:rPr>
            <w:bCs w:val="0"/>
            <w:sz w:val="24"/>
            <w:szCs w:val="24"/>
          </w:rPr>
          <w:t>5.1</w:t>
        </w:r>
      </w:fldSimple>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fldSimple w:instr=" REF _Ref440271072 \r \h  \* MERGEFORMAT ">
        <w:r w:rsidR="00131C52" w:rsidRPr="00D053CF">
          <w:rPr>
            <w:bCs w:val="0"/>
            <w:sz w:val="24"/>
            <w:szCs w:val="24"/>
          </w:rPr>
          <w:t>5.2</w:t>
        </w:r>
      </w:fldSimple>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fldSimple w:instr=" REF _Ref306138385 \r \h  \* MERGEFORMAT ">
        <w:r w:rsidR="00131C52" w:rsidRPr="00D053CF">
          <w:rPr>
            <w:bCs w:val="0"/>
            <w:sz w:val="24"/>
            <w:szCs w:val="24"/>
          </w:rPr>
          <w:t>3.6.4</w:t>
        </w:r>
      </w:fldSimple>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D053CF">
        <w:rPr>
          <w:bCs w:val="0"/>
          <w:sz w:val="24"/>
          <w:szCs w:val="24"/>
        </w:rPr>
        <w:t>шеф-монтажом</w:t>
      </w:r>
      <w:proofErr w:type="spellEnd"/>
      <w:r w:rsidRPr="00D053CF">
        <w:rPr>
          <w:bCs w:val="0"/>
          <w:sz w:val="24"/>
          <w:szCs w:val="24"/>
        </w:rPr>
        <w:t xml:space="preserve"> и </w:t>
      </w:r>
      <w:proofErr w:type="spellStart"/>
      <w:r w:rsidRPr="00D053CF">
        <w:rPr>
          <w:bCs w:val="0"/>
          <w:sz w:val="24"/>
          <w:szCs w:val="24"/>
        </w:rPr>
        <w:t>шеф-наладкой</w:t>
      </w:r>
      <w:proofErr w:type="spellEnd"/>
      <w:r w:rsidRPr="00D053CF">
        <w:rPr>
          <w:bCs w:val="0"/>
          <w:sz w:val="24"/>
          <w:szCs w:val="24"/>
        </w:rPr>
        <w:t xml:space="preserve"> в объеме, предусмотренном требованиями Технического задания</w:t>
      </w:r>
      <w:r w:rsidR="00216641" w:rsidRPr="00D053CF">
        <w:rPr>
          <w:bCs w:val="0"/>
          <w:sz w:val="24"/>
          <w:szCs w:val="24"/>
        </w:rPr>
        <w:t>.</w:t>
      </w:r>
    </w:p>
    <w:p w:rsidR="002A5B42" w:rsidRPr="00D053CF" w:rsidRDefault="00717F60" w:rsidP="00E71A48">
      <w:pPr>
        <w:pStyle w:val="3"/>
        <w:spacing w:line="264" w:lineRule="auto"/>
        <w:rPr>
          <w:szCs w:val="24"/>
        </w:rPr>
      </w:pPr>
      <w:bookmarkStart w:id="313" w:name="_Ref191386407"/>
      <w:bookmarkStart w:id="314" w:name="_Ref191386526"/>
      <w:bookmarkStart w:id="315" w:name="_Toc440297033"/>
      <w:bookmarkStart w:id="316" w:name="_Toc440356594"/>
      <w:bookmarkStart w:id="317" w:name="_Toc440631729"/>
      <w:bookmarkStart w:id="318" w:name="_Toc440876514"/>
      <w:bookmarkStart w:id="319" w:name="_Toc441130586"/>
      <w:bookmarkStart w:id="320" w:name="_Toc441157090"/>
      <w:bookmarkStart w:id="321" w:name="_Toc447292108"/>
      <w:bookmarkStart w:id="322" w:name="_Toc462234866"/>
      <w:bookmarkStart w:id="323" w:name="_Toc466966832"/>
      <w:bookmarkStart w:id="324" w:name="_Ref303624481"/>
      <w:r w:rsidRPr="00D053CF">
        <w:rPr>
          <w:szCs w:val="24"/>
        </w:rPr>
        <w:t xml:space="preserve">Требования к </w:t>
      </w:r>
      <w:r w:rsidR="009C744E" w:rsidRPr="00D053CF">
        <w:rPr>
          <w:szCs w:val="24"/>
        </w:rPr>
        <w:t>Участник</w:t>
      </w:r>
      <w:r w:rsidRPr="00D053CF">
        <w:rPr>
          <w:szCs w:val="24"/>
        </w:rPr>
        <w:t>у. Подтверждение соответствия предъявляемым требованиям</w:t>
      </w:r>
      <w:bookmarkEnd w:id="313"/>
      <w:bookmarkEnd w:id="314"/>
      <w:bookmarkEnd w:id="315"/>
      <w:bookmarkEnd w:id="316"/>
      <w:bookmarkEnd w:id="317"/>
      <w:bookmarkEnd w:id="318"/>
      <w:bookmarkEnd w:id="319"/>
      <w:bookmarkEnd w:id="320"/>
      <w:bookmarkEnd w:id="321"/>
      <w:bookmarkEnd w:id="322"/>
      <w:bookmarkEnd w:id="323"/>
      <w:r w:rsidRPr="00D053CF">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325" w:name="_Ref93090116"/>
      <w:bookmarkStart w:id="326" w:name="_Ref191386482"/>
      <w:bookmarkStart w:id="327" w:name="_Ref440291364"/>
      <w:bookmarkEnd w:id="324"/>
      <w:r w:rsidRPr="00D053CF">
        <w:rPr>
          <w:bCs w:val="0"/>
          <w:sz w:val="24"/>
          <w:szCs w:val="24"/>
        </w:rPr>
        <w:t xml:space="preserve">Требования к </w:t>
      </w:r>
      <w:r w:rsidR="009C744E" w:rsidRPr="00D053CF">
        <w:rPr>
          <w:bCs w:val="0"/>
          <w:sz w:val="24"/>
          <w:szCs w:val="24"/>
        </w:rPr>
        <w:t>Участник</w:t>
      </w:r>
      <w:r w:rsidRPr="00D053CF">
        <w:rPr>
          <w:bCs w:val="0"/>
          <w:sz w:val="24"/>
          <w:szCs w:val="24"/>
        </w:rPr>
        <w:t>ам</w:t>
      </w:r>
      <w:bookmarkEnd w:id="325"/>
      <w:r w:rsidRPr="00D053CF">
        <w:rPr>
          <w:bCs w:val="0"/>
          <w:sz w:val="24"/>
          <w:szCs w:val="24"/>
        </w:rPr>
        <w:t>:</w:t>
      </w:r>
      <w:bookmarkStart w:id="328" w:name="_Ref306004833"/>
      <w:bookmarkEnd w:id="326"/>
      <w:r w:rsidR="000F4365" w:rsidRPr="00D053CF">
        <w:rPr>
          <w:bCs w:val="0"/>
          <w:sz w:val="24"/>
          <w:szCs w:val="24"/>
        </w:rPr>
        <w:t xml:space="preserve"> у</w:t>
      </w:r>
      <w:r w:rsidRPr="00D053CF">
        <w:rPr>
          <w:bCs w:val="0"/>
          <w:sz w:val="24"/>
          <w:szCs w:val="24"/>
        </w:rPr>
        <w:t xml:space="preserve">частвовать в процедуре </w:t>
      </w:r>
      <w:r w:rsidR="009C744E" w:rsidRPr="00D053CF">
        <w:rPr>
          <w:bCs w:val="0"/>
          <w:sz w:val="24"/>
          <w:szCs w:val="24"/>
        </w:rPr>
        <w:t>З</w:t>
      </w:r>
      <w:r w:rsidRPr="00D053CF">
        <w:rPr>
          <w:bCs w:val="0"/>
          <w:sz w:val="24"/>
          <w:szCs w:val="24"/>
        </w:rPr>
        <w:t xml:space="preserve">апроса предложений может любое юридическое, </w:t>
      </w:r>
      <w:r w:rsidR="003B6795" w:rsidRPr="00D053CF">
        <w:rPr>
          <w:bCs w:val="0"/>
          <w:sz w:val="24"/>
          <w:szCs w:val="24"/>
        </w:rPr>
        <w:t>физическое лицо (в т. ч. индивидуальный предприниматель)</w:t>
      </w:r>
      <w:r w:rsidR="003B6795" w:rsidRPr="00D053CF">
        <w:rPr>
          <w:sz w:val="24"/>
          <w:szCs w:val="24"/>
        </w:rPr>
        <w:t xml:space="preserve">, </w:t>
      </w:r>
      <w:r w:rsidR="0006460D" w:rsidRPr="00D053CF">
        <w:rPr>
          <w:sz w:val="24"/>
          <w:szCs w:val="24"/>
        </w:rPr>
        <w:t xml:space="preserve">соответствующее требованиям п. </w:t>
      </w:r>
      <w:fldSimple w:instr=" REF _Ref440357582 \r \h  \* MERGEFORMAT ">
        <w:r w:rsidR="00131C52" w:rsidRPr="00D053CF">
          <w:rPr>
            <w:sz w:val="24"/>
            <w:szCs w:val="24"/>
          </w:rPr>
          <w:t>1.1.2</w:t>
        </w:r>
      </w:fldSimple>
      <w:r w:rsidR="00343106" w:rsidRPr="00D053CF">
        <w:rPr>
          <w:bCs w:val="0"/>
          <w:sz w:val="24"/>
          <w:szCs w:val="24"/>
        </w:rPr>
        <w:t xml:space="preserve">. Привлечение </w:t>
      </w:r>
      <w:proofErr w:type="spellStart"/>
      <w:r w:rsidR="00343106" w:rsidRPr="00D053CF">
        <w:rPr>
          <w:bCs w:val="0"/>
          <w:sz w:val="24"/>
          <w:szCs w:val="24"/>
        </w:rPr>
        <w:t>со</w:t>
      </w:r>
      <w:r w:rsidR="003B6795" w:rsidRPr="00D053CF">
        <w:rPr>
          <w:bCs w:val="0"/>
          <w:sz w:val="24"/>
          <w:szCs w:val="24"/>
        </w:rPr>
        <w:t>поставщиков</w:t>
      </w:r>
      <w:proofErr w:type="spellEnd"/>
      <w:r w:rsidR="003B6795" w:rsidRPr="00D053CF">
        <w:rPr>
          <w:bCs w:val="0"/>
          <w:sz w:val="24"/>
          <w:szCs w:val="24"/>
        </w:rPr>
        <w:t xml:space="preserve"> в соответствии с пунктом </w:t>
      </w:r>
      <w:fldSimple w:instr=" REF _Ref440271628 \r \h  \* MERGEFORMAT ">
        <w:r w:rsidR="00131C52" w:rsidRPr="00D053CF">
          <w:rPr>
            <w:bCs w:val="0"/>
            <w:sz w:val="24"/>
            <w:szCs w:val="24"/>
          </w:rPr>
          <w:t>3.3.9</w:t>
        </w:r>
      </w:fldSimple>
      <w:r w:rsidR="003B6795" w:rsidRPr="00D053CF">
        <w:rPr>
          <w:bCs w:val="0"/>
          <w:sz w:val="24"/>
          <w:szCs w:val="24"/>
        </w:rPr>
        <w:t xml:space="preserve">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fldSimple w:instr=" REF _Ref191386461 \n \h  \* MERGEFORMAT ">
        <w:r w:rsidR="00131C52" w:rsidRPr="00D053CF">
          <w:rPr>
            <w:bCs w:val="0"/>
            <w:sz w:val="24"/>
            <w:szCs w:val="24"/>
          </w:rPr>
          <w:t>3.3.10</w:t>
        </w:r>
      </w:fldSimple>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327"/>
      <w:bookmarkEnd w:id="328"/>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329"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329"/>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330" w:name="_Ref306032455"/>
      <w:r w:rsidRPr="00D053CF">
        <w:rPr>
          <w:bCs w:val="0"/>
          <w:sz w:val="24"/>
          <w:szCs w:val="24"/>
        </w:rPr>
        <w:lastRenderedPageBreak/>
        <w:t xml:space="preserve">должен </w:t>
      </w:r>
      <w:bookmarkStart w:id="331"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330"/>
      <w:bookmarkEnd w:id="331"/>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2"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332"/>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proofErr w:type="spellStart"/>
      <w:r w:rsidRPr="00D053CF">
        <w:rPr>
          <w:sz w:val="24"/>
          <w:szCs w:val="24"/>
          <w:lang w:eastAsia="ru-RU"/>
        </w:rPr>
        <w:t>й</w:t>
      </w:r>
      <w:proofErr w:type="spellEnd"/>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proofErr w:type="spellStart"/>
      <w:r w:rsidRPr="00D053CF">
        <w:rPr>
          <w:sz w:val="24"/>
          <w:szCs w:val="24"/>
          <w:lang w:eastAsia="ru-RU"/>
        </w:rPr>
        <w:t>й</w:t>
      </w:r>
      <w:proofErr w:type="spellEnd"/>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w:t>
      </w:r>
      <w:proofErr w:type="spellStart"/>
      <w:r w:rsidR="003E4055" w:rsidRPr="00D053CF">
        <w:rPr>
          <w:sz w:val="24"/>
          <w:szCs w:val="24"/>
        </w:rPr>
        <w:t>аффилированного</w:t>
      </w:r>
      <w:proofErr w:type="spellEnd"/>
      <w:r w:rsidR="003E4055" w:rsidRPr="00D053CF">
        <w:rPr>
          <w:sz w:val="24"/>
          <w:szCs w:val="24"/>
        </w:rPr>
        <w:t xml:space="preserve"> с Участником предприятия (дочернего либо предприятия-учредителя, акционера), при условии, что </w:t>
      </w:r>
      <w:proofErr w:type="spellStart"/>
      <w:r w:rsidR="003E4055" w:rsidRPr="00D053CF">
        <w:rPr>
          <w:sz w:val="24"/>
          <w:szCs w:val="24"/>
        </w:rPr>
        <w:t>аффилированное</w:t>
      </w:r>
      <w:proofErr w:type="spellEnd"/>
      <w:r w:rsidR="003E4055" w:rsidRPr="00D053CF">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003E4055" w:rsidRPr="00D053CF">
        <w:rPr>
          <w:sz w:val="24"/>
          <w:szCs w:val="24"/>
        </w:rPr>
        <w:t>аффилированным</w:t>
      </w:r>
      <w:proofErr w:type="spellEnd"/>
      <w:r w:rsidR="003E4055" w:rsidRPr="00D053CF">
        <w:rPr>
          <w:sz w:val="24"/>
          <w:szCs w:val="24"/>
        </w:rPr>
        <w:t xml:space="preserve">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333" w:name="_Ref306005578"/>
      <w:bookmarkStart w:id="334"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fldSimple w:instr=" REF _Ref440291364 \r \h  \* MERGEFORMAT ">
        <w:r w:rsidR="00131C52" w:rsidRPr="00D053CF">
          <w:rPr>
            <w:sz w:val="24"/>
            <w:szCs w:val="24"/>
          </w:rPr>
          <w:t>3.3.8.1</w:t>
        </w:r>
      </w:fldSimple>
      <w:r w:rsidRPr="00D053CF">
        <w:rPr>
          <w:sz w:val="24"/>
          <w:szCs w:val="24"/>
        </w:rPr>
        <w:t>-</w:t>
      </w:r>
      <w:fldSimple w:instr=" REF _Ref303669127 \r \h  \* MERGEFORMAT ">
        <w:r w:rsidR="00131C52" w:rsidRPr="00D053CF">
          <w:rPr>
            <w:sz w:val="24"/>
            <w:szCs w:val="24"/>
          </w:rPr>
          <w:t>3.3.8.2</w:t>
        </w:r>
      </w:fldSimple>
      <w:r w:rsidR="00717F60" w:rsidRPr="00D053CF">
        <w:rPr>
          <w:bCs w:val="0"/>
          <w:sz w:val="24"/>
          <w:szCs w:val="24"/>
        </w:rPr>
        <w:t>:</w:t>
      </w:r>
      <w:bookmarkEnd w:id="333"/>
      <w:bookmarkEnd w:id="334"/>
      <w:r w:rsidR="005B074F" w:rsidRPr="00D053CF">
        <w:rPr>
          <w:bCs w:val="0"/>
          <w:sz w:val="24"/>
          <w:szCs w:val="24"/>
        </w:rPr>
        <w:t xml:space="preserve"> </w:t>
      </w:r>
    </w:p>
    <w:p w:rsidR="00553A57" w:rsidRPr="00D053CF" w:rsidRDefault="003E4055" w:rsidP="00775238">
      <w:pPr>
        <w:widowControl w:val="0"/>
        <w:numPr>
          <w:ilvl w:val="0"/>
          <w:numId w:val="48"/>
        </w:numPr>
        <w:tabs>
          <w:tab w:val="left" w:pos="1260"/>
        </w:tabs>
        <w:autoSpaceDE w:val="0"/>
        <w:spacing w:line="264" w:lineRule="auto"/>
        <w:ind w:left="1276"/>
        <w:rPr>
          <w:sz w:val="24"/>
          <w:szCs w:val="24"/>
        </w:rPr>
      </w:pPr>
      <w:bookmarkStart w:id="335"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w:t>
      </w:r>
      <w:r w:rsidRPr="00D053CF">
        <w:rPr>
          <w:sz w:val="24"/>
          <w:szCs w:val="24"/>
        </w:rPr>
        <w:lastRenderedPageBreak/>
        <w:t>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335"/>
    </w:p>
    <w:p w:rsidR="00F82225" w:rsidRPr="00D053CF" w:rsidRDefault="00F82225" w:rsidP="00775238">
      <w:pPr>
        <w:widowControl w:val="0"/>
        <w:numPr>
          <w:ilvl w:val="0"/>
          <w:numId w:val="48"/>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775238">
      <w:pPr>
        <w:widowControl w:val="0"/>
        <w:numPr>
          <w:ilvl w:val="0"/>
          <w:numId w:val="48"/>
        </w:numPr>
        <w:tabs>
          <w:tab w:val="left" w:pos="1260"/>
        </w:tabs>
        <w:autoSpaceDE w:val="0"/>
        <w:spacing w:line="264" w:lineRule="auto"/>
        <w:ind w:left="1276"/>
        <w:rPr>
          <w:sz w:val="24"/>
          <w:szCs w:val="24"/>
        </w:rPr>
      </w:pPr>
      <w:bookmarkStart w:id="336" w:name="_Ref440372317"/>
      <w:proofErr w:type="spellStart"/>
      <w:r w:rsidRPr="00D053CF">
        <w:rPr>
          <w:sz w:val="24"/>
          <w:szCs w:val="24"/>
        </w:rPr>
        <w:t>Антикоррупционные</w:t>
      </w:r>
      <w:proofErr w:type="spellEnd"/>
      <w:r w:rsidRPr="00D053CF">
        <w:rPr>
          <w:sz w:val="24"/>
          <w:szCs w:val="24"/>
        </w:rPr>
        <w:t xml:space="preserve">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fldSimple w:instr=" REF _Ref440271964 \r \h  \* MERGEFORMAT ">
        <w:r w:rsidR="00131C52" w:rsidRPr="00D053CF">
          <w:rPr>
            <w:sz w:val="24"/>
            <w:szCs w:val="24"/>
          </w:rPr>
          <w:t>5.1.3</w:t>
        </w:r>
      </w:fldSimple>
      <w:r w:rsidR="00A600E3" w:rsidRPr="00D053CF">
        <w:rPr>
          <w:sz w:val="24"/>
          <w:szCs w:val="24"/>
        </w:rPr>
        <w:t>)</w:t>
      </w:r>
      <w:r w:rsidRPr="00D053CF">
        <w:rPr>
          <w:sz w:val="24"/>
          <w:szCs w:val="24"/>
        </w:rPr>
        <w:t>;</w:t>
      </w:r>
      <w:bookmarkEnd w:id="336"/>
    </w:p>
    <w:p w:rsidR="009948B4" w:rsidRPr="00D053CF" w:rsidRDefault="009948B4" w:rsidP="00775238">
      <w:pPr>
        <w:widowControl w:val="0"/>
        <w:numPr>
          <w:ilvl w:val="0"/>
          <w:numId w:val="48"/>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fldSimple w:instr=" REF _Ref440272035 \r \h  \* MERGEFORMAT ">
        <w:r w:rsidR="00131C52" w:rsidRPr="00D053CF">
          <w:rPr>
            <w:sz w:val="24"/>
            <w:szCs w:val="24"/>
          </w:rPr>
          <w:t>5.7</w:t>
        </w:r>
      </w:fldSimple>
      <w:r w:rsidRPr="00D053CF">
        <w:rPr>
          <w:sz w:val="24"/>
          <w:szCs w:val="24"/>
        </w:rPr>
        <w:t>);</w:t>
      </w:r>
    </w:p>
    <w:p w:rsidR="00F82225" w:rsidRPr="00D053CF" w:rsidRDefault="00F82225" w:rsidP="00775238">
      <w:pPr>
        <w:widowControl w:val="0"/>
        <w:numPr>
          <w:ilvl w:val="0"/>
          <w:numId w:val="48"/>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fldSimple w:instr=" REF _Ref440272051 \r \h  \* MERGEFORMAT ">
        <w:r w:rsidR="00131C52" w:rsidRPr="00D053CF">
          <w:rPr>
            <w:sz w:val="24"/>
            <w:szCs w:val="24"/>
          </w:rPr>
          <w:t>5.8</w:t>
        </w:r>
      </w:fldSimple>
      <w:r w:rsidR="00A600E3" w:rsidRPr="00D053CF">
        <w:rPr>
          <w:sz w:val="24"/>
          <w:szCs w:val="24"/>
        </w:rPr>
        <w:t>)</w:t>
      </w:r>
      <w:r w:rsidRPr="00D053CF">
        <w:rPr>
          <w:sz w:val="24"/>
          <w:szCs w:val="24"/>
        </w:rPr>
        <w:t>;</w:t>
      </w:r>
    </w:p>
    <w:p w:rsidR="00F82225" w:rsidRPr="00D053CF" w:rsidRDefault="007D7C50" w:rsidP="00775238">
      <w:pPr>
        <w:widowControl w:val="0"/>
        <w:numPr>
          <w:ilvl w:val="0"/>
          <w:numId w:val="48"/>
        </w:numPr>
        <w:tabs>
          <w:tab w:val="left" w:pos="1260"/>
        </w:tabs>
        <w:autoSpaceDE w:val="0"/>
        <w:spacing w:line="264" w:lineRule="auto"/>
        <w:ind w:left="1276"/>
        <w:rPr>
          <w:sz w:val="24"/>
          <w:szCs w:val="24"/>
        </w:rPr>
      </w:pPr>
      <w:bookmarkStart w:id="337"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fldSimple w:instr=" REF _Ref440272119 \r \h  \* MERGEFORMAT ">
        <w:r w:rsidR="00131C52" w:rsidRPr="00D053CF">
          <w:rPr>
            <w:sz w:val="24"/>
            <w:szCs w:val="24"/>
          </w:rPr>
          <w:t>5.6.1</w:t>
        </w:r>
      </w:fldSimple>
      <w:r w:rsidR="009948B4" w:rsidRPr="00D053CF">
        <w:rPr>
          <w:sz w:val="24"/>
          <w:szCs w:val="24"/>
        </w:rPr>
        <w:t>)</w:t>
      </w:r>
      <w:r w:rsidR="00F82225" w:rsidRPr="00D053CF">
        <w:rPr>
          <w:sz w:val="24"/>
          <w:szCs w:val="24"/>
        </w:rPr>
        <w:t>;</w:t>
      </w:r>
      <w:bookmarkEnd w:id="337"/>
    </w:p>
    <w:p w:rsidR="00F82225" w:rsidRPr="00D053CF" w:rsidRDefault="00F82225" w:rsidP="00775238">
      <w:pPr>
        <w:widowControl w:val="0"/>
        <w:numPr>
          <w:ilvl w:val="0"/>
          <w:numId w:val="48"/>
        </w:numPr>
        <w:tabs>
          <w:tab w:val="left" w:pos="1260"/>
        </w:tabs>
        <w:autoSpaceDE w:val="0"/>
        <w:spacing w:line="264" w:lineRule="auto"/>
        <w:ind w:left="1276"/>
        <w:rPr>
          <w:sz w:val="24"/>
          <w:szCs w:val="24"/>
        </w:rPr>
      </w:pPr>
      <w:bookmarkStart w:id="338" w:name="_Ref440371846"/>
      <w:r w:rsidRPr="00D053CF">
        <w:rPr>
          <w:sz w:val="24"/>
          <w:szCs w:val="24"/>
        </w:rPr>
        <w:t>Деклараци</w:t>
      </w:r>
      <w:r w:rsidR="003E4055" w:rsidRPr="00D053CF">
        <w:rPr>
          <w:sz w:val="24"/>
          <w:szCs w:val="24"/>
        </w:rPr>
        <w:t>ю</w:t>
      </w:r>
      <w:r w:rsidRPr="00D053CF">
        <w:rPr>
          <w:sz w:val="24"/>
          <w:szCs w:val="24"/>
        </w:rPr>
        <w:t xml:space="preserve"> о соответствии </w:t>
      </w:r>
      <w:r w:rsidR="009948B4" w:rsidRPr="00D053CF">
        <w:rPr>
          <w:sz w:val="24"/>
          <w:szCs w:val="24"/>
        </w:rPr>
        <w:t>Участника</w:t>
      </w:r>
      <w:r w:rsidRPr="00D053CF">
        <w:rPr>
          <w:sz w:val="24"/>
          <w:szCs w:val="24"/>
        </w:rPr>
        <w:t xml:space="preserve"> критериям отнесения к субъектам малого и среднего предпринимательства</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3F3A69" w:rsidRPr="00D053CF">
        <w:rPr>
          <w:sz w:val="24"/>
          <w:szCs w:val="24"/>
        </w:rPr>
        <w:t xml:space="preserve"> (подраздел </w:t>
      </w:r>
      <w:fldSimple w:instr=" REF _Ref440272147 \r \h  \* MERGEFORMAT ">
        <w:r w:rsidR="00131C52" w:rsidRPr="00D053CF">
          <w:rPr>
            <w:sz w:val="24"/>
            <w:szCs w:val="24"/>
          </w:rPr>
          <w:t>5.6.2</w:t>
        </w:r>
      </w:fldSimple>
      <w:r w:rsidR="003F3A69" w:rsidRPr="00D053CF">
        <w:rPr>
          <w:sz w:val="24"/>
          <w:szCs w:val="24"/>
        </w:rPr>
        <w:t>)</w:t>
      </w:r>
      <w:r w:rsidR="00043152" w:rsidRPr="00D053CF">
        <w:rPr>
          <w:sz w:val="24"/>
          <w:szCs w:val="24"/>
        </w:rPr>
        <w:t xml:space="preserve"> </w:t>
      </w:r>
      <w:r w:rsidR="00EF6942" w:rsidRPr="00D053CF">
        <w:rPr>
          <w:sz w:val="24"/>
          <w:szCs w:val="24"/>
        </w:rPr>
        <w:t>–</w:t>
      </w:r>
      <w:r w:rsidR="00043152" w:rsidRPr="00D053CF">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00043152" w:rsidRPr="00D053CF">
        <w:rPr>
          <w:sz w:val="24"/>
          <w:szCs w:val="24"/>
        </w:rPr>
        <w:t>)</w:t>
      </w:r>
      <w:r w:rsidR="00286F30" w:rsidRPr="00D053CF">
        <w:rPr>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D053CF">
        <w:rPr>
          <w:sz w:val="24"/>
          <w:szCs w:val="24"/>
        </w:rPr>
        <w:t>;</w:t>
      </w:r>
      <w:bookmarkEnd w:id="338"/>
    </w:p>
    <w:p w:rsidR="007705A5" w:rsidRPr="00D053CF" w:rsidRDefault="007705A5" w:rsidP="00775238">
      <w:pPr>
        <w:widowControl w:val="0"/>
        <w:numPr>
          <w:ilvl w:val="0"/>
          <w:numId w:val="48"/>
        </w:numPr>
        <w:tabs>
          <w:tab w:val="left" w:pos="1260"/>
        </w:tabs>
        <w:autoSpaceDE w:val="0"/>
        <w:spacing w:line="264" w:lineRule="auto"/>
        <w:ind w:left="1276"/>
        <w:rPr>
          <w:sz w:val="24"/>
          <w:szCs w:val="24"/>
        </w:rPr>
      </w:pPr>
      <w:r w:rsidRPr="00D053CF">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fldSimple w:instr=" REF _Ref440272274 \r \h  \* MERGEFORMAT ">
        <w:r w:rsidR="00131C52" w:rsidRPr="00D053CF">
          <w:rPr>
            <w:sz w:val="24"/>
            <w:szCs w:val="24"/>
          </w:rPr>
          <w:t>5.9</w:t>
        </w:r>
      </w:fldSimple>
      <w:r w:rsidRPr="00D053CF">
        <w:rPr>
          <w:sz w:val="24"/>
          <w:szCs w:val="24"/>
        </w:rPr>
        <w:t>)</w:t>
      </w:r>
      <w:r w:rsidR="0026070F" w:rsidRPr="00D053CF">
        <w:rPr>
          <w:sz w:val="24"/>
          <w:szCs w:val="24"/>
        </w:rPr>
        <w:t xml:space="preserve"> (</w:t>
      </w:r>
      <w:r w:rsidR="003E4055" w:rsidRPr="00D053CF">
        <w:rPr>
          <w:sz w:val="24"/>
          <w:szCs w:val="24"/>
        </w:rPr>
        <w:t>желательное требование, предоставляется Участником при наличии</w:t>
      </w:r>
      <w:r w:rsidR="0026070F" w:rsidRPr="00D053CF">
        <w:rPr>
          <w:sz w:val="24"/>
          <w:szCs w:val="24"/>
        </w:rPr>
        <w:t>)</w:t>
      </w:r>
      <w:r w:rsidRPr="00D053CF">
        <w:rPr>
          <w:sz w:val="24"/>
          <w:szCs w:val="24"/>
        </w:rPr>
        <w:t>;</w:t>
      </w:r>
    </w:p>
    <w:p w:rsidR="003B6795" w:rsidRPr="00D053CF" w:rsidRDefault="003B6795" w:rsidP="00775238">
      <w:pPr>
        <w:widowControl w:val="0"/>
        <w:numPr>
          <w:ilvl w:val="0"/>
          <w:numId w:val="48"/>
        </w:numPr>
        <w:tabs>
          <w:tab w:val="left" w:pos="1260"/>
        </w:tabs>
        <w:autoSpaceDE w:val="0"/>
        <w:spacing w:line="264" w:lineRule="auto"/>
        <w:ind w:left="1276"/>
        <w:rPr>
          <w:sz w:val="24"/>
          <w:szCs w:val="24"/>
        </w:rPr>
      </w:pPr>
      <w:bookmarkStart w:id="339" w:name="_Ref465332160"/>
      <w:r w:rsidRPr="00D053C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9"/>
    </w:p>
    <w:p w:rsidR="00BD40A3" w:rsidRPr="00D053CF" w:rsidRDefault="003E4055" w:rsidP="00775238">
      <w:pPr>
        <w:widowControl w:val="0"/>
        <w:numPr>
          <w:ilvl w:val="0"/>
          <w:numId w:val="48"/>
        </w:numPr>
        <w:tabs>
          <w:tab w:val="left" w:pos="1260"/>
        </w:tabs>
        <w:autoSpaceDE w:val="0"/>
        <w:spacing w:line="264" w:lineRule="auto"/>
        <w:ind w:left="1276"/>
        <w:rPr>
          <w:sz w:val="24"/>
          <w:szCs w:val="24"/>
        </w:rPr>
      </w:pPr>
      <w:r w:rsidRPr="00D053CF">
        <w:rPr>
          <w:sz w:val="24"/>
          <w:szCs w:val="24"/>
        </w:rPr>
        <w:t>Копию (выписку из</w:t>
      </w:r>
      <w:r w:rsidR="00BD40A3" w:rsidRPr="00D053CF">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D053CF" w:rsidRDefault="00920CB0" w:rsidP="00775238">
      <w:pPr>
        <w:widowControl w:val="0"/>
        <w:numPr>
          <w:ilvl w:val="0"/>
          <w:numId w:val="48"/>
        </w:numPr>
        <w:tabs>
          <w:tab w:val="left" w:pos="1260"/>
        </w:tabs>
        <w:autoSpaceDE w:val="0"/>
        <w:spacing w:line="264" w:lineRule="auto"/>
        <w:ind w:left="1276"/>
        <w:rPr>
          <w:sz w:val="24"/>
          <w:szCs w:val="24"/>
        </w:rPr>
      </w:pPr>
      <w:r w:rsidRPr="00D053CF">
        <w:rPr>
          <w:sz w:val="24"/>
          <w:szCs w:val="24"/>
        </w:rPr>
        <w:t>Иные документы, которые</w:t>
      </w:r>
      <w:r w:rsidR="007705A5" w:rsidRPr="00D053CF">
        <w:rPr>
          <w:sz w:val="24"/>
          <w:szCs w:val="24"/>
        </w:rPr>
        <w:t>,</w:t>
      </w:r>
      <w:r w:rsidRPr="00D053CF">
        <w:rPr>
          <w:sz w:val="24"/>
          <w:szCs w:val="24"/>
        </w:rPr>
        <w:t xml:space="preserve"> по мнению Участника</w:t>
      </w:r>
      <w:r w:rsidR="007705A5" w:rsidRPr="00D053CF">
        <w:rPr>
          <w:sz w:val="24"/>
          <w:szCs w:val="24"/>
        </w:rPr>
        <w:t>,</w:t>
      </w:r>
      <w:r w:rsidRPr="00D053C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053CF"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вправе отклонить </w:t>
      </w:r>
      <w:r w:rsidR="009C45FB" w:rsidRPr="00D053CF">
        <w:rPr>
          <w:bCs w:val="0"/>
          <w:sz w:val="24"/>
          <w:szCs w:val="24"/>
        </w:rPr>
        <w:t>Заявку</w:t>
      </w:r>
      <w:r w:rsidRPr="00D053CF">
        <w:rPr>
          <w:bCs w:val="0"/>
          <w:sz w:val="24"/>
          <w:szCs w:val="24"/>
        </w:rPr>
        <w:t xml:space="preserve"> </w:t>
      </w:r>
      <w:r w:rsidR="00B20653" w:rsidRPr="00D053CF">
        <w:rPr>
          <w:bCs w:val="0"/>
          <w:sz w:val="24"/>
          <w:szCs w:val="24"/>
        </w:rPr>
        <w:t>Участника</w:t>
      </w:r>
      <w:r w:rsidRPr="00D053CF">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340" w:name="_Ref466909528"/>
      <w:r w:rsidRPr="00D053CF">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w:t>
      </w:r>
      <w:proofErr w:type="spellStart"/>
      <w:r w:rsidRPr="00D053CF">
        <w:rPr>
          <w:sz w:val="24"/>
          <w:szCs w:val="24"/>
        </w:rPr>
        <w:t>шеф-монтажа</w:t>
      </w:r>
      <w:proofErr w:type="spellEnd"/>
      <w:r w:rsidRPr="00D053CF">
        <w:rPr>
          <w:sz w:val="24"/>
          <w:szCs w:val="24"/>
        </w:rPr>
        <w:t xml:space="preserve"> и/или </w:t>
      </w:r>
      <w:proofErr w:type="spellStart"/>
      <w:r w:rsidRPr="00D053CF">
        <w:rPr>
          <w:sz w:val="24"/>
          <w:szCs w:val="24"/>
        </w:rPr>
        <w:t>шеф-наладки</w:t>
      </w:r>
      <w:proofErr w:type="spellEnd"/>
      <w:r w:rsidRPr="00D053CF">
        <w:rPr>
          <w:sz w:val="24"/>
          <w:szCs w:val="24"/>
        </w:rPr>
        <w:t xml:space="preserve">, оговоренного в </w:t>
      </w:r>
      <w:r w:rsidRPr="00D053CF">
        <w:rPr>
          <w:sz w:val="24"/>
          <w:szCs w:val="24"/>
        </w:rPr>
        <w:lastRenderedPageBreak/>
        <w:t>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40"/>
    </w:p>
    <w:p w:rsidR="00717F60" w:rsidRPr="00D053CF" w:rsidRDefault="00717F60" w:rsidP="00E71A48">
      <w:pPr>
        <w:pStyle w:val="3"/>
        <w:spacing w:line="264" w:lineRule="auto"/>
        <w:rPr>
          <w:szCs w:val="24"/>
        </w:rPr>
      </w:pPr>
      <w:bookmarkStart w:id="341" w:name="_Ref191386451"/>
      <w:bookmarkStart w:id="342" w:name="_Ref440271628"/>
      <w:bookmarkStart w:id="343" w:name="_Toc440297034"/>
      <w:bookmarkStart w:id="344" w:name="_Toc440356595"/>
      <w:bookmarkStart w:id="345" w:name="_Toc440631730"/>
      <w:bookmarkStart w:id="346" w:name="_Toc440876515"/>
      <w:bookmarkStart w:id="347" w:name="_Toc441130587"/>
      <w:bookmarkStart w:id="348" w:name="_Toc441157091"/>
      <w:bookmarkStart w:id="349" w:name="_Toc447292109"/>
      <w:bookmarkStart w:id="350" w:name="_Toc462234867"/>
      <w:bookmarkStart w:id="351" w:name="_Toc466966833"/>
      <w:r w:rsidRPr="00D053CF">
        <w:rPr>
          <w:szCs w:val="24"/>
        </w:rPr>
        <w:t xml:space="preserve">Привлечение </w:t>
      </w:r>
      <w:bookmarkEnd w:id="341"/>
      <w:proofErr w:type="spellStart"/>
      <w:r w:rsidR="005B074F" w:rsidRPr="00D053CF">
        <w:rPr>
          <w:szCs w:val="24"/>
        </w:rPr>
        <w:t>сопоставщиков</w:t>
      </w:r>
      <w:bookmarkEnd w:id="342"/>
      <w:bookmarkEnd w:id="343"/>
      <w:bookmarkEnd w:id="344"/>
      <w:bookmarkEnd w:id="345"/>
      <w:bookmarkEnd w:id="346"/>
      <w:bookmarkEnd w:id="347"/>
      <w:bookmarkEnd w:id="348"/>
      <w:bookmarkEnd w:id="349"/>
      <w:bookmarkEnd w:id="350"/>
      <w:bookmarkEnd w:id="351"/>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352" w:name="_Ref191386461"/>
      <w:bookmarkStart w:id="353" w:name="_Toc440297035"/>
      <w:bookmarkStart w:id="354" w:name="_Toc440356596"/>
      <w:bookmarkStart w:id="355" w:name="_Toc440631731"/>
      <w:bookmarkStart w:id="356" w:name="_Toc440876516"/>
      <w:bookmarkStart w:id="357" w:name="_Toc441130588"/>
      <w:bookmarkStart w:id="358" w:name="_Toc441157092"/>
      <w:bookmarkStart w:id="359" w:name="_Toc447292110"/>
      <w:bookmarkStart w:id="360" w:name="_Toc462234868"/>
      <w:bookmarkStart w:id="361" w:name="_Toc466966834"/>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352"/>
      <w:bookmarkEnd w:id="353"/>
      <w:bookmarkEnd w:id="354"/>
      <w:bookmarkEnd w:id="355"/>
      <w:bookmarkEnd w:id="356"/>
      <w:bookmarkEnd w:id="357"/>
      <w:bookmarkEnd w:id="358"/>
      <w:bookmarkEnd w:id="359"/>
      <w:bookmarkEnd w:id="360"/>
      <w:bookmarkEnd w:id="361"/>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fldSimple w:instr=" REF _Ref191386482 \r \h  \* MERGEFORMAT ">
        <w:r w:rsidR="00131C52" w:rsidRPr="00D053CF">
          <w:rPr>
            <w:bCs w:val="0"/>
            <w:sz w:val="24"/>
            <w:szCs w:val="24"/>
          </w:rPr>
          <w:t>3.3.8.1</w:t>
        </w:r>
      </w:fldSimple>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fldSimple w:instr=" REF _Ref191386407 \r \h  \* MERGEFORMAT ">
        <w:r w:rsidR="00131C52" w:rsidRPr="00D053CF">
          <w:rPr>
            <w:bCs w:val="0"/>
            <w:sz w:val="24"/>
            <w:szCs w:val="24"/>
          </w:rPr>
          <w:t>3.3.8</w:t>
        </w:r>
      </w:fldSimple>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 xml:space="preserve">окументации, изложенным в п. </w:t>
      </w:r>
      <w:fldSimple w:instr=" REF _Ref440291364 \r \h  \* MERGEFORMAT ">
        <w:r w:rsidR="00131C52" w:rsidRPr="00D053CF">
          <w:rPr>
            <w:bCs w:val="0"/>
            <w:sz w:val="24"/>
            <w:szCs w:val="24"/>
          </w:rPr>
          <w:t>3.3.8.1</w:t>
        </w:r>
      </w:fldSimple>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2"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362"/>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3"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363"/>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4" w:name="_Ref307563262"/>
      <w:r w:rsidRPr="00D053CF">
        <w:rPr>
          <w:bCs w:val="0"/>
          <w:sz w:val="24"/>
          <w:szCs w:val="24"/>
        </w:rPr>
        <w:t xml:space="preserve">соглашение не должно изменяться без одобрения Организатора запроса </w:t>
      </w:r>
      <w:r w:rsidRPr="00D053CF">
        <w:rPr>
          <w:bCs w:val="0"/>
          <w:sz w:val="24"/>
          <w:szCs w:val="24"/>
        </w:rPr>
        <w:lastRenderedPageBreak/>
        <w:t>предложений и Заказчика.</w:t>
      </w:r>
      <w:bookmarkEnd w:id="364"/>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D053CF">
        <w:rPr>
          <w:bCs w:val="0"/>
          <w:sz w:val="24"/>
          <w:szCs w:val="24"/>
        </w:rPr>
        <w:t>подп</w:t>
      </w:r>
      <w:proofErr w:type="spellEnd"/>
      <w:r w:rsidRPr="00D053CF">
        <w:rPr>
          <w:bCs w:val="0"/>
          <w:sz w:val="24"/>
          <w:szCs w:val="24"/>
        </w:rPr>
        <w:t xml:space="preserve">. </w:t>
      </w:r>
      <w:fldSimple w:instr=" REF _Ref307563248 \r \h  \* MERGEFORMAT ">
        <w:r w:rsidR="00131C52" w:rsidRPr="00D053CF">
          <w:rPr>
            <w:bCs w:val="0"/>
            <w:sz w:val="24"/>
            <w:szCs w:val="24"/>
            <w:lang w:val="en-US"/>
          </w:rPr>
          <w:t>a</w:t>
        </w:r>
        <w:r w:rsidR="00131C52" w:rsidRPr="00D053CF">
          <w:rPr>
            <w:bCs w:val="0"/>
            <w:sz w:val="24"/>
            <w:szCs w:val="24"/>
          </w:rPr>
          <w:t>)</w:t>
        </w:r>
      </w:fldSimple>
      <w:r w:rsidRPr="00D053CF">
        <w:rPr>
          <w:bCs w:val="0"/>
          <w:sz w:val="24"/>
          <w:szCs w:val="24"/>
        </w:rPr>
        <w:t xml:space="preserve">- </w:t>
      </w:r>
      <w:fldSimple w:instr=" REF _Ref307563262 \r \h  \* MERGEFORMAT ">
        <w:r w:rsidR="00131C52" w:rsidRPr="00D053CF">
          <w:rPr>
            <w:bCs w:val="0"/>
            <w:sz w:val="24"/>
            <w:szCs w:val="24"/>
            <w:lang w:val="en-US"/>
          </w:rPr>
          <w:t>g</w:t>
        </w:r>
        <w:r w:rsidR="00131C52" w:rsidRPr="00D053CF">
          <w:rPr>
            <w:bCs w:val="0"/>
            <w:sz w:val="24"/>
            <w:szCs w:val="24"/>
          </w:rPr>
          <w:t>)</w:t>
        </w:r>
      </w:fldSimple>
      <w:r w:rsidRPr="00D053CF">
        <w:rPr>
          <w:bCs w:val="0"/>
          <w:sz w:val="24"/>
          <w:szCs w:val="24"/>
        </w:rPr>
        <w:t xml:space="preserve">п. </w:t>
      </w:r>
      <w:fldSimple w:instr=" REF _Ref306032591 \r \h  \* MERGEFORMAT ">
        <w:r w:rsidR="00131C52" w:rsidRPr="00D053CF">
          <w:rPr>
            <w:bCs w:val="0"/>
            <w:sz w:val="24"/>
            <w:szCs w:val="24"/>
          </w:rPr>
          <w:t>3.3.10.4</w:t>
        </w:r>
      </w:fldSimple>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5"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365"/>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fldSimple w:instr=" REF _Ref303669127 \r \h  \* MERGEFORMAT ">
        <w:r w:rsidR="00131C52" w:rsidRPr="00D053CF">
          <w:rPr>
            <w:bCs w:val="0"/>
            <w:sz w:val="24"/>
            <w:szCs w:val="24"/>
          </w:rPr>
          <w:t>3.3.8.2</w:t>
        </w:r>
      </w:fldSimple>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и </w:t>
      </w:r>
      <w:r w:rsidR="003C4C82" w:rsidRPr="00D053CF">
        <w:rPr>
          <w:sz w:val="24"/>
          <w:szCs w:val="24"/>
        </w:rPr>
        <w:fldChar w:fldCharType="begin"/>
      </w:r>
      <w:r w:rsidR="005A37E7" w:rsidRPr="00D053CF">
        <w:rPr>
          <w:sz w:val="24"/>
          <w:szCs w:val="24"/>
        </w:rPr>
        <w:instrText xml:space="preserve"> REF _Ref465332160 \r \h </w:instrText>
      </w:r>
      <w:r w:rsidR="00D053CF">
        <w:rPr>
          <w:sz w:val="24"/>
          <w:szCs w:val="24"/>
        </w:rPr>
        <w:instrText xml:space="preserve"> \* MERGEFORMAT </w:instrText>
      </w:r>
      <w:r w:rsidR="003C4C82" w:rsidRPr="00D053CF">
        <w:rPr>
          <w:sz w:val="24"/>
          <w:szCs w:val="24"/>
        </w:rPr>
      </w:r>
      <w:r w:rsidR="003C4C82" w:rsidRPr="00D053CF">
        <w:rPr>
          <w:sz w:val="24"/>
          <w:szCs w:val="24"/>
        </w:rPr>
        <w:fldChar w:fldCharType="separate"/>
      </w:r>
      <w:proofErr w:type="spellStart"/>
      <w:r w:rsidR="00131C52" w:rsidRPr="00D053CF">
        <w:rPr>
          <w:sz w:val="24"/>
          <w:szCs w:val="24"/>
        </w:rPr>
        <w:t>и</w:t>
      </w:r>
      <w:proofErr w:type="spellEnd"/>
      <w:r w:rsidR="00131C52" w:rsidRPr="00D053CF">
        <w:rPr>
          <w:sz w:val="24"/>
          <w:szCs w:val="24"/>
        </w:rPr>
        <w:t>)</w:t>
      </w:r>
      <w:r w:rsidR="003C4C82" w:rsidRPr="00D053CF">
        <w:rPr>
          <w:sz w:val="24"/>
          <w:szCs w:val="24"/>
        </w:rPr>
        <w:fldChar w:fldCharType="end"/>
      </w:r>
      <w:r w:rsidR="005A37E7" w:rsidRPr="00D053CF">
        <w:rPr>
          <w:sz w:val="24"/>
          <w:szCs w:val="24"/>
        </w:rPr>
        <w:t xml:space="preserve"> п. </w:t>
      </w:r>
      <w:fldSimple w:instr=" REF _Ref306005578 \r \h  \* MERGEFORMAT ">
        <w:r w:rsidR="00131C52" w:rsidRPr="00D053CF">
          <w:rPr>
            <w:sz w:val="24"/>
            <w:szCs w:val="24"/>
          </w:rPr>
          <w:t>3.3.8.3</w:t>
        </w:r>
      </w:fldSimple>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fldSimple w:instr=" REF _Ref440272510 \r \h  \* MERGEFORMAT ">
        <w:r w:rsidR="00131C52" w:rsidRPr="00D053CF">
          <w:rPr>
            <w:bCs w:val="0"/>
            <w:sz w:val="24"/>
            <w:szCs w:val="24"/>
          </w:rPr>
          <w:t>5.10</w:t>
        </w:r>
      </w:fldSimple>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указанных </w:t>
      </w:r>
      <w:r w:rsidR="00D77DCB" w:rsidRPr="00D053CF">
        <w:rPr>
          <w:bCs w:val="0"/>
          <w:sz w:val="24"/>
          <w:szCs w:val="24"/>
        </w:rPr>
        <w:t>п.</w:t>
      </w:r>
      <w:r w:rsidR="009C744E" w:rsidRPr="00D053CF">
        <w:rPr>
          <w:bCs w:val="0"/>
          <w:sz w:val="24"/>
          <w:szCs w:val="24"/>
        </w:rPr>
        <w:t xml:space="preserve"> </w:t>
      </w:r>
      <w:fldSimple w:instr=" REF _Ref440291364 \r \h  \* MERGEFORMAT ">
        <w:r w:rsidR="00131C52" w:rsidRPr="00D053CF">
          <w:rPr>
            <w:bCs w:val="0"/>
            <w:sz w:val="24"/>
            <w:szCs w:val="24"/>
          </w:rPr>
          <w:t>3.3.8.1</w:t>
        </w:r>
      </w:fldSimple>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366" w:name="_Ref306114966"/>
      <w:bookmarkStart w:id="367" w:name="_Toc440297036"/>
      <w:bookmarkStart w:id="368" w:name="_Toc440356597"/>
      <w:bookmarkStart w:id="369" w:name="_Toc440631732"/>
      <w:bookmarkStart w:id="370" w:name="_Toc440876517"/>
      <w:bookmarkStart w:id="371" w:name="_Toc441130589"/>
      <w:bookmarkStart w:id="372" w:name="_Toc441157093"/>
      <w:bookmarkStart w:id="373" w:name="_Toc447292111"/>
      <w:bookmarkStart w:id="374" w:name="_Toc462234869"/>
      <w:bookmarkStart w:id="375" w:name="_Toc466966835"/>
      <w:r w:rsidRPr="00D053CF">
        <w:rPr>
          <w:szCs w:val="24"/>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D053CF">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xml:space="preserve">, если в тексте ответа не будет указано иное. В случае,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fldSimple w:instr=" REF _Ref440969644 \r \h  \* MERGEFORMAT ">
        <w:r w:rsidR="00131C52" w:rsidRPr="00D053CF">
          <w:rPr>
            <w:bCs w:val="0"/>
            <w:iCs/>
            <w:sz w:val="24"/>
            <w:szCs w:val="24"/>
          </w:rPr>
          <w:t>3.3.12</w:t>
        </w:r>
      </w:fldSimple>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fldSimple w:instr=" REF _Ref440289401 \r \h  \* MERGEFORMAT ">
        <w:r w:rsidR="00131C52" w:rsidRPr="00D053CF">
          <w:rPr>
            <w:bCs w:val="0"/>
            <w:iCs/>
            <w:sz w:val="24"/>
            <w:szCs w:val="24"/>
          </w:rPr>
          <w:t>3.3.13</w:t>
        </w:r>
      </w:fldSimple>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376" w:name="_Toc440297037"/>
      <w:bookmarkStart w:id="377" w:name="_Toc440356598"/>
      <w:bookmarkStart w:id="378" w:name="_Toc440631733"/>
      <w:bookmarkStart w:id="379" w:name="_Toc440876518"/>
      <w:bookmarkStart w:id="380" w:name="_Ref440969599"/>
      <w:bookmarkStart w:id="381" w:name="_Ref440969644"/>
      <w:bookmarkStart w:id="382" w:name="_Toc441130590"/>
      <w:bookmarkStart w:id="383" w:name="_Toc441157094"/>
      <w:bookmarkStart w:id="384" w:name="_Toc447292112"/>
      <w:bookmarkStart w:id="385" w:name="_Toc462234870"/>
      <w:bookmarkStart w:id="386" w:name="_Toc466966836"/>
      <w:r w:rsidRPr="00D053CF">
        <w:rPr>
          <w:szCs w:val="24"/>
        </w:rPr>
        <w:t>Внесение изменений в Документацию по запросу предложений.</w:t>
      </w:r>
      <w:bookmarkEnd w:id="376"/>
      <w:bookmarkEnd w:id="377"/>
      <w:bookmarkEnd w:id="378"/>
      <w:bookmarkEnd w:id="379"/>
      <w:bookmarkEnd w:id="380"/>
      <w:bookmarkEnd w:id="381"/>
      <w:bookmarkEnd w:id="382"/>
      <w:bookmarkEnd w:id="383"/>
      <w:bookmarkEnd w:id="384"/>
      <w:bookmarkEnd w:id="385"/>
      <w:bookmarkEnd w:id="3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387" w:name="_Ref440289401"/>
      <w:bookmarkStart w:id="388" w:name="_Toc440297038"/>
      <w:bookmarkStart w:id="389" w:name="_Toc440356599"/>
      <w:bookmarkStart w:id="390" w:name="_Toc440631734"/>
      <w:bookmarkStart w:id="391" w:name="_Toc440876519"/>
      <w:bookmarkStart w:id="392" w:name="_Toc441130591"/>
      <w:bookmarkStart w:id="393" w:name="_Toc441157095"/>
      <w:bookmarkStart w:id="394" w:name="_Toc447292113"/>
      <w:bookmarkStart w:id="395" w:name="_Toc462234871"/>
      <w:bookmarkStart w:id="396" w:name="_Toc466966837"/>
      <w:r w:rsidRPr="00D053CF">
        <w:rPr>
          <w:szCs w:val="24"/>
        </w:rPr>
        <w:t>Продление срока окончания приема Заявок</w:t>
      </w:r>
      <w:bookmarkEnd w:id="387"/>
      <w:bookmarkEnd w:id="388"/>
      <w:bookmarkEnd w:id="389"/>
      <w:bookmarkEnd w:id="390"/>
      <w:bookmarkEnd w:id="391"/>
      <w:bookmarkEnd w:id="392"/>
      <w:bookmarkEnd w:id="393"/>
      <w:bookmarkEnd w:id="394"/>
      <w:bookmarkEnd w:id="395"/>
      <w:bookmarkEnd w:id="396"/>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397" w:name="_Ref191386249"/>
    </w:p>
    <w:p w:rsidR="0027690B" w:rsidRPr="00D053CF" w:rsidRDefault="0027690B" w:rsidP="0027690B">
      <w:pPr>
        <w:pStyle w:val="3"/>
        <w:spacing w:line="264" w:lineRule="auto"/>
        <w:rPr>
          <w:szCs w:val="24"/>
          <w:lang w:eastAsia="ru-RU"/>
        </w:rPr>
      </w:pPr>
      <w:bookmarkStart w:id="398" w:name="_Toc299701566"/>
      <w:bookmarkStart w:id="399" w:name="_Ref306176386"/>
      <w:bookmarkStart w:id="400" w:name="_Ref440285128"/>
      <w:bookmarkStart w:id="401" w:name="_Toc440357103"/>
      <w:bookmarkStart w:id="402" w:name="_Toc440359658"/>
      <w:bookmarkStart w:id="403" w:name="_Toc440632121"/>
      <w:bookmarkStart w:id="404" w:name="_Toc440875942"/>
      <w:bookmarkStart w:id="405" w:name="_Toc441130970"/>
      <w:bookmarkStart w:id="406" w:name="_Toc447292114"/>
      <w:bookmarkStart w:id="407" w:name="_Toc462234872"/>
      <w:bookmarkStart w:id="408" w:name="_Toc466966838"/>
      <w:bookmarkStart w:id="409"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398"/>
      <w:bookmarkEnd w:id="399"/>
      <w:bookmarkEnd w:id="400"/>
      <w:bookmarkEnd w:id="401"/>
      <w:bookmarkEnd w:id="402"/>
      <w:bookmarkEnd w:id="403"/>
      <w:bookmarkEnd w:id="404"/>
      <w:bookmarkEnd w:id="405"/>
      <w:bookmarkEnd w:id="406"/>
      <w:bookmarkEnd w:id="407"/>
      <w:bookmarkEnd w:id="408"/>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410" w:name="_Ref462236869"/>
      <w:bookmarkStart w:id="411" w:name="_Toc466966839"/>
      <w:r w:rsidRPr="00D053CF">
        <w:t>Подача Заявок и их прием</w:t>
      </w:r>
      <w:bookmarkStart w:id="412" w:name="_Ref56229451"/>
      <w:bookmarkEnd w:id="397"/>
      <w:bookmarkEnd w:id="409"/>
      <w:bookmarkEnd w:id="410"/>
      <w:bookmarkEnd w:id="411"/>
    </w:p>
    <w:p w:rsidR="00717F60" w:rsidRPr="00D053CF" w:rsidRDefault="00717F60" w:rsidP="00E71A48">
      <w:pPr>
        <w:pStyle w:val="3"/>
        <w:spacing w:line="264" w:lineRule="auto"/>
        <w:rPr>
          <w:szCs w:val="24"/>
        </w:rPr>
      </w:pPr>
      <w:bookmarkStart w:id="413" w:name="_Toc439323707"/>
      <w:bookmarkStart w:id="414" w:name="_Toc440297041"/>
      <w:bookmarkStart w:id="415" w:name="_Toc440356602"/>
      <w:bookmarkStart w:id="416" w:name="_Toc440631737"/>
      <w:bookmarkStart w:id="417" w:name="_Toc440876522"/>
      <w:bookmarkStart w:id="418" w:name="_Toc441130594"/>
      <w:bookmarkStart w:id="419" w:name="_Toc441157097"/>
      <w:bookmarkStart w:id="420" w:name="_Toc447292116"/>
      <w:bookmarkStart w:id="421" w:name="_Toc462234874"/>
      <w:bookmarkStart w:id="422" w:name="_Toc466966840"/>
      <w:r w:rsidRPr="00D053CF">
        <w:rPr>
          <w:szCs w:val="24"/>
        </w:rPr>
        <w:t>Подача Заявок через ЭТП</w:t>
      </w:r>
      <w:bookmarkEnd w:id="413"/>
      <w:bookmarkEnd w:id="414"/>
      <w:bookmarkEnd w:id="415"/>
      <w:bookmarkEnd w:id="416"/>
      <w:bookmarkEnd w:id="417"/>
      <w:bookmarkEnd w:id="418"/>
      <w:bookmarkEnd w:id="419"/>
      <w:bookmarkEnd w:id="420"/>
      <w:bookmarkEnd w:id="421"/>
      <w:bookmarkEnd w:id="422"/>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423" w:name="_Ref440289953"/>
      <w:r w:rsidRPr="00D053CF">
        <w:rPr>
          <w:bCs w:val="0"/>
          <w:sz w:val="24"/>
          <w:szCs w:val="24"/>
        </w:rPr>
        <w:t>Заявк</w:t>
      </w:r>
      <w:r w:rsidR="00717F60" w:rsidRPr="00D053CF">
        <w:rPr>
          <w:bCs w:val="0"/>
          <w:sz w:val="24"/>
          <w:szCs w:val="24"/>
        </w:rPr>
        <w:t xml:space="preserve">и на ЭТП могут быть поданы до </w:t>
      </w:r>
      <w:r w:rsidR="002B5044" w:rsidRPr="00D053CF">
        <w:rPr>
          <w:b/>
          <w:bCs w:val="0"/>
          <w:sz w:val="24"/>
          <w:szCs w:val="24"/>
        </w:rPr>
        <w:t xml:space="preserve">12 часов 00 </w:t>
      </w:r>
      <w:r w:rsidR="002B5044" w:rsidRPr="0005036B">
        <w:rPr>
          <w:b/>
          <w:bCs w:val="0"/>
          <w:sz w:val="24"/>
          <w:szCs w:val="24"/>
        </w:rPr>
        <w:t xml:space="preserve">минут </w:t>
      </w:r>
      <w:r w:rsidR="00584CCC">
        <w:rPr>
          <w:b/>
          <w:bCs w:val="0"/>
          <w:sz w:val="24"/>
          <w:szCs w:val="24"/>
        </w:rPr>
        <w:t>09</w:t>
      </w:r>
      <w:r w:rsidR="002B5044" w:rsidRPr="0005036B">
        <w:rPr>
          <w:b/>
          <w:bCs w:val="0"/>
          <w:sz w:val="24"/>
          <w:szCs w:val="24"/>
        </w:rPr>
        <w:t xml:space="preserve"> </w:t>
      </w:r>
      <w:r w:rsidR="0005036B" w:rsidRPr="0005036B">
        <w:rPr>
          <w:b/>
          <w:bCs w:val="0"/>
          <w:sz w:val="24"/>
          <w:szCs w:val="24"/>
        </w:rPr>
        <w:t>декабря</w:t>
      </w:r>
      <w:r w:rsidR="002B5044" w:rsidRPr="0005036B">
        <w:rPr>
          <w:b/>
          <w:bCs w:val="0"/>
          <w:sz w:val="24"/>
          <w:szCs w:val="24"/>
        </w:rPr>
        <w:t xml:space="preserve"> 2016 года</w:t>
      </w:r>
      <w:r w:rsidR="009E28D8" w:rsidRPr="0005036B">
        <w:rPr>
          <w:b/>
          <w:bCs w:val="0"/>
          <w:sz w:val="24"/>
          <w:szCs w:val="24"/>
        </w:rPr>
        <w:t xml:space="preserve">, </w:t>
      </w:r>
      <w:r w:rsidR="009E28D8" w:rsidRPr="0005036B">
        <w:rPr>
          <w:bCs w:val="0"/>
          <w:sz w:val="24"/>
          <w:szCs w:val="24"/>
        </w:rPr>
        <w:t xml:space="preserve">при этом предложенная Участником в Письме о подаче оферты </w:t>
      </w:r>
      <w:r w:rsidR="009E28D8" w:rsidRPr="0005036B">
        <w:rPr>
          <w:bCs w:val="0"/>
          <w:spacing w:val="-2"/>
          <w:sz w:val="24"/>
          <w:szCs w:val="24"/>
        </w:rPr>
        <w:t>(под</w:t>
      </w:r>
      <w:r w:rsidR="009E28D8" w:rsidRPr="0005036B">
        <w:rPr>
          <w:bCs w:val="0"/>
          <w:sz w:val="24"/>
          <w:szCs w:val="24"/>
        </w:rPr>
        <w:t xml:space="preserve">раздел </w:t>
      </w:r>
      <w:fldSimple w:instr=" REF _Ref55336310 \r \h  \* MERGEFORMAT ">
        <w:r w:rsidR="00131C52" w:rsidRPr="0005036B">
          <w:rPr>
            <w:bCs w:val="0"/>
            <w:sz w:val="24"/>
            <w:szCs w:val="24"/>
          </w:rPr>
          <w:t>5.1</w:t>
        </w:r>
      </w:fldSimple>
      <w:r w:rsidR="009E28D8" w:rsidRPr="0005036B">
        <w:rPr>
          <w:bCs w:val="0"/>
          <w:sz w:val="24"/>
          <w:szCs w:val="24"/>
          <w:lang w:eastAsia="ru-RU"/>
        </w:rPr>
        <w:t>)</w:t>
      </w:r>
      <w:r w:rsidR="009E28D8" w:rsidRPr="00D053CF">
        <w:rPr>
          <w:bCs w:val="0"/>
          <w:sz w:val="24"/>
          <w:szCs w:val="24"/>
        </w:rPr>
        <w:t xml:space="preserve"> </w:t>
      </w:r>
      <w:r w:rsidR="009E28D8" w:rsidRPr="00D053CF">
        <w:rPr>
          <w:bCs w:val="0"/>
          <w:sz w:val="24"/>
          <w:szCs w:val="24"/>
        </w:rPr>
        <w:lastRenderedPageBreak/>
        <w:t>цена должна соответствовать цене, указанной Участником на «котировочной доске» ЭТП</w:t>
      </w:r>
      <w:r w:rsidR="00717F60" w:rsidRPr="00D053CF">
        <w:rPr>
          <w:bCs w:val="0"/>
          <w:sz w:val="24"/>
          <w:szCs w:val="24"/>
        </w:rPr>
        <w:t>.</w:t>
      </w:r>
      <w:bookmarkEnd w:id="423"/>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131C52" w:rsidRPr="00D053CF">
          <w:rPr>
            <w:bCs w:val="0"/>
            <w:sz w:val="24"/>
            <w:szCs w:val="24"/>
          </w:rPr>
          <w:t>3.4.1.3</w:t>
        </w:r>
      </w:fldSimple>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424" w:name="_Ref115077798"/>
      <w:bookmarkStart w:id="425" w:name="_Toc439323708"/>
      <w:bookmarkStart w:id="426" w:name="_Toc440297042"/>
      <w:bookmarkStart w:id="427" w:name="_Toc440356603"/>
      <w:bookmarkStart w:id="428" w:name="_Toc440631738"/>
      <w:bookmarkStart w:id="429" w:name="_Toc440876523"/>
      <w:bookmarkStart w:id="430" w:name="_Toc441130595"/>
      <w:bookmarkStart w:id="431" w:name="_Toc441157098"/>
      <w:bookmarkStart w:id="432" w:name="_Toc447292117"/>
      <w:bookmarkStart w:id="433" w:name="_Toc462234875"/>
      <w:bookmarkStart w:id="434" w:name="_Toc466966841"/>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424"/>
      <w:bookmarkEnd w:id="425"/>
      <w:bookmarkEnd w:id="426"/>
      <w:bookmarkEnd w:id="427"/>
      <w:bookmarkEnd w:id="428"/>
      <w:bookmarkEnd w:id="429"/>
      <w:bookmarkEnd w:id="430"/>
      <w:bookmarkEnd w:id="431"/>
      <w:bookmarkEnd w:id="432"/>
      <w:bookmarkEnd w:id="433"/>
      <w:bookmarkEnd w:id="434"/>
    </w:p>
    <w:bookmarkEnd w:id="412"/>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435" w:name="_Ref303683883"/>
      <w:bookmarkStart w:id="436" w:name="_Toc466966842"/>
      <w:r w:rsidRPr="00D053CF">
        <w:t xml:space="preserve">Изменение и отзыв </w:t>
      </w:r>
      <w:r w:rsidR="004B5EB3" w:rsidRPr="00D053CF">
        <w:t>Заявк</w:t>
      </w:r>
      <w:r w:rsidRPr="00D053CF">
        <w:t>и</w:t>
      </w:r>
      <w:bookmarkEnd w:id="435"/>
      <w:bookmarkEnd w:id="436"/>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fldSimple w:instr=" REF _Ref440289953 \r \h  \* MERGEFORMAT ">
        <w:r w:rsidR="00131C52" w:rsidRPr="00D053CF">
          <w:rPr>
            <w:bCs w:val="0"/>
            <w:sz w:val="24"/>
            <w:szCs w:val="24"/>
          </w:rPr>
          <w:t>3.4.1.3</w:t>
        </w:r>
      </w:fldSimple>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fldSimple w:instr=" REF _Ref440289953 \r \h  \* MERGEFORMAT ">
        <w:r w:rsidR="00131C52" w:rsidRPr="00D053CF">
          <w:rPr>
            <w:bCs w:val="0"/>
            <w:sz w:val="24"/>
            <w:szCs w:val="24"/>
          </w:rPr>
          <w:t>3.4.1.3</w:t>
        </w:r>
      </w:fldSimple>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fldSimple w:instr=" REF _Ref440289953 \r \h  \* MERGEFORMAT ">
        <w:r w:rsidR="00131C52" w:rsidRPr="00D053CF">
          <w:rPr>
            <w:bCs w:val="0"/>
            <w:sz w:val="24"/>
            <w:szCs w:val="24"/>
          </w:rPr>
          <w:t>3.4.1.3</w:t>
        </w:r>
      </w:fldSimple>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131C52" w:rsidRPr="00D053CF">
          <w:rPr>
            <w:sz w:val="24"/>
            <w:szCs w:val="24"/>
          </w:rPr>
          <w:t>3.3.1.6</w:t>
        </w:r>
      </w:fldSimple>
      <w:r w:rsidRPr="00D053CF">
        <w:rPr>
          <w:sz w:val="24"/>
          <w:szCs w:val="24"/>
        </w:rPr>
        <w:t xml:space="preserve">, </w:t>
      </w:r>
      <w:fldSimple w:instr=" REF _Ref195087786 \r \h  \* MERGEFORMAT ">
        <w:r w:rsidR="00131C52" w:rsidRPr="00D053CF">
          <w:rPr>
            <w:sz w:val="24"/>
            <w:szCs w:val="24"/>
          </w:rPr>
          <w:t>3.3.1.7</w:t>
        </w:r>
      </w:fldSimple>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437" w:name="_Ref305973250"/>
      <w:bookmarkStart w:id="438" w:name="_Toc466966843"/>
      <w:r w:rsidRPr="00D053CF">
        <w:t>Оценка Заявок и проведение переговоров</w:t>
      </w:r>
      <w:bookmarkEnd w:id="437"/>
      <w:bookmarkEnd w:id="438"/>
      <w:r w:rsidRPr="00D053CF">
        <w:t xml:space="preserve"> </w:t>
      </w:r>
    </w:p>
    <w:p w:rsidR="00717F60" w:rsidRPr="00D053CF" w:rsidRDefault="00717F60" w:rsidP="00E71A48">
      <w:pPr>
        <w:pStyle w:val="3"/>
        <w:spacing w:line="264" w:lineRule="auto"/>
        <w:rPr>
          <w:szCs w:val="24"/>
        </w:rPr>
      </w:pPr>
      <w:bookmarkStart w:id="439" w:name="_Toc439323711"/>
      <w:bookmarkStart w:id="440" w:name="_Toc440297045"/>
      <w:bookmarkStart w:id="441" w:name="_Toc440356606"/>
      <w:bookmarkStart w:id="442" w:name="_Toc440631741"/>
      <w:bookmarkStart w:id="443" w:name="_Toc440876526"/>
      <w:bookmarkStart w:id="444" w:name="_Toc441130598"/>
      <w:bookmarkStart w:id="445" w:name="_Toc441157101"/>
      <w:bookmarkStart w:id="446" w:name="_Toc447292120"/>
      <w:bookmarkStart w:id="447" w:name="_Toc462234878"/>
      <w:bookmarkStart w:id="448" w:name="_Toc466966844"/>
      <w:r w:rsidRPr="00D053CF">
        <w:rPr>
          <w:szCs w:val="24"/>
        </w:rPr>
        <w:t>Общие положения</w:t>
      </w:r>
      <w:bookmarkEnd w:id="439"/>
      <w:bookmarkEnd w:id="440"/>
      <w:bookmarkEnd w:id="441"/>
      <w:bookmarkEnd w:id="442"/>
      <w:bookmarkEnd w:id="443"/>
      <w:bookmarkEnd w:id="444"/>
      <w:bookmarkEnd w:id="445"/>
      <w:bookmarkEnd w:id="446"/>
      <w:bookmarkEnd w:id="447"/>
      <w:bookmarkEnd w:id="448"/>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fldSimple w:instr=" REF _Ref93089454 \n \h  \* MERGEFORMAT ">
        <w:r w:rsidR="00131C52" w:rsidRPr="00D053CF">
          <w:rPr>
            <w:bCs w:val="0"/>
            <w:sz w:val="24"/>
            <w:szCs w:val="24"/>
          </w:rPr>
          <w:t>3.6.2</w:t>
        </w:r>
      </w:fldSimple>
      <w:r w:rsidRPr="00D053CF">
        <w:rPr>
          <w:bCs w:val="0"/>
          <w:sz w:val="24"/>
          <w:szCs w:val="24"/>
        </w:rPr>
        <w:t xml:space="preserve">), проведение (при необходимости) переговоров (пункт </w:t>
      </w:r>
      <w:fldSimple w:instr=" REF _Ref303670674 \n \h  \* MERGEFORMAT ">
        <w:r w:rsidR="00131C52" w:rsidRPr="00D053CF">
          <w:rPr>
            <w:bCs w:val="0"/>
            <w:sz w:val="24"/>
            <w:szCs w:val="24"/>
          </w:rPr>
          <w:t>3.6.3</w:t>
        </w:r>
      </w:fldSimple>
      <w:r w:rsidRPr="00D053CF">
        <w:rPr>
          <w:bCs w:val="0"/>
          <w:sz w:val="24"/>
          <w:szCs w:val="24"/>
        </w:rPr>
        <w:t>) и оценочную стадию (пункт</w:t>
      </w:r>
      <w:r w:rsidR="007F3FB7" w:rsidRPr="00D053CF">
        <w:rPr>
          <w:bCs w:val="0"/>
          <w:sz w:val="24"/>
          <w:szCs w:val="24"/>
        </w:rPr>
        <w:t xml:space="preserve"> </w:t>
      </w:r>
      <w:fldSimple w:instr=" REF _Ref306138385 \r \h  \* MERGEFORMAT ">
        <w:r w:rsidR="00131C52" w:rsidRPr="00D053CF">
          <w:rPr>
            <w:bCs w:val="0"/>
            <w:sz w:val="24"/>
            <w:szCs w:val="24"/>
          </w:rPr>
          <w:t>3.6.4</w:t>
        </w:r>
      </w:fldSimple>
      <w:r w:rsidRPr="00D053CF">
        <w:rPr>
          <w:bCs w:val="0"/>
          <w:sz w:val="24"/>
          <w:szCs w:val="24"/>
        </w:rPr>
        <w:t>).</w:t>
      </w:r>
    </w:p>
    <w:p w:rsidR="00717F60" w:rsidRPr="00D053CF" w:rsidRDefault="00717F60" w:rsidP="00E71A48">
      <w:pPr>
        <w:pStyle w:val="3"/>
        <w:spacing w:line="264" w:lineRule="auto"/>
        <w:rPr>
          <w:szCs w:val="24"/>
        </w:rPr>
      </w:pPr>
      <w:bookmarkStart w:id="449" w:name="_Ref93089454"/>
      <w:bookmarkStart w:id="450" w:name="_Toc439323712"/>
      <w:bookmarkStart w:id="451" w:name="_Toc440297046"/>
      <w:bookmarkStart w:id="452" w:name="_Toc440356607"/>
      <w:bookmarkStart w:id="453" w:name="_Toc440631742"/>
      <w:bookmarkStart w:id="454" w:name="_Toc440876527"/>
      <w:bookmarkStart w:id="455" w:name="_Toc441130599"/>
      <w:bookmarkStart w:id="456" w:name="_Toc441157102"/>
      <w:bookmarkStart w:id="457" w:name="_Toc447292121"/>
      <w:bookmarkStart w:id="458" w:name="_Toc462234879"/>
      <w:bookmarkStart w:id="459" w:name="_Toc466966845"/>
      <w:r w:rsidRPr="00D053CF">
        <w:rPr>
          <w:szCs w:val="24"/>
        </w:rPr>
        <w:t>Отборочная стадия</w:t>
      </w:r>
      <w:bookmarkEnd w:id="449"/>
      <w:bookmarkEnd w:id="450"/>
      <w:bookmarkEnd w:id="451"/>
      <w:bookmarkEnd w:id="452"/>
      <w:bookmarkEnd w:id="453"/>
      <w:bookmarkEnd w:id="454"/>
      <w:bookmarkEnd w:id="455"/>
      <w:bookmarkEnd w:id="456"/>
      <w:bookmarkEnd w:id="457"/>
      <w:bookmarkEnd w:id="458"/>
      <w:bookmarkEnd w:id="459"/>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460"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461"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460"/>
      <w:bookmarkEnd w:id="461"/>
    </w:p>
    <w:p w:rsidR="00775238" w:rsidRPr="00D053CF" w:rsidRDefault="006563A7" w:rsidP="00BE26DC">
      <w:pPr>
        <w:pStyle w:val="affffff0"/>
        <w:widowControl w:val="0"/>
        <w:numPr>
          <w:ilvl w:val="0"/>
          <w:numId w:val="76"/>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BE26DC">
      <w:pPr>
        <w:pStyle w:val="affffff0"/>
        <w:widowControl w:val="0"/>
        <w:numPr>
          <w:ilvl w:val="0"/>
          <w:numId w:val="76"/>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6E2794">
      <w:pPr>
        <w:pStyle w:val="affffff0"/>
        <w:widowControl w:val="0"/>
        <w:numPr>
          <w:ilvl w:val="0"/>
          <w:numId w:val="76"/>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6E2794">
      <w:pPr>
        <w:pStyle w:val="affffff0"/>
        <w:widowControl w:val="0"/>
        <w:numPr>
          <w:ilvl w:val="0"/>
          <w:numId w:val="76"/>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6E2794">
      <w:pPr>
        <w:pStyle w:val="affffff0"/>
        <w:widowControl w:val="0"/>
        <w:numPr>
          <w:ilvl w:val="0"/>
          <w:numId w:val="76"/>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6E2794">
      <w:pPr>
        <w:pStyle w:val="affffff0"/>
        <w:widowControl w:val="0"/>
        <w:numPr>
          <w:ilvl w:val="0"/>
          <w:numId w:val="76"/>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6E2794">
      <w:pPr>
        <w:pStyle w:val="affffff0"/>
        <w:widowControl w:val="0"/>
        <w:numPr>
          <w:ilvl w:val="0"/>
          <w:numId w:val="76"/>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w:t>
      </w:r>
      <w:r w:rsidRPr="00D053CF">
        <w:rPr>
          <w:sz w:val="24"/>
          <w:szCs w:val="24"/>
        </w:rPr>
        <w:lastRenderedPageBreak/>
        <w:t xml:space="preserve">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p>
    <w:p w:rsidR="00717F60" w:rsidRPr="00D053CF" w:rsidRDefault="00717F60" w:rsidP="00E71A48">
      <w:pPr>
        <w:pStyle w:val="3"/>
        <w:spacing w:line="264" w:lineRule="auto"/>
        <w:rPr>
          <w:szCs w:val="24"/>
        </w:rPr>
      </w:pPr>
      <w:bookmarkStart w:id="462" w:name="_Ref303670674"/>
      <w:bookmarkStart w:id="463" w:name="_Toc439323713"/>
      <w:bookmarkStart w:id="464" w:name="_Toc440297047"/>
      <w:bookmarkStart w:id="465" w:name="_Toc440356608"/>
      <w:bookmarkStart w:id="466" w:name="_Toc440631743"/>
      <w:bookmarkStart w:id="467" w:name="_Toc440876528"/>
      <w:bookmarkStart w:id="468" w:name="_Toc441130600"/>
      <w:bookmarkStart w:id="469" w:name="_Toc441157103"/>
      <w:bookmarkStart w:id="470" w:name="_Toc447292122"/>
      <w:bookmarkStart w:id="471" w:name="_Toc462234880"/>
      <w:bookmarkStart w:id="472" w:name="_Toc466966846"/>
      <w:r w:rsidRPr="00D053CF">
        <w:rPr>
          <w:szCs w:val="24"/>
        </w:rPr>
        <w:t>Проведение переговоров</w:t>
      </w:r>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473" w:name="_Ref306138385"/>
      <w:bookmarkStart w:id="474" w:name="_Toc439323714"/>
      <w:bookmarkStart w:id="475" w:name="_Toc440297048"/>
      <w:bookmarkStart w:id="476" w:name="_Toc440356609"/>
      <w:bookmarkStart w:id="477" w:name="_Toc440631744"/>
      <w:bookmarkStart w:id="478" w:name="_Toc440876529"/>
      <w:bookmarkStart w:id="479" w:name="_Toc441130601"/>
      <w:bookmarkStart w:id="480" w:name="_Toc441157104"/>
      <w:bookmarkStart w:id="481" w:name="_Toc447292123"/>
      <w:bookmarkStart w:id="482" w:name="_Toc462234881"/>
      <w:bookmarkStart w:id="483" w:name="_Toc466966847"/>
      <w:r w:rsidRPr="00D053CF">
        <w:rPr>
          <w:szCs w:val="24"/>
        </w:rPr>
        <w:t>Оценочная стадия</w:t>
      </w:r>
      <w:bookmarkEnd w:id="473"/>
      <w:bookmarkEnd w:id="474"/>
      <w:bookmarkEnd w:id="475"/>
      <w:bookmarkEnd w:id="476"/>
      <w:bookmarkEnd w:id="477"/>
      <w:bookmarkEnd w:id="478"/>
      <w:bookmarkEnd w:id="479"/>
      <w:bookmarkEnd w:id="480"/>
      <w:bookmarkEnd w:id="481"/>
      <w:bookmarkEnd w:id="482"/>
      <w:bookmarkEnd w:id="483"/>
    </w:p>
    <w:p w:rsidR="007D0EA7" w:rsidRPr="00D053CF"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их весов</w:t>
      </w:r>
      <w:r w:rsidR="00D275BB" w:rsidRPr="00D053CF">
        <w:rPr>
          <w:sz w:val="24"/>
          <w:szCs w:val="24"/>
        </w:rPr>
        <w:t>ые</w:t>
      </w:r>
      <w:r w:rsidRPr="00D053CF">
        <w:rPr>
          <w:sz w:val="24"/>
          <w:szCs w:val="24"/>
        </w:rPr>
        <w:t xml:space="preserve"> коэффициент</w:t>
      </w:r>
      <w:r w:rsidR="00D275BB" w:rsidRPr="00D053CF">
        <w:rPr>
          <w:sz w:val="24"/>
          <w:szCs w:val="24"/>
        </w:rPr>
        <w:t>ы изложены в Приложении №3 к настоящей Документации.</w:t>
      </w:r>
      <w:r w:rsidRPr="00D053CF">
        <w:rPr>
          <w:sz w:val="24"/>
          <w:szCs w:val="24"/>
        </w:rPr>
        <w:t xml:space="preserve"> </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D053CF">
        <w:rPr>
          <w:sz w:val="24"/>
          <w:szCs w:val="24"/>
        </w:rPr>
        <w:t xml:space="preserve">Закупочная комиссия ранжирует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Pr="00D053CF">
        <w:rPr>
          <w:sz w:val="24"/>
          <w:szCs w:val="24"/>
        </w:rPr>
        <w:t xml:space="preserve">и не подлежат обсуждению с </w:t>
      </w:r>
      <w:r w:rsidR="009C744E" w:rsidRPr="00D053CF">
        <w:rPr>
          <w:sz w:val="24"/>
          <w:szCs w:val="24"/>
        </w:rPr>
        <w:t>Участник</w:t>
      </w:r>
      <w:r w:rsidRPr="00D053CF">
        <w:rPr>
          <w:sz w:val="24"/>
          <w:szCs w:val="24"/>
        </w:rPr>
        <w:t>ом.</w:t>
      </w:r>
    </w:p>
    <w:p w:rsidR="00F15392" w:rsidRPr="00D053CF" w:rsidRDefault="00F15392" w:rsidP="00E71A48">
      <w:pPr>
        <w:pStyle w:val="2"/>
        <w:spacing w:line="264" w:lineRule="auto"/>
      </w:pPr>
      <w:bookmarkStart w:id="484" w:name="_Ref303250967"/>
      <w:bookmarkStart w:id="485" w:name="_Toc305697378"/>
      <w:bookmarkStart w:id="486" w:name="_Toc466966848"/>
      <w:bookmarkStart w:id="487" w:name="_Toc255985696"/>
      <w:r w:rsidRPr="00D053CF">
        <w:t>Аукционная процедура понижени</w:t>
      </w:r>
      <w:r w:rsidR="00E60F8E" w:rsidRPr="00D053CF">
        <w:t>я</w:t>
      </w:r>
      <w:r w:rsidRPr="00D053CF">
        <w:t xml:space="preserve"> цены (переторжка)</w:t>
      </w:r>
      <w:bookmarkEnd w:id="484"/>
      <w:bookmarkEnd w:id="485"/>
      <w:bookmarkEnd w:id="486"/>
      <w:r w:rsidRPr="00D053CF">
        <w:t xml:space="preserve"> </w:t>
      </w:r>
    </w:p>
    <w:bookmarkEnd w:id="487"/>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88"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488"/>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89"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489"/>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xml:space="preserve">, за исключением документов, </w:t>
      </w:r>
      <w:r w:rsidR="00076D8B" w:rsidRPr="00D053CF">
        <w:rPr>
          <w:iCs/>
          <w:sz w:val="24"/>
          <w:szCs w:val="24"/>
          <w:lang w:eastAsia="ru-RU"/>
        </w:rPr>
        <w:lastRenderedPageBreak/>
        <w:t>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fldSimple w:instr=" REF _Ref465849801 \r \h  \* MERGEFORMAT ">
        <w:r w:rsidR="00131C52" w:rsidRPr="00D053CF">
          <w:rPr>
            <w:iCs/>
            <w:sz w:val="24"/>
            <w:szCs w:val="24"/>
            <w:lang w:eastAsia="ru-RU"/>
          </w:rPr>
          <w:t>3.7.9</w:t>
        </w:r>
      </w:fldSimple>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131C52" w:rsidRPr="00D053CF">
          <w:rPr>
            <w:iCs/>
            <w:sz w:val="24"/>
            <w:szCs w:val="24"/>
            <w:lang w:eastAsia="ru-RU"/>
          </w:rPr>
          <w:t>3.7.3</w:t>
        </w:r>
      </w:fldSimple>
      <w:r w:rsidRPr="00D053CF">
        <w:rPr>
          <w:iCs/>
          <w:sz w:val="24"/>
          <w:szCs w:val="24"/>
          <w:lang w:eastAsia="ru-RU"/>
        </w:rPr>
        <w:t xml:space="preserve"> - </w:t>
      </w:r>
      <w:fldSimple w:instr=" REF _Ref306353005 \r \h  \* MERGEFORMAT ">
        <w:r w:rsidR="00131C52" w:rsidRPr="00D053CF">
          <w:rPr>
            <w:iCs/>
            <w:sz w:val="24"/>
            <w:szCs w:val="24"/>
            <w:lang w:eastAsia="ru-RU"/>
          </w:rPr>
          <w:t>3.7.5</w:t>
        </w:r>
      </w:fldSimple>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490"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490"/>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D053CF"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решению </w:t>
      </w:r>
      <w:r w:rsidR="00685336" w:rsidRPr="00D053CF">
        <w:rPr>
          <w:sz w:val="24"/>
          <w:szCs w:val="24"/>
          <w:lang w:eastAsia="ru-RU"/>
        </w:rPr>
        <w:t xml:space="preserve">Закупочной </w:t>
      </w:r>
      <w:r w:rsidRPr="00D053CF">
        <w:rPr>
          <w:sz w:val="24"/>
          <w:szCs w:val="24"/>
          <w:lang w:eastAsia="ru-RU"/>
        </w:rPr>
        <w:t xml:space="preserve">комиссии порядок проведения переторжки может быть уточнен. </w:t>
      </w:r>
    </w:p>
    <w:p w:rsidR="00717F60" w:rsidRPr="00D053CF" w:rsidRDefault="00717F60" w:rsidP="00E71A48">
      <w:pPr>
        <w:pStyle w:val="2"/>
        <w:tabs>
          <w:tab w:val="clear" w:pos="1700"/>
          <w:tab w:val="left" w:pos="709"/>
        </w:tabs>
        <w:spacing w:line="264" w:lineRule="auto"/>
      </w:pPr>
      <w:bookmarkStart w:id="491" w:name="_Ref303681924"/>
      <w:bookmarkStart w:id="492" w:name="_Ref303683914"/>
      <w:bookmarkStart w:id="493" w:name="_Toc466966849"/>
      <w:r w:rsidRPr="00D053CF">
        <w:t xml:space="preserve">Подведение итогов </w:t>
      </w:r>
      <w:r w:rsidR="00DF639D" w:rsidRPr="00D053CF">
        <w:t>З</w:t>
      </w:r>
      <w:r w:rsidRPr="00D053CF">
        <w:t>апроса предложений</w:t>
      </w:r>
      <w:bookmarkEnd w:id="491"/>
      <w:bookmarkEnd w:id="492"/>
      <w:bookmarkEnd w:id="493"/>
    </w:p>
    <w:p w:rsidR="00717F60" w:rsidRPr="00D053CF"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94" w:name="_Ref440290296"/>
      <w:r w:rsidRPr="00D053CF">
        <w:rPr>
          <w:sz w:val="24"/>
          <w:szCs w:val="24"/>
        </w:rPr>
        <w:t xml:space="preserve">По результатам оценочной стадии Закупочная комиссия принимает решение либо по </w:t>
      </w:r>
      <w:r w:rsidRPr="00D053CF">
        <w:rPr>
          <w:sz w:val="24"/>
          <w:szCs w:val="24"/>
          <w:lang w:eastAsia="ru-RU"/>
        </w:rPr>
        <w:t>определению</w:t>
      </w:r>
      <w:r w:rsidRPr="00D053CF">
        <w:rPr>
          <w:sz w:val="24"/>
          <w:szCs w:val="24"/>
        </w:rPr>
        <w:t xml:space="preserve"> </w:t>
      </w:r>
      <w:r w:rsidR="004D431C" w:rsidRPr="00D053CF">
        <w:rPr>
          <w:sz w:val="24"/>
          <w:szCs w:val="24"/>
        </w:rPr>
        <w:t xml:space="preserve">лучшей </w:t>
      </w:r>
      <w:r w:rsidR="004B5EB3" w:rsidRPr="00D053CF">
        <w:rPr>
          <w:sz w:val="24"/>
          <w:szCs w:val="24"/>
        </w:rPr>
        <w:t>Заявк</w:t>
      </w:r>
      <w:r w:rsidR="004D431C" w:rsidRPr="00D053CF">
        <w:rPr>
          <w:sz w:val="24"/>
          <w:szCs w:val="24"/>
        </w:rPr>
        <w:t>и запроса предложений</w:t>
      </w:r>
      <w:r w:rsidRPr="00D053CF">
        <w:rPr>
          <w:sz w:val="24"/>
          <w:szCs w:val="24"/>
        </w:rPr>
        <w:t xml:space="preserve">, либо по завершению данной процедуры </w:t>
      </w:r>
      <w:r w:rsidR="00DF639D" w:rsidRPr="00D053CF">
        <w:rPr>
          <w:sz w:val="24"/>
          <w:szCs w:val="24"/>
        </w:rPr>
        <w:t>З</w:t>
      </w:r>
      <w:r w:rsidRPr="00D053CF">
        <w:rPr>
          <w:sz w:val="24"/>
          <w:szCs w:val="24"/>
        </w:rPr>
        <w:t xml:space="preserve">апроса предложений без определения </w:t>
      </w:r>
      <w:r w:rsidR="009C744E" w:rsidRPr="00D053CF">
        <w:rPr>
          <w:sz w:val="24"/>
          <w:szCs w:val="24"/>
        </w:rPr>
        <w:t>Участник</w:t>
      </w:r>
      <w:r w:rsidR="004D431C" w:rsidRPr="00D053CF">
        <w:rPr>
          <w:sz w:val="24"/>
          <w:szCs w:val="24"/>
        </w:rPr>
        <w:t xml:space="preserve">а, чья </w:t>
      </w:r>
      <w:r w:rsidR="004B5EB3" w:rsidRPr="00D053CF">
        <w:rPr>
          <w:sz w:val="24"/>
          <w:szCs w:val="24"/>
        </w:rPr>
        <w:t>Заявк</w:t>
      </w:r>
      <w:r w:rsidR="004D431C" w:rsidRPr="00D053CF">
        <w:rPr>
          <w:sz w:val="24"/>
          <w:szCs w:val="24"/>
        </w:rPr>
        <w:t xml:space="preserve">а признана лучшей, </w:t>
      </w:r>
      <w:r w:rsidRPr="00D053CF">
        <w:rPr>
          <w:sz w:val="24"/>
          <w:szCs w:val="24"/>
        </w:rPr>
        <w:t xml:space="preserve">и заключения </w:t>
      </w:r>
      <w:r w:rsidR="00123C70" w:rsidRPr="00D053CF">
        <w:rPr>
          <w:sz w:val="24"/>
          <w:szCs w:val="24"/>
        </w:rPr>
        <w:t>Договор</w:t>
      </w:r>
      <w:r w:rsidRPr="00D053CF">
        <w:rPr>
          <w:sz w:val="24"/>
          <w:szCs w:val="24"/>
        </w:rPr>
        <w:t>а:</w:t>
      </w:r>
      <w:bookmarkEnd w:id="494"/>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D053CF"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D053CF">
        <w:rPr>
          <w:bCs w:val="0"/>
          <w:sz w:val="24"/>
          <w:szCs w:val="24"/>
        </w:rPr>
        <w:t xml:space="preserve"> </w:t>
      </w:r>
      <w:r w:rsidR="00717F60" w:rsidRPr="00D053CF">
        <w:rPr>
          <w:bCs w:val="0"/>
          <w:sz w:val="24"/>
          <w:szCs w:val="24"/>
        </w:rPr>
        <w:t>функционалом ЭТП согласно правилам данной ЭТП.</w:t>
      </w:r>
    </w:p>
    <w:p w:rsidR="00717F60" w:rsidRPr="00D053CF"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495" w:name="_Ref303251044"/>
      <w:bookmarkStart w:id="496" w:name="_Toc466966850"/>
      <w:bookmarkStart w:id="497" w:name="_Ref191386295"/>
      <w:r w:rsidRPr="00D053CF">
        <w:lastRenderedPageBreak/>
        <w:t>Признание запроса предложений несостоявшимся</w:t>
      </w:r>
      <w:bookmarkEnd w:id="495"/>
      <w:bookmarkEnd w:id="496"/>
    </w:p>
    <w:p w:rsidR="00717F60" w:rsidRPr="00D053CF"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98"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498"/>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499"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499"/>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0"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500"/>
    </w:p>
    <w:p w:rsidR="00F20C7B" w:rsidRPr="00D053CF" w:rsidRDefault="00F20C7B" w:rsidP="00775238">
      <w:pPr>
        <w:numPr>
          <w:ilvl w:val="0"/>
          <w:numId w:val="51"/>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775238">
      <w:pPr>
        <w:numPr>
          <w:ilvl w:val="0"/>
          <w:numId w:val="51"/>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D053CF" w:rsidRDefault="00F20C7B" w:rsidP="00775238">
      <w:pPr>
        <w:numPr>
          <w:ilvl w:val="0"/>
          <w:numId w:val="51"/>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предложений </w:t>
      </w:r>
      <w:r w:rsidRPr="00D053CF">
        <w:rPr>
          <w:bCs w:val="0"/>
          <w:sz w:val="24"/>
          <w:szCs w:val="24"/>
          <w:lang w:eastAsia="ru-RU"/>
        </w:rPr>
        <w:t>либо провести закупки иным способом, предусмотренным Положением о закупках Общества.</w:t>
      </w:r>
    </w:p>
    <w:p w:rsidR="00717F60" w:rsidRPr="00D053CF" w:rsidRDefault="00717F60" w:rsidP="00E71A48">
      <w:pPr>
        <w:pStyle w:val="2"/>
        <w:tabs>
          <w:tab w:val="clear" w:pos="1700"/>
          <w:tab w:val="left" w:pos="709"/>
        </w:tabs>
        <w:spacing w:line="264" w:lineRule="auto"/>
      </w:pPr>
      <w:bookmarkStart w:id="501" w:name="_Ref303683929"/>
      <w:bookmarkStart w:id="502" w:name="_Toc466966851"/>
      <w:r w:rsidRPr="00D053CF">
        <w:t>Проведение пред</w:t>
      </w:r>
      <w:r w:rsidR="006353B1" w:rsidRPr="00D053CF">
        <w:t>д</w:t>
      </w:r>
      <w:r w:rsidR="00123C70" w:rsidRPr="00D053CF">
        <w:t>оговор</w:t>
      </w:r>
      <w:r w:rsidRPr="00D053CF">
        <w:t xml:space="preserve">ных переговоров (по необходимости) и подписание </w:t>
      </w:r>
      <w:r w:rsidR="00123C70" w:rsidRPr="00D053CF">
        <w:t>Договор</w:t>
      </w:r>
      <w:r w:rsidRPr="00D053CF">
        <w:t>а</w:t>
      </w:r>
      <w:bookmarkEnd w:id="497"/>
      <w:bookmarkEnd w:id="501"/>
      <w:bookmarkEnd w:id="502"/>
    </w:p>
    <w:p w:rsidR="00717F60" w:rsidRPr="00D053CF" w:rsidRDefault="00717F60" w:rsidP="00775238">
      <w:pPr>
        <w:widowControl w:val="0"/>
        <w:numPr>
          <w:ilvl w:val="2"/>
          <w:numId w:val="44"/>
        </w:numPr>
        <w:overflowPunct w:val="0"/>
        <w:autoSpaceDE w:val="0"/>
        <w:spacing w:line="264" w:lineRule="auto"/>
        <w:ind w:left="0" w:firstLine="709"/>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D053CF" w:rsidRDefault="00123C70" w:rsidP="00775238">
      <w:pPr>
        <w:widowControl w:val="0"/>
        <w:numPr>
          <w:ilvl w:val="2"/>
          <w:numId w:val="44"/>
        </w:numPr>
        <w:overflowPunct w:val="0"/>
        <w:autoSpaceDE w:val="0"/>
        <w:spacing w:line="264" w:lineRule="auto"/>
        <w:ind w:left="0" w:firstLine="726"/>
        <w:rPr>
          <w:bCs w:val="0"/>
          <w:sz w:val="24"/>
          <w:szCs w:val="24"/>
        </w:rPr>
      </w:pPr>
      <w:bookmarkStart w:id="503" w:name="_Ref294695403"/>
      <w:bookmarkStart w:id="504"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подписывается в течение 20 дней</w:t>
      </w:r>
      <w:r w:rsidR="006F758C"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053CF">
        <w:rPr>
          <w:bCs w:val="0"/>
          <w:sz w:val="24"/>
          <w:szCs w:val="24"/>
        </w:rPr>
        <w:t>Договор</w:t>
      </w:r>
      <w:r w:rsidR="00717F60" w:rsidRPr="00D053CF">
        <w:rPr>
          <w:bCs w:val="0"/>
          <w:sz w:val="24"/>
          <w:szCs w:val="24"/>
        </w:rPr>
        <w:t xml:space="preserve">а, соответствующие требованиям </w:t>
      </w:r>
      <w:r w:rsidR="007D07A7" w:rsidRPr="00D053CF">
        <w:rPr>
          <w:bCs w:val="0"/>
          <w:sz w:val="24"/>
          <w:szCs w:val="24"/>
        </w:rPr>
        <w:t>Д</w:t>
      </w:r>
      <w:r w:rsidR="00717F60" w:rsidRPr="00D053CF">
        <w:rPr>
          <w:bCs w:val="0"/>
          <w:sz w:val="24"/>
          <w:szCs w:val="24"/>
        </w:rPr>
        <w:t>окументации</w:t>
      </w:r>
      <w:r w:rsidR="00DF639D" w:rsidRPr="00D053CF">
        <w:rPr>
          <w:bCs w:val="0"/>
          <w:sz w:val="24"/>
          <w:szCs w:val="24"/>
        </w:rPr>
        <w:t>.</w:t>
      </w:r>
      <w:bookmarkEnd w:id="503"/>
      <w:bookmarkEnd w:id="504"/>
      <w:r w:rsidR="00717F60" w:rsidRPr="00D053CF">
        <w:rPr>
          <w:bCs w:val="0"/>
          <w:sz w:val="24"/>
          <w:szCs w:val="24"/>
        </w:rPr>
        <w:t xml:space="preserve"> </w:t>
      </w:r>
    </w:p>
    <w:p w:rsidR="00717F60" w:rsidRPr="00D053CF" w:rsidRDefault="009C744E" w:rsidP="00775238">
      <w:pPr>
        <w:widowControl w:val="0"/>
        <w:numPr>
          <w:ilvl w:val="2"/>
          <w:numId w:val="44"/>
        </w:numPr>
        <w:overflowPunct w:val="0"/>
        <w:autoSpaceDE w:val="0"/>
        <w:spacing w:line="264" w:lineRule="auto"/>
        <w:ind w:left="0" w:firstLine="700"/>
        <w:rPr>
          <w:sz w:val="24"/>
          <w:szCs w:val="24"/>
        </w:rPr>
      </w:pPr>
      <w:bookmarkStart w:id="505" w:name="_Ref305979053"/>
      <w:r w:rsidRPr="00D053CF">
        <w:rPr>
          <w:sz w:val="24"/>
          <w:szCs w:val="24"/>
        </w:rPr>
        <w:t>Участник</w:t>
      </w:r>
      <w:r w:rsidR="00717F60" w:rsidRPr="00D053CF">
        <w:rPr>
          <w:sz w:val="24"/>
          <w:szCs w:val="24"/>
        </w:rPr>
        <w:t xml:space="preserve"> запроса предложений</w:t>
      </w:r>
      <w:r w:rsidR="0087407B" w:rsidRPr="00D053CF">
        <w:rPr>
          <w:sz w:val="24"/>
          <w:szCs w:val="24"/>
        </w:rPr>
        <w:t xml:space="preserve">, чья </w:t>
      </w:r>
      <w:r w:rsidR="004B5EB3" w:rsidRPr="00D053CF">
        <w:rPr>
          <w:sz w:val="24"/>
          <w:szCs w:val="24"/>
        </w:rPr>
        <w:t>Заявк</w:t>
      </w:r>
      <w:r w:rsidR="0087407B" w:rsidRPr="00D053CF">
        <w:rPr>
          <w:sz w:val="24"/>
          <w:szCs w:val="24"/>
        </w:rPr>
        <w:t xml:space="preserve">а </w:t>
      </w:r>
      <w:r w:rsidR="00717F60" w:rsidRPr="00D053CF">
        <w:rPr>
          <w:sz w:val="24"/>
          <w:szCs w:val="24"/>
        </w:rPr>
        <w:t xml:space="preserve">утрачивает статус </w:t>
      </w:r>
      <w:r w:rsidR="00696966" w:rsidRPr="00D053CF">
        <w:rPr>
          <w:sz w:val="24"/>
          <w:szCs w:val="24"/>
        </w:rPr>
        <w:t>наилучшей</w:t>
      </w:r>
      <w:r w:rsidR="00717F60" w:rsidRPr="00D053CF">
        <w:rPr>
          <w:sz w:val="24"/>
          <w:szCs w:val="24"/>
        </w:rPr>
        <w:t xml:space="preserve">, и его действия (бездействия) означают отказ от заключения </w:t>
      </w:r>
      <w:r w:rsidR="00123C70" w:rsidRPr="00D053CF">
        <w:rPr>
          <w:sz w:val="24"/>
          <w:szCs w:val="24"/>
        </w:rPr>
        <w:t>Договор</w:t>
      </w:r>
      <w:r w:rsidR="00717F60" w:rsidRPr="00D053CF">
        <w:rPr>
          <w:sz w:val="24"/>
          <w:szCs w:val="24"/>
        </w:rPr>
        <w:t>а в следующих случаях:</w:t>
      </w:r>
      <w:bookmarkEnd w:id="50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подписал по итогам проведения запроса предложений </w:t>
      </w:r>
      <w:r w:rsidR="00123C70" w:rsidRPr="00D053CF">
        <w:rPr>
          <w:bCs w:val="0"/>
          <w:sz w:val="24"/>
          <w:szCs w:val="24"/>
        </w:rPr>
        <w:t>Договор</w:t>
      </w:r>
      <w:r w:rsidRPr="00D053CF">
        <w:rPr>
          <w:bCs w:val="0"/>
          <w:sz w:val="24"/>
          <w:szCs w:val="24"/>
        </w:rPr>
        <w:t xml:space="preserve"> на условиях, определяемых в п.</w:t>
      </w:r>
      <w:fldSimple w:instr=" REF _Ref294695546 \r \h  \* MERGEFORMAT ">
        <w:r w:rsidR="00131C52" w:rsidRPr="00D053CF">
          <w:rPr>
            <w:bCs w:val="0"/>
            <w:sz w:val="24"/>
            <w:szCs w:val="24"/>
          </w:rPr>
          <w:t xml:space="preserve"> 1.2.6 </w:t>
        </w:r>
      </w:fldSimple>
      <w:r w:rsidRPr="00D053CF">
        <w:rPr>
          <w:bCs w:val="0"/>
          <w:sz w:val="24"/>
          <w:szCs w:val="24"/>
        </w:rPr>
        <w:t>и/или в срок, определенный в п.</w:t>
      </w:r>
      <w:r w:rsidR="001716DB" w:rsidRPr="00D053CF">
        <w:rPr>
          <w:bCs w:val="0"/>
          <w:sz w:val="24"/>
          <w:szCs w:val="24"/>
        </w:rPr>
        <w:t xml:space="preserve"> </w:t>
      </w:r>
      <w:fldSimple w:instr=" REF _Ref294695403 \n \h  \* MERGEFORMAT ">
        <w:r w:rsidR="00131C52" w:rsidRPr="00D053CF">
          <w:rPr>
            <w:bCs w:val="0"/>
            <w:sz w:val="24"/>
            <w:szCs w:val="24"/>
          </w:rPr>
          <w:t>3.10.3</w:t>
        </w:r>
      </w:fldSimple>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D053CF"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lastRenderedPageBreak/>
        <w:t xml:space="preserve">отказался от представления документов, подтверждающих его полномочия  на поставку продукции  от производителя(ей) данной  продукции (п. </w:t>
      </w:r>
      <w:fldSimple w:instr=" REF _Ref466909528 \r \h  \* MERGEFORMAT ">
        <w:r w:rsidR="00131C52" w:rsidRPr="00D053CF">
          <w:rPr>
            <w:sz w:val="24"/>
            <w:szCs w:val="24"/>
          </w:rPr>
          <w:t>3.3.8.9</w:t>
        </w:r>
      </w:fldSimple>
      <w:r w:rsidRPr="00D053CF">
        <w:rPr>
          <w:sz w:val="24"/>
          <w:szCs w:val="24"/>
        </w:rPr>
        <w:t>)</w:t>
      </w:r>
    </w:p>
    <w:p w:rsidR="00717F60" w:rsidRPr="00D053CF" w:rsidRDefault="00717F60" w:rsidP="00775238">
      <w:pPr>
        <w:widowControl w:val="0"/>
        <w:numPr>
          <w:ilvl w:val="2"/>
          <w:numId w:val="44"/>
        </w:numPr>
        <w:overflowPunct w:val="0"/>
        <w:autoSpaceDE w:val="0"/>
        <w:spacing w:line="264" w:lineRule="auto"/>
        <w:ind w:left="0" w:firstLine="700"/>
        <w:rPr>
          <w:bCs w:val="0"/>
          <w:sz w:val="24"/>
          <w:szCs w:val="24"/>
        </w:rPr>
      </w:pPr>
      <w:r w:rsidRPr="00D053CF">
        <w:rPr>
          <w:bCs w:val="0"/>
          <w:sz w:val="24"/>
          <w:szCs w:val="24"/>
        </w:rPr>
        <w:t>При наступ</w:t>
      </w:r>
      <w:r w:rsidR="00CF6A0E" w:rsidRPr="00D053CF">
        <w:rPr>
          <w:bCs w:val="0"/>
          <w:sz w:val="24"/>
          <w:szCs w:val="24"/>
        </w:rPr>
        <w:t>лении случаев, определенных в п.</w:t>
      </w:r>
      <w:r w:rsidR="001716DB" w:rsidRPr="00D053CF">
        <w:rPr>
          <w:bCs w:val="0"/>
          <w:sz w:val="24"/>
          <w:szCs w:val="24"/>
        </w:rPr>
        <w:t xml:space="preserve"> </w:t>
      </w:r>
      <w:fldSimple w:instr=" REF _Ref305979053 \r \h  \* MERGEFORMAT ">
        <w:r w:rsidR="00131C52" w:rsidRPr="00D053CF">
          <w:rPr>
            <w:bCs w:val="0"/>
            <w:sz w:val="24"/>
            <w:szCs w:val="24"/>
          </w:rPr>
          <w:t>3.10.4</w:t>
        </w:r>
      </w:fldSimple>
      <w:r w:rsidRPr="00D053CF">
        <w:rPr>
          <w:bCs w:val="0"/>
          <w:sz w:val="24"/>
          <w:szCs w:val="24"/>
        </w:rPr>
        <w:t xml:space="preserve">, Организатор запроса предложений имеет право выбрать новую выигравшую </w:t>
      </w:r>
      <w:r w:rsidR="004B5EB3" w:rsidRPr="00D053CF">
        <w:rPr>
          <w:bCs w:val="0"/>
          <w:sz w:val="24"/>
          <w:szCs w:val="24"/>
        </w:rPr>
        <w:t>Заявк</w:t>
      </w:r>
      <w:r w:rsidRPr="00D053CF">
        <w:rPr>
          <w:bCs w:val="0"/>
          <w:sz w:val="24"/>
          <w:szCs w:val="24"/>
        </w:rPr>
        <w:t xml:space="preserve">у из числа остальных действующих либо предложить Заказчику рассмотреть вопрос </w:t>
      </w:r>
      <w:r w:rsidR="00A342A7" w:rsidRPr="00D053CF">
        <w:rPr>
          <w:bCs w:val="0"/>
          <w:sz w:val="24"/>
          <w:szCs w:val="24"/>
        </w:rPr>
        <w:t>о повторном проведении закупки.</w:t>
      </w:r>
    </w:p>
    <w:p w:rsidR="00717F60" w:rsidRPr="00D053CF" w:rsidRDefault="00717F60" w:rsidP="00775238">
      <w:pPr>
        <w:widowControl w:val="0"/>
        <w:numPr>
          <w:ilvl w:val="2"/>
          <w:numId w:val="44"/>
        </w:numPr>
        <w:overflowPunct w:val="0"/>
        <w:autoSpaceDE w:val="0"/>
        <w:spacing w:line="264" w:lineRule="auto"/>
        <w:ind w:left="0" w:firstLine="700"/>
        <w:rPr>
          <w:sz w:val="24"/>
          <w:szCs w:val="24"/>
        </w:rPr>
      </w:pPr>
      <w:r w:rsidRPr="00D053CF">
        <w:rPr>
          <w:sz w:val="24"/>
          <w:szCs w:val="24"/>
        </w:rPr>
        <w:t xml:space="preserve">В случае признания </w:t>
      </w:r>
      <w:r w:rsidR="004B5EB3" w:rsidRPr="00D053CF">
        <w:rPr>
          <w:sz w:val="24"/>
          <w:szCs w:val="24"/>
        </w:rPr>
        <w:t>Заявк</w:t>
      </w:r>
      <w:r w:rsidR="00EB1E5E" w:rsidRPr="00D053CF">
        <w:rPr>
          <w:sz w:val="24"/>
          <w:szCs w:val="24"/>
        </w:rPr>
        <w:t xml:space="preserve">и </w:t>
      </w:r>
      <w:r w:rsidR="009C744E" w:rsidRPr="00D053CF">
        <w:rPr>
          <w:sz w:val="24"/>
          <w:szCs w:val="24"/>
        </w:rPr>
        <w:t>Участник</w:t>
      </w:r>
      <w:r w:rsidR="00EB1E5E" w:rsidRPr="00D053CF">
        <w:rPr>
          <w:sz w:val="24"/>
          <w:szCs w:val="24"/>
        </w:rPr>
        <w:t>а лучшей</w:t>
      </w:r>
      <w:r w:rsidRPr="00D053CF">
        <w:rPr>
          <w:sz w:val="24"/>
          <w:szCs w:val="24"/>
        </w:rPr>
        <w:t xml:space="preserve">, заключение </w:t>
      </w:r>
      <w:r w:rsidR="00DF639D" w:rsidRPr="00D053CF">
        <w:rPr>
          <w:sz w:val="24"/>
          <w:szCs w:val="24"/>
        </w:rPr>
        <w:t>Д</w:t>
      </w:r>
      <w:r w:rsidRPr="00D053CF">
        <w:rPr>
          <w:sz w:val="24"/>
          <w:szCs w:val="24"/>
        </w:rPr>
        <w:t>оговора с</w:t>
      </w:r>
      <w:r w:rsidR="00EB1E5E" w:rsidRPr="00D053CF">
        <w:rPr>
          <w:sz w:val="24"/>
          <w:szCs w:val="24"/>
        </w:rPr>
        <w:t xml:space="preserve"> данным </w:t>
      </w:r>
      <w:r w:rsidR="009C744E" w:rsidRPr="00D053CF">
        <w:rPr>
          <w:sz w:val="24"/>
          <w:szCs w:val="24"/>
        </w:rPr>
        <w:t>Участник</w:t>
      </w:r>
      <w:r w:rsidR="00EB1E5E" w:rsidRPr="00D053CF">
        <w:rPr>
          <w:sz w:val="24"/>
          <w:szCs w:val="24"/>
        </w:rPr>
        <w:t>ом</w:t>
      </w:r>
      <w:r w:rsidRPr="00D053CF">
        <w:rPr>
          <w:sz w:val="24"/>
          <w:szCs w:val="24"/>
        </w:rPr>
        <w:t xml:space="preserve"> требует предварительного одобрения Советом директоров </w:t>
      </w:r>
      <w:r w:rsidR="00C12FA4" w:rsidRPr="00D053CF">
        <w:rPr>
          <w:sz w:val="24"/>
          <w:szCs w:val="24"/>
        </w:rPr>
        <w:t>ПАО «МРСК Центра»</w:t>
      </w:r>
      <w:r w:rsidRPr="00D053CF">
        <w:rPr>
          <w:sz w:val="24"/>
          <w:szCs w:val="24"/>
        </w:rPr>
        <w:t xml:space="preserve"> как сделки, в совершении которой имеется заинтересованность, </w:t>
      </w:r>
      <w:r w:rsidR="00123C70" w:rsidRPr="00D053CF">
        <w:rPr>
          <w:sz w:val="24"/>
          <w:szCs w:val="24"/>
        </w:rPr>
        <w:t>Договор</w:t>
      </w:r>
      <w:r w:rsidRPr="00D053CF">
        <w:rPr>
          <w:sz w:val="24"/>
          <w:szCs w:val="24"/>
        </w:rPr>
        <w:t xml:space="preserve"> заключается после одобрения Советом директоров </w:t>
      </w:r>
      <w:r w:rsidR="00E74632" w:rsidRPr="00D053CF">
        <w:rPr>
          <w:sz w:val="24"/>
          <w:szCs w:val="24"/>
        </w:rPr>
        <w:t>ПАО</w:t>
      </w:r>
      <w:r w:rsidRPr="00D053CF">
        <w:rPr>
          <w:sz w:val="24"/>
          <w:szCs w:val="24"/>
        </w:rPr>
        <w:t xml:space="preserve"> «</w:t>
      </w:r>
      <w:r w:rsidR="00C12FA4" w:rsidRPr="00D053CF">
        <w:rPr>
          <w:sz w:val="24"/>
          <w:szCs w:val="24"/>
        </w:rPr>
        <w:t>МРСК Центра</w:t>
      </w:r>
      <w:r w:rsidRPr="00D053CF">
        <w:rPr>
          <w:sz w:val="24"/>
          <w:szCs w:val="24"/>
        </w:rPr>
        <w:t>».</w:t>
      </w:r>
    </w:p>
    <w:p w:rsidR="00717F60" w:rsidRPr="00D053CF" w:rsidRDefault="00717F60" w:rsidP="00775238">
      <w:pPr>
        <w:widowControl w:val="0"/>
        <w:numPr>
          <w:ilvl w:val="2"/>
          <w:numId w:val="44"/>
        </w:numPr>
        <w:overflowPunct w:val="0"/>
        <w:autoSpaceDE w:val="0"/>
        <w:spacing w:line="264" w:lineRule="auto"/>
        <w:ind w:left="0" w:firstLine="700"/>
        <w:rPr>
          <w:bCs w:val="0"/>
          <w:sz w:val="24"/>
          <w:szCs w:val="24"/>
        </w:rPr>
      </w:pPr>
      <w:bookmarkStart w:id="506" w:name="_Ref191386314"/>
      <w:r w:rsidRPr="00D053CF">
        <w:rPr>
          <w:bCs w:val="0"/>
          <w:sz w:val="24"/>
          <w:szCs w:val="24"/>
        </w:rPr>
        <w:t xml:space="preserve">Заказчик оставляет за собой право при присуждении и заключении </w:t>
      </w:r>
      <w:r w:rsidR="00DF639D" w:rsidRPr="00D053CF">
        <w:rPr>
          <w:bCs w:val="0"/>
          <w:sz w:val="24"/>
          <w:szCs w:val="24"/>
        </w:rPr>
        <w:t>Д</w:t>
      </w:r>
      <w:r w:rsidRPr="00D053CF">
        <w:rPr>
          <w:bCs w:val="0"/>
          <w:sz w:val="24"/>
          <w:szCs w:val="24"/>
        </w:rPr>
        <w:t>оговора увеличивать или уменьшать изначальный объем закупаемой продукции в пределах</w:t>
      </w:r>
      <w:r w:rsidR="006F758C" w:rsidRPr="00D053CF">
        <w:rPr>
          <w:bCs w:val="0"/>
          <w:sz w:val="24"/>
          <w:szCs w:val="24"/>
        </w:rPr>
        <w:t xml:space="preserve"> 10%, </w:t>
      </w:r>
      <w:r w:rsidRPr="00D053CF">
        <w:rPr>
          <w:bCs w:val="0"/>
          <w:sz w:val="24"/>
          <w:szCs w:val="24"/>
        </w:rPr>
        <w:t>не меняя при этом цену единицы поставляемой продукции и другие условия.</w:t>
      </w:r>
    </w:p>
    <w:p w:rsidR="00667F31" w:rsidRPr="00D053CF" w:rsidRDefault="00932C0A" w:rsidP="00667F31">
      <w:pPr>
        <w:pStyle w:val="2"/>
        <w:tabs>
          <w:tab w:val="clear" w:pos="1700"/>
          <w:tab w:val="left" w:pos="709"/>
        </w:tabs>
        <w:spacing w:line="264" w:lineRule="auto"/>
      </w:pPr>
      <w:bookmarkStart w:id="507" w:name="_Toc181693189"/>
      <w:bookmarkStart w:id="508" w:name="_Ref190680463"/>
      <w:bookmarkStart w:id="509" w:name="_Ref306140410"/>
      <w:bookmarkStart w:id="510" w:name="_Ref306142159"/>
      <w:bookmarkStart w:id="511" w:name="_Toc466966852"/>
      <w:bookmarkStart w:id="512" w:name="_Ref303102866"/>
      <w:bookmarkStart w:id="513" w:name="_Toc305835589"/>
      <w:bookmarkStart w:id="514" w:name="_Ref303683952"/>
      <w:bookmarkStart w:id="515" w:name="__RefNumPara__840_922829174"/>
      <w:bookmarkEnd w:id="506"/>
      <w:r w:rsidRPr="00D053CF">
        <w:t xml:space="preserve">Обеспечение исполнения обязательств </w:t>
      </w:r>
      <w:r w:rsidR="0088633C" w:rsidRPr="00D053CF">
        <w:t>Поставщика</w:t>
      </w:r>
      <w:r w:rsidR="00972AAA" w:rsidRPr="00D053CF">
        <w:t xml:space="preserve"> </w:t>
      </w:r>
      <w:r w:rsidRPr="00D053CF">
        <w:t>по </w:t>
      </w:r>
      <w:r w:rsidR="00123C70" w:rsidRPr="00D053CF">
        <w:t>Договор</w:t>
      </w:r>
      <w:r w:rsidRPr="00D053CF">
        <w:t>у</w:t>
      </w:r>
      <w:bookmarkEnd w:id="507"/>
      <w:bookmarkEnd w:id="508"/>
      <w:bookmarkEnd w:id="509"/>
      <w:bookmarkEnd w:id="510"/>
      <w:bookmarkEnd w:id="511"/>
      <w:r w:rsidRPr="00D053CF">
        <w:t xml:space="preserve"> </w:t>
      </w:r>
      <w:bookmarkEnd w:id="512"/>
      <w:bookmarkEnd w:id="513"/>
    </w:p>
    <w:p w:rsidR="00932C0A" w:rsidRPr="00D053CF"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D053CF">
        <w:rPr>
          <w:sz w:val="24"/>
          <w:szCs w:val="24"/>
        </w:rPr>
        <w:t xml:space="preserve">Дополнительного обеспечения исполнения обязательств Поставщика по Договору, помимо указанного в </w:t>
      </w:r>
      <w:r w:rsidR="005818B2" w:rsidRPr="00D053CF">
        <w:rPr>
          <w:sz w:val="24"/>
          <w:szCs w:val="24"/>
        </w:rPr>
        <w:t>проекте Договора</w:t>
      </w:r>
      <w:r w:rsidRPr="00D053CF">
        <w:rPr>
          <w:sz w:val="24"/>
          <w:szCs w:val="24"/>
        </w:rPr>
        <w:t xml:space="preserve"> (</w:t>
      </w:r>
      <w:r w:rsidR="005818B2" w:rsidRPr="00D053CF">
        <w:rPr>
          <w:sz w:val="24"/>
          <w:szCs w:val="24"/>
        </w:rPr>
        <w:t xml:space="preserve">раздел </w:t>
      </w:r>
      <w:fldSimple w:instr=" REF _Ref440272931 \r \h  \* MERGEFORMAT ">
        <w:r w:rsidR="00131C52" w:rsidRPr="00D053CF">
          <w:rPr>
            <w:sz w:val="24"/>
            <w:szCs w:val="24"/>
          </w:rPr>
          <w:t>2</w:t>
        </w:r>
      </w:fldSimple>
      <w:r w:rsidRPr="00D053CF">
        <w:rPr>
          <w:sz w:val="24"/>
          <w:szCs w:val="24"/>
        </w:rPr>
        <w:t>), не требуется.</w:t>
      </w:r>
    </w:p>
    <w:p w:rsidR="00932C0A" w:rsidRPr="00D053CF" w:rsidRDefault="00932C0A" w:rsidP="00297C3B">
      <w:pPr>
        <w:pStyle w:val="2"/>
        <w:tabs>
          <w:tab w:val="clear" w:pos="1700"/>
          <w:tab w:val="left" w:pos="709"/>
        </w:tabs>
        <w:spacing w:line="264" w:lineRule="auto"/>
      </w:pPr>
      <w:bookmarkStart w:id="516" w:name="_Ref303694483"/>
      <w:bookmarkStart w:id="517" w:name="_Toc305835590"/>
      <w:bookmarkStart w:id="518" w:name="_Ref306140451"/>
      <w:bookmarkStart w:id="519" w:name="_Toc466966853"/>
      <w:r w:rsidRPr="00D053CF">
        <w:t xml:space="preserve">Уведомление о результатах </w:t>
      </w:r>
      <w:bookmarkEnd w:id="516"/>
      <w:bookmarkEnd w:id="517"/>
      <w:r w:rsidRPr="00D053CF">
        <w:t>запроса предложений</w:t>
      </w:r>
      <w:bookmarkEnd w:id="518"/>
      <w:bookmarkEnd w:id="519"/>
    </w:p>
    <w:bookmarkEnd w:id="514"/>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3.12.1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fldSimple w:instr=" REF _Ref191386085 \r \h  \* MERGEFORMAT ">
        <w:r w:rsidR="00131C52" w:rsidRPr="00D053CF">
          <w:rPr>
            <w:iCs/>
            <w:sz w:val="24"/>
            <w:szCs w:val="24"/>
          </w:rPr>
          <w:t>1.1.1</w:t>
        </w:r>
      </w:fldSimple>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3.12.2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0" w:name="_Ref440270568"/>
      <w:bookmarkStart w:id="521" w:name="_Ref440274159"/>
      <w:bookmarkStart w:id="522" w:name="_Ref440292555"/>
      <w:bookmarkStart w:id="523" w:name="_Ref440292779"/>
      <w:bookmarkStart w:id="524" w:name="_Toc466966854"/>
      <w:r w:rsidRPr="00D053CF">
        <w:rPr>
          <w:szCs w:val="24"/>
        </w:rPr>
        <w:lastRenderedPageBreak/>
        <w:t>Техническая часть</w:t>
      </w:r>
      <w:bookmarkEnd w:id="520"/>
      <w:bookmarkEnd w:id="521"/>
      <w:bookmarkEnd w:id="522"/>
      <w:bookmarkEnd w:id="523"/>
      <w:bookmarkEnd w:id="524"/>
      <w:r w:rsidRPr="00D053CF">
        <w:rPr>
          <w:szCs w:val="24"/>
        </w:rPr>
        <w:t xml:space="preserve"> </w:t>
      </w:r>
    </w:p>
    <w:p w:rsidR="002B5044" w:rsidRPr="00D053CF" w:rsidRDefault="002B5044" w:rsidP="002A47D1">
      <w:pPr>
        <w:pStyle w:val="2"/>
        <w:ind w:left="1701" w:hanging="1134"/>
      </w:pPr>
      <w:bookmarkStart w:id="525" w:name="_Toc176064096"/>
      <w:bookmarkStart w:id="526" w:name="_Toc176338524"/>
      <w:bookmarkStart w:id="527" w:name="_Toc180399752"/>
      <w:bookmarkStart w:id="528" w:name="_Toc191205941"/>
      <w:bookmarkStart w:id="529" w:name="_Toc194315544"/>
      <w:bookmarkStart w:id="530" w:name="_Toc423421725"/>
      <w:bookmarkStart w:id="531" w:name="_Toc466966855"/>
      <w:r w:rsidRPr="00D053CF">
        <w:t>Общие требования к условиям поставки продукции</w:t>
      </w:r>
      <w:bookmarkStart w:id="532" w:name="_Toc176064097"/>
      <w:bookmarkStart w:id="533" w:name="_Toc176338525"/>
      <w:bookmarkStart w:id="534" w:name="_Toc180399753"/>
      <w:bookmarkStart w:id="535" w:name="_Toc189457101"/>
      <w:bookmarkStart w:id="536" w:name="_Toc189461737"/>
      <w:bookmarkStart w:id="537" w:name="_Toc189462011"/>
      <w:bookmarkStart w:id="538" w:name="_Toc191273610"/>
      <w:bookmarkStart w:id="539" w:name="_Toc167189319"/>
      <w:bookmarkStart w:id="540" w:name="_Toc168725254"/>
      <w:bookmarkEnd w:id="525"/>
      <w:bookmarkEnd w:id="526"/>
      <w:bookmarkEnd w:id="527"/>
      <w:bookmarkEnd w:id="528"/>
      <w:bookmarkEnd w:id="529"/>
      <w:bookmarkEnd w:id="530"/>
      <w:bookmarkEnd w:id="531"/>
    </w:p>
    <w:p w:rsidR="002B5044" w:rsidRPr="00D053CF" w:rsidRDefault="002B5044" w:rsidP="002B5044">
      <w:pPr>
        <w:pStyle w:val="3"/>
        <w:ind w:left="0" w:firstLine="851"/>
        <w:jc w:val="both"/>
        <w:rPr>
          <w:b w:val="0"/>
          <w:szCs w:val="24"/>
        </w:rPr>
      </w:pPr>
      <w:bookmarkStart w:id="541" w:name="_Toc439166308"/>
      <w:bookmarkStart w:id="542" w:name="_Toc439170656"/>
      <w:bookmarkStart w:id="543" w:name="_Toc439172758"/>
      <w:bookmarkStart w:id="544" w:name="_Toc439173202"/>
      <w:bookmarkStart w:id="545" w:name="_Toc439238196"/>
      <w:bookmarkStart w:id="546" w:name="_Toc439252748"/>
      <w:bookmarkStart w:id="547" w:name="_Toc439323606"/>
      <w:bookmarkStart w:id="548" w:name="_Toc439323722"/>
      <w:bookmarkStart w:id="549" w:name="_Toc440297056"/>
      <w:bookmarkStart w:id="550" w:name="_Toc440356617"/>
      <w:bookmarkStart w:id="551" w:name="_Toc440631753"/>
      <w:bookmarkStart w:id="552" w:name="_Toc440876538"/>
      <w:bookmarkStart w:id="553" w:name="_Toc441130610"/>
      <w:bookmarkStart w:id="554" w:name="_Toc441157113"/>
      <w:bookmarkStart w:id="555" w:name="_Toc447292132"/>
      <w:bookmarkStart w:id="556" w:name="_Toc462234890"/>
      <w:bookmarkStart w:id="557" w:name="_Toc466966856"/>
      <w:r w:rsidRPr="00D053CF">
        <w:rPr>
          <w:b w:val="0"/>
          <w:szCs w:val="24"/>
        </w:rPr>
        <w:t>Продукция должна быть новой и ранее неиспользованной.</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2B5044" w:rsidRPr="00D053CF" w:rsidRDefault="002B5044" w:rsidP="002B5044">
      <w:pPr>
        <w:pStyle w:val="3"/>
        <w:ind w:left="0" w:firstLine="851"/>
        <w:jc w:val="both"/>
        <w:rPr>
          <w:b w:val="0"/>
          <w:szCs w:val="24"/>
        </w:rPr>
      </w:pPr>
      <w:bookmarkStart w:id="558" w:name="_Toc439166309"/>
      <w:bookmarkStart w:id="559" w:name="_Toc439170657"/>
      <w:bookmarkStart w:id="560" w:name="_Toc439172759"/>
      <w:bookmarkStart w:id="561" w:name="_Toc439173203"/>
      <w:bookmarkStart w:id="562" w:name="_Toc439238197"/>
      <w:bookmarkStart w:id="563" w:name="_Toc439252749"/>
      <w:bookmarkStart w:id="564" w:name="_Toc439323607"/>
      <w:bookmarkStart w:id="565" w:name="_Toc439323723"/>
      <w:bookmarkStart w:id="566" w:name="_Toc440297057"/>
      <w:bookmarkStart w:id="567" w:name="_Toc440356618"/>
      <w:bookmarkStart w:id="568" w:name="_Toc440631754"/>
      <w:bookmarkStart w:id="569" w:name="_Toc440876539"/>
      <w:bookmarkStart w:id="570" w:name="_Toc441130611"/>
      <w:bookmarkStart w:id="571" w:name="_Toc441157114"/>
      <w:bookmarkStart w:id="572" w:name="_Toc447292133"/>
      <w:bookmarkStart w:id="573" w:name="_Toc462234891"/>
      <w:bookmarkStart w:id="574" w:name="_Toc466966857"/>
      <w:r w:rsidRPr="00D053CF">
        <w:rPr>
          <w:b w:val="0"/>
          <w:szCs w:val="24"/>
        </w:rPr>
        <w:t>Продукция должна соответствовать ГОСТ, ТУ и Технической политике ПАО «МРСК Центра».</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2B5044" w:rsidRPr="00D053CF" w:rsidRDefault="002B5044" w:rsidP="0021751A">
      <w:pPr>
        <w:pStyle w:val="2"/>
        <w:ind w:left="1701" w:hanging="1134"/>
      </w:pPr>
      <w:bookmarkStart w:id="575" w:name="_Toc423421726"/>
      <w:bookmarkStart w:id="576" w:name="_Ref450652998"/>
      <w:bookmarkStart w:id="577" w:name="_Toc466966858"/>
      <w:r w:rsidRPr="00D053CF">
        <w:t>Перечень, объемы и характеристики закупаемой продукции</w:t>
      </w:r>
      <w:bookmarkEnd w:id="532"/>
      <w:bookmarkEnd w:id="533"/>
      <w:bookmarkEnd w:id="534"/>
      <w:bookmarkEnd w:id="535"/>
      <w:bookmarkEnd w:id="536"/>
      <w:bookmarkEnd w:id="537"/>
      <w:bookmarkEnd w:id="538"/>
      <w:bookmarkEnd w:id="575"/>
      <w:bookmarkEnd w:id="576"/>
      <w:bookmarkEnd w:id="577"/>
    </w:p>
    <w:p w:rsidR="002B5044" w:rsidRPr="00D053CF" w:rsidRDefault="002B5044" w:rsidP="002B5044">
      <w:pPr>
        <w:pStyle w:val="3"/>
        <w:ind w:left="0" w:firstLine="851"/>
        <w:jc w:val="both"/>
        <w:rPr>
          <w:b w:val="0"/>
          <w:szCs w:val="24"/>
        </w:rPr>
      </w:pPr>
      <w:bookmarkStart w:id="578" w:name="_Toc439166311"/>
      <w:bookmarkStart w:id="579" w:name="_Toc439170659"/>
      <w:bookmarkStart w:id="580" w:name="_Toc439172761"/>
      <w:bookmarkStart w:id="581" w:name="_Toc439173205"/>
      <w:bookmarkStart w:id="582" w:name="_Toc439238199"/>
      <w:bookmarkStart w:id="583" w:name="_Toc439252751"/>
      <w:bookmarkStart w:id="584" w:name="_Toc439323609"/>
      <w:bookmarkStart w:id="585" w:name="_Toc439323725"/>
      <w:bookmarkStart w:id="586" w:name="_Toc440297059"/>
      <w:bookmarkStart w:id="587" w:name="_Toc440356620"/>
      <w:bookmarkStart w:id="588" w:name="_Toc440631756"/>
      <w:bookmarkStart w:id="589" w:name="_Toc440876541"/>
      <w:bookmarkStart w:id="590" w:name="_Toc441130613"/>
      <w:bookmarkStart w:id="591" w:name="_Toc441157116"/>
      <w:bookmarkStart w:id="592" w:name="_Toc447292135"/>
      <w:bookmarkStart w:id="593" w:name="_Toc462234893"/>
      <w:bookmarkStart w:id="594" w:name="_Toc466966859"/>
      <w:r w:rsidRPr="00D053CF">
        <w:rPr>
          <w:b w:val="0"/>
          <w:szCs w:val="24"/>
        </w:rPr>
        <w:t>Техническ</w:t>
      </w:r>
      <w:r w:rsidR="003776BB" w:rsidRPr="00D053CF">
        <w:rPr>
          <w:b w:val="0"/>
          <w:szCs w:val="24"/>
        </w:rPr>
        <w:t>ое(</w:t>
      </w:r>
      <w:proofErr w:type="spellStart"/>
      <w:r w:rsidRPr="00D053CF">
        <w:rPr>
          <w:b w:val="0"/>
          <w:szCs w:val="24"/>
        </w:rPr>
        <w:t>ие</w:t>
      </w:r>
      <w:proofErr w:type="spellEnd"/>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D053CF">
        <w:rPr>
          <w:b w:val="0"/>
          <w:szCs w:val="24"/>
        </w:rPr>
        <w:t>)</w:t>
      </w:r>
      <w:r w:rsidRPr="00D053CF">
        <w:rPr>
          <w:b w:val="0"/>
          <w:szCs w:val="24"/>
        </w:rPr>
        <w:t xml:space="preserve"> </w:t>
      </w:r>
      <w:r w:rsidR="00A154B7" w:rsidRPr="00D053CF">
        <w:rPr>
          <w:b w:val="0"/>
          <w:szCs w:val="24"/>
        </w:rPr>
        <w:t xml:space="preserve">по Лоту </w:t>
      </w:r>
      <w:r w:rsidR="00A154B7" w:rsidRPr="00D053CF">
        <w:rPr>
          <w:b w:val="0"/>
          <w:szCs w:val="24"/>
          <w:highlight w:val="yellow"/>
        </w:rPr>
        <w:t>№1</w:t>
      </w:r>
      <w:r w:rsidR="00A154B7" w:rsidRPr="00D053CF">
        <w:rPr>
          <w:b w:val="0"/>
          <w:szCs w:val="24"/>
        </w:rPr>
        <w:t xml:space="preserve"> (подраздел </w:t>
      </w:r>
      <w:fldSimple w:instr=" REF _Ref440275279 \r \h  \* MERGEFORMAT ">
        <w:r w:rsidR="00131C52" w:rsidRPr="00D053CF">
          <w:rPr>
            <w:b w:val="0"/>
            <w:szCs w:val="24"/>
          </w:rPr>
          <w:t>1.1.5</w:t>
        </w:r>
      </w:fldSimple>
      <w:r w:rsidR="00A154B7" w:rsidRPr="00D053CF">
        <w:rPr>
          <w:b w:val="0"/>
          <w:szCs w:val="24"/>
        </w:rPr>
        <w:t>)</w:t>
      </w:r>
      <w:r w:rsidRPr="00D053CF">
        <w:rPr>
          <w:b w:val="0"/>
          <w:szCs w:val="24"/>
        </w:rPr>
        <w:t xml:space="preserve"> изложен</w:t>
      </w:r>
      <w:r w:rsidR="00F463E8" w:rsidRPr="00D053CF">
        <w:rPr>
          <w:b w:val="0"/>
          <w:szCs w:val="24"/>
        </w:rPr>
        <w:t>о(</w:t>
      </w:r>
      <w:proofErr w:type="spellStart"/>
      <w:r w:rsidRPr="00D053CF">
        <w:rPr>
          <w:b w:val="0"/>
          <w:szCs w:val="24"/>
        </w:rPr>
        <w:t>ы</w:t>
      </w:r>
      <w:proofErr w:type="spellEnd"/>
      <w:r w:rsidR="00F463E8" w:rsidRPr="00D053CF">
        <w:rPr>
          <w:b w:val="0"/>
          <w:szCs w:val="24"/>
        </w:rPr>
        <w:t>)</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8C1023" w:rsidRPr="00D053CF" w:rsidRDefault="008C1023" w:rsidP="008C1023">
      <w:pPr>
        <w:pStyle w:val="3"/>
        <w:ind w:left="0" w:firstLine="851"/>
        <w:jc w:val="both"/>
        <w:rPr>
          <w:b w:val="0"/>
          <w:szCs w:val="24"/>
          <w:highlight w:val="magenta"/>
        </w:rPr>
      </w:pPr>
      <w:bookmarkStart w:id="595" w:name="_Toc466966860"/>
      <w:bookmarkStart w:id="596" w:name="_Ref194832984"/>
      <w:bookmarkStart w:id="597" w:name="_Ref197686508"/>
      <w:bookmarkStart w:id="598" w:name="_Toc423421727"/>
      <w:r w:rsidRPr="00D053CF">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595"/>
    </w:p>
    <w:p w:rsidR="002B5044" w:rsidRPr="00D053CF" w:rsidRDefault="002B5044" w:rsidP="0021751A">
      <w:pPr>
        <w:pStyle w:val="2"/>
        <w:ind w:left="1701" w:hanging="1134"/>
      </w:pPr>
      <w:bookmarkStart w:id="599" w:name="_Toc466966861"/>
      <w:r w:rsidRPr="00D053CF">
        <w:t>Требование к поставляемой продукции</w:t>
      </w:r>
      <w:bookmarkEnd w:id="596"/>
      <w:bookmarkEnd w:id="597"/>
      <w:bookmarkEnd w:id="598"/>
      <w:bookmarkEnd w:id="599"/>
    </w:p>
    <w:p w:rsidR="002B5044" w:rsidRPr="00D053CF" w:rsidRDefault="0021751A" w:rsidP="002B5044">
      <w:pPr>
        <w:pStyle w:val="3"/>
        <w:ind w:left="0" w:firstLine="851"/>
        <w:jc w:val="both"/>
        <w:rPr>
          <w:b w:val="0"/>
          <w:szCs w:val="24"/>
        </w:rPr>
      </w:pPr>
      <w:bookmarkStart w:id="600" w:name="_Toc439166313"/>
      <w:bookmarkStart w:id="601" w:name="_Toc439170661"/>
      <w:bookmarkStart w:id="602" w:name="_Toc439172763"/>
      <w:bookmarkStart w:id="603" w:name="_Toc439173207"/>
      <w:bookmarkStart w:id="604" w:name="_Toc439238201"/>
      <w:bookmarkStart w:id="605" w:name="_Toc439252753"/>
      <w:bookmarkStart w:id="606" w:name="_Toc439323611"/>
      <w:bookmarkStart w:id="607" w:name="_Toc439323727"/>
      <w:bookmarkStart w:id="608" w:name="_Toc440297061"/>
      <w:bookmarkStart w:id="609" w:name="_Toc440356622"/>
      <w:bookmarkStart w:id="610" w:name="_Toc440631758"/>
      <w:bookmarkStart w:id="611" w:name="_Toc440876543"/>
      <w:bookmarkStart w:id="612" w:name="_Toc441130615"/>
      <w:bookmarkStart w:id="613" w:name="_Toc441157118"/>
      <w:bookmarkStart w:id="614" w:name="_Toc447292137"/>
      <w:bookmarkStart w:id="615" w:name="_Toc462234895"/>
      <w:bookmarkStart w:id="616" w:name="_Toc466966862"/>
      <w:bookmarkStart w:id="617" w:name="_Ref194833053"/>
      <w:bookmarkStart w:id="618" w:name="_Ref223496951"/>
      <w:bookmarkStart w:id="619"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2B5044" w:rsidRPr="00D053CF" w:rsidRDefault="002B5044" w:rsidP="002B5044">
      <w:pPr>
        <w:pStyle w:val="3"/>
        <w:ind w:left="0" w:firstLine="851"/>
        <w:jc w:val="both"/>
        <w:rPr>
          <w:b w:val="0"/>
          <w:szCs w:val="24"/>
        </w:rPr>
      </w:pPr>
      <w:bookmarkStart w:id="620" w:name="_Toc439166314"/>
      <w:bookmarkStart w:id="621" w:name="_Toc439170662"/>
      <w:bookmarkStart w:id="622" w:name="_Toc439172764"/>
      <w:bookmarkStart w:id="623" w:name="_Toc439173208"/>
      <w:bookmarkStart w:id="624" w:name="_Toc439238202"/>
      <w:bookmarkStart w:id="625" w:name="_Toc439252754"/>
      <w:bookmarkStart w:id="626" w:name="_Toc439323612"/>
      <w:bookmarkStart w:id="627" w:name="_Toc439323728"/>
      <w:bookmarkStart w:id="628" w:name="_Toc440297062"/>
      <w:bookmarkStart w:id="629" w:name="_Toc440356623"/>
      <w:bookmarkStart w:id="630" w:name="_Toc440631759"/>
      <w:bookmarkStart w:id="631" w:name="_Toc440876544"/>
      <w:bookmarkStart w:id="632" w:name="_Toc441130616"/>
      <w:bookmarkStart w:id="633" w:name="_Toc441157119"/>
      <w:bookmarkStart w:id="634" w:name="_Toc447292138"/>
      <w:bookmarkStart w:id="635" w:name="_Toc462234896"/>
      <w:bookmarkStart w:id="636" w:name="_Toc466966863"/>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w:t>
      </w:r>
      <w:proofErr w:type="spellStart"/>
      <w:r w:rsidR="003776BB" w:rsidRPr="00D053CF">
        <w:rPr>
          <w:b w:val="0"/>
          <w:szCs w:val="24"/>
          <w:lang w:eastAsia="ru-RU"/>
        </w:rPr>
        <w:t>й</w:t>
      </w:r>
      <w:proofErr w:type="spellEnd"/>
      <w:r w:rsidR="003776BB" w:rsidRPr="00D053CF">
        <w:rPr>
          <w:b w:val="0"/>
          <w:szCs w:val="24"/>
          <w:lang w:eastAsia="ru-RU"/>
        </w:rPr>
        <w:t>), изложены в Приложении №1 (Техническом(их) задании(</w:t>
      </w:r>
      <w:proofErr w:type="spellStart"/>
      <w:r w:rsidR="003776BB" w:rsidRPr="00D053CF">
        <w:rPr>
          <w:b w:val="0"/>
          <w:szCs w:val="24"/>
          <w:lang w:eastAsia="ru-RU"/>
        </w:rPr>
        <w:t>ях</w:t>
      </w:r>
      <w:proofErr w:type="spellEnd"/>
      <w:r w:rsidR="003776BB" w:rsidRPr="00D053CF">
        <w:rPr>
          <w:b w:val="0"/>
          <w:szCs w:val="24"/>
          <w:lang w:eastAsia="ru-RU"/>
        </w:rPr>
        <w:t>)) к настоящей Документации. При несоблюдении требований Технического(их) задания(</w:t>
      </w:r>
      <w:proofErr w:type="spellStart"/>
      <w:r w:rsidR="003776BB" w:rsidRPr="00D053CF">
        <w:rPr>
          <w:b w:val="0"/>
          <w:szCs w:val="24"/>
          <w:lang w:eastAsia="ru-RU"/>
        </w:rPr>
        <w:t>й</w:t>
      </w:r>
      <w:proofErr w:type="spellEnd"/>
      <w:r w:rsidR="003776BB" w:rsidRPr="00D053CF">
        <w:rPr>
          <w:b w:val="0"/>
          <w:szCs w:val="24"/>
          <w:lang w:eastAsia="ru-RU"/>
        </w:rPr>
        <w:t>) Закупочная комиссия отклонит Заявку Участника</w:t>
      </w:r>
      <w:r w:rsidRPr="00D053CF">
        <w:rPr>
          <w:b w:val="0"/>
          <w:szCs w:val="24"/>
        </w:rPr>
        <w:t>.</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2B5044" w:rsidRPr="00D053CF" w:rsidRDefault="002B5044" w:rsidP="0021751A">
      <w:pPr>
        <w:pStyle w:val="2"/>
        <w:ind w:left="1701" w:hanging="1134"/>
      </w:pPr>
      <w:bookmarkStart w:id="637" w:name="_Ref247513861"/>
      <w:bookmarkStart w:id="638" w:name="_Toc423421728"/>
      <w:bookmarkStart w:id="639" w:name="_Toc466966864"/>
      <w:r w:rsidRPr="00D053CF">
        <w:t xml:space="preserve">Требование к </w:t>
      </w:r>
      <w:r w:rsidR="0021751A" w:rsidRPr="00D053CF">
        <w:t>Участник</w:t>
      </w:r>
      <w:r w:rsidRPr="00D053CF">
        <w:t>у</w:t>
      </w:r>
      <w:bookmarkEnd w:id="617"/>
      <w:bookmarkEnd w:id="618"/>
      <w:bookmarkEnd w:id="619"/>
      <w:r w:rsidRPr="00D053CF">
        <w:t>.</w:t>
      </w:r>
      <w:bookmarkEnd w:id="637"/>
      <w:bookmarkEnd w:id="638"/>
      <w:bookmarkEnd w:id="639"/>
    </w:p>
    <w:p w:rsidR="002B5044" w:rsidRPr="00D053CF" w:rsidRDefault="002B5044" w:rsidP="002B5044">
      <w:pPr>
        <w:pStyle w:val="3"/>
        <w:ind w:left="0" w:firstLine="851"/>
        <w:jc w:val="both"/>
        <w:rPr>
          <w:b w:val="0"/>
          <w:szCs w:val="24"/>
        </w:rPr>
      </w:pPr>
      <w:bookmarkStart w:id="640" w:name="_Toc439166317"/>
      <w:bookmarkStart w:id="641" w:name="_Toc439170665"/>
      <w:bookmarkStart w:id="642" w:name="_Toc439172767"/>
      <w:bookmarkStart w:id="643" w:name="_Toc439173211"/>
      <w:bookmarkStart w:id="644" w:name="_Toc439238205"/>
      <w:bookmarkStart w:id="645" w:name="_Toc439252756"/>
      <w:bookmarkStart w:id="646" w:name="_Toc439323614"/>
      <w:bookmarkStart w:id="647" w:name="_Toc439323730"/>
      <w:bookmarkStart w:id="648" w:name="_Ref440292618"/>
      <w:bookmarkStart w:id="649" w:name="_Toc440297064"/>
      <w:bookmarkStart w:id="650" w:name="_Toc440356625"/>
      <w:bookmarkStart w:id="651" w:name="_Toc440631761"/>
      <w:bookmarkStart w:id="652" w:name="_Toc440876546"/>
      <w:bookmarkStart w:id="653" w:name="_Toc441130618"/>
      <w:bookmarkStart w:id="654" w:name="_Toc441157121"/>
      <w:bookmarkStart w:id="655" w:name="_Toc447292140"/>
      <w:bookmarkStart w:id="656" w:name="_Toc462234898"/>
      <w:bookmarkStart w:id="657" w:name="_Toc466966865"/>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D053CF">
        <w:rPr>
          <w:b w:val="0"/>
          <w:szCs w:val="24"/>
        </w:rPr>
        <w:t>Участник</w:t>
      </w:r>
      <w:r w:rsidR="0094713A" w:rsidRPr="00D053CF">
        <w:rPr>
          <w:b w:val="0"/>
          <w:szCs w:val="24"/>
        </w:rPr>
        <w:t>ом оборудования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fldSimple w:instr=" REF _Ref86826666 \r \h  \* MERGEFORMAT ">
        <w:r w:rsidR="00131C52" w:rsidRPr="00D053CF">
          <w:rPr>
            <w:b w:val="0"/>
            <w:szCs w:val="24"/>
          </w:rPr>
          <w:t>5.3</w:t>
        </w:r>
      </w:fldSimple>
      <w:r w:rsidRPr="00D053CF">
        <w:rPr>
          <w:b w:val="0"/>
          <w:szCs w:val="24"/>
        </w:rPr>
        <w:t>).</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2B5044" w:rsidRPr="00D053CF" w:rsidRDefault="002B5044" w:rsidP="002B5044">
      <w:pPr>
        <w:pStyle w:val="3"/>
        <w:ind w:left="0" w:firstLine="851"/>
        <w:jc w:val="both"/>
        <w:rPr>
          <w:b w:val="0"/>
          <w:szCs w:val="24"/>
        </w:rPr>
      </w:pPr>
      <w:bookmarkStart w:id="658" w:name="_Toc439166318"/>
      <w:bookmarkStart w:id="659" w:name="_Toc439170666"/>
      <w:bookmarkStart w:id="660" w:name="_Toc439172768"/>
      <w:bookmarkStart w:id="661" w:name="_Toc439173212"/>
      <w:bookmarkStart w:id="662" w:name="_Toc439238206"/>
      <w:bookmarkStart w:id="663" w:name="_Toc439252757"/>
      <w:bookmarkStart w:id="664" w:name="_Toc439323615"/>
      <w:bookmarkStart w:id="665" w:name="_Toc439323731"/>
      <w:bookmarkStart w:id="666" w:name="_Toc440297065"/>
      <w:bookmarkStart w:id="667" w:name="_Toc440356626"/>
      <w:bookmarkStart w:id="668" w:name="_Toc440631762"/>
      <w:bookmarkStart w:id="669" w:name="_Toc440876547"/>
      <w:bookmarkStart w:id="670" w:name="_Toc441130619"/>
      <w:bookmarkStart w:id="671" w:name="_Toc441157122"/>
      <w:bookmarkStart w:id="672" w:name="_Toc447292141"/>
      <w:bookmarkStart w:id="673" w:name="_Toc462234899"/>
      <w:bookmarkStart w:id="674" w:name="_Toc466966866"/>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fldSimple w:instr=" REF _Ref86826666 \r \h  \* MERGEFORMAT ">
        <w:r w:rsidR="00131C52" w:rsidRPr="00D053CF">
          <w:rPr>
            <w:b w:val="0"/>
            <w:szCs w:val="24"/>
          </w:rPr>
          <w:t>5.3</w:t>
        </w:r>
      </w:fldSimple>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A549DD" w:rsidRPr="00D053CF" w:rsidRDefault="00A549DD" w:rsidP="00A549DD">
      <w:pPr>
        <w:pStyle w:val="2"/>
        <w:ind w:left="1701" w:hanging="1134"/>
      </w:pPr>
      <w:bookmarkStart w:id="675" w:name="_Toc248219573"/>
      <w:bookmarkStart w:id="676" w:name="_Toc256099315"/>
      <w:bookmarkStart w:id="677" w:name="_Toc423421664"/>
      <w:bookmarkStart w:id="678" w:name="_Toc447269813"/>
      <w:bookmarkStart w:id="679" w:name="_Toc466966867"/>
      <w:bookmarkEnd w:id="539"/>
      <w:bookmarkEnd w:id="540"/>
      <w:r w:rsidRPr="00D053CF">
        <w:t>Иные требования</w:t>
      </w:r>
      <w:bookmarkEnd w:id="675"/>
      <w:bookmarkEnd w:id="676"/>
      <w:bookmarkEnd w:id="677"/>
      <w:bookmarkEnd w:id="678"/>
      <w:bookmarkEnd w:id="679"/>
    </w:p>
    <w:p w:rsidR="008F28AA" w:rsidRPr="00D053CF" w:rsidRDefault="00BE26DC" w:rsidP="008F28AA">
      <w:pPr>
        <w:pStyle w:val="3"/>
        <w:ind w:left="0" w:firstLine="851"/>
        <w:jc w:val="both"/>
        <w:rPr>
          <w:b w:val="0"/>
          <w:szCs w:val="24"/>
        </w:rPr>
      </w:pPr>
      <w:bookmarkStart w:id="680" w:name="_Toc447292143"/>
      <w:bookmarkStart w:id="681" w:name="_Toc462234901"/>
      <w:bookmarkStart w:id="682" w:name="_Toc466966868"/>
      <w:bookmarkStart w:id="683"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680"/>
      <w:bookmarkEnd w:id="681"/>
      <w:bookmarkEnd w:id="682"/>
    </w:p>
    <w:p w:rsidR="00A549DD" w:rsidRPr="00D053CF" w:rsidRDefault="00A549DD" w:rsidP="00A549DD">
      <w:pPr>
        <w:pStyle w:val="3"/>
        <w:ind w:left="0" w:firstLine="851"/>
        <w:jc w:val="both"/>
        <w:rPr>
          <w:b w:val="0"/>
          <w:szCs w:val="24"/>
        </w:rPr>
      </w:pPr>
      <w:bookmarkStart w:id="684" w:name="_Toc447292144"/>
      <w:bookmarkStart w:id="685" w:name="_Toc462234902"/>
      <w:bookmarkStart w:id="686" w:name="_Toc466966869"/>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683"/>
      <w:bookmarkEnd w:id="684"/>
      <w:bookmarkEnd w:id="685"/>
      <w:bookmarkEnd w:id="686"/>
    </w:p>
    <w:p w:rsidR="00BE26DC" w:rsidRPr="00D053CF" w:rsidRDefault="00BE26DC" w:rsidP="00BE26DC">
      <w:pPr>
        <w:pStyle w:val="2"/>
        <w:ind w:left="1701" w:hanging="1134"/>
      </w:pPr>
      <w:bookmarkStart w:id="687" w:name="_Toc461809058"/>
      <w:bookmarkStart w:id="688" w:name="_Toc462216759"/>
      <w:bookmarkStart w:id="689" w:name="_Toc466966870"/>
      <w:r w:rsidRPr="00D053CF">
        <w:lastRenderedPageBreak/>
        <w:t>Альтернативные предложения</w:t>
      </w:r>
      <w:bookmarkStart w:id="690" w:name="_Ref56252639"/>
      <w:bookmarkEnd w:id="687"/>
      <w:bookmarkEnd w:id="688"/>
      <w:bookmarkEnd w:id="689"/>
    </w:p>
    <w:p w:rsidR="002B5044" w:rsidRPr="00D053CF" w:rsidRDefault="00BE26DC" w:rsidP="002B5044">
      <w:pPr>
        <w:pStyle w:val="3"/>
        <w:spacing w:before="100" w:beforeAutospacing="1" w:after="100" w:afterAutospacing="1"/>
        <w:ind w:left="0" w:firstLine="851"/>
        <w:jc w:val="both"/>
        <w:rPr>
          <w:lang w:eastAsia="ru-RU"/>
        </w:rPr>
      </w:pPr>
      <w:bookmarkStart w:id="691" w:name="_Toc461809059"/>
      <w:bookmarkStart w:id="692" w:name="_Toc462216760"/>
      <w:bookmarkStart w:id="693" w:name="_Toc462234904"/>
      <w:bookmarkStart w:id="694" w:name="_Toc466966871"/>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0"/>
      <w:bookmarkEnd w:id="691"/>
      <w:bookmarkEnd w:id="692"/>
      <w:bookmarkEnd w:id="693"/>
      <w:bookmarkEnd w:id="694"/>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695" w:name="_Ref440270602"/>
      <w:bookmarkStart w:id="696" w:name="_Toc466966872"/>
      <w:bookmarkEnd w:id="5"/>
      <w:bookmarkEnd w:id="515"/>
      <w:r w:rsidRPr="00D053CF">
        <w:rPr>
          <w:szCs w:val="24"/>
        </w:rPr>
        <w:lastRenderedPageBreak/>
        <w:t>Образцы основных форм документов, включаемых в Заявку</w:t>
      </w:r>
      <w:bookmarkEnd w:id="695"/>
      <w:bookmarkEnd w:id="696"/>
      <w:r w:rsidRPr="00D053CF">
        <w:rPr>
          <w:szCs w:val="24"/>
        </w:rPr>
        <w:t xml:space="preserve"> </w:t>
      </w:r>
    </w:p>
    <w:p w:rsidR="004F4D80" w:rsidRPr="00D053CF" w:rsidRDefault="004F4D80" w:rsidP="004F4D80">
      <w:pPr>
        <w:pStyle w:val="2"/>
      </w:pPr>
      <w:bookmarkStart w:id="697" w:name="_Ref55336310"/>
      <w:bookmarkStart w:id="698" w:name="_Toc57314672"/>
      <w:bookmarkStart w:id="699" w:name="_Toc69728986"/>
      <w:bookmarkStart w:id="700" w:name="_Toc98253919"/>
      <w:bookmarkStart w:id="701" w:name="_Toc165173847"/>
      <w:bookmarkStart w:id="702" w:name="_Toc423423667"/>
      <w:bookmarkStart w:id="703" w:name="_Toc466966873"/>
      <w:r w:rsidRPr="00D053CF">
        <w:t xml:space="preserve">Письмо о подаче оферты </w:t>
      </w:r>
      <w:bookmarkStart w:id="704" w:name="_Ref22846535"/>
      <w:r w:rsidRPr="00D053CF">
        <w:t>(</w:t>
      </w:r>
      <w:bookmarkEnd w:id="704"/>
      <w:r w:rsidRPr="00D053CF">
        <w:t xml:space="preserve">форма </w:t>
      </w:r>
      <w:r w:rsidRPr="00D053CF">
        <w:rPr>
          <w:noProof/>
        </w:rPr>
        <w:t>1</w:t>
      </w:r>
      <w:r w:rsidRPr="00D053CF">
        <w:t>)</w:t>
      </w:r>
      <w:bookmarkEnd w:id="697"/>
      <w:bookmarkEnd w:id="698"/>
      <w:bookmarkEnd w:id="699"/>
      <w:bookmarkEnd w:id="700"/>
      <w:bookmarkEnd w:id="701"/>
      <w:bookmarkEnd w:id="702"/>
      <w:bookmarkEnd w:id="703"/>
    </w:p>
    <w:p w:rsidR="004F4D80" w:rsidRPr="00D053CF" w:rsidRDefault="004F4D80" w:rsidP="004F4D80">
      <w:pPr>
        <w:pStyle w:val="3"/>
        <w:rPr>
          <w:szCs w:val="24"/>
        </w:rPr>
      </w:pPr>
      <w:bookmarkStart w:id="705" w:name="_Toc98253920"/>
      <w:bookmarkStart w:id="706" w:name="_Toc157248174"/>
      <w:bookmarkStart w:id="707" w:name="_Toc157496543"/>
      <w:bookmarkStart w:id="708" w:name="_Toc158206082"/>
      <w:bookmarkStart w:id="709" w:name="_Toc164057767"/>
      <w:bookmarkStart w:id="710" w:name="_Toc164137117"/>
      <w:bookmarkStart w:id="711" w:name="_Toc164161277"/>
      <w:bookmarkStart w:id="712" w:name="_Toc165173848"/>
      <w:bookmarkStart w:id="713" w:name="_Toc439170673"/>
      <w:bookmarkStart w:id="714" w:name="_Toc439172775"/>
      <w:bookmarkStart w:id="715" w:name="_Toc439173219"/>
      <w:bookmarkStart w:id="716" w:name="_Toc439238213"/>
      <w:bookmarkStart w:id="717" w:name="_Toc440297069"/>
      <w:bookmarkStart w:id="718" w:name="_Toc440356630"/>
      <w:bookmarkStart w:id="719" w:name="_Toc462234907"/>
      <w:bookmarkStart w:id="720" w:name="_Toc466966874"/>
      <w:r w:rsidRPr="00D053CF">
        <w:rPr>
          <w:szCs w:val="24"/>
        </w:rPr>
        <w:t>Форма письма о подаче оферты</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721"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proofErr w:type="spellStart"/>
            <w:r w:rsidRPr="00D053CF">
              <w:rPr>
                <w:rStyle w:val="aa"/>
                <w:b w:val="0"/>
                <w:i w:val="0"/>
              </w:rPr>
              <w:t>п</w:t>
            </w:r>
            <w:proofErr w:type="spellEnd"/>
            <w:r w:rsidRPr="00D053CF">
              <w:rPr>
                <w:rStyle w:val="aa"/>
                <w:b w:val="0"/>
                <w:i w:val="0"/>
              </w:rPr>
              <w:t>/</w:t>
            </w:r>
            <w:proofErr w:type="spellStart"/>
            <w:r w:rsidRPr="00D053CF">
              <w:rPr>
                <w:rStyle w:val="aa"/>
                <w:b w:val="0"/>
                <w:i w:val="0"/>
              </w:rPr>
              <w:t>п</w:t>
            </w:r>
            <w:proofErr w:type="spellEnd"/>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lastRenderedPageBreak/>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775238">
      <w:pPr>
        <w:widowControl w:val="0"/>
        <w:numPr>
          <w:ilvl w:val="0"/>
          <w:numId w:val="71"/>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775238">
      <w:pPr>
        <w:widowControl w:val="0"/>
        <w:numPr>
          <w:ilvl w:val="0"/>
          <w:numId w:val="71"/>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775238">
      <w:pPr>
        <w:widowControl w:val="0"/>
        <w:numPr>
          <w:ilvl w:val="0"/>
          <w:numId w:val="71"/>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775238">
      <w:pPr>
        <w:widowControl w:val="0"/>
        <w:numPr>
          <w:ilvl w:val="0"/>
          <w:numId w:val="72"/>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775238">
      <w:pPr>
        <w:widowControl w:val="0"/>
        <w:numPr>
          <w:ilvl w:val="0"/>
          <w:numId w:val="72"/>
        </w:numPr>
        <w:tabs>
          <w:tab w:val="left" w:pos="1080"/>
        </w:tabs>
        <w:suppressAutoHyphens w:val="0"/>
        <w:spacing w:line="240" w:lineRule="auto"/>
        <w:rPr>
          <w:sz w:val="24"/>
          <w:szCs w:val="24"/>
        </w:rPr>
      </w:pPr>
      <w:r w:rsidRPr="00D053C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D053CF" w:rsidRDefault="00975C64" w:rsidP="00775238">
      <w:pPr>
        <w:widowControl w:val="0"/>
        <w:numPr>
          <w:ilvl w:val="0"/>
          <w:numId w:val="72"/>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775238">
      <w:pPr>
        <w:widowControl w:val="0"/>
        <w:numPr>
          <w:ilvl w:val="0"/>
          <w:numId w:val="72"/>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 xml:space="preserve">соглашается на обработку персональных данных, представленных в Заявке в </w:t>
      </w:r>
      <w:r w:rsidRPr="00D053CF">
        <w:rPr>
          <w:sz w:val="24"/>
          <w:szCs w:val="24"/>
        </w:rPr>
        <w:lastRenderedPageBreak/>
        <w:t>соответствии в соответствии с Федеральным законом от 27.07.2006 № 152-ФЗ «О персональных данных»;</w:t>
      </w:r>
    </w:p>
    <w:p w:rsidR="00975C64" w:rsidRPr="00D053C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722" w:name="_Toc98253921"/>
      <w:bookmarkStart w:id="723" w:name="_Toc157248175"/>
      <w:bookmarkStart w:id="724" w:name="_Toc157496544"/>
      <w:bookmarkStart w:id="725" w:name="_Toc158206083"/>
      <w:bookmarkStart w:id="726" w:name="_Toc164057768"/>
      <w:bookmarkStart w:id="727" w:name="_Toc164137118"/>
      <w:bookmarkStart w:id="728" w:name="_Toc164161278"/>
      <w:bookmarkStart w:id="729" w:name="_Toc165173849"/>
      <w:r w:rsidRPr="00D053CF">
        <w:rPr>
          <w:b/>
          <w:szCs w:val="24"/>
        </w:rPr>
        <w:br w:type="page"/>
      </w:r>
    </w:p>
    <w:p w:rsidR="004F4D80" w:rsidRPr="00D053CF" w:rsidRDefault="004F4D80" w:rsidP="004F4D80">
      <w:pPr>
        <w:pStyle w:val="3"/>
        <w:rPr>
          <w:szCs w:val="24"/>
        </w:rPr>
      </w:pPr>
      <w:bookmarkStart w:id="730" w:name="_Toc439170674"/>
      <w:bookmarkStart w:id="731" w:name="_Toc439172776"/>
      <w:bookmarkStart w:id="732" w:name="_Toc439173220"/>
      <w:bookmarkStart w:id="733" w:name="_Toc439238214"/>
      <w:bookmarkStart w:id="734" w:name="_Toc439252762"/>
      <w:bookmarkStart w:id="735" w:name="_Toc439323736"/>
      <w:bookmarkStart w:id="736" w:name="_Toc440297070"/>
      <w:bookmarkStart w:id="737" w:name="_Toc440356631"/>
      <w:bookmarkStart w:id="738" w:name="_Toc440631767"/>
      <w:bookmarkStart w:id="739" w:name="_Toc440876551"/>
      <w:bookmarkStart w:id="740" w:name="_Toc441130623"/>
      <w:bookmarkStart w:id="741" w:name="_Toc441157126"/>
      <w:bookmarkStart w:id="742" w:name="_Toc447292148"/>
      <w:bookmarkStart w:id="743" w:name="_Toc462234908"/>
      <w:bookmarkStart w:id="744" w:name="_Toc466966875"/>
      <w:r w:rsidRPr="00D053CF">
        <w:rPr>
          <w:szCs w:val="24"/>
        </w:rPr>
        <w:lastRenderedPageBreak/>
        <w:t>Инструкции по заполнению</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proofErr w:type="spellStart"/>
      <w:r w:rsidRPr="00D053CF">
        <w:rPr>
          <w:sz w:val="24"/>
          <w:szCs w:val="24"/>
        </w:rPr>
        <w:t>шеф-монтажа</w:t>
      </w:r>
      <w:proofErr w:type="spellEnd"/>
      <w:r w:rsidRPr="00D053CF">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fldSimple w:instr=" REF _Ref306008743 \r \h  \* MERGEFORMAT ">
        <w:r w:rsidR="00131C52" w:rsidRPr="00D053CF">
          <w:rPr>
            <w:sz w:val="24"/>
            <w:szCs w:val="24"/>
          </w:rPr>
          <w:t>3.3.4</w:t>
        </w:r>
      </w:fldSimple>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131C52" w:rsidRPr="00D053CF">
          <w:rPr>
            <w:sz w:val="24"/>
            <w:szCs w:val="24"/>
          </w:rPr>
          <w:t>3.3.1.6</w:t>
        </w:r>
      </w:fldSimple>
      <w:r w:rsidRPr="00D053CF">
        <w:rPr>
          <w:sz w:val="24"/>
          <w:szCs w:val="24"/>
        </w:rPr>
        <w:t xml:space="preserve"> и </w:t>
      </w:r>
      <w:fldSimple w:instr=" REF _Ref195087786 \r \h  \* MERGEFORMAT ">
        <w:r w:rsidR="00131C52" w:rsidRPr="00D053CF">
          <w:rPr>
            <w:sz w:val="24"/>
            <w:szCs w:val="24"/>
          </w:rPr>
          <w:t>3.3.1.7</w:t>
        </w:r>
      </w:fldSimple>
      <w:r w:rsidRPr="00D053CF">
        <w:rPr>
          <w:sz w:val="24"/>
          <w:szCs w:val="24"/>
        </w:rPr>
        <w:t>.</w:t>
      </w:r>
    </w:p>
    <w:p w:rsidR="00920CB0" w:rsidRPr="00D053CF" w:rsidRDefault="00920CB0">
      <w:pPr>
        <w:suppressAutoHyphens w:val="0"/>
        <w:spacing w:line="240" w:lineRule="auto"/>
        <w:ind w:firstLine="0"/>
        <w:jc w:val="left"/>
        <w:rPr>
          <w:b/>
          <w:sz w:val="24"/>
          <w:szCs w:val="24"/>
        </w:rPr>
      </w:pPr>
      <w:bookmarkStart w:id="745" w:name="_Ref55335821"/>
      <w:bookmarkStart w:id="746" w:name="_Ref55336345"/>
      <w:bookmarkStart w:id="747" w:name="_Toc57314674"/>
      <w:bookmarkStart w:id="748" w:name="_Toc69728988"/>
      <w:bookmarkStart w:id="749" w:name="_Toc98253922"/>
      <w:bookmarkStart w:id="750" w:name="_Toc165173850"/>
      <w:r w:rsidRPr="00D053CF">
        <w:br w:type="page"/>
      </w:r>
    </w:p>
    <w:p w:rsidR="00920CB0" w:rsidRPr="00D053CF" w:rsidRDefault="00920CB0" w:rsidP="00920CB0">
      <w:pPr>
        <w:pStyle w:val="3"/>
        <w:rPr>
          <w:szCs w:val="24"/>
        </w:rPr>
      </w:pPr>
      <w:bookmarkStart w:id="751" w:name="_Ref440271964"/>
      <w:bookmarkStart w:id="752" w:name="_Toc440297071"/>
      <w:bookmarkStart w:id="753" w:name="_Toc440356632"/>
      <w:bookmarkStart w:id="754" w:name="_Toc466966876"/>
      <w:proofErr w:type="spellStart"/>
      <w:r w:rsidRPr="00D053CF">
        <w:rPr>
          <w:szCs w:val="24"/>
        </w:rPr>
        <w:lastRenderedPageBreak/>
        <w:t>Антикоррупционные</w:t>
      </w:r>
      <w:proofErr w:type="spellEnd"/>
      <w:r w:rsidRPr="00D053CF">
        <w:rPr>
          <w:szCs w:val="24"/>
        </w:rPr>
        <w:t xml:space="preserve"> обязательства (Форма 1.1).</w:t>
      </w:r>
      <w:bookmarkEnd w:id="751"/>
      <w:bookmarkEnd w:id="752"/>
      <w:bookmarkEnd w:id="753"/>
      <w:bookmarkEnd w:id="754"/>
    </w:p>
    <w:p w:rsidR="00920CB0" w:rsidRPr="00D053CF" w:rsidRDefault="00920CB0" w:rsidP="00775238">
      <w:pPr>
        <w:pStyle w:val="3"/>
        <w:numPr>
          <w:ilvl w:val="3"/>
          <w:numId w:val="69"/>
        </w:numPr>
        <w:rPr>
          <w:b w:val="0"/>
          <w:szCs w:val="24"/>
        </w:rPr>
      </w:pPr>
      <w:bookmarkStart w:id="755" w:name="_Toc439238216"/>
      <w:bookmarkStart w:id="756" w:name="_Toc439252764"/>
      <w:bookmarkStart w:id="757" w:name="_Toc439323738"/>
      <w:bookmarkStart w:id="758" w:name="_Toc440297072"/>
      <w:bookmarkStart w:id="759" w:name="_Toc440356633"/>
      <w:bookmarkStart w:id="760" w:name="_Toc440631769"/>
      <w:bookmarkStart w:id="761" w:name="_Toc440876553"/>
      <w:bookmarkStart w:id="762" w:name="_Toc441130625"/>
      <w:bookmarkStart w:id="763" w:name="_Toc441157128"/>
      <w:bookmarkStart w:id="764" w:name="_Toc447292150"/>
      <w:bookmarkStart w:id="765" w:name="_Toc462234910"/>
      <w:bookmarkStart w:id="766" w:name="_Toc466966877"/>
      <w:r w:rsidRPr="00D053CF">
        <w:rPr>
          <w:b w:val="0"/>
          <w:szCs w:val="24"/>
        </w:rPr>
        <w:t xml:space="preserve">Форма </w:t>
      </w:r>
      <w:proofErr w:type="spellStart"/>
      <w:r w:rsidRPr="00D053CF">
        <w:rPr>
          <w:b w:val="0"/>
          <w:szCs w:val="24"/>
        </w:rPr>
        <w:t>Антикоррупционных</w:t>
      </w:r>
      <w:proofErr w:type="spellEnd"/>
      <w:r w:rsidRPr="00D053CF">
        <w:rPr>
          <w:b w:val="0"/>
          <w:szCs w:val="24"/>
        </w:rPr>
        <w:t xml:space="preserve"> обязательств</w:t>
      </w:r>
      <w:bookmarkEnd w:id="755"/>
      <w:bookmarkEnd w:id="756"/>
      <w:bookmarkEnd w:id="757"/>
      <w:bookmarkEnd w:id="758"/>
      <w:bookmarkEnd w:id="759"/>
      <w:bookmarkEnd w:id="760"/>
      <w:bookmarkEnd w:id="761"/>
      <w:bookmarkEnd w:id="762"/>
      <w:bookmarkEnd w:id="763"/>
      <w:bookmarkEnd w:id="764"/>
      <w:bookmarkEnd w:id="765"/>
      <w:bookmarkEnd w:id="766"/>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proofErr w:type="spellStart"/>
      <w:r w:rsidRPr="00D053CF">
        <w:rPr>
          <w:b/>
          <w:bCs w:val="0"/>
        </w:rPr>
        <w:t>Антикоррупционные</w:t>
      </w:r>
      <w:proofErr w:type="spellEnd"/>
      <w:r w:rsidRPr="00D053CF">
        <w:rPr>
          <w:b/>
          <w:bCs w:val="0"/>
        </w:rPr>
        <w:t xml:space="preserve">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proofErr w:type="spellStart"/>
      <w:r w:rsidRPr="00D053CF">
        <w:t>Антикоррупционные</w:t>
      </w:r>
      <w:proofErr w:type="spellEnd"/>
      <w:r w:rsidRPr="00D053CF">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775238">
      <w:pPr>
        <w:numPr>
          <w:ilvl w:val="0"/>
          <w:numId w:val="64"/>
        </w:numPr>
        <w:tabs>
          <w:tab w:val="num" w:pos="0"/>
        </w:tabs>
        <w:suppressAutoHyphens w:val="0"/>
        <w:spacing w:line="240" w:lineRule="auto"/>
        <w:ind w:left="0" w:firstLine="709"/>
      </w:pPr>
      <w:r w:rsidRPr="00D053CF">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D053CF">
        <w:t>лице______</w:t>
      </w:r>
      <w:proofErr w:type="spellEnd"/>
      <w:r w:rsidRPr="00D053CF">
        <w:t>,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 xml:space="preserve">Ознакомлен с </w:t>
      </w:r>
      <w:proofErr w:type="spellStart"/>
      <w:r w:rsidRPr="00D053CF">
        <w:t>Антикоррупционной</w:t>
      </w:r>
      <w:proofErr w:type="spellEnd"/>
      <w:r w:rsidRPr="00D053CF">
        <w:t xml:space="preserve">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xml:space="preserve">» (протокол от 28.11.2014 №171) (далее - </w:t>
      </w:r>
      <w:proofErr w:type="spellStart"/>
      <w:r w:rsidRPr="00D053CF">
        <w:t>Антикоррупционная</w:t>
      </w:r>
      <w:proofErr w:type="spellEnd"/>
      <w:r w:rsidRPr="00D053CF">
        <w:t xml:space="preserve"> политика).</w:t>
      </w:r>
    </w:p>
    <w:p w:rsidR="00920CB0" w:rsidRPr="00D053CF" w:rsidRDefault="00920CB0" w:rsidP="00775238">
      <w:pPr>
        <w:widowControl w:val="0"/>
        <w:numPr>
          <w:ilvl w:val="1"/>
          <w:numId w:val="68"/>
        </w:numPr>
        <w:suppressAutoHyphens w:val="0"/>
        <w:spacing w:line="240" w:lineRule="auto"/>
        <w:ind w:left="0" w:firstLine="709"/>
        <w:contextualSpacing/>
      </w:pPr>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xml:space="preserve">» мерами, направленными на предупреждение и противодействие коррупции, включая </w:t>
      </w:r>
      <w:proofErr w:type="spellStart"/>
      <w:r w:rsidRPr="00D053CF">
        <w:t>Антикоррупционную</w:t>
      </w:r>
      <w:proofErr w:type="spellEnd"/>
      <w:r w:rsidRPr="00D053CF">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xml:space="preserve">, справка о кадровых ресурсах, информацию о наличии </w:t>
      </w:r>
      <w:proofErr w:type="spellStart"/>
      <w:r w:rsidRPr="00D053CF">
        <w:t>аффилированных</w:t>
      </w:r>
      <w:proofErr w:type="spellEnd"/>
      <w:r w:rsidRPr="00D053CF">
        <w:t xml:space="preserve">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775238">
      <w:pPr>
        <w:numPr>
          <w:ilvl w:val="0"/>
          <w:numId w:val="64"/>
        </w:numPr>
        <w:suppressAutoHyphens w:val="0"/>
        <w:spacing w:line="240" w:lineRule="auto"/>
        <w:ind w:left="0" w:firstLine="709"/>
      </w:pPr>
      <w:r w:rsidRPr="00D053CF">
        <w:t xml:space="preserve">Участник, а также его </w:t>
      </w:r>
      <w:proofErr w:type="spellStart"/>
      <w:r w:rsidRPr="00D053CF">
        <w:t>аффилированные</w:t>
      </w:r>
      <w:proofErr w:type="spellEnd"/>
      <w:r w:rsidRPr="00D053CF">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D053CF">
        <w:t>аффилированных</w:t>
      </w:r>
      <w:proofErr w:type="spellEnd"/>
      <w:r w:rsidRPr="00D053CF">
        <w:t xml:space="preserve">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775238">
      <w:pPr>
        <w:numPr>
          <w:ilvl w:val="0"/>
          <w:numId w:val="67"/>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775238">
      <w:pPr>
        <w:numPr>
          <w:ilvl w:val="0"/>
          <w:numId w:val="67"/>
        </w:numPr>
        <w:suppressAutoHyphens w:val="0"/>
        <w:spacing w:line="240" w:lineRule="auto"/>
        <w:ind w:left="0" w:firstLine="709"/>
      </w:pPr>
      <w:r w:rsidRPr="00D053CF">
        <w:t xml:space="preserve">непредставление информации о наличии </w:t>
      </w:r>
      <w:proofErr w:type="spellStart"/>
      <w:r w:rsidRPr="00D053CF">
        <w:t>аффилированных</w:t>
      </w:r>
      <w:proofErr w:type="spellEnd"/>
      <w:r w:rsidRPr="00D053CF">
        <w:t xml:space="preserve">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775238">
      <w:pPr>
        <w:numPr>
          <w:ilvl w:val="0"/>
          <w:numId w:val="65"/>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775238">
      <w:pPr>
        <w:numPr>
          <w:ilvl w:val="0"/>
          <w:numId w:val="65"/>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775238">
      <w:pPr>
        <w:numPr>
          <w:ilvl w:val="0"/>
          <w:numId w:val="65"/>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775238">
      <w:pPr>
        <w:numPr>
          <w:ilvl w:val="0"/>
          <w:numId w:val="65"/>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775238">
      <w:pPr>
        <w:numPr>
          <w:ilvl w:val="0"/>
          <w:numId w:val="65"/>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D053CF">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053CF" w:rsidRDefault="00920CB0" w:rsidP="00775238">
      <w:pPr>
        <w:numPr>
          <w:ilvl w:val="1"/>
          <w:numId w:val="66"/>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775238">
      <w:pPr>
        <w:numPr>
          <w:ilvl w:val="1"/>
          <w:numId w:val="66"/>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775238">
      <w:pPr>
        <w:numPr>
          <w:ilvl w:val="0"/>
          <w:numId w:val="65"/>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775238">
      <w:pPr>
        <w:numPr>
          <w:ilvl w:val="0"/>
          <w:numId w:val="65"/>
        </w:numPr>
        <w:suppressAutoHyphens w:val="0"/>
        <w:spacing w:line="240" w:lineRule="auto"/>
        <w:ind w:left="0" w:firstLine="709"/>
      </w:pPr>
      <w:r w:rsidRPr="00D053CF">
        <w:t>предоставление каких-либо гарантий;</w:t>
      </w:r>
    </w:p>
    <w:p w:rsidR="00920CB0" w:rsidRPr="00D053CF" w:rsidRDefault="00920CB0" w:rsidP="00775238">
      <w:pPr>
        <w:numPr>
          <w:ilvl w:val="0"/>
          <w:numId w:val="65"/>
        </w:numPr>
        <w:suppressAutoHyphens w:val="0"/>
        <w:spacing w:line="240" w:lineRule="auto"/>
        <w:ind w:left="0" w:firstLine="709"/>
      </w:pPr>
      <w:r w:rsidRPr="00D053CF">
        <w:t>ускорение существующих процедур;</w:t>
      </w:r>
    </w:p>
    <w:p w:rsidR="00920CB0" w:rsidRPr="00D053CF" w:rsidRDefault="00920CB0" w:rsidP="00775238">
      <w:pPr>
        <w:numPr>
          <w:ilvl w:val="0"/>
          <w:numId w:val="65"/>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775238">
      <w:pPr>
        <w:numPr>
          <w:ilvl w:val="0"/>
          <w:numId w:val="66"/>
        </w:numPr>
        <w:suppressAutoHyphens w:val="0"/>
        <w:spacing w:line="240" w:lineRule="auto"/>
        <w:ind w:left="0" w:firstLine="709"/>
      </w:pPr>
      <w:r w:rsidRPr="00D053CF">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D053CF">
        <w:t>Антикоррупционных</w:t>
      </w:r>
      <w:proofErr w:type="spellEnd"/>
      <w:r w:rsidRPr="00D053CF">
        <w:t xml:space="preserve">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775238">
      <w:pPr>
        <w:numPr>
          <w:ilvl w:val="0"/>
          <w:numId w:val="66"/>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775238">
      <w:pPr>
        <w:numPr>
          <w:ilvl w:val="0"/>
          <w:numId w:val="66"/>
        </w:numPr>
        <w:suppressAutoHyphens w:val="0"/>
        <w:spacing w:line="240" w:lineRule="auto"/>
        <w:ind w:left="0" w:firstLine="709"/>
      </w:pPr>
      <w:r w:rsidRPr="00D053CF">
        <w:t xml:space="preserve">Участник обязуется соблюдать и исполнять требования настоящих </w:t>
      </w:r>
      <w:proofErr w:type="spellStart"/>
      <w:r w:rsidRPr="00D053CF">
        <w:t>Антикоррупционных</w:t>
      </w:r>
      <w:proofErr w:type="spellEnd"/>
      <w:r w:rsidRPr="00D053CF">
        <w:t xml:space="preserve">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w:t>
      </w:r>
      <w:proofErr w:type="spellStart"/>
      <w:r w:rsidRPr="00D053CF">
        <w:rPr>
          <w:i/>
          <w:sz w:val="24"/>
          <w:szCs w:val="24"/>
        </w:rPr>
        <w:t>веб-сайте</w:t>
      </w:r>
      <w:proofErr w:type="spellEnd"/>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1"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2"/>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67" w:name="_Toc423423668"/>
      <w:bookmarkStart w:id="768" w:name="_Ref440271072"/>
      <w:bookmarkStart w:id="769" w:name="_Ref440273986"/>
      <w:bookmarkStart w:id="770" w:name="_Ref440274337"/>
      <w:bookmarkStart w:id="771" w:name="_Ref440274913"/>
      <w:bookmarkStart w:id="772" w:name="_Ref440284918"/>
      <w:bookmarkStart w:id="773" w:name="_Toc466966878"/>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745"/>
      <w:bookmarkEnd w:id="746"/>
      <w:bookmarkEnd w:id="747"/>
      <w:bookmarkEnd w:id="748"/>
      <w:bookmarkEnd w:id="749"/>
      <w:bookmarkEnd w:id="750"/>
      <w:bookmarkEnd w:id="767"/>
      <w:bookmarkEnd w:id="768"/>
      <w:bookmarkEnd w:id="769"/>
      <w:bookmarkEnd w:id="770"/>
      <w:bookmarkEnd w:id="771"/>
      <w:bookmarkEnd w:id="772"/>
      <w:bookmarkEnd w:id="773"/>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774" w:name="_Toc98253923"/>
      <w:bookmarkStart w:id="775" w:name="_Toc157248177"/>
      <w:bookmarkStart w:id="776" w:name="_Toc157496546"/>
      <w:bookmarkStart w:id="777" w:name="_Toc158206085"/>
      <w:bookmarkStart w:id="778" w:name="_Toc164057770"/>
      <w:bookmarkStart w:id="779" w:name="_Toc164137120"/>
      <w:bookmarkStart w:id="780" w:name="_Toc164161280"/>
      <w:bookmarkStart w:id="781" w:name="_Toc165173851"/>
      <w:bookmarkStart w:id="782" w:name="_Ref264038986"/>
      <w:bookmarkStart w:id="783" w:name="_Ref264359294"/>
      <w:bookmarkStart w:id="784" w:name="_Toc439170676"/>
      <w:bookmarkStart w:id="785" w:name="_Toc439172778"/>
      <w:bookmarkStart w:id="786" w:name="_Toc439173222"/>
      <w:bookmarkStart w:id="787" w:name="_Toc439238218"/>
      <w:bookmarkStart w:id="788" w:name="_Toc439252766"/>
      <w:bookmarkStart w:id="789" w:name="_Toc439323740"/>
      <w:bookmarkStart w:id="790" w:name="_Toc440297074"/>
      <w:bookmarkStart w:id="791" w:name="_Toc440356635"/>
      <w:bookmarkStart w:id="792" w:name="_Toc440631771"/>
      <w:bookmarkStart w:id="793" w:name="_Toc440876555"/>
      <w:bookmarkStart w:id="794" w:name="_Toc441130627"/>
      <w:bookmarkStart w:id="795" w:name="_Toc441157130"/>
      <w:bookmarkStart w:id="796" w:name="_Toc447292152"/>
      <w:bookmarkStart w:id="797" w:name="_Toc462234912"/>
      <w:bookmarkStart w:id="798" w:name="_Toc466966879"/>
      <w:r w:rsidRPr="00D053CF">
        <w:rPr>
          <w:szCs w:val="24"/>
        </w:rPr>
        <w:t xml:space="preserve">Форма </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00492C8B" w:rsidRPr="00D053CF">
        <w:rPr>
          <w:szCs w:val="24"/>
        </w:rPr>
        <w:t>Сводной таблицы стоимости</w:t>
      </w:r>
      <w:bookmarkEnd w:id="788"/>
      <w:bookmarkEnd w:id="789"/>
      <w:bookmarkEnd w:id="790"/>
      <w:bookmarkEnd w:id="791"/>
      <w:bookmarkEnd w:id="792"/>
      <w:bookmarkEnd w:id="793"/>
      <w:r w:rsidR="002F710E" w:rsidRPr="00D053CF">
        <w:rPr>
          <w:b w:val="0"/>
          <w:szCs w:val="24"/>
        </w:rPr>
        <w:t xml:space="preserve"> </w:t>
      </w:r>
      <w:r w:rsidR="002F710E" w:rsidRPr="00D053CF">
        <w:rPr>
          <w:szCs w:val="24"/>
        </w:rPr>
        <w:t>поставок</w:t>
      </w:r>
      <w:bookmarkEnd w:id="794"/>
      <w:bookmarkEnd w:id="795"/>
      <w:bookmarkEnd w:id="796"/>
      <w:bookmarkEnd w:id="797"/>
      <w:bookmarkEnd w:id="79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xml:space="preserve">№ </w:t>
            </w:r>
            <w:proofErr w:type="spellStart"/>
            <w:r w:rsidRPr="00D053CF">
              <w:rPr>
                <w:b/>
                <w:bCs w:val="0"/>
                <w:sz w:val="18"/>
                <w:szCs w:val="18"/>
              </w:rPr>
              <w:t>п</w:t>
            </w:r>
            <w:proofErr w:type="spellEnd"/>
            <w:r w:rsidRPr="00D053CF">
              <w:rPr>
                <w:b/>
                <w:bCs w:val="0"/>
                <w:sz w:val="18"/>
                <w:szCs w:val="18"/>
              </w:rPr>
              <w:t>/</w:t>
            </w:r>
            <w:proofErr w:type="spellStart"/>
            <w:r w:rsidRPr="00D053CF">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775238">
            <w:pPr>
              <w:numPr>
                <w:ilvl w:val="0"/>
                <w:numId w:val="61"/>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proofErr w:type="spellStart"/>
            <w:r w:rsidRPr="00D053CF">
              <w:rPr>
                <w:sz w:val="18"/>
                <w:szCs w:val="18"/>
              </w:rPr>
              <w:t>х</w:t>
            </w:r>
            <w:proofErr w:type="spellEnd"/>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proofErr w:type="spellStart"/>
            <w:r w:rsidRPr="00D053C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proofErr w:type="spellStart"/>
            <w:r w:rsidRPr="00D053C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775238">
            <w:pPr>
              <w:numPr>
                <w:ilvl w:val="0"/>
                <w:numId w:val="61"/>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proofErr w:type="spellStart"/>
            <w:r w:rsidRPr="00D053CF">
              <w:rPr>
                <w:sz w:val="18"/>
                <w:szCs w:val="18"/>
              </w:rPr>
              <w:t>х</w:t>
            </w:r>
            <w:proofErr w:type="spellEnd"/>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proofErr w:type="spellStart"/>
            <w:r w:rsidRPr="00D053C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proofErr w:type="spellStart"/>
            <w:r w:rsidRPr="00D053C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proofErr w:type="spellStart"/>
            <w:r w:rsidRPr="00D053CF">
              <w:rPr>
                <w:sz w:val="18"/>
                <w:szCs w:val="18"/>
              </w:rPr>
              <w:t>х</w:t>
            </w:r>
            <w:proofErr w:type="spellEnd"/>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proofErr w:type="spellStart"/>
            <w:r w:rsidRPr="00D053C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proofErr w:type="spellStart"/>
            <w:r w:rsidRPr="00D053C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D053CF">
        <w:rPr>
          <w:sz w:val="24"/>
          <w:szCs w:val="24"/>
        </w:rPr>
        <w:t>шеф-монтажом</w:t>
      </w:r>
      <w:proofErr w:type="spellEnd"/>
      <w:r w:rsidRPr="00D053CF">
        <w:rPr>
          <w:sz w:val="24"/>
          <w:szCs w:val="24"/>
        </w:rPr>
        <w:t xml:space="preserve"> и </w:t>
      </w:r>
      <w:proofErr w:type="spellStart"/>
      <w:r w:rsidRPr="00D053CF">
        <w:rPr>
          <w:sz w:val="24"/>
          <w:szCs w:val="24"/>
        </w:rPr>
        <w:t>шеф-наладкой</w:t>
      </w:r>
      <w:proofErr w:type="spellEnd"/>
      <w:r w:rsidRPr="00D053CF">
        <w:rPr>
          <w:sz w:val="24"/>
          <w:szCs w:val="24"/>
        </w:rPr>
        <w:t xml:space="preserve">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xml:space="preserve">№ </w:t>
            </w:r>
            <w:proofErr w:type="spellStart"/>
            <w:r w:rsidRPr="00D053CF">
              <w:t>п</w:t>
            </w:r>
            <w:proofErr w:type="spellEnd"/>
            <w:r w:rsidRPr="00D053CF">
              <w:t>/</w:t>
            </w:r>
            <w:proofErr w:type="spellStart"/>
            <w:r w:rsidRPr="00D053CF">
              <w:t>п</w:t>
            </w:r>
            <w:proofErr w:type="spellEnd"/>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799" w:name="_Toc176765534"/>
      <w:bookmarkStart w:id="800" w:name="_Toc198979983"/>
      <w:bookmarkStart w:id="801" w:name="_Toc217466315"/>
      <w:bookmarkStart w:id="802" w:name="_Toc217702856"/>
      <w:bookmarkStart w:id="803" w:name="_Toc233601974"/>
      <w:bookmarkStart w:id="804" w:name="_Toc263343460"/>
      <w:r w:rsidRPr="00D053CF">
        <w:rPr>
          <w:b w:val="0"/>
          <w:szCs w:val="24"/>
        </w:rPr>
        <w:br w:type="page"/>
      </w:r>
      <w:bookmarkStart w:id="805" w:name="_Toc439170677"/>
      <w:bookmarkStart w:id="806" w:name="_Toc439172779"/>
      <w:bookmarkStart w:id="807" w:name="_Toc439173223"/>
      <w:bookmarkStart w:id="808" w:name="_Toc439238219"/>
      <w:bookmarkStart w:id="809" w:name="_Toc439252767"/>
      <w:bookmarkStart w:id="810" w:name="_Toc439323741"/>
      <w:bookmarkStart w:id="811" w:name="_Toc440297075"/>
      <w:bookmarkStart w:id="812" w:name="_Toc440356636"/>
      <w:bookmarkStart w:id="813" w:name="_Toc440631772"/>
      <w:bookmarkStart w:id="814" w:name="_Toc440876556"/>
      <w:bookmarkStart w:id="815" w:name="_Toc441130628"/>
      <w:bookmarkStart w:id="816" w:name="_Toc441157131"/>
      <w:bookmarkStart w:id="817" w:name="_Toc447292153"/>
      <w:bookmarkStart w:id="818" w:name="_Toc462234913"/>
      <w:bookmarkStart w:id="819" w:name="_Toc466966880"/>
      <w:r w:rsidRPr="00D053CF">
        <w:rPr>
          <w:szCs w:val="24"/>
        </w:rPr>
        <w:lastRenderedPageBreak/>
        <w:t>Инструкции по заполнению</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Технического(их) задания(</w:t>
      </w:r>
      <w:proofErr w:type="spellStart"/>
      <w:r w:rsidRPr="00D053CF">
        <w:rPr>
          <w:sz w:val="24"/>
          <w:szCs w:val="24"/>
        </w:rPr>
        <w:t>й</w:t>
      </w:r>
      <w:proofErr w:type="spellEnd"/>
      <w:r w:rsidRPr="00D053CF">
        <w:rPr>
          <w:sz w:val="24"/>
          <w:szCs w:val="24"/>
        </w:rPr>
        <w:t xml:space="preserve">) (п. </w:t>
      </w:r>
      <w:fldSimple w:instr=" REF _Ref450652998 \r \h  \* MERGEFORMAT ">
        <w:r w:rsidR="00131C52" w:rsidRPr="00D053CF">
          <w:rPr>
            <w:sz w:val="24"/>
            <w:szCs w:val="24"/>
          </w:rPr>
          <w:t>4.2</w:t>
        </w:r>
      </w:fldSimple>
      <w:r w:rsidRPr="00D053CF">
        <w:rPr>
          <w:sz w:val="24"/>
          <w:szCs w:val="24"/>
        </w:rPr>
        <w:t xml:space="preserve">) и Технического предложения (подраздел </w:t>
      </w:r>
      <w:fldSimple w:instr=" REF _Ref86826666 \r \h  \* MERGEFORMAT ">
        <w:r w:rsidR="00131C52" w:rsidRPr="00D053CF">
          <w:rPr>
            <w:sz w:val="24"/>
            <w:szCs w:val="24"/>
          </w:rPr>
          <w:t>5.3</w:t>
        </w:r>
      </w:fldSimple>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D053CF">
        <w:t xml:space="preserve"> </w:t>
      </w:r>
      <w:r w:rsidRPr="00D053CF">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D053CF">
        <w:rPr>
          <w:sz w:val="24"/>
          <w:szCs w:val="24"/>
        </w:rPr>
        <w:t>шеф-монтажом</w:t>
      </w:r>
      <w:proofErr w:type="spellEnd"/>
      <w:r w:rsidRPr="00D053CF">
        <w:rPr>
          <w:sz w:val="24"/>
          <w:szCs w:val="24"/>
        </w:rPr>
        <w:t xml:space="preserve"> и </w:t>
      </w:r>
      <w:proofErr w:type="spellStart"/>
      <w:r w:rsidRPr="00D053CF">
        <w:rPr>
          <w:sz w:val="24"/>
          <w:szCs w:val="24"/>
        </w:rPr>
        <w:t>шеф-наладкой</w:t>
      </w:r>
      <w:proofErr w:type="spellEnd"/>
      <w:r w:rsidRPr="00D053CF">
        <w:rPr>
          <w:sz w:val="24"/>
          <w:szCs w:val="24"/>
        </w:rPr>
        <w:t xml:space="preserve"> в объеме согласно требованиям разделов </w:t>
      </w:r>
      <w:fldSimple w:instr=" REF _Ref440292752 \r \h  \* MERGEFORMAT ">
        <w:r w:rsidR="00131C52" w:rsidRPr="00D053CF">
          <w:t>2</w:t>
        </w:r>
      </w:fldSimple>
      <w:r w:rsidRPr="00D053CF">
        <w:rPr>
          <w:sz w:val="24"/>
          <w:szCs w:val="24"/>
        </w:rPr>
        <w:t xml:space="preserve"> и </w:t>
      </w:r>
      <w:fldSimple w:instr=" REF _Ref440292779 \r \h  \* MERGEFORMAT ">
        <w:r w:rsidR="00131C52" w:rsidRPr="00D053CF">
          <w:t>4</w:t>
        </w:r>
      </w:fldSimple>
      <w:r w:rsidRPr="00D053CF">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D053CF">
        <w:rPr>
          <w:sz w:val="24"/>
          <w:szCs w:val="24"/>
        </w:rPr>
        <w:t>Участник</w:t>
      </w:r>
      <w:r w:rsidRPr="00D053CF">
        <w:rPr>
          <w:sz w:val="24"/>
          <w:szCs w:val="24"/>
        </w:rPr>
        <w:t>ом продукции, указанной в поле «Наименование продукции, Тип, марка» либо «</w:t>
      </w:r>
      <w:r w:rsidR="00BE26DC" w:rsidRPr="00D053CF">
        <w:rPr>
          <w:sz w:val="24"/>
          <w:szCs w:val="24"/>
        </w:rPr>
        <w:t xml:space="preserve">ЭКВИВАЛЕНТ </w:t>
      </w:r>
      <w:r w:rsidRPr="00D053CF">
        <w:rPr>
          <w:sz w:val="24"/>
          <w:szCs w:val="24"/>
        </w:rPr>
        <w:t xml:space="preserve">(заполняется </w:t>
      </w:r>
      <w:r w:rsidR="00C236C0" w:rsidRPr="00D053CF">
        <w:rPr>
          <w:sz w:val="24"/>
          <w:szCs w:val="24"/>
        </w:rPr>
        <w:t>Участник</w:t>
      </w:r>
      <w:r w:rsidRPr="00D053CF">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D053CF">
        <w:rPr>
          <w:sz w:val="24"/>
          <w:szCs w:val="24"/>
        </w:rPr>
        <w:t>Участник</w:t>
      </w:r>
      <w:r w:rsidRPr="00D053CF">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таблице-2 приводятся иные параметры коммерческих условий Участника. В случае </w:t>
      </w:r>
      <w:r w:rsidR="00BE26DC" w:rsidRPr="00D053CF">
        <w:rPr>
          <w:sz w:val="24"/>
          <w:szCs w:val="24"/>
        </w:rPr>
        <w:t xml:space="preserve">эквивалентного предложения </w:t>
      </w:r>
      <w:r w:rsidRPr="00D053CF">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820" w:name="_Ref86826666"/>
      <w:bookmarkStart w:id="821" w:name="_Toc90385112"/>
      <w:bookmarkStart w:id="822" w:name="_Toc98253925"/>
      <w:bookmarkStart w:id="823" w:name="_Toc165173853"/>
      <w:bookmarkStart w:id="824" w:name="_Toc423423669"/>
      <w:bookmarkStart w:id="825" w:name="_Toc466966881"/>
      <w:r w:rsidRPr="00D053CF">
        <w:lastRenderedPageBreak/>
        <w:t xml:space="preserve">Техническое предложение (форма </w:t>
      </w:r>
      <w:r w:rsidRPr="00D053CF">
        <w:rPr>
          <w:noProof/>
        </w:rPr>
        <w:t>3</w:t>
      </w:r>
      <w:r w:rsidRPr="00D053CF">
        <w:t>)</w:t>
      </w:r>
      <w:bookmarkEnd w:id="820"/>
      <w:bookmarkEnd w:id="821"/>
      <w:bookmarkEnd w:id="822"/>
      <w:bookmarkEnd w:id="823"/>
      <w:bookmarkEnd w:id="824"/>
      <w:bookmarkEnd w:id="825"/>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826" w:name="_Toc90385113"/>
      <w:bookmarkStart w:id="827" w:name="_Toc98253926"/>
      <w:bookmarkStart w:id="828" w:name="_Toc157248180"/>
      <w:bookmarkStart w:id="829" w:name="_Toc157496549"/>
      <w:bookmarkStart w:id="830" w:name="_Toc158206088"/>
      <w:bookmarkStart w:id="831" w:name="_Toc164057773"/>
      <w:bookmarkStart w:id="832" w:name="_Toc164137123"/>
      <w:bookmarkStart w:id="833" w:name="_Toc164161283"/>
      <w:bookmarkStart w:id="834" w:name="_Toc165173854"/>
      <w:bookmarkStart w:id="835" w:name="_Ref193690005"/>
      <w:bookmarkStart w:id="836" w:name="_Toc439170679"/>
      <w:bookmarkStart w:id="837" w:name="_Toc439172781"/>
      <w:bookmarkStart w:id="838" w:name="_Toc439173225"/>
      <w:bookmarkStart w:id="839" w:name="_Toc439238221"/>
      <w:bookmarkStart w:id="840" w:name="_Toc439252769"/>
      <w:bookmarkStart w:id="841" w:name="_Toc439323743"/>
      <w:bookmarkStart w:id="842" w:name="_Toc440297077"/>
      <w:bookmarkStart w:id="843" w:name="_Toc440356638"/>
      <w:bookmarkStart w:id="844" w:name="_Toc440631774"/>
      <w:bookmarkStart w:id="845" w:name="_Toc440876558"/>
      <w:bookmarkStart w:id="846" w:name="_Toc441130630"/>
      <w:bookmarkStart w:id="847" w:name="_Toc441157133"/>
      <w:bookmarkStart w:id="848" w:name="_Toc447292155"/>
      <w:bookmarkStart w:id="849" w:name="_Toc462234915"/>
      <w:bookmarkStart w:id="850" w:name="_Toc466966882"/>
      <w:r w:rsidRPr="00D053CF">
        <w:rPr>
          <w:szCs w:val="24"/>
        </w:rPr>
        <w:t xml:space="preserve">Форма </w:t>
      </w:r>
      <w:bookmarkEnd w:id="826"/>
      <w:bookmarkEnd w:id="827"/>
      <w:bookmarkEnd w:id="828"/>
      <w:bookmarkEnd w:id="829"/>
      <w:bookmarkEnd w:id="830"/>
      <w:bookmarkEnd w:id="831"/>
      <w:bookmarkEnd w:id="832"/>
      <w:bookmarkEnd w:id="833"/>
      <w:bookmarkEnd w:id="834"/>
      <w:bookmarkEnd w:id="835"/>
      <w:r w:rsidRPr="00D053CF">
        <w:rPr>
          <w:szCs w:val="24"/>
        </w:rPr>
        <w:t>технического предложения</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851" w:name="_Ref55335818"/>
      <w:bookmarkStart w:id="852" w:name="_Ref55336334"/>
      <w:bookmarkStart w:id="853" w:name="_Toc57314673"/>
      <w:bookmarkStart w:id="854" w:name="_Toc69728987"/>
      <w:bookmarkStart w:id="855" w:name="_Toc98253928"/>
      <w:bookmarkStart w:id="856" w:name="_Toc165173856"/>
      <w:bookmarkStart w:id="857" w:name="_Ref194749150"/>
      <w:bookmarkStart w:id="858" w:name="_Ref194750368"/>
      <w:bookmarkStart w:id="859" w:name="_Ref89649494"/>
      <w:bookmarkStart w:id="860"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xml:space="preserve">№ </w:t>
            </w:r>
            <w:proofErr w:type="spellStart"/>
            <w:r w:rsidRPr="00D053CF">
              <w:rPr>
                <w:b/>
              </w:rPr>
              <w:t>п</w:t>
            </w:r>
            <w:proofErr w:type="spellEnd"/>
            <w:r w:rsidRPr="00D053CF">
              <w:rPr>
                <w:b/>
              </w:rPr>
              <w:t>/</w:t>
            </w:r>
            <w:proofErr w:type="spellStart"/>
            <w:r w:rsidRPr="00D053CF">
              <w:rPr>
                <w:b/>
              </w:rPr>
              <w:t>п</w:t>
            </w:r>
            <w:proofErr w:type="spellEnd"/>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861" w:name="_Toc176765537"/>
      <w:bookmarkStart w:id="862" w:name="_Toc198979986"/>
      <w:bookmarkStart w:id="863" w:name="_Toc217466321"/>
      <w:bookmarkStart w:id="864" w:name="_Toc217702859"/>
      <w:bookmarkStart w:id="865" w:name="_Toc233601977"/>
      <w:bookmarkStart w:id="866" w:name="_Toc263343463"/>
      <w:bookmarkStart w:id="867" w:name="_Toc439170680"/>
      <w:bookmarkStart w:id="868" w:name="_Toc439172782"/>
      <w:bookmarkStart w:id="869" w:name="_Toc439173226"/>
      <w:bookmarkStart w:id="870" w:name="_Toc439238222"/>
      <w:bookmarkStart w:id="871" w:name="_Toc439252770"/>
      <w:bookmarkStart w:id="872" w:name="_Toc439323744"/>
      <w:bookmarkStart w:id="873" w:name="_Toc440297078"/>
      <w:bookmarkStart w:id="874" w:name="_Toc440356639"/>
      <w:bookmarkStart w:id="875" w:name="_Toc440631775"/>
      <w:bookmarkStart w:id="876" w:name="_Toc440876559"/>
      <w:bookmarkStart w:id="877" w:name="_Toc441130631"/>
      <w:bookmarkStart w:id="878" w:name="_Toc441157134"/>
      <w:bookmarkStart w:id="879" w:name="_Toc447292156"/>
      <w:bookmarkStart w:id="880" w:name="_Toc462234916"/>
      <w:bookmarkStart w:id="881" w:name="_Toc466966883"/>
      <w:r w:rsidRPr="00D053CF">
        <w:rPr>
          <w:szCs w:val="24"/>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fldSimple w:instr=" REF _Ref440292555 \r \h  \* MERGEFORMAT ">
        <w:r w:rsidR="00131C52" w:rsidRPr="00D053CF">
          <w:t>4</w:t>
        </w:r>
      </w:fldSimple>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fldSimple w:instr=" REF _Ref440271182 \r \h  \* MERGEFORMAT ">
        <w:r w:rsidR="00131C52" w:rsidRPr="00D053CF">
          <w:rPr>
            <w:sz w:val="24"/>
            <w:szCs w:val="24"/>
          </w:rPr>
          <w:t>3.3.1.9</w:t>
        </w:r>
      </w:fldSimple>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131C52" w:rsidRPr="00D053CF">
          <w:rPr>
            <w:sz w:val="24"/>
            <w:szCs w:val="24"/>
          </w:rPr>
          <w:t>4.4.1</w:t>
        </w:r>
      </w:fldSimple>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882"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3" w:name="_Toc423423670"/>
      <w:bookmarkStart w:id="884" w:name="_Ref440271036"/>
      <w:bookmarkStart w:id="885" w:name="_Ref440274366"/>
      <w:bookmarkStart w:id="886" w:name="_Ref440274902"/>
      <w:bookmarkStart w:id="887" w:name="_Ref440284947"/>
      <w:bookmarkStart w:id="888" w:name="_Toc466966884"/>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851"/>
      <w:bookmarkEnd w:id="852"/>
      <w:bookmarkEnd w:id="853"/>
      <w:bookmarkEnd w:id="854"/>
      <w:bookmarkEnd w:id="855"/>
      <w:bookmarkEnd w:id="856"/>
      <w:bookmarkEnd w:id="857"/>
      <w:bookmarkEnd w:id="858"/>
      <w:bookmarkEnd w:id="882"/>
      <w:bookmarkEnd w:id="883"/>
      <w:bookmarkEnd w:id="884"/>
      <w:bookmarkEnd w:id="885"/>
      <w:bookmarkEnd w:id="886"/>
      <w:bookmarkEnd w:id="887"/>
      <w:bookmarkEnd w:id="888"/>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889" w:name="_Toc98253929"/>
      <w:bookmarkStart w:id="890" w:name="_Toc157248183"/>
      <w:bookmarkStart w:id="891" w:name="_Toc157496552"/>
      <w:bookmarkStart w:id="892" w:name="_Toc158206091"/>
      <w:bookmarkStart w:id="893" w:name="_Toc164057776"/>
      <w:bookmarkStart w:id="894" w:name="_Toc164137126"/>
      <w:bookmarkStart w:id="895" w:name="_Toc164161286"/>
      <w:bookmarkStart w:id="896" w:name="_Toc165173857"/>
      <w:bookmarkStart w:id="897" w:name="_Toc439170682"/>
      <w:bookmarkStart w:id="898" w:name="_Toc439172784"/>
      <w:bookmarkStart w:id="899" w:name="_Toc439173228"/>
      <w:bookmarkStart w:id="900" w:name="_Toc439238224"/>
      <w:bookmarkStart w:id="901" w:name="_Toc439252772"/>
      <w:bookmarkStart w:id="902" w:name="_Toc439323746"/>
      <w:bookmarkStart w:id="903" w:name="_Toc440297080"/>
      <w:bookmarkStart w:id="904" w:name="_Toc440356641"/>
      <w:bookmarkStart w:id="905" w:name="_Toc440631777"/>
      <w:bookmarkStart w:id="906" w:name="_Toc440876561"/>
      <w:bookmarkStart w:id="907" w:name="_Toc441130633"/>
      <w:bookmarkStart w:id="908" w:name="_Toc441157136"/>
      <w:bookmarkStart w:id="909" w:name="_Toc447292158"/>
      <w:bookmarkStart w:id="910" w:name="_Toc462234918"/>
      <w:bookmarkStart w:id="911" w:name="_Toc466966885"/>
      <w:r w:rsidRPr="00D053CF">
        <w:rPr>
          <w:b w:val="0"/>
          <w:szCs w:val="24"/>
        </w:rPr>
        <w:t xml:space="preserve">Форма </w:t>
      </w:r>
      <w:bookmarkEnd w:id="889"/>
      <w:r w:rsidRPr="00D053CF">
        <w:rPr>
          <w:b w:val="0"/>
          <w:szCs w:val="24"/>
        </w:rPr>
        <w:t xml:space="preserve">графика </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00360AA5" w:rsidRPr="00D053CF">
        <w:rPr>
          <w:b w:val="0"/>
          <w:szCs w:val="24"/>
        </w:rPr>
        <w:t>выполнения поставок</w:t>
      </w:r>
      <w:bookmarkEnd w:id="904"/>
      <w:bookmarkEnd w:id="905"/>
      <w:bookmarkEnd w:id="906"/>
      <w:bookmarkEnd w:id="907"/>
      <w:bookmarkEnd w:id="908"/>
      <w:bookmarkEnd w:id="909"/>
      <w:bookmarkEnd w:id="910"/>
      <w:bookmarkEnd w:id="911"/>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xml:space="preserve">№ </w:t>
            </w:r>
            <w:proofErr w:type="spellStart"/>
            <w:r w:rsidRPr="00D053CF">
              <w:rPr>
                <w:b/>
              </w:rPr>
              <w:t>п</w:t>
            </w:r>
            <w:proofErr w:type="spellEnd"/>
            <w:r w:rsidRPr="00D053CF">
              <w:rPr>
                <w:b/>
              </w:rPr>
              <w:t>/</w:t>
            </w:r>
            <w:proofErr w:type="spellStart"/>
            <w:r w:rsidRPr="00D053CF">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775238">
            <w:pPr>
              <w:pStyle w:val="aff1"/>
              <w:numPr>
                <w:ilvl w:val="0"/>
                <w:numId w:val="60"/>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775238">
            <w:pPr>
              <w:pStyle w:val="aff1"/>
              <w:numPr>
                <w:ilvl w:val="0"/>
                <w:numId w:val="60"/>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775238">
            <w:pPr>
              <w:pStyle w:val="aff1"/>
              <w:numPr>
                <w:ilvl w:val="0"/>
                <w:numId w:val="60"/>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912" w:name="_Toc171070556"/>
      <w:bookmarkStart w:id="913" w:name="_Toc98253927"/>
      <w:bookmarkStart w:id="914" w:name="_Toc176605808"/>
      <w:bookmarkStart w:id="915" w:name="_Toc176611017"/>
      <w:bookmarkStart w:id="916" w:name="_Toc176611073"/>
      <w:bookmarkStart w:id="917" w:name="_Toc176668676"/>
      <w:bookmarkStart w:id="918" w:name="_Toc176684336"/>
      <w:bookmarkStart w:id="919" w:name="_Toc176746279"/>
      <w:bookmarkStart w:id="920" w:name="_Toc176747346"/>
      <w:bookmarkStart w:id="921" w:name="_Toc198979988"/>
      <w:bookmarkStart w:id="922" w:name="_Toc217466324"/>
      <w:bookmarkStart w:id="923" w:name="_Toc217702862"/>
      <w:bookmarkStart w:id="924" w:name="_Toc233601980"/>
      <w:bookmarkStart w:id="925" w:name="_Toc263343466"/>
      <w:r w:rsidRPr="00D053CF">
        <w:rPr>
          <w:b w:val="0"/>
          <w:szCs w:val="24"/>
        </w:rPr>
        <w:br w:type="page"/>
      </w:r>
      <w:bookmarkStart w:id="926" w:name="_Toc439170683"/>
      <w:bookmarkStart w:id="927" w:name="_Toc439172785"/>
      <w:bookmarkStart w:id="928" w:name="_Toc439173229"/>
      <w:bookmarkStart w:id="929" w:name="_Toc439238225"/>
      <w:bookmarkStart w:id="930" w:name="_Toc439252773"/>
      <w:bookmarkStart w:id="931" w:name="_Toc439323747"/>
      <w:bookmarkStart w:id="932" w:name="_Toc440297081"/>
      <w:bookmarkStart w:id="933" w:name="_Toc440356642"/>
      <w:bookmarkStart w:id="934" w:name="_Toc440631778"/>
      <w:bookmarkStart w:id="935" w:name="_Toc440876562"/>
      <w:bookmarkStart w:id="936" w:name="_Toc441130634"/>
      <w:bookmarkStart w:id="937" w:name="_Toc441157137"/>
      <w:bookmarkStart w:id="938" w:name="_Toc447292159"/>
      <w:bookmarkStart w:id="939" w:name="_Toc462234919"/>
      <w:bookmarkStart w:id="940" w:name="_Toc466966886"/>
      <w:r w:rsidRPr="00D053CF">
        <w:rPr>
          <w:b w:val="0"/>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fldSimple w:instr=" REF _Ref55336310 \r \h  \* MERGEFORMAT ">
        <w:r w:rsidR="00131C52" w:rsidRPr="00D053CF">
          <w:rPr>
            <w:sz w:val="24"/>
            <w:szCs w:val="24"/>
          </w:rPr>
          <w:t>5.1</w:t>
        </w:r>
      </w:fldSimple>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fldSimple w:instr=" REF _Ref440273986 \r \h  \* MERGEFORMAT ">
        <w:r w:rsidR="00131C52" w:rsidRPr="00D053CF">
          <w:rPr>
            <w:sz w:val="24"/>
            <w:szCs w:val="24"/>
          </w:rPr>
          <w:t>5.2</w:t>
        </w:r>
      </w:fldSimple>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1" w:name="_Hlt22846931"/>
      <w:bookmarkStart w:id="942" w:name="_Ref93264992"/>
      <w:bookmarkStart w:id="943" w:name="_Ref93265116"/>
      <w:bookmarkStart w:id="944" w:name="_Toc98253933"/>
      <w:bookmarkStart w:id="945" w:name="_Toc165173859"/>
      <w:bookmarkStart w:id="946" w:name="_Toc423423671"/>
      <w:bookmarkStart w:id="947" w:name="_Toc466966887"/>
      <w:bookmarkEnd w:id="941"/>
      <w:r w:rsidRPr="00D053CF">
        <w:lastRenderedPageBreak/>
        <w:t xml:space="preserve">Протокол разногласий к проекту Договора (форма </w:t>
      </w:r>
      <w:r w:rsidRPr="00D053CF">
        <w:rPr>
          <w:noProof/>
        </w:rPr>
        <w:t>5</w:t>
      </w:r>
      <w:r w:rsidRPr="00D053CF">
        <w:t>)</w:t>
      </w:r>
      <w:bookmarkEnd w:id="859"/>
      <w:bookmarkEnd w:id="860"/>
      <w:bookmarkEnd w:id="942"/>
      <w:bookmarkEnd w:id="943"/>
      <w:bookmarkEnd w:id="944"/>
      <w:bookmarkEnd w:id="945"/>
      <w:bookmarkEnd w:id="946"/>
      <w:bookmarkEnd w:id="94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948" w:name="_Toc439170685"/>
      <w:bookmarkStart w:id="949" w:name="_Toc439172787"/>
      <w:bookmarkStart w:id="950" w:name="_Toc439173231"/>
      <w:bookmarkStart w:id="951" w:name="_Toc439238227"/>
      <w:bookmarkStart w:id="952" w:name="_Toc439252775"/>
      <w:bookmarkStart w:id="953" w:name="_Toc439323749"/>
      <w:bookmarkStart w:id="954" w:name="_Toc440297083"/>
      <w:bookmarkStart w:id="955" w:name="_Toc440356644"/>
      <w:bookmarkStart w:id="956" w:name="_Toc440631780"/>
      <w:bookmarkStart w:id="957" w:name="_Toc440876564"/>
      <w:bookmarkStart w:id="958" w:name="_Toc441130636"/>
      <w:bookmarkStart w:id="959" w:name="_Toc441157139"/>
      <w:bookmarkStart w:id="960" w:name="_Toc447292161"/>
      <w:bookmarkStart w:id="961" w:name="_Toc462234921"/>
      <w:bookmarkStart w:id="962" w:name="_Toc466966888"/>
      <w:bookmarkStart w:id="963" w:name="_Toc157248186"/>
      <w:bookmarkStart w:id="964" w:name="_Toc157496555"/>
      <w:bookmarkStart w:id="965" w:name="_Toc158206094"/>
      <w:bookmarkStart w:id="966" w:name="_Toc164057779"/>
      <w:bookmarkStart w:id="967" w:name="_Toc164137129"/>
      <w:bookmarkStart w:id="968" w:name="_Toc164161289"/>
      <w:bookmarkStart w:id="969" w:name="_Toc165173860"/>
      <w:r w:rsidRPr="00D053CF">
        <w:rPr>
          <w:b w:val="0"/>
          <w:szCs w:val="24"/>
        </w:rPr>
        <w:t>Форма Протокола разногласий к проекту Договора</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r w:rsidRPr="00D053CF">
        <w:rPr>
          <w:b w:val="0"/>
          <w:szCs w:val="24"/>
        </w:rPr>
        <w:t xml:space="preserve"> </w:t>
      </w:r>
      <w:bookmarkEnd w:id="963"/>
      <w:bookmarkEnd w:id="964"/>
      <w:bookmarkEnd w:id="965"/>
      <w:bookmarkEnd w:id="966"/>
      <w:bookmarkEnd w:id="967"/>
      <w:bookmarkEnd w:id="968"/>
      <w:bookmarkEnd w:id="969"/>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spellStart"/>
            <w:r w:rsidRPr="00D053CF">
              <w:t>п</w:t>
            </w:r>
            <w:proofErr w:type="spellEnd"/>
            <w:r w:rsidRPr="00D053CF">
              <w:t>/</w:t>
            </w:r>
            <w:proofErr w:type="spellStart"/>
            <w:r w:rsidRPr="00D053CF">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fldSimple w:instr=" REF _Ref440272931 \r \h  \* MERGEFORMAT ">
              <w:r w:rsidR="00131C52" w:rsidRPr="00D053CF">
                <w:t>2</w:t>
              </w:r>
            </w:fldSimple>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spellStart"/>
            <w:r w:rsidRPr="00D053CF">
              <w:t>п</w:t>
            </w:r>
            <w:proofErr w:type="spellEnd"/>
            <w:r w:rsidRPr="00D053CF">
              <w:t>/</w:t>
            </w:r>
            <w:proofErr w:type="spellStart"/>
            <w:r w:rsidRPr="00D053CF">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fldSimple w:instr=" REF _Ref440272931 \r \h  \* MERGEFORMAT ">
              <w:r w:rsidR="00131C52" w:rsidRPr="00D053CF">
                <w:t>2</w:t>
              </w:r>
            </w:fldSimple>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970" w:name="_Toc439170686"/>
      <w:bookmarkStart w:id="971" w:name="_Toc439172788"/>
      <w:bookmarkStart w:id="972" w:name="_Toc439173232"/>
      <w:bookmarkStart w:id="973" w:name="_Toc439238228"/>
      <w:bookmarkStart w:id="974" w:name="_Toc439252776"/>
      <w:bookmarkStart w:id="975" w:name="_Toc439323750"/>
      <w:bookmarkStart w:id="976" w:name="_Toc440297084"/>
      <w:bookmarkStart w:id="977" w:name="_Toc440356645"/>
      <w:bookmarkStart w:id="978" w:name="_Toc440631781"/>
      <w:bookmarkStart w:id="979" w:name="_Toc440876565"/>
      <w:bookmarkStart w:id="980" w:name="_Toc441130637"/>
      <w:bookmarkStart w:id="981" w:name="_Toc441157140"/>
      <w:bookmarkStart w:id="982" w:name="_Toc447292162"/>
      <w:bookmarkStart w:id="983" w:name="_Toc462234922"/>
      <w:bookmarkStart w:id="984" w:name="_Toc466966889"/>
      <w:r w:rsidRPr="00D053CF">
        <w:rPr>
          <w:b w:val="0"/>
          <w:szCs w:val="24"/>
        </w:rPr>
        <w:t>Инструкции по заполнению Протокола разногласий к проекту Договора</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131C52" w:rsidRPr="00D053CF">
          <w:rPr>
            <w:sz w:val="24"/>
            <w:szCs w:val="24"/>
          </w:rPr>
          <w:t>5.1</w:t>
        </w:r>
      </w:fldSimple>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fldSimple w:instr=" REF _Ref440274025 \r \h  \* MERGEFORMAT ">
        <w:r w:rsidR="00131C52" w:rsidRPr="00D053CF">
          <w:rPr>
            <w:sz w:val="24"/>
            <w:szCs w:val="24"/>
          </w:rPr>
          <w:t>2</w:t>
        </w:r>
      </w:fldSimple>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fldSimple w:instr=" REF _Ref294695546 \r \h  \* MERGEFORMAT ">
        <w:r w:rsidR="00131C52" w:rsidRPr="00D053CF">
          <w:rPr>
            <w:sz w:val="24"/>
            <w:szCs w:val="24"/>
          </w:rPr>
          <w:t xml:space="preserve"> 1.2.6 </w:t>
        </w:r>
      </w:fldSimple>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5" w:name="_Ref55335823"/>
      <w:bookmarkStart w:id="986" w:name="_Ref55336359"/>
      <w:bookmarkStart w:id="987" w:name="_Toc57314675"/>
      <w:bookmarkStart w:id="988" w:name="_Toc69728989"/>
      <w:bookmarkStart w:id="989" w:name="_Toc98253939"/>
      <w:bookmarkStart w:id="990" w:name="_Toc165173865"/>
      <w:bookmarkStart w:id="991" w:name="_Toc423423672"/>
      <w:bookmarkStart w:id="992" w:name="_Toc466966890"/>
      <w:bookmarkEnd w:id="721"/>
      <w:r w:rsidRPr="00D053CF">
        <w:lastRenderedPageBreak/>
        <w:t>Анкета (форма 6)</w:t>
      </w:r>
      <w:bookmarkEnd w:id="985"/>
      <w:bookmarkEnd w:id="986"/>
      <w:bookmarkEnd w:id="987"/>
      <w:bookmarkEnd w:id="988"/>
      <w:bookmarkEnd w:id="989"/>
      <w:bookmarkEnd w:id="990"/>
      <w:bookmarkEnd w:id="991"/>
      <w:bookmarkEnd w:id="992"/>
    </w:p>
    <w:p w:rsidR="004F4D80" w:rsidRPr="00D053CF" w:rsidRDefault="004F4D80" w:rsidP="004F4D80">
      <w:pPr>
        <w:pStyle w:val="3"/>
        <w:rPr>
          <w:b w:val="0"/>
          <w:szCs w:val="24"/>
        </w:rPr>
      </w:pPr>
      <w:bookmarkStart w:id="993" w:name="_Toc98253940"/>
      <w:bookmarkStart w:id="994" w:name="_Toc157248192"/>
      <w:bookmarkStart w:id="995" w:name="_Toc157496561"/>
      <w:bookmarkStart w:id="996" w:name="_Toc158206100"/>
      <w:bookmarkStart w:id="997" w:name="_Toc164057785"/>
      <w:bookmarkStart w:id="998" w:name="_Toc164137135"/>
      <w:bookmarkStart w:id="999" w:name="_Toc164161295"/>
      <w:bookmarkStart w:id="1000" w:name="_Toc165173866"/>
      <w:bookmarkStart w:id="1001" w:name="_Toc439170688"/>
      <w:bookmarkStart w:id="1002" w:name="_Toc439172790"/>
      <w:bookmarkStart w:id="1003" w:name="_Toc439173234"/>
      <w:bookmarkStart w:id="1004" w:name="_Toc439238230"/>
      <w:bookmarkStart w:id="1005" w:name="_Toc439252778"/>
      <w:bookmarkStart w:id="1006" w:name="_Ref440272119"/>
      <w:bookmarkStart w:id="1007" w:name="_Toc440297086"/>
      <w:bookmarkStart w:id="1008" w:name="_Toc440356647"/>
      <w:bookmarkStart w:id="1009" w:name="_Ref444162540"/>
      <w:bookmarkStart w:id="1010" w:name="_Toc447292164"/>
      <w:bookmarkStart w:id="1011" w:name="_Toc462234924"/>
      <w:bookmarkStart w:id="1012" w:name="_Toc466966891"/>
      <w:r w:rsidRPr="00D053CF">
        <w:rPr>
          <w:b w:val="0"/>
          <w:szCs w:val="24"/>
        </w:rPr>
        <w:t xml:space="preserve">Форма Анкеты </w:t>
      </w:r>
      <w:r w:rsidR="00C236C0" w:rsidRPr="00D053CF">
        <w:rPr>
          <w:b w:val="0"/>
          <w:szCs w:val="24"/>
        </w:rPr>
        <w:t>Участник</w:t>
      </w:r>
      <w:r w:rsidRPr="00D053CF">
        <w:rPr>
          <w:b w:val="0"/>
          <w:szCs w:val="24"/>
        </w:rPr>
        <w:t>а</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xml:space="preserve">№ </w:t>
            </w:r>
            <w:proofErr w:type="spellStart"/>
            <w:r w:rsidRPr="00D053CF">
              <w:rPr>
                <w:sz w:val="24"/>
                <w:szCs w:val="24"/>
              </w:rPr>
              <w:t>п</w:t>
            </w:r>
            <w:proofErr w:type="spellEnd"/>
            <w:r w:rsidRPr="00D053CF">
              <w:rPr>
                <w:sz w:val="24"/>
                <w:szCs w:val="24"/>
              </w:rPr>
              <w:t>/</w:t>
            </w:r>
            <w:proofErr w:type="spellStart"/>
            <w:r w:rsidRPr="00D053CF">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4F4D80" w:rsidRPr="00D053C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что именно)</w:t>
            </w:r>
          </w:p>
        </w:tc>
      </w:tr>
    </w:tbl>
    <w:p w:rsidR="004F4D80" w:rsidRPr="00D053CF" w:rsidRDefault="004F4D80" w:rsidP="004F4D80">
      <w:pPr>
        <w:spacing w:line="240" w:lineRule="auto"/>
      </w:pPr>
    </w:p>
    <w:p w:rsidR="004F4D80" w:rsidRPr="00D053CF" w:rsidRDefault="004F4D80" w:rsidP="004F4D80">
      <w:pPr>
        <w:spacing w:line="240" w:lineRule="auto"/>
        <w:ind w:right="5527"/>
      </w:pPr>
      <w:r w:rsidRPr="00D053CF">
        <w:t>____________________________________</w:t>
      </w:r>
    </w:p>
    <w:p w:rsidR="004F4D80" w:rsidRPr="00D053CF" w:rsidRDefault="004F4D80" w:rsidP="004F4D80">
      <w:pPr>
        <w:spacing w:line="240" w:lineRule="auto"/>
        <w:ind w:right="5527"/>
        <w:jc w:val="center"/>
        <w:rPr>
          <w:vertAlign w:val="superscript"/>
        </w:rPr>
      </w:pPr>
      <w:r w:rsidRPr="00D053CF">
        <w:rPr>
          <w:vertAlign w:val="superscript"/>
        </w:rPr>
        <w:t>(подпись, М.П.)</w:t>
      </w:r>
    </w:p>
    <w:p w:rsidR="004F4D80" w:rsidRPr="00D053CF" w:rsidRDefault="004F4D80" w:rsidP="004F4D80">
      <w:pPr>
        <w:spacing w:line="240" w:lineRule="auto"/>
        <w:ind w:right="5527"/>
      </w:pPr>
      <w:r w:rsidRPr="00D053CF">
        <w:t>____________________________________</w:t>
      </w:r>
    </w:p>
    <w:p w:rsidR="004F4D80" w:rsidRPr="00D053CF" w:rsidRDefault="004F4D80" w:rsidP="004F4D80">
      <w:pPr>
        <w:spacing w:line="240" w:lineRule="auto"/>
        <w:ind w:right="5527"/>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Pr>
        <w:spacing w:line="240" w:lineRule="auto"/>
        <w:ind w:right="5527"/>
        <w:jc w:val="center"/>
        <w:rPr>
          <w:vertAlign w:val="superscript"/>
        </w:rPr>
        <w:sectPr w:rsidR="004F4D80" w:rsidRPr="00D053CF" w:rsidSect="004F4D80">
          <w:pgSz w:w="11906" w:h="16838" w:code="9"/>
          <w:pgMar w:top="680" w:right="567" w:bottom="539" w:left="1134" w:header="680" w:footer="278" w:gutter="0"/>
          <w:cols w:space="708"/>
          <w:titlePg/>
          <w:docGrid w:linePitch="360"/>
        </w:sectPr>
      </w:pPr>
    </w:p>
    <w:p w:rsidR="004F4D80" w:rsidRPr="00D053CF" w:rsidRDefault="004F4D80" w:rsidP="004F4D80">
      <w:pPr>
        <w:pStyle w:val="3"/>
        <w:rPr>
          <w:b w:val="0"/>
          <w:szCs w:val="24"/>
        </w:rPr>
      </w:pPr>
      <w:bookmarkStart w:id="1013" w:name="_Toc439170689"/>
      <w:bookmarkStart w:id="1014" w:name="_Toc439172791"/>
      <w:bookmarkStart w:id="1015" w:name="_Toc439173235"/>
      <w:bookmarkStart w:id="1016" w:name="_Toc439238231"/>
      <w:bookmarkStart w:id="1017" w:name="_Toc439252779"/>
      <w:bookmarkStart w:id="1018" w:name="_Ref440272147"/>
      <w:bookmarkStart w:id="1019" w:name="_Toc440297087"/>
      <w:bookmarkStart w:id="1020" w:name="_Toc440356648"/>
      <w:bookmarkStart w:id="1021" w:name="_Ref444161661"/>
      <w:bookmarkStart w:id="1022" w:name="_Toc466966892"/>
      <w:r w:rsidRPr="00D053CF">
        <w:rPr>
          <w:b w:val="0"/>
          <w:szCs w:val="24"/>
        </w:rPr>
        <w:lastRenderedPageBreak/>
        <w:t xml:space="preserve">Форма </w:t>
      </w:r>
      <w:bookmarkEnd w:id="1013"/>
      <w:bookmarkEnd w:id="1014"/>
      <w:bookmarkEnd w:id="1015"/>
      <w:bookmarkEnd w:id="1016"/>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017"/>
      <w:bookmarkEnd w:id="1018"/>
      <w:bookmarkEnd w:id="1019"/>
      <w:bookmarkEnd w:id="1020"/>
      <w:bookmarkEnd w:id="1021"/>
      <w:bookmarkEnd w:id="1022"/>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023" w:name="_Toc125426243"/>
      <w:bookmarkStart w:id="1024" w:name="_Toc396984070"/>
      <w:bookmarkStart w:id="1025" w:name="_Toc423423673"/>
      <w:bookmarkStart w:id="1026" w:name="_Toc439170691"/>
      <w:bookmarkStart w:id="1027" w:name="_Toc439172793"/>
      <w:bookmarkStart w:id="1028" w:name="_Toc439173237"/>
      <w:bookmarkStart w:id="1029" w:name="_Toc439238233"/>
      <w:bookmarkStart w:id="1030" w:name="_Toc439252780"/>
      <w:bookmarkStart w:id="1031" w:name="_Toc439323754"/>
      <w:bookmarkStart w:id="1032" w:name="_Toc440297088"/>
      <w:bookmarkStart w:id="1033" w:name="_Toc440356649"/>
      <w:bookmarkStart w:id="1034" w:name="_Toc440631785"/>
      <w:bookmarkStart w:id="1035" w:name="_Toc440876569"/>
      <w:bookmarkStart w:id="1036" w:name="_Toc441130641"/>
      <w:bookmarkStart w:id="1037" w:name="_Toc441157144"/>
      <w:bookmarkStart w:id="1038"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xml:space="preserve">№ </w:t>
            </w:r>
            <w:proofErr w:type="spellStart"/>
            <w:r w:rsidRPr="00D053CF">
              <w:t>п</w:t>
            </w:r>
            <w:proofErr w:type="spellEnd"/>
            <w:r w:rsidRPr="00D053CF">
              <w:t>/</w:t>
            </w:r>
            <w:proofErr w:type="spellStart"/>
            <w:r w:rsidRPr="00D053CF">
              <w:t>п</w:t>
            </w:r>
            <w:proofErr w:type="spellEnd"/>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1"/>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D053CF">
                <w:t>О закупках товаров</w:t>
              </w:r>
            </w:hyperlink>
            <w:r w:rsidRPr="00D053CF">
              <w:t>, работ, услуг отдельными видами юридических лиц" и "</w:t>
            </w:r>
            <w:hyperlink r:id="rId48"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039" w:name="_Toc439170690"/>
      <w:bookmarkStart w:id="1040" w:name="_Toc439172792"/>
      <w:bookmarkStart w:id="1041" w:name="_Toc439173236"/>
      <w:bookmarkStart w:id="1042"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D053CF">
        <w:t>д</w:t>
      </w:r>
      <w:proofErr w:type="spellEnd"/>
      <w:r w:rsidRPr="00D053CF">
        <w:t xml:space="preserve">"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039"/>
    <w:bookmarkEnd w:id="1040"/>
    <w:bookmarkEnd w:id="1041"/>
    <w:bookmarkEnd w:id="1042"/>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043" w:name="_Toc462234926"/>
      <w:bookmarkStart w:id="1044" w:name="_Toc466966893"/>
      <w:r w:rsidRPr="00D053CF">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43"/>
      <w:bookmarkEnd w:id="1044"/>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fldSimple w:instr=" REF _Ref55336310 \r \h  \* MERGEFORMAT ">
        <w:r w:rsidR="00131C52" w:rsidRPr="00D053CF">
          <w:rPr>
            <w:sz w:val="24"/>
            <w:szCs w:val="24"/>
          </w:rPr>
          <w:t>5.1</w:t>
        </w:r>
      </w:fldSimple>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651F3E" w:rsidP="00716D4E">
      <w:pPr>
        <w:pStyle w:val="aff6"/>
        <w:numPr>
          <w:ilvl w:val="3"/>
          <w:numId w:val="1"/>
        </w:numPr>
        <w:tabs>
          <w:tab w:val="num" w:pos="1134"/>
        </w:tabs>
        <w:suppressAutoHyphens w:val="0"/>
        <w:snapToGrid w:val="0"/>
        <w:spacing w:before="100" w:beforeAutospacing="1" w:line="240" w:lineRule="auto"/>
      </w:pPr>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1661 \r \h  \* MERGEFORMAT ">
        <w:r w:rsidR="00131C52" w:rsidRPr="00D053CF">
          <w:rPr>
            <w:sz w:val="24"/>
            <w:szCs w:val="24"/>
          </w:rPr>
          <w:t>5.6.2</w:t>
        </w:r>
      </w:fldSimple>
      <w:r w:rsidRPr="00D053CF">
        <w:rPr>
          <w:sz w:val="24"/>
          <w:szCs w:val="24"/>
        </w:rPr>
        <w:t xml:space="preserve">) предоставляется только теми Участниками/членами Коллективного участника, которые </w:t>
      </w:r>
      <w:r w:rsidRPr="00D053CF">
        <w:t xml:space="preserve">удовлетворяют критериям отнесения организации к субъектам </w:t>
      </w:r>
      <w:r w:rsidRPr="00D053CF">
        <w:rPr>
          <w:sz w:val="24"/>
          <w:szCs w:val="24"/>
        </w:rPr>
        <w:t xml:space="preserve">малого и среднего предпринимательства на основании законодательства Российской Федерации (статья 4 Федерального закона </w:t>
      </w:r>
      <w:r w:rsidR="004355B5" w:rsidRPr="00D053CF">
        <w:rPr>
          <w:bCs w:val="0"/>
          <w:sz w:val="24"/>
          <w:szCs w:val="24"/>
        </w:rPr>
        <w:t>Российской Федерации №209-ФЗ от 24.07.2007 с изменениями «О развитии малого и среднего предпринимательства в Российской Федерации»</w:t>
      </w:r>
      <w:r w:rsidR="004355B5" w:rsidRPr="00D053CF">
        <w:rPr>
          <w:sz w:val="24"/>
          <w:szCs w:val="24"/>
        </w:rPr>
        <w:t xml:space="preserve"> </w:t>
      </w:r>
      <w:r w:rsidRPr="00D053CF">
        <w:rPr>
          <w:sz w:val="24"/>
          <w:szCs w:val="24"/>
        </w:rPr>
        <w:t xml:space="preserve">«О развитии </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045"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6" w:name="_Toc423423680"/>
      <w:bookmarkStart w:id="1047" w:name="_Ref440272035"/>
      <w:bookmarkStart w:id="1048" w:name="_Ref440274733"/>
      <w:bookmarkStart w:id="1049" w:name="_Toc466966894"/>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045"/>
      <w:bookmarkEnd w:id="1046"/>
      <w:bookmarkEnd w:id="1047"/>
      <w:bookmarkEnd w:id="1048"/>
      <w:bookmarkEnd w:id="1049"/>
    </w:p>
    <w:p w:rsidR="004F4D80" w:rsidRPr="00D053CF" w:rsidRDefault="004F4D80" w:rsidP="004F4D80">
      <w:pPr>
        <w:pStyle w:val="3"/>
        <w:rPr>
          <w:sz w:val="22"/>
        </w:rPr>
      </w:pPr>
      <w:bookmarkStart w:id="1050" w:name="_Toc343690584"/>
      <w:bookmarkStart w:id="1051" w:name="_Toc372294428"/>
      <w:bookmarkStart w:id="1052" w:name="_Toc379288896"/>
      <w:bookmarkStart w:id="1053" w:name="_Toc384734780"/>
      <w:bookmarkStart w:id="1054" w:name="_Toc396984078"/>
      <w:bookmarkStart w:id="1055" w:name="_Toc423423681"/>
      <w:bookmarkStart w:id="1056" w:name="_Toc439170710"/>
      <w:bookmarkStart w:id="1057" w:name="_Toc439172812"/>
      <w:bookmarkStart w:id="1058" w:name="_Toc439173253"/>
      <w:bookmarkStart w:id="1059" w:name="_Toc439238249"/>
      <w:bookmarkStart w:id="1060" w:name="_Toc439252796"/>
      <w:bookmarkStart w:id="1061" w:name="_Toc439323770"/>
      <w:bookmarkStart w:id="1062" w:name="_Toc440297092"/>
      <w:bookmarkStart w:id="1063" w:name="_Toc440356653"/>
      <w:bookmarkStart w:id="1064" w:name="_Toc440631789"/>
      <w:bookmarkStart w:id="1065" w:name="_Toc440876573"/>
      <w:bookmarkStart w:id="1066" w:name="_Toc441130645"/>
      <w:bookmarkStart w:id="1067" w:name="_Toc441157148"/>
      <w:bookmarkStart w:id="1068" w:name="_Toc447292170"/>
      <w:bookmarkStart w:id="1069" w:name="_Toc462234930"/>
      <w:bookmarkStart w:id="1070" w:name="_Toc466966895"/>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071" w:name="_Toc343690585"/>
      <w:bookmarkStart w:id="1072" w:name="_Toc372294429"/>
      <w:bookmarkStart w:id="1073" w:name="_Toc379288897"/>
      <w:bookmarkStart w:id="1074" w:name="_Toc384734781"/>
      <w:bookmarkStart w:id="1075" w:name="_Toc396984079"/>
      <w:bookmarkStart w:id="1076" w:name="_Toc423423682"/>
      <w:bookmarkStart w:id="1077" w:name="_Toc439170711"/>
      <w:bookmarkStart w:id="1078" w:name="_Toc439172813"/>
      <w:bookmarkStart w:id="1079" w:name="_Toc439173254"/>
      <w:bookmarkStart w:id="1080" w:name="_Toc439238250"/>
      <w:bookmarkStart w:id="1081" w:name="_Toc439252797"/>
      <w:bookmarkStart w:id="1082" w:name="_Toc439323771"/>
      <w:bookmarkStart w:id="1083" w:name="_Toc440297093"/>
      <w:bookmarkStart w:id="1084" w:name="_Toc440356654"/>
      <w:bookmarkStart w:id="1085" w:name="_Toc440631790"/>
      <w:bookmarkStart w:id="1086" w:name="_Toc440876574"/>
      <w:bookmarkStart w:id="1087" w:name="_Toc441130646"/>
      <w:bookmarkStart w:id="1088" w:name="_Toc441157149"/>
      <w:bookmarkStart w:id="1089" w:name="_Toc447292171"/>
      <w:bookmarkStart w:id="1090" w:name="_Toc462234931"/>
      <w:bookmarkStart w:id="1091" w:name="_Toc466966896"/>
      <w:r w:rsidRPr="00D053CF">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fldSimple w:instr=" REF _Ref55336310 \r \h  \* MERGEFORMAT ">
        <w:r w:rsidR="00131C52" w:rsidRPr="00D053CF">
          <w:rPr>
            <w:sz w:val="24"/>
            <w:szCs w:val="24"/>
          </w:rPr>
          <w:t>5.1</w:t>
        </w:r>
      </w:fldSimple>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r w:rsidRPr="00D053CF">
        <w:rPr>
          <w:sz w:val="24"/>
          <w:szCs w:val="24"/>
        </w:rPr>
        <w:t>гос</w:t>
      </w:r>
      <w:proofErr w:type="spellEnd"/>
      <w:r w:rsidRPr="00D053CF">
        <w:rPr>
          <w:sz w:val="24"/>
          <w:szCs w:val="24"/>
        </w:rPr>
        <w:t>.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2"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w:t>
      </w:r>
      <w:proofErr w:type="spellStart"/>
      <w:r w:rsidRPr="00D053CF">
        <w:rPr>
          <w:sz w:val="24"/>
          <w:szCs w:val="24"/>
        </w:rPr>
        <w:t>Скан-копии</w:t>
      </w:r>
      <w:proofErr w:type="spellEnd"/>
      <w:r w:rsidRPr="00D053CF">
        <w:rPr>
          <w:sz w:val="24"/>
          <w:szCs w:val="24"/>
        </w:rPr>
        <w:t xml:space="preserve">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093" w:name="_Toc423423683"/>
      <w:bookmarkStart w:id="1094" w:name="_Ref440272051"/>
      <w:bookmarkStart w:id="1095" w:name="_Ref440274744"/>
      <w:bookmarkStart w:id="1096" w:name="_Toc466966897"/>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092"/>
      <w:bookmarkEnd w:id="1093"/>
      <w:bookmarkEnd w:id="1094"/>
      <w:bookmarkEnd w:id="1095"/>
      <w:bookmarkEnd w:id="1096"/>
    </w:p>
    <w:p w:rsidR="004F4D80" w:rsidRPr="00D053CF" w:rsidRDefault="004F4D80" w:rsidP="004F4D80">
      <w:pPr>
        <w:pStyle w:val="3"/>
        <w:rPr>
          <w:szCs w:val="24"/>
        </w:rPr>
      </w:pPr>
      <w:bookmarkStart w:id="1097" w:name="_Toc343690587"/>
      <w:bookmarkStart w:id="1098" w:name="_Toc372294431"/>
      <w:bookmarkStart w:id="1099" w:name="_Toc379288899"/>
      <w:bookmarkStart w:id="1100" w:name="_Toc384734783"/>
      <w:bookmarkStart w:id="1101" w:name="_Toc396984081"/>
      <w:bookmarkStart w:id="1102" w:name="_Toc423423684"/>
      <w:bookmarkStart w:id="1103" w:name="_Toc439170713"/>
      <w:bookmarkStart w:id="1104" w:name="_Toc439172815"/>
      <w:bookmarkStart w:id="1105" w:name="_Toc439173256"/>
      <w:bookmarkStart w:id="1106" w:name="_Toc439238252"/>
      <w:bookmarkStart w:id="1107" w:name="_Toc439252799"/>
      <w:bookmarkStart w:id="1108" w:name="_Toc439323773"/>
      <w:bookmarkStart w:id="1109" w:name="_Toc440297095"/>
      <w:bookmarkStart w:id="1110" w:name="_Toc440356656"/>
      <w:bookmarkStart w:id="1111" w:name="_Toc440631792"/>
      <w:bookmarkStart w:id="1112" w:name="_Toc440876576"/>
      <w:bookmarkStart w:id="1113" w:name="_Toc441130648"/>
      <w:bookmarkStart w:id="1114" w:name="_Toc441157151"/>
      <w:bookmarkStart w:id="1115" w:name="_Toc447292173"/>
      <w:bookmarkStart w:id="1116" w:name="_Toc462234933"/>
      <w:bookmarkStart w:id="1117" w:name="_Toc466966898"/>
      <w:r w:rsidRPr="00D053CF">
        <w:rPr>
          <w:szCs w:val="24"/>
        </w:rPr>
        <w:t xml:space="preserve">Форма </w:t>
      </w:r>
      <w:bookmarkEnd w:id="1097"/>
      <w:bookmarkEnd w:id="1098"/>
      <w:bookmarkEnd w:id="1099"/>
      <w:bookmarkEnd w:id="1100"/>
      <w:bookmarkEnd w:id="1101"/>
      <w:bookmarkEnd w:id="1102"/>
      <w:bookmarkEnd w:id="1103"/>
      <w:bookmarkEnd w:id="1104"/>
      <w:bookmarkEnd w:id="1105"/>
      <w:bookmarkEnd w:id="1106"/>
      <w:bookmarkEnd w:id="1107"/>
      <w:r w:rsidR="000D70B6" w:rsidRPr="00D053CF">
        <w:rPr>
          <w:szCs w:val="24"/>
        </w:rPr>
        <w:t>Согласия на обработку персональных данных</w:t>
      </w:r>
      <w:bookmarkEnd w:id="1108"/>
      <w:bookmarkEnd w:id="1109"/>
      <w:bookmarkEnd w:id="1110"/>
      <w:bookmarkEnd w:id="1111"/>
      <w:bookmarkEnd w:id="1112"/>
      <w:bookmarkEnd w:id="1113"/>
      <w:bookmarkEnd w:id="1114"/>
      <w:bookmarkEnd w:id="1115"/>
      <w:bookmarkEnd w:id="1116"/>
      <w:bookmarkEnd w:id="1117"/>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118" w:name="_Toc439252801"/>
      <w:bookmarkStart w:id="1119" w:name="_Toc439323774"/>
      <w:bookmarkStart w:id="1120" w:name="_Toc440297096"/>
      <w:bookmarkStart w:id="1121" w:name="_Toc440356657"/>
      <w:bookmarkStart w:id="1122" w:name="_Toc440631793"/>
      <w:bookmarkStart w:id="1123" w:name="_Toc440876577"/>
      <w:bookmarkStart w:id="1124" w:name="_Toc441130649"/>
      <w:bookmarkStart w:id="1125" w:name="_Toc441157152"/>
      <w:bookmarkStart w:id="1126" w:name="_Toc447292174"/>
      <w:bookmarkStart w:id="1127" w:name="_Toc462234934"/>
      <w:bookmarkStart w:id="1128" w:name="_Toc466966899"/>
      <w:r w:rsidRPr="00D053CF">
        <w:rPr>
          <w:szCs w:val="24"/>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129" w:name="_Toc462216791"/>
      <w:bookmarkStart w:id="1130" w:name="_Toc462234935"/>
      <w:bookmarkStart w:id="1131" w:name="_Toc466966900"/>
      <w:r w:rsidRPr="00D053CF">
        <w:rPr>
          <w:szCs w:val="24"/>
        </w:rPr>
        <w:lastRenderedPageBreak/>
        <w:t>Форма Согласия на обработку персональных данных</w:t>
      </w:r>
      <w:bookmarkEnd w:id="1129"/>
      <w:bookmarkEnd w:id="1130"/>
      <w:bookmarkEnd w:id="1131"/>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132" w:name="_Toc461809099"/>
      <w:r w:rsidRPr="00D053CF">
        <w:rPr>
          <w:b/>
          <w:sz w:val="24"/>
          <w:szCs w:val="24"/>
        </w:rPr>
        <w:t>Согласие на обработку персональных данных</w:t>
      </w:r>
      <w:bookmarkEnd w:id="1132"/>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133" w:name="_Toc461809100"/>
      <w:bookmarkStart w:id="1134" w:name="_Toc462216792"/>
      <w:bookmarkStart w:id="1135" w:name="_Toc462234936"/>
      <w:bookmarkStart w:id="1136" w:name="_Toc466966901"/>
      <w:r w:rsidRPr="00D053CF">
        <w:rPr>
          <w:szCs w:val="24"/>
        </w:rPr>
        <w:lastRenderedPageBreak/>
        <w:t>Инструкции по заполнению</w:t>
      </w:r>
      <w:bookmarkEnd w:id="1133"/>
      <w:bookmarkEnd w:id="1134"/>
      <w:bookmarkEnd w:id="1135"/>
      <w:bookmarkEnd w:id="1136"/>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137" w:name="_Ref440272274"/>
      <w:bookmarkStart w:id="1138" w:name="_Ref440274756"/>
      <w:bookmarkStart w:id="1139" w:name="_Toc466966902"/>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137"/>
      <w:bookmarkEnd w:id="1138"/>
      <w:bookmarkEnd w:id="1139"/>
    </w:p>
    <w:p w:rsidR="007857E5" w:rsidRPr="00D053CF" w:rsidRDefault="007857E5" w:rsidP="007857E5">
      <w:pPr>
        <w:pStyle w:val="3"/>
        <w:rPr>
          <w:szCs w:val="24"/>
        </w:rPr>
      </w:pPr>
      <w:bookmarkStart w:id="1140" w:name="_Toc439170718"/>
      <w:bookmarkStart w:id="1141" w:name="_Toc439172820"/>
      <w:bookmarkStart w:id="1142" w:name="_Toc439173262"/>
      <w:bookmarkStart w:id="1143" w:name="_Toc439238258"/>
      <w:bookmarkStart w:id="1144" w:name="_Toc439252806"/>
      <w:bookmarkStart w:id="1145" w:name="_Toc439323779"/>
      <w:bookmarkStart w:id="1146" w:name="_Toc440297101"/>
      <w:bookmarkStart w:id="1147" w:name="_Toc440356662"/>
      <w:bookmarkStart w:id="1148" w:name="_Toc440631798"/>
      <w:bookmarkStart w:id="1149" w:name="_Toc440876582"/>
      <w:bookmarkStart w:id="1150" w:name="_Toc441130654"/>
      <w:bookmarkStart w:id="1151" w:name="_Toc441157154"/>
      <w:bookmarkStart w:id="1152" w:name="_Toc447292176"/>
      <w:bookmarkStart w:id="1153" w:name="_Toc462234938"/>
      <w:bookmarkStart w:id="1154" w:name="_Toc466966903"/>
      <w:r w:rsidRPr="00D053CF">
        <w:rPr>
          <w:szCs w:val="24"/>
        </w:rPr>
        <w:t xml:space="preserve">Форма </w:t>
      </w:r>
      <w:bookmarkEnd w:id="1140"/>
      <w:r w:rsidR="00E47073" w:rsidRPr="00D053CF">
        <w:rPr>
          <w:szCs w:val="24"/>
        </w:rPr>
        <w:t>согласия Участника налоговым органам на разглашение сведений, составляющих налоговую тайну</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155" w:name="_Toc300142269"/>
      <w:bookmarkStart w:id="1156" w:name="_Toc309735391"/>
      <w:bookmarkStart w:id="1157"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155"/>
      <w:r w:rsidRPr="00D053CF">
        <w:rPr>
          <w:b/>
          <w:bCs w:val="0"/>
          <w:snapToGrid w:val="0"/>
          <w:sz w:val="24"/>
          <w:szCs w:val="24"/>
        </w:rPr>
        <w:t xml:space="preserve"> </w:t>
      </w:r>
      <w:bookmarkEnd w:id="1156"/>
      <w:bookmarkEnd w:id="1157"/>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158" w:name="_Toc439170719"/>
      <w:bookmarkStart w:id="1159" w:name="_Toc439172821"/>
      <w:bookmarkStart w:id="1160" w:name="_Toc439173263"/>
      <w:bookmarkStart w:id="1161" w:name="_Toc439238259"/>
      <w:bookmarkStart w:id="1162" w:name="_Toc439252807"/>
      <w:bookmarkStart w:id="1163" w:name="_Toc439323780"/>
      <w:bookmarkStart w:id="1164" w:name="_Toc440297102"/>
      <w:bookmarkStart w:id="1165" w:name="_Toc440356663"/>
      <w:bookmarkStart w:id="1166" w:name="_Toc440631799"/>
      <w:bookmarkStart w:id="1167" w:name="_Toc440876583"/>
      <w:bookmarkStart w:id="1168" w:name="_Toc441130655"/>
      <w:bookmarkStart w:id="1169" w:name="_Toc441157155"/>
      <w:bookmarkStart w:id="1170" w:name="_Toc447292177"/>
      <w:bookmarkStart w:id="1171" w:name="_Toc462234939"/>
      <w:bookmarkStart w:id="1172" w:name="_Toc466966904"/>
      <w:r w:rsidRPr="00D053CF">
        <w:rPr>
          <w:szCs w:val="24"/>
        </w:rPr>
        <w:lastRenderedPageBreak/>
        <w:t>Инструкции по заполнению</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fldSimple w:instr=" REF _Ref55336310 \r \h  \* MERGEFORMAT ">
        <w:r w:rsidR="00131C52" w:rsidRPr="00D053CF">
          <w:rPr>
            <w:sz w:val="24"/>
            <w:szCs w:val="24"/>
          </w:rPr>
          <w:t>5.1</w:t>
        </w:r>
      </w:fldSimple>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66966905"/>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173"/>
      <w:bookmarkEnd w:id="1174"/>
      <w:bookmarkEnd w:id="1175"/>
      <w:bookmarkEnd w:id="1176"/>
      <w:bookmarkEnd w:id="1177"/>
      <w:bookmarkEnd w:id="1178"/>
      <w:bookmarkEnd w:id="1179"/>
      <w:bookmarkEnd w:id="1180"/>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297104"/>
      <w:bookmarkStart w:id="1189" w:name="_Toc440356665"/>
      <w:bookmarkStart w:id="1190" w:name="_Toc440631801"/>
      <w:bookmarkStart w:id="1191" w:name="_Toc440876585"/>
      <w:bookmarkStart w:id="1192" w:name="_Toc441130657"/>
      <w:bookmarkStart w:id="1193" w:name="_Toc441157157"/>
      <w:bookmarkStart w:id="1194" w:name="_Toc447292179"/>
      <w:bookmarkStart w:id="1195" w:name="_Toc462234941"/>
      <w:bookmarkStart w:id="1196" w:name="_Toc466966906"/>
      <w:r w:rsidRPr="00D053CF">
        <w:rPr>
          <w:szCs w:val="24"/>
        </w:rPr>
        <w:t>Форма плана распределения объемов выполнения поставок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xml:space="preserve">№ </w:t>
            </w:r>
            <w:proofErr w:type="spellStart"/>
            <w:r w:rsidRPr="00D053CF">
              <w:rPr>
                <w:b/>
              </w:rPr>
              <w:t>п</w:t>
            </w:r>
            <w:proofErr w:type="spellEnd"/>
            <w:r w:rsidRPr="00D053CF">
              <w:rPr>
                <w:b/>
              </w:rPr>
              <w:t>/</w:t>
            </w:r>
            <w:proofErr w:type="spellStart"/>
            <w:r w:rsidRPr="00D053CF">
              <w:rPr>
                <w:b/>
              </w:rPr>
              <w:t>п</w:t>
            </w:r>
            <w:proofErr w:type="spellEnd"/>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775238">
            <w:pPr>
              <w:pStyle w:val="aff1"/>
              <w:numPr>
                <w:ilvl w:val="0"/>
                <w:numId w:val="56"/>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775238">
            <w:pPr>
              <w:pStyle w:val="aff1"/>
              <w:numPr>
                <w:ilvl w:val="0"/>
                <w:numId w:val="56"/>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775238">
            <w:pPr>
              <w:pStyle w:val="aff1"/>
              <w:numPr>
                <w:ilvl w:val="0"/>
                <w:numId w:val="56"/>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197" w:name="_Toc90385126"/>
      <w:bookmarkStart w:id="1198" w:name="_Toc98253959"/>
      <w:bookmarkStart w:id="1199" w:name="_Toc157248211"/>
      <w:bookmarkStart w:id="1200" w:name="_Toc157496580"/>
      <w:bookmarkStart w:id="1201" w:name="_Toc158206119"/>
      <w:bookmarkStart w:id="1202" w:name="_Toc164057804"/>
      <w:bookmarkStart w:id="1203" w:name="_Toc164137154"/>
      <w:bookmarkStart w:id="1204" w:name="_Toc164161314"/>
      <w:bookmarkStart w:id="1205" w:name="_Toc165173885"/>
      <w:r w:rsidRPr="00D053CF">
        <w:rPr>
          <w:b/>
          <w:szCs w:val="24"/>
        </w:rPr>
        <w:br w:type="page"/>
      </w:r>
    </w:p>
    <w:p w:rsidR="00635719" w:rsidRPr="00D053CF" w:rsidRDefault="00635719" w:rsidP="00635719">
      <w:pPr>
        <w:pStyle w:val="3"/>
        <w:rPr>
          <w:szCs w:val="24"/>
        </w:rPr>
      </w:pPr>
      <w:bookmarkStart w:id="1206" w:name="_Toc439170706"/>
      <w:bookmarkStart w:id="1207" w:name="_Toc439172808"/>
      <w:bookmarkStart w:id="1208" w:name="_Toc439173269"/>
      <w:bookmarkStart w:id="1209" w:name="_Toc439238265"/>
      <w:bookmarkStart w:id="1210" w:name="_Toc439252813"/>
      <w:bookmarkStart w:id="1211" w:name="_Toc439323786"/>
      <w:bookmarkStart w:id="1212" w:name="_Toc440297105"/>
      <w:bookmarkStart w:id="1213" w:name="_Toc440356666"/>
      <w:bookmarkStart w:id="1214" w:name="_Toc440631802"/>
      <w:bookmarkStart w:id="1215" w:name="_Toc440876586"/>
      <w:bookmarkStart w:id="1216" w:name="_Toc441130658"/>
      <w:bookmarkStart w:id="1217" w:name="_Toc441157158"/>
      <w:bookmarkStart w:id="1218" w:name="_Toc447292180"/>
      <w:bookmarkStart w:id="1219" w:name="_Toc462234942"/>
      <w:bookmarkStart w:id="1220" w:name="_Toc466966907"/>
      <w:r w:rsidRPr="00D053CF">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131C52" w:rsidRPr="00D053CF">
          <w:rPr>
            <w:sz w:val="24"/>
            <w:szCs w:val="24"/>
          </w:rPr>
          <w:t>3.3.10</w:t>
        </w:r>
      </w:fldSimple>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fldSimple w:instr=" REF _Ref55336310 \r \h  \* MERGEFORMAT ">
        <w:r w:rsidR="00131C52" w:rsidRPr="00D053CF">
          <w:rPr>
            <w:sz w:val="24"/>
            <w:szCs w:val="24"/>
          </w:rPr>
          <w:t>5.1</w:t>
        </w:r>
      </w:fldSimple>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с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fldSimple w:instr=" REF _Ref440274337 \r \h  \* MERGEFORMAT ">
        <w:r w:rsidR="00131C52" w:rsidRPr="00D053CF">
          <w:rPr>
            <w:sz w:val="24"/>
            <w:szCs w:val="24"/>
          </w:rPr>
          <w:t>5.2</w:t>
        </w:r>
      </w:fldSimple>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fldSimple w:instr=" REF _Ref440274366 \r \h  \* MERGEFORMAT ">
        <w:r w:rsidR="00131C52" w:rsidRPr="00D053CF">
          <w:rPr>
            <w:sz w:val="24"/>
            <w:szCs w:val="24"/>
          </w:rPr>
          <w:t>5.4</w:t>
        </w:r>
      </w:fldSimple>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D75" w:rsidRDefault="005E3D75">
      <w:pPr>
        <w:spacing w:line="240" w:lineRule="auto"/>
      </w:pPr>
      <w:r>
        <w:separator/>
      </w:r>
    </w:p>
  </w:endnote>
  <w:endnote w:type="continuationSeparator" w:id="0">
    <w:p w:rsidR="005E3D75" w:rsidRDefault="005E3D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3C4C82">
    <w:pPr>
      <w:pStyle w:val="aff2"/>
      <w:framePr w:wrap="around" w:vAnchor="text" w:hAnchor="margin" w:xAlign="right" w:y="1"/>
      <w:rPr>
        <w:rStyle w:val="a6"/>
      </w:rPr>
    </w:pPr>
    <w:r>
      <w:rPr>
        <w:rStyle w:val="a6"/>
      </w:rPr>
      <w:fldChar w:fldCharType="begin"/>
    </w:r>
    <w:r w:rsidR="00F17B49">
      <w:rPr>
        <w:rStyle w:val="a6"/>
      </w:rPr>
      <w:instrText xml:space="preserve">PAGE  </w:instrText>
    </w:r>
    <w:r>
      <w:rPr>
        <w:rStyle w:val="a6"/>
      </w:rPr>
      <w:fldChar w:fldCharType="end"/>
    </w:r>
  </w:p>
  <w:p w:rsidR="00F17B49" w:rsidRDefault="00F17B49">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Pr="00FA0376" w:rsidRDefault="00F17B4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C4C82" w:rsidRPr="00FA0376">
      <w:rPr>
        <w:sz w:val="16"/>
        <w:szCs w:val="16"/>
        <w:lang w:eastAsia="ru-RU"/>
      </w:rPr>
      <w:fldChar w:fldCharType="begin"/>
    </w:r>
    <w:r w:rsidRPr="00FA0376">
      <w:rPr>
        <w:sz w:val="16"/>
        <w:szCs w:val="16"/>
        <w:lang w:eastAsia="ru-RU"/>
      </w:rPr>
      <w:instrText xml:space="preserve"> PAGE </w:instrText>
    </w:r>
    <w:r w:rsidR="003C4C82" w:rsidRPr="00FA0376">
      <w:rPr>
        <w:sz w:val="16"/>
        <w:szCs w:val="16"/>
        <w:lang w:eastAsia="ru-RU"/>
      </w:rPr>
      <w:fldChar w:fldCharType="separate"/>
    </w:r>
    <w:r w:rsidR="00584CCC">
      <w:rPr>
        <w:noProof/>
        <w:sz w:val="16"/>
        <w:szCs w:val="16"/>
        <w:lang w:eastAsia="ru-RU"/>
      </w:rPr>
      <w:t>22</w:t>
    </w:r>
    <w:r w:rsidR="003C4C82" w:rsidRPr="00FA0376">
      <w:rPr>
        <w:sz w:val="16"/>
        <w:szCs w:val="16"/>
        <w:lang w:eastAsia="ru-RU"/>
      </w:rPr>
      <w:fldChar w:fldCharType="end"/>
    </w:r>
  </w:p>
  <w:p w:rsidR="00F17B49" w:rsidRPr="00EE0539" w:rsidRDefault="00F17B49" w:rsidP="00F17B49">
    <w:pPr>
      <w:pStyle w:val="aff2"/>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584C75">
      <w:rPr>
        <w:sz w:val="18"/>
        <w:szCs w:val="18"/>
      </w:rPr>
      <w:t>Договора  на поставку вакуумного выключателя 35 кВ для нужд ПАО «МРСК Центра» (филиала «Белгородэнерго»)</w:t>
    </w:r>
  </w:p>
  <w:p w:rsidR="00F17B49" w:rsidRPr="00EE0539" w:rsidRDefault="00F17B49" w:rsidP="00832D0A">
    <w:pPr>
      <w:pStyle w:val="aff2"/>
      <w:jc w:val="cente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D75" w:rsidRDefault="005E3D75">
      <w:pPr>
        <w:spacing w:line="240" w:lineRule="auto"/>
      </w:pPr>
      <w:r>
        <w:separator/>
      </w:r>
    </w:p>
  </w:footnote>
  <w:footnote w:type="continuationSeparator" w:id="0">
    <w:p w:rsidR="005E3D75" w:rsidRDefault="005E3D75">
      <w:pPr>
        <w:spacing w:line="240" w:lineRule="auto"/>
      </w:pPr>
      <w:r>
        <w:continuationSeparator/>
      </w:r>
    </w:p>
  </w:footnote>
  <w:footnote w:id="1">
    <w:p w:rsidR="00F17B49" w:rsidRDefault="00F17B49" w:rsidP="0047469A">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Pr="00930031" w:rsidRDefault="00F17B49"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B49" w:rsidRDefault="00F17B4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8D21D03"/>
    <w:multiLevelType w:val="multilevel"/>
    <w:tmpl w:val="4ABEB09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9">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3"/>
  </w:num>
  <w:num w:numId="22">
    <w:abstractNumId w:val="120"/>
  </w:num>
  <w:num w:numId="23">
    <w:abstractNumId w:val="95"/>
  </w:num>
  <w:num w:numId="24">
    <w:abstractNumId w:val="121"/>
  </w:num>
  <w:num w:numId="25">
    <w:abstractNumId w:val="109"/>
  </w:num>
  <w:num w:numId="26">
    <w:abstractNumId w:val="102"/>
  </w:num>
  <w:num w:numId="27">
    <w:abstractNumId w:val="75"/>
  </w:num>
  <w:num w:numId="28">
    <w:abstractNumId w:val="94"/>
  </w:num>
  <w:num w:numId="29">
    <w:abstractNumId w:val="122"/>
  </w:num>
  <w:num w:numId="30">
    <w:abstractNumId w:val="89"/>
  </w:num>
  <w:num w:numId="31">
    <w:abstractNumId w:val="90"/>
  </w:num>
  <w:num w:numId="32">
    <w:abstractNumId w:val="108"/>
  </w:num>
  <w:num w:numId="33">
    <w:abstractNumId w:val="125"/>
  </w:num>
  <w:num w:numId="34">
    <w:abstractNumId w:val="112"/>
  </w:num>
  <w:num w:numId="35">
    <w:abstractNumId w:val="101"/>
  </w:num>
  <w:num w:numId="36">
    <w:abstractNumId w:val="78"/>
  </w:num>
  <w:num w:numId="37">
    <w:abstractNumId w:val="79"/>
  </w:num>
  <w:num w:numId="38">
    <w:abstractNumId w:val="84"/>
  </w:num>
  <w:num w:numId="39">
    <w:abstractNumId w:val="91"/>
  </w:num>
  <w:num w:numId="40">
    <w:abstractNumId w:val="100"/>
  </w:num>
  <w:num w:numId="41">
    <w:abstractNumId w:val="80"/>
  </w:num>
  <w:num w:numId="42">
    <w:abstractNumId w:val="77"/>
  </w:num>
  <w:num w:numId="43">
    <w:abstractNumId w:val="124"/>
  </w:num>
  <w:num w:numId="44">
    <w:abstractNumId w:val="96"/>
  </w:num>
  <w:num w:numId="45">
    <w:abstractNumId w:val="118"/>
  </w:num>
  <w:num w:numId="46">
    <w:abstractNumId w:val="0"/>
  </w:num>
  <w:num w:numId="47">
    <w:abstractNumId w:val="103"/>
  </w:num>
  <w:num w:numId="48">
    <w:abstractNumId w:val="115"/>
  </w:num>
  <w:num w:numId="49">
    <w:abstractNumId w:val="119"/>
  </w:num>
  <w:num w:numId="50">
    <w:abstractNumId w:val="110"/>
  </w:num>
  <w:num w:numId="51">
    <w:abstractNumId w:val="130"/>
  </w:num>
  <w:num w:numId="52">
    <w:abstractNumId w:val="114"/>
  </w:num>
  <w:num w:numId="53">
    <w:abstractNumId w:val="87"/>
  </w:num>
  <w:num w:numId="54">
    <w:abstractNumId w:val="98"/>
  </w:num>
  <w:num w:numId="55">
    <w:abstractNumId w:val="107"/>
  </w:num>
  <w:num w:numId="56">
    <w:abstractNumId w:val="71"/>
  </w:num>
  <w:num w:numId="57">
    <w:abstractNumId w:val="72"/>
  </w:num>
  <w:num w:numId="58">
    <w:abstractNumId w:val="126"/>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7"/>
  </w:num>
  <w:num w:numId="62">
    <w:abstractNumId w:val="123"/>
    <w:lvlOverride w:ilvl="0">
      <w:startOverride w:val="1"/>
    </w:lvlOverride>
  </w:num>
  <w:num w:numId="63">
    <w:abstractNumId w:val="76"/>
  </w:num>
  <w:num w:numId="64">
    <w:abstractNumId w:val="128"/>
  </w:num>
  <w:num w:numId="65">
    <w:abstractNumId w:val="82"/>
  </w:num>
  <w:num w:numId="66">
    <w:abstractNumId w:val="104"/>
  </w:num>
  <w:num w:numId="67">
    <w:abstractNumId w:val="92"/>
  </w:num>
  <w:num w:numId="68">
    <w:abstractNumId w:val="106"/>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6"/>
  </w:num>
  <w:num w:numId="71">
    <w:abstractNumId w:val="127"/>
  </w:num>
  <w:num w:numId="72">
    <w:abstractNumId w:val="85"/>
  </w:num>
  <w:num w:numId="73">
    <w:abstractNumId w:val="105"/>
  </w:num>
  <w:num w:numId="74">
    <w:abstractNumId w:val="129"/>
  </w:num>
  <w:num w:numId="75">
    <w:abstractNumId w:val="86"/>
  </w:num>
  <w:num w:numId="76">
    <w:abstractNumId w:val="73"/>
  </w:num>
  <w:num w:numId="77">
    <w:abstractNumId w:val="1"/>
  </w:num>
  <w:num w:numId="78">
    <w:abstractNumId w:val="99"/>
  </w:num>
  <w:num w:numId="79">
    <w:abstractNumId w:val="1"/>
  </w:num>
  <w:num w:numId="80">
    <w:abstractNumId w:val="111"/>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14018"/>
  </w:hdrShapeDefaults>
  <w:footnotePr>
    <w:footnote w:id="-1"/>
    <w:footnote w:id="0"/>
  </w:footnotePr>
  <w:endnotePr>
    <w:endnote w:id="-1"/>
    <w:endnote w:id="0"/>
  </w:endnotePr>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36B"/>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59E8"/>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6938"/>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82"/>
    <w:rsid w:val="003C4CB7"/>
    <w:rsid w:val="003C53A1"/>
    <w:rsid w:val="003D3D44"/>
    <w:rsid w:val="003D4D5E"/>
    <w:rsid w:val="003D726B"/>
    <w:rsid w:val="003D7C16"/>
    <w:rsid w:val="003E170D"/>
    <w:rsid w:val="003E4055"/>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17AE"/>
    <w:rsid w:val="00456EB4"/>
    <w:rsid w:val="00461F58"/>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47D"/>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CCC"/>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22A4"/>
    <w:rsid w:val="005C6F5D"/>
    <w:rsid w:val="005C7A18"/>
    <w:rsid w:val="005D16BC"/>
    <w:rsid w:val="005D4A00"/>
    <w:rsid w:val="005D7AA7"/>
    <w:rsid w:val="005E12FD"/>
    <w:rsid w:val="005E3D75"/>
    <w:rsid w:val="005E3DD2"/>
    <w:rsid w:val="005E428B"/>
    <w:rsid w:val="005E7B4E"/>
    <w:rsid w:val="005F2732"/>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E2D"/>
    <w:rsid w:val="00667F31"/>
    <w:rsid w:val="0067090F"/>
    <w:rsid w:val="00670FC1"/>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B7CE2"/>
    <w:rsid w:val="006C6116"/>
    <w:rsid w:val="006C6F82"/>
    <w:rsid w:val="006D58F3"/>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053CF"/>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9460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B49"/>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40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Kosyanov.E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49" Type="http://schemas.openxmlformats.org/officeDocument/2006/relationships/header" Target="header13.xm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741ADC82-A677-47A6-8549-FFFA628D8989%7d"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B72F5621-727B-49CA-9401-D4BCC1101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63</Pages>
  <Words>20245</Words>
  <Characters>115403</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135378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127</cp:revision>
  <cp:lastPrinted>2015-12-29T14:27:00Z</cp:lastPrinted>
  <dcterms:created xsi:type="dcterms:W3CDTF">2016-01-12T09:22:00Z</dcterms:created>
  <dcterms:modified xsi:type="dcterms:W3CDTF">2016-11-28T10:36:00Z</dcterms:modified>
</cp:coreProperties>
</file>