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D27" w:rsidRPr="00E23D27" w:rsidRDefault="00A253A9" w:rsidP="00E23D27">
      <w:pPr>
        <w:pStyle w:val="affffffe"/>
        <w:suppressAutoHyphens/>
        <w:jc w:val="center"/>
        <w:rPr>
          <w:noProof/>
          <w:sz w:val="16"/>
          <w:szCs w:val="16"/>
          <w:lang w:eastAsia="ru-RU"/>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31" type="#_x0000_t202" style="position:absolute;left:0;text-align:left;margin-left:316.15pt;margin-top:0;width:169.85pt;height:81.3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" filled="f" stroked="f">
            <v:textbox>
              <w:txbxContent>
                <w:p w:rsidR="00867C22" w:rsidRPr="00041308" w:rsidRDefault="00867C22" w:rsidP="00E23D27">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«Костромаэнерго»</w:t>
                  </w:r>
                </w:p>
                <w:p w:rsidR="00867C22" w:rsidRPr="00010061" w:rsidRDefault="00867C22" w:rsidP="00E23D27">
                  <w:pPr>
                    <w:ind w:right="-21" w:firstLine="0"/>
                    <w:jc w:val="left"/>
                    <w:rPr>
                      <w:rFonts w:ascii="Helios" w:hAnsi="Helios"/>
                      <w:sz w:val="12"/>
                      <w:szCs w:val="12"/>
                    </w:rPr>
                  </w:pPr>
                  <w:r w:rsidRPr="00010061">
                    <w:rPr>
                      <w:rFonts w:ascii="Helios" w:hAnsi="Helios"/>
                      <w:sz w:val="12"/>
                      <w:szCs w:val="12"/>
                    </w:rPr>
                    <w:t>п</w:t>
                  </w:r>
                  <w:r>
                    <w:rPr>
                      <w:rFonts w:ascii="Helios" w:hAnsi="Helios"/>
                      <w:sz w:val="12"/>
                      <w:szCs w:val="12"/>
                    </w:rPr>
                    <w:t>р</w:t>
                  </w:r>
                  <w:r w:rsidRPr="00010061">
                    <w:rPr>
                      <w:rFonts w:ascii="Helios" w:hAnsi="Helios"/>
                      <w:sz w:val="12"/>
                      <w:szCs w:val="12"/>
                    </w:rPr>
                    <w:t>. Мира, д.</w:t>
                  </w:r>
                  <w:r>
                    <w:rPr>
                      <w:rFonts w:ascii="Helios" w:hAnsi="Helios"/>
                      <w:sz w:val="12"/>
                      <w:szCs w:val="12"/>
                    </w:rPr>
                    <w:t xml:space="preserve"> 53</w:t>
                  </w:r>
                  <w:r w:rsidRPr="00010061">
                    <w:rPr>
                      <w:rFonts w:ascii="Helios" w:hAnsi="Helios"/>
                      <w:sz w:val="12"/>
                      <w:szCs w:val="12"/>
                    </w:rPr>
                    <w:t>, г.</w:t>
                  </w:r>
                  <w:r>
                    <w:rPr>
                      <w:rFonts w:ascii="Helios" w:hAnsi="Helios"/>
                      <w:sz w:val="12"/>
                      <w:szCs w:val="12"/>
                    </w:rPr>
                    <w:t xml:space="preserve"> Кострома</w:t>
                  </w:r>
                  <w:r w:rsidRPr="00010061">
                    <w:rPr>
                      <w:rFonts w:ascii="Helios" w:hAnsi="Helios"/>
                      <w:sz w:val="12"/>
                      <w:szCs w:val="12"/>
                    </w:rPr>
                    <w:t xml:space="preserve">, Россия, </w:t>
                  </w:r>
                  <w:r>
                    <w:rPr>
                      <w:rFonts w:ascii="Helios" w:hAnsi="Helios"/>
                      <w:sz w:val="12"/>
                      <w:szCs w:val="12"/>
                    </w:rPr>
                    <w:t>156961</w:t>
                  </w:r>
                </w:p>
                <w:p w:rsidR="00867C22" w:rsidRPr="00010061" w:rsidRDefault="00867C22" w:rsidP="00E23D27">
                  <w:pPr>
                    <w:ind w:right="-21" w:firstLine="0"/>
                    <w:jc w:val="left"/>
                    <w:rPr>
                      <w:rFonts w:ascii="Helios" w:hAnsi="Helios"/>
                      <w:sz w:val="12"/>
                      <w:szCs w:val="12"/>
                    </w:rPr>
                  </w:pPr>
                  <w:r>
                    <w:rPr>
                      <w:rFonts w:ascii="Helios" w:hAnsi="Helios"/>
                      <w:sz w:val="12"/>
                      <w:szCs w:val="12"/>
                    </w:rPr>
                    <w:t>т</w:t>
                  </w:r>
                  <w:r w:rsidRPr="0034173B">
                    <w:rPr>
                      <w:rFonts w:ascii="Helios" w:hAnsi="Helios"/>
                      <w:sz w:val="12"/>
                      <w:szCs w:val="12"/>
                    </w:rPr>
                    <w:t xml:space="preserve">ел.: (4942) 39-63-59, факс: (4942) 55-87-43, </w:t>
                  </w:r>
                  <w:r>
                    <w:rPr>
                      <w:rFonts w:ascii="Helios" w:hAnsi="Helios"/>
                      <w:sz w:val="12"/>
                      <w:szCs w:val="12"/>
                    </w:rPr>
                    <w:t>тел./</w:t>
                  </w:r>
                  <w:r w:rsidRPr="00010061">
                    <w:rPr>
                      <w:rFonts w:ascii="Helios" w:hAnsi="Helios"/>
                      <w:sz w:val="12"/>
                      <w:szCs w:val="12"/>
                    </w:rPr>
                    <w:t>прямая линия энергетиков: 8-800-50-50-115,</w:t>
                  </w:r>
                  <w:r>
                    <w:rPr>
                      <w:rFonts w:ascii="Helios" w:hAnsi="Helios"/>
                      <w:sz w:val="12"/>
                      <w:szCs w:val="12"/>
                    </w:rPr>
                    <w:t xml:space="preserve"> </w:t>
                  </w:r>
                  <w:r w:rsidRPr="00010061">
                    <w:rPr>
                      <w:rFonts w:ascii="Helios" w:hAnsi="Helios"/>
                      <w:sz w:val="12"/>
                      <w:szCs w:val="12"/>
                    </w:rPr>
                    <w:t>телефон доверия: +7 (495) 747-92-99</w:t>
                  </w:r>
                </w:p>
                <w:p w:rsidR="00867C22" w:rsidRPr="00E23D27" w:rsidRDefault="00867C22" w:rsidP="00E23D27">
                  <w:pPr>
                    <w:ind w:right="-21" w:firstLine="0"/>
                    <w:jc w:val="left"/>
                    <w:rPr>
                      <w:rFonts w:ascii="Helios" w:hAnsi="Helios"/>
                      <w:sz w:val="12"/>
                      <w:szCs w:val="12"/>
                      <w:lang w:val="en-US"/>
                    </w:rPr>
                  </w:pPr>
                  <w:r w:rsidRPr="0034173B">
                    <w:rPr>
                      <w:rFonts w:ascii="Helios" w:hAnsi="Helios"/>
                      <w:sz w:val="12"/>
                      <w:szCs w:val="12"/>
                      <w:lang w:val="en-US"/>
                    </w:rPr>
                    <w:t>e</w:t>
                  </w:r>
                  <w:r w:rsidRPr="00E23D27">
                    <w:rPr>
                      <w:rFonts w:ascii="Helios" w:hAnsi="Helios"/>
                      <w:sz w:val="12"/>
                      <w:szCs w:val="12"/>
                      <w:lang w:val="en-US"/>
                    </w:rPr>
                    <w:t>-</w:t>
                  </w:r>
                  <w:r w:rsidRPr="0034173B">
                    <w:rPr>
                      <w:rFonts w:ascii="Helios" w:hAnsi="Helios"/>
                      <w:sz w:val="12"/>
                      <w:szCs w:val="12"/>
                      <w:lang w:val="en-US"/>
                    </w:rPr>
                    <w:t>mail</w:t>
                  </w:r>
                  <w:r w:rsidRPr="00E23D27">
                    <w:rPr>
                      <w:rFonts w:ascii="Helios" w:hAnsi="Helios"/>
                      <w:sz w:val="12"/>
                      <w:szCs w:val="12"/>
                      <w:lang w:val="en-US"/>
                    </w:rPr>
                    <w:t xml:space="preserve">: </w:t>
                  </w:r>
                  <w:r w:rsidRPr="0034173B">
                    <w:rPr>
                      <w:rFonts w:ascii="Helios" w:hAnsi="Helios"/>
                      <w:sz w:val="12"/>
                      <w:szCs w:val="12"/>
                      <w:lang w:val="en-US"/>
                    </w:rPr>
                    <w:t>kostromaenergo</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r w:rsidRPr="00E23D27">
                    <w:rPr>
                      <w:rFonts w:ascii="Helios" w:hAnsi="Helios"/>
                      <w:sz w:val="12"/>
                      <w:szCs w:val="12"/>
                      <w:lang w:val="en-US"/>
                    </w:rPr>
                    <w:t xml:space="preserve">, </w:t>
                  </w:r>
                  <w:r w:rsidRPr="0034173B">
                    <w:rPr>
                      <w:rFonts w:ascii="Helios" w:hAnsi="Helios"/>
                      <w:sz w:val="12"/>
                      <w:szCs w:val="12"/>
                      <w:lang w:val="en-US"/>
                    </w:rPr>
                    <w:t>http</w:t>
                  </w:r>
                  <w:r w:rsidRPr="00E23D27">
                    <w:rPr>
                      <w:rFonts w:ascii="Helios" w:hAnsi="Helios"/>
                      <w:sz w:val="12"/>
                      <w:szCs w:val="12"/>
                      <w:lang w:val="en-US"/>
                    </w:rPr>
                    <w:t>://</w:t>
                  </w:r>
                  <w:r w:rsidRPr="0034173B">
                    <w:rPr>
                      <w:rFonts w:ascii="Helios" w:hAnsi="Helios"/>
                      <w:sz w:val="12"/>
                      <w:szCs w:val="12"/>
                      <w:lang w:val="en-US"/>
                    </w:rPr>
                    <w:t>www</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p>
              </w:txbxContent>
            </v:textbox>
            <w10:wrap type="square" anchorx="margin"/>
          </v:shape>
        </w:pict>
      </w:r>
      <w:r w:rsidR="00E23D27" w:rsidRPr="00E23D27">
        <w:rPr>
          <w:noProof/>
          <w:sz w:val="16"/>
          <w:szCs w:val="16"/>
          <w:lang w:eastAsia="ru-RU"/>
        </w:rPr>
        <w:drawing>
          <wp:inline distT="0" distB="0" distL="0" distR="0">
            <wp:extent cx="1628775" cy="4762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28775" cy="476250"/>
                    </a:xfrm>
                    <a:prstGeom prst="rect">
                      <a:avLst/>
                    </a:prstGeom>
                    <a:noFill/>
                    <a:ln>
                      <a:noFill/>
                    </a:ln>
                  </pic:spPr>
                </pic:pic>
              </a:graphicData>
            </a:graphic>
          </wp:inline>
        </w:drawing>
      </w:r>
      <w:r w:rsidR="00E23D27" w:rsidRPr="00E23D27">
        <w:rPr>
          <w:noProof/>
          <w:sz w:val="16"/>
          <w:szCs w:val="16"/>
          <w:lang w:eastAsia="ru-RU"/>
        </w:rPr>
        <w:t xml:space="preserve">            </w:t>
      </w:r>
      <w:r w:rsidR="00E23D27" w:rsidRPr="00E23D27">
        <w:rPr>
          <w:noProof/>
          <w:sz w:val="16"/>
          <w:szCs w:val="16"/>
          <w:lang w:eastAsia="ru-RU"/>
        </w:rPr>
        <w:drawing>
          <wp:inline distT="0" distB="0" distL="0" distR="0">
            <wp:extent cx="1743075" cy="571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43075" cy="571500"/>
                    </a:xfrm>
                    <a:prstGeom prst="rect">
                      <a:avLst/>
                    </a:prstGeom>
                    <a:noFill/>
                    <a:ln>
                      <a:noFill/>
                    </a:ln>
                  </pic:spPr>
                </pic:pic>
              </a:graphicData>
            </a:graphic>
          </wp:inline>
        </w:drawing>
      </w:r>
    </w:p>
    <w:p w:rsidR="007556FF" w:rsidRPr="00837E94" w:rsidRDefault="007556FF" w:rsidP="007556FF">
      <w:pPr>
        <w:pStyle w:val="affffffe"/>
        <w:suppressAutoHyphens/>
        <w:jc w:val="center"/>
        <w:rPr>
          <w:rFonts w:ascii="Helios-Regular" w:hAnsi="Helios-Regular" w:cs="Helios-Regular"/>
          <w:spacing w:val="4"/>
          <w:sz w:val="14"/>
          <w:szCs w:val="14"/>
        </w:rPr>
      </w:pPr>
    </w:p>
    <w:p w:rsidR="007556FF" w:rsidRPr="00837E94" w:rsidRDefault="007556FF" w:rsidP="007556FF">
      <w:pPr>
        <w:ind w:left="5670" w:firstLine="0"/>
        <w:jc w:val="center"/>
        <w:rPr>
          <w:sz w:val="24"/>
          <w:szCs w:val="24"/>
        </w:rPr>
      </w:pPr>
    </w:p>
    <w:p w:rsidR="005C08CA" w:rsidRDefault="005C08CA" w:rsidP="00E23D27">
      <w:pPr>
        <w:ind w:firstLine="0"/>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7556FF" w:rsidRDefault="007556FF" w:rsidP="007556FF">
      <w:pPr>
        <w:spacing w:line="240" w:lineRule="auto"/>
        <w:jc w:val="right"/>
        <w:rPr>
          <w:sz w:val="24"/>
          <w:szCs w:val="24"/>
        </w:rPr>
      </w:pPr>
      <w:r>
        <w:rPr>
          <w:sz w:val="24"/>
          <w:szCs w:val="24"/>
        </w:rPr>
        <w:t>Председатель закупочной комиссии -</w:t>
      </w:r>
    </w:p>
    <w:p w:rsidR="007556FF" w:rsidRDefault="00396245" w:rsidP="007556FF">
      <w:pPr>
        <w:spacing w:line="240" w:lineRule="auto"/>
        <w:jc w:val="right"/>
        <w:rPr>
          <w:sz w:val="24"/>
          <w:szCs w:val="24"/>
        </w:rPr>
      </w:pPr>
      <w:r>
        <w:rPr>
          <w:sz w:val="24"/>
          <w:szCs w:val="24"/>
        </w:rPr>
        <w:t>начальник Управления логистики</w:t>
      </w:r>
      <w:r w:rsidR="007556FF" w:rsidRPr="003C7995">
        <w:rPr>
          <w:sz w:val="24"/>
          <w:szCs w:val="24"/>
        </w:rPr>
        <w:t xml:space="preserve"> </w:t>
      </w:r>
    </w:p>
    <w:p w:rsidR="007556FF" w:rsidRPr="00C12FA4" w:rsidRDefault="00396245" w:rsidP="007556FF">
      <w:pPr>
        <w:spacing w:line="240" w:lineRule="auto"/>
        <w:jc w:val="right"/>
        <w:rPr>
          <w:sz w:val="24"/>
          <w:szCs w:val="24"/>
        </w:rPr>
      </w:pPr>
      <w:r>
        <w:rPr>
          <w:sz w:val="24"/>
          <w:szCs w:val="24"/>
        </w:rPr>
        <w:t>и материально-технического обеспечения</w:t>
      </w:r>
      <w:r w:rsidR="007556FF" w:rsidRPr="00C12FA4">
        <w:rPr>
          <w:sz w:val="24"/>
          <w:szCs w:val="24"/>
        </w:rPr>
        <w:t xml:space="preserve"> </w:t>
      </w:r>
    </w:p>
    <w:p w:rsidR="007556FF" w:rsidRPr="00C12FA4" w:rsidRDefault="00396245" w:rsidP="007556FF">
      <w:pPr>
        <w:spacing w:line="240" w:lineRule="auto"/>
        <w:jc w:val="right"/>
        <w:rPr>
          <w:sz w:val="24"/>
          <w:szCs w:val="24"/>
        </w:rPr>
      </w:pPr>
      <w:r>
        <w:rPr>
          <w:sz w:val="24"/>
          <w:szCs w:val="24"/>
        </w:rPr>
        <w:t xml:space="preserve">филиала </w:t>
      </w:r>
      <w:r w:rsidR="007556FF" w:rsidRPr="00C12FA4">
        <w:rPr>
          <w:sz w:val="24"/>
          <w:szCs w:val="24"/>
        </w:rPr>
        <w:t>ПАО «МРСК Центра»</w:t>
      </w:r>
      <w:r>
        <w:rPr>
          <w:sz w:val="24"/>
          <w:szCs w:val="24"/>
        </w:rPr>
        <w:t xml:space="preserve"> - «Костромаэнерго»</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 xml:space="preserve">____________________ </w:t>
      </w:r>
      <w:r w:rsidR="00396245">
        <w:rPr>
          <w:sz w:val="24"/>
          <w:szCs w:val="24"/>
        </w:rPr>
        <w:t>А.Н. Алешков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396245" w:rsidRDefault="00717F60" w:rsidP="007556FF">
      <w:pPr>
        <w:spacing w:line="264" w:lineRule="auto"/>
        <w:ind w:firstLine="0"/>
        <w:jc w:val="center"/>
        <w:rPr>
          <w:b/>
          <w:sz w:val="24"/>
          <w:szCs w:val="24"/>
        </w:rPr>
      </w:pPr>
      <w:r w:rsidRPr="00C12FA4">
        <w:rPr>
          <w:b/>
          <w:sz w:val="24"/>
          <w:szCs w:val="24"/>
        </w:rPr>
        <w:t xml:space="preserve">на право </w:t>
      </w:r>
      <w:r w:rsidRPr="00396245">
        <w:rPr>
          <w:b/>
          <w:sz w:val="24"/>
          <w:szCs w:val="24"/>
        </w:rPr>
        <w:t xml:space="preserve">заключения </w:t>
      </w:r>
      <w:r w:rsidR="00366652" w:rsidRPr="00396245">
        <w:rPr>
          <w:b/>
          <w:sz w:val="24"/>
          <w:szCs w:val="24"/>
        </w:rPr>
        <w:t>Договор</w:t>
      </w:r>
      <w:r w:rsidR="00396245" w:rsidRPr="00396245">
        <w:rPr>
          <w:b/>
          <w:sz w:val="24"/>
          <w:szCs w:val="24"/>
        </w:rPr>
        <w:t>а</w:t>
      </w:r>
      <w:r w:rsidR="00366652" w:rsidRPr="00396245">
        <w:rPr>
          <w:b/>
          <w:sz w:val="24"/>
          <w:szCs w:val="24"/>
        </w:rPr>
        <w:t xml:space="preserve"> на </w:t>
      </w:r>
    </w:p>
    <w:p w:rsidR="00396245" w:rsidRDefault="00366652" w:rsidP="007556FF">
      <w:pPr>
        <w:spacing w:line="264" w:lineRule="auto"/>
        <w:ind w:firstLine="0"/>
        <w:jc w:val="center"/>
        <w:rPr>
          <w:b/>
          <w:sz w:val="24"/>
          <w:szCs w:val="24"/>
        </w:rPr>
      </w:pPr>
      <w:r w:rsidRPr="00396245">
        <w:rPr>
          <w:b/>
          <w:sz w:val="24"/>
          <w:szCs w:val="24"/>
        </w:rPr>
        <w:t xml:space="preserve">оказание услуг по </w:t>
      </w:r>
      <w:r w:rsidR="00396245" w:rsidRPr="00396245">
        <w:rPr>
          <w:b/>
          <w:sz w:val="24"/>
          <w:szCs w:val="24"/>
        </w:rPr>
        <w:t>проведению замеров предельно допустимых выбросов</w:t>
      </w:r>
      <w:r w:rsidRPr="00396245">
        <w:rPr>
          <w:b/>
          <w:sz w:val="24"/>
          <w:szCs w:val="24"/>
        </w:rPr>
        <w:t xml:space="preserve"> </w:t>
      </w:r>
    </w:p>
    <w:p w:rsidR="00717F60" w:rsidRPr="00C12FA4" w:rsidRDefault="00366652" w:rsidP="007556FF">
      <w:pPr>
        <w:spacing w:line="264" w:lineRule="auto"/>
        <w:ind w:firstLine="0"/>
        <w:jc w:val="center"/>
        <w:rPr>
          <w:b/>
          <w:sz w:val="24"/>
          <w:szCs w:val="24"/>
        </w:rPr>
      </w:pPr>
      <w:r w:rsidRPr="00396245">
        <w:rPr>
          <w:b/>
          <w:sz w:val="24"/>
          <w:szCs w:val="24"/>
        </w:rPr>
        <w:t>для нужд ПАО «МРСК Центра»</w:t>
      </w:r>
      <w:r w:rsidR="007556FF" w:rsidRPr="00396245">
        <w:rPr>
          <w:b/>
          <w:sz w:val="24"/>
          <w:szCs w:val="24"/>
        </w:rPr>
        <w:t xml:space="preserve"> (филиал</w:t>
      </w:r>
      <w:r w:rsidR="00396245" w:rsidRPr="00396245">
        <w:rPr>
          <w:b/>
          <w:sz w:val="24"/>
          <w:szCs w:val="24"/>
        </w:rPr>
        <w:t>а</w:t>
      </w:r>
      <w:r w:rsidR="007556FF" w:rsidRPr="00396245">
        <w:rPr>
          <w:b/>
          <w:sz w:val="24"/>
          <w:szCs w:val="24"/>
        </w:rPr>
        <w:t xml:space="preserve"> </w:t>
      </w:r>
      <w:r w:rsidR="00396245" w:rsidRPr="00396245">
        <w:rPr>
          <w:b/>
          <w:sz w:val="24"/>
          <w:szCs w:val="24"/>
        </w:rPr>
        <w:t>«Костромаэнерго»</w:t>
      </w:r>
      <w:r w:rsidR="007556FF" w:rsidRPr="00396245">
        <w:rPr>
          <w:b/>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E23D27">
        <w:rPr>
          <w:sz w:val="24"/>
          <w:szCs w:val="24"/>
        </w:rPr>
        <w:t>Кострома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36E26" w:rsidRDefault="00A51E77">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36E26">
        <w:rPr>
          <w:noProof/>
        </w:rPr>
        <w:t>1</w:t>
      </w:r>
      <w:r w:rsidR="00536E26">
        <w:rPr>
          <w:rFonts w:asciiTheme="minorHAnsi" w:eastAsiaTheme="minorEastAsia" w:hAnsiTheme="minorHAnsi" w:cstheme="minorBidi"/>
          <w:b w:val="0"/>
          <w:caps w:val="0"/>
          <w:noProof/>
          <w:szCs w:val="22"/>
          <w:lang w:eastAsia="ru-RU"/>
        </w:rPr>
        <w:tab/>
      </w:r>
      <w:r w:rsidR="00536E26">
        <w:rPr>
          <w:noProof/>
        </w:rPr>
        <w:t>Общие положения</w:t>
      </w:r>
      <w:r w:rsidR="00536E26">
        <w:rPr>
          <w:noProof/>
        </w:rPr>
        <w:tab/>
      </w:r>
      <w:r>
        <w:rPr>
          <w:noProof/>
        </w:rPr>
        <w:fldChar w:fldCharType="begin"/>
      </w:r>
      <w:r w:rsidR="00536E26">
        <w:rPr>
          <w:noProof/>
        </w:rPr>
        <w:instrText xml:space="preserve"> PAGEREF _Toc441130432 \h </w:instrText>
      </w:r>
      <w:r>
        <w:rPr>
          <w:noProof/>
        </w:rPr>
      </w:r>
      <w:r>
        <w:rPr>
          <w:noProof/>
        </w:rPr>
        <w:fldChar w:fldCharType="separate"/>
      </w:r>
      <w:r w:rsidR="00832F91">
        <w:rPr>
          <w:noProof/>
        </w:rPr>
        <w:t>4</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51E77">
        <w:rPr>
          <w:noProof/>
        </w:rPr>
        <w:fldChar w:fldCharType="begin"/>
      </w:r>
      <w:r>
        <w:rPr>
          <w:noProof/>
        </w:rPr>
        <w:instrText xml:space="preserve"> PAGEREF _Toc441130433 \h </w:instrText>
      </w:r>
      <w:r w:rsidR="00A51E77">
        <w:rPr>
          <w:noProof/>
        </w:rPr>
      </w:r>
      <w:r w:rsidR="00A51E77">
        <w:rPr>
          <w:noProof/>
        </w:rPr>
        <w:fldChar w:fldCharType="separate"/>
      </w:r>
      <w:r w:rsidR="00832F91">
        <w:rPr>
          <w:noProof/>
        </w:rPr>
        <w:t>4</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51E77">
        <w:rPr>
          <w:noProof/>
        </w:rPr>
        <w:fldChar w:fldCharType="begin"/>
      </w:r>
      <w:r>
        <w:rPr>
          <w:noProof/>
        </w:rPr>
        <w:instrText xml:space="preserve"> PAGEREF _Toc441130434 \h </w:instrText>
      </w:r>
      <w:r w:rsidR="00A51E77">
        <w:rPr>
          <w:noProof/>
        </w:rPr>
      </w:r>
      <w:r w:rsidR="00A51E77">
        <w:rPr>
          <w:noProof/>
        </w:rPr>
        <w:fldChar w:fldCharType="separate"/>
      </w:r>
      <w:r w:rsidR="00832F91">
        <w:rPr>
          <w:noProof/>
        </w:rPr>
        <w:t>5</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51E77">
        <w:rPr>
          <w:noProof/>
        </w:rPr>
        <w:fldChar w:fldCharType="begin"/>
      </w:r>
      <w:r>
        <w:rPr>
          <w:noProof/>
        </w:rPr>
        <w:instrText xml:space="preserve"> PAGEREF _Toc441130435 \h </w:instrText>
      </w:r>
      <w:r w:rsidR="00A51E77">
        <w:rPr>
          <w:noProof/>
        </w:rPr>
      </w:r>
      <w:r w:rsidR="00A51E77">
        <w:rPr>
          <w:noProof/>
        </w:rPr>
        <w:fldChar w:fldCharType="separate"/>
      </w:r>
      <w:r w:rsidR="00832F91">
        <w:rPr>
          <w:noProof/>
        </w:rPr>
        <w:t>6</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51E77">
        <w:rPr>
          <w:noProof/>
        </w:rPr>
        <w:fldChar w:fldCharType="begin"/>
      </w:r>
      <w:r>
        <w:rPr>
          <w:noProof/>
        </w:rPr>
        <w:instrText xml:space="preserve"> PAGEREF _Toc441130436 \h </w:instrText>
      </w:r>
      <w:r w:rsidR="00A51E77">
        <w:rPr>
          <w:noProof/>
        </w:rPr>
      </w:r>
      <w:r w:rsidR="00A51E77">
        <w:rPr>
          <w:noProof/>
        </w:rPr>
        <w:fldChar w:fldCharType="separate"/>
      </w:r>
      <w:r w:rsidR="00832F91">
        <w:rPr>
          <w:noProof/>
        </w:rPr>
        <w:t>6</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51E77">
        <w:rPr>
          <w:noProof/>
        </w:rPr>
        <w:fldChar w:fldCharType="begin"/>
      </w:r>
      <w:r>
        <w:rPr>
          <w:noProof/>
        </w:rPr>
        <w:instrText xml:space="preserve"> PAGEREF _Toc441130437 \h </w:instrText>
      </w:r>
      <w:r w:rsidR="00A51E77">
        <w:rPr>
          <w:noProof/>
        </w:rPr>
      </w:r>
      <w:r w:rsidR="00A51E77">
        <w:rPr>
          <w:noProof/>
        </w:rPr>
        <w:fldChar w:fldCharType="separate"/>
      </w:r>
      <w:r w:rsidR="00832F91">
        <w:rPr>
          <w:noProof/>
        </w:rPr>
        <w:t>6</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A51E77">
        <w:rPr>
          <w:noProof/>
        </w:rPr>
        <w:fldChar w:fldCharType="begin"/>
      </w:r>
      <w:r>
        <w:rPr>
          <w:noProof/>
        </w:rPr>
        <w:instrText xml:space="preserve"> PAGEREF _Toc441130438 \h </w:instrText>
      </w:r>
      <w:r w:rsidR="00A51E77">
        <w:rPr>
          <w:noProof/>
        </w:rPr>
      </w:r>
      <w:r w:rsidR="00A51E77">
        <w:rPr>
          <w:noProof/>
        </w:rPr>
        <w:fldChar w:fldCharType="separate"/>
      </w:r>
      <w:r w:rsidR="00832F91">
        <w:rPr>
          <w:noProof/>
        </w:rPr>
        <w:t>8</w:t>
      </w:r>
      <w:r w:rsidR="00A51E77">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9872D2">
        <w:rPr>
          <w:noProof/>
        </w:rPr>
        <w:t>Антикоррупционная оговорка, включаемая в проект договора</w:t>
      </w:r>
      <w:r>
        <w:rPr>
          <w:noProof/>
        </w:rPr>
        <w:tab/>
      </w:r>
      <w:r w:rsidR="00A51E77">
        <w:rPr>
          <w:noProof/>
        </w:rPr>
        <w:fldChar w:fldCharType="begin"/>
      </w:r>
      <w:r>
        <w:rPr>
          <w:noProof/>
        </w:rPr>
        <w:instrText xml:space="preserve"> PAGEREF _Toc441130445 \h </w:instrText>
      </w:r>
      <w:r w:rsidR="00A51E77">
        <w:rPr>
          <w:noProof/>
        </w:rPr>
      </w:r>
      <w:r w:rsidR="00A51E77">
        <w:rPr>
          <w:noProof/>
        </w:rPr>
        <w:fldChar w:fldCharType="separate"/>
      </w:r>
      <w:r w:rsidR="00832F91">
        <w:rPr>
          <w:noProof/>
        </w:rPr>
        <w:t>9</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51E77">
        <w:rPr>
          <w:noProof/>
        </w:rPr>
        <w:fldChar w:fldCharType="begin"/>
      </w:r>
      <w:r>
        <w:rPr>
          <w:noProof/>
        </w:rPr>
        <w:instrText xml:space="preserve"> PAGEREF _Toc441130446 \h </w:instrText>
      </w:r>
      <w:r w:rsidR="00A51E77">
        <w:rPr>
          <w:noProof/>
        </w:rPr>
      </w:r>
      <w:r w:rsidR="00A51E77">
        <w:rPr>
          <w:noProof/>
        </w:rPr>
        <w:fldChar w:fldCharType="separate"/>
      </w:r>
      <w:r w:rsidR="00832F91">
        <w:rPr>
          <w:noProof/>
        </w:rPr>
        <w:t>9</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9872D2">
        <w:rPr>
          <w:bCs w:val="0"/>
          <w:noProof/>
        </w:rPr>
        <w:t>Антикоррупционная оговорка, включаемая в проект договора</w:t>
      </w:r>
      <w:r>
        <w:rPr>
          <w:noProof/>
        </w:rPr>
        <w:tab/>
      </w:r>
      <w:r w:rsidR="00A51E77">
        <w:rPr>
          <w:noProof/>
        </w:rPr>
        <w:fldChar w:fldCharType="begin"/>
      </w:r>
      <w:r>
        <w:rPr>
          <w:noProof/>
        </w:rPr>
        <w:instrText xml:space="preserve"> PAGEREF _Toc441130450 \h </w:instrText>
      </w:r>
      <w:r w:rsidR="00A51E77">
        <w:rPr>
          <w:noProof/>
        </w:rPr>
      </w:r>
      <w:r w:rsidR="00A51E77">
        <w:rPr>
          <w:noProof/>
        </w:rPr>
        <w:fldChar w:fldCharType="separate"/>
      </w:r>
      <w:r w:rsidR="00832F91">
        <w:rPr>
          <w:noProof/>
        </w:rPr>
        <w:t>9</w:t>
      </w:r>
      <w:r w:rsidR="00A51E77">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51E77">
        <w:rPr>
          <w:noProof/>
        </w:rPr>
        <w:fldChar w:fldCharType="begin"/>
      </w:r>
      <w:r>
        <w:rPr>
          <w:noProof/>
        </w:rPr>
        <w:instrText xml:space="preserve"> PAGEREF _Toc441130454 \h </w:instrText>
      </w:r>
      <w:r w:rsidR="00A51E77">
        <w:rPr>
          <w:noProof/>
        </w:rPr>
      </w:r>
      <w:r w:rsidR="00A51E77">
        <w:rPr>
          <w:noProof/>
        </w:rPr>
        <w:fldChar w:fldCharType="separate"/>
      </w:r>
      <w:r w:rsidR="00832F91">
        <w:rPr>
          <w:noProof/>
        </w:rPr>
        <w:t>12</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51E77">
        <w:rPr>
          <w:noProof/>
        </w:rPr>
        <w:fldChar w:fldCharType="begin"/>
      </w:r>
      <w:r>
        <w:rPr>
          <w:noProof/>
        </w:rPr>
        <w:instrText xml:space="preserve"> PAGEREF _Toc441130455 \h </w:instrText>
      </w:r>
      <w:r w:rsidR="00A51E77">
        <w:rPr>
          <w:noProof/>
        </w:rPr>
      </w:r>
      <w:r w:rsidR="00A51E77">
        <w:rPr>
          <w:noProof/>
        </w:rPr>
        <w:fldChar w:fldCharType="separate"/>
      </w:r>
      <w:r w:rsidR="00832F91">
        <w:rPr>
          <w:noProof/>
        </w:rPr>
        <w:t>12</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51E77">
        <w:rPr>
          <w:noProof/>
        </w:rPr>
        <w:fldChar w:fldCharType="begin"/>
      </w:r>
      <w:r>
        <w:rPr>
          <w:noProof/>
        </w:rPr>
        <w:instrText xml:space="preserve"> PAGEREF _Toc441130458 \h </w:instrText>
      </w:r>
      <w:r w:rsidR="00A51E77">
        <w:rPr>
          <w:noProof/>
        </w:rPr>
      </w:r>
      <w:r w:rsidR="00A51E77">
        <w:rPr>
          <w:noProof/>
        </w:rPr>
        <w:fldChar w:fldCharType="separate"/>
      </w:r>
      <w:r w:rsidR="00832F91">
        <w:rPr>
          <w:noProof/>
        </w:rPr>
        <w:t>12</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51E77">
        <w:rPr>
          <w:noProof/>
        </w:rPr>
        <w:fldChar w:fldCharType="begin"/>
      </w:r>
      <w:r>
        <w:rPr>
          <w:noProof/>
        </w:rPr>
        <w:instrText xml:space="preserve"> PAGEREF _Toc441130459 \h </w:instrText>
      </w:r>
      <w:r w:rsidR="00A51E77">
        <w:rPr>
          <w:noProof/>
        </w:rPr>
      </w:r>
      <w:r w:rsidR="00A51E77">
        <w:rPr>
          <w:noProof/>
        </w:rPr>
        <w:fldChar w:fldCharType="separate"/>
      </w:r>
      <w:r w:rsidR="00832F91">
        <w:rPr>
          <w:noProof/>
        </w:rPr>
        <w:t>13</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w:t>
      </w:r>
      <w:bookmarkStart w:id="6" w:name="_GoBack"/>
      <w:bookmarkEnd w:id="6"/>
      <w:r>
        <w:rPr>
          <w:noProof/>
        </w:rPr>
        <w:t>ача Заявок и их прием</w:t>
      </w:r>
      <w:r>
        <w:rPr>
          <w:noProof/>
        </w:rPr>
        <w:tab/>
      </w:r>
      <w:r w:rsidR="00A51E77">
        <w:rPr>
          <w:noProof/>
        </w:rPr>
        <w:fldChar w:fldCharType="begin"/>
      </w:r>
      <w:r>
        <w:rPr>
          <w:noProof/>
        </w:rPr>
        <w:instrText xml:space="preserve"> PAGEREF _Toc441130474 \h </w:instrText>
      </w:r>
      <w:r w:rsidR="00A51E77">
        <w:rPr>
          <w:noProof/>
        </w:rPr>
      </w:r>
      <w:r w:rsidR="00A51E77">
        <w:rPr>
          <w:noProof/>
        </w:rPr>
        <w:fldChar w:fldCharType="separate"/>
      </w:r>
      <w:r w:rsidR="00832F91">
        <w:rPr>
          <w:noProof/>
        </w:rPr>
        <w:t>27</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51E77">
        <w:rPr>
          <w:noProof/>
        </w:rPr>
        <w:fldChar w:fldCharType="begin"/>
      </w:r>
      <w:r>
        <w:rPr>
          <w:noProof/>
        </w:rPr>
        <w:instrText xml:space="preserve"> PAGEREF _Toc441130477 \h </w:instrText>
      </w:r>
      <w:r w:rsidR="00A51E77">
        <w:rPr>
          <w:noProof/>
        </w:rPr>
      </w:r>
      <w:r w:rsidR="00A51E77">
        <w:rPr>
          <w:noProof/>
        </w:rPr>
        <w:fldChar w:fldCharType="separate"/>
      </w:r>
      <w:r w:rsidR="00832F91">
        <w:rPr>
          <w:noProof/>
        </w:rPr>
        <w:t>27</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51E77">
        <w:rPr>
          <w:noProof/>
        </w:rPr>
        <w:fldChar w:fldCharType="begin"/>
      </w:r>
      <w:r>
        <w:rPr>
          <w:noProof/>
        </w:rPr>
        <w:instrText xml:space="preserve"> PAGEREF _Toc441130478 \h </w:instrText>
      </w:r>
      <w:r w:rsidR="00A51E77">
        <w:rPr>
          <w:noProof/>
        </w:rPr>
      </w:r>
      <w:r w:rsidR="00A51E77">
        <w:rPr>
          <w:noProof/>
        </w:rPr>
        <w:fldChar w:fldCharType="separate"/>
      </w:r>
      <w:r w:rsidR="00832F91">
        <w:rPr>
          <w:noProof/>
        </w:rPr>
        <w:t>27</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A51E77">
        <w:rPr>
          <w:noProof/>
        </w:rPr>
        <w:fldChar w:fldCharType="begin"/>
      </w:r>
      <w:r>
        <w:rPr>
          <w:noProof/>
        </w:rPr>
        <w:instrText xml:space="preserve"> PAGEREF _Toc441130483 \h </w:instrText>
      </w:r>
      <w:r w:rsidR="00A51E77">
        <w:rPr>
          <w:noProof/>
        </w:rPr>
      </w:r>
      <w:r w:rsidR="00A51E77">
        <w:rPr>
          <w:noProof/>
        </w:rPr>
        <w:fldChar w:fldCharType="separate"/>
      </w:r>
      <w:r w:rsidR="00832F91">
        <w:rPr>
          <w:noProof/>
        </w:rPr>
        <w:t>30</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A51E77">
        <w:rPr>
          <w:noProof/>
        </w:rPr>
        <w:fldChar w:fldCharType="begin"/>
      </w:r>
      <w:r>
        <w:rPr>
          <w:noProof/>
        </w:rPr>
        <w:instrText xml:space="preserve"> PAGEREF _Toc441130484 \h </w:instrText>
      </w:r>
      <w:r w:rsidR="00A51E77">
        <w:rPr>
          <w:noProof/>
        </w:rPr>
      </w:r>
      <w:r w:rsidR="00A51E77">
        <w:rPr>
          <w:noProof/>
        </w:rPr>
        <w:fldChar w:fldCharType="separate"/>
      </w:r>
      <w:r w:rsidR="00832F91">
        <w:rPr>
          <w:noProof/>
        </w:rPr>
        <w:t>32</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51E77">
        <w:rPr>
          <w:noProof/>
        </w:rPr>
        <w:fldChar w:fldCharType="begin"/>
      </w:r>
      <w:r>
        <w:rPr>
          <w:noProof/>
        </w:rPr>
        <w:instrText xml:space="preserve"> PAGEREF _Toc441130485 \h </w:instrText>
      </w:r>
      <w:r w:rsidR="00A51E77">
        <w:rPr>
          <w:noProof/>
        </w:rPr>
      </w:r>
      <w:r w:rsidR="00A51E77">
        <w:rPr>
          <w:noProof/>
        </w:rPr>
        <w:fldChar w:fldCharType="separate"/>
      </w:r>
      <w:r w:rsidR="00832F91">
        <w:rPr>
          <w:noProof/>
        </w:rPr>
        <w:t>33</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51E77">
        <w:rPr>
          <w:noProof/>
        </w:rPr>
        <w:fldChar w:fldCharType="begin"/>
      </w:r>
      <w:r>
        <w:rPr>
          <w:noProof/>
        </w:rPr>
        <w:instrText xml:space="preserve"> PAGEREF _Toc441130486 \h </w:instrText>
      </w:r>
      <w:r w:rsidR="00A51E77">
        <w:rPr>
          <w:noProof/>
        </w:rPr>
      </w:r>
      <w:r w:rsidR="00A51E77">
        <w:rPr>
          <w:noProof/>
        </w:rPr>
        <w:fldChar w:fldCharType="separate"/>
      </w:r>
      <w:r w:rsidR="00832F91">
        <w:rPr>
          <w:noProof/>
        </w:rPr>
        <w:t>33</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A51E77">
        <w:rPr>
          <w:noProof/>
        </w:rPr>
        <w:fldChar w:fldCharType="begin"/>
      </w:r>
      <w:r>
        <w:rPr>
          <w:noProof/>
        </w:rPr>
        <w:instrText xml:space="preserve"> PAGEREF _Toc441130487 \h </w:instrText>
      </w:r>
      <w:r w:rsidR="00A51E77">
        <w:rPr>
          <w:noProof/>
        </w:rPr>
      </w:r>
      <w:r w:rsidR="00A51E77">
        <w:rPr>
          <w:noProof/>
        </w:rPr>
        <w:fldChar w:fldCharType="separate"/>
      </w:r>
      <w:r w:rsidR="00832F91">
        <w:rPr>
          <w:noProof/>
        </w:rPr>
        <w:t>34</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51E77">
        <w:rPr>
          <w:noProof/>
        </w:rPr>
        <w:fldChar w:fldCharType="begin"/>
      </w:r>
      <w:r>
        <w:rPr>
          <w:noProof/>
        </w:rPr>
        <w:instrText xml:space="preserve"> PAGEREF _Toc441130488 \h </w:instrText>
      </w:r>
      <w:r w:rsidR="00A51E77">
        <w:rPr>
          <w:noProof/>
        </w:rPr>
      </w:r>
      <w:r w:rsidR="00A51E77">
        <w:rPr>
          <w:noProof/>
        </w:rPr>
        <w:fldChar w:fldCharType="separate"/>
      </w:r>
      <w:r w:rsidR="00832F91">
        <w:rPr>
          <w:noProof/>
        </w:rPr>
        <w:t>34</w:t>
      </w:r>
      <w:r w:rsidR="00A51E77">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sidRPr="009872D2">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51E77">
        <w:rPr>
          <w:noProof/>
        </w:rPr>
        <w:fldChar w:fldCharType="begin"/>
      </w:r>
      <w:r>
        <w:rPr>
          <w:noProof/>
        </w:rPr>
        <w:instrText xml:space="preserve"> PAGEREF _Toc441130489 \h </w:instrText>
      </w:r>
      <w:r w:rsidR="00A51E77">
        <w:rPr>
          <w:noProof/>
        </w:rPr>
      </w:r>
      <w:r w:rsidR="00A51E77">
        <w:rPr>
          <w:noProof/>
        </w:rPr>
        <w:fldChar w:fldCharType="separate"/>
      </w:r>
      <w:r w:rsidR="00832F91">
        <w:rPr>
          <w:noProof/>
        </w:rPr>
        <w:t>35</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A51E77">
        <w:rPr>
          <w:noProof/>
        </w:rPr>
        <w:fldChar w:fldCharType="begin"/>
      </w:r>
      <w:r>
        <w:rPr>
          <w:noProof/>
        </w:rPr>
        <w:instrText xml:space="preserve"> PAGEREF _Toc441130490 \h </w:instrText>
      </w:r>
      <w:r w:rsidR="00A51E77">
        <w:rPr>
          <w:noProof/>
        </w:rPr>
      </w:r>
      <w:r w:rsidR="00A51E77">
        <w:rPr>
          <w:noProof/>
        </w:rPr>
        <w:fldChar w:fldCharType="separate"/>
      </w:r>
      <w:r w:rsidR="00832F91">
        <w:rPr>
          <w:noProof/>
        </w:rPr>
        <w:t>35</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A51E77">
        <w:rPr>
          <w:noProof/>
        </w:rPr>
        <w:fldChar w:fldCharType="begin"/>
      </w:r>
      <w:r>
        <w:rPr>
          <w:noProof/>
        </w:rPr>
        <w:instrText xml:space="preserve"> PAGEREF _Toc441130492 \h </w:instrText>
      </w:r>
      <w:r w:rsidR="00A51E77">
        <w:rPr>
          <w:noProof/>
        </w:rPr>
      </w:r>
      <w:r w:rsidR="00A51E77">
        <w:rPr>
          <w:noProof/>
        </w:rPr>
        <w:fldChar w:fldCharType="separate"/>
      </w:r>
      <w:r w:rsidR="00832F91">
        <w:rPr>
          <w:noProof/>
        </w:rPr>
        <w:t>35</w:t>
      </w:r>
      <w:r w:rsidR="00A51E77">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51E77">
        <w:rPr>
          <w:noProof/>
        </w:rPr>
        <w:fldChar w:fldCharType="begin"/>
      </w:r>
      <w:r>
        <w:rPr>
          <w:noProof/>
        </w:rPr>
        <w:instrText xml:space="preserve"> PAGEREF _Toc441130494 \h </w:instrText>
      </w:r>
      <w:r w:rsidR="00A51E77">
        <w:rPr>
          <w:noProof/>
        </w:rPr>
      </w:r>
      <w:r w:rsidR="00A51E77">
        <w:rPr>
          <w:noProof/>
        </w:rPr>
        <w:fldChar w:fldCharType="separate"/>
      </w:r>
      <w:r w:rsidR="00832F91">
        <w:rPr>
          <w:noProof/>
        </w:rPr>
        <w:t>36</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51E77">
        <w:rPr>
          <w:noProof/>
        </w:rPr>
        <w:fldChar w:fldCharType="begin"/>
      </w:r>
      <w:r>
        <w:rPr>
          <w:noProof/>
        </w:rPr>
        <w:instrText xml:space="preserve"> PAGEREF _Toc441130495 \h </w:instrText>
      </w:r>
      <w:r w:rsidR="00A51E77">
        <w:rPr>
          <w:noProof/>
        </w:rPr>
      </w:r>
      <w:r w:rsidR="00A51E77">
        <w:rPr>
          <w:noProof/>
        </w:rPr>
        <w:fldChar w:fldCharType="separate"/>
      </w:r>
      <w:r w:rsidR="00832F91">
        <w:rPr>
          <w:noProof/>
        </w:rPr>
        <w:t>36</w:t>
      </w:r>
      <w:r w:rsidR="00A51E77">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A51E77">
        <w:rPr>
          <w:noProof/>
        </w:rPr>
        <w:fldChar w:fldCharType="begin"/>
      </w:r>
      <w:r>
        <w:rPr>
          <w:noProof/>
        </w:rPr>
        <w:instrText xml:space="preserve"> PAGEREF _Toc441130496 \h </w:instrText>
      </w:r>
      <w:r w:rsidR="00A51E77">
        <w:rPr>
          <w:noProof/>
        </w:rPr>
      </w:r>
      <w:r w:rsidR="00A51E77">
        <w:rPr>
          <w:noProof/>
        </w:rPr>
        <w:fldChar w:fldCharType="separate"/>
      </w:r>
      <w:r w:rsidR="00832F91">
        <w:rPr>
          <w:noProof/>
        </w:rPr>
        <w:t>36</w:t>
      </w:r>
      <w:r w:rsidR="00A51E77">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51E77">
        <w:rPr>
          <w:noProof/>
        </w:rPr>
        <w:fldChar w:fldCharType="begin"/>
      </w:r>
      <w:r>
        <w:rPr>
          <w:noProof/>
        </w:rPr>
        <w:instrText xml:space="preserve"> PAGEREF _Toc441130498 \h </w:instrText>
      </w:r>
      <w:r w:rsidR="00A51E77">
        <w:rPr>
          <w:noProof/>
        </w:rPr>
      </w:r>
      <w:r w:rsidR="00A51E77">
        <w:rPr>
          <w:noProof/>
        </w:rPr>
        <w:fldChar w:fldCharType="separate"/>
      </w:r>
      <w:r w:rsidR="00832F91">
        <w:rPr>
          <w:noProof/>
        </w:rPr>
        <w:t>40</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9872D2">
        <w:rPr>
          <w:bCs w:val="0"/>
          <w:noProof/>
        </w:rPr>
        <w:t>услуг</w:t>
      </w:r>
      <w:r>
        <w:rPr>
          <w:noProof/>
        </w:rPr>
        <w:t xml:space="preserve"> (форма 2)</w:t>
      </w:r>
      <w:r>
        <w:rPr>
          <w:noProof/>
        </w:rPr>
        <w:tab/>
      </w:r>
      <w:r w:rsidR="00A51E77">
        <w:rPr>
          <w:noProof/>
        </w:rPr>
        <w:fldChar w:fldCharType="begin"/>
      </w:r>
      <w:r>
        <w:rPr>
          <w:noProof/>
        </w:rPr>
        <w:instrText xml:space="preserve"> PAGEREF _Toc441130500 \h </w:instrText>
      </w:r>
      <w:r w:rsidR="00A51E77">
        <w:rPr>
          <w:noProof/>
        </w:rPr>
      </w:r>
      <w:r w:rsidR="00A51E77">
        <w:rPr>
          <w:noProof/>
        </w:rPr>
        <w:fldChar w:fldCharType="separate"/>
      </w:r>
      <w:r w:rsidR="00832F91">
        <w:rPr>
          <w:noProof/>
        </w:rPr>
        <w:t>42</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5.3</w:t>
      </w:r>
      <w:r>
        <w:rPr>
          <w:rFonts w:asciiTheme="minorHAnsi" w:eastAsiaTheme="minorEastAsia" w:hAnsiTheme="minorHAnsi" w:cstheme="minorBidi"/>
          <w:b w:val="0"/>
          <w:bCs w:val="0"/>
          <w:noProof/>
          <w:sz w:val="22"/>
          <w:szCs w:val="22"/>
          <w:lang w:eastAsia="ru-RU"/>
        </w:rPr>
        <w:tab/>
      </w:r>
      <w:r w:rsidRPr="009872D2">
        <w:rPr>
          <w:noProof/>
          <w:color w:val="000000"/>
        </w:rPr>
        <w:t>Техническое предложение (форма 3)</w:t>
      </w:r>
      <w:r>
        <w:rPr>
          <w:noProof/>
        </w:rPr>
        <w:tab/>
      </w:r>
      <w:r w:rsidR="00A51E77">
        <w:rPr>
          <w:noProof/>
        </w:rPr>
        <w:fldChar w:fldCharType="begin"/>
      </w:r>
      <w:r>
        <w:rPr>
          <w:noProof/>
        </w:rPr>
        <w:instrText xml:space="preserve"> PAGEREF _Toc441130503 \h </w:instrText>
      </w:r>
      <w:r w:rsidR="00A51E77">
        <w:rPr>
          <w:noProof/>
        </w:rPr>
      </w:r>
      <w:r w:rsidR="00A51E77">
        <w:rPr>
          <w:noProof/>
        </w:rPr>
        <w:fldChar w:fldCharType="separate"/>
      </w:r>
      <w:r w:rsidR="00832F91">
        <w:rPr>
          <w:noProof/>
        </w:rPr>
        <w:t>44</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A51E77">
        <w:rPr>
          <w:noProof/>
        </w:rPr>
        <w:fldChar w:fldCharType="begin"/>
      </w:r>
      <w:r>
        <w:rPr>
          <w:noProof/>
        </w:rPr>
        <w:instrText xml:space="preserve"> PAGEREF _Toc441130506 \h </w:instrText>
      </w:r>
      <w:r w:rsidR="00A51E77">
        <w:rPr>
          <w:noProof/>
        </w:rPr>
      </w:r>
      <w:r w:rsidR="00A51E77">
        <w:rPr>
          <w:noProof/>
        </w:rPr>
        <w:fldChar w:fldCharType="separate"/>
      </w:r>
      <w:r w:rsidR="00832F91">
        <w:rPr>
          <w:noProof/>
        </w:rPr>
        <w:t>46</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A51E77">
        <w:rPr>
          <w:noProof/>
        </w:rPr>
        <w:fldChar w:fldCharType="begin"/>
      </w:r>
      <w:r>
        <w:rPr>
          <w:noProof/>
        </w:rPr>
        <w:instrText xml:space="preserve"> PAGEREF _Toc441130509 \h </w:instrText>
      </w:r>
      <w:r w:rsidR="00A51E77">
        <w:rPr>
          <w:noProof/>
        </w:rPr>
      </w:r>
      <w:r w:rsidR="00A51E77">
        <w:rPr>
          <w:noProof/>
        </w:rPr>
        <w:fldChar w:fldCharType="separate"/>
      </w:r>
      <w:r w:rsidR="00832F91">
        <w:rPr>
          <w:noProof/>
        </w:rPr>
        <w:t>48</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5.6</w:t>
      </w:r>
      <w:r>
        <w:rPr>
          <w:rFonts w:asciiTheme="minorHAnsi" w:eastAsiaTheme="minorEastAsia" w:hAnsiTheme="minorHAnsi" w:cstheme="minorBidi"/>
          <w:b w:val="0"/>
          <w:bCs w:val="0"/>
          <w:noProof/>
          <w:sz w:val="22"/>
          <w:szCs w:val="22"/>
          <w:lang w:eastAsia="ru-RU"/>
        </w:rPr>
        <w:tab/>
      </w:r>
      <w:r w:rsidRPr="009872D2">
        <w:rPr>
          <w:noProof/>
          <w:color w:val="000000"/>
        </w:rPr>
        <w:t>Протокол разногласий к проекту Договора (форма 6)</w:t>
      </w:r>
      <w:r>
        <w:rPr>
          <w:noProof/>
        </w:rPr>
        <w:tab/>
      </w:r>
      <w:r w:rsidR="00A51E77">
        <w:rPr>
          <w:noProof/>
        </w:rPr>
        <w:fldChar w:fldCharType="begin"/>
      </w:r>
      <w:r>
        <w:rPr>
          <w:noProof/>
        </w:rPr>
        <w:instrText xml:space="preserve"> PAGEREF _Toc441130512 \h </w:instrText>
      </w:r>
      <w:r w:rsidR="00A51E77">
        <w:rPr>
          <w:noProof/>
        </w:rPr>
      </w:r>
      <w:r w:rsidR="00A51E77">
        <w:rPr>
          <w:noProof/>
        </w:rPr>
        <w:fldChar w:fldCharType="separate"/>
      </w:r>
      <w:r w:rsidR="00832F91">
        <w:rPr>
          <w:noProof/>
        </w:rPr>
        <w:t>50</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A51E77">
        <w:rPr>
          <w:noProof/>
        </w:rPr>
        <w:fldChar w:fldCharType="begin"/>
      </w:r>
      <w:r>
        <w:rPr>
          <w:noProof/>
        </w:rPr>
        <w:instrText xml:space="preserve"> PAGEREF _Toc441130515 \h </w:instrText>
      </w:r>
      <w:r w:rsidR="00A51E77">
        <w:rPr>
          <w:noProof/>
        </w:rPr>
      </w:r>
      <w:r w:rsidR="00A51E77">
        <w:rPr>
          <w:noProof/>
        </w:rPr>
        <w:fldChar w:fldCharType="separate"/>
      </w:r>
      <w:r w:rsidR="00832F91">
        <w:rPr>
          <w:noProof/>
        </w:rPr>
        <w:t>52</w:t>
      </w:r>
      <w:r w:rsidR="00A51E77">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sidRPr="009872D2">
        <w:rPr>
          <w:noProof/>
        </w:rPr>
        <w:t>5.7.1</w:t>
      </w:r>
      <w:r>
        <w:rPr>
          <w:rFonts w:asciiTheme="minorHAnsi" w:eastAsiaTheme="minorEastAsia" w:hAnsiTheme="minorHAnsi" w:cstheme="minorBidi"/>
          <w:bCs w:val="0"/>
          <w:iCs w:val="0"/>
          <w:noProof/>
          <w:sz w:val="22"/>
          <w:szCs w:val="22"/>
          <w:lang w:eastAsia="ru-RU"/>
        </w:rPr>
        <w:tab/>
      </w:r>
      <w:r w:rsidRPr="009872D2">
        <w:rPr>
          <w:noProof/>
        </w:rPr>
        <w:t>Форма Анкеты Участника</w:t>
      </w:r>
      <w:r>
        <w:rPr>
          <w:noProof/>
        </w:rPr>
        <w:tab/>
      </w:r>
      <w:r w:rsidR="00A51E77">
        <w:rPr>
          <w:noProof/>
        </w:rPr>
        <w:fldChar w:fldCharType="begin"/>
      </w:r>
      <w:r>
        <w:rPr>
          <w:noProof/>
        </w:rPr>
        <w:instrText xml:space="preserve"> PAGEREF _Toc441130516 \h </w:instrText>
      </w:r>
      <w:r w:rsidR="00A51E77">
        <w:rPr>
          <w:noProof/>
        </w:rPr>
      </w:r>
      <w:r w:rsidR="00A51E77">
        <w:rPr>
          <w:noProof/>
        </w:rPr>
        <w:fldChar w:fldCharType="separate"/>
      </w:r>
      <w:r w:rsidR="00832F91">
        <w:rPr>
          <w:noProof/>
        </w:rPr>
        <w:t>52</w:t>
      </w:r>
      <w:r w:rsidR="00A51E77">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sidRPr="009872D2">
        <w:rPr>
          <w:noProof/>
        </w:rPr>
        <w:t>5.7.2</w:t>
      </w:r>
      <w:r>
        <w:rPr>
          <w:rFonts w:asciiTheme="minorHAnsi" w:eastAsiaTheme="minorEastAsia" w:hAnsiTheme="minorHAnsi" w:cstheme="minorBidi"/>
          <w:bCs w:val="0"/>
          <w:iCs w:val="0"/>
          <w:noProof/>
          <w:sz w:val="22"/>
          <w:szCs w:val="22"/>
          <w:lang w:eastAsia="ru-RU"/>
        </w:rPr>
        <w:tab/>
      </w:r>
      <w:r w:rsidRPr="009872D2">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A51E77">
        <w:rPr>
          <w:noProof/>
        </w:rPr>
        <w:fldChar w:fldCharType="begin"/>
      </w:r>
      <w:r>
        <w:rPr>
          <w:noProof/>
        </w:rPr>
        <w:instrText xml:space="preserve"> PAGEREF _Toc441130517 \h </w:instrText>
      </w:r>
      <w:r w:rsidR="00A51E77">
        <w:rPr>
          <w:noProof/>
        </w:rPr>
      </w:r>
      <w:r w:rsidR="00A51E77">
        <w:rPr>
          <w:noProof/>
        </w:rPr>
        <w:fldChar w:fldCharType="separate"/>
      </w:r>
      <w:r w:rsidR="00832F91">
        <w:rPr>
          <w:noProof/>
        </w:rPr>
        <w:t>54</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A51E77">
        <w:rPr>
          <w:noProof/>
        </w:rPr>
        <w:fldChar w:fldCharType="begin"/>
      </w:r>
      <w:r>
        <w:rPr>
          <w:noProof/>
        </w:rPr>
        <w:instrText xml:space="preserve"> PAGEREF _Toc441130519 \h </w:instrText>
      </w:r>
      <w:r w:rsidR="00A51E77">
        <w:rPr>
          <w:noProof/>
        </w:rPr>
      </w:r>
      <w:r w:rsidR="00A51E77">
        <w:rPr>
          <w:noProof/>
        </w:rPr>
        <w:fldChar w:fldCharType="separate"/>
      </w:r>
      <w:r w:rsidR="00832F91">
        <w:rPr>
          <w:noProof/>
        </w:rPr>
        <w:t>58</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A51E77">
        <w:rPr>
          <w:noProof/>
        </w:rPr>
        <w:fldChar w:fldCharType="begin"/>
      </w:r>
      <w:r>
        <w:rPr>
          <w:noProof/>
        </w:rPr>
        <w:instrText xml:space="preserve"> PAGEREF _Toc441130522 \h </w:instrText>
      </w:r>
      <w:r w:rsidR="00A51E77">
        <w:rPr>
          <w:noProof/>
        </w:rPr>
      </w:r>
      <w:r w:rsidR="00A51E77">
        <w:rPr>
          <w:noProof/>
        </w:rPr>
        <w:fldChar w:fldCharType="separate"/>
      </w:r>
      <w:r w:rsidR="00832F91">
        <w:rPr>
          <w:noProof/>
        </w:rPr>
        <w:t>61</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A51E77">
        <w:rPr>
          <w:noProof/>
        </w:rPr>
        <w:fldChar w:fldCharType="begin"/>
      </w:r>
      <w:r>
        <w:rPr>
          <w:noProof/>
        </w:rPr>
        <w:instrText xml:space="preserve"> PAGEREF _Toc441130525 \h </w:instrText>
      </w:r>
      <w:r w:rsidR="00A51E77">
        <w:rPr>
          <w:noProof/>
        </w:rPr>
      </w:r>
      <w:r w:rsidR="00A51E77">
        <w:rPr>
          <w:noProof/>
        </w:rPr>
        <w:fldChar w:fldCharType="separate"/>
      </w:r>
      <w:r w:rsidR="00832F91">
        <w:rPr>
          <w:noProof/>
        </w:rPr>
        <w:t>63</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A51E77">
        <w:rPr>
          <w:noProof/>
        </w:rPr>
        <w:fldChar w:fldCharType="begin"/>
      </w:r>
      <w:r>
        <w:rPr>
          <w:noProof/>
        </w:rPr>
        <w:instrText xml:space="preserve"> PAGEREF _Toc441130528 \h </w:instrText>
      </w:r>
      <w:r w:rsidR="00A51E77">
        <w:rPr>
          <w:noProof/>
        </w:rPr>
      </w:r>
      <w:r w:rsidR="00A51E77">
        <w:rPr>
          <w:noProof/>
        </w:rPr>
        <w:fldChar w:fldCharType="separate"/>
      </w:r>
      <w:r w:rsidR="00832F91">
        <w:rPr>
          <w:noProof/>
        </w:rPr>
        <w:t>65</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A51E77">
        <w:rPr>
          <w:noProof/>
        </w:rPr>
        <w:fldChar w:fldCharType="begin"/>
      </w:r>
      <w:r>
        <w:rPr>
          <w:noProof/>
        </w:rPr>
        <w:instrText xml:space="preserve"> PAGEREF _Toc441130531 \h </w:instrText>
      </w:r>
      <w:r w:rsidR="00A51E77">
        <w:rPr>
          <w:noProof/>
        </w:rPr>
      </w:r>
      <w:r w:rsidR="00A51E77">
        <w:rPr>
          <w:noProof/>
        </w:rPr>
        <w:fldChar w:fldCharType="separate"/>
      </w:r>
      <w:r w:rsidR="00832F91">
        <w:rPr>
          <w:noProof/>
        </w:rPr>
        <w:t>67</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A51E77">
        <w:rPr>
          <w:noProof/>
        </w:rPr>
        <w:fldChar w:fldCharType="begin"/>
      </w:r>
      <w:r>
        <w:rPr>
          <w:noProof/>
        </w:rPr>
        <w:instrText xml:space="preserve"> PAGEREF _Toc441130534 \h </w:instrText>
      </w:r>
      <w:r w:rsidR="00A51E77">
        <w:rPr>
          <w:noProof/>
        </w:rPr>
      </w:r>
      <w:r w:rsidR="00A51E77">
        <w:rPr>
          <w:noProof/>
        </w:rPr>
        <w:fldChar w:fldCharType="separate"/>
      </w:r>
      <w:r w:rsidR="00832F91">
        <w:rPr>
          <w:noProof/>
        </w:rPr>
        <w:t>70</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A51E77">
        <w:rPr>
          <w:noProof/>
        </w:rPr>
        <w:fldChar w:fldCharType="begin"/>
      </w:r>
      <w:r>
        <w:rPr>
          <w:noProof/>
        </w:rPr>
        <w:instrText xml:space="preserve"> PAGEREF _Toc441130537 \h </w:instrText>
      </w:r>
      <w:r w:rsidR="00A51E77">
        <w:rPr>
          <w:noProof/>
        </w:rPr>
      </w:r>
      <w:r w:rsidR="00A51E77">
        <w:rPr>
          <w:noProof/>
        </w:rPr>
        <w:fldChar w:fldCharType="separate"/>
      </w:r>
      <w:r w:rsidR="00832F91">
        <w:rPr>
          <w:noProof/>
        </w:rPr>
        <w:t>72</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A51E77">
        <w:rPr>
          <w:noProof/>
        </w:rPr>
        <w:fldChar w:fldCharType="begin"/>
      </w:r>
      <w:r>
        <w:rPr>
          <w:noProof/>
        </w:rPr>
        <w:instrText xml:space="preserve"> PAGEREF _Toc441130540 \h </w:instrText>
      </w:r>
      <w:r w:rsidR="00A51E77">
        <w:rPr>
          <w:noProof/>
        </w:rPr>
      </w:r>
      <w:r w:rsidR="00A51E77">
        <w:rPr>
          <w:noProof/>
        </w:rPr>
        <w:fldChar w:fldCharType="separate"/>
      </w:r>
      <w:r w:rsidR="00832F91">
        <w:rPr>
          <w:noProof/>
        </w:rPr>
        <w:t>75</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9872D2">
        <w:rPr>
          <w:noProof/>
          <w:color w:val="000000"/>
        </w:rPr>
        <w:t>оказания услуг</w:t>
      </w:r>
      <w:r>
        <w:rPr>
          <w:noProof/>
        </w:rPr>
        <w:t xml:space="preserve"> между Участником и соисполнителями </w:t>
      </w:r>
      <w:r w:rsidRPr="009872D2">
        <w:rPr>
          <w:noProof/>
          <w:color w:val="000000"/>
        </w:rPr>
        <w:t>(форма 16)</w:t>
      </w:r>
      <w:r>
        <w:rPr>
          <w:noProof/>
        </w:rPr>
        <w:tab/>
      </w:r>
      <w:r w:rsidR="00A51E77">
        <w:rPr>
          <w:noProof/>
        </w:rPr>
        <w:fldChar w:fldCharType="begin"/>
      </w:r>
      <w:r>
        <w:rPr>
          <w:noProof/>
        </w:rPr>
        <w:instrText xml:space="preserve"> PAGEREF _Toc441130543 \h </w:instrText>
      </w:r>
      <w:r w:rsidR="00A51E77">
        <w:rPr>
          <w:noProof/>
        </w:rPr>
      </w:r>
      <w:r w:rsidR="00A51E77">
        <w:rPr>
          <w:noProof/>
        </w:rPr>
        <w:fldChar w:fldCharType="separate"/>
      </w:r>
      <w:r w:rsidR="00832F91">
        <w:rPr>
          <w:noProof/>
        </w:rPr>
        <w:t>77</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9872D2">
        <w:rPr>
          <w:noProof/>
          <w:color w:val="000000"/>
        </w:rPr>
        <w:t>(форма 17)</w:t>
      </w:r>
      <w:r>
        <w:rPr>
          <w:noProof/>
        </w:rPr>
        <w:tab/>
      </w:r>
      <w:r w:rsidR="00A51E77">
        <w:rPr>
          <w:noProof/>
        </w:rPr>
        <w:fldChar w:fldCharType="begin"/>
      </w:r>
      <w:r>
        <w:rPr>
          <w:noProof/>
        </w:rPr>
        <w:instrText xml:space="preserve"> PAGEREF _Toc441130546 \h </w:instrText>
      </w:r>
      <w:r w:rsidR="00A51E77">
        <w:rPr>
          <w:noProof/>
        </w:rPr>
      </w:r>
      <w:r w:rsidR="00A51E77">
        <w:rPr>
          <w:noProof/>
        </w:rPr>
        <w:fldChar w:fldCharType="separate"/>
      </w:r>
      <w:r w:rsidR="00832F91">
        <w:rPr>
          <w:noProof/>
        </w:rPr>
        <w:t>79</w:t>
      </w:r>
      <w:r w:rsidR="00A51E77">
        <w:rPr>
          <w:noProof/>
        </w:rPr>
        <w:fldChar w:fldCharType="end"/>
      </w:r>
    </w:p>
    <w:p w:rsidR="00717F60" w:rsidRPr="00E71A48" w:rsidRDefault="00A51E7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7" w:name="__RefHeading__391_1298132286"/>
      <w:bookmarkStart w:id="8" w:name="_Toc441130432"/>
      <w:bookmarkEnd w:id="7"/>
      <w:r w:rsidRPr="00E71A48">
        <w:rPr>
          <w:szCs w:val="24"/>
        </w:rPr>
        <w:lastRenderedPageBreak/>
        <w:t>Общие положения</w:t>
      </w:r>
      <w:bookmarkEnd w:id="8"/>
    </w:p>
    <w:p w:rsidR="00717F60" w:rsidRPr="00E71A48" w:rsidRDefault="00717F60" w:rsidP="00750D4A">
      <w:pPr>
        <w:pStyle w:val="2"/>
        <w:tabs>
          <w:tab w:val="clear" w:pos="1700"/>
          <w:tab w:val="left" w:pos="567"/>
        </w:tabs>
        <w:spacing w:line="264" w:lineRule="auto"/>
      </w:pPr>
      <w:bookmarkStart w:id="9" w:name="__RefHeading__393_1298132286"/>
      <w:bookmarkStart w:id="10" w:name="_Toc441130433"/>
      <w:bookmarkEnd w:id="9"/>
      <w:r w:rsidRPr="00E71A48">
        <w:t>Общие сведения о процедуре запроса предложений</w:t>
      </w:r>
      <w:bookmarkEnd w:id="10"/>
    </w:p>
    <w:p w:rsidR="005B75A6" w:rsidRPr="00700D9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w:t>
      </w:r>
      <w:r w:rsidR="00867C22" w:rsidRPr="007B3EB3">
        <w:t>РФ, 156961, г. Кострома, проспект Мира, 53</w:t>
      </w:r>
      <w:r w:rsidR="00EC1043">
        <w:rPr>
          <w:iCs/>
          <w:sz w:val="24"/>
          <w:szCs w:val="24"/>
        </w:rPr>
        <w:t>, с</w:t>
      </w:r>
      <w:r w:rsidRPr="00702B2C">
        <w:rPr>
          <w:iCs/>
          <w:sz w:val="24"/>
          <w:szCs w:val="24"/>
        </w:rPr>
        <w:t>екретарь Закупочной комиссии</w:t>
      </w:r>
      <w:r w:rsidR="009E6592">
        <w:rPr>
          <w:iCs/>
          <w:sz w:val="24"/>
          <w:szCs w:val="24"/>
        </w:rPr>
        <w:t xml:space="preserve"> и ответственное лицо</w:t>
      </w:r>
      <w:r w:rsidRPr="00702B2C">
        <w:rPr>
          <w:iCs/>
          <w:sz w:val="24"/>
          <w:szCs w:val="24"/>
        </w:rPr>
        <w:t xml:space="preserve"> –</w:t>
      </w:r>
      <w:r w:rsidR="00867C22">
        <w:rPr>
          <w:iCs/>
          <w:sz w:val="24"/>
          <w:szCs w:val="24"/>
        </w:rPr>
        <w:t xml:space="preserve"> </w:t>
      </w:r>
      <w:r w:rsidR="007556FF" w:rsidRPr="00702B2C">
        <w:rPr>
          <w:iCs/>
          <w:sz w:val="24"/>
          <w:szCs w:val="24"/>
        </w:rPr>
        <w:t xml:space="preserve">специалист </w:t>
      </w:r>
      <w:r w:rsidR="00867C22">
        <w:rPr>
          <w:iCs/>
          <w:sz w:val="24"/>
          <w:szCs w:val="24"/>
        </w:rPr>
        <w:t>2-й категории отдела</w:t>
      </w:r>
      <w:r w:rsidR="007556FF" w:rsidRPr="00702B2C">
        <w:rPr>
          <w:iCs/>
          <w:sz w:val="24"/>
          <w:szCs w:val="24"/>
        </w:rPr>
        <w:t xml:space="preserve"> закупочной деятельности </w:t>
      </w:r>
      <w:r w:rsidR="00867C22">
        <w:rPr>
          <w:iCs/>
          <w:sz w:val="24"/>
          <w:szCs w:val="24"/>
        </w:rPr>
        <w:t xml:space="preserve">филиала </w:t>
      </w:r>
      <w:r w:rsidR="007556FF" w:rsidRPr="00702B2C">
        <w:rPr>
          <w:iCs/>
          <w:sz w:val="24"/>
          <w:szCs w:val="24"/>
        </w:rPr>
        <w:t>ПАО «МРСК Центра»</w:t>
      </w:r>
      <w:r w:rsidR="00867C22">
        <w:rPr>
          <w:iCs/>
          <w:sz w:val="24"/>
          <w:szCs w:val="24"/>
        </w:rPr>
        <w:t xml:space="preserve"> - «Костромаэнерго»</w:t>
      </w:r>
      <w:r w:rsidR="007556FF" w:rsidRPr="00702B2C">
        <w:rPr>
          <w:iCs/>
          <w:sz w:val="24"/>
          <w:szCs w:val="24"/>
        </w:rPr>
        <w:t xml:space="preserve"> </w:t>
      </w:r>
      <w:r w:rsidR="00867C22">
        <w:rPr>
          <w:iCs/>
          <w:sz w:val="24"/>
          <w:szCs w:val="24"/>
        </w:rPr>
        <w:t>Скворцова Т.С., контактный телефон</w:t>
      </w:r>
      <w:r w:rsidR="007556FF" w:rsidRPr="00702B2C">
        <w:rPr>
          <w:iCs/>
          <w:sz w:val="24"/>
          <w:szCs w:val="24"/>
        </w:rPr>
        <w:t>: (49</w:t>
      </w:r>
      <w:r w:rsidR="00867C22">
        <w:rPr>
          <w:iCs/>
          <w:sz w:val="24"/>
          <w:szCs w:val="24"/>
        </w:rPr>
        <w:t>42</w:t>
      </w:r>
      <w:r w:rsidR="007556FF" w:rsidRPr="00702B2C">
        <w:rPr>
          <w:iCs/>
          <w:sz w:val="24"/>
          <w:szCs w:val="24"/>
        </w:rPr>
        <w:t xml:space="preserve">) </w:t>
      </w:r>
      <w:r w:rsidR="00867C22">
        <w:rPr>
          <w:iCs/>
          <w:sz w:val="24"/>
          <w:szCs w:val="24"/>
        </w:rPr>
        <w:t>396</w:t>
      </w:r>
      <w:r w:rsidR="007556FF" w:rsidRPr="00702B2C">
        <w:rPr>
          <w:iCs/>
          <w:sz w:val="24"/>
          <w:szCs w:val="24"/>
        </w:rPr>
        <w:t>-</w:t>
      </w:r>
      <w:r w:rsidR="00867C22">
        <w:rPr>
          <w:iCs/>
          <w:sz w:val="24"/>
          <w:szCs w:val="24"/>
        </w:rPr>
        <w:t>055</w:t>
      </w:r>
      <w:r w:rsidR="007556FF" w:rsidRPr="00702B2C">
        <w:rPr>
          <w:iCs/>
          <w:sz w:val="24"/>
          <w:szCs w:val="24"/>
        </w:rPr>
        <w:t xml:space="preserve">, </w:t>
      </w:r>
      <w:r w:rsidR="007556FF" w:rsidRPr="00702B2C">
        <w:rPr>
          <w:sz w:val="24"/>
          <w:szCs w:val="24"/>
        </w:rPr>
        <w:t xml:space="preserve">адрес электронной почты: </w:t>
      </w:r>
      <w:r w:rsidR="007556FF" w:rsidRPr="00702B2C">
        <w:rPr>
          <w:iCs/>
          <w:sz w:val="24"/>
          <w:szCs w:val="24"/>
        </w:rPr>
        <w:t xml:space="preserve"> </w:t>
      </w:r>
      <w:r w:rsidR="00BB5D26" w:rsidRPr="00A650CE">
        <w:rPr>
          <w:rStyle w:val="a7"/>
          <w:lang w:val="en-US"/>
        </w:rPr>
        <w:t>Skvortsova</w:t>
      </w:r>
      <w:r w:rsidR="00BB5D26" w:rsidRPr="00A650CE">
        <w:rPr>
          <w:rStyle w:val="a7"/>
        </w:rPr>
        <w:t>.</w:t>
      </w:r>
      <w:r w:rsidR="00BB5D26" w:rsidRPr="00A650CE">
        <w:rPr>
          <w:rStyle w:val="a7"/>
          <w:lang w:val="en-US"/>
        </w:rPr>
        <w:t>TS</w:t>
      </w:r>
      <w:r w:rsidR="00BB5D26" w:rsidRPr="00A650CE">
        <w:rPr>
          <w:rStyle w:val="a7"/>
        </w:rPr>
        <w:t>@</w:t>
      </w:r>
      <w:r w:rsidR="00BB5D26" w:rsidRPr="00A650CE">
        <w:rPr>
          <w:rStyle w:val="a7"/>
          <w:lang w:val="en-US"/>
        </w:rPr>
        <w:t>mrsk</w:t>
      </w:r>
      <w:r w:rsidR="00BB5D26" w:rsidRPr="00A650CE">
        <w:rPr>
          <w:rStyle w:val="a7"/>
        </w:rPr>
        <w:t>-1.</w:t>
      </w:r>
      <w:r w:rsidR="00BB5D26" w:rsidRPr="00A650CE">
        <w:rPr>
          <w:rStyle w:val="a7"/>
          <w:lang w:val="en-US"/>
        </w:rPr>
        <w:t>ru</w:t>
      </w:r>
      <w:r w:rsidRPr="00702B2C">
        <w:rPr>
          <w:iCs/>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опубликованным </w:t>
      </w:r>
      <w:r w:rsidRPr="00837E94">
        <w:rPr>
          <w:b/>
          <w:sz w:val="24"/>
          <w:szCs w:val="24"/>
        </w:rPr>
        <w:t>«</w:t>
      </w:r>
      <w:r w:rsidR="00837E94" w:rsidRPr="00837E94">
        <w:rPr>
          <w:b/>
          <w:sz w:val="24"/>
          <w:szCs w:val="24"/>
        </w:rPr>
        <w:t>11</w:t>
      </w:r>
      <w:r w:rsidRPr="00837E94">
        <w:rPr>
          <w:b/>
          <w:sz w:val="24"/>
          <w:szCs w:val="24"/>
        </w:rPr>
        <w:t xml:space="preserve">» </w:t>
      </w:r>
      <w:r w:rsidR="00700D98" w:rsidRPr="00837E94">
        <w:rPr>
          <w:b/>
          <w:sz w:val="24"/>
          <w:szCs w:val="24"/>
        </w:rPr>
        <w:t>марта</w:t>
      </w:r>
      <w:r w:rsidRPr="00700D98">
        <w:rPr>
          <w:b/>
          <w:sz w:val="24"/>
          <w:szCs w:val="24"/>
        </w:rPr>
        <w:t xml:space="preserve"> 20</w:t>
      </w:r>
      <w:r w:rsidR="00C12FA4" w:rsidRPr="00700D98">
        <w:rPr>
          <w:b/>
          <w:sz w:val="24"/>
          <w:szCs w:val="24"/>
        </w:rPr>
        <w:t>1</w:t>
      </w:r>
      <w:r w:rsidR="00862664" w:rsidRPr="00700D98">
        <w:rPr>
          <w:b/>
          <w:sz w:val="24"/>
          <w:szCs w:val="24"/>
        </w:rPr>
        <w:t>6</w:t>
      </w:r>
      <w:r w:rsidRPr="00700D98">
        <w:rPr>
          <w:b/>
          <w:sz w:val="24"/>
          <w:szCs w:val="24"/>
        </w:rPr>
        <w:t xml:space="preserve"> г.</w:t>
      </w:r>
      <w:r w:rsidRPr="00862664">
        <w:rPr>
          <w:sz w:val="24"/>
          <w:szCs w:val="24"/>
        </w:rPr>
        <w:t xml:space="preserve"> на официальном сайте (</w:t>
      </w:r>
      <w:hyperlink r:id="rId17"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w:t>
      </w:r>
      <w:r w:rsidR="007556FF" w:rsidRPr="004D7428">
        <w:rPr>
          <w:iCs/>
          <w:sz w:val="24"/>
          <w:szCs w:val="24"/>
        </w:rPr>
        <w:t>МРСК Центра»</w:t>
      </w:r>
      <w:r w:rsidR="009D7F01" w:rsidRPr="004D7428">
        <w:rPr>
          <w:sz w:val="24"/>
          <w:szCs w:val="24"/>
        </w:rPr>
        <w:t xml:space="preserve"> (</w:t>
      </w:r>
      <w:hyperlink r:id="rId18" w:history="1">
        <w:r w:rsidR="007556FF" w:rsidRPr="004D7428">
          <w:rPr>
            <w:rStyle w:val="a7"/>
            <w:sz w:val="24"/>
            <w:szCs w:val="24"/>
          </w:rPr>
          <w:t>www.mrsk-1.ru</w:t>
        </w:r>
      </w:hyperlink>
      <w:r w:rsidR="00862664" w:rsidRPr="004D7428">
        <w:rPr>
          <w:sz w:val="24"/>
          <w:szCs w:val="24"/>
        </w:rPr>
        <w:t>)</w:t>
      </w:r>
      <w:r w:rsidR="00702B2C" w:rsidRPr="004D7428">
        <w:rPr>
          <w:sz w:val="24"/>
          <w:szCs w:val="24"/>
        </w:rPr>
        <w:t xml:space="preserve">, на сайте </w:t>
      </w:r>
      <w:r w:rsidR="00F71B88" w:rsidRPr="004D7428">
        <w:rPr>
          <w:sz w:val="24"/>
          <w:szCs w:val="24"/>
        </w:rPr>
        <w:t xml:space="preserve">электронной торговой площадки ПАО «Россети» </w:t>
      </w:r>
      <w:hyperlink r:id="rId19" w:history="1">
        <w:r w:rsidR="00F71B88" w:rsidRPr="004D7428">
          <w:rPr>
            <w:rStyle w:val="a7"/>
            <w:sz w:val="24"/>
            <w:szCs w:val="24"/>
          </w:rPr>
          <w:t>www.b2b-mrsk.ru</w:t>
        </w:r>
      </w:hyperlink>
      <w:r w:rsidR="00F71B88" w:rsidRPr="004D7428">
        <w:rPr>
          <w:sz w:val="24"/>
          <w:szCs w:val="24"/>
        </w:rPr>
        <w:t xml:space="preserve"> (далее — ЭТП)</w:t>
      </w:r>
      <w:r w:rsidR="00702B2C" w:rsidRPr="004D7428">
        <w:rPr>
          <w:sz w:val="24"/>
          <w:szCs w:val="24"/>
        </w:rPr>
        <w:t xml:space="preserve">, </w:t>
      </w:r>
      <w:r w:rsidRPr="004D7428">
        <w:rPr>
          <w:iCs/>
          <w:sz w:val="24"/>
          <w:szCs w:val="24"/>
        </w:rPr>
        <w:t>приг</w:t>
      </w:r>
      <w:r w:rsidRPr="004D7428">
        <w:rPr>
          <w:sz w:val="24"/>
          <w:szCs w:val="24"/>
        </w:rPr>
        <w:t>ласило юридических лиц</w:t>
      </w:r>
      <w:r w:rsidR="005B75A6" w:rsidRPr="004D7428">
        <w:rPr>
          <w:sz w:val="24"/>
          <w:szCs w:val="24"/>
        </w:rPr>
        <w:t xml:space="preserve"> и физических лиц (в т.</w:t>
      </w:r>
      <w:r w:rsidR="003129D4" w:rsidRPr="004D7428">
        <w:rPr>
          <w:sz w:val="24"/>
          <w:szCs w:val="24"/>
        </w:rPr>
        <w:t xml:space="preserve"> </w:t>
      </w:r>
      <w:r w:rsidR="005B75A6" w:rsidRPr="004D7428">
        <w:rPr>
          <w:sz w:val="24"/>
          <w:szCs w:val="24"/>
        </w:rPr>
        <w:t>ч. индивидуальных предпринимателей)</w:t>
      </w:r>
      <w:r w:rsidR="00DC6125" w:rsidRPr="004D7428">
        <w:rPr>
          <w:sz w:val="24"/>
          <w:szCs w:val="24"/>
        </w:rPr>
        <w:t xml:space="preserve"> (далее - Участники</w:t>
      </w:r>
      <w:r w:rsidR="00DC6125">
        <w:rPr>
          <w:sz w:val="24"/>
          <w:szCs w:val="24"/>
        </w:rPr>
        <w:t>)</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1"/>
      <w:r w:rsidR="004B5EB3" w:rsidRPr="00862664">
        <w:rPr>
          <w:sz w:val="24"/>
          <w:szCs w:val="24"/>
        </w:rPr>
        <w:t xml:space="preserve">на право </w:t>
      </w:r>
      <w:r w:rsidR="004B5EB3" w:rsidRPr="00700D98">
        <w:rPr>
          <w:sz w:val="24"/>
          <w:szCs w:val="24"/>
        </w:rPr>
        <w:t xml:space="preserve">заключения </w:t>
      </w:r>
      <w:r w:rsidR="00366652" w:rsidRPr="00700D98">
        <w:rPr>
          <w:sz w:val="24"/>
          <w:szCs w:val="24"/>
        </w:rPr>
        <w:t>Договор</w:t>
      </w:r>
      <w:r w:rsidR="00700D98" w:rsidRPr="00700D98">
        <w:rPr>
          <w:sz w:val="24"/>
          <w:szCs w:val="24"/>
        </w:rPr>
        <w:t>а</w:t>
      </w:r>
      <w:r w:rsidR="00366652" w:rsidRPr="00700D98">
        <w:rPr>
          <w:sz w:val="24"/>
          <w:szCs w:val="24"/>
        </w:rPr>
        <w:t xml:space="preserve"> на оказание услуг по </w:t>
      </w:r>
      <w:r w:rsidR="00700D98" w:rsidRPr="00700D98">
        <w:rPr>
          <w:sz w:val="24"/>
          <w:szCs w:val="24"/>
        </w:rPr>
        <w:t>проведению замеров предельно допустимых выбросов</w:t>
      </w:r>
      <w:r w:rsidR="00366652" w:rsidRPr="00700D98">
        <w:rPr>
          <w:sz w:val="24"/>
          <w:szCs w:val="24"/>
        </w:rPr>
        <w:t xml:space="preserve"> для нужд ПАО «МРСК Центра»</w:t>
      </w:r>
      <w:r w:rsidR="00702B2C" w:rsidRPr="00700D98">
        <w:rPr>
          <w:sz w:val="24"/>
          <w:szCs w:val="24"/>
        </w:rPr>
        <w:t xml:space="preserve"> </w:t>
      </w:r>
      <w:r w:rsidR="00700D98" w:rsidRPr="00700D98">
        <w:rPr>
          <w:sz w:val="24"/>
          <w:szCs w:val="24"/>
        </w:rPr>
        <w:t>(филиала</w:t>
      </w:r>
      <w:r w:rsidR="00862664" w:rsidRPr="00700D98">
        <w:rPr>
          <w:sz w:val="24"/>
          <w:szCs w:val="24"/>
        </w:rPr>
        <w:t xml:space="preserve"> «Костромаэнерго», расположенного по адресу: РФ, 156961, г. Кострома, проспект Мира, 53)</w:t>
      </w:r>
      <w:r w:rsidRPr="00700D98">
        <w:rPr>
          <w:sz w:val="24"/>
          <w:szCs w:val="24"/>
        </w:rPr>
        <w:t>.</w:t>
      </w:r>
      <w:bookmarkEnd w:id="12"/>
      <w:bookmarkEnd w:id="13"/>
      <w:bookmarkEnd w:id="14"/>
    </w:p>
    <w:p w:rsidR="00717F60" w:rsidRPr="004D74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4D7428">
        <w:rPr>
          <w:sz w:val="24"/>
          <w:szCs w:val="24"/>
        </w:rPr>
        <w:t xml:space="preserve">Настоящий </w:t>
      </w:r>
      <w:r w:rsidR="004B5EB3" w:rsidRPr="004D7428">
        <w:rPr>
          <w:sz w:val="24"/>
          <w:szCs w:val="24"/>
        </w:rPr>
        <w:t>З</w:t>
      </w:r>
      <w:r w:rsidRPr="004D7428">
        <w:rPr>
          <w:sz w:val="24"/>
          <w:szCs w:val="24"/>
        </w:rPr>
        <w:t xml:space="preserve">апрос предложений проводится </w:t>
      </w:r>
      <w:r w:rsidR="00F71B88" w:rsidRPr="004D7428">
        <w:rPr>
          <w:sz w:val="24"/>
          <w:szCs w:val="24"/>
        </w:rPr>
        <w:t>без использования функционала ЭТП</w:t>
      </w:r>
      <w:r w:rsidR="005B75A6" w:rsidRPr="004D7428">
        <w:rPr>
          <w:sz w:val="24"/>
          <w:szCs w:val="24"/>
        </w:rPr>
        <w:t>.</w:t>
      </w:r>
      <w:bookmarkEnd w:id="15"/>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6"/>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7"/>
    </w:p>
    <w:p w:rsidR="00A40714" w:rsidRPr="008F6F6F"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w:t>
      </w:r>
      <w:r w:rsidR="00717F60" w:rsidRPr="008F6F6F">
        <w:rPr>
          <w:sz w:val="24"/>
          <w:szCs w:val="24"/>
        </w:rPr>
        <w:t xml:space="preserve">заключения </w:t>
      </w:r>
      <w:r w:rsidR="00123C70" w:rsidRPr="008F6F6F">
        <w:rPr>
          <w:sz w:val="24"/>
          <w:szCs w:val="24"/>
        </w:rPr>
        <w:t>Договор</w:t>
      </w:r>
      <w:r w:rsidR="008F6F6F">
        <w:rPr>
          <w:sz w:val="24"/>
          <w:szCs w:val="24"/>
        </w:rPr>
        <w:t>а</w:t>
      </w:r>
      <w:r w:rsidR="00A40714" w:rsidRPr="008F6F6F">
        <w:rPr>
          <w:sz w:val="24"/>
          <w:szCs w:val="24"/>
        </w:rPr>
        <w:t xml:space="preserve"> </w:t>
      </w:r>
      <w:r w:rsidR="00366652" w:rsidRPr="008F6F6F">
        <w:rPr>
          <w:sz w:val="24"/>
          <w:szCs w:val="24"/>
        </w:rPr>
        <w:t xml:space="preserve">на оказание услуг по </w:t>
      </w:r>
      <w:r w:rsidR="008F6F6F" w:rsidRPr="008F6F6F">
        <w:rPr>
          <w:sz w:val="24"/>
          <w:szCs w:val="24"/>
        </w:rPr>
        <w:t>проведению замеров предельно допустимых выбросов</w:t>
      </w:r>
      <w:r w:rsidR="00366652" w:rsidRPr="008F6F6F">
        <w:rPr>
          <w:sz w:val="24"/>
          <w:szCs w:val="24"/>
        </w:rPr>
        <w:t xml:space="preserve"> для нужд ПАО «МРСК Центра»</w:t>
      </w:r>
      <w:r w:rsidR="00702B2C" w:rsidRPr="008F6F6F">
        <w:rPr>
          <w:sz w:val="24"/>
          <w:szCs w:val="24"/>
        </w:rPr>
        <w:t xml:space="preserve"> (филиал</w:t>
      </w:r>
      <w:r w:rsidR="008F6F6F" w:rsidRPr="008F6F6F">
        <w:rPr>
          <w:sz w:val="24"/>
          <w:szCs w:val="24"/>
        </w:rPr>
        <w:t>а</w:t>
      </w:r>
      <w:r w:rsidR="00702B2C" w:rsidRPr="008F6F6F">
        <w:rPr>
          <w:sz w:val="24"/>
          <w:szCs w:val="24"/>
        </w:rPr>
        <w:t xml:space="preserve"> </w:t>
      </w:r>
      <w:r w:rsidR="008F6F6F" w:rsidRPr="008F6F6F">
        <w:rPr>
          <w:sz w:val="24"/>
          <w:szCs w:val="24"/>
        </w:rPr>
        <w:t>«Костромаэнерго»</w:t>
      </w:r>
      <w:r w:rsidR="00702B2C" w:rsidRPr="008F6F6F">
        <w:rPr>
          <w:sz w:val="24"/>
          <w:szCs w:val="24"/>
        </w:rPr>
        <w:t>)</w:t>
      </w:r>
      <w:bookmarkEnd w:id="18"/>
      <w:r w:rsidR="00702B2C" w:rsidRPr="008F6F6F">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8F6F6F">
        <w:rPr>
          <w:sz w:val="24"/>
          <w:szCs w:val="24"/>
        </w:rPr>
        <w:t xml:space="preserve">Количество лотов: </w:t>
      </w:r>
      <w:r w:rsidRPr="008F6F6F">
        <w:rPr>
          <w:b/>
          <w:sz w:val="24"/>
          <w:szCs w:val="24"/>
        </w:rPr>
        <w:t>1 (один)</w:t>
      </w:r>
      <w:r w:rsidRPr="008F6F6F">
        <w:rPr>
          <w:sz w:val="24"/>
          <w:szCs w:val="24"/>
        </w:rPr>
        <w:t>.</w:t>
      </w:r>
    </w:p>
    <w:bookmarkEnd w:id="19"/>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00717F60" w:rsidRPr="00E71A48">
        <w:rPr>
          <w:sz w:val="24"/>
          <w:szCs w:val="24"/>
        </w:rPr>
        <w:t xml:space="preserve"> </w:t>
      </w:r>
      <w:r w:rsidR="00366652">
        <w:rPr>
          <w:sz w:val="24"/>
          <w:szCs w:val="24"/>
        </w:rPr>
        <w:t xml:space="preserve">оказания </w:t>
      </w:r>
      <w:r w:rsidR="00366652" w:rsidRPr="008F6F6F">
        <w:rPr>
          <w:sz w:val="24"/>
          <w:szCs w:val="24"/>
        </w:rPr>
        <w:t>услуг</w:t>
      </w:r>
      <w:r w:rsidR="00717F60" w:rsidRPr="008F6F6F">
        <w:rPr>
          <w:sz w:val="24"/>
          <w:szCs w:val="24"/>
        </w:rPr>
        <w:t xml:space="preserve">: </w:t>
      </w:r>
      <w:r w:rsidRPr="008F6F6F">
        <w:rPr>
          <w:b/>
          <w:sz w:val="24"/>
          <w:szCs w:val="24"/>
        </w:rPr>
        <w:t>с момента заключения Договора</w:t>
      </w:r>
      <w:r w:rsidR="008F6F6F" w:rsidRPr="008F6F6F">
        <w:rPr>
          <w:b/>
          <w:sz w:val="24"/>
          <w:szCs w:val="24"/>
        </w:rPr>
        <w:t xml:space="preserve"> до 31.01.2017 г.</w:t>
      </w:r>
      <w:r w:rsidR="008C0DE2" w:rsidRPr="008F6F6F">
        <w:rPr>
          <w:b/>
          <w:sz w:val="24"/>
          <w:szCs w:val="24"/>
        </w:rPr>
        <w:t>/в соответствии со сроками, указанными в Приложении №1 настоящей Документации</w:t>
      </w:r>
      <w:r w:rsidR="00717F60" w:rsidRPr="008F6F6F">
        <w:rPr>
          <w:sz w:val="24"/>
          <w:szCs w:val="24"/>
        </w:rPr>
        <w:t>.</w:t>
      </w:r>
      <w:bookmarkEnd w:id="20"/>
    </w:p>
    <w:p w:rsidR="008D2928" w:rsidRPr="00C92760"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366652">
        <w:rPr>
          <w:sz w:val="24"/>
          <w:szCs w:val="24"/>
        </w:rPr>
        <w:t xml:space="preserve">Оказание услуг Участником будет осуществляться </w:t>
      </w:r>
      <w:r w:rsidRPr="00C92760">
        <w:rPr>
          <w:sz w:val="24"/>
          <w:szCs w:val="24"/>
        </w:rPr>
        <w:t xml:space="preserve">на </w:t>
      </w:r>
      <w:r w:rsidR="008C0DE2" w:rsidRPr="00C92760">
        <w:rPr>
          <w:sz w:val="24"/>
          <w:szCs w:val="24"/>
        </w:rPr>
        <w:t>территории Российской Федерации</w:t>
      </w:r>
      <w:r w:rsidRPr="00C92760">
        <w:rPr>
          <w:sz w:val="24"/>
          <w:szCs w:val="24"/>
        </w:rPr>
        <w:t>.</w:t>
      </w:r>
      <w:bookmarkEnd w:id="21"/>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2"/>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A51E77">
        <w:rPr>
          <w:iCs/>
          <w:sz w:val="24"/>
          <w:szCs w:val="24"/>
        </w:rPr>
        <w:fldChar w:fldCharType="begin"/>
      </w:r>
      <w:r w:rsidR="00E71A48">
        <w:rPr>
          <w:iCs/>
          <w:sz w:val="24"/>
          <w:szCs w:val="24"/>
        </w:rPr>
        <w:instrText xml:space="preserve"> REF _Ref311232052 \r \h </w:instrText>
      </w:r>
      <w:r w:rsidR="00A51E77">
        <w:rPr>
          <w:iCs/>
          <w:sz w:val="24"/>
          <w:szCs w:val="24"/>
        </w:rPr>
      </w:r>
      <w:r w:rsidR="00A51E77">
        <w:rPr>
          <w:iCs/>
          <w:sz w:val="24"/>
          <w:szCs w:val="24"/>
        </w:rPr>
        <w:fldChar w:fldCharType="separate"/>
      </w:r>
      <w:r w:rsidR="00C27C71">
        <w:rPr>
          <w:iCs/>
          <w:sz w:val="24"/>
          <w:szCs w:val="24"/>
        </w:rPr>
        <w:t>3</w:t>
      </w:r>
      <w:r w:rsidR="00A51E77">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A51E77">
        <w:rPr>
          <w:sz w:val="24"/>
          <w:szCs w:val="24"/>
        </w:rPr>
        <w:fldChar w:fldCharType="begin"/>
      </w:r>
      <w:r w:rsidR="008D2928">
        <w:rPr>
          <w:sz w:val="24"/>
          <w:szCs w:val="24"/>
        </w:rPr>
        <w:instrText xml:space="preserve"> REF _Ref440270568 \r \h </w:instrText>
      </w:r>
      <w:r w:rsidR="00A51E77">
        <w:rPr>
          <w:sz w:val="24"/>
          <w:szCs w:val="24"/>
        </w:rPr>
      </w:r>
      <w:r w:rsidR="00A51E77">
        <w:rPr>
          <w:sz w:val="24"/>
          <w:szCs w:val="24"/>
        </w:rPr>
        <w:fldChar w:fldCharType="separate"/>
      </w:r>
      <w:r w:rsidR="00C27C71">
        <w:rPr>
          <w:sz w:val="24"/>
          <w:szCs w:val="24"/>
        </w:rPr>
        <w:t>4</w:t>
      </w:r>
      <w:r w:rsidR="00A51E77">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7D0323">
        <w:fldChar w:fldCharType="begin"/>
      </w:r>
      <w:r w:rsidR="007D0323">
        <w:instrText xml:space="preserve"> REF _Ref305973574 \r \h  \* MERGEFORMAT </w:instrText>
      </w:r>
      <w:r w:rsidR="007D0323">
        <w:fldChar w:fldCharType="separate"/>
      </w:r>
      <w:r w:rsidR="00C27C71">
        <w:t>2</w:t>
      </w:r>
      <w:r w:rsidR="007D0323">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A51E77">
        <w:rPr>
          <w:iCs/>
          <w:sz w:val="24"/>
          <w:szCs w:val="24"/>
        </w:rPr>
        <w:fldChar w:fldCharType="begin"/>
      </w:r>
      <w:r w:rsidR="008D2928">
        <w:rPr>
          <w:iCs/>
          <w:sz w:val="24"/>
          <w:szCs w:val="24"/>
        </w:rPr>
        <w:instrText xml:space="preserve"> REF _Ref440270602 \r \h </w:instrText>
      </w:r>
      <w:r w:rsidR="00A51E77">
        <w:rPr>
          <w:iCs/>
          <w:sz w:val="24"/>
          <w:szCs w:val="24"/>
        </w:rPr>
      </w:r>
      <w:r w:rsidR="00A51E77">
        <w:rPr>
          <w:iCs/>
          <w:sz w:val="24"/>
          <w:szCs w:val="24"/>
        </w:rPr>
        <w:fldChar w:fldCharType="separate"/>
      </w:r>
      <w:r w:rsidR="00C27C71">
        <w:rPr>
          <w:iCs/>
          <w:sz w:val="24"/>
          <w:szCs w:val="24"/>
        </w:rPr>
        <w:t>5</w:t>
      </w:r>
      <w:r w:rsidR="00A51E77">
        <w:rPr>
          <w:iCs/>
          <w:sz w:val="24"/>
          <w:szCs w:val="24"/>
        </w:rPr>
        <w:fldChar w:fldCharType="end"/>
      </w:r>
      <w:r w:rsidR="004D7428">
        <w:rPr>
          <w:sz w:val="24"/>
          <w:szCs w:val="24"/>
        </w:rPr>
        <w:t>.</w:t>
      </w:r>
    </w:p>
    <w:p w:rsidR="002A47D1" w:rsidRPr="000B6054"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r w:rsidR="007D0323">
        <w:fldChar w:fldCharType="begin"/>
      </w:r>
      <w:r w:rsidR="007D0323">
        <w:instrText xml:space="preserve"> REF _Ref440270637 \r \h  \* MERGEFORMAT </w:instrText>
      </w:r>
      <w:r w:rsidR="007D0323">
        <w:fldChar w:fldCharType="separate"/>
      </w:r>
      <w:r w:rsidR="00C27C71" w:rsidRPr="00C27C71">
        <w:rPr>
          <w:sz w:val="24"/>
          <w:szCs w:val="24"/>
        </w:rPr>
        <w:t>1.1.5</w:t>
      </w:r>
      <w:r w:rsidR="007D0323">
        <w:fldChar w:fldCharType="end"/>
      </w:r>
      <w:r w:rsidRPr="00366652">
        <w:rPr>
          <w:sz w:val="24"/>
          <w:szCs w:val="24"/>
        </w:rPr>
        <w:t xml:space="preserve">, </w:t>
      </w:r>
      <w:r w:rsidR="007D0323">
        <w:fldChar w:fldCharType="begin"/>
      </w:r>
      <w:r w:rsidR="007D0323">
        <w:instrText xml:space="preserve"> REF _Ref440270663 \r \h  \* MERGEFORMAT </w:instrText>
      </w:r>
      <w:r w:rsidR="007D0323">
        <w:fldChar w:fldCharType="separate"/>
      </w:r>
      <w:r w:rsidR="00C27C71" w:rsidRPr="00C27C71">
        <w:rPr>
          <w:sz w:val="24"/>
          <w:szCs w:val="24"/>
        </w:rPr>
        <w:t>1.1.7</w:t>
      </w:r>
      <w:r w:rsidR="007D0323">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 xml:space="preserve">срокам оказания услуг, </w:t>
      </w:r>
      <w:r w:rsidR="00366652" w:rsidRPr="000B6054">
        <w:rPr>
          <w:sz w:val="24"/>
          <w:szCs w:val="24"/>
        </w:rPr>
        <w:t>форме и порядку оплаты</w:t>
      </w:r>
      <w:r w:rsidRPr="000B6054">
        <w:rPr>
          <w:sz w:val="24"/>
          <w:szCs w:val="24"/>
        </w:rPr>
        <w:t>, указанным в Приложении №1 (Техническ</w:t>
      </w:r>
      <w:r w:rsidR="00A154B7" w:rsidRPr="000B6054">
        <w:rPr>
          <w:sz w:val="24"/>
          <w:szCs w:val="24"/>
        </w:rPr>
        <w:t>ом(</w:t>
      </w:r>
      <w:r w:rsidRPr="000B6054">
        <w:rPr>
          <w:sz w:val="24"/>
          <w:szCs w:val="24"/>
        </w:rPr>
        <w:t>их</w:t>
      </w:r>
      <w:r w:rsidR="00A154B7" w:rsidRPr="000B6054">
        <w:rPr>
          <w:sz w:val="24"/>
          <w:szCs w:val="24"/>
        </w:rPr>
        <w:t>)</w:t>
      </w:r>
      <w:r w:rsidRPr="000B6054">
        <w:rPr>
          <w:sz w:val="24"/>
          <w:szCs w:val="24"/>
        </w:rPr>
        <w:t xml:space="preserve"> задани</w:t>
      </w:r>
      <w:r w:rsidR="00A154B7" w:rsidRPr="000B6054">
        <w:rPr>
          <w:sz w:val="24"/>
          <w:szCs w:val="24"/>
        </w:rPr>
        <w:t>и(</w:t>
      </w:r>
      <w:r w:rsidRPr="000B6054">
        <w:rPr>
          <w:sz w:val="24"/>
          <w:szCs w:val="24"/>
        </w:rPr>
        <w:t>ях</w:t>
      </w:r>
      <w:r w:rsidR="00A154B7" w:rsidRPr="000B6054">
        <w:rPr>
          <w:sz w:val="24"/>
          <w:szCs w:val="24"/>
        </w:rPr>
        <w:t>)</w:t>
      </w:r>
      <w:r w:rsidRPr="000B6054">
        <w:rPr>
          <w:sz w:val="24"/>
          <w:szCs w:val="24"/>
        </w:rPr>
        <w:t xml:space="preserve">) </w:t>
      </w:r>
      <w:r w:rsidR="000B6054" w:rsidRPr="000B6054">
        <w:rPr>
          <w:sz w:val="24"/>
          <w:szCs w:val="24"/>
        </w:rPr>
        <w:t>и/или в Приложении №2 (проекте Договора)</w:t>
      </w:r>
      <w:r w:rsidR="000B6054" w:rsidRPr="000B6054">
        <w:rPr>
          <w:bCs w:val="0"/>
          <w:iCs/>
          <w:sz w:val="24"/>
          <w:szCs w:val="24"/>
        </w:rPr>
        <w:t xml:space="preserve"> </w:t>
      </w:r>
      <w:r w:rsidRPr="000B6054">
        <w:rPr>
          <w:sz w:val="24"/>
          <w:szCs w:val="24"/>
        </w:rPr>
        <w:t xml:space="preserve">к настоящей Документации, Участники при подготовке Заявок должны руководствоваться условиями, указанными в п.п. </w:t>
      </w:r>
      <w:r w:rsidR="007D0323">
        <w:fldChar w:fldCharType="begin"/>
      </w:r>
      <w:r w:rsidR="007D0323">
        <w:instrText xml:space="preserve"> REF _Ref440270637 \r \h  \* MERGEFORMAT </w:instrText>
      </w:r>
      <w:r w:rsidR="007D0323">
        <w:fldChar w:fldCharType="separate"/>
      </w:r>
      <w:r w:rsidR="00C27C71" w:rsidRPr="00C27C71">
        <w:rPr>
          <w:sz w:val="24"/>
          <w:szCs w:val="24"/>
        </w:rPr>
        <w:t>1.1.5</w:t>
      </w:r>
      <w:r w:rsidR="007D0323">
        <w:fldChar w:fldCharType="end"/>
      </w:r>
      <w:r w:rsidR="008D2928" w:rsidRPr="000B6054">
        <w:rPr>
          <w:sz w:val="24"/>
          <w:szCs w:val="24"/>
        </w:rPr>
        <w:t xml:space="preserve">, </w:t>
      </w:r>
      <w:r w:rsidR="007D0323">
        <w:fldChar w:fldCharType="begin"/>
      </w:r>
      <w:r w:rsidR="007D0323">
        <w:instrText xml:space="preserve"> REF _Ref440270663 \r \h  \* MERGEFORMAT </w:instrText>
      </w:r>
      <w:r w:rsidR="007D0323">
        <w:fldChar w:fldCharType="separate"/>
      </w:r>
      <w:r w:rsidR="00C27C71" w:rsidRPr="00C27C71">
        <w:rPr>
          <w:sz w:val="24"/>
          <w:szCs w:val="24"/>
        </w:rPr>
        <w:t>1.1.7</w:t>
      </w:r>
      <w:r w:rsidR="007D0323">
        <w:fldChar w:fldCharType="end"/>
      </w:r>
      <w:r w:rsidRPr="000B6054">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lastRenderedPageBreak/>
        <w:t xml:space="preserve">Участник должен указать в составе своей Заявки конкретные условия оплаты, не хуже условий указанных в п. </w:t>
      </w:r>
      <w:r w:rsidR="00A51E77">
        <w:rPr>
          <w:sz w:val="24"/>
          <w:szCs w:val="24"/>
        </w:rPr>
        <w:fldChar w:fldCharType="begin"/>
      </w:r>
      <w:r w:rsidR="008D2928">
        <w:rPr>
          <w:sz w:val="24"/>
          <w:szCs w:val="24"/>
        </w:rPr>
        <w:instrText xml:space="preserve"> REF _Ref440270663 \r \h </w:instrText>
      </w:r>
      <w:r w:rsidR="00A51E77">
        <w:rPr>
          <w:sz w:val="24"/>
          <w:szCs w:val="24"/>
        </w:rPr>
      </w:r>
      <w:r w:rsidR="00A51E77">
        <w:rPr>
          <w:sz w:val="24"/>
          <w:szCs w:val="24"/>
        </w:rPr>
        <w:fldChar w:fldCharType="separate"/>
      </w:r>
      <w:r w:rsidR="00C27C71">
        <w:rPr>
          <w:sz w:val="24"/>
          <w:szCs w:val="24"/>
        </w:rPr>
        <w:t>1.1.7</w:t>
      </w:r>
      <w:r w:rsidR="00A51E77">
        <w:rPr>
          <w:sz w:val="24"/>
          <w:szCs w:val="24"/>
        </w:rPr>
        <w:fldChar w:fldCharType="end"/>
      </w:r>
      <w:r w:rsidRPr="0022360B">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1130434"/>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7D0323">
        <w:fldChar w:fldCharType="begin"/>
      </w:r>
      <w:r w:rsidR="007D0323">
        <w:instrText xml:space="preserve"> REF _Ref305973033 \r \h  \* MERGEFORMAT </w:instrText>
      </w:r>
      <w:r w:rsidR="007D0323">
        <w:fldChar w:fldCharType="separate"/>
      </w:r>
      <w:r w:rsidR="00C27C71" w:rsidRPr="00C27C71">
        <w:rPr>
          <w:sz w:val="24"/>
          <w:szCs w:val="24"/>
        </w:rPr>
        <w:t>3.2</w:t>
      </w:r>
      <w:r w:rsidR="007D0323">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41130435"/>
      <w:bookmarkEnd w:id="33"/>
      <w:r w:rsidRPr="00E71A48">
        <w:t>Особые положения в связи с проведением Запроса предложений на ЭТП</w:t>
      </w:r>
      <w:bookmarkEnd w:id="34"/>
    </w:p>
    <w:p w:rsidR="00717F60" w:rsidRPr="004D7428"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4D7428">
        <w:rPr>
          <w:sz w:val="24"/>
          <w:szCs w:val="24"/>
        </w:rPr>
        <w:t>Настоящий Запрос предложений проводится без использования функционала ЭТП.</w:t>
      </w:r>
      <w:r w:rsidR="00717F60" w:rsidRPr="004D7428">
        <w:rPr>
          <w:sz w:val="24"/>
          <w:szCs w:val="24"/>
        </w:rPr>
        <w:t xml:space="preserve"> </w:t>
      </w:r>
    </w:p>
    <w:p w:rsidR="00717F60" w:rsidRPr="004D7428" w:rsidRDefault="00717F60" w:rsidP="00750D4A">
      <w:pPr>
        <w:pStyle w:val="2"/>
        <w:tabs>
          <w:tab w:val="clear" w:pos="1700"/>
          <w:tab w:val="left" w:pos="567"/>
        </w:tabs>
        <w:spacing w:line="264" w:lineRule="auto"/>
      </w:pPr>
      <w:bookmarkStart w:id="35" w:name="__RefNumPara__1267_443845793"/>
      <w:bookmarkStart w:id="36" w:name="_Toc441130436"/>
      <w:bookmarkEnd w:id="35"/>
      <w:r w:rsidRPr="004D742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7D0323">
        <w:fldChar w:fldCharType="begin"/>
      </w:r>
      <w:r w:rsidR="007D0323">
        <w:instrText xml:space="preserve"> REF _Ref191386164 \r \h  \* MERGEFORMAT </w:instrText>
      </w:r>
      <w:r w:rsidR="007D0323">
        <w:fldChar w:fldCharType="separate"/>
      </w:r>
      <w:r w:rsidR="00C27C71" w:rsidRPr="00C27C71">
        <w:rPr>
          <w:sz w:val="24"/>
          <w:szCs w:val="24"/>
        </w:rPr>
        <w:t xml:space="preserve"> 1.4.1 </w:t>
      </w:r>
      <w:r w:rsidR="007D0323">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7D0323">
        <w:fldChar w:fldCharType="begin"/>
      </w:r>
      <w:r w:rsidR="007D0323">
        <w:instrText xml:space="preserve"> REF _Ref306978606 \r \h  \* MERGEFORMAT </w:instrText>
      </w:r>
      <w:r w:rsidR="007D0323">
        <w:fldChar w:fldCharType="separate"/>
      </w:r>
      <w:r w:rsidR="00C27C71" w:rsidRPr="00C27C71">
        <w:rPr>
          <w:sz w:val="24"/>
          <w:szCs w:val="24"/>
        </w:rPr>
        <w:t xml:space="preserve"> 1.4.2 </w:t>
      </w:r>
      <w:r w:rsidR="007D0323">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40" w:name="__RefHeading__401_1298132286"/>
      <w:bookmarkStart w:id="41" w:name="_Toc441130437"/>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92636A"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92636A"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7D0323">
        <w:fldChar w:fldCharType="begin"/>
      </w:r>
      <w:r w:rsidR="007D0323">
        <w:instrText xml:space="preserve"> REF _Ref306114966 \r \h  \* MERGEFORMAT </w:instrText>
      </w:r>
      <w:r w:rsidR="007D0323">
        <w:fldChar w:fldCharType="separate"/>
      </w:r>
      <w:r w:rsidR="00C27C71" w:rsidRPr="00C27C71">
        <w:rPr>
          <w:sz w:val="24"/>
          <w:szCs w:val="24"/>
        </w:rPr>
        <w:t>3.3.11</w:t>
      </w:r>
      <w:r w:rsidR="007D0323">
        <w:fldChar w:fldCharType="end"/>
      </w:r>
      <w:r w:rsidRPr="00E71A48">
        <w:rPr>
          <w:sz w:val="24"/>
          <w:szCs w:val="24"/>
        </w:rPr>
        <w:t xml:space="preserve"> настоящей Документации).</w:t>
      </w:r>
    </w:p>
    <w:p w:rsidR="00750D4A" w:rsidRPr="004D74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w:t>
      </w:r>
      <w:r w:rsidRPr="004D7428">
        <w:rPr>
          <w:sz w:val="24"/>
          <w:szCs w:val="24"/>
        </w:rPr>
        <w:t xml:space="preserve">Закупочной комиссии, вправе отказаться от проведения </w:t>
      </w:r>
      <w:r w:rsidR="004B5EB3" w:rsidRPr="004D7428">
        <w:rPr>
          <w:sz w:val="24"/>
          <w:szCs w:val="24"/>
        </w:rPr>
        <w:t>З</w:t>
      </w:r>
      <w:r w:rsidRPr="004D7428">
        <w:rPr>
          <w:sz w:val="24"/>
          <w:szCs w:val="24"/>
        </w:rPr>
        <w:t xml:space="preserve">апроса предложений на любом из этапов, не неся при этом никакой материальной ответственности перед </w:t>
      </w:r>
      <w:r w:rsidR="009C744E" w:rsidRPr="004D7428">
        <w:rPr>
          <w:sz w:val="24"/>
          <w:szCs w:val="24"/>
        </w:rPr>
        <w:t>Участник</w:t>
      </w:r>
      <w:r w:rsidRPr="004D7428">
        <w:rPr>
          <w:sz w:val="24"/>
          <w:szCs w:val="24"/>
        </w:rPr>
        <w:t xml:space="preserve">ами запроса предложений. </w:t>
      </w:r>
      <w:r w:rsidR="003136D7" w:rsidRPr="004D7428">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4D7428">
        <w:rPr>
          <w:bCs w:val="0"/>
          <w:sz w:val="24"/>
          <w:szCs w:val="24"/>
          <w:lang w:eastAsia="ru-RU"/>
        </w:rPr>
        <w:t xml:space="preserve">на интернет-сайтах, на которых было опубликовано </w:t>
      </w:r>
      <w:r w:rsidR="003136D7" w:rsidRPr="004D7428">
        <w:rPr>
          <w:iCs/>
          <w:sz w:val="24"/>
          <w:szCs w:val="24"/>
        </w:rPr>
        <w:t>Извещение</w:t>
      </w:r>
      <w:r w:rsidR="003136D7" w:rsidRPr="004D7428">
        <w:rPr>
          <w:sz w:val="24"/>
          <w:szCs w:val="24"/>
        </w:rPr>
        <w:t xml:space="preserve"> о проведении открытого </w:t>
      </w:r>
      <w:r w:rsidR="003136D7" w:rsidRPr="004D7428">
        <w:rPr>
          <w:iCs/>
          <w:sz w:val="24"/>
          <w:szCs w:val="24"/>
        </w:rPr>
        <w:t xml:space="preserve">запроса предложений (подраздел </w:t>
      </w:r>
      <w:r w:rsidR="007D0323">
        <w:fldChar w:fldCharType="begin"/>
      </w:r>
      <w:r w:rsidR="007D0323">
        <w:instrText xml:space="preserve"> REF _Ref191386085 \r \h  \* MERGEFORMAT </w:instrText>
      </w:r>
      <w:r w:rsidR="007D0323">
        <w:fldChar w:fldCharType="separate"/>
      </w:r>
      <w:r w:rsidR="00C27C71" w:rsidRPr="00C27C71">
        <w:rPr>
          <w:iCs/>
          <w:sz w:val="24"/>
          <w:szCs w:val="24"/>
        </w:rPr>
        <w:t>1.1.1</w:t>
      </w:r>
      <w:r w:rsidR="007D0323">
        <w:fldChar w:fldCharType="end"/>
      </w:r>
      <w:r w:rsidR="003136D7" w:rsidRPr="004D7428">
        <w:rPr>
          <w:iCs/>
          <w:sz w:val="24"/>
          <w:szCs w:val="24"/>
        </w:rPr>
        <w:t>)</w:t>
      </w:r>
      <w:r w:rsidR="003136D7" w:rsidRPr="004D7428">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30438"/>
      <w:bookmarkStart w:id="53" w:name="_Ref306144164"/>
      <w:r w:rsidRPr="00F647F7">
        <w:t xml:space="preserve">Закупка </w:t>
      </w:r>
      <w:r w:rsidR="00541FAB">
        <w:t>услуг</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31664"/>
      <w:bookmarkStart w:id="60" w:name="_Toc440877321"/>
      <w:bookmarkStart w:id="61" w:name="_Toc441130439"/>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A51E77">
        <w:rPr>
          <w:b w:val="0"/>
        </w:rPr>
        <w:fldChar w:fldCharType="begin"/>
      </w:r>
      <w:r w:rsidR="002D4BC6">
        <w:rPr>
          <w:b w:val="0"/>
        </w:rPr>
        <w:instrText xml:space="preserve"> REF _Ref440275279 \r \h </w:instrText>
      </w:r>
      <w:r w:rsidR="00A51E77">
        <w:rPr>
          <w:b w:val="0"/>
        </w:rPr>
      </w:r>
      <w:r w:rsidR="00A51E77">
        <w:rPr>
          <w:b w:val="0"/>
        </w:rPr>
        <w:fldChar w:fldCharType="separate"/>
      </w:r>
      <w:r w:rsidR="00C27C71">
        <w:rPr>
          <w:b w:val="0"/>
        </w:rPr>
        <w:t>1.1.4</w:t>
      </w:r>
      <w:r w:rsidR="00A51E77">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31665"/>
      <w:bookmarkStart w:id="68" w:name="_Toc440877322"/>
      <w:bookmarkStart w:id="69" w:name="_Toc441130440"/>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7D0323">
        <w:fldChar w:fldCharType="begin"/>
      </w:r>
      <w:r w:rsidR="007D0323">
        <w:instrText xml:space="preserve"> REF _Ref305973147 \r \h  \* MERGEFORMAT </w:instrText>
      </w:r>
      <w:r w:rsidR="007D0323">
        <w:fldChar w:fldCharType="separate"/>
      </w:r>
      <w:r w:rsidR="00C27C71" w:rsidRPr="00C27C71">
        <w:rPr>
          <w:b w:val="0"/>
          <w:szCs w:val="24"/>
        </w:rPr>
        <w:t>3.3</w:t>
      </w:r>
      <w:r w:rsidR="007D0323">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p>
    <w:p w:rsidR="002D4BC6" w:rsidRPr="002D4BC6" w:rsidRDefault="002D4BC6" w:rsidP="00750D4A">
      <w:pPr>
        <w:pStyle w:val="3"/>
        <w:numPr>
          <w:ilvl w:val="3"/>
          <w:numId w:val="1"/>
        </w:numPr>
        <w:ind w:left="709" w:firstLine="0"/>
        <w:jc w:val="both"/>
        <w:rPr>
          <w:b w:val="0"/>
          <w:szCs w:val="24"/>
        </w:rPr>
      </w:pPr>
      <w:bookmarkStart w:id="70" w:name="_Toc440361307"/>
      <w:bookmarkStart w:id="71" w:name="_Toc440376062"/>
      <w:bookmarkStart w:id="72" w:name="_Toc440376189"/>
      <w:bookmarkStart w:id="73" w:name="_Toc440382454"/>
      <w:bookmarkStart w:id="74" w:name="_Toc440447124"/>
      <w:bookmarkStart w:id="75" w:name="_Toc440631666"/>
      <w:bookmarkStart w:id="76" w:name="_Toc440877323"/>
      <w:bookmarkStart w:id="77" w:name="_Toc441130441"/>
      <w:r w:rsidRPr="002D4BC6">
        <w:rPr>
          <w:b w:val="0"/>
          <w:szCs w:val="24"/>
        </w:rPr>
        <w:t xml:space="preserve">Письмо о подаче оферты (подраздел </w:t>
      </w:r>
      <w:r w:rsidR="007D0323">
        <w:fldChar w:fldCharType="begin"/>
      </w:r>
      <w:r w:rsidR="007D0323">
        <w:instrText xml:space="preserve"> REF _Ref55336310 \r \h  \* MERGEFORMAT </w:instrText>
      </w:r>
      <w:r w:rsidR="007D0323">
        <w:fldChar w:fldCharType="separate"/>
      </w:r>
      <w:r w:rsidR="00C27C71" w:rsidRPr="00C27C71">
        <w:rPr>
          <w:b w:val="0"/>
          <w:szCs w:val="24"/>
        </w:rPr>
        <w:t>5.1</w:t>
      </w:r>
      <w:r w:rsidR="007D0323">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0"/>
      <w:bookmarkEnd w:id="71"/>
      <w:bookmarkEnd w:id="72"/>
      <w:bookmarkEnd w:id="73"/>
      <w:bookmarkEnd w:id="74"/>
      <w:bookmarkEnd w:id="75"/>
      <w:bookmarkEnd w:id="76"/>
      <w:bookmarkEnd w:id="77"/>
    </w:p>
    <w:p w:rsidR="002D4BC6" w:rsidRPr="002D4BC6" w:rsidRDefault="002D4BC6" w:rsidP="00750D4A">
      <w:pPr>
        <w:pStyle w:val="3"/>
        <w:numPr>
          <w:ilvl w:val="3"/>
          <w:numId w:val="1"/>
        </w:numPr>
        <w:ind w:left="709" w:firstLine="0"/>
        <w:jc w:val="both"/>
        <w:rPr>
          <w:b w:val="0"/>
          <w:szCs w:val="24"/>
        </w:rPr>
      </w:pPr>
      <w:bookmarkStart w:id="78" w:name="_Toc440361308"/>
      <w:bookmarkStart w:id="79" w:name="_Toc440376063"/>
      <w:bookmarkStart w:id="80" w:name="_Toc440376190"/>
      <w:bookmarkStart w:id="81" w:name="_Toc440382455"/>
      <w:bookmarkStart w:id="82" w:name="_Toc440447125"/>
      <w:bookmarkStart w:id="83" w:name="_Toc440631667"/>
      <w:bookmarkStart w:id="84" w:name="_Toc440877324"/>
      <w:bookmarkStart w:id="85" w:name="_Toc441130442"/>
      <w:r w:rsidRPr="002D4BC6">
        <w:rPr>
          <w:b w:val="0"/>
          <w:szCs w:val="24"/>
        </w:rPr>
        <w:t>Сводная таблица стоимости</w:t>
      </w:r>
      <w:r w:rsidR="00536E26">
        <w:rPr>
          <w:b w:val="0"/>
          <w:szCs w:val="24"/>
        </w:rPr>
        <w:t xml:space="preserve"> услуг</w:t>
      </w:r>
      <w:r w:rsidRPr="002D4BC6">
        <w:rPr>
          <w:b w:val="0"/>
          <w:szCs w:val="24"/>
        </w:rPr>
        <w:t xml:space="preserve"> (подраздел </w:t>
      </w:r>
      <w:r w:rsidR="007D0323">
        <w:fldChar w:fldCharType="begin"/>
      </w:r>
      <w:r w:rsidR="007D0323">
        <w:instrText xml:space="preserve"> REF _Ref440284918 \r \h  \* MERGEFORMAT </w:instrText>
      </w:r>
      <w:r w:rsidR="007D0323">
        <w:fldChar w:fldCharType="separate"/>
      </w:r>
      <w:r w:rsidR="00C27C71" w:rsidRPr="00C27C71">
        <w:rPr>
          <w:b w:val="0"/>
          <w:szCs w:val="24"/>
        </w:rPr>
        <w:t>5.2</w:t>
      </w:r>
      <w:r w:rsidR="007D0323">
        <w:fldChar w:fldCharType="end"/>
      </w:r>
      <w:r w:rsidRPr="002D4BC6">
        <w:rPr>
          <w:b w:val="0"/>
          <w:szCs w:val="24"/>
        </w:rPr>
        <w:t xml:space="preserve">), Техническое предложение (подраздел </w:t>
      </w:r>
      <w:r w:rsidR="00A51E77">
        <w:rPr>
          <w:b w:val="0"/>
          <w:szCs w:val="24"/>
        </w:rPr>
        <w:fldChar w:fldCharType="begin"/>
      </w:r>
      <w:r w:rsidR="00E51A35">
        <w:rPr>
          <w:b w:val="0"/>
          <w:szCs w:val="24"/>
        </w:rPr>
        <w:instrText xml:space="preserve"> REF _Ref440537120 \r \h </w:instrText>
      </w:r>
      <w:r w:rsidR="00A51E77">
        <w:rPr>
          <w:b w:val="0"/>
          <w:szCs w:val="24"/>
        </w:rPr>
      </w:r>
      <w:r w:rsidR="00A51E77">
        <w:rPr>
          <w:b w:val="0"/>
          <w:szCs w:val="24"/>
        </w:rPr>
        <w:fldChar w:fldCharType="separate"/>
      </w:r>
      <w:r w:rsidR="00C27C71">
        <w:rPr>
          <w:b w:val="0"/>
          <w:szCs w:val="24"/>
        </w:rPr>
        <w:t>5.3</w:t>
      </w:r>
      <w:r w:rsidR="00A51E77">
        <w:rPr>
          <w:b w:val="0"/>
          <w:szCs w:val="24"/>
        </w:rPr>
        <w:fldChar w:fldCharType="end"/>
      </w:r>
      <w:r w:rsidRPr="002D4BC6">
        <w:rPr>
          <w:b w:val="0"/>
          <w:szCs w:val="24"/>
        </w:rPr>
        <w:t>)</w:t>
      </w:r>
      <w:r w:rsidR="00AE556B">
        <w:rPr>
          <w:b w:val="0"/>
          <w:szCs w:val="24"/>
        </w:rPr>
        <w:t>,</w:t>
      </w:r>
      <w:r w:rsidRPr="002D4BC6">
        <w:rPr>
          <w:b w:val="0"/>
          <w:szCs w:val="24"/>
        </w:rPr>
        <w:t xml:space="preserve"> </w:t>
      </w:r>
      <w:r w:rsidR="00E639AE" w:rsidRPr="00E639AE">
        <w:rPr>
          <w:b w:val="0"/>
          <w:szCs w:val="24"/>
        </w:rPr>
        <w:t xml:space="preserve">График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7D0323">
        <w:fldChar w:fldCharType="begin"/>
      </w:r>
      <w:r w:rsidR="007D0323">
        <w:instrText xml:space="preserve"> REF _Ref440284947 \r \h  \* MERGEFORMAT </w:instrText>
      </w:r>
      <w:r w:rsidR="007D0323">
        <w:fldChar w:fldCharType="separate"/>
      </w:r>
      <w:r w:rsidR="00C27C71" w:rsidRPr="00C27C71">
        <w:rPr>
          <w:b w:val="0"/>
          <w:szCs w:val="24"/>
        </w:rPr>
        <w:t>5.4</w:t>
      </w:r>
      <w:r w:rsidR="007D0323">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A51E77">
        <w:rPr>
          <w:b w:val="0"/>
          <w:szCs w:val="24"/>
        </w:rPr>
        <w:fldChar w:fldCharType="begin"/>
      </w:r>
      <w:r w:rsidR="00B8118F">
        <w:rPr>
          <w:b w:val="0"/>
          <w:szCs w:val="24"/>
        </w:rPr>
        <w:instrText xml:space="preserve"> REF _Ref440361439 \r \h </w:instrText>
      </w:r>
      <w:r w:rsidR="00A51E77">
        <w:rPr>
          <w:b w:val="0"/>
          <w:szCs w:val="24"/>
        </w:rPr>
      </w:r>
      <w:r w:rsidR="00A51E77">
        <w:rPr>
          <w:b w:val="0"/>
          <w:szCs w:val="24"/>
        </w:rPr>
        <w:fldChar w:fldCharType="separate"/>
      </w:r>
      <w:r w:rsidR="00C27C71">
        <w:rPr>
          <w:b w:val="0"/>
          <w:szCs w:val="24"/>
        </w:rPr>
        <w:t>5.5</w:t>
      </w:r>
      <w:r w:rsidR="00A51E77">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A51E77">
        <w:rPr>
          <w:b w:val="0"/>
          <w:szCs w:val="24"/>
        </w:rPr>
        <w:fldChar w:fldCharType="begin"/>
      </w:r>
      <w:r w:rsidR="00B8118F">
        <w:rPr>
          <w:b w:val="0"/>
          <w:szCs w:val="24"/>
        </w:rPr>
        <w:instrText xml:space="preserve"> REF _Ref440361531 \r \h </w:instrText>
      </w:r>
      <w:r w:rsidR="00A51E77">
        <w:rPr>
          <w:b w:val="0"/>
          <w:szCs w:val="24"/>
        </w:rPr>
      </w:r>
      <w:r w:rsidR="00A51E77">
        <w:rPr>
          <w:b w:val="0"/>
          <w:szCs w:val="24"/>
        </w:rPr>
        <w:fldChar w:fldCharType="separate"/>
      </w:r>
      <w:r w:rsidR="00C27C71">
        <w:rPr>
          <w:b w:val="0"/>
          <w:szCs w:val="24"/>
        </w:rPr>
        <w:t>5.6</w:t>
      </w:r>
      <w:r w:rsidR="00A51E77">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8"/>
      <w:bookmarkEnd w:id="79"/>
      <w:bookmarkEnd w:id="80"/>
      <w:bookmarkEnd w:id="81"/>
      <w:bookmarkEnd w:id="82"/>
      <w:bookmarkEnd w:id="83"/>
      <w:bookmarkEnd w:id="84"/>
      <w:bookmarkEnd w:id="85"/>
      <w:r w:rsidR="00AE556B">
        <w:rPr>
          <w:b w:val="0"/>
          <w:szCs w:val="24"/>
        </w:rPr>
        <w:t xml:space="preserve"> </w:t>
      </w:r>
    </w:p>
    <w:p w:rsidR="002D4BC6" w:rsidRPr="002D4BC6" w:rsidRDefault="002D4BC6" w:rsidP="00750D4A">
      <w:pPr>
        <w:pStyle w:val="3"/>
        <w:ind w:left="0" w:firstLine="709"/>
        <w:jc w:val="both"/>
        <w:rPr>
          <w:b w:val="0"/>
          <w:szCs w:val="24"/>
        </w:rPr>
      </w:pPr>
      <w:bookmarkStart w:id="86" w:name="_Toc440361309"/>
      <w:bookmarkStart w:id="87" w:name="_Toc440376064"/>
      <w:bookmarkStart w:id="88" w:name="_Toc440376191"/>
      <w:bookmarkStart w:id="89" w:name="_Toc440382456"/>
      <w:bookmarkStart w:id="90" w:name="_Toc440447126"/>
      <w:bookmarkStart w:id="91" w:name="_Toc440631668"/>
      <w:bookmarkStart w:id="92" w:name="_Toc440877325"/>
      <w:bookmarkStart w:id="93" w:name="_Toc441130443"/>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A51E77">
        <w:rPr>
          <w:b w:val="0"/>
          <w:szCs w:val="24"/>
        </w:rPr>
        <w:fldChar w:fldCharType="begin"/>
      </w:r>
      <w:r>
        <w:rPr>
          <w:b w:val="0"/>
          <w:szCs w:val="24"/>
        </w:rPr>
        <w:instrText xml:space="preserve"> REF _Ref440285128 \r \h </w:instrText>
      </w:r>
      <w:r w:rsidR="00A51E77">
        <w:rPr>
          <w:b w:val="0"/>
          <w:szCs w:val="24"/>
        </w:rPr>
      </w:r>
      <w:r w:rsidR="00A51E77">
        <w:rPr>
          <w:b w:val="0"/>
          <w:szCs w:val="24"/>
        </w:rPr>
        <w:fldChar w:fldCharType="separate"/>
      </w:r>
      <w:r w:rsidR="00C27C71">
        <w:rPr>
          <w:b w:val="0"/>
          <w:szCs w:val="24"/>
        </w:rPr>
        <w:t>3.3.14</w:t>
      </w:r>
      <w:r w:rsidR="00A51E77">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6"/>
      <w:bookmarkEnd w:id="87"/>
      <w:bookmarkEnd w:id="88"/>
      <w:bookmarkEnd w:id="89"/>
      <w:bookmarkEnd w:id="90"/>
      <w:bookmarkEnd w:id="91"/>
      <w:bookmarkEnd w:id="92"/>
      <w:bookmarkEnd w:id="93"/>
    </w:p>
    <w:p w:rsidR="002D4BC6" w:rsidRPr="002D4BC6" w:rsidRDefault="002D4BC6" w:rsidP="00750D4A">
      <w:pPr>
        <w:pStyle w:val="3"/>
        <w:ind w:left="0" w:firstLine="709"/>
        <w:jc w:val="both"/>
        <w:rPr>
          <w:b w:val="0"/>
          <w:szCs w:val="24"/>
        </w:rPr>
      </w:pPr>
      <w:bookmarkStart w:id="94" w:name="_Toc440361310"/>
      <w:bookmarkStart w:id="95" w:name="_Toc440376065"/>
      <w:bookmarkStart w:id="96" w:name="_Toc440376192"/>
      <w:bookmarkStart w:id="97" w:name="_Toc440382457"/>
      <w:bookmarkStart w:id="98" w:name="_Toc440447127"/>
      <w:bookmarkStart w:id="99" w:name="_Toc440631669"/>
      <w:bookmarkStart w:id="100" w:name="_Toc440877326"/>
      <w:bookmarkStart w:id="101" w:name="_Toc441130444"/>
      <w:r w:rsidRPr="002D4BC6">
        <w:rPr>
          <w:b w:val="0"/>
          <w:szCs w:val="24"/>
        </w:rPr>
        <w:t xml:space="preserve">Оценка </w:t>
      </w:r>
      <w:r w:rsidR="00F24353">
        <w:rPr>
          <w:b w:val="0"/>
          <w:szCs w:val="24"/>
        </w:rPr>
        <w:t>Заявок</w:t>
      </w:r>
      <w:r w:rsidRPr="002D4BC6">
        <w:rPr>
          <w:b w:val="0"/>
          <w:szCs w:val="24"/>
        </w:rPr>
        <w:t xml:space="preserve"> (подраздел </w:t>
      </w:r>
      <w:r w:rsidR="00A51E77">
        <w:rPr>
          <w:b w:val="0"/>
          <w:szCs w:val="24"/>
        </w:rPr>
        <w:fldChar w:fldCharType="begin"/>
      </w:r>
      <w:r>
        <w:rPr>
          <w:b w:val="0"/>
          <w:szCs w:val="24"/>
        </w:rPr>
        <w:instrText xml:space="preserve"> REF _Ref305973250 \r \h </w:instrText>
      </w:r>
      <w:r w:rsidR="00A51E77">
        <w:rPr>
          <w:b w:val="0"/>
          <w:szCs w:val="24"/>
        </w:rPr>
      </w:r>
      <w:r w:rsidR="00A51E77">
        <w:rPr>
          <w:b w:val="0"/>
          <w:szCs w:val="24"/>
        </w:rPr>
        <w:fldChar w:fldCharType="separate"/>
      </w:r>
      <w:r w:rsidR="00C27C71">
        <w:rPr>
          <w:b w:val="0"/>
          <w:szCs w:val="24"/>
        </w:rPr>
        <w:t>3.5.1</w:t>
      </w:r>
      <w:r w:rsidR="00A51E77">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A51E77">
        <w:rPr>
          <w:b w:val="0"/>
          <w:szCs w:val="24"/>
        </w:rPr>
        <w:fldChar w:fldCharType="begin"/>
      </w:r>
      <w:r>
        <w:rPr>
          <w:b w:val="0"/>
          <w:szCs w:val="24"/>
        </w:rPr>
        <w:instrText xml:space="preserve"> REF _Ref303681924 \r \h </w:instrText>
      </w:r>
      <w:r w:rsidR="00A51E77">
        <w:rPr>
          <w:b w:val="0"/>
          <w:szCs w:val="24"/>
        </w:rPr>
      </w:r>
      <w:r w:rsidR="00A51E77">
        <w:rPr>
          <w:b w:val="0"/>
          <w:szCs w:val="24"/>
        </w:rPr>
        <w:fldChar w:fldCharType="separate"/>
      </w:r>
      <w:r w:rsidR="00C27C71">
        <w:rPr>
          <w:b w:val="0"/>
          <w:szCs w:val="24"/>
        </w:rPr>
        <w:t>3.8</w:t>
      </w:r>
      <w:r w:rsidR="00A51E77">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4"/>
      <w:bookmarkEnd w:id="95"/>
      <w:bookmarkEnd w:id="96"/>
      <w:bookmarkEnd w:id="97"/>
      <w:bookmarkEnd w:id="98"/>
      <w:bookmarkEnd w:id="99"/>
      <w:bookmarkEnd w:id="100"/>
      <w:bookmarkEnd w:id="101"/>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2" w:name="_Проект_договора"/>
      <w:bookmarkStart w:id="103" w:name="_Ref305973574"/>
      <w:bookmarkStart w:id="104" w:name="_Ref440272931"/>
      <w:bookmarkStart w:id="105" w:name="_Ref440274025"/>
      <w:bookmarkStart w:id="106" w:name="_Ref440292752"/>
      <w:bookmarkStart w:id="107" w:name="_Toc441130445"/>
      <w:bookmarkEnd w:id="53"/>
      <w:bookmarkEnd w:id="102"/>
      <w:r w:rsidRPr="006238AF">
        <w:rPr>
          <w:szCs w:val="24"/>
        </w:rPr>
        <w:lastRenderedPageBreak/>
        <w:t xml:space="preserve">Проект </w:t>
      </w:r>
      <w:r w:rsidR="00123C70" w:rsidRPr="006238AF">
        <w:rPr>
          <w:szCs w:val="24"/>
        </w:rPr>
        <w:t>Договор</w:t>
      </w:r>
      <w:r w:rsidRPr="006238AF">
        <w:rPr>
          <w:szCs w:val="24"/>
        </w:rPr>
        <w:t>а</w:t>
      </w:r>
      <w:bookmarkEnd w:id="10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4"/>
      <w:bookmarkEnd w:id="105"/>
      <w:bookmarkEnd w:id="106"/>
      <w:bookmarkEnd w:id="107"/>
    </w:p>
    <w:p w:rsidR="00953802" w:rsidRPr="006238AF" w:rsidRDefault="00216641" w:rsidP="00953802">
      <w:pPr>
        <w:pStyle w:val="2"/>
        <w:tabs>
          <w:tab w:val="clear" w:pos="1700"/>
          <w:tab w:val="left" w:pos="567"/>
        </w:tabs>
        <w:spacing w:line="264" w:lineRule="auto"/>
      </w:pPr>
      <w:bookmarkStart w:id="108" w:name="_Toc441130446"/>
      <w:r w:rsidRPr="006238AF">
        <w:t>Проект договора</w:t>
      </w:r>
      <w:bookmarkEnd w:id="108"/>
    </w:p>
    <w:p w:rsidR="00953802" w:rsidRPr="003803A7" w:rsidRDefault="00953802" w:rsidP="00953802">
      <w:pPr>
        <w:pStyle w:val="3"/>
        <w:ind w:left="0" w:firstLine="709"/>
        <w:jc w:val="both"/>
        <w:rPr>
          <w:b w:val="0"/>
        </w:rPr>
      </w:pPr>
      <w:bookmarkStart w:id="109" w:name="_Toc439238031"/>
      <w:bookmarkStart w:id="110" w:name="_Toc439238153"/>
      <w:bookmarkStart w:id="111" w:name="_Toc439252705"/>
      <w:bookmarkStart w:id="112" w:name="_Toc439323563"/>
      <w:bookmarkStart w:id="113" w:name="_Toc439323679"/>
      <w:bookmarkStart w:id="114" w:name="_Toc440361313"/>
      <w:bookmarkStart w:id="115" w:name="_Toc440376068"/>
      <w:bookmarkStart w:id="116" w:name="_Toc440376195"/>
      <w:bookmarkStart w:id="117" w:name="_Toc440382460"/>
      <w:bookmarkStart w:id="118" w:name="_Toc440447130"/>
      <w:bookmarkStart w:id="119" w:name="_Toc440631672"/>
      <w:bookmarkStart w:id="120" w:name="_Toc440877329"/>
      <w:bookmarkStart w:id="121" w:name="_Toc441130447"/>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9"/>
      <w:bookmarkEnd w:id="110"/>
      <w:bookmarkEnd w:id="111"/>
      <w:bookmarkEnd w:id="112"/>
      <w:bookmarkEnd w:id="113"/>
      <w:bookmarkEnd w:id="114"/>
      <w:bookmarkEnd w:id="115"/>
      <w:bookmarkEnd w:id="116"/>
      <w:bookmarkEnd w:id="117"/>
      <w:bookmarkEnd w:id="118"/>
      <w:bookmarkEnd w:id="119"/>
      <w:bookmarkEnd w:id="120"/>
      <w:bookmarkEnd w:id="121"/>
    </w:p>
    <w:p w:rsidR="00953802" w:rsidRPr="006238AF" w:rsidRDefault="0094713A" w:rsidP="0094713A">
      <w:pPr>
        <w:pStyle w:val="3"/>
        <w:ind w:left="0" w:firstLine="709"/>
        <w:jc w:val="both"/>
        <w:rPr>
          <w:b w:val="0"/>
        </w:rPr>
      </w:pPr>
      <w:bookmarkStart w:id="122" w:name="_Toc439238032"/>
      <w:bookmarkStart w:id="123" w:name="_Toc439238154"/>
      <w:bookmarkStart w:id="124" w:name="_Toc439252706"/>
      <w:bookmarkStart w:id="125" w:name="_Toc439323564"/>
      <w:bookmarkStart w:id="126" w:name="_Toc439323680"/>
      <w:bookmarkStart w:id="127" w:name="_Toc440361314"/>
      <w:bookmarkStart w:id="128" w:name="_Toc440376069"/>
      <w:bookmarkStart w:id="129" w:name="_Toc440376196"/>
      <w:bookmarkStart w:id="130" w:name="_Toc440382461"/>
      <w:bookmarkStart w:id="131" w:name="_Toc440447131"/>
      <w:bookmarkStart w:id="132" w:name="_Toc440631673"/>
      <w:bookmarkStart w:id="133" w:name="_Toc440877330"/>
      <w:bookmarkStart w:id="134" w:name="_Toc441130448"/>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A51E77">
        <w:rPr>
          <w:b w:val="0"/>
        </w:rPr>
        <w:fldChar w:fldCharType="begin"/>
      </w:r>
      <w:r w:rsidR="008D2928">
        <w:rPr>
          <w:b w:val="0"/>
        </w:rPr>
        <w:instrText xml:space="preserve"> REF _Ref93264992 \r \h </w:instrText>
      </w:r>
      <w:r w:rsidR="00A51E77">
        <w:rPr>
          <w:b w:val="0"/>
        </w:rPr>
      </w:r>
      <w:r w:rsidR="00A51E77">
        <w:rPr>
          <w:b w:val="0"/>
        </w:rPr>
        <w:fldChar w:fldCharType="separate"/>
      </w:r>
      <w:r w:rsidR="00C27C71">
        <w:rPr>
          <w:b w:val="0"/>
        </w:rPr>
        <w:t>5.5</w:t>
      </w:r>
      <w:r w:rsidR="00A51E77">
        <w:rPr>
          <w:b w:val="0"/>
        </w:rPr>
        <w:fldChar w:fldCharType="end"/>
      </w:r>
      <w:r w:rsidRPr="006238AF">
        <w:rPr>
          <w:b w:val="0"/>
        </w:rPr>
        <w:t>) и приложить его к своей Заявке.</w:t>
      </w:r>
      <w:bookmarkEnd w:id="122"/>
      <w:bookmarkEnd w:id="123"/>
      <w:bookmarkEnd w:id="124"/>
      <w:bookmarkEnd w:id="125"/>
      <w:bookmarkEnd w:id="126"/>
      <w:bookmarkEnd w:id="127"/>
      <w:bookmarkEnd w:id="128"/>
      <w:bookmarkEnd w:id="129"/>
      <w:bookmarkEnd w:id="130"/>
      <w:bookmarkEnd w:id="131"/>
      <w:bookmarkEnd w:id="132"/>
      <w:bookmarkEnd w:id="133"/>
      <w:bookmarkEnd w:id="134"/>
    </w:p>
    <w:p w:rsidR="0094713A" w:rsidRPr="003303E9" w:rsidRDefault="0094713A" w:rsidP="0094713A">
      <w:pPr>
        <w:pStyle w:val="3"/>
        <w:ind w:left="0" w:firstLine="709"/>
        <w:jc w:val="both"/>
        <w:rPr>
          <w:b w:val="0"/>
        </w:rPr>
      </w:pPr>
      <w:bookmarkStart w:id="135" w:name="_Toc439238033"/>
      <w:bookmarkStart w:id="136" w:name="_Toc439238155"/>
      <w:bookmarkStart w:id="137" w:name="_Toc439252707"/>
      <w:bookmarkStart w:id="138" w:name="_Toc439323565"/>
      <w:bookmarkStart w:id="139" w:name="_Toc439323681"/>
      <w:bookmarkStart w:id="140" w:name="_Toc440361315"/>
      <w:bookmarkStart w:id="141" w:name="_Toc440376070"/>
      <w:bookmarkStart w:id="142" w:name="_Toc440376197"/>
      <w:bookmarkStart w:id="143" w:name="_Toc440382462"/>
      <w:bookmarkStart w:id="144" w:name="_Toc440447132"/>
      <w:bookmarkStart w:id="145" w:name="_Toc440631674"/>
      <w:bookmarkStart w:id="146" w:name="_Toc440877331"/>
      <w:bookmarkStart w:id="147" w:name="_Toc441130449"/>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3303E9" w:rsidRDefault="00953802" w:rsidP="00953802">
      <w:pPr>
        <w:pStyle w:val="2"/>
        <w:tabs>
          <w:tab w:val="clear" w:pos="1700"/>
          <w:tab w:val="left" w:pos="567"/>
        </w:tabs>
        <w:spacing w:line="264" w:lineRule="auto"/>
      </w:pPr>
      <w:bookmarkStart w:id="148" w:name="_Toc441130450"/>
      <w:r w:rsidRPr="003303E9">
        <w:rPr>
          <w:bCs w:val="0"/>
        </w:rPr>
        <w:t>Антикоррупционная оговорка, включаемая в проект договора</w:t>
      </w:r>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1676"/>
      <w:bookmarkStart w:id="159" w:name="_Toc440877333"/>
      <w:bookmarkStart w:id="160" w:name="_Toc441130451"/>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A51E77">
        <w:rPr>
          <w:b w:val="0"/>
        </w:rPr>
        <w:fldChar w:fldCharType="begin"/>
      </w:r>
      <w:r w:rsidR="008D2928">
        <w:rPr>
          <w:b w:val="0"/>
        </w:rPr>
        <w:instrText xml:space="preserve"> REF _Ref440270867 \r \h </w:instrText>
      </w:r>
      <w:r w:rsidR="00A51E77">
        <w:rPr>
          <w:b w:val="0"/>
        </w:rPr>
      </w:r>
      <w:r w:rsidR="00A51E77">
        <w:rPr>
          <w:b w:val="0"/>
        </w:rPr>
        <w:fldChar w:fldCharType="separate"/>
      </w:r>
      <w:r w:rsidR="00C27C71">
        <w:rPr>
          <w:b w:val="0"/>
        </w:rPr>
        <w:t>2.2.3</w:t>
      </w:r>
      <w:r w:rsidR="00A51E77">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1677"/>
      <w:bookmarkStart w:id="171" w:name="_Toc440877334"/>
      <w:bookmarkStart w:id="172" w:name="_Toc441130452"/>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1678"/>
      <w:bookmarkStart w:id="184" w:name="_Toc440877335"/>
      <w:bookmarkStart w:id="185" w:name="_Toc441130453"/>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0454"/>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0455"/>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1681"/>
      <w:bookmarkStart w:id="201" w:name="_Toc440877338"/>
      <w:bookmarkStart w:id="202" w:name="_Toc441130456"/>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7D0323">
        <w:fldChar w:fldCharType="begin"/>
      </w:r>
      <w:r w:rsidR="007D0323">
        <w:instrText xml:space="preserve"> REF _Ref305973033 \r \h  \* MERGEFORMAT </w:instrText>
      </w:r>
      <w:r w:rsidR="007D0323">
        <w:fldChar w:fldCharType="separate"/>
      </w:r>
      <w:r w:rsidR="00C27C71" w:rsidRPr="00C27C71">
        <w:rPr>
          <w:bCs w:val="0"/>
          <w:sz w:val="24"/>
          <w:szCs w:val="24"/>
        </w:rPr>
        <w:t>3.2</w:t>
      </w:r>
      <w:r w:rsidR="007D0323">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7D0323">
        <w:fldChar w:fldCharType="begin"/>
      </w:r>
      <w:r w:rsidR="007D0323">
        <w:instrText xml:space="preserve"> REF _Ref305973147 \r \h  \* MERGEFORMAT </w:instrText>
      </w:r>
      <w:r w:rsidR="007D0323">
        <w:fldChar w:fldCharType="separate"/>
      </w:r>
      <w:r w:rsidR="00C27C71" w:rsidRPr="00C27C71">
        <w:rPr>
          <w:bCs w:val="0"/>
          <w:sz w:val="24"/>
          <w:szCs w:val="24"/>
        </w:rPr>
        <w:t>3.3</w:t>
      </w:r>
      <w:r w:rsidR="007D0323">
        <w:fldChar w:fldCharType="end"/>
      </w:r>
      <w:r w:rsidR="00A51E77"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A51E77" w:rsidRPr="00E71A48">
        <w:rPr>
          <w:bCs w:val="0"/>
          <w:sz w:val="24"/>
          <w:szCs w:val="24"/>
        </w:rPr>
      </w:r>
      <w:r w:rsidR="00A51E7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A51E77"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A51E77" w:rsidRPr="00E71A48">
        <w:rPr>
          <w:bCs w:val="0"/>
          <w:sz w:val="24"/>
          <w:szCs w:val="24"/>
        </w:rPr>
      </w:r>
      <w:r w:rsidR="00A51E77" w:rsidRPr="00E71A48">
        <w:rPr>
          <w:bCs w:val="0"/>
          <w:sz w:val="24"/>
          <w:szCs w:val="24"/>
        </w:rPr>
        <w:fldChar w:fldCharType="end"/>
      </w:r>
      <w:r w:rsidR="007D0323">
        <w:fldChar w:fldCharType="begin"/>
      </w:r>
      <w:r w:rsidR="007D0323">
        <w:instrText xml:space="preserve"> REF _Ref305973214 \r \h  \* MERGEFORMAT </w:instrText>
      </w:r>
      <w:r w:rsidR="007D0323">
        <w:fldChar w:fldCharType="separate"/>
      </w:r>
      <w:r w:rsidR="00C27C71" w:rsidRPr="00C27C71">
        <w:rPr>
          <w:bCs w:val="0"/>
          <w:sz w:val="24"/>
          <w:szCs w:val="24"/>
        </w:rPr>
        <w:t>3.4</w:t>
      </w:r>
      <w:r w:rsidR="007D0323">
        <w:fldChar w:fldCharType="end"/>
      </w:r>
      <w:r w:rsidR="00096E9D" w:rsidRPr="00E71A48">
        <w:rPr>
          <w:bCs w:val="0"/>
          <w:sz w:val="24"/>
          <w:szCs w:val="24"/>
        </w:rPr>
        <w:t xml:space="preserve">, </w:t>
      </w:r>
      <w:r w:rsidR="00A51E77">
        <w:rPr>
          <w:bCs w:val="0"/>
          <w:sz w:val="24"/>
          <w:szCs w:val="24"/>
        </w:rPr>
        <w:fldChar w:fldCharType="begin"/>
      </w:r>
      <w:r w:rsidR="00AA426F">
        <w:rPr>
          <w:bCs w:val="0"/>
          <w:sz w:val="24"/>
          <w:szCs w:val="24"/>
        </w:rPr>
        <w:instrText xml:space="preserve"> REF _Ref440881267 \r \h </w:instrText>
      </w:r>
      <w:r w:rsidR="00A51E77">
        <w:rPr>
          <w:bCs w:val="0"/>
          <w:sz w:val="24"/>
          <w:szCs w:val="24"/>
        </w:rPr>
      </w:r>
      <w:r w:rsidR="00A51E77">
        <w:rPr>
          <w:bCs w:val="0"/>
          <w:sz w:val="24"/>
          <w:szCs w:val="24"/>
        </w:rPr>
        <w:fldChar w:fldCharType="separate"/>
      </w:r>
      <w:r w:rsidR="00C27C71">
        <w:rPr>
          <w:bCs w:val="0"/>
          <w:sz w:val="24"/>
          <w:szCs w:val="24"/>
        </w:rPr>
        <w:t>3.5</w:t>
      </w:r>
      <w:r w:rsidR="00A51E77">
        <w:rPr>
          <w:bCs w:val="0"/>
          <w:sz w:val="24"/>
          <w:szCs w:val="24"/>
        </w:rPr>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7D0323">
        <w:fldChar w:fldCharType="begin"/>
      </w:r>
      <w:r w:rsidR="007D0323">
        <w:instrText xml:space="preserve"> REF _Ref305973250 \r \h  \* MERGEFORMAT </w:instrText>
      </w:r>
      <w:r w:rsidR="007D0323">
        <w:fldChar w:fldCharType="separate"/>
      </w:r>
      <w:r w:rsidR="00C27C71" w:rsidRPr="00C27C71">
        <w:rPr>
          <w:bCs w:val="0"/>
          <w:sz w:val="24"/>
          <w:szCs w:val="24"/>
        </w:rPr>
        <w:t>3.5</w:t>
      </w:r>
      <w:r w:rsidR="00C27C71">
        <w:t>.1</w:t>
      </w:r>
      <w:r w:rsidR="007D0323">
        <w:fldChar w:fldCharType="end"/>
      </w:r>
      <w:r w:rsidR="00A51E77"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A51E77" w:rsidRPr="00E71A48">
        <w:rPr>
          <w:bCs w:val="0"/>
          <w:sz w:val="24"/>
          <w:szCs w:val="24"/>
        </w:rPr>
      </w:r>
      <w:r w:rsidR="00A51E77"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7D0323">
        <w:fldChar w:fldCharType="begin"/>
      </w:r>
      <w:r w:rsidR="007D0323">
        <w:instrText xml:space="preserve"> REF _Ref303250967 \r \h  \* MERGEFORMAT </w:instrText>
      </w:r>
      <w:r w:rsidR="007D0323">
        <w:fldChar w:fldCharType="separate"/>
      </w:r>
      <w:r w:rsidR="00C27C71" w:rsidRPr="00C27C71">
        <w:rPr>
          <w:bCs w:val="0"/>
          <w:sz w:val="24"/>
          <w:szCs w:val="24"/>
        </w:rPr>
        <w:t>3.7</w:t>
      </w:r>
      <w:r w:rsidR="007D0323">
        <w:fldChar w:fldCharType="end"/>
      </w:r>
      <w:r w:rsidR="00A51E77"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A51E77" w:rsidRPr="00E71A48">
        <w:rPr>
          <w:bCs w:val="0"/>
          <w:sz w:val="24"/>
          <w:szCs w:val="24"/>
        </w:rPr>
      </w:r>
      <w:r w:rsidR="00A51E77"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7D0323">
        <w:fldChar w:fldCharType="begin"/>
      </w:r>
      <w:r w:rsidR="007D0323">
        <w:instrText xml:space="preserve"> REF _Ref303681924 \r \h  \* MERGEFORMAT </w:instrText>
      </w:r>
      <w:r w:rsidR="007D0323">
        <w:fldChar w:fldCharType="separate"/>
      </w:r>
      <w:r w:rsidR="00C27C71" w:rsidRPr="00C27C71">
        <w:rPr>
          <w:bCs w:val="0"/>
          <w:sz w:val="24"/>
          <w:szCs w:val="24"/>
        </w:rPr>
        <w:t>3.8</w:t>
      </w:r>
      <w:r w:rsidR="007D0323">
        <w:fldChar w:fldCharType="end"/>
      </w:r>
      <w:r w:rsidR="00A51E77"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A51E77" w:rsidRPr="00E71A48">
        <w:rPr>
          <w:bCs w:val="0"/>
          <w:sz w:val="24"/>
          <w:szCs w:val="24"/>
        </w:rPr>
      </w:r>
      <w:r w:rsidR="00A51E7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7D0323">
        <w:fldChar w:fldCharType="begin"/>
      </w:r>
      <w:r w:rsidR="007D0323">
        <w:instrText xml:space="preserve"> REF _Ref303683929 \r \h  \* MERGEFORMAT </w:instrText>
      </w:r>
      <w:r w:rsidR="007D0323">
        <w:fldChar w:fldCharType="separate"/>
      </w:r>
      <w:r w:rsidR="00C27C71" w:rsidRPr="00C27C71">
        <w:rPr>
          <w:bCs w:val="0"/>
          <w:sz w:val="24"/>
          <w:szCs w:val="24"/>
        </w:rPr>
        <w:t>3.10</w:t>
      </w:r>
      <w:r w:rsidR="007D0323">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7D0323">
        <w:fldChar w:fldCharType="begin"/>
      </w:r>
      <w:r w:rsidR="007D0323">
        <w:instrText xml:space="preserve"> REF _Ref306140410 \r \h  \* MERGEFORMAT </w:instrText>
      </w:r>
      <w:r w:rsidR="007D0323">
        <w:fldChar w:fldCharType="separate"/>
      </w:r>
      <w:r w:rsidR="00C27C71" w:rsidRPr="00C27C71">
        <w:rPr>
          <w:bCs w:val="0"/>
          <w:sz w:val="24"/>
          <w:szCs w:val="24"/>
        </w:rPr>
        <w:t>3.11</w:t>
      </w:r>
      <w:r w:rsidR="007D0323">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7D0323">
        <w:fldChar w:fldCharType="begin"/>
      </w:r>
      <w:r w:rsidR="007D0323">
        <w:instrText xml:space="preserve"> REF _Ref306140451 \r \h  \* MERGEFORMAT </w:instrText>
      </w:r>
      <w:r w:rsidR="007D0323">
        <w:fldChar w:fldCharType="separate"/>
      </w:r>
      <w:r w:rsidR="00C27C71" w:rsidRPr="00C27C71">
        <w:rPr>
          <w:bCs w:val="0"/>
          <w:sz w:val="24"/>
          <w:szCs w:val="24"/>
        </w:rPr>
        <w:t>3.12</w:t>
      </w:r>
      <w:r w:rsidR="007D0323">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1682"/>
      <w:bookmarkStart w:id="214" w:name="_Toc440877339"/>
      <w:bookmarkStart w:id="215" w:name="_Toc441130457"/>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0458"/>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7D0323">
        <w:fldChar w:fldCharType="begin"/>
      </w:r>
      <w:r w:rsidR="007D0323">
        <w:instrText xml:space="preserve"> REF _Ref302563524 \n \h  \* MERGEFORMAT </w:instrText>
      </w:r>
      <w:r w:rsidR="007D0323">
        <w:fldChar w:fldCharType="separate"/>
      </w:r>
      <w:r w:rsidR="00C27C71" w:rsidRPr="00C27C71">
        <w:rPr>
          <w:sz w:val="24"/>
          <w:szCs w:val="24"/>
        </w:rPr>
        <w:t>1.1.1</w:t>
      </w:r>
      <w:r w:rsidR="007D0323">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0459"/>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1685"/>
      <w:bookmarkStart w:id="231" w:name="_Toc440877342"/>
      <w:bookmarkStart w:id="232" w:name="_Toc441130460"/>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A51E77">
        <w:rPr>
          <w:bCs w:val="0"/>
          <w:sz w:val="24"/>
          <w:szCs w:val="24"/>
        </w:rPr>
        <w:fldChar w:fldCharType="begin"/>
      </w:r>
      <w:r w:rsidR="008D2928">
        <w:rPr>
          <w:bCs w:val="0"/>
          <w:sz w:val="24"/>
          <w:szCs w:val="24"/>
        </w:rPr>
        <w:instrText xml:space="preserve"> REF _Ref55336310 \r \h </w:instrText>
      </w:r>
      <w:r w:rsidR="00A51E77">
        <w:rPr>
          <w:bCs w:val="0"/>
          <w:sz w:val="24"/>
          <w:szCs w:val="24"/>
        </w:rPr>
      </w:r>
      <w:r w:rsidR="00A51E77">
        <w:rPr>
          <w:bCs w:val="0"/>
          <w:sz w:val="24"/>
          <w:szCs w:val="24"/>
        </w:rPr>
        <w:fldChar w:fldCharType="separate"/>
      </w:r>
      <w:r w:rsidR="00C27C71">
        <w:rPr>
          <w:bCs w:val="0"/>
          <w:sz w:val="24"/>
          <w:szCs w:val="24"/>
        </w:rPr>
        <w:t>5.1</w:t>
      </w:r>
      <w:r w:rsidR="00A51E77">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536E26" w:rsidRPr="00536E26">
        <w:rPr>
          <w:bCs w:val="0"/>
          <w:sz w:val="24"/>
          <w:szCs w:val="24"/>
        </w:rPr>
        <w:t>услуг</w:t>
      </w:r>
      <w:r w:rsidR="00536E26"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A51E77">
        <w:rPr>
          <w:bCs w:val="0"/>
          <w:sz w:val="24"/>
          <w:szCs w:val="24"/>
        </w:rPr>
        <w:fldChar w:fldCharType="begin"/>
      </w:r>
      <w:r>
        <w:rPr>
          <w:bCs w:val="0"/>
          <w:sz w:val="24"/>
          <w:szCs w:val="24"/>
        </w:rPr>
        <w:instrText xml:space="preserve"> REF _Ref440271072 \r \h </w:instrText>
      </w:r>
      <w:r w:rsidR="00A51E77">
        <w:rPr>
          <w:bCs w:val="0"/>
          <w:sz w:val="24"/>
          <w:szCs w:val="24"/>
        </w:rPr>
      </w:r>
      <w:r w:rsidR="00A51E77">
        <w:rPr>
          <w:bCs w:val="0"/>
          <w:sz w:val="24"/>
          <w:szCs w:val="24"/>
        </w:rPr>
        <w:fldChar w:fldCharType="separate"/>
      </w:r>
      <w:r w:rsidR="00C27C71">
        <w:rPr>
          <w:bCs w:val="0"/>
          <w:sz w:val="24"/>
          <w:szCs w:val="24"/>
        </w:rPr>
        <w:t>5.2</w:t>
      </w:r>
      <w:r w:rsidR="00A51E77">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A51E77">
        <w:rPr>
          <w:bCs w:val="0"/>
          <w:spacing w:val="-1"/>
          <w:sz w:val="24"/>
          <w:szCs w:val="24"/>
        </w:rPr>
        <w:fldChar w:fldCharType="begin"/>
      </w:r>
      <w:r w:rsidR="00E51A35">
        <w:rPr>
          <w:bCs w:val="0"/>
          <w:spacing w:val="-1"/>
          <w:sz w:val="24"/>
          <w:szCs w:val="24"/>
        </w:rPr>
        <w:instrText xml:space="preserve"> REF _Ref440537056 \r \h </w:instrText>
      </w:r>
      <w:r w:rsidR="00A51E77">
        <w:rPr>
          <w:bCs w:val="0"/>
          <w:spacing w:val="-1"/>
          <w:sz w:val="24"/>
          <w:szCs w:val="24"/>
        </w:rPr>
      </w:r>
      <w:r w:rsidR="00A51E77">
        <w:rPr>
          <w:bCs w:val="0"/>
          <w:spacing w:val="-1"/>
          <w:sz w:val="24"/>
          <w:szCs w:val="24"/>
        </w:rPr>
        <w:fldChar w:fldCharType="separate"/>
      </w:r>
      <w:r w:rsidR="00C27C71">
        <w:rPr>
          <w:bCs w:val="0"/>
          <w:spacing w:val="-1"/>
          <w:sz w:val="24"/>
          <w:szCs w:val="24"/>
        </w:rPr>
        <w:t>5.3</w:t>
      </w:r>
      <w:r w:rsidR="00A51E77">
        <w:rPr>
          <w:bCs w:val="0"/>
          <w:spacing w:val="-1"/>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A51E77">
        <w:rPr>
          <w:bCs w:val="0"/>
          <w:sz w:val="24"/>
          <w:szCs w:val="24"/>
        </w:rPr>
        <w:fldChar w:fldCharType="begin"/>
      </w:r>
      <w:r w:rsidR="00B71B9D">
        <w:rPr>
          <w:bCs w:val="0"/>
          <w:sz w:val="24"/>
          <w:szCs w:val="24"/>
        </w:rPr>
        <w:instrText xml:space="preserve"> REF _Ref440271036 \r \h </w:instrText>
      </w:r>
      <w:r w:rsidR="00A51E77">
        <w:rPr>
          <w:bCs w:val="0"/>
          <w:sz w:val="24"/>
          <w:szCs w:val="24"/>
        </w:rPr>
      </w:r>
      <w:r w:rsidR="00A51E77">
        <w:rPr>
          <w:bCs w:val="0"/>
          <w:sz w:val="24"/>
          <w:szCs w:val="24"/>
        </w:rPr>
        <w:fldChar w:fldCharType="separate"/>
      </w:r>
      <w:r w:rsidR="00C27C71">
        <w:rPr>
          <w:bCs w:val="0"/>
          <w:sz w:val="24"/>
          <w:szCs w:val="24"/>
        </w:rPr>
        <w:t>5.4</w:t>
      </w:r>
      <w:r w:rsidR="00A51E77">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A51E77">
        <w:rPr>
          <w:bCs w:val="0"/>
          <w:sz w:val="24"/>
          <w:szCs w:val="24"/>
        </w:rPr>
        <w:fldChar w:fldCharType="begin"/>
      </w:r>
      <w:r>
        <w:rPr>
          <w:bCs w:val="0"/>
          <w:sz w:val="24"/>
          <w:szCs w:val="24"/>
        </w:rPr>
        <w:instrText xml:space="preserve"> REF _Ref440361914 \r \h </w:instrText>
      </w:r>
      <w:r w:rsidR="00A51E77">
        <w:rPr>
          <w:bCs w:val="0"/>
          <w:sz w:val="24"/>
          <w:szCs w:val="24"/>
        </w:rPr>
      </w:r>
      <w:r w:rsidR="00A51E77">
        <w:rPr>
          <w:bCs w:val="0"/>
          <w:sz w:val="24"/>
          <w:szCs w:val="24"/>
        </w:rPr>
        <w:fldChar w:fldCharType="separate"/>
      </w:r>
      <w:r w:rsidR="00C27C71">
        <w:rPr>
          <w:bCs w:val="0"/>
          <w:sz w:val="24"/>
          <w:szCs w:val="24"/>
        </w:rPr>
        <w:t>5.5</w:t>
      </w:r>
      <w:r w:rsidR="00A51E77">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7D0323">
        <w:fldChar w:fldCharType="begin"/>
      </w:r>
      <w:r w:rsidR="007D0323">
        <w:instrText xml:space="preserve"> REF _Ref191386407 \r \h  \* MERGEFORMAT </w:instrText>
      </w:r>
      <w:r w:rsidR="007D0323">
        <w:fldChar w:fldCharType="separate"/>
      </w:r>
      <w:r w:rsidR="00C27C71" w:rsidRPr="00C27C71">
        <w:rPr>
          <w:bCs w:val="0"/>
          <w:sz w:val="24"/>
          <w:szCs w:val="24"/>
        </w:rPr>
        <w:t>3.3.8</w:t>
      </w:r>
      <w:r w:rsidR="007D0323">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A51E77">
        <w:rPr>
          <w:bCs w:val="0"/>
          <w:sz w:val="24"/>
          <w:szCs w:val="24"/>
        </w:rPr>
        <w:fldChar w:fldCharType="begin"/>
      </w:r>
      <w:r w:rsidR="000A00E6">
        <w:rPr>
          <w:bCs w:val="0"/>
          <w:sz w:val="24"/>
          <w:szCs w:val="24"/>
        </w:rPr>
        <w:instrText xml:space="preserve"> REF _Ref440361610 \r \h </w:instrText>
      </w:r>
      <w:r w:rsidR="00A51E77">
        <w:rPr>
          <w:bCs w:val="0"/>
          <w:sz w:val="24"/>
          <w:szCs w:val="24"/>
        </w:rPr>
      </w:r>
      <w:r w:rsidR="00A51E77">
        <w:rPr>
          <w:bCs w:val="0"/>
          <w:sz w:val="24"/>
          <w:szCs w:val="24"/>
        </w:rPr>
        <w:fldChar w:fldCharType="separate"/>
      </w:r>
      <w:r w:rsidR="00C27C71">
        <w:rPr>
          <w:bCs w:val="0"/>
          <w:sz w:val="24"/>
          <w:szCs w:val="24"/>
        </w:rPr>
        <w:t>5.6</w:t>
      </w:r>
      <w:r w:rsidR="00A51E77">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A51E77">
        <w:rPr>
          <w:bCs w:val="0"/>
          <w:sz w:val="24"/>
          <w:szCs w:val="24"/>
          <w:lang w:eastAsia="ru-RU"/>
        </w:rPr>
        <w:fldChar w:fldCharType="begin"/>
      </w:r>
      <w:r w:rsidR="00A154B7">
        <w:rPr>
          <w:bCs w:val="0"/>
          <w:sz w:val="24"/>
          <w:szCs w:val="24"/>
          <w:lang w:eastAsia="ru-RU"/>
        </w:rPr>
        <w:instrText xml:space="preserve"> REF _Ref55336310 \r \h </w:instrText>
      </w:r>
      <w:r w:rsidR="00A51E77">
        <w:rPr>
          <w:bCs w:val="0"/>
          <w:sz w:val="24"/>
          <w:szCs w:val="24"/>
          <w:lang w:eastAsia="ru-RU"/>
        </w:rPr>
      </w:r>
      <w:r w:rsidR="00A51E77">
        <w:rPr>
          <w:bCs w:val="0"/>
          <w:sz w:val="24"/>
          <w:szCs w:val="24"/>
          <w:lang w:eastAsia="ru-RU"/>
        </w:rPr>
        <w:fldChar w:fldCharType="separate"/>
      </w:r>
      <w:r w:rsidR="00C27C71">
        <w:rPr>
          <w:bCs w:val="0"/>
          <w:sz w:val="24"/>
          <w:szCs w:val="24"/>
          <w:lang w:eastAsia="ru-RU"/>
        </w:rPr>
        <w:t>5.1</w:t>
      </w:r>
      <w:r w:rsidR="00A51E77">
        <w:rPr>
          <w:bCs w:val="0"/>
          <w:sz w:val="24"/>
          <w:szCs w:val="24"/>
          <w:lang w:eastAsia="ru-RU"/>
        </w:rPr>
        <w:fldChar w:fldCharType="end"/>
      </w:r>
      <w:r w:rsidRPr="00E35404">
        <w:rPr>
          <w:bCs w:val="0"/>
          <w:sz w:val="24"/>
          <w:szCs w:val="24"/>
        </w:rPr>
        <w:t>);</w:t>
      </w:r>
    </w:p>
    <w:p w:rsidR="00F463E8"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(пп. </w:t>
      </w:r>
      <w:r w:rsidR="00A51E77">
        <w:rPr>
          <w:sz w:val="24"/>
          <w:szCs w:val="24"/>
        </w:rPr>
        <w:fldChar w:fldCharType="begin"/>
      </w:r>
      <w:r w:rsidR="00F463E8">
        <w:rPr>
          <w:sz w:val="24"/>
          <w:szCs w:val="24"/>
        </w:rPr>
        <w:instrText xml:space="preserve"> REF _Ref440279062 \r \h </w:instrText>
      </w:r>
      <w:r w:rsidR="00A51E77">
        <w:rPr>
          <w:sz w:val="24"/>
          <w:szCs w:val="24"/>
        </w:rPr>
      </w:r>
      <w:r w:rsidR="00A51E77">
        <w:rPr>
          <w:sz w:val="24"/>
          <w:szCs w:val="24"/>
        </w:rPr>
        <w:fldChar w:fldCharType="separate"/>
      </w:r>
      <w:r w:rsidR="00C27C71">
        <w:rPr>
          <w:sz w:val="24"/>
          <w:szCs w:val="24"/>
        </w:rPr>
        <w:t>б)</w:t>
      </w:r>
      <w:r w:rsidR="00A51E77">
        <w:rPr>
          <w:sz w:val="24"/>
          <w:szCs w:val="24"/>
        </w:rPr>
        <w:fldChar w:fldCharType="end"/>
      </w:r>
      <w:r w:rsidR="00F463E8">
        <w:rPr>
          <w:sz w:val="24"/>
          <w:szCs w:val="24"/>
        </w:rPr>
        <w:t xml:space="preserve"> п. </w:t>
      </w:r>
      <w:r w:rsidR="00A51E77">
        <w:rPr>
          <w:sz w:val="24"/>
          <w:szCs w:val="24"/>
        </w:rPr>
        <w:fldChar w:fldCharType="begin"/>
      </w:r>
      <w:r w:rsidR="00F463E8">
        <w:rPr>
          <w:sz w:val="24"/>
          <w:szCs w:val="24"/>
        </w:rPr>
        <w:instrText xml:space="preserve"> REF _Ref306005578 \r \h </w:instrText>
      </w:r>
      <w:r w:rsidR="00A51E77">
        <w:rPr>
          <w:sz w:val="24"/>
          <w:szCs w:val="24"/>
        </w:rPr>
      </w:r>
      <w:r w:rsidR="00A51E77">
        <w:rPr>
          <w:sz w:val="24"/>
          <w:szCs w:val="24"/>
        </w:rPr>
        <w:fldChar w:fldCharType="separate"/>
      </w:r>
      <w:r w:rsidR="00C27C71">
        <w:rPr>
          <w:sz w:val="24"/>
          <w:szCs w:val="24"/>
        </w:rPr>
        <w:t>3.3.8.3</w:t>
      </w:r>
      <w:r w:rsidR="00A51E77">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422719">
        <w:rPr>
          <w:bCs w:val="0"/>
          <w:sz w:val="24"/>
          <w:szCs w:val="24"/>
        </w:rPr>
        <w:t xml:space="preserve"> </w:t>
      </w:r>
      <w:r w:rsidR="00A51E77">
        <w:rPr>
          <w:bCs w:val="0"/>
          <w:sz w:val="24"/>
          <w:szCs w:val="24"/>
        </w:rPr>
        <w:fldChar w:fldCharType="begin"/>
      </w:r>
      <w:r w:rsidR="00422719">
        <w:rPr>
          <w:bCs w:val="0"/>
          <w:sz w:val="24"/>
          <w:szCs w:val="24"/>
        </w:rPr>
        <w:instrText xml:space="preserve"> REF _Ref444170560 \r \h </w:instrText>
      </w:r>
      <w:r w:rsidR="00A51E77">
        <w:rPr>
          <w:bCs w:val="0"/>
          <w:sz w:val="24"/>
          <w:szCs w:val="24"/>
        </w:rPr>
      </w:r>
      <w:r w:rsidR="00A51E77">
        <w:rPr>
          <w:bCs w:val="0"/>
          <w:sz w:val="24"/>
          <w:szCs w:val="24"/>
        </w:rPr>
        <w:fldChar w:fldCharType="separate"/>
      </w:r>
      <w:r w:rsidR="00C27C71">
        <w:rPr>
          <w:bCs w:val="0"/>
          <w:sz w:val="24"/>
          <w:szCs w:val="24"/>
        </w:rPr>
        <w:t>5.7.1</w:t>
      </w:r>
      <w:r w:rsidR="00A51E77">
        <w:rPr>
          <w:bCs w:val="0"/>
          <w:sz w:val="24"/>
          <w:szCs w:val="24"/>
        </w:rPr>
        <w:fldChar w:fldCharType="end"/>
      </w:r>
      <w:r w:rsidRPr="00E71A48">
        <w:rPr>
          <w:bCs w:val="0"/>
          <w:sz w:val="24"/>
          <w:szCs w:val="24"/>
        </w:rPr>
        <w:t>);</w:t>
      </w:r>
    </w:p>
    <w:p w:rsidR="00422719" w:rsidRPr="00250D0D" w:rsidRDefault="00422719" w:rsidP="00422719">
      <w:pPr>
        <w:widowControl w:val="0"/>
        <w:numPr>
          <w:ilvl w:val="0"/>
          <w:numId w:val="5"/>
        </w:numPr>
        <w:tabs>
          <w:tab w:val="left" w:pos="540"/>
        </w:tabs>
        <w:overflowPunct w:val="0"/>
        <w:autoSpaceDE w:val="0"/>
        <w:spacing w:line="264" w:lineRule="auto"/>
        <w:ind w:hanging="540"/>
        <w:rPr>
          <w:bCs w:val="0"/>
          <w:sz w:val="24"/>
          <w:szCs w:val="24"/>
        </w:rPr>
      </w:pPr>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A51E77">
        <w:rPr>
          <w:sz w:val="24"/>
          <w:szCs w:val="24"/>
        </w:rPr>
        <w:fldChar w:fldCharType="begin"/>
      </w:r>
      <w:r>
        <w:rPr>
          <w:sz w:val="24"/>
          <w:szCs w:val="24"/>
        </w:rPr>
        <w:instrText xml:space="preserve"> REF _Ref444170566 \r \h </w:instrText>
      </w:r>
      <w:r w:rsidR="00A51E77">
        <w:rPr>
          <w:sz w:val="24"/>
          <w:szCs w:val="24"/>
        </w:rPr>
      </w:r>
      <w:r w:rsidR="00A51E77">
        <w:rPr>
          <w:sz w:val="24"/>
          <w:szCs w:val="24"/>
        </w:rPr>
        <w:fldChar w:fldCharType="separate"/>
      </w:r>
      <w:r w:rsidR="00C27C71">
        <w:rPr>
          <w:sz w:val="24"/>
          <w:szCs w:val="24"/>
        </w:rPr>
        <w:t>5.7.2</w:t>
      </w:r>
      <w:r w:rsidR="00A51E77">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250D0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A51E77">
        <w:rPr>
          <w:bCs w:val="0"/>
          <w:sz w:val="24"/>
          <w:szCs w:val="24"/>
          <w:lang w:eastAsia="ru-RU"/>
        </w:rPr>
        <w:fldChar w:fldCharType="begin"/>
      </w:r>
      <w:r w:rsidR="00A154B7">
        <w:rPr>
          <w:bCs w:val="0"/>
          <w:sz w:val="24"/>
          <w:szCs w:val="24"/>
          <w:lang w:eastAsia="ru-RU"/>
        </w:rPr>
        <w:instrText xml:space="preserve"> REF _Ref440274902 \r \h </w:instrText>
      </w:r>
      <w:r w:rsidR="00A51E77">
        <w:rPr>
          <w:bCs w:val="0"/>
          <w:sz w:val="24"/>
          <w:szCs w:val="24"/>
          <w:lang w:eastAsia="ru-RU"/>
        </w:rPr>
      </w:r>
      <w:r w:rsidR="00A51E77">
        <w:rPr>
          <w:bCs w:val="0"/>
          <w:sz w:val="24"/>
          <w:szCs w:val="24"/>
          <w:lang w:eastAsia="ru-RU"/>
        </w:rPr>
        <w:fldChar w:fldCharType="separate"/>
      </w:r>
      <w:r w:rsidR="00C27C71">
        <w:rPr>
          <w:bCs w:val="0"/>
          <w:sz w:val="24"/>
          <w:szCs w:val="24"/>
          <w:lang w:eastAsia="ru-RU"/>
        </w:rPr>
        <w:t>5.4</w:t>
      </w:r>
      <w:r w:rsidR="00A51E77">
        <w:rPr>
          <w:bCs w:val="0"/>
          <w:sz w:val="24"/>
          <w:szCs w:val="24"/>
          <w:lang w:eastAsia="ru-RU"/>
        </w:rPr>
        <w:fldChar w:fldCharType="end"/>
      </w:r>
      <w:r w:rsidRPr="00E71A48">
        <w:rPr>
          <w:bCs w:val="0"/>
          <w:sz w:val="24"/>
          <w:szCs w:val="24"/>
        </w:rPr>
        <w:t>), Сводная таблица стоимости</w:t>
      </w:r>
      <w:r w:rsidR="00536E26">
        <w:rPr>
          <w:bCs w:val="0"/>
          <w:sz w:val="24"/>
          <w:szCs w:val="24"/>
        </w:rPr>
        <w:t xml:space="preserve"> </w:t>
      </w:r>
      <w:r w:rsidR="00536E26"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A51E77">
        <w:rPr>
          <w:bCs w:val="0"/>
          <w:sz w:val="24"/>
          <w:szCs w:val="24"/>
          <w:lang w:eastAsia="ru-RU"/>
        </w:rPr>
        <w:fldChar w:fldCharType="begin"/>
      </w:r>
      <w:r w:rsidR="00A154B7">
        <w:rPr>
          <w:bCs w:val="0"/>
          <w:sz w:val="24"/>
          <w:szCs w:val="24"/>
          <w:lang w:eastAsia="ru-RU"/>
        </w:rPr>
        <w:instrText xml:space="preserve"> REF _Ref440274913 \r \h </w:instrText>
      </w:r>
      <w:r w:rsidR="00A51E77">
        <w:rPr>
          <w:bCs w:val="0"/>
          <w:sz w:val="24"/>
          <w:szCs w:val="24"/>
          <w:lang w:eastAsia="ru-RU"/>
        </w:rPr>
      </w:r>
      <w:r w:rsidR="00A51E77">
        <w:rPr>
          <w:bCs w:val="0"/>
          <w:sz w:val="24"/>
          <w:szCs w:val="24"/>
          <w:lang w:eastAsia="ru-RU"/>
        </w:rPr>
        <w:fldChar w:fldCharType="separate"/>
      </w:r>
      <w:r w:rsidR="00C27C71">
        <w:rPr>
          <w:bCs w:val="0"/>
          <w:sz w:val="24"/>
          <w:szCs w:val="24"/>
          <w:lang w:eastAsia="ru-RU"/>
        </w:rPr>
        <w:t>5.2</w:t>
      </w:r>
      <w:r w:rsidR="00A51E77">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A51E77">
        <w:rPr>
          <w:bCs w:val="0"/>
          <w:sz w:val="24"/>
          <w:szCs w:val="24"/>
        </w:rPr>
        <w:fldChar w:fldCharType="begin"/>
      </w:r>
      <w:r w:rsidR="000A00E6">
        <w:rPr>
          <w:bCs w:val="0"/>
          <w:sz w:val="24"/>
          <w:szCs w:val="24"/>
        </w:rPr>
        <w:instrText xml:space="preserve"> REF _Ref440361959 \r \h </w:instrText>
      </w:r>
      <w:r w:rsidR="00A51E77">
        <w:rPr>
          <w:bCs w:val="0"/>
          <w:sz w:val="24"/>
          <w:szCs w:val="24"/>
        </w:rPr>
      </w:r>
      <w:r w:rsidR="00A51E77">
        <w:rPr>
          <w:bCs w:val="0"/>
          <w:sz w:val="24"/>
          <w:szCs w:val="24"/>
        </w:rPr>
        <w:fldChar w:fldCharType="separate"/>
      </w:r>
      <w:r w:rsidR="00C27C71">
        <w:rPr>
          <w:bCs w:val="0"/>
          <w:sz w:val="24"/>
          <w:szCs w:val="24"/>
        </w:rPr>
        <w:t>5.5</w:t>
      </w:r>
      <w:r w:rsidR="00A51E77">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A51E77">
        <w:rPr>
          <w:bCs w:val="0"/>
          <w:sz w:val="24"/>
          <w:szCs w:val="24"/>
        </w:rPr>
        <w:fldChar w:fldCharType="begin"/>
      </w:r>
      <w:r w:rsidR="000A00E6">
        <w:rPr>
          <w:bCs w:val="0"/>
          <w:sz w:val="24"/>
          <w:szCs w:val="24"/>
        </w:rPr>
        <w:instrText xml:space="preserve"> REF _Ref440361610 \r \h </w:instrText>
      </w:r>
      <w:r w:rsidR="00A51E77">
        <w:rPr>
          <w:bCs w:val="0"/>
          <w:sz w:val="24"/>
          <w:szCs w:val="24"/>
        </w:rPr>
      </w:r>
      <w:r w:rsidR="00A51E77">
        <w:rPr>
          <w:bCs w:val="0"/>
          <w:sz w:val="24"/>
          <w:szCs w:val="24"/>
        </w:rPr>
        <w:fldChar w:fldCharType="separate"/>
      </w:r>
      <w:r w:rsidR="00C27C71">
        <w:rPr>
          <w:bCs w:val="0"/>
          <w:sz w:val="24"/>
          <w:szCs w:val="24"/>
        </w:rPr>
        <w:t>5.6</w:t>
      </w:r>
      <w:r w:rsidR="00A51E77">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A51E77">
        <w:rPr>
          <w:bCs w:val="0"/>
          <w:sz w:val="24"/>
          <w:szCs w:val="24"/>
        </w:rPr>
        <w:fldChar w:fldCharType="begin"/>
      </w:r>
      <w:r w:rsidR="00D90031">
        <w:rPr>
          <w:bCs w:val="0"/>
          <w:sz w:val="24"/>
          <w:szCs w:val="24"/>
        </w:rPr>
        <w:instrText xml:space="preserve"> REF _Ref306005578 \r \h </w:instrText>
      </w:r>
      <w:r w:rsidR="00A51E77">
        <w:rPr>
          <w:bCs w:val="0"/>
          <w:sz w:val="24"/>
          <w:szCs w:val="24"/>
        </w:rPr>
      </w:r>
      <w:r w:rsidR="00A51E77">
        <w:rPr>
          <w:bCs w:val="0"/>
          <w:sz w:val="24"/>
          <w:szCs w:val="24"/>
        </w:rPr>
        <w:fldChar w:fldCharType="separate"/>
      </w:r>
      <w:r w:rsidR="00C27C71">
        <w:rPr>
          <w:bCs w:val="0"/>
          <w:sz w:val="24"/>
          <w:szCs w:val="24"/>
        </w:rPr>
        <w:t>3.3.8.3</w:t>
      </w:r>
      <w:r w:rsidR="00A51E77">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r w:rsidR="00F463E8">
        <w:rPr>
          <w:sz w:val="24"/>
          <w:szCs w:val="24"/>
        </w:rPr>
        <w:t xml:space="preserve">пп. </w:t>
      </w:r>
      <w:r w:rsidR="00A51E77">
        <w:rPr>
          <w:sz w:val="24"/>
          <w:szCs w:val="24"/>
        </w:rPr>
        <w:fldChar w:fldCharType="begin"/>
      </w:r>
      <w:r w:rsidR="00F463E8">
        <w:rPr>
          <w:sz w:val="24"/>
          <w:szCs w:val="24"/>
        </w:rPr>
        <w:instrText xml:space="preserve"> REF _Ref440279062 \r \h </w:instrText>
      </w:r>
      <w:r w:rsidR="00A51E77">
        <w:rPr>
          <w:sz w:val="24"/>
          <w:szCs w:val="24"/>
        </w:rPr>
      </w:r>
      <w:r w:rsidR="00A51E77">
        <w:rPr>
          <w:sz w:val="24"/>
          <w:szCs w:val="24"/>
        </w:rPr>
        <w:fldChar w:fldCharType="separate"/>
      </w:r>
      <w:r w:rsidR="00C27C71">
        <w:rPr>
          <w:sz w:val="24"/>
          <w:szCs w:val="24"/>
        </w:rPr>
        <w:t>б)</w:t>
      </w:r>
      <w:r w:rsidR="00A51E77">
        <w:rPr>
          <w:sz w:val="24"/>
          <w:szCs w:val="24"/>
        </w:rPr>
        <w:fldChar w:fldCharType="end"/>
      </w:r>
      <w:r w:rsidR="00FA5339">
        <w:rPr>
          <w:sz w:val="24"/>
          <w:szCs w:val="24"/>
        </w:rPr>
        <w:t>,</w:t>
      </w:r>
      <w:r w:rsidR="007638F4">
        <w:rPr>
          <w:sz w:val="24"/>
          <w:szCs w:val="24"/>
        </w:rPr>
        <w:t xml:space="preserve"> </w:t>
      </w:r>
      <w:r w:rsidR="00A51E77">
        <w:rPr>
          <w:sz w:val="24"/>
          <w:szCs w:val="24"/>
        </w:rPr>
        <w:fldChar w:fldCharType="begin"/>
      </w:r>
      <w:r w:rsidR="007638F4">
        <w:rPr>
          <w:sz w:val="24"/>
          <w:szCs w:val="24"/>
        </w:rPr>
        <w:instrText xml:space="preserve"> REF _Ref440372326 \r \h </w:instrText>
      </w:r>
      <w:r w:rsidR="00A51E77">
        <w:rPr>
          <w:sz w:val="24"/>
          <w:szCs w:val="24"/>
        </w:rPr>
      </w:r>
      <w:r w:rsidR="00A51E77">
        <w:rPr>
          <w:sz w:val="24"/>
          <w:szCs w:val="24"/>
        </w:rPr>
        <w:fldChar w:fldCharType="separate"/>
      </w:r>
      <w:r w:rsidR="00C27C71">
        <w:rPr>
          <w:sz w:val="24"/>
          <w:szCs w:val="24"/>
        </w:rPr>
        <w:t>д)</w:t>
      </w:r>
      <w:r w:rsidR="00A51E77">
        <w:rPr>
          <w:sz w:val="24"/>
          <w:szCs w:val="24"/>
        </w:rPr>
        <w:fldChar w:fldCharType="end"/>
      </w:r>
      <w:r w:rsidR="007638F4">
        <w:rPr>
          <w:sz w:val="24"/>
          <w:szCs w:val="24"/>
        </w:rPr>
        <w:t>,</w:t>
      </w:r>
      <w:r w:rsidR="00FA5339">
        <w:rPr>
          <w:sz w:val="24"/>
          <w:szCs w:val="24"/>
        </w:rPr>
        <w:t xml:space="preserve"> </w:t>
      </w:r>
      <w:r w:rsidR="00A51E77">
        <w:rPr>
          <w:sz w:val="24"/>
          <w:szCs w:val="24"/>
        </w:rPr>
        <w:fldChar w:fldCharType="begin"/>
      </w:r>
      <w:r w:rsidR="00FA5339">
        <w:rPr>
          <w:sz w:val="24"/>
          <w:szCs w:val="24"/>
        </w:rPr>
        <w:instrText xml:space="preserve"> REF _Ref440371812 \r \h </w:instrText>
      </w:r>
      <w:r w:rsidR="00A51E77">
        <w:rPr>
          <w:sz w:val="24"/>
          <w:szCs w:val="24"/>
        </w:rPr>
      </w:r>
      <w:r w:rsidR="00A51E77">
        <w:rPr>
          <w:sz w:val="24"/>
          <w:szCs w:val="24"/>
        </w:rPr>
        <w:fldChar w:fldCharType="separate"/>
      </w:r>
      <w:r w:rsidR="00C27C71">
        <w:rPr>
          <w:sz w:val="24"/>
          <w:szCs w:val="24"/>
        </w:rPr>
        <w:t>м)</w:t>
      </w:r>
      <w:r w:rsidR="00A51E77">
        <w:rPr>
          <w:sz w:val="24"/>
          <w:szCs w:val="24"/>
        </w:rPr>
        <w:fldChar w:fldCharType="end"/>
      </w:r>
      <w:r w:rsidR="00FA5339">
        <w:rPr>
          <w:sz w:val="24"/>
          <w:szCs w:val="24"/>
        </w:rPr>
        <w:t xml:space="preserve">, </w:t>
      </w:r>
      <w:r w:rsidR="00A51E77">
        <w:rPr>
          <w:sz w:val="24"/>
          <w:szCs w:val="24"/>
        </w:rPr>
        <w:fldChar w:fldCharType="begin"/>
      </w:r>
      <w:r w:rsidR="00FA5339">
        <w:rPr>
          <w:sz w:val="24"/>
          <w:szCs w:val="24"/>
        </w:rPr>
        <w:instrText xml:space="preserve"> REF _Ref440371822 \r \h </w:instrText>
      </w:r>
      <w:r w:rsidR="00A51E77">
        <w:rPr>
          <w:sz w:val="24"/>
          <w:szCs w:val="24"/>
        </w:rPr>
      </w:r>
      <w:r w:rsidR="00A51E77">
        <w:rPr>
          <w:sz w:val="24"/>
          <w:szCs w:val="24"/>
        </w:rPr>
        <w:fldChar w:fldCharType="separate"/>
      </w:r>
      <w:r w:rsidR="00C27C71">
        <w:rPr>
          <w:sz w:val="24"/>
          <w:szCs w:val="24"/>
        </w:rPr>
        <w:t>н)</w:t>
      </w:r>
      <w:r w:rsidR="00A51E77">
        <w:rPr>
          <w:sz w:val="24"/>
          <w:szCs w:val="24"/>
        </w:rPr>
        <w:fldChar w:fldCharType="end"/>
      </w:r>
      <w:r w:rsidR="00F463E8">
        <w:rPr>
          <w:sz w:val="24"/>
          <w:szCs w:val="24"/>
        </w:rPr>
        <w:t xml:space="preserve"> п. </w:t>
      </w:r>
      <w:r w:rsidR="00A51E77">
        <w:rPr>
          <w:sz w:val="24"/>
          <w:szCs w:val="24"/>
        </w:rPr>
        <w:fldChar w:fldCharType="begin"/>
      </w:r>
      <w:r w:rsidR="00F463E8">
        <w:rPr>
          <w:sz w:val="24"/>
          <w:szCs w:val="24"/>
        </w:rPr>
        <w:instrText xml:space="preserve"> REF _Ref306005578 \r \h </w:instrText>
      </w:r>
      <w:r w:rsidR="00A51E77">
        <w:rPr>
          <w:sz w:val="24"/>
          <w:szCs w:val="24"/>
        </w:rPr>
      </w:r>
      <w:r w:rsidR="00A51E77">
        <w:rPr>
          <w:sz w:val="24"/>
          <w:szCs w:val="24"/>
        </w:rPr>
        <w:fldChar w:fldCharType="separate"/>
      </w:r>
      <w:r w:rsidR="00C27C71">
        <w:rPr>
          <w:sz w:val="24"/>
          <w:szCs w:val="24"/>
        </w:rPr>
        <w:t>3.3.8.3</w:t>
      </w:r>
      <w:r w:rsidR="00A51E77">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A51E77">
        <w:rPr>
          <w:bCs w:val="0"/>
          <w:sz w:val="24"/>
          <w:szCs w:val="24"/>
        </w:rPr>
        <w:fldChar w:fldCharType="begin"/>
      </w:r>
      <w:r w:rsidR="00A154B7">
        <w:rPr>
          <w:bCs w:val="0"/>
          <w:sz w:val="24"/>
          <w:szCs w:val="24"/>
        </w:rPr>
        <w:instrText xml:space="preserve"> REF _Ref440274944 \r \h </w:instrText>
      </w:r>
      <w:r w:rsidR="00A51E77">
        <w:rPr>
          <w:bCs w:val="0"/>
          <w:sz w:val="24"/>
          <w:szCs w:val="24"/>
        </w:rPr>
      </w:r>
      <w:r w:rsidR="00A51E77">
        <w:rPr>
          <w:bCs w:val="0"/>
          <w:sz w:val="24"/>
          <w:szCs w:val="24"/>
        </w:rPr>
        <w:fldChar w:fldCharType="separate"/>
      </w:r>
      <w:r w:rsidR="00C27C71">
        <w:rPr>
          <w:bCs w:val="0"/>
          <w:sz w:val="24"/>
          <w:szCs w:val="24"/>
        </w:rPr>
        <w:t>5.14</w:t>
      </w:r>
      <w:r w:rsidR="00A51E77">
        <w:rPr>
          <w:bCs w:val="0"/>
          <w:sz w:val="24"/>
          <w:szCs w:val="24"/>
        </w:rPr>
        <w:fldChar w:fldCharType="end"/>
      </w:r>
      <w:r w:rsidRPr="003E170D">
        <w:rPr>
          <w:bCs w:val="0"/>
          <w:sz w:val="24"/>
          <w:szCs w:val="24"/>
        </w:rPr>
        <w:t>)</w:t>
      </w:r>
      <w:r w:rsidR="00B71B9D">
        <w:rPr>
          <w:bCs w:val="0"/>
          <w:sz w:val="24"/>
          <w:szCs w:val="24"/>
        </w:rPr>
        <w:t>;</w:t>
      </w:r>
    </w:p>
    <w:p w:rsidR="00D57D88" w:rsidRPr="004D742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Форма плана распределения объемов оказания услуг между Участником и соисполнителями (подраздел </w:t>
      </w:r>
      <w:r w:rsidR="007D0323">
        <w:fldChar w:fldCharType="begin"/>
      </w:r>
      <w:r w:rsidR="007D0323">
        <w:instrText xml:space="preserve"> REF _Ref440272510 \r \h  \* MERGEFORMAT </w:instrText>
      </w:r>
      <w:r w:rsidR="007D0323">
        <w:fldChar w:fldCharType="separate"/>
      </w:r>
      <w:r w:rsidR="00C27C71" w:rsidRPr="00C27C71">
        <w:rPr>
          <w:bCs w:val="0"/>
          <w:sz w:val="24"/>
          <w:szCs w:val="24"/>
        </w:rPr>
        <w:t>5.16</w:t>
      </w:r>
      <w:r w:rsidR="007D0323">
        <w:fldChar w:fldCharType="end"/>
      </w:r>
      <w:r w:rsidRPr="004D7428">
        <w:rPr>
          <w:bCs w:val="0"/>
          <w:sz w:val="24"/>
          <w:szCs w:val="24"/>
        </w:rPr>
        <w:t>);</w:t>
      </w:r>
    </w:p>
    <w:p w:rsidR="00D57D88" w:rsidRPr="004D742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lastRenderedPageBreak/>
        <w:t xml:space="preserve">Если Заявка подается Участником с привлечением соисполнителей - Для каждого соисполнителя (с оформлением </w:t>
      </w:r>
      <w:r w:rsidR="00F71B88" w:rsidRPr="004D7428">
        <w:rPr>
          <w:bCs w:val="0"/>
          <w:sz w:val="24"/>
          <w:szCs w:val="24"/>
        </w:rPr>
        <w:t>отдельного конверта (папки)</w:t>
      </w:r>
      <w:r w:rsidRPr="004D7428">
        <w:rPr>
          <w:bCs w:val="0"/>
          <w:sz w:val="24"/>
          <w:szCs w:val="24"/>
        </w:rPr>
        <w:t xml:space="preserve">  «Документы соисполнителя _________________»):</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7D0323">
        <w:fldChar w:fldCharType="begin"/>
      </w:r>
      <w:r w:rsidR="007D0323">
        <w:instrText xml:space="preserve"> REF _Ref440274659 \r \h  \* MERGEFORMAT </w:instrText>
      </w:r>
      <w:r w:rsidR="007D0323">
        <w:fldChar w:fldCharType="separate"/>
      </w:r>
      <w:r w:rsidR="00C27C71" w:rsidRPr="00C27C71">
        <w:rPr>
          <w:bCs w:val="0"/>
          <w:sz w:val="24"/>
          <w:szCs w:val="24"/>
        </w:rPr>
        <w:t>5.11</w:t>
      </w:r>
      <w:r w:rsidR="007D0323">
        <w:fldChar w:fldCharType="end"/>
      </w:r>
      <w:r w:rsidRPr="004D7428">
        <w:rPr>
          <w:bCs w:val="0"/>
          <w:sz w:val="24"/>
          <w:szCs w:val="24"/>
        </w:rPr>
        <w:t xml:space="preserve">, </w:t>
      </w:r>
      <w:r w:rsidR="007D0323">
        <w:fldChar w:fldCharType="begin"/>
      </w:r>
      <w:r w:rsidR="007D0323">
        <w:instrText xml:space="preserve"> REF _Ref440274733 \r \h  \* MERGEFORMAT </w:instrText>
      </w:r>
      <w:r w:rsidR="007D0323">
        <w:fldChar w:fldCharType="separate"/>
      </w:r>
      <w:r w:rsidR="00C27C71" w:rsidRPr="00C27C71">
        <w:rPr>
          <w:bCs w:val="0"/>
          <w:sz w:val="24"/>
          <w:szCs w:val="24"/>
        </w:rPr>
        <w:t>5.12</w:t>
      </w:r>
      <w:r w:rsidR="007D0323">
        <w:fldChar w:fldCharType="end"/>
      </w:r>
      <w:r w:rsidRPr="004D7428">
        <w:rPr>
          <w:bCs w:val="0"/>
          <w:sz w:val="24"/>
          <w:szCs w:val="24"/>
        </w:rPr>
        <w:t xml:space="preserve">, </w:t>
      </w:r>
      <w:r w:rsidR="007D0323">
        <w:fldChar w:fldCharType="begin"/>
      </w:r>
      <w:r w:rsidR="007D0323">
        <w:instrText xml:space="preserve"> REF _Ref440274744 \r \h  \* MERGEFORMAT </w:instrText>
      </w:r>
      <w:r w:rsidR="007D0323">
        <w:fldChar w:fldCharType="separate"/>
      </w:r>
      <w:r w:rsidR="00C27C71" w:rsidRPr="00C27C71">
        <w:rPr>
          <w:bCs w:val="0"/>
          <w:sz w:val="24"/>
          <w:szCs w:val="24"/>
        </w:rPr>
        <w:t>5.13</w:t>
      </w:r>
      <w:r w:rsidR="007D0323">
        <w:fldChar w:fldCharType="end"/>
      </w:r>
      <w:r w:rsidRPr="004D7428">
        <w:rPr>
          <w:bCs w:val="0"/>
          <w:sz w:val="24"/>
          <w:szCs w:val="24"/>
        </w:rPr>
        <w:t xml:space="preserve">, </w:t>
      </w:r>
      <w:r w:rsidR="007D0323">
        <w:fldChar w:fldCharType="begin"/>
      </w:r>
      <w:r w:rsidR="007D0323">
        <w:instrText xml:space="preserve"> REF _Ref440274756 \r \h  \* MERGEFORMAT </w:instrText>
      </w:r>
      <w:r w:rsidR="007D0323">
        <w:fldChar w:fldCharType="separate"/>
      </w:r>
      <w:r w:rsidR="00C27C71" w:rsidRPr="00C27C71">
        <w:rPr>
          <w:bCs w:val="0"/>
          <w:sz w:val="24"/>
          <w:szCs w:val="24"/>
        </w:rPr>
        <w:t>5.15</w:t>
      </w:r>
      <w:r w:rsidR="007D0323">
        <w:fldChar w:fldCharType="end"/>
      </w:r>
      <w:r w:rsidRPr="004D7428">
        <w:rPr>
          <w:bCs w:val="0"/>
          <w:sz w:val="24"/>
          <w:szCs w:val="24"/>
        </w:rPr>
        <w:t>;</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Документы, подтверждающие правоспособность данной организации (подраздел </w:t>
      </w:r>
      <w:r w:rsidR="007D0323">
        <w:fldChar w:fldCharType="begin"/>
      </w:r>
      <w:r w:rsidR="007D0323">
        <w:instrText xml:space="preserve"> REF _Ref306005578 \r \h  \* MERGEFORMAT </w:instrText>
      </w:r>
      <w:r w:rsidR="007D0323">
        <w:fldChar w:fldCharType="separate"/>
      </w:r>
      <w:r w:rsidR="00C27C71" w:rsidRPr="00C27C71">
        <w:rPr>
          <w:bCs w:val="0"/>
          <w:sz w:val="24"/>
          <w:szCs w:val="24"/>
        </w:rPr>
        <w:t>3.3.8.3</w:t>
      </w:r>
      <w:r w:rsidR="007D0323">
        <w:fldChar w:fldCharType="end"/>
      </w:r>
      <w:r w:rsidRPr="004D7428">
        <w:rPr>
          <w:bCs w:val="0"/>
          <w:sz w:val="24"/>
          <w:szCs w:val="24"/>
        </w:rPr>
        <w:t>);</w:t>
      </w:r>
    </w:p>
    <w:p w:rsidR="000E746F"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w:t>
      </w:r>
      <w:r w:rsidR="0039141F" w:rsidRPr="004D7428">
        <w:rPr>
          <w:bCs w:val="0"/>
          <w:sz w:val="24"/>
          <w:szCs w:val="24"/>
        </w:rPr>
        <w:t xml:space="preserve"> - Форма плана распределения объемов </w:t>
      </w:r>
      <w:r w:rsidR="00B76768" w:rsidRPr="004D7428">
        <w:rPr>
          <w:bCs w:val="0"/>
          <w:sz w:val="24"/>
          <w:szCs w:val="24"/>
        </w:rPr>
        <w:t>оказания услуг</w:t>
      </w:r>
      <w:r w:rsidR="0039141F" w:rsidRPr="004D7428">
        <w:rPr>
          <w:bCs w:val="0"/>
          <w:sz w:val="24"/>
          <w:szCs w:val="24"/>
        </w:rPr>
        <w:t xml:space="preserve"> внутри коллективного Участника </w:t>
      </w:r>
      <w:r w:rsidR="00A154B7" w:rsidRPr="004D7428">
        <w:rPr>
          <w:bCs w:val="0"/>
          <w:sz w:val="24"/>
          <w:szCs w:val="24"/>
        </w:rPr>
        <w:t>(</w:t>
      </w:r>
      <w:r w:rsidR="00A154B7" w:rsidRPr="004D7428">
        <w:rPr>
          <w:bCs w:val="0"/>
          <w:spacing w:val="-2"/>
          <w:sz w:val="24"/>
          <w:szCs w:val="24"/>
        </w:rPr>
        <w:t>под</w:t>
      </w:r>
      <w:r w:rsidR="00A154B7" w:rsidRPr="004D7428">
        <w:rPr>
          <w:bCs w:val="0"/>
          <w:sz w:val="24"/>
          <w:szCs w:val="24"/>
        </w:rPr>
        <w:t xml:space="preserve">раздел </w:t>
      </w:r>
      <w:r w:rsidR="007D0323">
        <w:fldChar w:fldCharType="begin"/>
      </w:r>
      <w:r w:rsidR="007D0323">
        <w:instrText xml:space="preserve"> REF _Ref440376401 \r \h  \* MERGEFORMAT </w:instrText>
      </w:r>
      <w:r w:rsidR="007D0323">
        <w:fldChar w:fldCharType="separate"/>
      </w:r>
      <w:r w:rsidR="00C27C71" w:rsidRPr="00C27C71">
        <w:rPr>
          <w:bCs w:val="0"/>
          <w:sz w:val="24"/>
          <w:szCs w:val="24"/>
        </w:rPr>
        <w:t>5.17</w:t>
      </w:r>
      <w:r w:rsidR="007D0323">
        <w:fldChar w:fldCharType="end"/>
      </w:r>
      <w:r w:rsidR="00A154B7" w:rsidRPr="004D7428">
        <w:rPr>
          <w:bCs w:val="0"/>
          <w:sz w:val="24"/>
          <w:szCs w:val="24"/>
        </w:rPr>
        <w:t>)</w:t>
      </w:r>
      <w:r w:rsidRPr="004D7428">
        <w:rPr>
          <w:bCs w:val="0"/>
          <w:sz w:val="24"/>
          <w:szCs w:val="24"/>
        </w:rPr>
        <w:t>;</w:t>
      </w:r>
    </w:p>
    <w:p w:rsidR="00717F60"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 </w:t>
      </w:r>
      <w:r w:rsidR="00717F60" w:rsidRPr="004D7428">
        <w:rPr>
          <w:bCs w:val="0"/>
          <w:sz w:val="24"/>
          <w:szCs w:val="24"/>
        </w:rPr>
        <w:t xml:space="preserve">Для каждого члена коллективного </w:t>
      </w:r>
      <w:r w:rsidR="009C744E" w:rsidRPr="004D7428">
        <w:rPr>
          <w:bCs w:val="0"/>
          <w:sz w:val="24"/>
          <w:szCs w:val="24"/>
        </w:rPr>
        <w:t>Участник</w:t>
      </w:r>
      <w:r w:rsidR="00717F60" w:rsidRPr="004D7428">
        <w:rPr>
          <w:bCs w:val="0"/>
          <w:sz w:val="24"/>
          <w:szCs w:val="24"/>
        </w:rPr>
        <w:t xml:space="preserve">а (с оформлением </w:t>
      </w:r>
      <w:r w:rsidR="00F71B88" w:rsidRPr="004D7428">
        <w:rPr>
          <w:bCs w:val="0"/>
          <w:sz w:val="24"/>
          <w:szCs w:val="24"/>
        </w:rPr>
        <w:t>отдельного конверта (папки)</w:t>
      </w:r>
      <w:r w:rsidR="00717F60" w:rsidRPr="004D7428">
        <w:rPr>
          <w:bCs w:val="0"/>
          <w:sz w:val="24"/>
          <w:szCs w:val="24"/>
        </w:rPr>
        <w:t xml:space="preserve">  «Документы члена коллективного </w:t>
      </w:r>
      <w:r w:rsidR="009C744E" w:rsidRPr="004D7428">
        <w:rPr>
          <w:bCs w:val="0"/>
          <w:sz w:val="24"/>
          <w:szCs w:val="24"/>
        </w:rPr>
        <w:t>Участник</w:t>
      </w:r>
      <w:r w:rsidR="00717F60" w:rsidRPr="004D7428">
        <w:rPr>
          <w:bCs w:val="0"/>
          <w:sz w:val="24"/>
          <w:szCs w:val="24"/>
        </w:rPr>
        <w:t>а _________________»):</w:t>
      </w:r>
    </w:p>
    <w:p w:rsidR="007044CB" w:rsidRPr="004D7428" w:rsidRDefault="00A154B7"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7D0323">
        <w:fldChar w:fldCharType="begin"/>
      </w:r>
      <w:r w:rsidR="007D0323">
        <w:instrText xml:space="preserve"> REF _Ref440274659 \r \h  \* MERGEFORMAT </w:instrText>
      </w:r>
      <w:r w:rsidR="007D0323">
        <w:fldChar w:fldCharType="separate"/>
      </w:r>
      <w:r w:rsidR="00C27C71" w:rsidRPr="00C27C71">
        <w:rPr>
          <w:bCs w:val="0"/>
          <w:sz w:val="24"/>
          <w:szCs w:val="24"/>
        </w:rPr>
        <w:t>5.11</w:t>
      </w:r>
      <w:r w:rsidR="007D0323">
        <w:fldChar w:fldCharType="end"/>
      </w:r>
      <w:r w:rsidRPr="004D7428">
        <w:rPr>
          <w:bCs w:val="0"/>
          <w:sz w:val="24"/>
          <w:szCs w:val="24"/>
        </w:rPr>
        <w:t xml:space="preserve">, </w:t>
      </w:r>
      <w:r w:rsidR="007D0323">
        <w:fldChar w:fldCharType="begin"/>
      </w:r>
      <w:r w:rsidR="007D0323">
        <w:instrText xml:space="preserve"> REF _Ref440274733 \r \h  \* MERGEFORMAT </w:instrText>
      </w:r>
      <w:r w:rsidR="007D0323">
        <w:fldChar w:fldCharType="separate"/>
      </w:r>
      <w:r w:rsidR="00C27C71" w:rsidRPr="00C27C71">
        <w:rPr>
          <w:bCs w:val="0"/>
          <w:sz w:val="24"/>
          <w:szCs w:val="24"/>
        </w:rPr>
        <w:t>5.12</w:t>
      </w:r>
      <w:r w:rsidR="007D0323">
        <w:fldChar w:fldCharType="end"/>
      </w:r>
      <w:r w:rsidRPr="004D7428">
        <w:rPr>
          <w:bCs w:val="0"/>
          <w:sz w:val="24"/>
          <w:szCs w:val="24"/>
        </w:rPr>
        <w:t xml:space="preserve">, </w:t>
      </w:r>
      <w:r w:rsidR="007D0323">
        <w:fldChar w:fldCharType="begin"/>
      </w:r>
      <w:r w:rsidR="007D0323">
        <w:instrText xml:space="preserve"> REF _Ref440274744 \r \h  \* MERGEFORMAT </w:instrText>
      </w:r>
      <w:r w:rsidR="007D0323">
        <w:fldChar w:fldCharType="separate"/>
      </w:r>
      <w:r w:rsidR="00C27C71" w:rsidRPr="00C27C71">
        <w:rPr>
          <w:bCs w:val="0"/>
          <w:sz w:val="24"/>
          <w:szCs w:val="24"/>
        </w:rPr>
        <w:t>5.13</w:t>
      </w:r>
      <w:r w:rsidR="007D0323">
        <w:fldChar w:fldCharType="end"/>
      </w:r>
      <w:r w:rsidRPr="004D7428">
        <w:rPr>
          <w:bCs w:val="0"/>
          <w:sz w:val="24"/>
          <w:szCs w:val="24"/>
        </w:rPr>
        <w:t xml:space="preserve">, </w:t>
      </w:r>
      <w:r w:rsidR="007D0323">
        <w:fldChar w:fldCharType="begin"/>
      </w:r>
      <w:r w:rsidR="007D0323">
        <w:instrText xml:space="preserve"> REF _Ref440274756 \r \h  \* MERGEFORMAT </w:instrText>
      </w:r>
      <w:r w:rsidR="007D0323">
        <w:fldChar w:fldCharType="separate"/>
      </w:r>
      <w:r w:rsidR="00C27C71" w:rsidRPr="00C27C71">
        <w:rPr>
          <w:bCs w:val="0"/>
          <w:sz w:val="24"/>
          <w:szCs w:val="24"/>
        </w:rPr>
        <w:t>5.15</w:t>
      </w:r>
      <w:r w:rsidR="007D0323">
        <w:fldChar w:fldCharType="end"/>
      </w:r>
      <w:r w:rsidR="007044CB" w:rsidRPr="004D7428">
        <w:rPr>
          <w:bCs w:val="0"/>
          <w:sz w:val="24"/>
          <w:szCs w:val="24"/>
        </w:rPr>
        <w:t>;</w:t>
      </w:r>
    </w:p>
    <w:p w:rsidR="00717F60" w:rsidRPr="004D7428" w:rsidRDefault="00717F60"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Документы, подтверждающие правоспособность данной организации</w:t>
      </w:r>
      <w:r w:rsidR="00E963D9" w:rsidRPr="004D7428">
        <w:rPr>
          <w:bCs w:val="0"/>
          <w:sz w:val="24"/>
          <w:szCs w:val="24"/>
        </w:rPr>
        <w:t xml:space="preserve"> (подраздел </w:t>
      </w:r>
      <w:r w:rsidR="007D0323">
        <w:fldChar w:fldCharType="begin"/>
      </w:r>
      <w:r w:rsidR="007D0323">
        <w:instrText xml:space="preserve"> REF _Ref306005578 \r \h  \* MERGEFORMAT </w:instrText>
      </w:r>
      <w:r w:rsidR="007D0323">
        <w:fldChar w:fldCharType="separate"/>
      </w:r>
      <w:r w:rsidR="00C27C71" w:rsidRPr="00C27C71">
        <w:rPr>
          <w:bCs w:val="0"/>
          <w:sz w:val="24"/>
          <w:szCs w:val="24"/>
        </w:rPr>
        <w:t>3.3.8.3</w:t>
      </w:r>
      <w:r w:rsidR="007D0323">
        <w:fldChar w:fldCharType="end"/>
      </w:r>
      <w:r w:rsidR="00E963D9" w:rsidRPr="004D7428">
        <w:rPr>
          <w:bCs w:val="0"/>
          <w:sz w:val="24"/>
          <w:szCs w:val="24"/>
        </w:rPr>
        <w:t>)</w:t>
      </w:r>
      <w:r w:rsidRPr="004D7428">
        <w:rPr>
          <w:bCs w:val="0"/>
          <w:sz w:val="24"/>
          <w:szCs w:val="24"/>
        </w:rPr>
        <w:t>;</w:t>
      </w:r>
    </w:p>
    <w:p w:rsidR="00717F60" w:rsidRPr="004D74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D7428">
        <w:rPr>
          <w:bCs w:val="0"/>
          <w:sz w:val="24"/>
          <w:szCs w:val="24"/>
        </w:rPr>
        <w:t>Техническое предложение (</w:t>
      </w:r>
      <w:r w:rsidR="00A154B7" w:rsidRPr="004D7428">
        <w:rPr>
          <w:bCs w:val="0"/>
          <w:sz w:val="24"/>
          <w:szCs w:val="24"/>
          <w:lang w:eastAsia="ru-RU"/>
        </w:rPr>
        <w:t>подраздел</w:t>
      </w:r>
      <w:r w:rsidR="00A40BDF" w:rsidRPr="004D7428">
        <w:rPr>
          <w:bCs w:val="0"/>
          <w:sz w:val="24"/>
          <w:szCs w:val="24"/>
          <w:lang w:eastAsia="ru-RU"/>
        </w:rPr>
        <w:t xml:space="preserve"> </w:t>
      </w:r>
      <w:r w:rsidR="007D0323">
        <w:fldChar w:fldCharType="begin"/>
      </w:r>
      <w:r w:rsidR="007D0323">
        <w:instrText xml:space="preserve"> REF _Ref440537079 \r \h  \* MERGEFORMAT </w:instrText>
      </w:r>
      <w:r w:rsidR="007D0323">
        <w:fldChar w:fldCharType="separate"/>
      </w:r>
      <w:r w:rsidR="00C27C71" w:rsidRPr="00C27C71">
        <w:rPr>
          <w:bCs w:val="0"/>
          <w:sz w:val="24"/>
          <w:szCs w:val="24"/>
          <w:lang w:eastAsia="ru-RU"/>
        </w:rPr>
        <w:t>5.3</w:t>
      </w:r>
      <w:r w:rsidR="007D0323">
        <w:fldChar w:fldCharType="end"/>
      </w:r>
      <w:r w:rsidRPr="004D7428">
        <w:rPr>
          <w:bCs w:val="0"/>
          <w:sz w:val="24"/>
          <w:szCs w:val="24"/>
        </w:rPr>
        <w:t>)</w:t>
      </w:r>
      <w:r w:rsidR="00BD2FD1" w:rsidRPr="004D7428">
        <w:rPr>
          <w:bCs w:val="0"/>
          <w:sz w:val="24"/>
          <w:szCs w:val="24"/>
        </w:rPr>
        <w:t xml:space="preserve"> </w:t>
      </w:r>
      <w:r w:rsidRPr="004D7428">
        <w:rPr>
          <w:bCs w:val="0"/>
          <w:sz w:val="24"/>
          <w:szCs w:val="24"/>
        </w:rPr>
        <w:t>оформля</w:t>
      </w:r>
      <w:r w:rsidR="000A00E6" w:rsidRPr="004D7428">
        <w:rPr>
          <w:bCs w:val="0"/>
          <w:sz w:val="24"/>
          <w:szCs w:val="24"/>
        </w:rPr>
        <w:t>е</w:t>
      </w:r>
      <w:r w:rsidRPr="004D7428">
        <w:rPr>
          <w:bCs w:val="0"/>
          <w:sz w:val="24"/>
          <w:szCs w:val="24"/>
        </w:rPr>
        <w:t xml:space="preserve">тся отдельным </w:t>
      </w:r>
      <w:r w:rsidR="00F71B88" w:rsidRPr="004D7428">
        <w:rPr>
          <w:bCs w:val="0"/>
          <w:sz w:val="24"/>
          <w:szCs w:val="24"/>
        </w:rPr>
        <w:t>томом</w:t>
      </w:r>
      <w:r w:rsidRPr="004D7428">
        <w:rPr>
          <w:bCs w:val="0"/>
          <w:sz w:val="24"/>
          <w:szCs w:val="24"/>
        </w:rPr>
        <w:t xml:space="preserve"> «Техническое предложение </w:t>
      </w:r>
      <w:r w:rsidR="009C744E" w:rsidRPr="004D7428">
        <w:rPr>
          <w:bCs w:val="0"/>
          <w:sz w:val="24"/>
          <w:szCs w:val="24"/>
        </w:rPr>
        <w:t>Участник</w:t>
      </w:r>
      <w:r w:rsidRPr="004D7428">
        <w:rPr>
          <w:bCs w:val="0"/>
          <w:sz w:val="24"/>
          <w:szCs w:val="24"/>
        </w:rPr>
        <w:t>а __________».</w:t>
      </w:r>
    </w:p>
    <w:p w:rsidR="00717F60" w:rsidRPr="004D742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4D7428">
        <w:rPr>
          <w:bCs w:val="0"/>
          <w:sz w:val="24"/>
          <w:szCs w:val="24"/>
        </w:rPr>
        <w:t>Участник</w:t>
      </w:r>
      <w:r w:rsidR="00717F60" w:rsidRPr="004D7428">
        <w:rPr>
          <w:bCs w:val="0"/>
          <w:sz w:val="24"/>
          <w:szCs w:val="24"/>
        </w:rPr>
        <w:t xml:space="preserve"> имеет право подать только одну </w:t>
      </w:r>
      <w:r w:rsidR="004B5EB3" w:rsidRPr="004D7428">
        <w:rPr>
          <w:bCs w:val="0"/>
          <w:sz w:val="24"/>
          <w:szCs w:val="24"/>
        </w:rPr>
        <w:t>Заявк</w:t>
      </w:r>
      <w:r w:rsidR="00717F60" w:rsidRPr="004D7428">
        <w:rPr>
          <w:bCs w:val="0"/>
          <w:sz w:val="24"/>
          <w:szCs w:val="24"/>
        </w:rPr>
        <w:t xml:space="preserve">у. В случае нарушения этого требования все </w:t>
      </w:r>
      <w:r w:rsidR="004B5EB3" w:rsidRPr="004D7428">
        <w:rPr>
          <w:bCs w:val="0"/>
          <w:sz w:val="24"/>
          <w:szCs w:val="24"/>
        </w:rPr>
        <w:t>Заявк</w:t>
      </w:r>
      <w:r w:rsidR="00717F60" w:rsidRPr="004D7428">
        <w:rPr>
          <w:bCs w:val="0"/>
          <w:sz w:val="24"/>
          <w:szCs w:val="24"/>
        </w:rPr>
        <w:t xml:space="preserve">и такого </w:t>
      </w:r>
      <w:r w:rsidRPr="004D7428">
        <w:rPr>
          <w:bCs w:val="0"/>
          <w:sz w:val="24"/>
          <w:szCs w:val="24"/>
        </w:rPr>
        <w:t>Участник</w:t>
      </w:r>
      <w:r w:rsidR="00717F60" w:rsidRPr="004D7428">
        <w:rPr>
          <w:bCs w:val="0"/>
          <w:sz w:val="24"/>
          <w:szCs w:val="24"/>
        </w:rPr>
        <w:t>а отклоняются без рассмотрения по существу.</w:t>
      </w:r>
      <w:bookmarkEnd w:id="234"/>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Все формы, указанные в разделе </w:t>
      </w:r>
      <w:r w:rsidR="00A51E77">
        <w:rPr>
          <w:bCs w:val="0"/>
          <w:sz w:val="24"/>
          <w:szCs w:val="24"/>
        </w:rPr>
        <w:fldChar w:fldCharType="begin"/>
      </w:r>
      <w:r w:rsidR="001A2440">
        <w:rPr>
          <w:bCs w:val="0"/>
          <w:sz w:val="24"/>
          <w:szCs w:val="24"/>
        </w:rPr>
        <w:instrText xml:space="preserve"> REF _Ref440270602 \r \h </w:instrText>
      </w:r>
      <w:r w:rsidR="00A51E77">
        <w:rPr>
          <w:bCs w:val="0"/>
          <w:sz w:val="24"/>
          <w:szCs w:val="24"/>
        </w:rPr>
      </w:r>
      <w:r w:rsidR="00A51E77">
        <w:rPr>
          <w:bCs w:val="0"/>
          <w:sz w:val="24"/>
          <w:szCs w:val="24"/>
        </w:rPr>
        <w:fldChar w:fldCharType="separate"/>
      </w:r>
      <w:r w:rsidR="00C27C71">
        <w:rPr>
          <w:bCs w:val="0"/>
          <w:sz w:val="24"/>
          <w:szCs w:val="24"/>
        </w:rPr>
        <w:t>5</w:t>
      </w:r>
      <w:r w:rsidR="00A51E77">
        <w:rPr>
          <w:bCs w:val="0"/>
          <w:sz w:val="24"/>
          <w:szCs w:val="24"/>
        </w:rPr>
        <w:fldChar w:fldCharType="end"/>
      </w:r>
      <w:r w:rsidRPr="004D74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4D742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Заявк</w:t>
      </w:r>
      <w:r w:rsidR="00717F60" w:rsidRPr="004D7428">
        <w:rPr>
          <w:bCs w:val="0"/>
          <w:sz w:val="24"/>
          <w:szCs w:val="24"/>
        </w:rPr>
        <w:t xml:space="preserve">а должна быть подготовлена </w:t>
      </w:r>
      <w:r w:rsidR="00F71B88" w:rsidRPr="004D7428">
        <w:rPr>
          <w:bCs w:val="0"/>
          <w:sz w:val="24"/>
          <w:szCs w:val="24"/>
        </w:rPr>
        <w:t xml:space="preserve">в письменной (бумажной) форме (подраздел </w:t>
      </w:r>
      <w:r w:rsidR="007D0323">
        <w:fldChar w:fldCharType="begin"/>
      </w:r>
      <w:r w:rsidR="007D0323">
        <w:instrText xml:space="preserve"> REF _Ref115076807 \n \h  \* MERGEFORMAT </w:instrText>
      </w:r>
      <w:r w:rsidR="007D0323">
        <w:fldChar w:fldCharType="separate"/>
      </w:r>
      <w:r w:rsidR="00C27C71" w:rsidRPr="00C27C71">
        <w:rPr>
          <w:bCs w:val="0"/>
          <w:sz w:val="24"/>
          <w:szCs w:val="24"/>
        </w:rPr>
        <w:t>3.3.3</w:t>
      </w:r>
      <w:r w:rsidR="007D0323">
        <w:fldChar w:fldCharType="end"/>
      </w:r>
      <w:r w:rsidR="00F71B88" w:rsidRPr="004D7428">
        <w:rPr>
          <w:bCs w:val="0"/>
          <w:sz w:val="24"/>
          <w:szCs w:val="24"/>
        </w:rPr>
        <w:t>)</w:t>
      </w:r>
      <w:r w:rsidR="00717F60" w:rsidRPr="004D742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подписан лицом, имеющим право в соответствии с законодательством Российской Федерации действовать</w:t>
      </w:r>
      <w:r w:rsidRPr="000E5AC7">
        <w:rPr>
          <w:bCs w:val="0"/>
          <w:sz w:val="24"/>
          <w:szCs w:val="24"/>
        </w:rPr>
        <w:t xml:space="preserve">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E5E0F">
        <w:rPr>
          <w:bCs w:val="0"/>
          <w:sz w:val="24"/>
          <w:szCs w:val="24"/>
        </w:rPr>
        <w:t>копия</w:t>
      </w:r>
      <w:r w:rsidRPr="000E5AC7">
        <w:rPr>
          <w:bCs w:val="0"/>
          <w:sz w:val="24"/>
          <w:szCs w:val="24"/>
        </w:rPr>
        <w:t xml:space="preserve"> прикладывается к </w:t>
      </w:r>
      <w:r w:rsidR="00D07DE4">
        <w:rPr>
          <w:bCs w:val="0"/>
          <w:sz w:val="24"/>
          <w:szCs w:val="24"/>
        </w:rPr>
        <w:t>Заявке</w:t>
      </w:r>
      <w:r w:rsidRPr="000E5AC7">
        <w:rPr>
          <w:bCs w:val="0"/>
          <w:sz w:val="24"/>
          <w:szCs w:val="24"/>
        </w:rPr>
        <w:t>.</w:t>
      </w:r>
      <w:bookmarkEnd w:id="235"/>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скреплен печатью Участника</w:t>
      </w:r>
      <w:r w:rsidR="00D07DE4" w:rsidRPr="004D7428">
        <w:rPr>
          <w:bCs w:val="0"/>
          <w:sz w:val="24"/>
          <w:szCs w:val="24"/>
        </w:rPr>
        <w:t xml:space="preserve"> (а при участии в запросе предложений физического лица – нотариально заверена собственноручная подпись)</w:t>
      </w:r>
      <w:r w:rsidRPr="004D7428">
        <w:rPr>
          <w:bCs w:val="0"/>
          <w:sz w:val="24"/>
          <w:szCs w:val="24"/>
        </w:rPr>
        <w:t>.</w:t>
      </w:r>
      <w:bookmarkEnd w:id="236"/>
      <w:bookmarkEnd w:id="237"/>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sz w:val="24"/>
          <w:szCs w:val="24"/>
        </w:rPr>
        <w:t xml:space="preserve">В случае предоставления ложной информации организатор отклонит </w:t>
      </w:r>
      <w:r w:rsidR="002A2C1B" w:rsidRPr="004D7428">
        <w:rPr>
          <w:sz w:val="24"/>
          <w:szCs w:val="24"/>
        </w:rPr>
        <w:t>Заявку</w:t>
      </w:r>
      <w:r w:rsidRPr="004D7428">
        <w:rPr>
          <w:sz w:val="24"/>
          <w:szCs w:val="24"/>
        </w:rPr>
        <w:t xml:space="preserve"> </w:t>
      </w:r>
      <w:r w:rsidR="000E5AC7" w:rsidRPr="004D7428">
        <w:rPr>
          <w:sz w:val="24"/>
          <w:szCs w:val="24"/>
        </w:rPr>
        <w:t>Участника</w:t>
      </w:r>
      <w:r w:rsidRPr="004D7428">
        <w:rPr>
          <w:sz w:val="24"/>
          <w:szCs w:val="24"/>
        </w:rPr>
        <w:t xml:space="preserve"> без рассмотрения по существу.</w:t>
      </w:r>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D7428">
        <w:rPr>
          <w:sz w:val="24"/>
          <w:szCs w:val="24"/>
        </w:rPr>
        <w:t xml:space="preserve">Участник в </w:t>
      </w:r>
      <w:r w:rsidR="000A00E6" w:rsidRPr="004D7428">
        <w:rPr>
          <w:bCs w:val="0"/>
          <w:sz w:val="24"/>
          <w:szCs w:val="24"/>
        </w:rPr>
        <w:t>Графике оплаты оказания услуг (</w:t>
      </w:r>
      <w:r w:rsidR="000A00E6" w:rsidRPr="004D7428">
        <w:rPr>
          <w:bCs w:val="0"/>
          <w:spacing w:val="-2"/>
          <w:sz w:val="24"/>
          <w:szCs w:val="24"/>
        </w:rPr>
        <w:t>под</w:t>
      </w:r>
      <w:r w:rsidR="000A00E6" w:rsidRPr="004D7428">
        <w:rPr>
          <w:bCs w:val="0"/>
          <w:sz w:val="24"/>
          <w:szCs w:val="24"/>
        </w:rPr>
        <w:t xml:space="preserve">раздел </w:t>
      </w:r>
      <w:r w:rsidR="007D0323">
        <w:fldChar w:fldCharType="begin"/>
      </w:r>
      <w:r w:rsidR="007D0323">
        <w:instrText xml:space="preserve"> REF _Ref440361959 \r \h  \* MERGEFORMAT </w:instrText>
      </w:r>
      <w:r w:rsidR="007D0323">
        <w:fldChar w:fldCharType="separate"/>
      </w:r>
      <w:r w:rsidR="00C27C71" w:rsidRPr="00C27C71">
        <w:rPr>
          <w:bCs w:val="0"/>
          <w:sz w:val="24"/>
          <w:szCs w:val="24"/>
        </w:rPr>
        <w:t>5.5</w:t>
      </w:r>
      <w:r w:rsidR="007D0323">
        <w:fldChar w:fldCharType="end"/>
      </w:r>
      <w:r w:rsidR="000A00E6" w:rsidRPr="004D7428">
        <w:rPr>
          <w:bCs w:val="0"/>
          <w:sz w:val="24"/>
          <w:szCs w:val="24"/>
        </w:rPr>
        <w:t>)</w:t>
      </w:r>
      <w:r w:rsidRPr="004D7428">
        <w:rPr>
          <w:sz w:val="24"/>
          <w:szCs w:val="24"/>
        </w:rPr>
        <w:t xml:space="preserve"> должен указать условия оплаты за </w:t>
      </w:r>
      <w:r w:rsidR="00541FAB" w:rsidRPr="004D7428">
        <w:rPr>
          <w:sz w:val="24"/>
          <w:szCs w:val="24"/>
        </w:rPr>
        <w:t>оказываемые услуги</w:t>
      </w:r>
      <w:r w:rsidRPr="004D7428">
        <w:rPr>
          <w:sz w:val="24"/>
          <w:szCs w:val="24"/>
        </w:rPr>
        <w:t xml:space="preserve">, а в Графике </w:t>
      </w:r>
      <w:r w:rsidR="00C8364E" w:rsidRPr="004D7428">
        <w:rPr>
          <w:bCs w:val="0"/>
          <w:sz w:val="24"/>
          <w:szCs w:val="24"/>
        </w:rPr>
        <w:t>оказания</w:t>
      </w:r>
      <w:r w:rsidR="00B71B9D" w:rsidRPr="004D7428">
        <w:rPr>
          <w:sz w:val="24"/>
          <w:szCs w:val="24"/>
        </w:rPr>
        <w:t xml:space="preserve"> услуг</w:t>
      </w:r>
      <w:r w:rsidRPr="004D7428">
        <w:rPr>
          <w:sz w:val="24"/>
          <w:szCs w:val="24"/>
        </w:rPr>
        <w:t xml:space="preserve"> </w:t>
      </w:r>
      <w:r w:rsidR="00B71B9D" w:rsidRPr="004D7428">
        <w:rPr>
          <w:bCs w:val="0"/>
          <w:sz w:val="24"/>
          <w:szCs w:val="24"/>
        </w:rPr>
        <w:t xml:space="preserve">(раздел </w:t>
      </w:r>
      <w:r w:rsidR="007D0323">
        <w:fldChar w:fldCharType="begin"/>
      </w:r>
      <w:r w:rsidR="007D0323">
        <w:instrText xml:space="preserve"> REF _Ref440271036 \r \h  \* MERGEFORMAT </w:instrText>
      </w:r>
      <w:r w:rsidR="007D0323">
        <w:fldChar w:fldCharType="separate"/>
      </w:r>
      <w:r w:rsidR="00C27C71" w:rsidRPr="00C27C71">
        <w:rPr>
          <w:bCs w:val="0"/>
          <w:sz w:val="24"/>
          <w:szCs w:val="24"/>
        </w:rPr>
        <w:t>5.4</w:t>
      </w:r>
      <w:r w:rsidR="007D0323">
        <w:fldChar w:fldCharType="end"/>
      </w:r>
      <w:r w:rsidR="00B71B9D" w:rsidRPr="004D7428">
        <w:rPr>
          <w:bCs w:val="0"/>
          <w:sz w:val="24"/>
          <w:szCs w:val="24"/>
        </w:rPr>
        <w:t>)</w:t>
      </w:r>
      <w:r w:rsidRPr="004D7428">
        <w:rPr>
          <w:sz w:val="24"/>
          <w:szCs w:val="24"/>
        </w:rPr>
        <w:t xml:space="preserve"> – условия по срокам </w:t>
      </w:r>
      <w:r w:rsidR="00541FAB" w:rsidRPr="004D7428">
        <w:rPr>
          <w:sz w:val="24"/>
          <w:szCs w:val="24"/>
        </w:rPr>
        <w:t>оказания услуг</w:t>
      </w:r>
      <w:r w:rsidRPr="004D7428">
        <w:rPr>
          <w:sz w:val="24"/>
          <w:szCs w:val="24"/>
        </w:rPr>
        <w:t xml:space="preserve">, не противоречащие условиям, указанным в Письме о подаче оферты </w:t>
      </w:r>
      <w:r w:rsidR="00B71B9D" w:rsidRPr="004D7428">
        <w:rPr>
          <w:bCs w:val="0"/>
          <w:spacing w:val="-2"/>
          <w:sz w:val="24"/>
          <w:szCs w:val="24"/>
        </w:rPr>
        <w:t>(</w:t>
      </w:r>
      <w:r w:rsidR="003F3A69" w:rsidRPr="004D7428">
        <w:rPr>
          <w:bCs w:val="0"/>
          <w:spacing w:val="-2"/>
          <w:sz w:val="24"/>
          <w:szCs w:val="24"/>
        </w:rPr>
        <w:t>под</w:t>
      </w:r>
      <w:r w:rsidR="003F3A69" w:rsidRPr="004D7428">
        <w:rPr>
          <w:bCs w:val="0"/>
          <w:sz w:val="24"/>
          <w:szCs w:val="24"/>
        </w:rPr>
        <w:t>раздел</w:t>
      </w:r>
      <w:r w:rsidR="00B71B9D" w:rsidRPr="004D7428">
        <w:rPr>
          <w:bCs w:val="0"/>
          <w:sz w:val="24"/>
          <w:szCs w:val="24"/>
        </w:rPr>
        <w:t xml:space="preserve"> </w:t>
      </w:r>
      <w:r w:rsidR="007D0323">
        <w:fldChar w:fldCharType="begin"/>
      </w:r>
      <w:r w:rsidR="007D0323">
        <w:instrText xml:space="preserve"> REF _Ref55336310 \r \h  \* MERGEFORMAT </w:instrText>
      </w:r>
      <w:r w:rsidR="007D0323">
        <w:fldChar w:fldCharType="separate"/>
      </w:r>
      <w:r w:rsidR="00C27C71" w:rsidRPr="00C27C71">
        <w:rPr>
          <w:bCs w:val="0"/>
          <w:sz w:val="24"/>
          <w:szCs w:val="24"/>
        </w:rPr>
        <w:t>5.1</w:t>
      </w:r>
      <w:r w:rsidR="007D0323">
        <w:fldChar w:fldCharType="end"/>
      </w:r>
      <w:r w:rsidR="00B71B9D" w:rsidRPr="004D7428">
        <w:rPr>
          <w:bCs w:val="0"/>
          <w:sz w:val="24"/>
          <w:szCs w:val="24"/>
          <w:lang w:eastAsia="ru-RU"/>
        </w:rPr>
        <w:t>)</w:t>
      </w:r>
      <w:r w:rsidRPr="004D742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4D7428">
        <w:rPr>
          <w:bCs w:val="0"/>
          <w:spacing w:val="-2"/>
          <w:sz w:val="24"/>
          <w:szCs w:val="24"/>
        </w:rPr>
        <w:t>(</w:t>
      </w:r>
      <w:r w:rsidR="00B71B9D" w:rsidRPr="004D7428">
        <w:rPr>
          <w:bCs w:val="0"/>
          <w:sz w:val="24"/>
          <w:szCs w:val="24"/>
        </w:rPr>
        <w:t xml:space="preserve">раздел </w:t>
      </w:r>
      <w:r w:rsidR="007D0323">
        <w:fldChar w:fldCharType="begin"/>
      </w:r>
      <w:r w:rsidR="007D0323">
        <w:instrText xml:space="preserve"> REF _Ref55336310 \r \h  \* MERGEFORMAT </w:instrText>
      </w:r>
      <w:r w:rsidR="007D0323">
        <w:fldChar w:fldCharType="separate"/>
      </w:r>
      <w:r w:rsidR="00C27C71" w:rsidRPr="00C27C71">
        <w:rPr>
          <w:bCs w:val="0"/>
          <w:sz w:val="24"/>
          <w:szCs w:val="24"/>
        </w:rPr>
        <w:t>5.1</w:t>
      </w:r>
      <w:r w:rsidR="007D0323">
        <w:fldChar w:fldCharType="end"/>
      </w:r>
      <w:r w:rsidR="00B71B9D" w:rsidRPr="004D7428">
        <w:rPr>
          <w:bCs w:val="0"/>
          <w:sz w:val="24"/>
          <w:szCs w:val="24"/>
          <w:lang w:eastAsia="ru-RU"/>
        </w:rPr>
        <w:t>)</w:t>
      </w:r>
      <w:r w:rsidRPr="004D7428">
        <w:rPr>
          <w:sz w:val="24"/>
          <w:szCs w:val="24"/>
        </w:rPr>
        <w:t>.</w:t>
      </w:r>
    </w:p>
    <w:p w:rsidR="00717F60" w:rsidRPr="004D742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1686"/>
      <w:bookmarkStart w:id="247" w:name="_Toc440877343"/>
      <w:bookmarkStart w:id="248" w:name="_Toc441130461"/>
      <w:r w:rsidRPr="004D7428">
        <w:rPr>
          <w:szCs w:val="24"/>
        </w:rPr>
        <w:t xml:space="preserve">Порядок подготовки </w:t>
      </w:r>
      <w:r w:rsidR="004B5EB3" w:rsidRPr="004D7428">
        <w:rPr>
          <w:szCs w:val="24"/>
        </w:rPr>
        <w:t>Заявк</w:t>
      </w:r>
      <w:r w:rsidRPr="004D7428">
        <w:rPr>
          <w:szCs w:val="24"/>
        </w:rPr>
        <w:t>и через </w:t>
      </w:r>
      <w:bookmarkEnd w:id="238"/>
      <w:bookmarkEnd w:id="239"/>
      <w:bookmarkEnd w:id="240"/>
      <w:r w:rsidRPr="004D7428">
        <w:rPr>
          <w:szCs w:val="24"/>
        </w:rPr>
        <w:t>ЭТП</w:t>
      </w:r>
      <w:bookmarkEnd w:id="241"/>
      <w:bookmarkEnd w:id="242"/>
      <w:bookmarkEnd w:id="243"/>
      <w:bookmarkEnd w:id="244"/>
      <w:bookmarkEnd w:id="245"/>
      <w:bookmarkEnd w:id="246"/>
      <w:bookmarkEnd w:id="247"/>
      <w:bookmarkEnd w:id="248"/>
    </w:p>
    <w:p w:rsidR="00717F60" w:rsidRPr="004D7428"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D7428">
        <w:rPr>
          <w:bCs w:val="0"/>
          <w:sz w:val="24"/>
          <w:szCs w:val="24"/>
        </w:rPr>
        <w:t>Подготовка и предоставление Заявки через</w:t>
      </w:r>
      <w:r w:rsidR="00717F60" w:rsidRPr="004D7428">
        <w:rPr>
          <w:bCs w:val="0"/>
          <w:sz w:val="24"/>
          <w:szCs w:val="24"/>
        </w:rPr>
        <w:t xml:space="preserve"> ЭТП </w:t>
      </w:r>
      <w:r w:rsidRPr="004D7428">
        <w:rPr>
          <w:bCs w:val="0"/>
          <w:sz w:val="24"/>
          <w:szCs w:val="24"/>
        </w:rPr>
        <w:t>не предусмотрены</w:t>
      </w:r>
      <w:r w:rsidR="00717F60" w:rsidRPr="004D7428">
        <w:rPr>
          <w:bCs w:val="0"/>
          <w:sz w:val="24"/>
          <w:szCs w:val="24"/>
        </w:rPr>
        <w:t>.</w:t>
      </w:r>
    </w:p>
    <w:p w:rsidR="00717F60" w:rsidRPr="004D742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1687"/>
      <w:bookmarkStart w:id="256" w:name="_Toc440877344"/>
      <w:bookmarkStart w:id="257" w:name="_Toc441130462"/>
      <w:r w:rsidRPr="004D7428">
        <w:rPr>
          <w:szCs w:val="24"/>
        </w:rPr>
        <w:lastRenderedPageBreak/>
        <w:t xml:space="preserve">Порядок подготовки </w:t>
      </w:r>
      <w:r w:rsidR="004B5EB3" w:rsidRPr="004D7428">
        <w:rPr>
          <w:szCs w:val="24"/>
        </w:rPr>
        <w:t>Заявк</w:t>
      </w:r>
      <w:r w:rsidRPr="004D7428">
        <w:rPr>
          <w:szCs w:val="24"/>
        </w:rPr>
        <w:t>и в письменной форме</w:t>
      </w:r>
      <w:bookmarkEnd w:id="249"/>
      <w:bookmarkEnd w:id="250"/>
      <w:bookmarkEnd w:id="251"/>
      <w:bookmarkEnd w:id="252"/>
      <w:bookmarkEnd w:id="253"/>
      <w:bookmarkEnd w:id="254"/>
      <w:bookmarkEnd w:id="255"/>
      <w:bookmarkEnd w:id="256"/>
      <w:bookmarkEnd w:id="257"/>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bookmarkStart w:id="259" w:name="_Ref306008743"/>
      <w:bookmarkStart w:id="260" w:name="_Toc440361329"/>
      <w:bookmarkStart w:id="261" w:name="_Toc440376084"/>
      <w:bookmarkStart w:id="262" w:name="_Toc440376211"/>
      <w:bookmarkStart w:id="263" w:name="_Toc440382476"/>
      <w:bookmarkStart w:id="264" w:name="_Toc440447146"/>
      <w:r w:rsidRPr="004D7428">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7D0323">
        <w:fldChar w:fldCharType="begin"/>
      </w:r>
      <w:r w:rsidR="007D0323">
        <w:instrText xml:space="preserve"> REF _Ref306114638 \r \h  \* MERGEFORMAT </w:instrText>
      </w:r>
      <w:r w:rsidR="007D0323">
        <w:fldChar w:fldCharType="separate"/>
      </w:r>
      <w:r w:rsidR="00C27C71" w:rsidRPr="00C27C71">
        <w:rPr>
          <w:bCs w:val="0"/>
          <w:sz w:val="24"/>
          <w:szCs w:val="24"/>
        </w:rPr>
        <w:t>3.3.1</w:t>
      </w:r>
      <w:r w:rsidR="007D0323">
        <w:fldChar w:fldCharType="end"/>
      </w:r>
      <w:r w:rsidRPr="004D7428">
        <w:rPr>
          <w:bCs w:val="0"/>
          <w:sz w:val="24"/>
          <w:szCs w:val="24"/>
        </w:rPr>
        <w:t xml:space="preserve">. </w:t>
      </w:r>
      <w:bookmarkEnd w:id="258"/>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Требования п. </w:t>
      </w:r>
      <w:r w:rsidR="007D0323">
        <w:fldChar w:fldCharType="begin"/>
      </w:r>
      <w:r w:rsidR="007D0323">
        <w:instrText xml:space="preserve"> REF _Ref55279015 \r \h  \* MERGEFORMAT </w:instrText>
      </w:r>
      <w:r w:rsidR="007D0323">
        <w:fldChar w:fldCharType="separate"/>
      </w:r>
      <w:r w:rsidR="00C27C71" w:rsidRPr="00C27C71">
        <w:rPr>
          <w:bCs w:val="0"/>
          <w:sz w:val="24"/>
          <w:szCs w:val="24"/>
        </w:rPr>
        <w:t>3.3.1.6</w:t>
      </w:r>
      <w:r w:rsidR="007D0323">
        <w:fldChar w:fldCharType="end"/>
      </w:r>
      <w:r w:rsidRPr="004D7428">
        <w:rPr>
          <w:bCs w:val="0"/>
          <w:sz w:val="24"/>
          <w:szCs w:val="24"/>
        </w:rPr>
        <w:t xml:space="preserve"> и </w:t>
      </w:r>
      <w:r w:rsidR="007D0323">
        <w:fldChar w:fldCharType="begin"/>
      </w:r>
      <w:r w:rsidR="007D0323">
        <w:instrText xml:space="preserve"> REF _Ref195087786 \r \h  \* MERGEFORMAT </w:instrText>
      </w:r>
      <w:r w:rsidR="007D0323">
        <w:fldChar w:fldCharType="separate"/>
      </w:r>
      <w:r w:rsidR="00C27C71" w:rsidRPr="00C27C71">
        <w:rPr>
          <w:bCs w:val="0"/>
          <w:sz w:val="24"/>
          <w:szCs w:val="24"/>
        </w:rPr>
        <w:t>3.3.1.7</w:t>
      </w:r>
      <w:r w:rsidR="007D0323">
        <w:fldChar w:fldCharType="end"/>
      </w:r>
      <w:r w:rsidRPr="004D7428">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65"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65"/>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sidR="008B7F55">
        <w:rPr>
          <w:b/>
          <w:bCs w:val="0"/>
          <w:sz w:val="24"/>
          <w:szCs w:val="24"/>
        </w:rPr>
        <w:t>1</w:t>
      </w:r>
      <w:r w:rsidRPr="00E71A48">
        <w:rPr>
          <w:b/>
          <w:bCs w:val="0"/>
          <w:sz w:val="24"/>
          <w:szCs w:val="24"/>
        </w:rPr>
        <w:t xml:space="preserve"> копи</w:t>
      </w:r>
      <w:r w:rsidR="008B7F55">
        <w:rPr>
          <w:b/>
          <w:bCs w:val="0"/>
          <w:sz w:val="24"/>
          <w:szCs w:val="24"/>
        </w:rPr>
        <w:t>ю Заявки</w:t>
      </w:r>
      <w:r w:rsidRPr="00E71A48">
        <w:rPr>
          <w:bCs w:val="0"/>
          <w:sz w:val="24"/>
          <w:szCs w:val="24"/>
        </w:rPr>
        <w:t>. Копи</w:t>
      </w:r>
      <w:r w:rsidR="008B7F55">
        <w:rPr>
          <w:bCs w:val="0"/>
          <w:sz w:val="24"/>
          <w:szCs w:val="24"/>
        </w:rPr>
        <w:t>я</w:t>
      </w:r>
      <w:r w:rsidRPr="00E71A48">
        <w:rPr>
          <w:bCs w:val="0"/>
          <w:sz w:val="24"/>
          <w:szCs w:val="24"/>
        </w:rPr>
        <w:t xml:space="preserve"> Заявки подготавлива</w:t>
      </w:r>
      <w:r w:rsidR="008B7F55">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66" w:name="_Toc440631688"/>
      <w:bookmarkStart w:id="267" w:name="_Toc440877345"/>
      <w:bookmarkStart w:id="268" w:name="_Ref440879531"/>
      <w:bookmarkStart w:id="269" w:name="_Toc441130463"/>
      <w:r w:rsidRPr="00E71A48">
        <w:rPr>
          <w:szCs w:val="24"/>
        </w:rPr>
        <w:t xml:space="preserve">Требования к сроку действия </w:t>
      </w:r>
      <w:r w:rsidR="004B5EB3" w:rsidRPr="00E71A48">
        <w:rPr>
          <w:szCs w:val="24"/>
        </w:rPr>
        <w:t>Заявк</w:t>
      </w:r>
      <w:r w:rsidRPr="00E71A48">
        <w:rPr>
          <w:szCs w:val="24"/>
        </w:rPr>
        <w:t>и</w:t>
      </w:r>
      <w:bookmarkEnd w:id="259"/>
      <w:bookmarkEnd w:id="260"/>
      <w:bookmarkEnd w:id="261"/>
      <w:bookmarkEnd w:id="262"/>
      <w:bookmarkEnd w:id="263"/>
      <w:bookmarkEnd w:id="264"/>
      <w:bookmarkEnd w:id="266"/>
      <w:bookmarkEnd w:id="267"/>
      <w:bookmarkEnd w:id="268"/>
      <w:bookmarkEnd w:id="269"/>
    </w:p>
    <w:p w:rsidR="00717F60" w:rsidRPr="00E71A4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70"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w:t>
      </w:r>
      <w:r w:rsidR="00717F60" w:rsidRPr="00E71A48">
        <w:rPr>
          <w:bCs w:val="0"/>
          <w:sz w:val="24"/>
          <w:szCs w:val="24"/>
        </w:rPr>
        <w:lastRenderedPageBreak/>
        <w:t xml:space="preserve">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B950C4">
        <w:rPr>
          <w:bCs w:val="0"/>
          <w:sz w:val="24"/>
          <w:szCs w:val="24"/>
        </w:rPr>
        <w:t xml:space="preserve"> (п. </w:t>
      </w:r>
      <w:r w:rsidR="00A51E77">
        <w:rPr>
          <w:bCs w:val="0"/>
          <w:sz w:val="24"/>
          <w:szCs w:val="24"/>
        </w:rPr>
        <w:fldChar w:fldCharType="begin"/>
      </w:r>
      <w:r w:rsidR="00457AEB">
        <w:rPr>
          <w:bCs w:val="0"/>
          <w:sz w:val="24"/>
          <w:szCs w:val="24"/>
        </w:rPr>
        <w:instrText xml:space="preserve"> REF _Ref306017842 \r \h </w:instrText>
      </w:r>
      <w:r w:rsidR="00A51E77">
        <w:rPr>
          <w:bCs w:val="0"/>
          <w:sz w:val="24"/>
          <w:szCs w:val="24"/>
        </w:rPr>
      </w:r>
      <w:r w:rsidR="00A51E77">
        <w:rPr>
          <w:bCs w:val="0"/>
          <w:sz w:val="24"/>
          <w:szCs w:val="24"/>
        </w:rPr>
        <w:fldChar w:fldCharType="separate"/>
      </w:r>
      <w:r w:rsidR="00C27C71">
        <w:rPr>
          <w:bCs w:val="0"/>
          <w:sz w:val="24"/>
          <w:szCs w:val="24"/>
        </w:rPr>
        <w:t>3.4.2.4</w:t>
      </w:r>
      <w:r w:rsidR="00A51E77">
        <w:rPr>
          <w:bCs w:val="0"/>
          <w:sz w:val="24"/>
          <w:szCs w:val="24"/>
        </w:rPr>
        <w:fldChar w:fldCharType="end"/>
      </w:r>
      <w:r w:rsidR="00B950C4">
        <w:rPr>
          <w:bCs w:val="0"/>
          <w:sz w:val="24"/>
          <w:szCs w:val="24"/>
        </w:rPr>
        <w:t>)</w:t>
      </w:r>
      <w:r w:rsidR="00717F60" w:rsidRPr="00E71A48">
        <w:rPr>
          <w:bCs w:val="0"/>
          <w:sz w:val="24"/>
          <w:szCs w:val="24"/>
        </w:rPr>
        <w:t>.</w:t>
      </w:r>
      <w:bookmarkEnd w:id="270"/>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71" w:name="_Toc440361330"/>
      <w:bookmarkStart w:id="272" w:name="_Toc440376085"/>
      <w:bookmarkStart w:id="273" w:name="_Toc440376212"/>
      <w:bookmarkStart w:id="274" w:name="_Toc440382477"/>
      <w:bookmarkStart w:id="275" w:name="_Toc440447147"/>
      <w:bookmarkStart w:id="276" w:name="_Toc440631689"/>
      <w:bookmarkStart w:id="277" w:name="_Toc440877346"/>
      <w:bookmarkStart w:id="278" w:name="_Toc441130464"/>
      <w:r w:rsidRPr="00E71A48">
        <w:rPr>
          <w:szCs w:val="24"/>
        </w:rPr>
        <w:t xml:space="preserve">Требования к языку </w:t>
      </w:r>
      <w:r w:rsidR="004B5EB3" w:rsidRPr="00E71A48">
        <w:rPr>
          <w:szCs w:val="24"/>
        </w:rPr>
        <w:t>Заявк</w:t>
      </w:r>
      <w:r w:rsidRPr="00E71A48">
        <w:rPr>
          <w:szCs w:val="24"/>
        </w:rPr>
        <w:t>и</w:t>
      </w:r>
      <w:bookmarkEnd w:id="271"/>
      <w:bookmarkEnd w:id="272"/>
      <w:bookmarkEnd w:id="273"/>
      <w:bookmarkEnd w:id="274"/>
      <w:bookmarkEnd w:id="275"/>
      <w:bookmarkEnd w:id="276"/>
      <w:bookmarkEnd w:id="277"/>
      <w:bookmarkEnd w:id="27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9" w:name="_Toc440361331"/>
      <w:bookmarkStart w:id="280" w:name="_Toc440376086"/>
      <w:bookmarkStart w:id="281" w:name="_Toc440376213"/>
      <w:bookmarkStart w:id="282" w:name="_Toc440382478"/>
      <w:bookmarkStart w:id="283" w:name="_Toc440447148"/>
      <w:bookmarkStart w:id="284" w:name="_Toc440631690"/>
      <w:bookmarkStart w:id="285" w:name="_Toc440877347"/>
      <w:bookmarkStart w:id="286" w:name="_Toc441130465"/>
      <w:r w:rsidRPr="00E71A48">
        <w:rPr>
          <w:szCs w:val="24"/>
        </w:rPr>
        <w:t xml:space="preserve">Требования к валюте </w:t>
      </w:r>
      <w:r w:rsidR="004B5EB3" w:rsidRPr="00E71A48">
        <w:rPr>
          <w:szCs w:val="24"/>
        </w:rPr>
        <w:t>Заявк</w:t>
      </w:r>
      <w:r w:rsidRPr="00E71A48">
        <w:rPr>
          <w:szCs w:val="24"/>
        </w:rPr>
        <w:t>и</w:t>
      </w:r>
      <w:bookmarkEnd w:id="279"/>
      <w:bookmarkEnd w:id="280"/>
      <w:bookmarkEnd w:id="281"/>
      <w:bookmarkEnd w:id="282"/>
      <w:bookmarkEnd w:id="283"/>
      <w:bookmarkEnd w:id="284"/>
      <w:bookmarkEnd w:id="285"/>
      <w:bookmarkEnd w:id="286"/>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F77E8A">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F77E8A">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7" w:name="_Toc440361332"/>
      <w:bookmarkStart w:id="288" w:name="_Toc440376087"/>
      <w:bookmarkStart w:id="289" w:name="_Toc440376214"/>
      <w:bookmarkStart w:id="290" w:name="_Toc440382479"/>
      <w:bookmarkStart w:id="291" w:name="_Toc440447149"/>
      <w:bookmarkStart w:id="292" w:name="_Toc440631691"/>
      <w:bookmarkStart w:id="293" w:name="_Toc440877348"/>
      <w:bookmarkStart w:id="294" w:name="_Toc441130466"/>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7"/>
      <w:bookmarkEnd w:id="288"/>
      <w:bookmarkEnd w:id="289"/>
      <w:bookmarkEnd w:id="290"/>
      <w:bookmarkEnd w:id="291"/>
      <w:bookmarkEnd w:id="292"/>
      <w:bookmarkEnd w:id="293"/>
      <w:bookmarkEnd w:id="294"/>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280464" w:rsidRPr="00C92760" w:rsidRDefault="0069481E" w:rsidP="00C92760">
      <w:pPr>
        <w:widowControl w:val="0"/>
        <w:shd w:val="clear" w:color="auto" w:fill="FFFFFF"/>
        <w:tabs>
          <w:tab w:val="left" w:pos="1701"/>
        </w:tabs>
        <w:autoSpaceDE w:val="0"/>
        <w:spacing w:after="100" w:line="264" w:lineRule="auto"/>
        <w:ind w:right="17" w:firstLine="0"/>
        <w:rPr>
          <w:bCs w:val="0"/>
          <w:sz w:val="24"/>
          <w:szCs w:val="24"/>
        </w:rPr>
      </w:pPr>
      <w:r w:rsidRPr="00F3415E">
        <w:rPr>
          <w:b/>
          <w:sz w:val="24"/>
          <w:szCs w:val="24"/>
        </w:rPr>
        <w:t>208 000</w:t>
      </w:r>
      <w:r w:rsidRPr="00F3415E">
        <w:rPr>
          <w:sz w:val="24"/>
          <w:szCs w:val="24"/>
        </w:rPr>
        <w:t xml:space="preserve"> (Двести восемь тысяч) рублей 00 копеек РФ, без учета НДС; НДС составляет </w:t>
      </w:r>
      <w:r w:rsidRPr="00F3415E">
        <w:rPr>
          <w:b/>
          <w:sz w:val="24"/>
          <w:szCs w:val="24"/>
        </w:rPr>
        <w:t>37 440</w:t>
      </w:r>
      <w:r w:rsidRPr="00F3415E">
        <w:rPr>
          <w:sz w:val="24"/>
          <w:szCs w:val="24"/>
        </w:rPr>
        <w:t xml:space="preserve"> (Тридцать семь тысяч четыреста сорок) рублей 00 копеек РФ; </w:t>
      </w:r>
      <w:r w:rsidRPr="00F3415E">
        <w:rPr>
          <w:b/>
          <w:sz w:val="24"/>
          <w:szCs w:val="24"/>
        </w:rPr>
        <w:t>245 440</w:t>
      </w:r>
      <w:r w:rsidRPr="00F3415E">
        <w:rPr>
          <w:sz w:val="24"/>
          <w:szCs w:val="24"/>
        </w:rPr>
        <w:t xml:space="preserve"> (Двести сорок пять тысяч четыреста сорок) рублей 00</w:t>
      </w:r>
      <w:r>
        <w:rPr>
          <w:sz w:val="24"/>
          <w:szCs w:val="24"/>
        </w:rPr>
        <w:t xml:space="preserve"> копеек РФ, с учетом НДС.</w:t>
      </w:r>
      <w:r w:rsidRPr="00C12FA4">
        <w:rPr>
          <w:rFonts w:eastAsia="Calibri"/>
          <w:sz w:val="24"/>
          <w:szCs w:val="24"/>
          <w:lang w:eastAsia="en-US"/>
        </w:rPr>
        <w:t xml:space="preserve"> </w:t>
      </w:r>
    </w:p>
    <w:p w:rsidR="004F657D" w:rsidRDefault="0086373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4E14D8" w:rsidRDefault="0086373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4E14D8">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A51E77">
        <w:rPr>
          <w:bCs w:val="0"/>
          <w:sz w:val="24"/>
          <w:szCs w:val="24"/>
        </w:rPr>
        <w:fldChar w:fldCharType="begin"/>
      </w:r>
      <w:r w:rsidR="003F3A69">
        <w:rPr>
          <w:bCs w:val="0"/>
          <w:sz w:val="24"/>
          <w:szCs w:val="24"/>
        </w:rPr>
        <w:instrText xml:space="preserve"> REF _Ref55336310 \r \h </w:instrText>
      </w:r>
      <w:r w:rsidR="00A51E77">
        <w:rPr>
          <w:bCs w:val="0"/>
          <w:sz w:val="24"/>
          <w:szCs w:val="24"/>
        </w:rPr>
      </w:r>
      <w:r w:rsidR="00A51E77">
        <w:rPr>
          <w:bCs w:val="0"/>
          <w:sz w:val="24"/>
          <w:szCs w:val="24"/>
        </w:rPr>
        <w:fldChar w:fldCharType="separate"/>
      </w:r>
      <w:r w:rsidR="00C27C71">
        <w:rPr>
          <w:bCs w:val="0"/>
          <w:sz w:val="24"/>
          <w:szCs w:val="24"/>
        </w:rPr>
        <w:t>5.1</w:t>
      </w:r>
      <w:r w:rsidR="00A51E77">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00536E26">
        <w:rPr>
          <w:bCs w:val="0"/>
          <w:sz w:val="24"/>
          <w:szCs w:val="24"/>
        </w:rPr>
        <w:t xml:space="preserve"> </w:t>
      </w:r>
      <w:r w:rsidR="00536E26" w:rsidRPr="00536E26">
        <w:rPr>
          <w:bCs w:val="0"/>
          <w:sz w:val="24"/>
          <w:szCs w:val="24"/>
        </w:rPr>
        <w:t>услуг</w:t>
      </w:r>
      <w:r w:rsidRPr="00546518">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A51E77">
        <w:rPr>
          <w:bCs w:val="0"/>
          <w:sz w:val="24"/>
          <w:szCs w:val="24"/>
        </w:rPr>
        <w:fldChar w:fldCharType="begin"/>
      </w:r>
      <w:r w:rsidR="003F3A69">
        <w:rPr>
          <w:bCs w:val="0"/>
          <w:sz w:val="24"/>
          <w:szCs w:val="24"/>
        </w:rPr>
        <w:instrText xml:space="preserve"> REF _Ref440271072 \r \h </w:instrText>
      </w:r>
      <w:r w:rsidR="00A51E77">
        <w:rPr>
          <w:bCs w:val="0"/>
          <w:sz w:val="24"/>
          <w:szCs w:val="24"/>
        </w:rPr>
      </w:r>
      <w:r w:rsidR="00A51E77">
        <w:rPr>
          <w:bCs w:val="0"/>
          <w:sz w:val="24"/>
          <w:szCs w:val="24"/>
        </w:rPr>
        <w:fldChar w:fldCharType="separate"/>
      </w:r>
      <w:r w:rsidR="00C27C71">
        <w:rPr>
          <w:bCs w:val="0"/>
          <w:sz w:val="24"/>
          <w:szCs w:val="24"/>
        </w:rPr>
        <w:t>5.2</w:t>
      </w:r>
      <w:r w:rsidR="00A51E77">
        <w:rPr>
          <w:bCs w:val="0"/>
          <w:sz w:val="24"/>
          <w:szCs w:val="24"/>
        </w:rPr>
        <w:fldChar w:fldCharType="end"/>
      </w:r>
      <w:r w:rsidR="003F3A69" w:rsidRPr="003E170D">
        <w:rPr>
          <w:bCs w:val="0"/>
          <w:sz w:val="24"/>
          <w:szCs w:val="24"/>
        </w:rPr>
        <w:t>)</w:t>
      </w:r>
      <w:r w:rsidR="00B950C4">
        <w:rPr>
          <w:bCs w:val="0"/>
          <w:sz w:val="24"/>
          <w:szCs w:val="24"/>
        </w:rPr>
        <w:t xml:space="preserve"> </w:t>
      </w:r>
      <w:r w:rsidR="00B950C4">
        <w:rPr>
          <w:sz w:val="24"/>
          <w:szCs w:val="24"/>
        </w:rPr>
        <w:t>и Графике оплаты</w:t>
      </w:r>
      <w:r w:rsidR="00022F2E">
        <w:rPr>
          <w:sz w:val="24"/>
          <w:szCs w:val="24"/>
        </w:rPr>
        <w:t xml:space="preserve"> оказания услуг</w:t>
      </w:r>
      <w:r w:rsidR="00B950C4">
        <w:rPr>
          <w:sz w:val="24"/>
          <w:szCs w:val="24"/>
        </w:rPr>
        <w:t xml:space="preserve"> (раздел </w:t>
      </w:r>
      <w:r w:rsidR="00A51E77">
        <w:rPr>
          <w:sz w:val="24"/>
          <w:szCs w:val="24"/>
        </w:rPr>
        <w:fldChar w:fldCharType="begin"/>
      </w:r>
      <w:r w:rsidR="00022F2E">
        <w:rPr>
          <w:sz w:val="24"/>
          <w:szCs w:val="24"/>
        </w:rPr>
        <w:instrText xml:space="preserve"> REF _Ref440361439 \r \h </w:instrText>
      </w:r>
      <w:r w:rsidR="00A51E77">
        <w:rPr>
          <w:sz w:val="24"/>
          <w:szCs w:val="24"/>
        </w:rPr>
      </w:r>
      <w:r w:rsidR="00A51E77">
        <w:rPr>
          <w:sz w:val="24"/>
          <w:szCs w:val="24"/>
        </w:rPr>
        <w:fldChar w:fldCharType="separate"/>
      </w:r>
      <w:r w:rsidR="00C27C71">
        <w:rPr>
          <w:sz w:val="24"/>
          <w:szCs w:val="24"/>
        </w:rPr>
        <w:t>5.5</w:t>
      </w:r>
      <w:r w:rsidR="00A51E77">
        <w:rPr>
          <w:sz w:val="24"/>
          <w:szCs w:val="24"/>
        </w:rPr>
        <w:fldChar w:fldCharType="end"/>
      </w:r>
      <w:r w:rsidR="00B950C4">
        <w:rPr>
          <w:sz w:val="24"/>
          <w:szCs w:val="24"/>
        </w:rPr>
        <w:t>).</w:t>
      </w:r>
      <w:r w:rsidRPr="00546518">
        <w:rPr>
          <w:bCs w:val="0"/>
          <w:sz w:val="24"/>
          <w:szCs w:val="24"/>
        </w:rPr>
        <w:t xml:space="preserve"> В противном случае Заявк</w:t>
      </w:r>
      <w:r w:rsidR="004E14D8">
        <w:rPr>
          <w:bCs w:val="0"/>
          <w:sz w:val="24"/>
          <w:szCs w:val="24"/>
        </w:rPr>
        <w:t>а</w:t>
      </w:r>
      <w:r w:rsidRPr="00546518">
        <w:rPr>
          <w:bCs w:val="0"/>
          <w:sz w:val="24"/>
          <w:szCs w:val="24"/>
        </w:rPr>
        <w:t xml:space="preserve"> Участника будет отклонен</w:t>
      </w:r>
      <w:r w:rsidR="004E14D8">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A51E77">
        <w:rPr>
          <w:bCs w:val="0"/>
          <w:sz w:val="24"/>
          <w:szCs w:val="24"/>
        </w:rPr>
        <w:fldChar w:fldCharType="begin"/>
      </w:r>
      <w:r w:rsidR="003F3A69">
        <w:rPr>
          <w:bCs w:val="0"/>
          <w:sz w:val="24"/>
          <w:szCs w:val="24"/>
        </w:rPr>
        <w:instrText xml:space="preserve"> REF _Ref306138385 \r \h </w:instrText>
      </w:r>
      <w:r w:rsidR="00A51E77">
        <w:rPr>
          <w:bCs w:val="0"/>
          <w:sz w:val="24"/>
          <w:szCs w:val="24"/>
        </w:rPr>
      </w:r>
      <w:r w:rsidR="00A51E77">
        <w:rPr>
          <w:bCs w:val="0"/>
          <w:sz w:val="24"/>
          <w:szCs w:val="24"/>
        </w:rPr>
        <w:fldChar w:fldCharType="separate"/>
      </w:r>
      <w:r w:rsidR="00C27C71">
        <w:rPr>
          <w:bCs w:val="0"/>
          <w:sz w:val="24"/>
          <w:szCs w:val="24"/>
        </w:rPr>
        <w:t>3.6.4</w:t>
      </w:r>
      <w:r w:rsidR="00A51E77">
        <w:rPr>
          <w:bCs w:val="0"/>
          <w:sz w:val="24"/>
          <w:szCs w:val="24"/>
        </w:rPr>
        <w:fldChar w:fldCharType="end"/>
      </w:r>
      <w:r w:rsidRPr="00546518">
        <w:rPr>
          <w:bCs w:val="0"/>
          <w:sz w:val="24"/>
          <w:szCs w:val="24"/>
        </w:rPr>
        <w:t xml:space="preserve"> настоящей </w:t>
      </w:r>
      <w:r w:rsidRPr="00546518">
        <w:rPr>
          <w:bCs w:val="0"/>
          <w:sz w:val="24"/>
          <w:szCs w:val="24"/>
        </w:rPr>
        <w:lastRenderedPageBreak/>
        <w:t>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5" w:name="_Ref191386407"/>
      <w:bookmarkStart w:id="296" w:name="_Ref191386526"/>
      <w:bookmarkStart w:id="297" w:name="_Toc440361333"/>
      <w:bookmarkStart w:id="298" w:name="_Toc440376088"/>
      <w:bookmarkStart w:id="299" w:name="_Toc440376215"/>
      <w:bookmarkStart w:id="300" w:name="_Toc440382480"/>
      <w:bookmarkStart w:id="301" w:name="_Toc440447150"/>
      <w:bookmarkStart w:id="302" w:name="_Toc440631692"/>
      <w:bookmarkStart w:id="303" w:name="_Toc440877349"/>
      <w:bookmarkStart w:id="304" w:name="_Toc441130467"/>
      <w:bookmarkStart w:id="305"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5"/>
      <w:bookmarkEnd w:id="296"/>
      <w:bookmarkEnd w:id="297"/>
      <w:bookmarkEnd w:id="298"/>
      <w:bookmarkEnd w:id="299"/>
      <w:bookmarkEnd w:id="300"/>
      <w:bookmarkEnd w:id="301"/>
      <w:bookmarkEnd w:id="302"/>
      <w:bookmarkEnd w:id="303"/>
      <w:bookmarkEnd w:id="304"/>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6" w:name="_Ref93090116"/>
      <w:bookmarkStart w:id="307" w:name="_Ref191386482"/>
      <w:bookmarkStart w:id="308" w:name="_Ref440291364"/>
      <w:bookmarkEnd w:id="305"/>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6"/>
      <w:r w:rsidRPr="00E71A48">
        <w:rPr>
          <w:bCs w:val="0"/>
          <w:sz w:val="24"/>
          <w:szCs w:val="24"/>
        </w:rPr>
        <w:t>:</w:t>
      </w:r>
      <w:bookmarkStart w:id="309" w:name="_Ref306004833"/>
      <w:bookmarkEnd w:id="307"/>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7D0323">
        <w:fldChar w:fldCharType="begin"/>
      </w:r>
      <w:r w:rsidR="007D0323">
        <w:instrText xml:space="preserve"> REF _Ref191386451 \n \h  \* MERGEFORMAT </w:instrText>
      </w:r>
      <w:r w:rsidR="007D0323">
        <w:fldChar w:fldCharType="separate"/>
      </w:r>
      <w:r w:rsidR="00C27C71" w:rsidRPr="00C27C71">
        <w:rPr>
          <w:bCs w:val="0"/>
          <w:sz w:val="24"/>
          <w:szCs w:val="24"/>
        </w:rPr>
        <w:t>3.3.9</w:t>
      </w:r>
      <w:r w:rsidR="007D0323">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A51E77">
        <w:rPr>
          <w:bCs w:val="0"/>
          <w:sz w:val="24"/>
          <w:szCs w:val="24"/>
        </w:rPr>
        <w:fldChar w:fldCharType="begin"/>
      </w:r>
      <w:r w:rsidR="004D7428">
        <w:rPr>
          <w:bCs w:val="0"/>
          <w:sz w:val="24"/>
          <w:szCs w:val="24"/>
        </w:rPr>
        <w:instrText xml:space="preserve"> REF _Ref440876567 \r \h </w:instrText>
      </w:r>
      <w:r w:rsidR="00A51E77">
        <w:rPr>
          <w:bCs w:val="0"/>
          <w:sz w:val="24"/>
          <w:szCs w:val="24"/>
        </w:rPr>
      </w:r>
      <w:r w:rsidR="00A51E77">
        <w:rPr>
          <w:bCs w:val="0"/>
          <w:sz w:val="24"/>
          <w:szCs w:val="24"/>
        </w:rPr>
        <w:fldChar w:fldCharType="separate"/>
      </w:r>
      <w:r w:rsidR="00C27C71">
        <w:rPr>
          <w:bCs w:val="0"/>
          <w:sz w:val="24"/>
          <w:szCs w:val="24"/>
        </w:rPr>
        <w:t>3.3.10</w:t>
      </w:r>
      <w:r w:rsidR="00A51E77">
        <w:rPr>
          <w:bCs w:val="0"/>
          <w:sz w:val="24"/>
          <w:szCs w:val="24"/>
        </w:rPr>
        <w:fldChar w:fldCharType="end"/>
      </w:r>
      <w:r w:rsidRPr="000F4365">
        <w:rPr>
          <w:bCs w:val="0"/>
          <w:sz w:val="24"/>
          <w:szCs w:val="24"/>
        </w:rPr>
        <w:t xml:space="preserve">. </w:t>
      </w:r>
      <w:bookmarkEnd w:id="308"/>
      <w:bookmarkEnd w:id="309"/>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0"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10"/>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1" w:name="_Ref306032455"/>
      <w:r w:rsidRPr="00E71A48">
        <w:rPr>
          <w:bCs w:val="0"/>
          <w:color w:val="000000"/>
          <w:sz w:val="24"/>
          <w:szCs w:val="24"/>
        </w:rPr>
        <w:t xml:space="preserve">должен </w:t>
      </w:r>
      <w:bookmarkStart w:id="312"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1"/>
      <w:bookmarkEnd w:id="312"/>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3"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3"/>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7D0323">
        <w:fldChar w:fldCharType="begin"/>
      </w:r>
      <w:r w:rsidR="007D0323">
        <w:instrText xml:space="preserve"> REF _Ref440275279 \r \h  \* MERGEFORMAT </w:instrText>
      </w:r>
      <w:r w:rsidR="007D0323">
        <w:fldChar w:fldCharType="separate"/>
      </w:r>
      <w:r w:rsidR="00C27C71" w:rsidRPr="00C27C71">
        <w:rPr>
          <w:sz w:val="24"/>
          <w:szCs w:val="24"/>
        </w:rPr>
        <w:t>1.1.4</w:t>
      </w:r>
      <w:r w:rsidR="007D0323">
        <w:fldChar w:fldCharType="end"/>
      </w:r>
      <w:r w:rsidRPr="009F2BF9">
        <w:rPr>
          <w:sz w:val="24"/>
          <w:szCs w:val="24"/>
        </w:rPr>
        <w:t xml:space="preserve"> и разделе </w:t>
      </w:r>
      <w:r w:rsidR="007D0323">
        <w:fldChar w:fldCharType="begin"/>
      </w:r>
      <w:r w:rsidR="007D0323">
        <w:instrText xml:space="preserve"> REF _Ref440270568 \r \h  \* MERGEFORMAT </w:instrText>
      </w:r>
      <w:r w:rsidR="007D0323">
        <w:fldChar w:fldCharType="separate"/>
      </w:r>
      <w:r w:rsidR="00C27C71">
        <w:t>4</w:t>
      </w:r>
      <w:r w:rsidR="007D0323">
        <w:fldChar w:fldCharType="end"/>
      </w:r>
      <w:r w:rsidRPr="009F2BF9">
        <w:rPr>
          <w:sz w:val="24"/>
          <w:szCs w:val="24"/>
        </w:rPr>
        <w:t xml:space="preserve">, в соответствии с требованиями законодательства Российской </w:t>
      </w:r>
      <w:r w:rsidRPr="0069481E">
        <w:rPr>
          <w:sz w:val="24"/>
          <w:szCs w:val="24"/>
        </w:rPr>
        <w:t>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900122">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0C6A4A">
        <w:rPr>
          <w:color w:val="000000"/>
          <w:sz w:val="24"/>
          <w:szCs w:val="24"/>
          <w:lang w:eastAsia="ru-RU"/>
        </w:rPr>
        <w:t xml:space="preserve">аналогичных </w:t>
      </w:r>
      <w:r w:rsidR="00B76768" w:rsidRPr="000C6A4A">
        <w:rPr>
          <w:color w:val="000000"/>
          <w:sz w:val="24"/>
          <w:szCs w:val="24"/>
          <w:lang w:eastAsia="ru-RU"/>
        </w:rPr>
        <w:t>услуг</w:t>
      </w:r>
      <w:r w:rsidR="009F4858" w:rsidRPr="000C6A4A">
        <w:rPr>
          <w:color w:val="000000"/>
          <w:sz w:val="24"/>
          <w:szCs w:val="24"/>
          <w:lang w:eastAsia="ru-RU"/>
        </w:rPr>
        <w:t xml:space="preserve"> </w:t>
      </w:r>
      <w:r w:rsidR="000C6A4A" w:rsidRPr="000C6A4A">
        <w:rPr>
          <w:color w:val="000000"/>
          <w:sz w:val="24"/>
          <w:szCs w:val="24"/>
          <w:lang w:eastAsia="ru-RU"/>
        </w:rPr>
        <w:t xml:space="preserve">(желательно наличие </w:t>
      </w:r>
      <w:r w:rsidR="00036006" w:rsidRPr="000C6A4A">
        <w:rPr>
          <w:color w:val="000000"/>
          <w:sz w:val="24"/>
          <w:szCs w:val="24"/>
          <w:lang w:eastAsia="ru-RU"/>
        </w:rPr>
        <w:t>за последние 3 года не менее 1 завершенного</w:t>
      </w:r>
      <w:r w:rsidR="00036006" w:rsidRPr="00680B79">
        <w:rPr>
          <w:color w:val="000000"/>
          <w:sz w:val="24"/>
          <w:szCs w:val="24"/>
          <w:lang w:eastAsia="ru-RU"/>
        </w:rPr>
        <w:t xml:space="preserve">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2037C3">
        <w:rPr>
          <w:color w:val="000000"/>
          <w:sz w:val="24"/>
          <w:szCs w:val="24"/>
          <w:lang w:eastAsia="ru-RU"/>
        </w:rPr>
        <w:t>оказываемым услугам</w:t>
      </w:r>
      <w:r w:rsidR="00036006" w:rsidRPr="00680B79">
        <w:rPr>
          <w:color w:val="000000"/>
          <w:sz w:val="24"/>
          <w:szCs w:val="24"/>
          <w:lang w:eastAsia="ru-RU"/>
        </w:rPr>
        <w:t xml:space="preserve">, (в т.ч. объемам </w:t>
      </w:r>
      <w:r w:rsidR="002037C3">
        <w:rPr>
          <w:color w:val="000000"/>
          <w:sz w:val="24"/>
          <w:szCs w:val="24"/>
          <w:lang w:eastAsia="ru-RU"/>
        </w:rPr>
        <w:t>услуг</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lastRenderedPageBreak/>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4"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5"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4"/>
      <w:bookmarkEnd w:id="315"/>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4D7AC8" w:rsidP="00557C01">
      <w:pPr>
        <w:widowControl w:val="0"/>
        <w:numPr>
          <w:ilvl w:val="0"/>
          <w:numId w:val="48"/>
        </w:numPr>
        <w:tabs>
          <w:tab w:val="left" w:pos="1260"/>
        </w:tabs>
        <w:autoSpaceDE w:val="0"/>
        <w:spacing w:line="264" w:lineRule="auto"/>
        <w:ind w:left="1276"/>
        <w:rPr>
          <w:sz w:val="24"/>
          <w:szCs w:val="24"/>
        </w:rPr>
      </w:pPr>
      <w:bookmarkStart w:id="316" w:name="_Ref440279062"/>
      <w:r>
        <w:rPr>
          <w:sz w:val="24"/>
          <w:szCs w:val="24"/>
        </w:rPr>
        <w:t>Копи</w:t>
      </w:r>
      <w:r w:rsidR="00991F6D">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6"/>
    </w:p>
    <w:p w:rsidR="00F82225" w:rsidRPr="00891311"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w:t>
      </w:r>
      <w:r w:rsidRPr="00891311">
        <w:rPr>
          <w:sz w:val="24"/>
          <w:szCs w:val="24"/>
        </w:rPr>
        <w:t>заверенная копия доверенности и вышеуказанные документы на лицо, выдавшее доверенность;</w:t>
      </w:r>
    </w:p>
    <w:p w:rsidR="00F82225" w:rsidRPr="00891311" w:rsidRDefault="00891311" w:rsidP="00557C01">
      <w:pPr>
        <w:widowControl w:val="0"/>
        <w:numPr>
          <w:ilvl w:val="0"/>
          <w:numId w:val="48"/>
        </w:numPr>
        <w:tabs>
          <w:tab w:val="left" w:pos="1260"/>
        </w:tabs>
        <w:autoSpaceDE w:val="0"/>
        <w:spacing w:line="264" w:lineRule="auto"/>
        <w:ind w:left="1276"/>
        <w:rPr>
          <w:sz w:val="24"/>
          <w:szCs w:val="24"/>
        </w:rPr>
      </w:pPr>
      <w:r w:rsidRPr="00891311">
        <w:rPr>
          <w:sz w:val="24"/>
          <w:szCs w:val="24"/>
        </w:rPr>
        <w:lastRenderedPageBreak/>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891311">
        <w:rPr>
          <w:sz w:val="24"/>
          <w:szCs w:val="24"/>
        </w:rPr>
        <w:t>(</w:t>
      </w:r>
      <w:r w:rsidR="003F3A69" w:rsidRPr="00891311">
        <w:rPr>
          <w:sz w:val="24"/>
          <w:szCs w:val="24"/>
        </w:rPr>
        <w:t>подраздел</w:t>
      </w:r>
      <w:r w:rsidR="00A600E3" w:rsidRPr="00891311">
        <w:rPr>
          <w:sz w:val="24"/>
          <w:szCs w:val="24"/>
        </w:rPr>
        <w:t xml:space="preserve"> </w:t>
      </w:r>
      <w:r w:rsidR="007D0323">
        <w:fldChar w:fldCharType="begin"/>
      </w:r>
      <w:r w:rsidR="007D0323">
        <w:instrText xml:space="preserve"> REF _Ref440271993 \r \h  \* MERGEFORMAT </w:instrText>
      </w:r>
      <w:r w:rsidR="007D0323">
        <w:fldChar w:fldCharType="separate"/>
      </w:r>
      <w:r w:rsidR="00C27C71" w:rsidRPr="00C27C71">
        <w:rPr>
          <w:sz w:val="24"/>
          <w:szCs w:val="24"/>
        </w:rPr>
        <w:t>5.11</w:t>
      </w:r>
      <w:r w:rsidR="007D0323">
        <w:fldChar w:fldCharType="end"/>
      </w:r>
      <w:r w:rsidR="00A600E3" w:rsidRPr="00891311">
        <w:rPr>
          <w:sz w:val="24"/>
          <w:szCs w:val="24"/>
        </w:rPr>
        <w:t>)</w:t>
      </w:r>
      <w:r w:rsidR="00F82225" w:rsidRPr="00891311">
        <w:rPr>
          <w:sz w:val="24"/>
          <w:szCs w:val="24"/>
        </w:rPr>
        <w:t>;</w:t>
      </w:r>
    </w:p>
    <w:p w:rsidR="00F82225" w:rsidRPr="00891311" w:rsidRDefault="00F82225" w:rsidP="00557C01">
      <w:pPr>
        <w:widowControl w:val="0"/>
        <w:numPr>
          <w:ilvl w:val="0"/>
          <w:numId w:val="48"/>
        </w:numPr>
        <w:tabs>
          <w:tab w:val="left" w:pos="1260"/>
        </w:tabs>
        <w:autoSpaceDE w:val="0"/>
        <w:spacing w:line="264" w:lineRule="auto"/>
        <w:ind w:left="1276"/>
        <w:rPr>
          <w:sz w:val="24"/>
          <w:szCs w:val="24"/>
        </w:rPr>
      </w:pPr>
      <w:bookmarkStart w:id="317" w:name="_Ref440372326"/>
      <w:r w:rsidRPr="00891311">
        <w:rPr>
          <w:sz w:val="24"/>
          <w:szCs w:val="24"/>
        </w:rPr>
        <w:t>Антикоррупционные обязательства</w:t>
      </w:r>
      <w:r w:rsidR="00A154B7" w:rsidRPr="00891311">
        <w:rPr>
          <w:sz w:val="24"/>
          <w:szCs w:val="24"/>
        </w:rPr>
        <w:t xml:space="preserve"> </w:t>
      </w:r>
      <w:r w:rsidR="00A154B7" w:rsidRPr="00891311">
        <w:rPr>
          <w:bCs w:val="0"/>
          <w:sz w:val="24"/>
          <w:szCs w:val="24"/>
        </w:rPr>
        <w:t>по форме и в соответствии с инструкциями, приведенными в настоящей Документации</w:t>
      </w:r>
      <w:r w:rsidR="00A600E3" w:rsidRPr="00891311">
        <w:rPr>
          <w:sz w:val="24"/>
          <w:szCs w:val="24"/>
        </w:rPr>
        <w:t xml:space="preserve"> (</w:t>
      </w:r>
      <w:r w:rsidR="003F3A69" w:rsidRPr="00891311">
        <w:rPr>
          <w:sz w:val="24"/>
          <w:szCs w:val="24"/>
        </w:rPr>
        <w:t>подраздел</w:t>
      </w:r>
      <w:r w:rsidR="00A600E3" w:rsidRPr="00891311">
        <w:rPr>
          <w:sz w:val="24"/>
          <w:szCs w:val="24"/>
        </w:rPr>
        <w:t xml:space="preserve"> </w:t>
      </w:r>
      <w:r w:rsidR="007D0323">
        <w:fldChar w:fldCharType="begin"/>
      </w:r>
      <w:r w:rsidR="007D0323">
        <w:instrText xml:space="preserve"> REF _Ref440271964 \r \h  \* MERGEFORMAT </w:instrText>
      </w:r>
      <w:r w:rsidR="007D0323">
        <w:fldChar w:fldCharType="separate"/>
      </w:r>
      <w:r w:rsidR="00C27C71" w:rsidRPr="00C27C71">
        <w:rPr>
          <w:sz w:val="24"/>
          <w:szCs w:val="24"/>
        </w:rPr>
        <w:t>5.1.3</w:t>
      </w:r>
      <w:r w:rsidR="007D0323">
        <w:fldChar w:fldCharType="end"/>
      </w:r>
      <w:r w:rsidR="00A600E3" w:rsidRPr="00891311">
        <w:rPr>
          <w:sz w:val="24"/>
          <w:szCs w:val="24"/>
        </w:rPr>
        <w:t>)</w:t>
      </w:r>
      <w:r w:rsidRPr="00891311">
        <w:rPr>
          <w:sz w:val="24"/>
          <w:szCs w:val="24"/>
        </w:rPr>
        <w:t>;</w:t>
      </w:r>
      <w:bookmarkEnd w:id="317"/>
    </w:p>
    <w:p w:rsidR="009948B4" w:rsidRPr="00891311" w:rsidRDefault="009948B4" w:rsidP="00557C01">
      <w:pPr>
        <w:widowControl w:val="0"/>
        <w:numPr>
          <w:ilvl w:val="0"/>
          <w:numId w:val="48"/>
        </w:numPr>
        <w:tabs>
          <w:tab w:val="left" w:pos="1260"/>
        </w:tabs>
        <w:autoSpaceDE w:val="0"/>
        <w:spacing w:line="264" w:lineRule="auto"/>
        <w:ind w:left="1276"/>
        <w:rPr>
          <w:sz w:val="24"/>
          <w:szCs w:val="24"/>
        </w:rPr>
      </w:pPr>
      <w:r w:rsidRPr="00891311">
        <w:rPr>
          <w:sz w:val="24"/>
          <w:szCs w:val="24"/>
        </w:rPr>
        <w:t xml:space="preserve">Информация о собственниках </w:t>
      </w:r>
      <w:r w:rsidR="007705A5" w:rsidRPr="00891311">
        <w:rPr>
          <w:sz w:val="24"/>
          <w:szCs w:val="24"/>
        </w:rPr>
        <w:t>Участника</w:t>
      </w:r>
      <w:r w:rsidRPr="00891311">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891311">
        <w:rPr>
          <w:sz w:val="24"/>
          <w:szCs w:val="24"/>
        </w:rPr>
        <w:t>подраздел</w:t>
      </w:r>
      <w:r w:rsidR="007705A5" w:rsidRPr="00891311">
        <w:rPr>
          <w:sz w:val="24"/>
          <w:szCs w:val="24"/>
        </w:rPr>
        <w:t xml:space="preserve"> </w:t>
      </w:r>
      <w:r w:rsidR="007D0323">
        <w:fldChar w:fldCharType="begin"/>
      </w:r>
      <w:r w:rsidR="007D0323">
        <w:instrText xml:space="preserve"> REF _Ref440272035 \r \h  \* MERGEFORMAT </w:instrText>
      </w:r>
      <w:r w:rsidR="007D0323">
        <w:fldChar w:fldCharType="separate"/>
      </w:r>
      <w:r w:rsidR="00C27C71" w:rsidRPr="00C27C71">
        <w:rPr>
          <w:sz w:val="24"/>
          <w:szCs w:val="24"/>
        </w:rPr>
        <w:t>5.12</w:t>
      </w:r>
      <w:r w:rsidR="007D0323">
        <w:fldChar w:fldCharType="end"/>
      </w:r>
      <w:r w:rsidRPr="00891311">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891311">
        <w:rPr>
          <w:sz w:val="24"/>
          <w:szCs w:val="24"/>
        </w:rPr>
        <w:t>Согласие на обработку персональных данных</w:t>
      </w:r>
      <w:r w:rsidR="00A600E3" w:rsidRPr="00891311">
        <w:rPr>
          <w:sz w:val="24"/>
          <w:szCs w:val="24"/>
        </w:rPr>
        <w:t xml:space="preserve"> </w:t>
      </w:r>
      <w:r w:rsidR="00A92723" w:rsidRPr="00891311">
        <w:rPr>
          <w:sz w:val="24"/>
          <w:szCs w:val="24"/>
        </w:rPr>
        <w:t>в адрес ПАО "МРСК Центра" по форме и в соответствии с инструкциями, приведенными</w:t>
      </w:r>
      <w:r w:rsidR="00A92723" w:rsidRPr="00A92723">
        <w:rPr>
          <w:sz w:val="24"/>
          <w:szCs w:val="24"/>
        </w:rPr>
        <w:t xml:space="preserve">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A51E77">
        <w:rPr>
          <w:sz w:val="24"/>
          <w:szCs w:val="24"/>
        </w:rPr>
        <w:fldChar w:fldCharType="begin"/>
      </w:r>
      <w:r w:rsidR="003F3A69">
        <w:rPr>
          <w:sz w:val="24"/>
          <w:szCs w:val="24"/>
        </w:rPr>
        <w:instrText xml:space="preserve"> REF _Ref440272051 \r \h </w:instrText>
      </w:r>
      <w:r w:rsidR="00A51E77">
        <w:rPr>
          <w:sz w:val="24"/>
          <w:szCs w:val="24"/>
        </w:rPr>
      </w:r>
      <w:r w:rsidR="00A51E77">
        <w:rPr>
          <w:sz w:val="24"/>
          <w:szCs w:val="24"/>
        </w:rPr>
        <w:fldChar w:fldCharType="separate"/>
      </w:r>
      <w:r w:rsidR="00C27C71">
        <w:rPr>
          <w:sz w:val="24"/>
          <w:szCs w:val="24"/>
        </w:rPr>
        <w:t>5.13</w:t>
      </w:r>
      <w:r w:rsidR="00A51E77">
        <w:rPr>
          <w:sz w:val="24"/>
          <w:szCs w:val="24"/>
        </w:rPr>
        <w:fldChar w:fldCharType="end"/>
      </w:r>
      <w:r w:rsidR="00A600E3" w:rsidRPr="00A92723">
        <w:rPr>
          <w:sz w:val="24"/>
          <w:szCs w:val="24"/>
        </w:rPr>
        <w:t>)</w:t>
      </w:r>
      <w:r w:rsidRPr="00A92723">
        <w:rPr>
          <w:sz w:val="24"/>
          <w:szCs w:val="24"/>
        </w:rPr>
        <w:t>;</w:t>
      </w:r>
    </w:p>
    <w:p w:rsidR="00F82225" w:rsidRPr="00F82225" w:rsidRDefault="00991F6D" w:rsidP="00557C01">
      <w:pPr>
        <w:widowControl w:val="0"/>
        <w:numPr>
          <w:ilvl w:val="0"/>
          <w:numId w:val="48"/>
        </w:numPr>
        <w:tabs>
          <w:tab w:val="left" w:pos="1260"/>
        </w:tabs>
        <w:autoSpaceDE w:val="0"/>
        <w:spacing w:line="264" w:lineRule="auto"/>
        <w:ind w:left="1276"/>
        <w:rPr>
          <w:sz w:val="24"/>
          <w:szCs w:val="24"/>
        </w:rPr>
      </w:pPr>
      <w:r>
        <w:rPr>
          <w:sz w:val="24"/>
          <w:szCs w:val="24"/>
        </w:rPr>
        <w:t>Копия</w:t>
      </w:r>
      <w:r w:rsidRPr="00B20653">
        <w:rPr>
          <w:sz w:val="24"/>
          <w:szCs w:val="24"/>
        </w:rPr>
        <w:t xml:space="preserve"> </w:t>
      </w:r>
      <w:r w:rsidRPr="00A92723">
        <w:rPr>
          <w:sz w:val="24"/>
          <w:szCs w:val="24"/>
        </w:rPr>
        <w:t>справки об исполнении</w:t>
      </w:r>
      <w:r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Pr>
          <w:sz w:val="24"/>
          <w:szCs w:val="24"/>
        </w:rPr>
        <w:t>Заявок</w:t>
      </w:r>
      <w:r w:rsidRPr="00F82225">
        <w:rPr>
          <w:sz w:val="24"/>
          <w:szCs w:val="24"/>
        </w:rPr>
        <w:t xml:space="preserve"> (код по классификатору налоговой документации 1120101)</w:t>
      </w:r>
      <w:r>
        <w:rPr>
          <w:sz w:val="24"/>
          <w:szCs w:val="24"/>
        </w:rPr>
        <w:t xml:space="preserve"> </w:t>
      </w:r>
      <w:r>
        <w:rPr>
          <w:szCs w:val="24"/>
        </w:rPr>
        <w:t>(</w:t>
      </w:r>
      <w:r w:rsidRPr="00F95B37">
        <w:rPr>
          <w:sz w:val="24"/>
          <w:szCs w:val="24"/>
        </w:rPr>
        <w:t>желательное требование, предоставляется Участником при наличии</w:t>
      </w:r>
      <w:r>
        <w:rPr>
          <w:szCs w:val="24"/>
        </w:rPr>
        <w:t>)</w:t>
      </w:r>
      <w:r w:rsidR="00F82225" w:rsidRPr="00F82225">
        <w:rPr>
          <w:sz w:val="24"/>
          <w:szCs w:val="24"/>
        </w:rPr>
        <w:t>;</w:t>
      </w:r>
    </w:p>
    <w:p w:rsidR="00F82225" w:rsidRPr="00F82225" w:rsidRDefault="00991F6D" w:rsidP="00557C01">
      <w:pPr>
        <w:widowControl w:val="0"/>
        <w:numPr>
          <w:ilvl w:val="0"/>
          <w:numId w:val="48"/>
        </w:numPr>
        <w:tabs>
          <w:tab w:val="left" w:pos="1260"/>
        </w:tabs>
        <w:autoSpaceDE w:val="0"/>
        <w:spacing w:line="264" w:lineRule="auto"/>
        <w:ind w:left="1276"/>
        <w:rPr>
          <w:sz w:val="24"/>
          <w:szCs w:val="24"/>
        </w:rPr>
      </w:pPr>
      <w:r>
        <w:rPr>
          <w:sz w:val="24"/>
          <w:szCs w:val="24"/>
        </w:rPr>
        <w:t>К</w:t>
      </w:r>
      <w:r w:rsidRPr="00B20653">
        <w:rPr>
          <w:sz w:val="24"/>
          <w:szCs w:val="24"/>
        </w:rPr>
        <w:t>опи</w:t>
      </w:r>
      <w:r>
        <w:rPr>
          <w:sz w:val="24"/>
          <w:szCs w:val="24"/>
        </w:rPr>
        <w:t>я</w:t>
      </w:r>
      <w:r w:rsidRPr="00B20653">
        <w:rPr>
          <w:sz w:val="24"/>
          <w:szCs w:val="24"/>
        </w:rPr>
        <w:t xml:space="preserve"> </w:t>
      </w:r>
      <w:r w:rsidRPr="00F82225">
        <w:rPr>
          <w:sz w:val="24"/>
          <w:szCs w:val="24"/>
        </w:rPr>
        <w:t>справки</w:t>
      </w:r>
      <w:r>
        <w:rPr>
          <w:sz w:val="24"/>
          <w:szCs w:val="24"/>
        </w:rPr>
        <w:t xml:space="preserve"> о состоянии расчетов по налогам, сборам, пеням, штрафам, процентам организаций и индивидуальных предпринимателей, </w:t>
      </w:r>
      <w:r w:rsidRPr="00F82225">
        <w:rPr>
          <w:sz w:val="24"/>
          <w:szCs w:val="24"/>
        </w:rPr>
        <w:t xml:space="preserve">форма которой утверждена Приказом ФНС России от </w:t>
      </w:r>
      <w:r>
        <w:rPr>
          <w:sz w:val="24"/>
          <w:szCs w:val="24"/>
        </w:rPr>
        <w:t>05</w:t>
      </w:r>
      <w:r w:rsidRPr="00F82225">
        <w:rPr>
          <w:sz w:val="24"/>
          <w:szCs w:val="24"/>
        </w:rPr>
        <w:t>.0</w:t>
      </w:r>
      <w:r>
        <w:rPr>
          <w:sz w:val="24"/>
          <w:szCs w:val="24"/>
        </w:rPr>
        <w:t>6</w:t>
      </w:r>
      <w:r w:rsidRPr="00F82225">
        <w:rPr>
          <w:sz w:val="24"/>
          <w:szCs w:val="24"/>
        </w:rPr>
        <w:t>.201</w:t>
      </w:r>
      <w:r>
        <w:rPr>
          <w:sz w:val="24"/>
          <w:szCs w:val="24"/>
        </w:rPr>
        <w:t>5</w:t>
      </w:r>
      <w:r w:rsidRPr="00F82225">
        <w:rPr>
          <w:sz w:val="24"/>
          <w:szCs w:val="24"/>
        </w:rPr>
        <w:t xml:space="preserve"> N ММВ-7-</w:t>
      </w:r>
      <w:r>
        <w:rPr>
          <w:sz w:val="24"/>
          <w:szCs w:val="24"/>
        </w:rPr>
        <w:t>17</w:t>
      </w:r>
      <w:r w:rsidRPr="00F82225">
        <w:rPr>
          <w:sz w:val="24"/>
          <w:szCs w:val="24"/>
        </w:rPr>
        <w:t>/</w:t>
      </w:r>
      <w:r>
        <w:rPr>
          <w:sz w:val="24"/>
          <w:szCs w:val="24"/>
        </w:rPr>
        <w:t>227</w:t>
      </w:r>
      <w:r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Pr>
          <w:sz w:val="24"/>
          <w:szCs w:val="24"/>
        </w:rPr>
        <w:t>Заявок</w:t>
      </w:r>
      <w:r w:rsidRPr="00F82225">
        <w:rPr>
          <w:sz w:val="24"/>
          <w:szCs w:val="24"/>
        </w:rPr>
        <w:t xml:space="preserve"> (код по классификатору налоговой документации </w:t>
      </w:r>
      <w:r w:rsidRPr="00715758">
        <w:rPr>
          <w:sz w:val="24"/>
          <w:szCs w:val="24"/>
        </w:rPr>
        <w:t>1160080) (желательное условие)</w:t>
      </w:r>
      <w:r w:rsidR="00F82225" w:rsidRPr="00F82225">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w:t>
      </w:r>
      <w:r w:rsidRPr="00F82225">
        <w:rPr>
          <w:sz w:val="24"/>
          <w:szCs w:val="24"/>
        </w:rPr>
        <w:lastRenderedPageBreak/>
        <w:t>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BA0F82"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w:t>
      </w:r>
      <w:r w:rsidRPr="00BA0F82">
        <w:rPr>
          <w:sz w:val="24"/>
          <w:szCs w:val="24"/>
        </w:rPr>
        <w:t>добровольного аудита</w:t>
      </w:r>
      <w:r w:rsidR="00BA0F82" w:rsidRPr="00BA0F82">
        <w:rPr>
          <w:sz w:val="24"/>
          <w:szCs w:val="24"/>
        </w:rPr>
        <w:t xml:space="preserve"> (желательное требование)</w:t>
      </w:r>
      <w:r w:rsidRPr="00BA0F82">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8"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A51E77">
        <w:rPr>
          <w:sz w:val="24"/>
          <w:szCs w:val="24"/>
        </w:rPr>
        <w:fldChar w:fldCharType="begin"/>
      </w:r>
      <w:r w:rsidR="003F3A69">
        <w:rPr>
          <w:sz w:val="24"/>
          <w:szCs w:val="24"/>
        </w:rPr>
        <w:instrText xml:space="preserve"> REF _Ref440272119 \r \h </w:instrText>
      </w:r>
      <w:r w:rsidR="00A51E77">
        <w:rPr>
          <w:sz w:val="24"/>
          <w:szCs w:val="24"/>
        </w:rPr>
      </w:r>
      <w:r w:rsidR="00A51E77">
        <w:rPr>
          <w:sz w:val="24"/>
          <w:szCs w:val="24"/>
        </w:rPr>
        <w:fldChar w:fldCharType="separate"/>
      </w:r>
      <w:r w:rsidR="00C27C71">
        <w:rPr>
          <w:sz w:val="24"/>
          <w:szCs w:val="24"/>
        </w:rPr>
        <w:t>5.7.1</w:t>
      </w:r>
      <w:r w:rsidR="00A51E77">
        <w:rPr>
          <w:sz w:val="24"/>
          <w:szCs w:val="24"/>
        </w:rPr>
        <w:fldChar w:fldCharType="end"/>
      </w:r>
      <w:r w:rsidR="009948B4">
        <w:rPr>
          <w:sz w:val="24"/>
          <w:szCs w:val="24"/>
        </w:rPr>
        <w:t>)</w:t>
      </w:r>
      <w:r w:rsidR="00F82225" w:rsidRPr="00920CB0">
        <w:rPr>
          <w:sz w:val="24"/>
          <w:szCs w:val="24"/>
        </w:rPr>
        <w:t>;</w:t>
      </w:r>
      <w:bookmarkEnd w:id="318"/>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9"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A51E77">
        <w:rPr>
          <w:sz w:val="24"/>
          <w:szCs w:val="24"/>
        </w:rPr>
        <w:fldChar w:fldCharType="begin"/>
      </w:r>
      <w:r w:rsidR="003F3A69">
        <w:rPr>
          <w:sz w:val="24"/>
          <w:szCs w:val="24"/>
        </w:rPr>
        <w:instrText xml:space="preserve"> REF _Ref440272147 \r \h </w:instrText>
      </w:r>
      <w:r w:rsidR="00A51E77">
        <w:rPr>
          <w:sz w:val="24"/>
          <w:szCs w:val="24"/>
        </w:rPr>
      </w:r>
      <w:r w:rsidR="00A51E77">
        <w:rPr>
          <w:sz w:val="24"/>
          <w:szCs w:val="24"/>
        </w:rPr>
        <w:fldChar w:fldCharType="separate"/>
      </w:r>
      <w:r w:rsidR="00C27C71">
        <w:rPr>
          <w:sz w:val="24"/>
          <w:szCs w:val="24"/>
        </w:rPr>
        <w:t>5.7.2</w:t>
      </w:r>
      <w:r w:rsidR="00A51E77">
        <w:rPr>
          <w:sz w:val="24"/>
          <w:szCs w:val="24"/>
        </w:rPr>
        <w:fldChar w:fldCharType="end"/>
      </w:r>
      <w:r w:rsidR="003F3A69">
        <w:rPr>
          <w:sz w:val="24"/>
          <w:szCs w:val="24"/>
        </w:rPr>
        <w:t>)</w:t>
      </w:r>
      <w:r w:rsidR="00422719" w:rsidRPr="00422719">
        <w:rPr>
          <w:sz w:val="24"/>
          <w:szCs w:val="24"/>
        </w:rPr>
        <w:t xml:space="preserve"> </w:t>
      </w:r>
      <w:r w:rsidR="00422719" w:rsidRPr="0012081A">
        <w:rPr>
          <w:sz w:val="24"/>
          <w:szCs w:val="24"/>
        </w:rPr>
        <w:t>– предоставляется только теми Участниками/</w:t>
      </w:r>
      <w:r w:rsidR="00422719">
        <w:rPr>
          <w:sz w:val="24"/>
          <w:szCs w:val="24"/>
        </w:rPr>
        <w:t>соисполнителями/</w:t>
      </w:r>
      <w:r w:rsidR="00422719"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7D7C50">
        <w:rPr>
          <w:sz w:val="24"/>
          <w:szCs w:val="24"/>
        </w:rPr>
        <w:t>;</w:t>
      </w:r>
      <w:bookmarkEnd w:id="319"/>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7D0323">
        <w:fldChar w:fldCharType="begin"/>
      </w:r>
      <w:r w:rsidR="007D0323">
        <w:instrText xml:space="preserve"> REF _Ref440275279 \r \h  \* MERGEFORMAT </w:instrText>
      </w:r>
      <w:r w:rsidR="007D0323">
        <w:fldChar w:fldCharType="separate"/>
      </w:r>
      <w:r w:rsidR="00C27C71" w:rsidRPr="00C27C71">
        <w:rPr>
          <w:sz w:val="24"/>
          <w:szCs w:val="24"/>
        </w:rPr>
        <w:t>1.1.4</w:t>
      </w:r>
      <w:r w:rsidR="007D0323">
        <w:fldChar w:fldCharType="end"/>
      </w:r>
      <w:r w:rsidRPr="009F2BF9">
        <w:rPr>
          <w:sz w:val="24"/>
          <w:szCs w:val="24"/>
        </w:rPr>
        <w:t xml:space="preserve"> и разделе </w:t>
      </w:r>
      <w:r w:rsidR="007D0323">
        <w:fldChar w:fldCharType="begin"/>
      </w:r>
      <w:r w:rsidR="007D0323">
        <w:instrText xml:space="preserve"> REF _Ref440270568 \r \h  \* MERGEFORMAT </w:instrText>
      </w:r>
      <w:r w:rsidR="007D0323">
        <w:fldChar w:fldCharType="separate"/>
      </w:r>
      <w:r w:rsidR="00C27C71">
        <w:t>4</w:t>
      </w:r>
      <w:r w:rsidR="007D0323">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
    <w:p w:rsidR="00920CB0" w:rsidRDefault="00891311" w:rsidP="00557C01">
      <w:pPr>
        <w:widowControl w:val="0"/>
        <w:numPr>
          <w:ilvl w:val="0"/>
          <w:numId w:val="48"/>
        </w:numPr>
        <w:tabs>
          <w:tab w:val="left" w:pos="1260"/>
        </w:tabs>
        <w:autoSpaceDE w:val="0"/>
        <w:spacing w:line="264" w:lineRule="auto"/>
        <w:ind w:left="1276"/>
        <w:rPr>
          <w:sz w:val="24"/>
          <w:szCs w:val="24"/>
        </w:rPr>
      </w:pPr>
      <w:r w:rsidRPr="00891311">
        <w:rPr>
          <w:sz w:val="24"/>
          <w:szCs w:val="24"/>
        </w:rPr>
        <w:t xml:space="preserve">Справка о перечне и объемах выполнения аналогичных договоров </w:t>
      </w:r>
      <w:r w:rsidR="00A154B7" w:rsidRPr="00891311">
        <w:rPr>
          <w:bCs w:val="0"/>
          <w:sz w:val="24"/>
          <w:szCs w:val="24"/>
        </w:rPr>
        <w:t>по форме и в</w:t>
      </w:r>
      <w:r w:rsidR="00A154B7" w:rsidRPr="00E71A48">
        <w:rPr>
          <w:bCs w:val="0"/>
          <w:sz w:val="24"/>
          <w:szCs w:val="24"/>
        </w:rPr>
        <w:t xml:space="preserve">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A51E77">
        <w:rPr>
          <w:sz w:val="24"/>
          <w:szCs w:val="24"/>
        </w:rPr>
        <w:fldChar w:fldCharType="begin"/>
      </w:r>
      <w:r w:rsidR="003C2207">
        <w:rPr>
          <w:sz w:val="24"/>
          <w:szCs w:val="24"/>
        </w:rPr>
        <w:instrText xml:space="preserve"> REF _Ref55336378 \r \h </w:instrText>
      </w:r>
      <w:r w:rsidR="00A51E77">
        <w:rPr>
          <w:sz w:val="24"/>
          <w:szCs w:val="24"/>
        </w:rPr>
      </w:r>
      <w:r w:rsidR="00A51E77">
        <w:rPr>
          <w:sz w:val="24"/>
          <w:szCs w:val="24"/>
        </w:rPr>
        <w:fldChar w:fldCharType="separate"/>
      </w:r>
      <w:r w:rsidR="00C27C71">
        <w:rPr>
          <w:sz w:val="24"/>
          <w:szCs w:val="24"/>
        </w:rPr>
        <w:t>5.7.3.5</w:t>
      </w:r>
      <w:r w:rsidR="00A51E77">
        <w:rPr>
          <w:sz w:val="24"/>
          <w:szCs w:val="24"/>
        </w:rPr>
        <w:fldChar w:fldCharType="end"/>
      </w:r>
      <w:r w:rsidR="009948B4">
        <w:rPr>
          <w:sz w:val="24"/>
          <w:szCs w:val="24"/>
        </w:rPr>
        <w:t>)</w:t>
      </w:r>
      <w:r w:rsidR="00920CB0" w:rsidRPr="00920CB0">
        <w:rPr>
          <w:sz w:val="24"/>
          <w:szCs w:val="24"/>
        </w:rPr>
        <w:t>;</w:t>
      </w:r>
    </w:p>
    <w:p w:rsidR="007705A5" w:rsidRPr="007D7C50" w:rsidRDefault="00891311" w:rsidP="00557C01">
      <w:pPr>
        <w:widowControl w:val="0"/>
        <w:numPr>
          <w:ilvl w:val="0"/>
          <w:numId w:val="48"/>
        </w:numPr>
        <w:tabs>
          <w:tab w:val="left" w:pos="1260"/>
        </w:tabs>
        <w:autoSpaceDE w:val="0"/>
        <w:spacing w:line="264" w:lineRule="auto"/>
        <w:ind w:left="1276"/>
        <w:rPr>
          <w:sz w:val="24"/>
          <w:szCs w:val="24"/>
        </w:rPr>
      </w:pPr>
      <w:r>
        <w:rPr>
          <w:sz w:val="24"/>
          <w:szCs w:val="24"/>
        </w:rPr>
        <w:t>Справка</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A51E77">
        <w:rPr>
          <w:sz w:val="24"/>
          <w:szCs w:val="24"/>
        </w:rPr>
        <w:fldChar w:fldCharType="begin"/>
      </w:r>
      <w:r w:rsidR="003C2207">
        <w:rPr>
          <w:sz w:val="24"/>
          <w:szCs w:val="24"/>
        </w:rPr>
        <w:instrText xml:space="preserve"> REF _Ref55336389 \r \h </w:instrText>
      </w:r>
      <w:r w:rsidR="00A51E77">
        <w:rPr>
          <w:sz w:val="24"/>
          <w:szCs w:val="24"/>
        </w:rPr>
      </w:r>
      <w:r w:rsidR="00A51E77">
        <w:rPr>
          <w:sz w:val="24"/>
          <w:szCs w:val="24"/>
        </w:rPr>
        <w:fldChar w:fldCharType="separate"/>
      </w:r>
      <w:r w:rsidR="00C27C71">
        <w:rPr>
          <w:sz w:val="24"/>
          <w:szCs w:val="24"/>
        </w:rPr>
        <w:t>5.9</w:t>
      </w:r>
      <w:r w:rsidR="00A51E77">
        <w:rPr>
          <w:sz w:val="24"/>
          <w:szCs w:val="24"/>
        </w:rPr>
        <w:fldChar w:fldCharType="end"/>
      </w:r>
      <w:r w:rsidR="00FA5339">
        <w:rPr>
          <w:sz w:val="24"/>
          <w:szCs w:val="24"/>
        </w:rPr>
        <w:t>)</w:t>
      </w:r>
      <w:r w:rsidR="007705A5" w:rsidRPr="007D7C50">
        <w:rPr>
          <w:sz w:val="24"/>
          <w:szCs w:val="24"/>
        </w:rPr>
        <w:t>;</w:t>
      </w:r>
    </w:p>
    <w:p w:rsidR="007705A5" w:rsidRPr="007D7C50" w:rsidRDefault="00891311" w:rsidP="00557C01">
      <w:pPr>
        <w:widowControl w:val="0"/>
        <w:numPr>
          <w:ilvl w:val="0"/>
          <w:numId w:val="48"/>
        </w:numPr>
        <w:tabs>
          <w:tab w:val="left" w:pos="1260"/>
        </w:tabs>
        <w:autoSpaceDE w:val="0"/>
        <w:spacing w:line="264" w:lineRule="auto"/>
        <w:ind w:left="1276"/>
        <w:rPr>
          <w:sz w:val="24"/>
          <w:szCs w:val="24"/>
        </w:rPr>
      </w:pPr>
      <w:r>
        <w:rPr>
          <w:sz w:val="24"/>
          <w:szCs w:val="24"/>
        </w:rPr>
        <w:t>Справка</w:t>
      </w:r>
      <w:r w:rsidR="000C6A4A" w:rsidRPr="007D7C50">
        <w:rPr>
          <w:sz w:val="24"/>
          <w:szCs w:val="24"/>
        </w:rPr>
        <w:t xml:space="preserve">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A51E77">
        <w:rPr>
          <w:sz w:val="24"/>
          <w:szCs w:val="24"/>
        </w:rPr>
        <w:fldChar w:fldCharType="begin"/>
      </w:r>
      <w:r w:rsidR="003C2207">
        <w:rPr>
          <w:sz w:val="24"/>
          <w:szCs w:val="24"/>
        </w:rPr>
        <w:instrText xml:space="preserve"> REF _Ref55336398 \r \h </w:instrText>
      </w:r>
      <w:r w:rsidR="00A51E77">
        <w:rPr>
          <w:sz w:val="24"/>
          <w:szCs w:val="24"/>
        </w:rPr>
      </w:r>
      <w:r w:rsidR="00A51E77">
        <w:rPr>
          <w:sz w:val="24"/>
          <w:szCs w:val="24"/>
        </w:rPr>
        <w:fldChar w:fldCharType="separate"/>
      </w:r>
      <w:r w:rsidR="00C27C71">
        <w:rPr>
          <w:sz w:val="24"/>
          <w:szCs w:val="24"/>
        </w:rPr>
        <w:t>5.10</w:t>
      </w:r>
      <w:r w:rsidR="00A51E77">
        <w:rPr>
          <w:sz w:val="24"/>
          <w:szCs w:val="24"/>
        </w:rPr>
        <w:fldChar w:fldCharType="end"/>
      </w:r>
      <w:r w:rsidR="007705A5" w:rsidRPr="007D7C50">
        <w:rPr>
          <w:sz w:val="24"/>
          <w:szCs w:val="24"/>
        </w:rPr>
        <w:t>);</w:t>
      </w:r>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991F6D"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A51E77">
        <w:rPr>
          <w:sz w:val="24"/>
          <w:szCs w:val="24"/>
        </w:rPr>
        <w:fldChar w:fldCharType="begin"/>
      </w:r>
      <w:r w:rsidR="003C2207">
        <w:rPr>
          <w:sz w:val="24"/>
          <w:szCs w:val="24"/>
        </w:rPr>
        <w:instrText xml:space="preserve"> REF _Ref440272256 \r \h </w:instrText>
      </w:r>
      <w:r w:rsidR="00A51E77">
        <w:rPr>
          <w:sz w:val="24"/>
          <w:szCs w:val="24"/>
        </w:rPr>
      </w:r>
      <w:r w:rsidR="00A51E77">
        <w:rPr>
          <w:sz w:val="24"/>
          <w:szCs w:val="24"/>
        </w:rPr>
        <w:fldChar w:fldCharType="separate"/>
      </w:r>
      <w:r w:rsidR="00C27C71">
        <w:rPr>
          <w:sz w:val="24"/>
          <w:szCs w:val="24"/>
        </w:rPr>
        <w:t>5.14</w:t>
      </w:r>
      <w:r w:rsidR="00A51E77">
        <w:rPr>
          <w:sz w:val="24"/>
          <w:szCs w:val="24"/>
        </w:rPr>
        <w:fldChar w:fldCharType="end"/>
      </w:r>
      <w:r>
        <w:rPr>
          <w:sz w:val="24"/>
          <w:szCs w:val="24"/>
        </w:rPr>
        <w:t>);</w:t>
      </w:r>
    </w:p>
    <w:p w:rsidR="007705A5" w:rsidRPr="000C6A4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 xml:space="preserve">по форме и в </w:t>
      </w:r>
      <w:r w:rsidR="00A154B7" w:rsidRPr="000C6A4A">
        <w:rPr>
          <w:bCs w:val="0"/>
          <w:sz w:val="24"/>
          <w:szCs w:val="24"/>
        </w:rPr>
        <w:t>соответствии с инструкциями, приведенными в настоящей Документации</w:t>
      </w:r>
      <w:r w:rsidRPr="000C6A4A">
        <w:rPr>
          <w:sz w:val="24"/>
          <w:szCs w:val="24"/>
        </w:rPr>
        <w:t xml:space="preserve"> </w:t>
      </w:r>
      <w:r w:rsidRPr="000C6A4A">
        <w:rPr>
          <w:sz w:val="24"/>
          <w:szCs w:val="24"/>
        </w:rPr>
        <w:lastRenderedPageBreak/>
        <w:t>(</w:t>
      </w:r>
      <w:r w:rsidR="003C2207" w:rsidRPr="000C6A4A">
        <w:rPr>
          <w:sz w:val="24"/>
          <w:szCs w:val="24"/>
        </w:rPr>
        <w:t>подраздел</w:t>
      </w:r>
      <w:r w:rsidRPr="000C6A4A">
        <w:rPr>
          <w:sz w:val="24"/>
          <w:szCs w:val="24"/>
        </w:rPr>
        <w:t xml:space="preserve"> </w:t>
      </w:r>
      <w:r w:rsidR="007D0323">
        <w:fldChar w:fldCharType="begin"/>
      </w:r>
      <w:r w:rsidR="007D0323">
        <w:instrText xml:space="preserve"> REF _Ref440272274 \r \h  \* MERGEFORMAT </w:instrText>
      </w:r>
      <w:r w:rsidR="007D0323">
        <w:fldChar w:fldCharType="separate"/>
      </w:r>
      <w:r w:rsidR="00C27C71" w:rsidRPr="00C27C71">
        <w:rPr>
          <w:sz w:val="24"/>
          <w:szCs w:val="24"/>
        </w:rPr>
        <w:t>5.15</w:t>
      </w:r>
      <w:r w:rsidR="007D0323">
        <w:fldChar w:fldCharType="end"/>
      </w:r>
      <w:r w:rsidRPr="000C6A4A">
        <w:rPr>
          <w:sz w:val="24"/>
          <w:szCs w:val="24"/>
        </w:rPr>
        <w:t>)</w:t>
      </w:r>
      <w:r w:rsidR="000C6A4A" w:rsidRPr="000C6A4A">
        <w:rPr>
          <w:sz w:val="24"/>
          <w:szCs w:val="24"/>
        </w:rPr>
        <w:t xml:space="preserve"> (</w:t>
      </w:r>
      <w:r w:rsidR="00991F6D" w:rsidRPr="00F95B37">
        <w:rPr>
          <w:sz w:val="24"/>
          <w:szCs w:val="24"/>
        </w:rPr>
        <w:t>желательное требование, предоставляется Участником при наличии</w:t>
      </w:r>
      <w:r w:rsidR="000C6A4A" w:rsidRPr="000C6A4A">
        <w:rPr>
          <w:sz w:val="24"/>
          <w:szCs w:val="24"/>
        </w:rPr>
        <w:t>)</w:t>
      </w:r>
      <w:r w:rsidRPr="000C6A4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w:t>
      </w:r>
      <w:r w:rsidRPr="007D7C50">
        <w:rPr>
          <w:i/>
          <w:sz w:val="24"/>
          <w:szCs w:val="24"/>
        </w:rPr>
        <w:lastRenderedPageBreak/>
        <w:t>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Pr>
          <w:bCs w:val="0"/>
          <w:sz w:val="24"/>
          <w:szCs w:val="24"/>
        </w:rPr>
        <w:t xml:space="preserve">документов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1693"/>
      <w:bookmarkStart w:id="328" w:name="_Toc440877350"/>
      <w:bookmarkStart w:id="329" w:name="_Toc441130468"/>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lastRenderedPageBreak/>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7D0323">
        <w:fldChar w:fldCharType="begin"/>
      </w:r>
      <w:r w:rsidR="007D0323">
        <w:instrText xml:space="preserve"> REF _Ref191386407 \r \h  \* MERGEFORMAT </w:instrText>
      </w:r>
      <w:r w:rsidR="007D0323">
        <w:fldChar w:fldCharType="separate"/>
      </w:r>
      <w:r w:rsidR="00C27C71" w:rsidRPr="00C27C71">
        <w:rPr>
          <w:bCs w:val="0"/>
          <w:sz w:val="24"/>
          <w:szCs w:val="24"/>
        </w:rPr>
        <w:t>3.3.8</w:t>
      </w:r>
      <w:r w:rsidR="007D0323">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34"/>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A51E77">
        <w:rPr>
          <w:bCs w:val="0"/>
          <w:sz w:val="24"/>
          <w:szCs w:val="24"/>
        </w:rPr>
        <w:fldChar w:fldCharType="begin"/>
      </w:r>
      <w:r w:rsidR="00D57D88">
        <w:rPr>
          <w:bCs w:val="0"/>
          <w:sz w:val="24"/>
          <w:szCs w:val="24"/>
        </w:rPr>
        <w:instrText xml:space="preserve"> REF _Ref440291364 \r \h </w:instrText>
      </w:r>
      <w:r w:rsidR="00A51E77">
        <w:rPr>
          <w:bCs w:val="0"/>
          <w:sz w:val="24"/>
          <w:szCs w:val="24"/>
        </w:rPr>
      </w:r>
      <w:r w:rsidR="00A51E77">
        <w:rPr>
          <w:bCs w:val="0"/>
          <w:sz w:val="24"/>
          <w:szCs w:val="24"/>
        </w:rPr>
        <w:fldChar w:fldCharType="separate"/>
      </w:r>
      <w:r w:rsidR="00C27C71">
        <w:rPr>
          <w:bCs w:val="0"/>
          <w:sz w:val="24"/>
          <w:szCs w:val="24"/>
        </w:rPr>
        <w:t>3.3.8.1</w:t>
      </w:r>
      <w:r w:rsidR="00A51E77">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A51E77">
        <w:rPr>
          <w:sz w:val="24"/>
          <w:szCs w:val="24"/>
        </w:rPr>
        <w:fldChar w:fldCharType="begin"/>
      </w:r>
      <w:r>
        <w:rPr>
          <w:bCs w:val="0"/>
          <w:sz w:val="24"/>
          <w:szCs w:val="24"/>
        </w:rPr>
        <w:instrText xml:space="preserve"> REF _Ref303669127 \r \h </w:instrText>
      </w:r>
      <w:r w:rsidR="00A51E77">
        <w:rPr>
          <w:sz w:val="24"/>
          <w:szCs w:val="24"/>
        </w:rPr>
      </w:r>
      <w:r w:rsidR="00A51E77">
        <w:rPr>
          <w:sz w:val="24"/>
          <w:szCs w:val="24"/>
        </w:rPr>
        <w:fldChar w:fldCharType="separate"/>
      </w:r>
      <w:r w:rsidR="00C27C71">
        <w:rPr>
          <w:bCs w:val="0"/>
          <w:sz w:val="24"/>
          <w:szCs w:val="24"/>
        </w:rPr>
        <w:t>3.3.8.2</w:t>
      </w:r>
      <w:r w:rsidR="00A51E77">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A51E77">
        <w:rPr>
          <w:bCs w:val="0"/>
          <w:sz w:val="24"/>
          <w:szCs w:val="24"/>
        </w:rPr>
        <w:fldChar w:fldCharType="begin"/>
      </w:r>
      <w:r w:rsidR="00362EA4">
        <w:rPr>
          <w:bCs w:val="0"/>
          <w:sz w:val="24"/>
          <w:szCs w:val="24"/>
        </w:rPr>
        <w:instrText xml:space="preserve"> REF _Ref440272510 \r \h </w:instrText>
      </w:r>
      <w:r w:rsidR="00A51E77">
        <w:rPr>
          <w:bCs w:val="0"/>
          <w:sz w:val="24"/>
          <w:szCs w:val="24"/>
        </w:rPr>
      </w:r>
      <w:r w:rsidR="00A51E77">
        <w:rPr>
          <w:bCs w:val="0"/>
          <w:sz w:val="24"/>
          <w:szCs w:val="24"/>
        </w:rPr>
        <w:fldChar w:fldCharType="separate"/>
      </w:r>
      <w:r w:rsidR="00C27C71">
        <w:rPr>
          <w:bCs w:val="0"/>
          <w:sz w:val="24"/>
          <w:szCs w:val="24"/>
        </w:rPr>
        <w:t>5.16</w:t>
      </w:r>
      <w:r w:rsidR="00A51E77">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1694"/>
      <w:bookmarkStart w:id="338" w:name="_Ref440876567"/>
      <w:bookmarkStart w:id="339" w:name="_Ref440876668"/>
      <w:bookmarkStart w:id="340" w:name="_Toc440877351"/>
      <w:bookmarkStart w:id="341" w:name="_Toc441130469"/>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7D0323">
        <w:fldChar w:fldCharType="begin"/>
      </w:r>
      <w:r w:rsidR="007D0323">
        <w:instrText xml:space="preserve"> REF _Ref191386482 \r \h  \* MERGEFORMAT </w:instrText>
      </w:r>
      <w:r w:rsidR="007D0323">
        <w:fldChar w:fldCharType="separate"/>
      </w:r>
      <w:r w:rsidR="00C27C71" w:rsidRPr="00C27C71">
        <w:rPr>
          <w:bCs w:val="0"/>
          <w:sz w:val="24"/>
          <w:szCs w:val="24"/>
        </w:rPr>
        <w:t>3.3.8.1</w:t>
      </w:r>
      <w:r w:rsidR="007D0323">
        <w:fldChar w:fldCharType="end"/>
      </w:r>
      <w:r w:rsidRPr="00E71A48">
        <w:rPr>
          <w:bCs w:val="0"/>
          <w:sz w:val="24"/>
          <w:szCs w:val="24"/>
        </w:rPr>
        <w:t xml:space="preserve">), но и их объединения </w:t>
      </w:r>
      <w:r w:rsidRPr="00E71A48">
        <w:rPr>
          <w:bCs w:val="0"/>
          <w:sz w:val="24"/>
          <w:szCs w:val="24"/>
        </w:rPr>
        <w:lastRenderedPageBreak/>
        <w:t xml:space="preserve">(группы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7D0323">
        <w:fldChar w:fldCharType="begin"/>
      </w:r>
      <w:r w:rsidR="007D0323">
        <w:instrText xml:space="preserve"> REF _Ref191386407 \r \h  \* MERGEFORMAT </w:instrText>
      </w:r>
      <w:r w:rsidR="007D0323">
        <w:fldChar w:fldCharType="separate"/>
      </w:r>
      <w:r w:rsidR="00C27C71" w:rsidRPr="00C27C71">
        <w:rPr>
          <w:bCs w:val="0"/>
          <w:sz w:val="24"/>
          <w:szCs w:val="24"/>
        </w:rPr>
        <w:t>3.3.8</w:t>
      </w:r>
      <w:r w:rsidR="007D0323">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A51E77">
        <w:rPr>
          <w:bCs w:val="0"/>
          <w:sz w:val="24"/>
          <w:szCs w:val="24"/>
        </w:rPr>
        <w:fldChar w:fldCharType="begin"/>
      </w:r>
      <w:r w:rsidR="000F4365">
        <w:rPr>
          <w:bCs w:val="0"/>
          <w:sz w:val="24"/>
          <w:szCs w:val="24"/>
        </w:rPr>
        <w:instrText xml:space="preserve"> REF _Ref440291364 \r \h </w:instrText>
      </w:r>
      <w:r w:rsidR="00A51E77">
        <w:rPr>
          <w:bCs w:val="0"/>
          <w:sz w:val="24"/>
          <w:szCs w:val="24"/>
        </w:rPr>
      </w:r>
      <w:r w:rsidR="00A51E77">
        <w:rPr>
          <w:bCs w:val="0"/>
          <w:sz w:val="24"/>
          <w:szCs w:val="24"/>
        </w:rPr>
        <w:fldChar w:fldCharType="separate"/>
      </w:r>
      <w:r w:rsidR="00C27C71">
        <w:rPr>
          <w:bCs w:val="0"/>
          <w:sz w:val="24"/>
          <w:szCs w:val="24"/>
        </w:rPr>
        <w:t>3.3.8.1</w:t>
      </w:r>
      <w:r w:rsidR="00A51E77">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73427D">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7D0323">
        <w:fldChar w:fldCharType="begin"/>
      </w:r>
      <w:r w:rsidR="007D0323">
        <w:instrText xml:space="preserve"> REF _Ref307563248 \r \h  \* MERGEFORMAT </w:instrText>
      </w:r>
      <w:r w:rsidR="007D0323">
        <w:fldChar w:fldCharType="separate"/>
      </w:r>
      <w:r w:rsidR="00C27C71" w:rsidRPr="00C27C71">
        <w:rPr>
          <w:bCs w:val="0"/>
          <w:sz w:val="24"/>
          <w:szCs w:val="24"/>
          <w:lang w:val="en-US"/>
        </w:rPr>
        <w:t>a</w:t>
      </w:r>
      <w:r w:rsidR="00C27C71" w:rsidRPr="007D0323">
        <w:rPr>
          <w:bCs w:val="0"/>
          <w:sz w:val="24"/>
          <w:szCs w:val="24"/>
        </w:rPr>
        <w:t>)</w:t>
      </w:r>
      <w:r w:rsidR="007D0323">
        <w:fldChar w:fldCharType="end"/>
      </w:r>
      <w:r w:rsidRPr="00E71A48">
        <w:rPr>
          <w:bCs w:val="0"/>
          <w:sz w:val="24"/>
          <w:szCs w:val="24"/>
        </w:rPr>
        <w:t xml:space="preserve">- </w:t>
      </w:r>
      <w:r w:rsidR="007D0323">
        <w:fldChar w:fldCharType="begin"/>
      </w:r>
      <w:r w:rsidR="007D0323">
        <w:instrText xml:space="preserve"> REF _Ref307563262 \r \h  \* MERGEFORMAT </w:instrText>
      </w:r>
      <w:r w:rsidR="007D0323">
        <w:fldChar w:fldCharType="separate"/>
      </w:r>
      <w:r w:rsidR="00C27C71" w:rsidRPr="00C27C71">
        <w:rPr>
          <w:bCs w:val="0"/>
          <w:sz w:val="24"/>
          <w:szCs w:val="24"/>
          <w:lang w:val="en-US"/>
        </w:rPr>
        <w:t>g</w:t>
      </w:r>
      <w:r w:rsidR="00C27C71" w:rsidRPr="007D0323">
        <w:rPr>
          <w:bCs w:val="0"/>
          <w:sz w:val="24"/>
          <w:szCs w:val="24"/>
        </w:rPr>
        <w:t>)</w:t>
      </w:r>
      <w:r w:rsidR="007D0323">
        <w:fldChar w:fldCharType="end"/>
      </w:r>
      <w:r w:rsidRPr="00E71A48">
        <w:rPr>
          <w:bCs w:val="0"/>
          <w:sz w:val="24"/>
          <w:szCs w:val="24"/>
        </w:rPr>
        <w:t xml:space="preserve">п. </w:t>
      </w:r>
      <w:r w:rsidR="007D0323">
        <w:fldChar w:fldCharType="begin"/>
      </w:r>
      <w:r w:rsidR="007D0323">
        <w:instrText xml:space="preserve"> REF _Ref306032591 \r \h  \* MERGEFORMAT </w:instrText>
      </w:r>
      <w:r w:rsidR="007D0323">
        <w:fldChar w:fldCharType="separate"/>
      </w:r>
      <w:r w:rsidR="00C27C71" w:rsidRPr="00C27C71">
        <w:rPr>
          <w:bCs w:val="0"/>
          <w:sz w:val="24"/>
          <w:szCs w:val="24"/>
        </w:rPr>
        <w:t>3.3.10.4</w:t>
      </w:r>
      <w:r w:rsidR="007D0323">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 xml:space="preserve">у </w:t>
      </w:r>
      <w:r w:rsidRPr="00E71A48">
        <w:rPr>
          <w:bCs w:val="0"/>
          <w:sz w:val="24"/>
          <w:szCs w:val="24"/>
        </w:rPr>
        <w:lastRenderedPageBreak/>
        <w:t>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A51E77">
        <w:rPr>
          <w:sz w:val="24"/>
          <w:szCs w:val="24"/>
        </w:rPr>
        <w:fldChar w:fldCharType="begin"/>
      </w:r>
      <w:r w:rsidR="000F4365">
        <w:rPr>
          <w:bCs w:val="0"/>
          <w:sz w:val="24"/>
          <w:szCs w:val="24"/>
        </w:rPr>
        <w:instrText xml:space="preserve"> REF _Ref303669127 \r \h </w:instrText>
      </w:r>
      <w:r w:rsidR="00A51E77">
        <w:rPr>
          <w:sz w:val="24"/>
          <w:szCs w:val="24"/>
        </w:rPr>
      </w:r>
      <w:r w:rsidR="00A51E77">
        <w:rPr>
          <w:sz w:val="24"/>
          <w:szCs w:val="24"/>
        </w:rPr>
        <w:fldChar w:fldCharType="separate"/>
      </w:r>
      <w:r w:rsidR="00C27C71">
        <w:rPr>
          <w:bCs w:val="0"/>
          <w:sz w:val="24"/>
          <w:szCs w:val="24"/>
        </w:rPr>
        <w:t>3.3.8.2</w:t>
      </w:r>
      <w:r w:rsidR="00A51E77">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A51E77">
        <w:rPr>
          <w:bCs w:val="0"/>
          <w:sz w:val="24"/>
          <w:szCs w:val="24"/>
        </w:rPr>
        <w:fldChar w:fldCharType="begin"/>
      </w:r>
      <w:r w:rsidR="00D50E8D">
        <w:rPr>
          <w:bCs w:val="0"/>
          <w:sz w:val="24"/>
          <w:szCs w:val="24"/>
        </w:rPr>
        <w:instrText xml:space="preserve"> REF _Ref440376324 \r \h </w:instrText>
      </w:r>
      <w:r w:rsidR="00A51E77">
        <w:rPr>
          <w:bCs w:val="0"/>
          <w:sz w:val="24"/>
          <w:szCs w:val="24"/>
        </w:rPr>
      </w:r>
      <w:r w:rsidR="00A51E77">
        <w:rPr>
          <w:bCs w:val="0"/>
          <w:sz w:val="24"/>
          <w:szCs w:val="24"/>
        </w:rPr>
        <w:fldChar w:fldCharType="separate"/>
      </w:r>
      <w:r w:rsidR="00C27C71">
        <w:rPr>
          <w:bCs w:val="0"/>
          <w:sz w:val="24"/>
          <w:szCs w:val="24"/>
        </w:rPr>
        <w:t>5.17</w:t>
      </w:r>
      <w:r w:rsidR="00A51E77">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A51E77">
        <w:rPr>
          <w:bCs w:val="0"/>
          <w:sz w:val="24"/>
          <w:szCs w:val="24"/>
        </w:rPr>
        <w:fldChar w:fldCharType="begin"/>
      </w:r>
      <w:r w:rsidR="000F4365">
        <w:rPr>
          <w:bCs w:val="0"/>
          <w:sz w:val="24"/>
          <w:szCs w:val="24"/>
        </w:rPr>
        <w:instrText xml:space="preserve"> REF _Ref440291364 \r \h </w:instrText>
      </w:r>
      <w:r w:rsidR="00A51E77">
        <w:rPr>
          <w:bCs w:val="0"/>
          <w:sz w:val="24"/>
          <w:szCs w:val="24"/>
        </w:rPr>
      </w:r>
      <w:r w:rsidR="00A51E77">
        <w:rPr>
          <w:bCs w:val="0"/>
          <w:sz w:val="24"/>
          <w:szCs w:val="24"/>
        </w:rPr>
        <w:fldChar w:fldCharType="separate"/>
      </w:r>
      <w:r w:rsidR="00C27C71">
        <w:rPr>
          <w:bCs w:val="0"/>
          <w:sz w:val="24"/>
          <w:szCs w:val="24"/>
        </w:rPr>
        <w:t>3.3.8.1</w:t>
      </w:r>
      <w:r w:rsidR="00A51E77">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1695"/>
      <w:bookmarkStart w:id="352" w:name="_Toc440877352"/>
      <w:bookmarkStart w:id="353" w:name="_Toc441130470"/>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C510B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D28DA">
        <w:rPr>
          <w:bCs w:val="0"/>
          <w:iCs/>
          <w:sz w:val="24"/>
          <w:szCs w:val="24"/>
        </w:rPr>
        <w:t>Такой ответ Организатора имеет силу неотъемлемых дополнений к Д</w:t>
      </w:r>
      <w:r w:rsidRPr="006D28DA">
        <w:rPr>
          <w:bCs w:val="0"/>
          <w:sz w:val="24"/>
          <w:szCs w:val="24"/>
        </w:rPr>
        <w:t xml:space="preserve">окументации по запросу </w:t>
      </w:r>
      <w:r w:rsidRPr="00C510B6">
        <w:rPr>
          <w:bCs w:val="0"/>
          <w:sz w:val="24"/>
          <w:szCs w:val="24"/>
        </w:rPr>
        <w:t>предложений</w:t>
      </w:r>
      <w:r w:rsidRPr="00C510B6">
        <w:rPr>
          <w:bCs w:val="0"/>
          <w:iCs/>
          <w:sz w:val="24"/>
          <w:szCs w:val="24"/>
        </w:rPr>
        <w:t xml:space="preserve">, если в тексте ответа не будет указано иное. В случае, если разъяснения изменяют </w:t>
      </w:r>
      <w:r w:rsidR="007D07A7" w:rsidRPr="00C510B6">
        <w:rPr>
          <w:bCs w:val="0"/>
          <w:iCs/>
          <w:sz w:val="24"/>
          <w:szCs w:val="24"/>
        </w:rPr>
        <w:t>Д</w:t>
      </w:r>
      <w:r w:rsidRPr="00C510B6">
        <w:rPr>
          <w:bCs w:val="0"/>
          <w:iCs/>
          <w:sz w:val="24"/>
          <w:szCs w:val="24"/>
        </w:rPr>
        <w:t xml:space="preserve">окументацию, Организатором осуществляется </w:t>
      </w:r>
      <w:r w:rsidR="00C510B6" w:rsidRPr="00C510B6">
        <w:rPr>
          <w:bCs w:val="0"/>
          <w:iCs/>
          <w:sz w:val="24"/>
          <w:szCs w:val="24"/>
        </w:rPr>
        <w:t>внесение изменений в Д</w:t>
      </w:r>
      <w:r w:rsidR="00C510B6" w:rsidRPr="00C510B6">
        <w:rPr>
          <w:bCs w:val="0"/>
          <w:sz w:val="24"/>
          <w:szCs w:val="24"/>
        </w:rPr>
        <w:t>окументацию по запросу предложений</w:t>
      </w:r>
      <w:r w:rsidR="00C510B6" w:rsidRPr="00C510B6">
        <w:rPr>
          <w:bCs w:val="0"/>
          <w:iCs/>
          <w:sz w:val="24"/>
          <w:szCs w:val="24"/>
        </w:rPr>
        <w:t xml:space="preserve"> (п. </w:t>
      </w:r>
      <w:r w:rsidR="007D0323">
        <w:fldChar w:fldCharType="begin"/>
      </w:r>
      <w:r w:rsidR="007D0323">
        <w:instrText xml:space="preserve"> REF _Ref440969980 \r \h  \* MERGEFORMAT </w:instrText>
      </w:r>
      <w:r w:rsidR="007D0323">
        <w:fldChar w:fldCharType="separate"/>
      </w:r>
      <w:r w:rsidR="00C27C71" w:rsidRPr="00C27C71">
        <w:rPr>
          <w:bCs w:val="0"/>
          <w:iCs/>
          <w:sz w:val="24"/>
          <w:szCs w:val="24"/>
        </w:rPr>
        <w:t>3.3.12</w:t>
      </w:r>
      <w:r w:rsidR="007D0323">
        <w:fldChar w:fldCharType="end"/>
      </w:r>
      <w:r w:rsidR="00C510B6" w:rsidRPr="00C510B6">
        <w:rPr>
          <w:bCs w:val="0"/>
          <w:iCs/>
          <w:sz w:val="24"/>
          <w:szCs w:val="24"/>
        </w:rPr>
        <w:t xml:space="preserve">) и, при необходимости, </w:t>
      </w:r>
      <w:r w:rsidRPr="00C510B6">
        <w:rPr>
          <w:bCs w:val="0"/>
          <w:iCs/>
          <w:sz w:val="24"/>
          <w:szCs w:val="24"/>
        </w:rPr>
        <w:t xml:space="preserve">продление подачи заявок в соответствии с п. </w:t>
      </w:r>
      <w:r w:rsidR="007D0323">
        <w:fldChar w:fldCharType="begin"/>
      </w:r>
      <w:r w:rsidR="007D0323">
        <w:instrText xml:space="preserve"> REF _Ref440289401 \r \h  \* MERGEFORMAT </w:instrText>
      </w:r>
      <w:r w:rsidR="007D0323">
        <w:fldChar w:fldCharType="separate"/>
      </w:r>
      <w:r w:rsidR="00C27C71" w:rsidRPr="00C27C71">
        <w:rPr>
          <w:bCs w:val="0"/>
          <w:iCs/>
          <w:sz w:val="24"/>
          <w:szCs w:val="24"/>
        </w:rPr>
        <w:t>3.3.13</w:t>
      </w:r>
      <w:r w:rsidR="007D0323">
        <w:fldChar w:fldCharType="end"/>
      </w:r>
      <w:r w:rsidR="00400D7D" w:rsidRPr="00C510B6">
        <w:rPr>
          <w:bCs w:val="0"/>
          <w:iCs/>
          <w:sz w:val="24"/>
          <w:szCs w:val="24"/>
        </w:rPr>
        <w:t xml:space="preserve"> </w:t>
      </w:r>
      <w:r w:rsidR="007D07A7" w:rsidRPr="00C510B6">
        <w:rPr>
          <w:bCs w:val="0"/>
          <w:iCs/>
          <w:sz w:val="24"/>
          <w:szCs w:val="24"/>
        </w:rPr>
        <w:t>Д</w:t>
      </w:r>
      <w:r w:rsidRPr="00C510B6">
        <w:rPr>
          <w:bCs w:val="0"/>
          <w:iCs/>
          <w:sz w:val="24"/>
          <w:szCs w:val="24"/>
        </w:rPr>
        <w:t>окументации</w:t>
      </w:r>
      <w:r w:rsidR="007D07A7" w:rsidRPr="00C510B6">
        <w:rPr>
          <w:bCs w:val="0"/>
          <w:iCs/>
          <w:sz w:val="24"/>
          <w:szCs w:val="24"/>
        </w:rPr>
        <w:t xml:space="preserve"> по запросу предложений</w:t>
      </w:r>
      <w:r w:rsidRPr="00C510B6">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1696"/>
      <w:bookmarkStart w:id="360" w:name="_Toc440877353"/>
      <w:bookmarkStart w:id="361" w:name="_Ref440969980"/>
      <w:bookmarkStart w:id="362" w:name="_Toc441130471"/>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2E5D59" w:rsidRPr="006D28DA"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6D28DA">
        <w:rPr>
          <w:bCs w:val="0"/>
          <w:sz w:val="24"/>
          <w:szCs w:val="24"/>
        </w:rPr>
        <w:lastRenderedPageBreak/>
        <w:t>Соответствующие уведомления о внесении изменений в </w:t>
      </w:r>
      <w:r w:rsidRPr="006D28DA">
        <w:rPr>
          <w:bCs w:val="0"/>
          <w:iCs/>
          <w:sz w:val="24"/>
          <w:szCs w:val="24"/>
        </w:rPr>
        <w:t>Д</w:t>
      </w:r>
      <w:r w:rsidRPr="006D28DA">
        <w:rPr>
          <w:bCs w:val="0"/>
          <w:sz w:val="24"/>
          <w:szCs w:val="24"/>
        </w:rPr>
        <w:t xml:space="preserve">окументацию по запросу предложений будут размещены </w:t>
      </w:r>
      <w:r w:rsidRPr="006D28DA">
        <w:rPr>
          <w:bCs w:val="0"/>
          <w:iCs/>
          <w:sz w:val="24"/>
          <w:szCs w:val="24"/>
        </w:rPr>
        <w:t>Организатором запроса предложений на официальном сайте и на сайте ЭТП.</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1697"/>
      <w:bookmarkStart w:id="370" w:name="_Toc440877354"/>
      <w:bookmarkStart w:id="371" w:name="_Toc441130472"/>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2B69F1" w:rsidRPr="006D28DA"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72" w:name="_Ref191386249"/>
      <w:r w:rsidRPr="006D28DA">
        <w:rPr>
          <w:bCs w:val="0"/>
          <w:sz w:val="24"/>
          <w:szCs w:val="24"/>
        </w:rPr>
        <w:t>Соответствующие уведомления о продлении срока окончания приема Заявок будут р</w:t>
      </w:r>
      <w:r w:rsidR="002E5D59" w:rsidRPr="006D28DA">
        <w:rPr>
          <w:bCs w:val="0"/>
          <w:sz w:val="24"/>
          <w:szCs w:val="24"/>
        </w:rPr>
        <w:t xml:space="preserve">азмещены </w:t>
      </w:r>
      <w:r w:rsidR="002E5D59" w:rsidRPr="006D28DA">
        <w:rPr>
          <w:bCs w:val="0"/>
          <w:iCs/>
          <w:sz w:val="24"/>
          <w:szCs w:val="24"/>
        </w:rPr>
        <w:t>Организатором запроса предложений на официальном сайте и на сайте ЭТП.</w:t>
      </w:r>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1698"/>
      <w:bookmarkStart w:id="382" w:name="_Toc440877355"/>
      <w:bookmarkStart w:id="383" w:name="_Toc441130473"/>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A51E77">
        <w:rPr>
          <w:bCs w:val="0"/>
          <w:sz w:val="24"/>
          <w:szCs w:val="24"/>
          <w:lang w:eastAsia="ru-RU"/>
        </w:rPr>
        <w:fldChar w:fldCharType="begin"/>
      </w:r>
      <w:r w:rsidR="003C2207">
        <w:rPr>
          <w:bCs w:val="0"/>
          <w:sz w:val="24"/>
          <w:szCs w:val="24"/>
          <w:lang w:eastAsia="ru-RU"/>
        </w:rPr>
        <w:instrText xml:space="preserve"> REF _Ref440272678 \r \h </w:instrText>
      </w:r>
      <w:r w:rsidR="00A51E77">
        <w:rPr>
          <w:bCs w:val="0"/>
          <w:sz w:val="24"/>
          <w:szCs w:val="24"/>
          <w:lang w:eastAsia="ru-RU"/>
        </w:rPr>
      </w:r>
      <w:r w:rsidR="00A51E77">
        <w:rPr>
          <w:bCs w:val="0"/>
          <w:sz w:val="24"/>
          <w:szCs w:val="24"/>
          <w:lang w:eastAsia="ru-RU"/>
        </w:rPr>
        <w:fldChar w:fldCharType="separate"/>
      </w:r>
      <w:r w:rsidR="00C27C71">
        <w:rPr>
          <w:bCs w:val="0"/>
          <w:sz w:val="24"/>
          <w:szCs w:val="24"/>
          <w:lang w:eastAsia="ru-RU"/>
        </w:rPr>
        <w:t>5.14</w:t>
      </w:r>
      <w:r w:rsidR="00A51E77">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E71A48">
        <w:rPr>
          <w:bCs w:val="0"/>
          <w:sz w:val="24"/>
          <w:szCs w:val="24"/>
        </w:rPr>
        <w:t>В соглашении о неустойке должно быть указано</w:t>
      </w:r>
      <w:bookmarkStart w:id="38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5"/>
      <w:bookmarkEnd w:id="38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7D0323">
        <w:fldChar w:fldCharType="begin"/>
      </w:r>
      <w:r w:rsidR="007D0323">
        <w:instrText xml:space="preserve"> REF _Ref306008743 \r \h  \* MERGEFORMAT </w:instrText>
      </w:r>
      <w:r w:rsidR="007D0323">
        <w:fldChar w:fldCharType="separate"/>
      </w:r>
      <w:r w:rsidR="00C27C71" w:rsidRPr="00C27C71">
        <w:rPr>
          <w:bCs w:val="0"/>
          <w:sz w:val="24"/>
          <w:szCs w:val="24"/>
        </w:rPr>
        <w:t>3.3.3.1</w:t>
      </w:r>
      <w:r w:rsidR="007D0323">
        <w:fldChar w:fldCharType="end"/>
      </w:r>
      <w:r w:rsidRPr="00E71A48">
        <w:rPr>
          <w:bCs w:val="0"/>
          <w:sz w:val="24"/>
          <w:szCs w:val="24"/>
        </w:rPr>
        <w:t xml:space="preserve">) после истечения срока окончания подачи заявок (п. </w:t>
      </w:r>
      <w:r w:rsidR="00A51E77">
        <w:rPr>
          <w:sz w:val="24"/>
          <w:szCs w:val="24"/>
        </w:rPr>
        <w:fldChar w:fldCharType="begin"/>
      </w:r>
      <w:r w:rsidR="000D4A62">
        <w:rPr>
          <w:bCs w:val="0"/>
          <w:sz w:val="24"/>
          <w:szCs w:val="24"/>
        </w:rPr>
        <w:instrText xml:space="preserve"> REF _Ref306017842 \r \h </w:instrText>
      </w:r>
      <w:r w:rsidR="00A51E77">
        <w:rPr>
          <w:sz w:val="24"/>
          <w:szCs w:val="24"/>
        </w:rPr>
      </w:r>
      <w:r w:rsidR="00A51E77">
        <w:rPr>
          <w:sz w:val="24"/>
          <w:szCs w:val="24"/>
        </w:rPr>
        <w:fldChar w:fldCharType="separate"/>
      </w:r>
      <w:r w:rsidR="00C27C71">
        <w:rPr>
          <w:bCs w:val="0"/>
          <w:sz w:val="24"/>
          <w:szCs w:val="24"/>
        </w:rPr>
        <w:t>3.4.2.4</w:t>
      </w:r>
      <w:r w:rsidR="00A51E77">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A51E77">
        <w:rPr>
          <w:bCs w:val="0"/>
          <w:sz w:val="24"/>
          <w:szCs w:val="24"/>
        </w:rPr>
        <w:fldChar w:fldCharType="begin"/>
      </w:r>
      <w:r w:rsidR="00414CAF">
        <w:rPr>
          <w:bCs w:val="0"/>
          <w:sz w:val="24"/>
          <w:szCs w:val="24"/>
        </w:rPr>
        <w:instrText xml:space="preserve"> REF _Ref303683929 \r \h </w:instrText>
      </w:r>
      <w:r w:rsidR="00A51E77">
        <w:rPr>
          <w:bCs w:val="0"/>
          <w:sz w:val="24"/>
          <w:szCs w:val="24"/>
        </w:rPr>
      </w:r>
      <w:r w:rsidR="00A51E77">
        <w:rPr>
          <w:bCs w:val="0"/>
          <w:sz w:val="24"/>
          <w:szCs w:val="24"/>
        </w:rPr>
        <w:fldChar w:fldCharType="separate"/>
      </w:r>
      <w:r w:rsidR="00C27C71">
        <w:rPr>
          <w:bCs w:val="0"/>
          <w:sz w:val="24"/>
          <w:szCs w:val="24"/>
        </w:rPr>
        <w:t>3.10</w:t>
      </w:r>
      <w:r w:rsidR="00A51E77">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E71A48">
        <w:rPr>
          <w:bCs w:val="0"/>
          <w:sz w:val="24"/>
          <w:szCs w:val="24"/>
        </w:rPr>
        <w:t xml:space="preserve">В случаях, указанных в п. </w:t>
      </w:r>
      <w:r w:rsidR="007D0323">
        <w:fldChar w:fldCharType="begin"/>
      </w:r>
      <w:r w:rsidR="007D0323">
        <w:instrText xml:space="preserve"> REF _Ref305753174 \r \h  \* MERGEFORMAT </w:instrText>
      </w:r>
      <w:r w:rsidR="007D0323">
        <w:fldChar w:fldCharType="separate"/>
      </w:r>
      <w:r w:rsidR="00C27C71" w:rsidRPr="00C27C71">
        <w:rPr>
          <w:bCs w:val="0"/>
          <w:sz w:val="24"/>
          <w:szCs w:val="24"/>
        </w:rPr>
        <w:t>3.3.14.4</w:t>
      </w:r>
      <w:r w:rsidR="007D0323">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90" w:name="_Ref305973214"/>
      <w:bookmarkStart w:id="391" w:name="_Toc441130474"/>
      <w:r w:rsidRPr="00E71A48">
        <w:lastRenderedPageBreak/>
        <w:t>Подача Заявок и их прием</w:t>
      </w:r>
      <w:bookmarkStart w:id="392" w:name="_Ref56229451"/>
      <w:bookmarkEnd w:id="372"/>
      <w:bookmarkEnd w:id="390"/>
      <w:bookmarkEnd w:id="391"/>
    </w:p>
    <w:p w:rsidR="00717F60" w:rsidRPr="00E71A48" w:rsidRDefault="00717F60" w:rsidP="00E71A48">
      <w:pPr>
        <w:pStyle w:val="3"/>
        <w:spacing w:line="264" w:lineRule="auto"/>
        <w:rPr>
          <w:szCs w:val="24"/>
        </w:rPr>
      </w:pPr>
      <w:bookmarkStart w:id="393" w:name="_Toc439323707"/>
      <w:bookmarkStart w:id="394" w:name="_Toc440361341"/>
      <w:bookmarkStart w:id="395" w:name="_Toc440376096"/>
      <w:bookmarkStart w:id="396" w:name="_Toc440376223"/>
      <w:bookmarkStart w:id="397" w:name="_Toc440382488"/>
      <w:bookmarkStart w:id="398" w:name="_Toc440447158"/>
      <w:bookmarkStart w:id="399" w:name="_Toc440631700"/>
      <w:bookmarkStart w:id="400" w:name="_Toc440877357"/>
      <w:bookmarkStart w:id="401" w:name="_Toc441130475"/>
      <w:r w:rsidRPr="00E71A48">
        <w:rPr>
          <w:szCs w:val="24"/>
        </w:rPr>
        <w:t>Подача Заявок через ЭТП</w:t>
      </w:r>
      <w:bookmarkEnd w:id="393"/>
      <w:bookmarkEnd w:id="394"/>
      <w:bookmarkEnd w:id="395"/>
      <w:bookmarkEnd w:id="396"/>
      <w:bookmarkEnd w:id="397"/>
      <w:bookmarkEnd w:id="398"/>
      <w:bookmarkEnd w:id="399"/>
      <w:bookmarkEnd w:id="400"/>
      <w:bookmarkEnd w:id="401"/>
    </w:p>
    <w:p w:rsidR="001E2C37" w:rsidRPr="006D28DA" w:rsidRDefault="001E2C37" w:rsidP="00557C01">
      <w:pPr>
        <w:widowControl w:val="0"/>
        <w:numPr>
          <w:ilvl w:val="3"/>
          <w:numId w:val="27"/>
        </w:numPr>
        <w:overflowPunct w:val="0"/>
        <w:autoSpaceDE w:val="0"/>
        <w:spacing w:after="100" w:line="264" w:lineRule="auto"/>
        <w:ind w:left="0" w:firstLine="567"/>
        <w:rPr>
          <w:bCs w:val="0"/>
          <w:sz w:val="24"/>
          <w:szCs w:val="24"/>
        </w:rPr>
      </w:pPr>
      <w:r w:rsidRPr="006D28DA">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402" w:name="_Ref115077798"/>
      <w:bookmarkStart w:id="403" w:name="_Toc439323708"/>
      <w:bookmarkStart w:id="404" w:name="_Toc440361342"/>
      <w:bookmarkStart w:id="405" w:name="_Toc440376097"/>
      <w:bookmarkStart w:id="406" w:name="_Toc440376224"/>
      <w:bookmarkStart w:id="407" w:name="_Toc440382489"/>
      <w:bookmarkStart w:id="408" w:name="_Toc440447159"/>
      <w:bookmarkStart w:id="409" w:name="_Toc440631701"/>
      <w:bookmarkStart w:id="410" w:name="_Toc440877358"/>
      <w:bookmarkStart w:id="411" w:name="_Toc441130476"/>
      <w:r w:rsidRPr="00E71A48">
        <w:rPr>
          <w:szCs w:val="24"/>
        </w:rPr>
        <w:t>Подача Заявок в письменной форме</w:t>
      </w:r>
      <w:bookmarkEnd w:id="402"/>
      <w:bookmarkEnd w:id="403"/>
      <w:bookmarkEnd w:id="404"/>
      <w:bookmarkEnd w:id="405"/>
      <w:bookmarkEnd w:id="406"/>
      <w:bookmarkEnd w:id="407"/>
      <w:bookmarkEnd w:id="408"/>
      <w:bookmarkEnd w:id="409"/>
      <w:bookmarkEnd w:id="410"/>
      <w:bookmarkEnd w:id="411"/>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2" w:name="_Ref303683883"/>
      <w:bookmarkEnd w:id="392"/>
      <w:r w:rsidRPr="006D28DA">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3" w:name="_Ref93172396"/>
      <w:r w:rsidRPr="006D28DA">
        <w:rPr>
          <w:bCs w:val="0"/>
          <w:sz w:val="24"/>
          <w:szCs w:val="24"/>
        </w:rPr>
        <w:t>На каждом из этих конвертов необходимо указать следующие сведения:</w:t>
      </w:r>
      <w:bookmarkEnd w:id="413"/>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414" w:name="_Ref56226704"/>
      <w:r w:rsidRPr="006D28DA">
        <w:rPr>
          <w:bCs w:val="0"/>
          <w:sz w:val="24"/>
          <w:szCs w:val="24"/>
        </w:rPr>
        <w:t xml:space="preserve">наименование и адрес Организатора в соответствии с п. </w:t>
      </w:r>
      <w:r w:rsidR="007D0323">
        <w:fldChar w:fldCharType="begin"/>
      </w:r>
      <w:r w:rsidR="007D0323">
        <w:instrText xml:space="preserve"> REF _Ref191386085 \n \h  \* MERGEFORMAT </w:instrText>
      </w:r>
      <w:r w:rsidR="007D0323">
        <w:fldChar w:fldCharType="separate"/>
      </w:r>
      <w:r w:rsidR="00C27C71" w:rsidRPr="00C27C71">
        <w:rPr>
          <w:bCs w:val="0"/>
          <w:sz w:val="24"/>
          <w:szCs w:val="24"/>
        </w:rPr>
        <w:t>1.1.1</w:t>
      </w:r>
      <w:r w:rsidR="007D0323">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7D0323">
        <w:fldChar w:fldCharType="begin"/>
      </w:r>
      <w:r w:rsidR="007D0323">
        <w:instrText xml:space="preserve"> REF _Ref306980366 \r \h  \* MERGEFORMAT </w:instrText>
      </w:r>
      <w:r w:rsidR="007D0323">
        <w:fldChar w:fldCharType="separate"/>
      </w:r>
      <w:r w:rsidR="00C27C71" w:rsidRPr="00C27C71">
        <w:rPr>
          <w:bCs w:val="0"/>
          <w:sz w:val="24"/>
          <w:szCs w:val="24"/>
        </w:rPr>
        <w:t>1.1.4</w:t>
      </w:r>
      <w:r w:rsidR="007D0323">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414"/>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наименование и адрес Организатора в соответствии с п. </w:t>
      </w:r>
      <w:r w:rsidR="007D0323">
        <w:fldChar w:fldCharType="begin"/>
      </w:r>
      <w:r w:rsidR="007D0323">
        <w:instrText xml:space="preserve"> REF _Ref191386085 \n \h  \* MERGEFORMAT </w:instrText>
      </w:r>
      <w:r w:rsidR="007D0323">
        <w:fldChar w:fldCharType="separate"/>
      </w:r>
      <w:r w:rsidR="00C27C71" w:rsidRPr="00C27C71">
        <w:rPr>
          <w:bCs w:val="0"/>
          <w:sz w:val="24"/>
          <w:szCs w:val="24"/>
        </w:rPr>
        <w:t>1.1.1</w:t>
      </w:r>
      <w:r w:rsidR="007D0323">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7D0323">
        <w:fldChar w:fldCharType="begin"/>
      </w:r>
      <w:r w:rsidR="007D0323">
        <w:instrText xml:space="preserve"> REF _Ref306980366 \r \h  \* MERGEFORMAT </w:instrText>
      </w:r>
      <w:r w:rsidR="007D0323">
        <w:fldChar w:fldCharType="separate"/>
      </w:r>
      <w:r w:rsidR="00C27C71" w:rsidRPr="00C27C71">
        <w:rPr>
          <w:bCs w:val="0"/>
          <w:sz w:val="24"/>
          <w:szCs w:val="24"/>
        </w:rPr>
        <w:t>1.1.4</w:t>
      </w:r>
      <w:r w:rsidR="007D0323">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5" w:name="_Ref306017842"/>
      <w:r w:rsidRPr="006D28DA">
        <w:rPr>
          <w:bCs w:val="0"/>
          <w:sz w:val="24"/>
          <w:szCs w:val="24"/>
        </w:rPr>
        <w:t xml:space="preserve">Участники должны обеспечить доставку своих Заявок </w:t>
      </w:r>
      <w:r w:rsidR="00246B57" w:rsidRPr="006D28DA">
        <w:rPr>
          <w:bCs w:val="0"/>
          <w:sz w:val="24"/>
          <w:szCs w:val="24"/>
        </w:rPr>
        <w:t xml:space="preserve">в срок </w:t>
      </w:r>
      <w:r w:rsidR="00246B57" w:rsidRPr="00837E94">
        <w:rPr>
          <w:bCs w:val="0"/>
          <w:sz w:val="24"/>
          <w:szCs w:val="24"/>
        </w:rPr>
        <w:t xml:space="preserve">до </w:t>
      </w:r>
      <w:r w:rsidR="000B75A1" w:rsidRPr="00837E94">
        <w:rPr>
          <w:b/>
          <w:bCs w:val="0"/>
          <w:sz w:val="24"/>
          <w:szCs w:val="24"/>
        </w:rPr>
        <w:t>14</w:t>
      </w:r>
      <w:r w:rsidR="00837E94">
        <w:rPr>
          <w:b/>
          <w:bCs w:val="0"/>
          <w:sz w:val="24"/>
          <w:szCs w:val="24"/>
        </w:rPr>
        <w:t xml:space="preserve"> часов 00 минут 28</w:t>
      </w:r>
      <w:r w:rsidR="00246B57" w:rsidRPr="00837E94">
        <w:rPr>
          <w:b/>
          <w:bCs w:val="0"/>
          <w:sz w:val="24"/>
          <w:szCs w:val="24"/>
        </w:rPr>
        <w:t xml:space="preserve"> </w:t>
      </w:r>
      <w:r w:rsidR="000B75A1" w:rsidRPr="00837E94">
        <w:rPr>
          <w:b/>
          <w:bCs w:val="0"/>
          <w:sz w:val="24"/>
          <w:szCs w:val="24"/>
        </w:rPr>
        <w:t>марта</w:t>
      </w:r>
      <w:r w:rsidR="00246B57" w:rsidRPr="00837E94">
        <w:rPr>
          <w:b/>
          <w:bCs w:val="0"/>
          <w:sz w:val="24"/>
          <w:szCs w:val="24"/>
        </w:rPr>
        <w:t xml:space="preserve"> 2016 года </w:t>
      </w:r>
      <w:r w:rsidRPr="00837E94">
        <w:rPr>
          <w:bCs w:val="0"/>
          <w:sz w:val="24"/>
          <w:szCs w:val="24"/>
        </w:rPr>
        <w:t xml:space="preserve">по адресу: </w:t>
      </w:r>
      <w:r w:rsidR="000B75A1" w:rsidRPr="00837E94">
        <w:rPr>
          <w:sz w:val="24"/>
          <w:szCs w:val="24"/>
        </w:rPr>
        <w:t>РФ, 156961, г. Кострома, проспект Мира, 5</w:t>
      </w:r>
      <w:r w:rsidR="000B75A1" w:rsidRPr="007B3EB3">
        <w:rPr>
          <w:sz w:val="24"/>
          <w:szCs w:val="24"/>
        </w:rPr>
        <w:t>3</w:t>
      </w:r>
      <w:r w:rsidR="000B75A1" w:rsidRPr="006D28DA">
        <w:rPr>
          <w:sz w:val="24"/>
          <w:szCs w:val="24"/>
        </w:rPr>
        <w:t>, каб. №3</w:t>
      </w:r>
      <w:r w:rsidR="000B75A1">
        <w:rPr>
          <w:sz w:val="24"/>
          <w:szCs w:val="24"/>
        </w:rPr>
        <w:t>18, исполнительный сотрудник</w:t>
      </w:r>
      <w:r w:rsidRPr="006D28DA">
        <w:rPr>
          <w:sz w:val="24"/>
          <w:szCs w:val="24"/>
        </w:rPr>
        <w:t xml:space="preserve"> </w:t>
      </w:r>
      <w:r w:rsidRPr="000B75A1">
        <w:rPr>
          <w:sz w:val="24"/>
          <w:szCs w:val="24"/>
        </w:rPr>
        <w:t xml:space="preserve">– </w:t>
      </w:r>
      <w:r w:rsidR="000B75A1" w:rsidRPr="000B75A1">
        <w:rPr>
          <w:sz w:val="24"/>
          <w:szCs w:val="24"/>
        </w:rPr>
        <w:t>Скворцова Татьяна Сергеевна</w:t>
      </w:r>
      <w:r w:rsidR="00687E23" w:rsidRPr="000B75A1">
        <w:rPr>
          <w:sz w:val="24"/>
          <w:szCs w:val="24"/>
        </w:rPr>
        <w:t xml:space="preserve">, контактный телефон </w:t>
      </w:r>
      <w:r w:rsidR="00687E23" w:rsidRPr="000B75A1">
        <w:rPr>
          <w:b/>
          <w:sz w:val="24"/>
          <w:szCs w:val="24"/>
        </w:rPr>
        <w:t>(49</w:t>
      </w:r>
      <w:r w:rsidR="000B75A1" w:rsidRPr="000B75A1">
        <w:rPr>
          <w:b/>
          <w:sz w:val="24"/>
          <w:szCs w:val="24"/>
        </w:rPr>
        <w:t>42</w:t>
      </w:r>
      <w:r w:rsidR="00687E23" w:rsidRPr="000B75A1">
        <w:rPr>
          <w:b/>
          <w:sz w:val="24"/>
          <w:szCs w:val="24"/>
        </w:rPr>
        <w:t xml:space="preserve">) </w:t>
      </w:r>
      <w:r w:rsidR="000B75A1" w:rsidRPr="000B75A1">
        <w:rPr>
          <w:b/>
          <w:sz w:val="24"/>
          <w:szCs w:val="24"/>
        </w:rPr>
        <w:t>396-055</w:t>
      </w:r>
      <w:r w:rsidRPr="000B75A1">
        <w:rPr>
          <w:sz w:val="24"/>
          <w:szCs w:val="24"/>
        </w:rPr>
        <w:t xml:space="preserve">. </w:t>
      </w:r>
      <w:r w:rsidRPr="000B75A1">
        <w:rPr>
          <w:bCs w:val="0"/>
          <w:sz w:val="24"/>
          <w:szCs w:val="24"/>
        </w:rPr>
        <w:t>При этом Участникам рекомендуется</w:t>
      </w:r>
      <w:r w:rsidRPr="006D28DA">
        <w:rPr>
          <w:bCs w:val="0"/>
          <w:sz w:val="24"/>
          <w:szCs w:val="24"/>
        </w:rPr>
        <w:t xml:space="preserve">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415"/>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Заявки в бумажной форме должны быть поданы до истечения срок</w:t>
      </w:r>
      <w:r w:rsidR="00246B57" w:rsidRPr="006D28DA">
        <w:rPr>
          <w:bCs w:val="0"/>
          <w:sz w:val="24"/>
          <w:szCs w:val="24"/>
        </w:rPr>
        <w:t>а</w:t>
      </w:r>
      <w:r w:rsidRPr="006D28DA">
        <w:rPr>
          <w:bCs w:val="0"/>
          <w:sz w:val="24"/>
          <w:szCs w:val="24"/>
        </w:rPr>
        <w:t>, указанн</w:t>
      </w:r>
      <w:r w:rsidR="00246B57" w:rsidRPr="006D28DA">
        <w:rPr>
          <w:bCs w:val="0"/>
          <w:sz w:val="24"/>
          <w:szCs w:val="24"/>
        </w:rPr>
        <w:t xml:space="preserve">ого в п. </w:t>
      </w:r>
      <w:r w:rsidR="007D0323">
        <w:fldChar w:fldCharType="begin"/>
      </w:r>
      <w:r w:rsidR="007D0323">
        <w:instrText xml:space="preserve"> REF _Ref306017842 \r \h  \* MERGEFORMAT </w:instrText>
      </w:r>
      <w:r w:rsidR="007D0323">
        <w:fldChar w:fldCharType="separate"/>
      </w:r>
      <w:r w:rsidR="00C27C71" w:rsidRPr="00C27C71">
        <w:rPr>
          <w:bCs w:val="0"/>
          <w:sz w:val="24"/>
          <w:szCs w:val="24"/>
        </w:rPr>
        <w:t>3.4.2.4</w:t>
      </w:r>
      <w:r w:rsidR="007D0323">
        <w:fldChar w:fldCharType="end"/>
      </w:r>
      <w:r w:rsidRPr="006D28DA">
        <w:rPr>
          <w:bCs w:val="0"/>
          <w:sz w:val="24"/>
          <w:szCs w:val="24"/>
        </w:rPr>
        <w:t>.</w:t>
      </w:r>
      <w:r w:rsidR="00246B57" w:rsidRPr="006D28DA">
        <w:rPr>
          <w:bCs w:val="0"/>
          <w:sz w:val="24"/>
          <w:szCs w:val="24"/>
        </w:rPr>
        <w:t xml:space="preserve"> </w:t>
      </w:r>
      <w:r w:rsidR="00246B57" w:rsidRPr="006D28DA">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Организатор выдает расписку о получении Заявки лицу, доставившему конверт, с указанием времени получения.</w:t>
      </w:r>
    </w:p>
    <w:p w:rsidR="00717F60" w:rsidRPr="006D28DA" w:rsidRDefault="00717F60" w:rsidP="00E71A48">
      <w:pPr>
        <w:pStyle w:val="2"/>
        <w:tabs>
          <w:tab w:val="clear" w:pos="1700"/>
          <w:tab w:val="left" w:pos="709"/>
        </w:tabs>
        <w:spacing w:line="264" w:lineRule="auto"/>
      </w:pPr>
      <w:bookmarkStart w:id="416" w:name="_Ref440881267"/>
      <w:bookmarkStart w:id="417" w:name="_Toc441130477"/>
      <w:r w:rsidRPr="006D28DA">
        <w:t xml:space="preserve">Изменение и отзыв </w:t>
      </w:r>
      <w:r w:rsidR="004B5EB3" w:rsidRPr="006D28DA">
        <w:t>Заявк</w:t>
      </w:r>
      <w:r w:rsidRPr="006D28DA">
        <w:t>и</w:t>
      </w:r>
      <w:bookmarkEnd w:id="412"/>
      <w:bookmarkEnd w:id="416"/>
      <w:bookmarkEnd w:id="417"/>
    </w:p>
    <w:p w:rsidR="00C27C71" w:rsidRPr="00C12384" w:rsidRDefault="00C27C71" w:rsidP="00C27C71">
      <w:pPr>
        <w:widowControl w:val="0"/>
        <w:numPr>
          <w:ilvl w:val="2"/>
          <w:numId w:val="29"/>
        </w:numPr>
        <w:autoSpaceDE w:val="0"/>
        <w:spacing w:after="100" w:line="264" w:lineRule="auto"/>
        <w:ind w:left="0" w:firstLine="567"/>
        <w:rPr>
          <w:bCs w:val="0"/>
          <w:sz w:val="24"/>
          <w:szCs w:val="24"/>
        </w:rPr>
      </w:pPr>
      <w:bookmarkStart w:id="418" w:name="_Ref305973250"/>
      <w:bookmarkStart w:id="419" w:name="_Toc441130478"/>
      <w:r w:rsidRPr="00796A96">
        <w:rPr>
          <w:sz w:val="24"/>
          <w:szCs w:val="24"/>
        </w:rPr>
        <w:t>До окончания срока подачи Заявок</w:t>
      </w:r>
      <w:r>
        <w:rPr>
          <w:sz w:val="24"/>
          <w:szCs w:val="24"/>
        </w:rPr>
        <w:t xml:space="preserve"> </w:t>
      </w:r>
      <w:r w:rsidRPr="00597F9C">
        <w:rPr>
          <w:iCs/>
          <w:sz w:val="24"/>
          <w:szCs w:val="24"/>
        </w:rPr>
        <w:t xml:space="preserve">(п. </w:t>
      </w:r>
      <w:r>
        <w:fldChar w:fldCharType="begin"/>
      </w:r>
      <w:r>
        <w:rPr>
          <w:sz w:val="24"/>
          <w:szCs w:val="24"/>
        </w:rPr>
        <w:instrText xml:space="preserve"> REF _Ref306017842 \r \h </w:instrText>
      </w:r>
      <w:r>
        <w:fldChar w:fldCharType="separate"/>
      </w:r>
      <w:r>
        <w:rPr>
          <w:sz w:val="24"/>
          <w:szCs w:val="24"/>
        </w:rPr>
        <w:t>3.4.2.4</w:t>
      </w:r>
      <w:r>
        <w:fldChar w:fldCharType="end"/>
      </w:r>
      <w:r w:rsidRPr="00597F9C">
        <w:rPr>
          <w:iCs/>
          <w:sz w:val="24"/>
          <w:szCs w:val="24"/>
        </w:rPr>
        <w:t>)</w:t>
      </w:r>
      <w:r w:rsidRPr="00796A96">
        <w:rPr>
          <w:sz w:val="24"/>
          <w:szCs w:val="24"/>
        </w:rPr>
        <w:t xml:space="preserve"> Участник вправе изменить или отозвать поданную </w:t>
      </w:r>
      <w:r>
        <w:rPr>
          <w:sz w:val="24"/>
          <w:szCs w:val="24"/>
        </w:rPr>
        <w:t>Заявку, после окончания срока подачи заявок Участник может только отозвать свою поданную Заявку</w:t>
      </w:r>
      <w:r w:rsidRPr="00C12384">
        <w:rPr>
          <w:bCs w:val="0"/>
          <w:sz w:val="24"/>
          <w:szCs w:val="24"/>
        </w:rPr>
        <w:t>.</w:t>
      </w:r>
    </w:p>
    <w:p w:rsidR="00C27C71" w:rsidRPr="00C12384" w:rsidRDefault="00C27C71" w:rsidP="00C27C71">
      <w:pPr>
        <w:widowControl w:val="0"/>
        <w:numPr>
          <w:ilvl w:val="2"/>
          <w:numId w:val="29"/>
        </w:numPr>
        <w:autoSpaceDE w:val="0"/>
        <w:spacing w:line="264" w:lineRule="auto"/>
        <w:ind w:left="0" w:firstLine="567"/>
        <w:rPr>
          <w:bCs w:val="0"/>
          <w:sz w:val="24"/>
          <w:szCs w:val="24"/>
        </w:rPr>
      </w:pPr>
      <w:bookmarkStart w:id="420" w:name="_Ref115078477"/>
      <w:r w:rsidRPr="00C12384">
        <w:rPr>
          <w:bCs w:val="0"/>
          <w:sz w:val="24"/>
          <w:szCs w:val="24"/>
        </w:rPr>
        <w:t>В случае изменения Заявки Участники готовят следующие документы в письменной форме:</w:t>
      </w:r>
      <w:bookmarkEnd w:id="420"/>
    </w:p>
    <w:p w:rsidR="00C27C71" w:rsidRPr="00C12384" w:rsidRDefault="00C27C71" w:rsidP="00C27C71">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7D0323">
        <w:fldChar w:fldCharType="begin"/>
      </w:r>
      <w:r w:rsidR="007D0323">
        <w:instrText xml:space="preserve"> REF _Ref55279015 \r \h  \* MERGEFORMAT </w:instrText>
      </w:r>
      <w:r w:rsidR="007D0323">
        <w:fldChar w:fldCharType="separate"/>
      </w:r>
      <w:r w:rsidRPr="00C27C71">
        <w:rPr>
          <w:bCs w:val="0"/>
          <w:sz w:val="24"/>
          <w:szCs w:val="24"/>
        </w:rPr>
        <w:t>3.3.1.6</w:t>
      </w:r>
      <w:r w:rsidR="007D0323">
        <w:fldChar w:fldCharType="end"/>
      </w:r>
      <w:r w:rsidRPr="00C12384">
        <w:rPr>
          <w:bCs w:val="0"/>
          <w:sz w:val="24"/>
          <w:szCs w:val="24"/>
        </w:rPr>
        <w:t xml:space="preserve">, </w:t>
      </w:r>
      <w:r w:rsidR="007D0323">
        <w:fldChar w:fldCharType="begin"/>
      </w:r>
      <w:r w:rsidR="007D0323">
        <w:instrText xml:space="preserve"> REF _Ref195087786 \r \h  \* MERGEFORMAT </w:instrText>
      </w:r>
      <w:r w:rsidR="007D0323">
        <w:fldChar w:fldCharType="separate"/>
      </w:r>
      <w:r w:rsidRPr="00C27C71">
        <w:rPr>
          <w:bCs w:val="0"/>
          <w:sz w:val="24"/>
          <w:szCs w:val="24"/>
        </w:rPr>
        <w:t>3.3.1.7</w:t>
      </w:r>
      <w:r w:rsidR="007D0323">
        <w:fldChar w:fldCharType="end"/>
      </w:r>
      <w:r w:rsidRPr="00C12384">
        <w:rPr>
          <w:bCs w:val="0"/>
          <w:sz w:val="24"/>
          <w:szCs w:val="24"/>
        </w:rPr>
        <w:t>;</w:t>
      </w:r>
    </w:p>
    <w:p w:rsidR="00C27C71" w:rsidRPr="00C12384" w:rsidRDefault="00C27C71" w:rsidP="00C27C71">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перечень изменений в Заявку с указанием документов первоначальной Заявки, которых данные изменения касаются;</w:t>
      </w:r>
    </w:p>
    <w:p w:rsidR="00C27C71" w:rsidRPr="00C12384" w:rsidRDefault="00C27C71" w:rsidP="00C27C71">
      <w:pPr>
        <w:widowControl w:val="0"/>
        <w:numPr>
          <w:ilvl w:val="0"/>
          <w:numId w:val="8"/>
        </w:numPr>
        <w:tabs>
          <w:tab w:val="left" w:pos="426"/>
        </w:tabs>
        <w:autoSpaceDE w:val="0"/>
        <w:spacing w:after="100" w:line="264" w:lineRule="auto"/>
        <w:ind w:left="0" w:firstLine="425"/>
        <w:rPr>
          <w:bCs w:val="0"/>
          <w:sz w:val="24"/>
          <w:szCs w:val="24"/>
        </w:rPr>
      </w:pPr>
      <w:r w:rsidRPr="00C12384">
        <w:rPr>
          <w:bCs w:val="0"/>
          <w:sz w:val="24"/>
          <w:szCs w:val="24"/>
        </w:rPr>
        <w:t>новые версии документов, которые изменяются.</w:t>
      </w:r>
    </w:p>
    <w:p w:rsidR="00C27C71" w:rsidRPr="001D2F34" w:rsidRDefault="00C27C71" w:rsidP="00C27C71">
      <w:pPr>
        <w:widowControl w:val="0"/>
        <w:numPr>
          <w:ilvl w:val="2"/>
          <w:numId w:val="29"/>
        </w:numPr>
        <w:autoSpaceDE w:val="0"/>
        <w:spacing w:after="100" w:line="264" w:lineRule="auto"/>
        <w:ind w:left="0" w:firstLine="567"/>
        <w:rPr>
          <w:bCs w:val="0"/>
          <w:sz w:val="24"/>
          <w:szCs w:val="24"/>
        </w:rPr>
      </w:pPr>
      <w:r w:rsidRPr="001D2F34">
        <w:rPr>
          <w:sz w:val="24"/>
          <w:szCs w:val="24"/>
        </w:rPr>
        <w:lastRenderedPageBreak/>
        <w:t xml:space="preserve">В случае отзыва Заявки Участники готовят обращение к Организатору на бланке Участника, </w:t>
      </w:r>
      <w:r w:rsidRPr="001D2F34">
        <w:rPr>
          <w:bCs w:val="0"/>
          <w:sz w:val="24"/>
          <w:szCs w:val="24"/>
        </w:rPr>
        <w:t>подписанное</w:t>
      </w:r>
      <w:r w:rsidRPr="001D2F34">
        <w:rPr>
          <w:sz w:val="24"/>
          <w:szCs w:val="24"/>
        </w:rPr>
        <w:t xml:space="preserve"> и скрепленное печатью в порядке, указанном в пунктах </w:t>
      </w:r>
      <w:r w:rsidR="007D0323">
        <w:fldChar w:fldCharType="begin"/>
      </w:r>
      <w:r w:rsidR="007D0323">
        <w:instrText xml:space="preserve"> REF _Ref55279015 \r \h  \* MERGEFORMAT </w:instrText>
      </w:r>
      <w:r w:rsidR="007D0323">
        <w:fldChar w:fldCharType="separate"/>
      </w:r>
      <w:r>
        <w:rPr>
          <w:sz w:val="24"/>
          <w:szCs w:val="24"/>
        </w:rPr>
        <w:t>3.3.1.6</w:t>
      </w:r>
      <w:r w:rsidR="007D0323">
        <w:fldChar w:fldCharType="end"/>
      </w:r>
      <w:r w:rsidRPr="001D2F34">
        <w:rPr>
          <w:sz w:val="24"/>
          <w:szCs w:val="24"/>
        </w:rPr>
        <w:t xml:space="preserve">, </w:t>
      </w:r>
      <w:r w:rsidR="007D0323">
        <w:fldChar w:fldCharType="begin"/>
      </w:r>
      <w:r w:rsidR="007D0323">
        <w:instrText xml:space="preserve"> REF _Ref195087786 \r \h  \* MERGEFORMAT </w:instrText>
      </w:r>
      <w:r w:rsidR="007D0323">
        <w:fldChar w:fldCharType="separate"/>
      </w:r>
      <w:r>
        <w:rPr>
          <w:sz w:val="24"/>
          <w:szCs w:val="24"/>
        </w:rPr>
        <w:t>3.3.1.7</w:t>
      </w:r>
      <w:r w:rsidR="007D0323">
        <w:fldChar w:fldCharType="end"/>
      </w:r>
      <w:r>
        <w:rPr>
          <w:sz w:val="24"/>
          <w:szCs w:val="24"/>
        </w:rPr>
        <w:t>,</w:t>
      </w:r>
      <w:r w:rsidRPr="001D2F34">
        <w:rPr>
          <w:sz w:val="24"/>
          <w:szCs w:val="24"/>
        </w:rPr>
        <w:t xml:space="preserve"> в письменной форме</w:t>
      </w:r>
      <w:r>
        <w:rPr>
          <w:bCs w:val="0"/>
          <w:sz w:val="24"/>
          <w:szCs w:val="24"/>
        </w:rPr>
        <w:t>.</w:t>
      </w:r>
    </w:p>
    <w:p w:rsidR="00C27C71" w:rsidRDefault="00C27C71" w:rsidP="00C27C71">
      <w:pPr>
        <w:widowControl w:val="0"/>
        <w:numPr>
          <w:ilvl w:val="2"/>
          <w:numId w:val="29"/>
        </w:numPr>
        <w:autoSpaceDE w:val="0"/>
        <w:spacing w:line="264" w:lineRule="auto"/>
        <w:ind w:left="0" w:firstLine="567"/>
        <w:rPr>
          <w:bCs w:val="0"/>
          <w:sz w:val="24"/>
          <w:szCs w:val="24"/>
        </w:rPr>
      </w:pPr>
      <w:r w:rsidRPr="00C12384">
        <w:rPr>
          <w:bCs w:val="0"/>
          <w:sz w:val="24"/>
          <w:szCs w:val="24"/>
        </w:rPr>
        <w:t>Если Организатор не получит сведения</w:t>
      </w:r>
      <w:r>
        <w:rPr>
          <w:bCs w:val="0"/>
          <w:sz w:val="24"/>
          <w:szCs w:val="24"/>
        </w:rPr>
        <w:t>:</w:t>
      </w:r>
    </w:p>
    <w:p w:rsidR="00C27C71" w:rsidRPr="00321ACD" w:rsidRDefault="00C27C71" w:rsidP="00C27C71">
      <w:pPr>
        <w:widowControl w:val="0"/>
        <w:numPr>
          <w:ilvl w:val="0"/>
          <w:numId w:val="8"/>
        </w:numPr>
        <w:tabs>
          <w:tab w:val="left" w:pos="426"/>
        </w:tabs>
        <w:autoSpaceDE w:val="0"/>
        <w:spacing w:line="264" w:lineRule="auto"/>
        <w:ind w:left="0" w:firstLine="426"/>
        <w:rPr>
          <w:sz w:val="24"/>
          <w:szCs w:val="24"/>
        </w:rPr>
      </w:pPr>
      <w:r w:rsidRPr="00796A96">
        <w:rPr>
          <w:sz w:val="24"/>
          <w:szCs w:val="24"/>
        </w:rPr>
        <w:t xml:space="preserve">об </w:t>
      </w:r>
      <w:r w:rsidRPr="001D2F34">
        <w:rPr>
          <w:bCs w:val="0"/>
          <w:sz w:val="24"/>
          <w:szCs w:val="24"/>
        </w:rPr>
        <w:t>изменениях</w:t>
      </w:r>
      <w:r w:rsidRPr="00796A96">
        <w:rPr>
          <w:sz w:val="24"/>
          <w:szCs w:val="24"/>
        </w:rPr>
        <w:t xml:space="preserve"> или </w:t>
      </w:r>
      <w:r w:rsidRPr="001D2F34">
        <w:rPr>
          <w:bCs w:val="0"/>
          <w:sz w:val="24"/>
          <w:szCs w:val="24"/>
        </w:rPr>
        <w:t>отзыве</w:t>
      </w:r>
      <w:r w:rsidRPr="00796A96">
        <w:rPr>
          <w:sz w:val="24"/>
          <w:szCs w:val="24"/>
        </w:rPr>
        <w:t xml:space="preserve"> </w:t>
      </w:r>
      <w:r w:rsidRPr="006D28DA">
        <w:rPr>
          <w:sz w:val="24"/>
          <w:szCs w:val="24"/>
        </w:rPr>
        <w:t>Заявки в письменной (бумажной) форме в срок</w:t>
      </w:r>
      <w:r>
        <w:rPr>
          <w:sz w:val="24"/>
          <w:szCs w:val="24"/>
        </w:rPr>
        <w:t xml:space="preserve">, указанный в п. </w:t>
      </w:r>
      <w:r>
        <w:fldChar w:fldCharType="begin"/>
      </w:r>
      <w:r>
        <w:rPr>
          <w:sz w:val="24"/>
          <w:szCs w:val="24"/>
        </w:rPr>
        <w:instrText xml:space="preserve"> REF _Ref306017842 \r \h </w:instrText>
      </w:r>
      <w:r>
        <w:fldChar w:fldCharType="separate"/>
      </w:r>
      <w:r>
        <w:rPr>
          <w:sz w:val="24"/>
          <w:szCs w:val="24"/>
        </w:rPr>
        <w:t>3.4.2.4</w:t>
      </w:r>
      <w:r>
        <w:fldChar w:fldCharType="end"/>
      </w:r>
      <w:r>
        <w:t xml:space="preserve">, </w:t>
      </w:r>
      <w:r w:rsidRPr="00796A96">
        <w:rPr>
          <w:sz w:val="24"/>
          <w:szCs w:val="24"/>
        </w:rPr>
        <w:t>то</w:t>
      </w:r>
      <w:r>
        <w:rPr>
          <w:sz w:val="24"/>
          <w:szCs w:val="24"/>
        </w:rPr>
        <w:t> данные изменения или отзыв буду</w:t>
      </w:r>
      <w:r w:rsidRPr="00796A96">
        <w:rPr>
          <w:sz w:val="24"/>
          <w:szCs w:val="24"/>
        </w:rPr>
        <w:t>т считаться неполученным</w:t>
      </w:r>
      <w:r>
        <w:rPr>
          <w:sz w:val="24"/>
          <w:szCs w:val="24"/>
        </w:rPr>
        <w:t>и вовремя и не буду</w:t>
      </w:r>
      <w:r w:rsidRPr="00796A96">
        <w:rPr>
          <w:sz w:val="24"/>
          <w:szCs w:val="24"/>
        </w:rPr>
        <w:t>т учитываться</w:t>
      </w:r>
      <w:r>
        <w:rPr>
          <w:sz w:val="24"/>
          <w:szCs w:val="24"/>
        </w:rPr>
        <w:t>;</w:t>
      </w:r>
    </w:p>
    <w:p w:rsidR="00C27C71" w:rsidRPr="00C12384" w:rsidRDefault="00C27C71" w:rsidP="00C27C71">
      <w:pPr>
        <w:widowControl w:val="0"/>
        <w:numPr>
          <w:ilvl w:val="0"/>
          <w:numId w:val="8"/>
        </w:numPr>
        <w:tabs>
          <w:tab w:val="left" w:pos="426"/>
        </w:tabs>
        <w:autoSpaceDE w:val="0"/>
        <w:spacing w:line="264" w:lineRule="auto"/>
        <w:ind w:left="0" w:firstLine="426"/>
        <w:rPr>
          <w:bCs w:val="0"/>
          <w:sz w:val="24"/>
          <w:szCs w:val="24"/>
        </w:rPr>
      </w:pPr>
      <w:r>
        <w:rPr>
          <w:sz w:val="24"/>
          <w:szCs w:val="24"/>
        </w:rPr>
        <w:t xml:space="preserve">об </w:t>
      </w:r>
      <w:r w:rsidRPr="00796A96">
        <w:rPr>
          <w:sz w:val="24"/>
          <w:szCs w:val="24"/>
        </w:rPr>
        <w:t xml:space="preserve">отзыве </w:t>
      </w:r>
      <w:r w:rsidRPr="006D28DA">
        <w:rPr>
          <w:sz w:val="24"/>
          <w:szCs w:val="24"/>
        </w:rPr>
        <w:t xml:space="preserve">Заявки в письменной (бумажной) форме </w:t>
      </w:r>
      <w:r>
        <w:rPr>
          <w:sz w:val="24"/>
          <w:szCs w:val="24"/>
        </w:rPr>
        <w:t xml:space="preserve">после окончания </w:t>
      </w:r>
      <w:r w:rsidRPr="006D28DA">
        <w:rPr>
          <w:sz w:val="24"/>
          <w:szCs w:val="24"/>
        </w:rPr>
        <w:t>срок</w:t>
      </w:r>
      <w:r>
        <w:rPr>
          <w:sz w:val="24"/>
          <w:szCs w:val="24"/>
        </w:rPr>
        <w:t xml:space="preserve">а, указанного в п. </w:t>
      </w:r>
      <w:r>
        <w:fldChar w:fldCharType="begin"/>
      </w:r>
      <w:r>
        <w:rPr>
          <w:sz w:val="24"/>
          <w:szCs w:val="24"/>
        </w:rPr>
        <w:instrText xml:space="preserve"> REF _Ref306017842 \r \h </w:instrText>
      </w:r>
      <w:r>
        <w:fldChar w:fldCharType="separate"/>
      </w:r>
      <w:r>
        <w:rPr>
          <w:sz w:val="24"/>
          <w:szCs w:val="24"/>
        </w:rPr>
        <w:t>3.4.2.4</w:t>
      </w:r>
      <w:r>
        <w:fldChar w:fldCharType="end"/>
      </w:r>
      <w:r>
        <w:t xml:space="preserve">, </w:t>
      </w:r>
      <w:r w:rsidRPr="00796A96">
        <w:rPr>
          <w:sz w:val="24"/>
          <w:szCs w:val="24"/>
        </w:rPr>
        <w:t>то  отзыв будет считаться неполученным и не будет учитываться</w:t>
      </w:r>
      <w:r>
        <w:rPr>
          <w:sz w:val="24"/>
          <w:szCs w:val="24"/>
        </w:rPr>
        <w:t xml:space="preserve"> при подведении итогов </w:t>
      </w:r>
      <w:r w:rsidRPr="001D2F34">
        <w:rPr>
          <w:bCs w:val="0"/>
          <w:sz w:val="24"/>
          <w:szCs w:val="24"/>
        </w:rPr>
        <w:t>закупочной</w:t>
      </w:r>
      <w:r>
        <w:rPr>
          <w:sz w:val="24"/>
          <w:szCs w:val="24"/>
        </w:rPr>
        <w:t xml:space="preserve"> процедуры</w:t>
      </w:r>
      <w:r w:rsidRPr="00C12384">
        <w:rPr>
          <w:bCs w:val="0"/>
          <w:sz w:val="24"/>
          <w:szCs w:val="24"/>
        </w:rPr>
        <w:t>.</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18"/>
      <w:bookmarkEnd w:id="419"/>
      <w:r w:rsidRPr="00E71A48">
        <w:t xml:space="preserve"> </w:t>
      </w:r>
    </w:p>
    <w:p w:rsidR="00717F60" w:rsidRPr="00E71A48" w:rsidRDefault="00717F60" w:rsidP="00E71A48">
      <w:pPr>
        <w:pStyle w:val="3"/>
        <w:spacing w:line="264" w:lineRule="auto"/>
        <w:rPr>
          <w:szCs w:val="24"/>
        </w:rPr>
      </w:pPr>
      <w:bookmarkStart w:id="421" w:name="_Toc439323711"/>
      <w:bookmarkStart w:id="422" w:name="_Toc440361345"/>
      <w:bookmarkStart w:id="423" w:name="_Toc440376100"/>
      <w:bookmarkStart w:id="424" w:name="_Toc440376227"/>
      <w:bookmarkStart w:id="425" w:name="_Toc440382492"/>
      <w:bookmarkStart w:id="426" w:name="_Toc440447162"/>
      <w:bookmarkStart w:id="427" w:name="_Toc440631704"/>
      <w:bookmarkStart w:id="428" w:name="_Toc440877361"/>
      <w:bookmarkStart w:id="429" w:name="_Toc441130479"/>
      <w:r w:rsidRPr="00E71A48">
        <w:rPr>
          <w:szCs w:val="24"/>
        </w:rPr>
        <w:t>Общие положения</w:t>
      </w:r>
      <w:bookmarkEnd w:id="421"/>
      <w:bookmarkEnd w:id="422"/>
      <w:bookmarkEnd w:id="423"/>
      <w:bookmarkEnd w:id="424"/>
      <w:bookmarkEnd w:id="425"/>
      <w:bookmarkEnd w:id="426"/>
      <w:bookmarkEnd w:id="427"/>
      <w:bookmarkEnd w:id="428"/>
      <w:bookmarkEnd w:id="429"/>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7D0323">
        <w:fldChar w:fldCharType="begin"/>
      </w:r>
      <w:r w:rsidR="007D0323">
        <w:instrText xml:space="preserve"> REF _Ref93089454 \n \h  \* MERGEFORMAT </w:instrText>
      </w:r>
      <w:r w:rsidR="007D0323">
        <w:fldChar w:fldCharType="separate"/>
      </w:r>
      <w:r w:rsidR="00C27C71" w:rsidRPr="00C27C71">
        <w:rPr>
          <w:bCs w:val="0"/>
          <w:sz w:val="24"/>
          <w:szCs w:val="24"/>
        </w:rPr>
        <w:t>3.6.2</w:t>
      </w:r>
      <w:r w:rsidR="007D0323">
        <w:fldChar w:fldCharType="end"/>
      </w:r>
      <w:r w:rsidRPr="00E71A48">
        <w:rPr>
          <w:bCs w:val="0"/>
          <w:sz w:val="24"/>
          <w:szCs w:val="24"/>
        </w:rPr>
        <w:t xml:space="preserve">), проведение (при необходимости) переговоров (пункт </w:t>
      </w:r>
      <w:r w:rsidR="007D0323">
        <w:fldChar w:fldCharType="begin"/>
      </w:r>
      <w:r w:rsidR="007D0323">
        <w:instrText xml:space="preserve"> REF _Ref303670674 \n \h  \* MERGEFORMAT </w:instrText>
      </w:r>
      <w:r w:rsidR="007D0323">
        <w:fldChar w:fldCharType="separate"/>
      </w:r>
      <w:r w:rsidR="00C27C71" w:rsidRPr="00C27C71">
        <w:rPr>
          <w:bCs w:val="0"/>
          <w:sz w:val="24"/>
          <w:szCs w:val="24"/>
        </w:rPr>
        <w:t>3.6.3</w:t>
      </w:r>
      <w:r w:rsidR="007D0323">
        <w:fldChar w:fldCharType="end"/>
      </w:r>
      <w:r w:rsidRPr="00E71A48">
        <w:rPr>
          <w:bCs w:val="0"/>
          <w:sz w:val="24"/>
          <w:szCs w:val="24"/>
        </w:rPr>
        <w:t>) и оценочную стадию (пункт</w:t>
      </w:r>
      <w:r w:rsidR="007F3FB7" w:rsidRPr="00E71A48">
        <w:rPr>
          <w:bCs w:val="0"/>
          <w:sz w:val="24"/>
          <w:szCs w:val="24"/>
        </w:rPr>
        <w:t xml:space="preserve"> </w:t>
      </w:r>
      <w:r w:rsidR="007D0323">
        <w:fldChar w:fldCharType="begin"/>
      </w:r>
      <w:r w:rsidR="007D0323">
        <w:instrText xml:space="preserve"> REF _Ref306138385 \r \h  \* MERGEFORMAT </w:instrText>
      </w:r>
      <w:r w:rsidR="007D0323">
        <w:fldChar w:fldCharType="separate"/>
      </w:r>
      <w:r w:rsidR="00C27C71" w:rsidRPr="00C27C71">
        <w:rPr>
          <w:bCs w:val="0"/>
          <w:sz w:val="24"/>
          <w:szCs w:val="24"/>
        </w:rPr>
        <w:t>3.6.4</w:t>
      </w:r>
      <w:r w:rsidR="007D0323">
        <w:fldChar w:fldCharType="end"/>
      </w:r>
      <w:r w:rsidRPr="00E71A48">
        <w:rPr>
          <w:bCs w:val="0"/>
          <w:sz w:val="24"/>
          <w:szCs w:val="24"/>
        </w:rPr>
        <w:t>).</w:t>
      </w:r>
    </w:p>
    <w:p w:rsidR="00717F60" w:rsidRPr="00E71A48" w:rsidRDefault="00717F60" w:rsidP="00E71A48">
      <w:pPr>
        <w:pStyle w:val="3"/>
        <w:spacing w:line="264" w:lineRule="auto"/>
        <w:rPr>
          <w:szCs w:val="24"/>
        </w:rPr>
      </w:pPr>
      <w:bookmarkStart w:id="430" w:name="_Ref93089454"/>
      <w:bookmarkStart w:id="431" w:name="_Toc439323712"/>
      <w:bookmarkStart w:id="432" w:name="_Toc440361346"/>
      <w:bookmarkStart w:id="433" w:name="_Toc440376101"/>
      <w:bookmarkStart w:id="434" w:name="_Toc440376228"/>
      <w:bookmarkStart w:id="435" w:name="_Toc440382493"/>
      <w:bookmarkStart w:id="436" w:name="_Toc440447163"/>
      <w:bookmarkStart w:id="437" w:name="_Toc440631705"/>
      <w:bookmarkStart w:id="438" w:name="_Toc440877362"/>
      <w:bookmarkStart w:id="439" w:name="_Toc441130480"/>
      <w:r w:rsidRPr="00E71A48">
        <w:rPr>
          <w:szCs w:val="24"/>
        </w:rPr>
        <w:t>Отборочная стадия</w:t>
      </w:r>
      <w:bookmarkEnd w:id="430"/>
      <w:bookmarkEnd w:id="431"/>
      <w:bookmarkEnd w:id="432"/>
      <w:bookmarkEnd w:id="433"/>
      <w:bookmarkEnd w:id="434"/>
      <w:bookmarkEnd w:id="435"/>
      <w:bookmarkEnd w:id="436"/>
      <w:bookmarkEnd w:id="437"/>
      <w:bookmarkEnd w:id="438"/>
      <w:bookmarkEnd w:id="439"/>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83D4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lastRenderedPageBreak/>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6D28DA">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1"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40"/>
      <w:bookmarkEnd w:id="441"/>
    </w:p>
    <w:p w:rsidR="007D0323" w:rsidRPr="007D0323" w:rsidRDefault="007D0323" w:rsidP="007D0323">
      <w:pPr>
        <w:pStyle w:val="affffff0"/>
        <w:widowControl w:val="0"/>
        <w:numPr>
          <w:ilvl w:val="0"/>
          <w:numId w:val="95"/>
        </w:numPr>
        <w:tabs>
          <w:tab w:val="left" w:pos="426"/>
        </w:tabs>
        <w:autoSpaceDE w:val="0"/>
        <w:spacing w:line="264" w:lineRule="auto"/>
        <w:rPr>
          <w:sz w:val="24"/>
          <w:szCs w:val="24"/>
        </w:rPr>
      </w:pPr>
      <w:r w:rsidRPr="007D0323">
        <w:rPr>
          <w:sz w:val="24"/>
          <w:szCs w:val="24"/>
        </w:rPr>
        <w:t>поданы с нарушением порядка подачи Заявок, установленного в настоящей Документации;</w:t>
      </w:r>
    </w:p>
    <w:p w:rsidR="007D0323" w:rsidRPr="007D0323" w:rsidRDefault="007D0323" w:rsidP="007D0323">
      <w:pPr>
        <w:pStyle w:val="affffff0"/>
        <w:widowControl w:val="0"/>
        <w:numPr>
          <w:ilvl w:val="0"/>
          <w:numId w:val="95"/>
        </w:numPr>
        <w:tabs>
          <w:tab w:val="left" w:pos="426"/>
        </w:tabs>
        <w:autoSpaceDE w:val="0"/>
        <w:spacing w:line="264" w:lineRule="auto"/>
        <w:rPr>
          <w:sz w:val="24"/>
          <w:szCs w:val="24"/>
        </w:rPr>
      </w:pPr>
      <w:r w:rsidRPr="007D0323">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_Ref444181682 \r \h </w:instrText>
      </w:r>
      <w:r>
        <w:rPr>
          <w:sz w:val="24"/>
          <w:szCs w:val="24"/>
        </w:rPr>
      </w:r>
      <w:r>
        <w:rPr>
          <w:sz w:val="24"/>
          <w:szCs w:val="24"/>
        </w:rPr>
        <w:fldChar w:fldCharType="separate"/>
      </w:r>
      <w:r>
        <w:rPr>
          <w:sz w:val="24"/>
          <w:szCs w:val="24"/>
        </w:rPr>
        <w:t>5.12</w:t>
      </w:r>
      <w:r>
        <w:rPr>
          <w:sz w:val="24"/>
          <w:szCs w:val="24"/>
        </w:rPr>
        <w:fldChar w:fldCharType="end"/>
      </w:r>
      <w:r w:rsidRPr="007D0323">
        <w:rPr>
          <w:sz w:val="24"/>
          <w:szCs w:val="24"/>
        </w:rPr>
        <w:t xml:space="preserve">); </w:t>
      </w:r>
    </w:p>
    <w:p w:rsidR="007D0323" w:rsidRPr="007D0323" w:rsidRDefault="007D0323" w:rsidP="007D0323">
      <w:pPr>
        <w:pStyle w:val="affffff0"/>
        <w:widowControl w:val="0"/>
        <w:numPr>
          <w:ilvl w:val="0"/>
          <w:numId w:val="95"/>
        </w:numPr>
        <w:tabs>
          <w:tab w:val="left" w:pos="426"/>
        </w:tabs>
        <w:autoSpaceDE w:val="0"/>
        <w:spacing w:line="264" w:lineRule="auto"/>
        <w:rPr>
          <w:sz w:val="24"/>
          <w:szCs w:val="24"/>
        </w:rPr>
      </w:pPr>
      <w:r w:rsidRPr="007D0323">
        <w:rPr>
          <w:sz w:val="24"/>
          <w:szCs w:val="24"/>
        </w:rPr>
        <w:t xml:space="preserve">поданы Участниками, не представившими финансовое обеспечение исполнения обязательств Участника в соответствии с п. </w:t>
      </w:r>
      <w:r>
        <w:fldChar w:fldCharType="begin"/>
      </w:r>
      <w:r>
        <w:instrText xml:space="preserve"> REF _Ref306176386 \r \h  \* MERGEFORMAT </w:instrText>
      </w:r>
      <w:r>
        <w:fldChar w:fldCharType="separate"/>
      </w:r>
      <w:r w:rsidRPr="00C27C71">
        <w:rPr>
          <w:sz w:val="24"/>
          <w:szCs w:val="24"/>
        </w:rPr>
        <w:t>3.3.14</w:t>
      </w:r>
      <w:r>
        <w:fldChar w:fldCharType="end"/>
      </w:r>
      <w:r w:rsidRPr="007D0323">
        <w:rPr>
          <w:sz w:val="24"/>
          <w:szCs w:val="24"/>
        </w:rPr>
        <w:t>;</w:t>
      </w:r>
    </w:p>
    <w:p w:rsidR="007D0323" w:rsidRPr="007D0323" w:rsidRDefault="007D0323" w:rsidP="007D0323">
      <w:pPr>
        <w:pStyle w:val="affffff0"/>
        <w:widowControl w:val="0"/>
        <w:numPr>
          <w:ilvl w:val="0"/>
          <w:numId w:val="95"/>
        </w:numPr>
        <w:tabs>
          <w:tab w:val="left" w:pos="426"/>
        </w:tabs>
        <w:autoSpaceDE w:val="0"/>
        <w:spacing w:after="100" w:line="264" w:lineRule="auto"/>
        <w:rPr>
          <w:sz w:val="24"/>
          <w:szCs w:val="24"/>
        </w:rPr>
      </w:pPr>
      <w:r w:rsidRPr="007D0323">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7D0323" w:rsidRPr="007D0323" w:rsidRDefault="007D0323" w:rsidP="007D0323">
      <w:pPr>
        <w:pStyle w:val="affffff0"/>
        <w:widowControl w:val="0"/>
        <w:numPr>
          <w:ilvl w:val="0"/>
          <w:numId w:val="95"/>
        </w:numPr>
        <w:tabs>
          <w:tab w:val="left" w:pos="426"/>
        </w:tabs>
        <w:autoSpaceDE w:val="0"/>
        <w:spacing w:after="100" w:line="264" w:lineRule="auto"/>
        <w:rPr>
          <w:sz w:val="24"/>
          <w:szCs w:val="24"/>
        </w:rPr>
      </w:pPr>
      <w:r w:rsidRPr="007D0323">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A0F82" w:rsidRPr="007D0323" w:rsidRDefault="007D0323" w:rsidP="007D0323">
      <w:pPr>
        <w:pStyle w:val="affffff0"/>
        <w:widowControl w:val="0"/>
        <w:numPr>
          <w:ilvl w:val="0"/>
          <w:numId w:val="95"/>
        </w:numPr>
        <w:tabs>
          <w:tab w:val="left" w:pos="426"/>
        </w:tabs>
        <w:autoSpaceDE w:val="0"/>
        <w:spacing w:line="264" w:lineRule="auto"/>
        <w:rPr>
          <w:sz w:val="24"/>
          <w:szCs w:val="24"/>
        </w:rPr>
      </w:pPr>
      <w:r w:rsidRPr="007D0323">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7D0323">
        <w:fldChar w:fldCharType="begin"/>
      </w:r>
      <w:r w:rsidR="007D0323">
        <w:instrText xml:space="preserve"> REF _Ref306176386 \r \h  \* MERGEFORMAT </w:instrText>
      </w:r>
      <w:r w:rsidR="007D0323">
        <w:fldChar w:fldCharType="separate"/>
      </w:r>
      <w:r w:rsidR="00C27C71" w:rsidRPr="00C27C71">
        <w:rPr>
          <w:sz w:val="24"/>
          <w:szCs w:val="24"/>
        </w:rPr>
        <w:t>3.3.14</w:t>
      </w:r>
      <w:r w:rsidR="007D0323">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2" w:name="_Ref303670674"/>
      <w:bookmarkStart w:id="443" w:name="_Toc439323713"/>
      <w:bookmarkStart w:id="444" w:name="_Toc440361347"/>
      <w:bookmarkStart w:id="445" w:name="_Toc440376102"/>
      <w:bookmarkStart w:id="446" w:name="_Toc440376229"/>
      <w:bookmarkStart w:id="447" w:name="_Toc440382494"/>
      <w:bookmarkStart w:id="448" w:name="_Toc440447164"/>
      <w:bookmarkStart w:id="449" w:name="_Toc440631706"/>
      <w:bookmarkStart w:id="450" w:name="_Toc440877363"/>
      <w:bookmarkStart w:id="451" w:name="_Toc441130481"/>
      <w:r w:rsidRPr="00E71A48">
        <w:rPr>
          <w:szCs w:val="24"/>
        </w:rPr>
        <w:t>Проведение переговоров</w:t>
      </w:r>
      <w:bookmarkEnd w:id="442"/>
      <w:bookmarkEnd w:id="443"/>
      <w:bookmarkEnd w:id="444"/>
      <w:bookmarkEnd w:id="445"/>
      <w:bookmarkEnd w:id="446"/>
      <w:bookmarkEnd w:id="447"/>
      <w:bookmarkEnd w:id="448"/>
      <w:bookmarkEnd w:id="449"/>
      <w:bookmarkEnd w:id="450"/>
      <w:bookmarkEnd w:id="451"/>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lastRenderedPageBreak/>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2" w:name="_Ref306138385"/>
      <w:bookmarkStart w:id="453" w:name="_Toc439323714"/>
      <w:bookmarkStart w:id="454" w:name="_Toc440361348"/>
      <w:bookmarkStart w:id="455" w:name="_Toc440376103"/>
      <w:bookmarkStart w:id="456" w:name="_Toc440376230"/>
      <w:bookmarkStart w:id="457" w:name="_Toc440382495"/>
      <w:bookmarkStart w:id="458" w:name="_Toc440447165"/>
      <w:bookmarkStart w:id="459" w:name="_Toc440631707"/>
      <w:bookmarkStart w:id="460" w:name="_Toc440877364"/>
      <w:bookmarkStart w:id="461" w:name="_Toc441130482"/>
      <w:r w:rsidRPr="00E71A48">
        <w:rPr>
          <w:szCs w:val="24"/>
        </w:rPr>
        <w:t>Оценочная стадия</w:t>
      </w:r>
      <w:bookmarkEnd w:id="452"/>
      <w:bookmarkEnd w:id="453"/>
      <w:bookmarkEnd w:id="454"/>
      <w:bookmarkEnd w:id="455"/>
      <w:bookmarkEnd w:id="456"/>
      <w:bookmarkEnd w:id="457"/>
      <w:bookmarkEnd w:id="458"/>
      <w:bookmarkEnd w:id="459"/>
      <w:bookmarkEnd w:id="460"/>
      <w:bookmarkEnd w:id="461"/>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6D28DA" w:rsidRDefault="00F15392" w:rsidP="00E71A48">
      <w:pPr>
        <w:pStyle w:val="2"/>
        <w:spacing w:line="264" w:lineRule="auto"/>
      </w:pPr>
      <w:bookmarkStart w:id="462" w:name="_Ref303250967"/>
      <w:bookmarkStart w:id="463" w:name="_Toc305697378"/>
      <w:bookmarkStart w:id="464" w:name="_Toc441130483"/>
      <w:bookmarkStart w:id="465" w:name="_Toc255985696"/>
      <w:r w:rsidRPr="006D28DA">
        <w:t>Аукционная процедура понижени</w:t>
      </w:r>
      <w:r w:rsidR="00E60F8E" w:rsidRPr="006D28DA">
        <w:t>я</w:t>
      </w:r>
      <w:r w:rsidRPr="006D28DA">
        <w:t xml:space="preserve"> цены (переторжка)</w:t>
      </w:r>
      <w:bookmarkEnd w:id="462"/>
      <w:bookmarkEnd w:id="463"/>
      <w:bookmarkEnd w:id="464"/>
      <w:r w:rsidRPr="006D28DA">
        <w:t xml:space="preserve"> </w:t>
      </w:r>
    </w:p>
    <w:bookmarkEnd w:id="465"/>
    <w:p w:rsidR="006D28DA" w:rsidRPr="0023215C"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23215C">
        <w:rPr>
          <w:sz w:val="24"/>
          <w:szCs w:val="24"/>
          <w:lang w:eastAsia="ru-RU"/>
        </w:rPr>
        <w:t>Организатором запроса предложений предусмотрена возможность</w:t>
      </w:r>
      <w:r w:rsidRPr="0023215C">
        <w:rPr>
          <w:sz w:val="24"/>
          <w:szCs w:val="24"/>
        </w:rPr>
        <w:t xml:space="preserve"> </w:t>
      </w:r>
      <w:r w:rsidR="006D28DA" w:rsidRPr="0023215C">
        <w:rPr>
          <w:sz w:val="24"/>
          <w:szCs w:val="24"/>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23215C" w:rsidDel="009F10EB">
        <w:rPr>
          <w:sz w:val="24"/>
          <w:szCs w:val="24"/>
        </w:rPr>
        <w:t xml:space="preserve"> </w:t>
      </w:r>
      <w:r w:rsidR="006D28DA" w:rsidRPr="0023215C">
        <w:rPr>
          <w:sz w:val="24"/>
          <w:szCs w:val="24"/>
        </w:rPr>
        <w:t>без изменений.</w:t>
      </w:r>
    </w:p>
    <w:p w:rsidR="006D28DA" w:rsidRPr="0023215C" w:rsidRDefault="0023215C"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23215C">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6D28DA" w:rsidRPr="0023215C">
        <w:rPr>
          <w:sz w:val="24"/>
          <w:szCs w:val="24"/>
        </w:rPr>
        <w:t>.</w:t>
      </w:r>
    </w:p>
    <w:p w:rsidR="006D28DA" w:rsidRPr="0023215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23215C">
        <w:rPr>
          <w:sz w:val="24"/>
          <w:szCs w:val="24"/>
        </w:rPr>
        <w:t xml:space="preserve">На переторжку в обязательном порядке приглашаются все Участники, прошедшие отборочный этап.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23215C">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w:t>
      </w:r>
      <w:r w:rsidRPr="006D28DA">
        <w:rPr>
          <w:sz w:val="24"/>
          <w:szCs w:val="24"/>
        </w:rPr>
        <w:t xml:space="preserve"> критериям сообщаются, они должны быть сообщены всем Участникам, приглашенным на переторжку, одновременно в единой форме и объеме.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иметь очную, заочную либо очно-заочную (смешанную) форму проведения.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Эти лица должны иметь с собой конверты, в которых содержится документ, в котором (в свободной форме) четко указана минимальная цена Заявки, включая налоги, </w:t>
      </w:r>
      <w:r w:rsidRPr="006D28DA">
        <w:rPr>
          <w:sz w:val="24"/>
          <w:szCs w:val="24"/>
        </w:rPr>
        <w:lastRenderedPageBreak/>
        <w:t>ниже которой прибывший на переторжку представитель Участника торговаться не вправе.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окончательную цену, заявленную им в ходе переторжки и делает соответствующее объявление.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аудио- либо видеозапись данной процедуры.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срока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w:t>
      </w:r>
      <w:r w:rsidRPr="006D28DA">
        <w:rPr>
          <w:sz w:val="24"/>
          <w:szCs w:val="24"/>
        </w:rPr>
        <w:lastRenderedPageBreak/>
        <w:t>чем двух членов Закупочной комиссии, при этом окончательная цена Заявки каждого Участника объявляется и заносится в протокол.</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 Изменение цены в сторону снижения не должно повлечь за собой изменение иных условий Заявки, кроме ценовых.</w:t>
      </w:r>
    </w:p>
    <w:p w:rsidR="006D28DA" w:rsidRPr="00405100" w:rsidRDefault="00405100"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405100">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405100">
        <w:rPr>
          <w:sz w:val="24"/>
          <w:szCs w:val="24"/>
          <w:lang w:eastAsia="ru-RU"/>
        </w:rPr>
        <w:t>его Заявка остается действующей с ранее объявленной ценой</w:t>
      </w:r>
      <w:r w:rsidR="006D28DA" w:rsidRPr="00405100">
        <w:rPr>
          <w:sz w:val="24"/>
          <w:szCs w:val="24"/>
        </w:rPr>
        <w:t>.</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Предложения Участников, приглашенных на переторжку, но в ней не участвовавших, учитываются при построении итоговой ранжировки предложений по первоначальной цене.</w:t>
      </w:r>
    </w:p>
    <w:p w:rsidR="0030724E" w:rsidRPr="006D28DA"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6D28DA">
        <w:rPr>
          <w:sz w:val="24"/>
          <w:szCs w:val="24"/>
        </w:rPr>
        <w:t xml:space="preserve">Участие в переторжке не расценивается Организатором как нарушение требований пункта </w:t>
      </w:r>
      <w:r w:rsidR="007D0323">
        <w:fldChar w:fldCharType="begin"/>
      </w:r>
      <w:r w:rsidR="007D0323">
        <w:instrText xml:space="preserve"> REF _Ref306004660 \r \h  \* MERGEFORMAT </w:instrText>
      </w:r>
      <w:r w:rsidR="007D0323">
        <w:fldChar w:fldCharType="separate"/>
      </w:r>
      <w:r w:rsidR="00C27C71" w:rsidRPr="00C27C71">
        <w:rPr>
          <w:sz w:val="24"/>
          <w:szCs w:val="24"/>
        </w:rPr>
        <w:t>3.3.1.3</w:t>
      </w:r>
      <w:r w:rsidR="007D0323">
        <w:fldChar w:fldCharType="end"/>
      </w:r>
      <w:r w:rsidRPr="006D28DA">
        <w:rPr>
          <w:sz w:val="24"/>
          <w:szCs w:val="24"/>
        </w:rPr>
        <w:t>.</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0484"/>
      <w:r w:rsidRPr="00E71A48">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который подписывается ответственным секретарем Закупочной </w:t>
      </w:r>
      <w:r w:rsidR="00E60F8E" w:rsidRPr="00E71A48">
        <w:rPr>
          <w:sz w:val="24"/>
          <w:szCs w:val="24"/>
        </w:rPr>
        <w:lastRenderedPageBreak/>
        <w:t>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EE2D3D" w:rsidRPr="006D28DA"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D28DA">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6D28DA">
        <w:rPr>
          <w:bCs w:val="0"/>
          <w:sz w:val="24"/>
          <w:szCs w:val="24"/>
          <w:lang w:eastAsia="ru-RU"/>
        </w:rPr>
        <w:t xml:space="preserve">на интернет-сайтах, на которых было опубликовано </w:t>
      </w:r>
      <w:r w:rsidRPr="006D28DA">
        <w:rPr>
          <w:iCs/>
          <w:sz w:val="24"/>
          <w:szCs w:val="24"/>
        </w:rPr>
        <w:t>Извещение</w:t>
      </w:r>
      <w:r w:rsidRPr="006D28DA">
        <w:rPr>
          <w:sz w:val="24"/>
          <w:szCs w:val="24"/>
        </w:rPr>
        <w:t xml:space="preserve"> о проведении открытого </w:t>
      </w:r>
      <w:r w:rsidRPr="006D28DA">
        <w:rPr>
          <w:iCs/>
          <w:sz w:val="24"/>
          <w:szCs w:val="24"/>
        </w:rPr>
        <w:t xml:space="preserve">запроса предложений (подраздел </w:t>
      </w:r>
      <w:r w:rsidR="007D0323">
        <w:fldChar w:fldCharType="begin"/>
      </w:r>
      <w:r w:rsidR="007D0323">
        <w:instrText xml:space="preserve"> REF _Ref191386085 \r \h  \* MERGEFORMAT </w:instrText>
      </w:r>
      <w:r w:rsidR="007D0323">
        <w:fldChar w:fldCharType="separate"/>
      </w:r>
      <w:r w:rsidR="00C27C71" w:rsidRPr="00C27C71">
        <w:rPr>
          <w:iCs/>
          <w:sz w:val="24"/>
          <w:szCs w:val="24"/>
        </w:rPr>
        <w:t>1.1.1</w:t>
      </w:r>
      <w:r w:rsidR="007D0323">
        <w:fldChar w:fldCharType="end"/>
      </w:r>
      <w:r w:rsidRPr="006D28DA">
        <w:rPr>
          <w:iCs/>
          <w:sz w:val="24"/>
          <w:szCs w:val="24"/>
        </w:rPr>
        <w:t>)</w:t>
      </w:r>
      <w:r w:rsidRPr="006D28DA">
        <w:rPr>
          <w:sz w:val="24"/>
          <w:szCs w:val="24"/>
        </w:rPr>
        <w:t>.</w:t>
      </w:r>
    </w:p>
    <w:p w:rsidR="00717F60" w:rsidRPr="00E71A48" w:rsidRDefault="00717F60" w:rsidP="00E71A48">
      <w:pPr>
        <w:pStyle w:val="2"/>
        <w:tabs>
          <w:tab w:val="clear" w:pos="1700"/>
          <w:tab w:val="left" w:pos="709"/>
        </w:tabs>
        <w:spacing w:line="264" w:lineRule="auto"/>
      </w:pPr>
      <w:bookmarkStart w:id="470" w:name="_Ref303251044"/>
      <w:bookmarkStart w:id="471" w:name="_Toc441130485"/>
      <w:bookmarkStart w:id="472" w:name="_Ref191386295"/>
      <w:r w:rsidRPr="00E71A48">
        <w:t>Признание запроса предложений несостоявшимся</w:t>
      </w:r>
      <w:bookmarkEnd w:id="470"/>
      <w:bookmarkEnd w:id="471"/>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0486"/>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lastRenderedPageBreak/>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7D0323">
        <w:fldChar w:fldCharType="begin"/>
      </w:r>
      <w:r w:rsidR="007D0323">
        <w:instrText xml:space="preserve"> REF _Ref294695546 \r \h  \* MERGEFORMAT </w:instrText>
      </w:r>
      <w:r w:rsidR="007D0323">
        <w:fldChar w:fldCharType="separate"/>
      </w:r>
      <w:r w:rsidR="00C27C71" w:rsidRPr="00C27C71">
        <w:rPr>
          <w:bCs w:val="0"/>
          <w:sz w:val="24"/>
          <w:szCs w:val="24"/>
        </w:rPr>
        <w:t xml:space="preserve"> 1.2.6 </w:t>
      </w:r>
      <w:r w:rsidR="007D0323">
        <w:fldChar w:fldCharType="end"/>
      </w:r>
      <w:r w:rsidRPr="00E71A48">
        <w:rPr>
          <w:bCs w:val="0"/>
          <w:sz w:val="24"/>
          <w:szCs w:val="24"/>
        </w:rPr>
        <w:t>и/или в срок, определенный в п.</w:t>
      </w:r>
      <w:r w:rsidR="001716DB" w:rsidRPr="00E71A48">
        <w:rPr>
          <w:bCs w:val="0"/>
          <w:sz w:val="24"/>
          <w:szCs w:val="24"/>
        </w:rPr>
        <w:t xml:space="preserve"> </w:t>
      </w:r>
      <w:r w:rsidR="007D0323">
        <w:fldChar w:fldCharType="begin"/>
      </w:r>
      <w:r w:rsidR="007D0323">
        <w:instrText xml:space="preserve"> REF _Ref294695403 \n \h  \* MERGEFORMAT </w:instrText>
      </w:r>
      <w:r w:rsidR="007D0323">
        <w:fldChar w:fldCharType="separate"/>
      </w:r>
      <w:r w:rsidR="00C27C71" w:rsidRPr="00C27C71">
        <w:rPr>
          <w:bCs w:val="0"/>
          <w:sz w:val="24"/>
          <w:szCs w:val="24"/>
        </w:rPr>
        <w:t>3.10.3</w:t>
      </w:r>
      <w:r w:rsidR="007D0323">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7D0323">
        <w:fldChar w:fldCharType="begin"/>
      </w:r>
      <w:r w:rsidR="007D0323">
        <w:instrText xml:space="preserve"> REF _Ref305979053 \r \h  \* MERGEFORMAT </w:instrText>
      </w:r>
      <w:r w:rsidR="007D0323">
        <w:fldChar w:fldCharType="separate"/>
      </w:r>
      <w:r w:rsidR="00C27C71" w:rsidRPr="00C27C71">
        <w:rPr>
          <w:bCs w:val="0"/>
          <w:sz w:val="24"/>
          <w:szCs w:val="24"/>
        </w:rPr>
        <w:t>3.10.4</w:t>
      </w:r>
      <w:r w:rsidR="007D0323">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0487"/>
      <w:bookmarkStart w:id="487" w:name="_Ref303102866"/>
      <w:bookmarkStart w:id="488" w:name="_Toc305835589"/>
      <w:bookmarkStart w:id="489" w:name="_Ref303683952"/>
      <w:bookmarkStart w:id="490" w:name="__RefNumPara__840_922829174"/>
      <w:bookmarkEnd w:id="48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A51E77">
        <w:rPr>
          <w:sz w:val="24"/>
          <w:szCs w:val="24"/>
        </w:rPr>
        <w:fldChar w:fldCharType="begin"/>
      </w:r>
      <w:r w:rsidR="005818B2">
        <w:rPr>
          <w:sz w:val="24"/>
          <w:szCs w:val="24"/>
        </w:rPr>
        <w:instrText xml:space="preserve"> REF _Ref440272931 \r \h </w:instrText>
      </w:r>
      <w:r w:rsidR="00A51E77">
        <w:rPr>
          <w:sz w:val="24"/>
          <w:szCs w:val="24"/>
        </w:rPr>
      </w:r>
      <w:r w:rsidR="00A51E77">
        <w:rPr>
          <w:sz w:val="24"/>
          <w:szCs w:val="24"/>
        </w:rPr>
        <w:fldChar w:fldCharType="separate"/>
      </w:r>
      <w:r w:rsidR="00C27C71">
        <w:rPr>
          <w:sz w:val="24"/>
          <w:szCs w:val="24"/>
        </w:rPr>
        <w:t>2</w:t>
      </w:r>
      <w:r w:rsidR="00A51E77">
        <w:rPr>
          <w:sz w:val="24"/>
          <w:szCs w:val="24"/>
        </w:rPr>
        <w:fldChar w:fldCharType="end"/>
      </w:r>
      <w:r w:rsidRPr="00C12FA4">
        <w:rPr>
          <w:sz w:val="24"/>
          <w:szCs w:val="24"/>
        </w:rPr>
        <w:t>), не требуется.</w:t>
      </w:r>
    </w:p>
    <w:p w:rsidR="00932C0A" w:rsidRPr="00C72794" w:rsidRDefault="00932C0A" w:rsidP="00C72794">
      <w:pPr>
        <w:pStyle w:val="2"/>
        <w:tabs>
          <w:tab w:val="clear" w:pos="1700"/>
          <w:tab w:val="left" w:pos="709"/>
        </w:tabs>
        <w:spacing w:line="264" w:lineRule="auto"/>
      </w:pPr>
      <w:bookmarkStart w:id="491" w:name="_Ref303694483"/>
      <w:bookmarkStart w:id="492" w:name="_Toc305835590"/>
      <w:bookmarkStart w:id="493" w:name="_Ref306140451"/>
      <w:bookmarkStart w:id="494" w:name="_Toc441130488"/>
      <w:r w:rsidRPr="00C72794">
        <w:t xml:space="preserve">Уведомление о результатах </w:t>
      </w:r>
      <w:bookmarkEnd w:id="491"/>
      <w:bookmarkEnd w:id="492"/>
      <w:r w:rsidRPr="00C72794">
        <w:t>запроса предложений</w:t>
      </w:r>
      <w:bookmarkEnd w:id="493"/>
      <w:bookmarkEnd w:id="494"/>
    </w:p>
    <w:bookmarkEnd w:id="489"/>
    <w:p w:rsidR="00ED5C7C" w:rsidRPr="00C72794"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C72794">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72794">
        <w:rPr>
          <w:sz w:val="24"/>
          <w:szCs w:val="24"/>
          <w:lang w:eastAsia="ru-RU"/>
        </w:rPr>
        <w:t xml:space="preserve">на интернет-сайтах, на которых было опубликовано </w:t>
      </w:r>
      <w:r w:rsidR="00D56F8C" w:rsidRPr="00C72794">
        <w:rPr>
          <w:iCs/>
          <w:sz w:val="24"/>
          <w:szCs w:val="24"/>
        </w:rPr>
        <w:t>Извещение</w:t>
      </w:r>
      <w:r w:rsidR="00D56F8C" w:rsidRPr="00C72794">
        <w:rPr>
          <w:sz w:val="24"/>
          <w:szCs w:val="24"/>
        </w:rPr>
        <w:t xml:space="preserve"> о проведении открытого </w:t>
      </w:r>
      <w:r w:rsidR="00D56F8C" w:rsidRPr="00C72794">
        <w:rPr>
          <w:iCs/>
          <w:sz w:val="24"/>
          <w:szCs w:val="24"/>
        </w:rPr>
        <w:t xml:space="preserve">запроса предложений (подраздел </w:t>
      </w:r>
      <w:r w:rsidR="007D0323">
        <w:fldChar w:fldCharType="begin"/>
      </w:r>
      <w:r w:rsidR="007D0323">
        <w:instrText xml:space="preserve"> REF _Ref191386085 \r \h  \* MERGEFORMAT </w:instrText>
      </w:r>
      <w:r w:rsidR="007D0323">
        <w:fldChar w:fldCharType="separate"/>
      </w:r>
      <w:r w:rsidR="00C27C71" w:rsidRPr="00C27C71">
        <w:rPr>
          <w:iCs/>
          <w:sz w:val="24"/>
          <w:szCs w:val="24"/>
        </w:rPr>
        <w:t>1.1.1</w:t>
      </w:r>
      <w:r w:rsidR="007D0323">
        <w:fldChar w:fldCharType="end"/>
      </w:r>
      <w:r w:rsidR="00D56F8C" w:rsidRPr="00C72794">
        <w:rPr>
          <w:iCs/>
          <w:sz w:val="24"/>
          <w:szCs w:val="24"/>
        </w:rPr>
        <w:t>)</w:t>
      </w:r>
      <w:r w:rsidR="00D56F8C" w:rsidRPr="00C72794">
        <w:rPr>
          <w:sz w:val="24"/>
          <w:szCs w:val="24"/>
        </w:rPr>
        <w:t>,</w:t>
      </w:r>
      <w:r w:rsidR="00D56F8C" w:rsidRPr="00C72794">
        <w:rPr>
          <w:sz w:val="24"/>
          <w:szCs w:val="24"/>
          <w:lang w:eastAsia="ru-RU"/>
        </w:rPr>
        <w:t xml:space="preserve">  </w:t>
      </w:r>
      <w:r w:rsidRPr="00C72794">
        <w:rPr>
          <w:sz w:val="24"/>
          <w:szCs w:val="24"/>
          <w:lang w:eastAsia="ru-RU"/>
        </w:rPr>
        <w:t xml:space="preserve">для всех </w:t>
      </w:r>
      <w:r w:rsidR="00DC6125" w:rsidRPr="00C72794">
        <w:rPr>
          <w:sz w:val="24"/>
          <w:szCs w:val="24"/>
          <w:lang w:eastAsia="ru-RU"/>
        </w:rPr>
        <w:t>Участников</w:t>
      </w:r>
      <w:r w:rsidRPr="00C72794">
        <w:rPr>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 xml:space="preserve">Краткое изложение предмета и общей цены </w:t>
      </w:r>
      <w:r w:rsidR="002D2948">
        <w:rPr>
          <w:bCs w:val="0"/>
          <w:sz w:val="24"/>
          <w:szCs w:val="24"/>
          <w:lang w:eastAsia="ru-RU"/>
        </w:rPr>
        <w:t>Заявки</w:t>
      </w:r>
      <w:r w:rsidRPr="00ED5C7C">
        <w:rPr>
          <w:bCs w:val="0"/>
          <w:sz w:val="24"/>
          <w:szCs w:val="24"/>
          <w:lang w:eastAsia="ru-RU"/>
        </w:rPr>
        <w:t xml:space="preserve"> Победителя.</w:t>
      </w:r>
    </w:p>
    <w:p w:rsidR="00ED5C7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0489"/>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C12FA4"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0490"/>
      <w:bookmarkStart w:id="509" w:name="_Toc167189319"/>
      <w:bookmarkStart w:id="510" w:name="_Toc168725254"/>
      <w:r w:rsidRPr="00C12FA4">
        <w:t xml:space="preserve">Перечень, объемы и характеристики </w:t>
      </w:r>
      <w:bookmarkEnd w:id="500"/>
      <w:bookmarkEnd w:id="501"/>
      <w:bookmarkEnd w:id="502"/>
      <w:bookmarkEnd w:id="503"/>
      <w:bookmarkEnd w:id="504"/>
      <w:bookmarkEnd w:id="505"/>
      <w:bookmarkEnd w:id="506"/>
      <w:bookmarkEnd w:id="507"/>
      <w:r w:rsidR="00C3704B">
        <w:t>закупаемых услуг</w:t>
      </w:r>
      <w:bookmarkEnd w:id="508"/>
    </w:p>
    <w:p w:rsidR="002B5044" w:rsidRPr="003803A7"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1716"/>
      <w:bookmarkStart w:id="525" w:name="_Toc440877373"/>
      <w:bookmarkStart w:id="526" w:name="_Toc441130491"/>
      <w:r w:rsidRPr="003776BB">
        <w:rPr>
          <w:b w:val="0"/>
          <w:szCs w:val="24"/>
        </w:rPr>
        <w:t>Техническ</w:t>
      </w:r>
      <w:r w:rsidR="007202DA">
        <w:rPr>
          <w:b w:val="0"/>
          <w:szCs w:val="24"/>
        </w:rPr>
        <w:t>ое</w:t>
      </w:r>
      <w:r w:rsidRPr="003776BB">
        <w:rPr>
          <w:b w:val="0"/>
          <w:szCs w:val="24"/>
        </w:rPr>
        <w:t xml:space="preserve"> задани</w:t>
      </w:r>
      <w:r w:rsidR="007202DA">
        <w:rPr>
          <w:b w:val="0"/>
          <w:szCs w:val="24"/>
        </w:rPr>
        <w:t>е</w:t>
      </w:r>
      <w:r w:rsidRPr="003776BB">
        <w:rPr>
          <w:b w:val="0"/>
          <w:szCs w:val="24"/>
        </w:rPr>
        <w:t xml:space="preserve"> </w:t>
      </w:r>
      <w:r w:rsidR="00A154B7">
        <w:rPr>
          <w:b w:val="0"/>
          <w:szCs w:val="24"/>
        </w:rPr>
        <w:t xml:space="preserve">(подраздел </w:t>
      </w:r>
      <w:r w:rsidR="00A51E77">
        <w:rPr>
          <w:b w:val="0"/>
          <w:szCs w:val="24"/>
        </w:rPr>
        <w:fldChar w:fldCharType="begin"/>
      </w:r>
      <w:r w:rsidR="00A154B7">
        <w:rPr>
          <w:b w:val="0"/>
          <w:szCs w:val="24"/>
        </w:rPr>
        <w:instrText xml:space="preserve"> REF _Ref440275279 \r \h </w:instrText>
      </w:r>
      <w:r w:rsidR="00A51E77">
        <w:rPr>
          <w:b w:val="0"/>
          <w:szCs w:val="24"/>
        </w:rPr>
      </w:r>
      <w:r w:rsidR="00A51E77">
        <w:rPr>
          <w:b w:val="0"/>
          <w:szCs w:val="24"/>
        </w:rPr>
        <w:fldChar w:fldCharType="separate"/>
      </w:r>
      <w:r w:rsidR="00C27C71">
        <w:rPr>
          <w:b w:val="0"/>
          <w:szCs w:val="24"/>
        </w:rPr>
        <w:t>1.1.4</w:t>
      </w:r>
      <w:r w:rsidR="00A51E77">
        <w:rPr>
          <w:b w:val="0"/>
          <w:szCs w:val="24"/>
        </w:rPr>
        <w:fldChar w:fldCharType="end"/>
      </w:r>
      <w:r w:rsidR="00A154B7">
        <w:rPr>
          <w:b w:val="0"/>
          <w:szCs w:val="24"/>
        </w:rPr>
        <w:t>)</w:t>
      </w:r>
      <w:r w:rsidRPr="00C12FA4">
        <w:rPr>
          <w:b w:val="0"/>
          <w:szCs w:val="24"/>
        </w:rPr>
        <w:t xml:space="preserve"> изложен</w:t>
      </w:r>
      <w:r w:rsidR="007202DA">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3803A7" w:rsidRDefault="002B5044" w:rsidP="0021751A">
      <w:pPr>
        <w:pStyle w:val="2"/>
        <w:ind w:left="1701" w:hanging="1134"/>
      </w:pPr>
      <w:bookmarkStart w:id="527" w:name="_Ref194832984"/>
      <w:bookmarkStart w:id="528" w:name="_Ref197686508"/>
      <w:bookmarkStart w:id="529" w:name="_Toc423421727"/>
      <w:bookmarkStart w:id="530" w:name="_Toc441130492"/>
      <w:r w:rsidRPr="003803A7">
        <w:t xml:space="preserve">Требование к </w:t>
      </w:r>
      <w:bookmarkEnd w:id="527"/>
      <w:bookmarkEnd w:id="528"/>
      <w:bookmarkEnd w:id="529"/>
      <w:r w:rsidR="00C3704B">
        <w:t>закупаемым услугам</w:t>
      </w:r>
      <w:bookmarkEnd w:id="530"/>
    </w:p>
    <w:p w:rsidR="002B5044" w:rsidRPr="003776BB"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1718"/>
      <w:bookmarkStart w:id="545" w:name="_Toc440877375"/>
      <w:bookmarkStart w:id="546" w:name="_Toc441130493"/>
      <w:bookmarkStart w:id="547" w:name="_Ref194833053"/>
      <w:bookmarkStart w:id="548" w:name="_Ref223496951"/>
      <w:bookmarkStart w:id="549"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xml:space="preserve">, изложены </w:t>
      </w:r>
      <w:r w:rsidR="007202DA">
        <w:rPr>
          <w:b w:val="0"/>
          <w:szCs w:val="24"/>
          <w:lang w:eastAsia="ru-RU"/>
        </w:rPr>
        <w:t>в Приложении №1 (Техническом задании</w:t>
      </w:r>
      <w:r w:rsidR="003776BB" w:rsidRPr="003803A7">
        <w:rPr>
          <w:b w:val="0"/>
          <w:szCs w:val="24"/>
          <w:lang w:eastAsia="ru-RU"/>
        </w:rPr>
        <w:t>) к настоящей Документации. При несоблю</w:t>
      </w:r>
      <w:r w:rsidR="007202DA">
        <w:rPr>
          <w:b w:val="0"/>
          <w:szCs w:val="24"/>
          <w:lang w:eastAsia="ru-RU"/>
        </w:rPr>
        <w:t>дении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0494"/>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0495"/>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0631722"/>
      <w:bookmarkStart w:id="575" w:name="_Toc441130496"/>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36E26">
        <w:rPr>
          <w:sz w:val="24"/>
          <w:szCs w:val="24"/>
        </w:rPr>
        <w:t xml:space="preserve"> </w:t>
      </w:r>
      <w:r w:rsidR="00536E26"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0F1E11">
            <w:pPr>
              <w:spacing w:line="240" w:lineRule="auto"/>
              <w:ind w:right="-45" w:firstLine="0"/>
            </w:pPr>
            <w:r w:rsidRPr="001361CC">
              <w:rPr>
                <w:rStyle w:val="aa"/>
                <w:b w:val="0"/>
                <w:i w:val="0"/>
              </w:rPr>
              <w:t xml:space="preserve">по </w:t>
            </w:r>
            <w:r w:rsidRPr="001361CC">
              <w:rPr>
                <w:rStyle w:val="aa"/>
                <w:b w:val="0"/>
              </w:rPr>
              <w:t xml:space="preserve">(указывается название  </w:t>
            </w:r>
            <w:r w:rsidR="000F1E11">
              <w:rPr>
                <w:rStyle w:val="aa"/>
                <w:b w:val="0"/>
              </w:rPr>
              <w:t>процедуры</w:t>
            </w:r>
            <w:r w:rsidRPr="001361CC">
              <w:rPr>
                <w:rStyle w:val="aa"/>
                <w:b w:val="0"/>
              </w:rPr>
              <w:t>, на котор</w:t>
            </w:r>
            <w:r w:rsidR="000F1E11">
              <w:rPr>
                <w:rStyle w:val="aa"/>
                <w:b w:val="0"/>
              </w:rPr>
              <w:t>ую</w:t>
            </w:r>
            <w:r w:rsidRPr="001361CC">
              <w:rPr>
                <w:rStyle w:val="aa"/>
                <w:b w:val="0"/>
              </w:rPr>
              <w:t xml:space="preserve">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7" w:name="_Toc98253921"/>
      <w:bookmarkStart w:id="578" w:name="_Toc157248175"/>
      <w:bookmarkStart w:id="579" w:name="_Toc157496544"/>
      <w:bookmarkStart w:id="580" w:name="_Toc158206083"/>
      <w:bookmarkStart w:id="581" w:name="_Toc164057768"/>
      <w:bookmarkStart w:id="582" w:name="_Toc164137118"/>
      <w:bookmarkStart w:id="583" w:name="_Toc164161278"/>
      <w:bookmarkStart w:id="584" w:name="_Toc165173849"/>
      <w:r>
        <w:rPr>
          <w:b/>
          <w:szCs w:val="24"/>
        </w:rPr>
        <w:br w:type="page"/>
      </w:r>
    </w:p>
    <w:p w:rsidR="004F4D80" w:rsidRPr="00C236C0" w:rsidRDefault="004F4D80" w:rsidP="004F4D80">
      <w:pPr>
        <w:pStyle w:val="3"/>
        <w:rPr>
          <w:szCs w:val="24"/>
        </w:rPr>
      </w:pPr>
      <w:bookmarkStart w:id="585" w:name="_Toc439170674"/>
      <w:bookmarkStart w:id="586" w:name="_Toc439172776"/>
      <w:bookmarkStart w:id="587" w:name="_Toc439173220"/>
      <w:bookmarkStart w:id="588" w:name="_Toc439238214"/>
      <w:bookmarkStart w:id="589" w:name="_Toc439252762"/>
      <w:bookmarkStart w:id="590" w:name="_Toc439323736"/>
      <w:bookmarkStart w:id="591" w:name="_Toc440361370"/>
      <w:bookmarkStart w:id="592" w:name="_Toc440376125"/>
      <w:bookmarkStart w:id="593" w:name="_Toc440376252"/>
      <w:bookmarkStart w:id="594" w:name="_Toc440382510"/>
      <w:bookmarkStart w:id="595" w:name="_Toc440447180"/>
      <w:bookmarkStart w:id="596" w:name="_Toc440631723"/>
      <w:bookmarkStart w:id="597" w:name="_Toc440877379"/>
      <w:bookmarkStart w:id="598" w:name="_Toc441130497"/>
      <w:r w:rsidRPr="00C236C0">
        <w:rPr>
          <w:szCs w:val="24"/>
        </w:rPr>
        <w:lastRenderedPageBreak/>
        <w:t>Инструкции по заполнению</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A51E77">
        <w:rPr>
          <w:sz w:val="24"/>
          <w:szCs w:val="24"/>
        </w:rPr>
        <w:fldChar w:fldCharType="begin"/>
      </w:r>
      <w:r w:rsidR="00457AEB">
        <w:rPr>
          <w:sz w:val="24"/>
          <w:szCs w:val="24"/>
        </w:rPr>
        <w:instrText xml:space="preserve"> REF _Ref440879531 \r \h </w:instrText>
      </w:r>
      <w:r w:rsidR="00A51E77">
        <w:rPr>
          <w:sz w:val="24"/>
          <w:szCs w:val="24"/>
        </w:rPr>
      </w:r>
      <w:r w:rsidR="00A51E77">
        <w:rPr>
          <w:sz w:val="24"/>
          <w:szCs w:val="24"/>
        </w:rPr>
        <w:fldChar w:fldCharType="separate"/>
      </w:r>
      <w:r w:rsidR="00C27C71">
        <w:rPr>
          <w:sz w:val="24"/>
          <w:szCs w:val="24"/>
        </w:rPr>
        <w:t>3.3.4</w:t>
      </w:r>
      <w:r w:rsidR="00A51E77">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A51E77">
        <w:rPr>
          <w:sz w:val="24"/>
          <w:szCs w:val="24"/>
        </w:rPr>
        <w:fldChar w:fldCharType="begin"/>
      </w:r>
      <w:r w:rsidR="00D56F8C">
        <w:rPr>
          <w:sz w:val="24"/>
          <w:szCs w:val="24"/>
        </w:rPr>
        <w:instrText xml:space="preserve"> REF _Ref55279015 \r \h </w:instrText>
      </w:r>
      <w:r w:rsidR="00A51E77">
        <w:rPr>
          <w:sz w:val="24"/>
          <w:szCs w:val="24"/>
        </w:rPr>
      </w:r>
      <w:r w:rsidR="00A51E77">
        <w:rPr>
          <w:sz w:val="24"/>
          <w:szCs w:val="24"/>
        </w:rPr>
        <w:fldChar w:fldCharType="separate"/>
      </w:r>
      <w:r w:rsidR="00C27C71">
        <w:rPr>
          <w:sz w:val="24"/>
          <w:szCs w:val="24"/>
        </w:rPr>
        <w:t>3.3.1.6</w:t>
      </w:r>
      <w:r w:rsidR="00A51E77">
        <w:rPr>
          <w:sz w:val="24"/>
          <w:szCs w:val="24"/>
        </w:rPr>
        <w:fldChar w:fldCharType="end"/>
      </w:r>
      <w:r w:rsidRPr="00492C8B">
        <w:rPr>
          <w:sz w:val="24"/>
          <w:szCs w:val="24"/>
        </w:rPr>
        <w:t xml:space="preserve"> и </w:t>
      </w:r>
      <w:r w:rsidR="00A51E77">
        <w:rPr>
          <w:sz w:val="24"/>
          <w:szCs w:val="24"/>
        </w:rPr>
        <w:fldChar w:fldCharType="begin"/>
      </w:r>
      <w:r w:rsidR="00D56F8C">
        <w:rPr>
          <w:sz w:val="24"/>
          <w:szCs w:val="24"/>
        </w:rPr>
        <w:instrText xml:space="preserve"> REF _Ref195087786 \r \h </w:instrText>
      </w:r>
      <w:r w:rsidR="00A51E77">
        <w:rPr>
          <w:sz w:val="24"/>
          <w:szCs w:val="24"/>
        </w:rPr>
      </w:r>
      <w:r w:rsidR="00A51E77">
        <w:rPr>
          <w:sz w:val="24"/>
          <w:szCs w:val="24"/>
        </w:rPr>
        <w:fldChar w:fldCharType="separate"/>
      </w:r>
      <w:r w:rsidR="00C27C71">
        <w:rPr>
          <w:sz w:val="24"/>
          <w:szCs w:val="24"/>
        </w:rPr>
        <w:t>3.3.1.7</w:t>
      </w:r>
      <w:r w:rsidR="00A51E77">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9" w:name="_Ref55335821"/>
      <w:bookmarkStart w:id="600" w:name="_Ref55336345"/>
      <w:bookmarkStart w:id="601" w:name="_Toc57314674"/>
      <w:bookmarkStart w:id="602" w:name="_Toc69728988"/>
      <w:bookmarkStart w:id="603" w:name="_Toc98253922"/>
      <w:bookmarkStart w:id="604" w:name="_Toc165173850"/>
      <w:r>
        <w:br w:type="page"/>
      </w:r>
    </w:p>
    <w:p w:rsidR="00920CB0" w:rsidRDefault="00920CB0" w:rsidP="00920CB0">
      <w:pPr>
        <w:pStyle w:val="3"/>
        <w:rPr>
          <w:szCs w:val="24"/>
        </w:rPr>
      </w:pPr>
      <w:bookmarkStart w:id="605" w:name="_Ref440271964"/>
      <w:bookmarkStart w:id="606" w:name="_Toc440361371"/>
      <w:bookmarkStart w:id="607" w:name="_Toc440376126"/>
      <w:bookmarkStart w:id="608" w:name="_Toc440631724"/>
      <w:bookmarkStart w:id="609" w:name="_Toc441130498"/>
      <w:r>
        <w:rPr>
          <w:szCs w:val="24"/>
        </w:rPr>
        <w:lastRenderedPageBreak/>
        <w:t>Антикоррупционные обязательства (Форма 1.1).</w:t>
      </w:r>
      <w:bookmarkEnd w:id="605"/>
      <w:bookmarkEnd w:id="606"/>
      <w:bookmarkEnd w:id="607"/>
      <w:bookmarkEnd w:id="608"/>
      <w:bookmarkEnd w:id="609"/>
    </w:p>
    <w:p w:rsidR="00920CB0" w:rsidRPr="00920CB0" w:rsidRDefault="00920CB0" w:rsidP="00557C01">
      <w:pPr>
        <w:pStyle w:val="3"/>
        <w:numPr>
          <w:ilvl w:val="3"/>
          <w:numId w:val="78"/>
        </w:numPr>
        <w:rPr>
          <w:b w:val="0"/>
          <w:szCs w:val="24"/>
        </w:rPr>
      </w:pPr>
      <w:bookmarkStart w:id="610" w:name="_Toc439238216"/>
      <w:bookmarkStart w:id="611" w:name="_Toc439252764"/>
      <w:bookmarkStart w:id="612" w:name="_Toc439323738"/>
      <w:bookmarkStart w:id="613" w:name="_Toc440361372"/>
      <w:bookmarkStart w:id="614" w:name="_Toc440376127"/>
      <w:bookmarkStart w:id="615" w:name="_Toc440376254"/>
      <w:bookmarkStart w:id="616" w:name="_Toc440382512"/>
      <w:bookmarkStart w:id="617" w:name="_Toc440447182"/>
      <w:bookmarkStart w:id="618" w:name="_Toc440631725"/>
      <w:bookmarkStart w:id="619" w:name="_Toc440877381"/>
      <w:bookmarkStart w:id="620" w:name="_Toc441130499"/>
      <w:r w:rsidRPr="00920CB0">
        <w:rPr>
          <w:b w:val="0"/>
          <w:szCs w:val="24"/>
        </w:rPr>
        <w:t xml:space="preserve">Форма </w:t>
      </w:r>
      <w:r>
        <w:rPr>
          <w:b w:val="0"/>
          <w:szCs w:val="24"/>
        </w:rPr>
        <w:t>Антикоррупционных обязательств</w:t>
      </w:r>
      <w:bookmarkEnd w:id="610"/>
      <w:bookmarkEnd w:id="611"/>
      <w:bookmarkEnd w:id="612"/>
      <w:bookmarkEnd w:id="613"/>
      <w:bookmarkEnd w:id="614"/>
      <w:bookmarkEnd w:id="615"/>
      <w:bookmarkEnd w:id="616"/>
      <w:bookmarkEnd w:id="617"/>
      <w:bookmarkEnd w:id="618"/>
      <w:bookmarkEnd w:id="619"/>
      <w:bookmarkEnd w:id="62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91311">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1" w:name="_Toc423423668"/>
      <w:bookmarkStart w:id="622" w:name="_Ref440271072"/>
      <w:bookmarkStart w:id="623" w:name="_Ref440273986"/>
      <w:bookmarkStart w:id="624" w:name="_Ref440274337"/>
      <w:bookmarkStart w:id="625" w:name="_Ref440274913"/>
      <w:bookmarkStart w:id="626" w:name="_Ref440284918"/>
      <w:bookmarkStart w:id="627" w:name="_Toc441130500"/>
      <w:r>
        <w:lastRenderedPageBreak/>
        <w:t>Сводная таблица стоимости</w:t>
      </w:r>
      <w:r w:rsidR="00536E26">
        <w:t xml:space="preserve"> </w:t>
      </w:r>
      <w:r w:rsidR="00536E26" w:rsidRPr="00536E26">
        <w:rPr>
          <w:bCs w:val="0"/>
        </w:rPr>
        <w:t>услуг</w:t>
      </w:r>
      <w:r w:rsidR="004F4D80" w:rsidRPr="00F647F7">
        <w:t xml:space="preserve"> (форма </w:t>
      </w:r>
      <w:r w:rsidR="004F4D80" w:rsidRPr="00F647F7">
        <w:rPr>
          <w:noProof/>
        </w:rPr>
        <w:t>2</w:t>
      </w:r>
      <w:r w:rsidR="004F4D80" w:rsidRPr="00F647F7">
        <w:t>)</w:t>
      </w:r>
      <w:bookmarkEnd w:id="599"/>
      <w:bookmarkEnd w:id="600"/>
      <w:bookmarkEnd w:id="601"/>
      <w:bookmarkEnd w:id="602"/>
      <w:bookmarkEnd w:id="603"/>
      <w:bookmarkEnd w:id="604"/>
      <w:bookmarkEnd w:id="621"/>
      <w:bookmarkEnd w:id="622"/>
      <w:bookmarkEnd w:id="623"/>
      <w:bookmarkEnd w:id="624"/>
      <w:bookmarkEnd w:id="625"/>
      <w:bookmarkEnd w:id="626"/>
      <w:bookmarkEnd w:id="627"/>
    </w:p>
    <w:p w:rsidR="004F4D80" w:rsidRPr="00C236C0" w:rsidRDefault="004F4D80" w:rsidP="004F4D80">
      <w:pPr>
        <w:pStyle w:val="3"/>
        <w:rPr>
          <w:szCs w:val="24"/>
        </w:rPr>
      </w:pPr>
      <w:bookmarkStart w:id="628" w:name="_Toc98253923"/>
      <w:bookmarkStart w:id="629" w:name="_Toc157248177"/>
      <w:bookmarkStart w:id="630" w:name="_Toc157496546"/>
      <w:bookmarkStart w:id="631" w:name="_Toc158206085"/>
      <w:bookmarkStart w:id="632" w:name="_Toc164057770"/>
      <w:bookmarkStart w:id="633" w:name="_Toc164137120"/>
      <w:bookmarkStart w:id="634" w:name="_Toc164161280"/>
      <w:bookmarkStart w:id="635" w:name="_Toc165173851"/>
      <w:bookmarkStart w:id="636" w:name="_Ref264038986"/>
      <w:bookmarkStart w:id="637" w:name="_Ref264359294"/>
      <w:bookmarkStart w:id="638" w:name="_Toc439170676"/>
      <w:bookmarkStart w:id="639" w:name="_Toc439172778"/>
      <w:bookmarkStart w:id="640" w:name="_Toc439173222"/>
      <w:bookmarkStart w:id="641" w:name="_Toc439238218"/>
      <w:bookmarkStart w:id="642" w:name="_Toc439252766"/>
      <w:bookmarkStart w:id="643" w:name="_Toc439323740"/>
      <w:bookmarkStart w:id="644" w:name="_Toc440361374"/>
      <w:bookmarkStart w:id="645" w:name="_Toc440376129"/>
      <w:bookmarkStart w:id="646" w:name="_Toc440376256"/>
      <w:bookmarkStart w:id="647" w:name="_Toc440382514"/>
      <w:bookmarkStart w:id="648" w:name="_Toc440447184"/>
      <w:bookmarkStart w:id="649" w:name="_Toc440631727"/>
      <w:bookmarkStart w:id="650" w:name="_Toc440877383"/>
      <w:bookmarkStart w:id="651" w:name="_Toc441130501"/>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00492C8B">
        <w:rPr>
          <w:szCs w:val="24"/>
        </w:rPr>
        <w:t>Сводной таблицы стоимости</w:t>
      </w:r>
      <w:bookmarkEnd w:id="642"/>
      <w:bookmarkEnd w:id="643"/>
      <w:bookmarkEnd w:id="644"/>
      <w:bookmarkEnd w:id="645"/>
      <w:bookmarkEnd w:id="646"/>
      <w:bookmarkEnd w:id="647"/>
      <w:bookmarkEnd w:id="648"/>
      <w:bookmarkEnd w:id="649"/>
      <w:bookmarkEnd w:id="650"/>
      <w:r w:rsidR="00536E26">
        <w:rPr>
          <w:szCs w:val="24"/>
        </w:rPr>
        <w:t xml:space="preserve"> </w:t>
      </w:r>
      <w:r w:rsidR="00536E26" w:rsidRPr="00536E26">
        <w:rPr>
          <w:bCs w:val="0"/>
          <w:szCs w:val="24"/>
        </w:rPr>
        <w:t>услуг</w:t>
      </w:r>
      <w:bookmarkEnd w:id="65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536E26">
        <w:rPr>
          <w:b/>
          <w:sz w:val="24"/>
          <w:szCs w:val="24"/>
        </w:rPr>
        <w:t xml:space="preserve"> </w:t>
      </w:r>
      <w:r w:rsidR="00536E26" w:rsidRPr="00536E26">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F71B88">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F71B88">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F71B88">
            <w:pPr>
              <w:pStyle w:val="aff0"/>
              <w:spacing w:before="0" w:after="0"/>
              <w:rPr>
                <w:sz w:val="24"/>
                <w:szCs w:val="24"/>
              </w:rPr>
            </w:pPr>
            <w:r w:rsidRPr="00843BBD">
              <w:rPr>
                <w:sz w:val="24"/>
                <w:szCs w:val="24"/>
              </w:rPr>
              <w:t>№ п/п</w:t>
            </w:r>
          </w:p>
        </w:tc>
        <w:tc>
          <w:tcPr>
            <w:tcW w:w="4384" w:type="dxa"/>
          </w:tcPr>
          <w:p w:rsidR="00DB1BF4" w:rsidRPr="00843BBD" w:rsidRDefault="00DB1BF4" w:rsidP="00F71B88">
            <w:pPr>
              <w:pStyle w:val="aff0"/>
              <w:spacing w:before="0" w:after="0"/>
              <w:rPr>
                <w:sz w:val="24"/>
                <w:szCs w:val="24"/>
              </w:rPr>
            </w:pPr>
            <w:r w:rsidRPr="00843BBD">
              <w:rPr>
                <w:sz w:val="24"/>
                <w:szCs w:val="24"/>
              </w:rPr>
              <w:t>Вид услуг</w:t>
            </w:r>
          </w:p>
        </w:tc>
        <w:tc>
          <w:tcPr>
            <w:tcW w:w="992" w:type="dxa"/>
          </w:tcPr>
          <w:p w:rsidR="00DB1BF4" w:rsidRPr="00843BBD" w:rsidRDefault="00DB1BF4" w:rsidP="00F71B88">
            <w:pPr>
              <w:pStyle w:val="aff0"/>
              <w:spacing w:before="0" w:after="0"/>
              <w:rPr>
                <w:sz w:val="24"/>
                <w:szCs w:val="24"/>
              </w:rPr>
            </w:pPr>
            <w:r w:rsidRPr="00843BBD">
              <w:rPr>
                <w:sz w:val="24"/>
                <w:szCs w:val="24"/>
              </w:rPr>
              <w:t>Ед. изм.</w:t>
            </w:r>
          </w:p>
        </w:tc>
        <w:tc>
          <w:tcPr>
            <w:tcW w:w="992" w:type="dxa"/>
          </w:tcPr>
          <w:p w:rsidR="00DB1BF4" w:rsidRPr="00843BBD" w:rsidRDefault="00DB1BF4" w:rsidP="00F71B88">
            <w:pPr>
              <w:pStyle w:val="aff0"/>
              <w:spacing w:before="0" w:after="0"/>
              <w:rPr>
                <w:sz w:val="24"/>
                <w:szCs w:val="24"/>
              </w:rPr>
            </w:pPr>
            <w:r w:rsidRPr="00843BBD">
              <w:rPr>
                <w:sz w:val="24"/>
                <w:szCs w:val="24"/>
              </w:rPr>
              <w:t>Кол-во</w:t>
            </w:r>
          </w:p>
        </w:tc>
        <w:tc>
          <w:tcPr>
            <w:tcW w:w="2693" w:type="dxa"/>
          </w:tcPr>
          <w:p w:rsidR="00DB1BF4" w:rsidRPr="00843BBD" w:rsidRDefault="00DB1BF4" w:rsidP="00F71B88">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F71B88">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F71B88">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ИТОГО без 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ИТОГО с 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2" w:name="_Toc176765534"/>
      <w:bookmarkStart w:id="653" w:name="_Toc198979983"/>
      <w:bookmarkStart w:id="654" w:name="_Toc217466315"/>
      <w:bookmarkStart w:id="655" w:name="_Toc217702856"/>
      <w:bookmarkStart w:id="656" w:name="_Toc233601974"/>
      <w:bookmarkStart w:id="657" w:name="_Toc263343460"/>
      <w:r w:rsidRPr="00F647F7">
        <w:rPr>
          <w:b w:val="0"/>
          <w:szCs w:val="24"/>
        </w:rPr>
        <w:br w:type="page"/>
      </w:r>
      <w:bookmarkStart w:id="658" w:name="_Toc439170677"/>
      <w:bookmarkStart w:id="659" w:name="_Toc439172779"/>
      <w:bookmarkStart w:id="660" w:name="_Toc439173223"/>
      <w:bookmarkStart w:id="661" w:name="_Toc439238219"/>
      <w:bookmarkStart w:id="662" w:name="_Toc439252767"/>
      <w:bookmarkStart w:id="663" w:name="_Toc439323741"/>
      <w:bookmarkStart w:id="664" w:name="_Toc440361375"/>
      <w:bookmarkStart w:id="665" w:name="_Toc440376130"/>
      <w:bookmarkStart w:id="666" w:name="_Toc440376257"/>
      <w:bookmarkStart w:id="667" w:name="_Toc440382515"/>
      <w:bookmarkStart w:id="668" w:name="_Toc440447185"/>
      <w:bookmarkStart w:id="669" w:name="_Toc440631728"/>
      <w:bookmarkStart w:id="670" w:name="_Toc440877384"/>
      <w:bookmarkStart w:id="671" w:name="_Toc441130502"/>
      <w:r w:rsidRPr="00C236C0">
        <w:rPr>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36E26">
        <w:rPr>
          <w:sz w:val="24"/>
          <w:szCs w:val="24"/>
        </w:rPr>
        <w:t xml:space="preserve"> </w:t>
      </w:r>
      <w:r w:rsidR="00536E26"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36E26">
        <w:rPr>
          <w:sz w:val="24"/>
          <w:szCs w:val="24"/>
        </w:rPr>
        <w:t xml:space="preserve"> </w:t>
      </w:r>
      <w:r w:rsidR="00536E26" w:rsidRPr="00536E26">
        <w:rPr>
          <w:bCs w:val="0"/>
          <w:sz w:val="24"/>
          <w:szCs w:val="24"/>
        </w:rPr>
        <w:t>услуг</w:t>
      </w:r>
      <w:r w:rsidR="004F4D80" w:rsidRPr="00C83252">
        <w:rPr>
          <w:sz w:val="24"/>
          <w:szCs w:val="24"/>
        </w:rPr>
        <w:t xml:space="preserve"> подготавливается на основании Технического предложения (подраздел </w:t>
      </w:r>
      <w:r w:rsidR="00A51E77">
        <w:rPr>
          <w:sz w:val="24"/>
          <w:szCs w:val="24"/>
        </w:rPr>
        <w:fldChar w:fldCharType="begin"/>
      </w:r>
      <w:r w:rsidR="00E51A35">
        <w:rPr>
          <w:sz w:val="24"/>
          <w:szCs w:val="24"/>
        </w:rPr>
        <w:instrText xml:space="preserve"> REF _Ref440537176 \r \h </w:instrText>
      </w:r>
      <w:r w:rsidR="00A51E77">
        <w:rPr>
          <w:sz w:val="24"/>
          <w:szCs w:val="24"/>
        </w:rPr>
      </w:r>
      <w:r w:rsidR="00A51E77">
        <w:rPr>
          <w:sz w:val="24"/>
          <w:szCs w:val="24"/>
        </w:rPr>
        <w:fldChar w:fldCharType="separate"/>
      </w:r>
      <w:r w:rsidR="00C27C71">
        <w:rPr>
          <w:sz w:val="24"/>
          <w:szCs w:val="24"/>
        </w:rPr>
        <w:t>5.3</w:t>
      </w:r>
      <w:r w:rsidR="00A51E77">
        <w:rPr>
          <w:sz w:val="24"/>
          <w:szCs w:val="24"/>
        </w:rPr>
        <w:fldChar w:fldCharType="end"/>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36E26">
        <w:rPr>
          <w:sz w:val="24"/>
          <w:szCs w:val="24"/>
        </w:rPr>
        <w:t xml:space="preserve"> </w:t>
      </w:r>
      <w:r w:rsidR="00536E26"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36E26">
        <w:rPr>
          <w:sz w:val="24"/>
          <w:szCs w:val="24"/>
        </w:rPr>
        <w:t xml:space="preserve"> </w:t>
      </w:r>
      <w:r w:rsidR="00536E26" w:rsidRPr="00536E26">
        <w:rPr>
          <w:bCs w:val="0"/>
          <w:sz w:val="24"/>
          <w:szCs w:val="24"/>
        </w:rPr>
        <w:t>услуг</w:t>
      </w:r>
      <w:r w:rsidRPr="00C6085D">
        <w:rPr>
          <w:sz w:val="24"/>
          <w:szCs w:val="24"/>
        </w:rPr>
        <w:t xml:space="preserve"> должны быть представлены в формате  XXX XXX XXX,XX руб. например: «1 234 567,89 руб.» Округление, указанной суммы в Сводной таблице стоимости</w:t>
      </w:r>
      <w:r w:rsidR="00536E26">
        <w:rPr>
          <w:sz w:val="24"/>
          <w:szCs w:val="24"/>
        </w:rPr>
        <w:t xml:space="preserve"> </w:t>
      </w:r>
      <w:r w:rsidR="00536E26"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36E26">
        <w:rPr>
          <w:sz w:val="24"/>
          <w:szCs w:val="24"/>
        </w:rPr>
        <w:t xml:space="preserve"> </w:t>
      </w:r>
      <w:r w:rsidR="00536E26"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2" w:name="_Ref86826666"/>
      <w:bookmarkStart w:id="673" w:name="_Toc90385112"/>
      <w:bookmarkStart w:id="674" w:name="_Toc98253925"/>
      <w:bookmarkStart w:id="675" w:name="_Toc165173853"/>
      <w:bookmarkStart w:id="676"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440537056"/>
      <w:bookmarkStart w:id="678" w:name="_Ref440537079"/>
      <w:bookmarkStart w:id="679" w:name="_Ref440537120"/>
      <w:bookmarkStart w:id="680" w:name="_Ref440537176"/>
      <w:bookmarkStart w:id="681" w:name="_Toc441130503"/>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2"/>
      <w:bookmarkEnd w:id="673"/>
      <w:bookmarkEnd w:id="674"/>
      <w:bookmarkEnd w:id="675"/>
      <w:bookmarkEnd w:id="676"/>
      <w:bookmarkEnd w:id="677"/>
      <w:bookmarkEnd w:id="678"/>
      <w:bookmarkEnd w:id="679"/>
      <w:bookmarkEnd w:id="680"/>
      <w:bookmarkEnd w:id="681"/>
    </w:p>
    <w:p w:rsidR="004F4D80" w:rsidRPr="00C236C0" w:rsidRDefault="004F4D80" w:rsidP="004F4D80">
      <w:pPr>
        <w:pStyle w:val="3"/>
        <w:rPr>
          <w:szCs w:val="24"/>
        </w:rPr>
      </w:pPr>
      <w:bookmarkStart w:id="682" w:name="_Toc90385113"/>
      <w:bookmarkStart w:id="683" w:name="_Toc98253926"/>
      <w:bookmarkStart w:id="684" w:name="_Toc157248180"/>
      <w:bookmarkStart w:id="685" w:name="_Toc157496549"/>
      <w:bookmarkStart w:id="686" w:name="_Toc158206088"/>
      <w:bookmarkStart w:id="687" w:name="_Toc164057773"/>
      <w:bookmarkStart w:id="688" w:name="_Toc164137123"/>
      <w:bookmarkStart w:id="689" w:name="_Toc164161283"/>
      <w:bookmarkStart w:id="690" w:name="_Toc165173854"/>
      <w:bookmarkStart w:id="691" w:name="_Ref193690005"/>
      <w:bookmarkStart w:id="692" w:name="_Toc439170679"/>
      <w:bookmarkStart w:id="693" w:name="_Toc439172781"/>
      <w:bookmarkStart w:id="694" w:name="_Toc439173225"/>
      <w:bookmarkStart w:id="695" w:name="_Toc439238221"/>
      <w:bookmarkStart w:id="696" w:name="_Toc439252769"/>
      <w:bookmarkStart w:id="697" w:name="_Toc439323743"/>
      <w:bookmarkStart w:id="698" w:name="_Toc440361377"/>
      <w:bookmarkStart w:id="699" w:name="_Toc440376132"/>
      <w:bookmarkStart w:id="700" w:name="_Toc440376259"/>
      <w:bookmarkStart w:id="701" w:name="_Toc440382517"/>
      <w:bookmarkStart w:id="702" w:name="_Toc440447187"/>
      <w:bookmarkStart w:id="703" w:name="_Toc440631730"/>
      <w:bookmarkStart w:id="704" w:name="_Toc440877386"/>
      <w:bookmarkStart w:id="705" w:name="_Toc441130504"/>
      <w:r w:rsidRPr="00C236C0">
        <w:rPr>
          <w:szCs w:val="24"/>
        </w:rPr>
        <w:t xml:space="preserve">Форма </w:t>
      </w:r>
      <w:bookmarkEnd w:id="682"/>
      <w:bookmarkEnd w:id="683"/>
      <w:bookmarkEnd w:id="684"/>
      <w:bookmarkEnd w:id="685"/>
      <w:bookmarkEnd w:id="686"/>
      <w:bookmarkEnd w:id="687"/>
      <w:bookmarkEnd w:id="688"/>
      <w:bookmarkEnd w:id="689"/>
      <w:bookmarkEnd w:id="690"/>
      <w:bookmarkEnd w:id="691"/>
      <w:r w:rsidRPr="00C236C0">
        <w:rPr>
          <w:szCs w:val="24"/>
        </w:rPr>
        <w:t>технического предложения</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6" w:name="_Ref55335818"/>
      <w:bookmarkStart w:id="707" w:name="_Ref55336334"/>
      <w:bookmarkStart w:id="708" w:name="_Toc57314673"/>
      <w:bookmarkStart w:id="709" w:name="_Toc69728987"/>
      <w:bookmarkStart w:id="710" w:name="_Toc98253928"/>
      <w:bookmarkStart w:id="711" w:name="_Toc165173856"/>
      <w:bookmarkStart w:id="712" w:name="_Ref194749150"/>
      <w:bookmarkStart w:id="713" w:name="_Ref194750368"/>
      <w:bookmarkStart w:id="714" w:name="_Ref89649494"/>
      <w:bookmarkStart w:id="715"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A51E77">
        <w:rPr>
          <w:i/>
          <w:color w:val="000000"/>
        </w:rPr>
        <w:fldChar w:fldCharType="begin"/>
      </w:r>
      <w:r>
        <w:rPr>
          <w:i/>
          <w:color w:val="000000"/>
        </w:rPr>
        <w:instrText xml:space="preserve"> REF _Ref440270568 \r \h </w:instrText>
      </w:r>
      <w:r w:rsidR="00A51E77">
        <w:rPr>
          <w:i/>
          <w:color w:val="000000"/>
        </w:rPr>
      </w:r>
      <w:r w:rsidR="00A51E77">
        <w:rPr>
          <w:i/>
          <w:color w:val="000000"/>
        </w:rPr>
        <w:fldChar w:fldCharType="separate"/>
      </w:r>
      <w:r w:rsidR="00C27C71">
        <w:rPr>
          <w:i/>
          <w:color w:val="000000"/>
        </w:rPr>
        <w:t>4</w:t>
      </w:r>
      <w:r w:rsidR="00A51E77">
        <w:rPr>
          <w:i/>
          <w:color w:val="000000"/>
        </w:rPr>
        <w:fldChar w:fldCharType="end"/>
      </w:r>
      <w:r>
        <w:rPr>
          <w:i/>
          <w:color w:val="000000"/>
        </w:rPr>
        <w:t>)</w:t>
      </w:r>
      <w:r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r w:rsidRPr="008B2818">
              <w:rPr>
                <w:sz w:val="24"/>
                <w:szCs w:val="24"/>
              </w:rPr>
              <w:t>№</w:t>
            </w:r>
          </w:p>
          <w:p w:rsidR="00EA3F63" w:rsidRPr="008B2818" w:rsidRDefault="00EA3F63" w:rsidP="00F71B88">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F71B88">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A51E77">
        <w:rPr>
          <w:i/>
          <w:color w:val="000000"/>
        </w:rPr>
        <w:fldChar w:fldCharType="begin"/>
      </w:r>
      <w:r>
        <w:rPr>
          <w:i/>
          <w:color w:val="000000"/>
        </w:rPr>
        <w:instrText xml:space="preserve"> REF _Ref440270568 \r \h </w:instrText>
      </w:r>
      <w:r w:rsidR="00A51E77">
        <w:rPr>
          <w:i/>
          <w:color w:val="000000"/>
        </w:rPr>
      </w:r>
      <w:r w:rsidR="00A51E77">
        <w:rPr>
          <w:i/>
          <w:color w:val="000000"/>
        </w:rPr>
        <w:fldChar w:fldCharType="separate"/>
      </w:r>
      <w:r w:rsidR="00C27C71">
        <w:rPr>
          <w:i/>
          <w:color w:val="000000"/>
        </w:rPr>
        <w:t>4</w:t>
      </w:r>
      <w:r w:rsidR="00A51E77">
        <w:rPr>
          <w:i/>
          <w:color w:val="000000"/>
        </w:rPr>
        <w:fldChar w:fldCharType="end"/>
      </w:r>
      <w:r w:rsidRPr="00843BBD">
        <w:rPr>
          <w:i/>
          <w:color w:val="000000"/>
        </w:rPr>
        <w:t>. Предложение должн</w:t>
      </w:r>
      <w:r w:rsidR="0073427D">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6" w:name="_Toc176765537"/>
      <w:bookmarkStart w:id="717" w:name="_Toc198979986"/>
      <w:bookmarkStart w:id="718" w:name="_Toc217466321"/>
      <w:bookmarkStart w:id="719" w:name="_Toc217702859"/>
      <w:bookmarkStart w:id="720" w:name="_Toc233601977"/>
      <w:bookmarkStart w:id="721" w:name="_Toc263343463"/>
      <w:bookmarkStart w:id="722" w:name="_Toc439170680"/>
      <w:bookmarkStart w:id="723" w:name="_Toc439172782"/>
      <w:bookmarkStart w:id="724" w:name="_Toc439173226"/>
      <w:bookmarkStart w:id="725" w:name="_Toc439238222"/>
      <w:bookmarkStart w:id="726" w:name="_Toc439252770"/>
      <w:bookmarkStart w:id="727" w:name="_Toc439323744"/>
      <w:bookmarkStart w:id="728" w:name="_Toc440361378"/>
      <w:bookmarkStart w:id="729" w:name="_Toc440376133"/>
      <w:bookmarkStart w:id="730" w:name="_Toc440376260"/>
      <w:bookmarkStart w:id="731" w:name="_Toc440382518"/>
      <w:bookmarkStart w:id="732" w:name="_Toc440447188"/>
      <w:bookmarkStart w:id="733" w:name="_Toc440631731"/>
      <w:bookmarkStart w:id="734" w:name="_Toc440877387"/>
      <w:bookmarkStart w:id="735" w:name="_Toc441130505"/>
      <w:r w:rsidRPr="00C236C0">
        <w:rPr>
          <w:szCs w:val="24"/>
        </w:rPr>
        <w:lastRenderedPageBreak/>
        <w:t>Инструкции по заполнению</w:t>
      </w:r>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EA3F63" w:rsidRPr="008E5EA3">
        <w:rPr>
          <w:sz w:val="24"/>
          <w:szCs w:val="24"/>
        </w:rPr>
        <w:t xml:space="preserve">(подраздел </w:t>
      </w:r>
      <w:r w:rsidR="00A51E77">
        <w:rPr>
          <w:sz w:val="24"/>
          <w:szCs w:val="24"/>
        </w:rPr>
        <w:fldChar w:fldCharType="begin"/>
      </w:r>
      <w:r w:rsidR="00EA3F63">
        <w:rPr>
          <w:sz w:val="24"/>
          <w:szCs w:val="24"/>
        </w:rPr>
        <w:instrText xml:space="preserve"> REF _Ref55336310 \r \h </w:instrText>
      </w:r>
      <w:r w:rsidR="00A51E77">
        <w:rPr>
          <w:sz w:val="24"/>
          <w:szCs w:val="24"/>
        </w:rPr>
      </w:r>
      <w:r w:rsidR="00A51E77">
        <w:rPr>
          <w:sz w:val="24"/>
          <w:szCs w:val="24"/>
        </w:rPr>
        <w:fldChar w:fldCharType="separate"/>
      </w:r>
      <w:r w:rsidR="00C27C71">
        <w:rPr>
          <w:sz w:val="24"/>
          <w:szCs w:val="24"/>
        </w:rPr>
        <w:t>5.1</w:t>
      </w:r>
      <w:r w:rsidR="00A51E77">
        <w:rPr>
          <w:sz w:val="24"/>
          <w:szCs w:val="24"/>
        </w:rPr>
        <w:fldChar w:fldCharType="end"/>
      </w:r>
      <w:r w:rsidR="00EA3F63"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7D0323">
        <w:fldChar w:fldCharType="begin"/>
      </w:r>
      <w:r w:rsidR="007D0323">
        <w:instrText xml:space="preserve"> REF _Ref440270568 \r \h  \* MERGEFORMAT </w:instrText>
      </w:r>
      <w:r w:rsidR="007D0323">
        <w:fldChar w:fldCharType="separate"/>
      </w:r>
      <w:r w:rsidR="00C27C71">
        <w:t>4</w:t>
      </w:r>
      <w:r w:rsidR="007D0323">
        <w:fldChar w:fldCharType="end"/>
      </w:r>
      <w:r w:rsidRPr="00EA3F63">
        <w:rPr>
          <w:sz w:val="24"/>
          <w:szCs w:val="24"/>
        </w:rPr>
        <w:t xml:space="preserve"> с учетом предлагаемых условий Договора (раздел </w:t>
      </w:r>
      <w:r w:rsidR="007D0323">
        <w:fldChar w:fldCharType="begin"/>
      </w:r>
      <w:r w:rsidR="007D0323">
        <w:instrText xml:space="preserve"> REF _Ref440272931 \r \h  \* MERGEFORMAT </w:instrText>
      </w:r>
      <w:r w:rsidR="007D0323">
        <w:fldChar w:fldCharType="separate"/>
      </w:r>
      <w:r w:rsidR="00C27C71">
        <w:t>2</w:t>
      </w:r>
      <w:r w:rsidR="007D0323">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7" w:name="_Toc423423670"/>
      <w:bookmarkStart w:id="738" w:name="_Ref440271036"/>
      <w:bookmarkStart w:id="739" w:name="_Ref440274366"/>
      <w:bookmarkStart w:id="740" w:name="_Ref440274902"/>
      <w:bookmarkStart w:id="741" w:name="_Ref440284947"/>
      <w:bookmarkStart w:id="742" w:name="_Ref440361140"/>
      <w:bookmarkStart w:id="743" w:name="_Toc441130506"/>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6"/>
      <w:bookmarkEnd w:id="707"/>
      <w:bookmarkEnd w:id="708"/>
      <w:bookmarkEnd w:id="709"/>
      <w:bookmarkEnd w:id="710"/>
      <w:bookmarkEnd w:id="711"/>
      <w:bookmarkEnd w:id="712"/>
      <w:bookmarkEnd w:id="713"/>
      <w:bookmarkEnd w:id="736"/>
      <w:bookmarkEnd w:id="737"/>
      <w:bookmarkEnd w:id="738"/>
      <w:bookmarkEnd w:id="739"/>
      <w:bookmarkEnd w:id="740"/>
      <w:bookmarkEnd w:id="741"/>
      <w:bookmarkEnd w:id="742"/>
      <w:bookmarkEnd w:id="743"/>
    </w:p>
    <w:p w:rsidR="004F4D80" w:rsidRPr="00F647F7" w:rsidRDefault="004F4D80" w:rsidP="004F4D80">
      <w:pPr>
        <w:pStyle w:val="3"/>
        <w:rPr>
          <w:b w:val="0"/>
          <w:szCs w:val="24"/>
        </w:rPr>
      </w:pPr>
      <w:bookmarkStart w:id="744" w:name="_Toc98253929"/>
      <w:bookmarkStart w:id="745" w:name="_Toc157248183"/>
      <w:bookmarkStart w:id="746" w:name="_Toc157496552"/>
      <w:bookmarkStart w:id="747" w:name="_Toc158206091"/>
      <w:bookmarkStart w:id="748" w:name="_Toc164057776"/>
      <w:bookmarkStart w:id="749" w:name="_Toc164137126"/>
      <w:bookmarkStart w:id="750" w:name="_Toc164161286"/>
      <w:bookmarkStart w:id="751" w:name="_Toc165173857"/>
      <w:bookmarkStart w:id="752" w:name="_Toc439170682"/>
      <w:bookmarkStart w:id="753" w:name="_Toc439172784"/>
      <w:bookmarkStart w:id="754" w:name="_Toc439173228"/>
      <w:bookmarkStart w:id="755" w:name="_Toc439238224"/>
      <w:bookmarkStart w:id="756" w:name="_Toc439252772"/>
      <w:bookmarkStart w:id="757" w:name="_Toc439323746"/>
      <w:bookmarkStart w:id="758" w:name="_Toc440361380"/>
      <w:bookmarkStart w:id="759" w:name="_Toc440376135"/>
      <w:bookmarkStart w:id="760" w:name="_Toc440376262"/>
      <w:bookmarkStart w:id="761" w:name="_Toc440382520"/>
      <w:bookmarkStart w:id="762" w:name="_Toc440447190"/>
      <w:bookmarkStart w:id="763" w:name="_Toc440631733"/>
      <w:bookmarkStart w:id="764" w:name="_Toc440877389"/>
      <w:bookmarkStart w:id="765" w:name="_Toc441130507"/>
      <w:r w:rsidRPr="00F647F7">
        <w:rPr>
          <w:b w:val="0"/>
          <w:szCs w:val="24"/>
        </w:rPr>
        <w:t xml:space="preserve">Форма </w:t>
      </w:r>
      <w:bookmarkEnd w:id="744"/>
      <w:r w:rsidRPr="00F647F7">
        <w:rPr>
          <w:b w:val="0"/>
          <w:szCs w:val="24"/>
        </w:rPr>
        <w:t xml:space="preserve">графика </w:t>
      </w:r>
      <w:bookmarkEnd w:id="745"/>
      <w:bookmarkEnd w:id="746"/>
      <w:bookmarkEnd w:id="747"/>
      <w:bookmarkEnd w:id="748"/>
      <w:bookmarkEnd w:id="749"/>
      <w:bookmarkEnd w:id="750"/>
      <w:bookmarkEnd w:id="751"/>
      <w:bookmarkEnd w:id="752"/>
      <w:bookmarkEnd w:id="753"/>
      <w:bookmarkEnd w:id="754"/>
      <w:bookmarkEnd w:id="755"/>
      <w:bookmarkEnd w:id="756"/>
      <w:bookmarkEnd w:id="757"/>
      <w:r w:rsidR="009469A6">
        <w:rPr>
          <w:b w:val="0"/>
          <w:szCs w:val="24"/>
        </w:rPr>
        <w:t>оказания услуг</w:t>
      </w:r>
      <w:bookmarkEnd w:id="758"/>
      <w:bookmarkEnd w:id="759"/>
      <w:bookmarkEnd w:id="760"/>
      <w:bookmarkEnd w:id="761"/>
      <w:bookmarkEnd w:id="762"/>
      <w:bookmarkEnd w:id="763"/>
      <w:bookmarkEnd w:id="764"/>
      <w:bookmarkEnd w:id="76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6" w:name="_Toc171070556"/>
      <w:bookmarkStart w:id="767" w:name="_Toc98253927"/>
      <w:bookmarkStart w:id="768" w:name="_Toc176605808"/>
      <w:bookmarkStart w:id="769" w:name="_Toc176611017"/>
      <w:bookmarkStart w:id="770" w:name="_Toc176611073"/>
      <w:bookmarkStart w:id="771" w:name="_Toc176668676"/>
      <w:bookmarkStart w:id="772" w:name="_Toc176684336"/>
      <w:bookmarkStart w:id="773" w:name="_Toc176746279"/>
      <w:bookmarkStart w:id="774" w:name="_Toc176747346"/>
      <w:bookmarkStart w:id="775" w:name="_Toc198979988"/>
      <w:bookmarkStart w:id="776" w:name="_Toc217466324"/>
      <w:bookmarkStart w:id="777" w:name="_Toc217702862"/>
      <w:bookmarkStart w:id="778" w:name="_Toc233601980"/>
      <w:bookmarkStart w:id="779" w:name="_Toc263343466"/>
      <w:r w:rsidRPr="00F647F7">
        <w:rPr>
          <w:b w:val="0"/>
          <w:szCs w:val="24"/>
        </w:rPr>
        <w:br w:type="page"/>
      </w:r>
      <w:bookmarkStart w:id="780" w:name="_Toc439170683"/>
      <w:bookmarkStart w:id="781" w:name="_Toc439172785"/>
      <w:bookmarkStart w:id="782" w:name="_Toc439173229"/>
      <w:bookmarkStart w:id="783" w:name="_Toc439238225"/>
      <w:bookmarkStart w:id="784" w:name="_Toc439252773"/>
      <w:bookmarkStart w:id="785" w:name="_Toc439323747"/>
      <w:bookmarkStart w:id="786" w:name="_Toc440361381"/>
      <w:bookmarkStart w:id="787" w:name="_Toc440376136"/>
      <w:bookmarkStart w:id="788" w:name="_Toc440376263"/>
      <w:bookmarkStart w:id="789" w:name="_Toc440382521"/>
      <w:bookmarkStart w:id="790" w:name="_Toc440447191"/>
      <w:bookmarkStart w:id="791" w:name="_Toc440631734"/>
      <w:bookmarkStart w:id="792" w:name="_Toc440877390"/>
      <w:bookmarkStart w:id="793" w:name="_Toc441130508"/>
      <w:r w:rsidRPr="00F647F7">
        <w:rPr>
          <w:b w:val="0"/>
          <w:szCs w:val="24"/>
        </w:rPr>
        <w:lastRenderedPageBreak/>
        <w:t>Инструкции по заполнению</w:t>
      </w:r>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A51E77">
        <w:rPr>
          <w:sz w:val="24"/>
          <w:szCs w:val="24"/>
        </w:rPr>
        <w:fldChar w:fldCharType="begin"/>
      </w:r>
      <w:r w:rsidR="00D56F8C">
        <w:rPr>
          <w:sz w:val="24"/>
          <w:szCs w:val="24"/>
        </w:rPr>
        <w:instrText xml:space="preserve"> REF _Ref55336310 \r \h </w:instrText>
      </w:r>
      <w:r w:rsidR="00A51E77">
        <w:rPr>
          <w:sz w:val="24"/>
          <w:szCs w:val="24"/>
        </w:rPr>
      </w:r>
      <w:r w:rsidR="00A51E77">
        <w:rPr>
          <w:sz w:val="24"/>
          <w:szCs w:val="24"/>
        </w:rPr>
        <w:fldChar w:fldCharType="separate"/>
      </w:r>
      <w:r w:rsidR="00C27C71">
        <w:rPr>
          <w:sz w:val="24"/>
          <w:szCs w:val="24"/>
        </w:rPr>
        <w:t>5.1</w:t>
      </w:r>
      <w:r w:rsidR="00A51E77">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36E26">
        <w:rPr>
          <w:sz w:val="24"/>
          <w:szCs w:val="24"/>
        </w:rPr>
        <w:t xml:space="preserve"> </w:t>
      </w:r>
      <w:r w:rsidR="00536E26"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A51E77">
        <w:rPr>
          <w:sz w:val="24"/>
          <w:szCs w:val="24"/>
        </w:rPr>
        <w:fldChar w:fldCharType="begin"/>
      </w:r>
      <w:r w:rsidR="00D56F8C">
        <w:rPr>
          <w:sz w:val="24"/>
          <w:szCs w:val="24"/>
        </w:rPr>
        <w:instrText xml:space="preserve"> REF _Ref440273986 \r \h </w:instrText>
      </w:r>
      <w:r w:rsidR="00A51E77">
        <w:rPr>
          <w:sz w:val="24"/>
          <w:szCs w:val="24"/>
        </w:rPr>
      </w:r>
      <w:r w:rsidR="00A51E77">
        <w:rPr>
          <w:sz w:val="24"/>
          <w:szCs w:val="24"/>
        </w:rPr>
        <w:fldChar w:fldCharType="separate"/>
      </w:r>
      <w:r w:rsidR="00C27C71">
        <w:rPr>
          <w:sz w:val="24"/>
          <w:szCs w:val="24"/>
        </w:rPr>
        <w:t>5.2</w:t>
      </w:r>
      <w:r w:rsidR="00A51E77">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4" w:name="_Hlt22846931"/>
      <w:bookmarkStart w:id="795" w:name="_Ref440361439"/>
      <w:bookmarkStart w:id="796" w:name="_Ref440361914"/>
      <w:bookmarkStart w:id="797" w:name="_Ref440361959"/>
      <w:bookmarkStart w:id="798" w:name="_Toc441130509"/>
      <w:bookmarkStart w:id="799" w:name="_Ref93264992"/>
      <w:bookmarkStart w:id="800" w:name="_Ref93265116"/>
      <w:bookmarkStart w:id="801" w:name="_Toc98253933"/>
      <w:bookmarkStart w:id="802" w:name="_Toc165173859"/>
      <w:bookmarkStart w:id="803" w:name="_Toc423423671"/>
      <w:bookmarkEnd w:id="794"/>
      <w:r w:rsidRPr="00F647F7">
        <w:lastRenderedPageBreak/>
        <w:t xml:space="preserve">График </w:t>
      </w:r>
      <w:r>
        <w:t>оплаты оказания услуг</w:t>
      </w:r>
      <w:r w:rsidRPr="00F647F7">
        <w:t xml:space="preserve"> (форма </w:t>
      </w:r>
      <w:r>
        <w:t>5</w:t>
      </w:r>
      <w:r w:rsidRPr="00F647F7">
        <w:t>)</w:t>
      </w:r>
      <w:bookmarkEnd w:id="795"/>
      <w:bookmarkEnd w:id="796"/>
      <w:bookmarkEnd w:id="797"/>
      <w:bookmarkEnd w:id="798"/>
    </w:p>
    <w:p w:rsidR="00B8118F" w:rsidRPr="00F647F7" w:rsidRDefault="00B8118F" w:rsidP="00B8118F">
      <w:pPr>
        <w:pStyle w:val="3"/>
        <w:rPr>
          <w:b w:val="0"/>
          <w:szCs w:val="24"/>
        </w:rPr>
      </w:pPr>
      <w:bookmarkStart w:id="804" w:name="_Toc440361383"/>
      <w:bookmarkStart w:id="805" w:name="_Toc440376138"/>
      <w:bookmarkStart w:id="806" w:name="_Toc440376265"/>
      <w:bookmarkStart w:id="807" w:name="_Toc440382523"/>
      <w:bookmarkStart w:id="808" w:name="_Toc440447193"/>
      <w:bookmarkStart w:id="809" w:name="_Toc440631736"/>
      <w:bookmarkStart w:id="810" w:name="_Toc440877392"/>
      <w:bookmarkStart w:id="811" w:name="_Toc441130510"/>
      <w:r w:rsidRPr="00F647F7">
        <w:rPr>
          <w:b w:val="0"/>
          <w:szCs w:val="24"/>
        </w:rPr>
        <w:t xml:space="preserve">Форма графика </w:t>
      </w:r>
      <w:r>
        <w:rPr>
          <w:b w:val="0"/>
          <w:szCs w:val="24"/>
        </w:rPr>
        <w:t>оплаты оказания услуг</w:t>
      </w:r>
      <w:bookmarkEnd w:id="804"/>
      <w:bookmarkEnd w:id="805"/>
      <w:bookmarkEnd w:id="806"/>
      <w:bookmarkEnd w:id="807"/>
      <w:bookmarkEnd w:id="808"/>
      <w:bookmarkEnd w:id="809"/>
      <w:bookmarkEnd w:id="810"/>
      <w:bookmarkEnd w:id="811"/>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12" w:name="_Toc440361384"/>
      <w:bookmarkStart w:id="813" w:name="_Toc440376139"/>
      <w:bookmarkStart w:id="814" w:name="_Toc440376266"/>
      <w:bookmarkStart w:id="815" w:name="_Toc440382524"/>
      <w:bookmarkStart w:id="816" w:name="_Toc440447194"/>
      <w:bookmarkStart w:id="817" w:name="_Toc440631737"/>
      <w:bookmarkStart w:id="818" w:name="_Toc440877393"/>
      <w:bookmarkStart w:id="819" w:name="_Toc441130511"/>
      <w:r w:rsidRPr="00F647F7">
        <w:rPr>
          <w:b w:val="0"/>
          <w:szCs w:val="24"/>
        </w:rPr>
        <w:lastRenderedPageBreak/>
        <w:t>Инструкции по заполнению</w:t>
      </w:r>
      <w:bookmarkEnd w:id="812"/>
      <w:bookmarkEnd w:id="813"/>
      <w:bookmarkEnd w:id="814"/>
      <w:bookmarkEnd w:id="815"/>
      <w:bookmarkEnd w:id="816"/>
      <w:bookmarkEnd w:id="817"/>
      <w:bookmarkEnd w:id="818"/>
      <w:bookmarkEnd w:id="819"/>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A51E77">
        <w:rPr>
          <w:sz w:val="24"/>
          <w:szCs w:val="24"/>
        </w:rPr>
        <w:fldChar w:fldCharType="begin"/>
      </w:r>
      <w:r>
        <w:rPr>
          <w:sz w:val="24"/>
          <w:szCs w:val="24"/>
        </w:rPr>
        <w:instrText xml:space="preserve"> REF _Ref55336310 \r \h </w:instrText>
      </w:r>
      <w:r w:rsidR="00A51E77">
        <w:rPr>
          <w:sz w:val="24"/>
          <w:szCs w:val="24"/>
        </w:rPr>
      </w:r>
      <w:r w:rsidR="00A51E77">
        <w:rPr>
          <w:sz w:val="24"/>
          <w:szCs w:val="24"/>
        </w:rPr>
        <w:fldChar w:fldCharType="separate"/>
      </w:r>
      <w:r w:rsidR="00C27C71">
        <w:rPr>
          <w:sz w:val="24"/>
          <w:szCs w:val="24"/>
        </w:rPr>
        <w:t>5.1</w:t>
      </w:r>
      <w:r w:rsidR="00A51E77">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подэтапы, предусмотренные этим Графиком (подраздел </w:t>
      </w:r>
      <w:r w:rsidR="00A51E77">
        <w:rPr>
          <w:sz w:val="24"/>
          <w:szCs w:val="24"/>
        </w:rPr>
        <w:fldChar w:fldCharType="begin"/>
      </w:r>
      <w:r>
        <w:rPr>
          <w:sz w:val="24"/>
          <w:szCs w:val="24"/>
        </w:rPr>
        <w:instrText xml:space="preserve"> REF _Ref440361140 \r \h </w:instrText>
      </w:r>
      <w:r w:rsidR="00A51E77">
        <w:rPr>
          <w:sz w:val="24"/>
          <w:szCs w:val="24"/>
        </w:rPr>
      </w:r>
      <w:r w:rsidR="00A51E77">
        <w:rPr>
          <w:sz w:val="24"/>
          <w:szCs w:val="24"/>
        </w:rPr>
        <w:fldChar w:fldCharType="separate"/>
      </w:r>
      <w:r w:rsidR="00C27C71">
        <w:rPr>
          <w:sz w:val="24"/>
          <w:szCs w:val="24"/>
        </w:rPr>
        <w:t>5.4</w:t>
      </w:r>
      <w:r w:rsidR="00A51E77">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20" w:name="_Ref440361531"/>
      <w:bookmarkStart w:id="821" w:name="_Ref440361610"/>
      <w:bookmarkStart w:id="822" w:name="_Toc441130512"/>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14"/>
      <w:bookmarkEnd w:id="715"/>
      <w:bookmarkEnd w:id="799"/>
      <w:bookmarkEnd w:id="800"/>
      <w:bookmarkEnd w:id="801"/>
      <w:bookmarkEnd w:id="802"/>
      <w:bookmarkEnd w:id="803"/>
      <w:bookmarkEnd w:id="820"/>
      <w:bookmarkEnd w:id="821"/>
      <w:bookmarkEnd w:id="822"/>
    </w:p>
    <w:p w:rsidR="004F4D80" w:rsidRPr="00F647F7" w:rsidRDefault="004F4D80" w:rsidP="004F4D80">
      <w:pPr>
        <w:pStyle w:val="3"/>
        <w:rPr>
          <w:b w:val="0"/>
          <w:szCs w:val="24"/>
        </w:rPr>
      </w:pPr>
      <w:bookmarkStart w:id="823" w:name="_Toc439170685"/>
      <w:bookmarkStart w:id="824" w:name="_Toc439172787"/>
      <w:bookmarkStart w:id="825" w:name="_Toc439173231"/>
      <w:bookmarkStart w:id="826" w:name="_Toc439238227"/>
      <w:bookmarkStart w:id="827" w:name="_Toc439252775"/>
      <w:bookmarkStart w:id="828" w:name="_Toc439323749"/>
      <w:bookmarkStart w:id="829" w:name="_Toc440361386"/>
      <w:bookmarkStart w:id="830" w:name="_Toc440376141"/>
      <w:bookmarkStart w:id="831" w:name="_Toc440376268"/>
      <w:bookmarkStart w:id="832" w:name="_Toc440382526"/>
      <w:bookmarkStart w:id="833" w:name="_Toc440447196"/>
      <w:bookmarkStart w:id="834" w:name="_Toc440631739"/>
      <w:bookmarkStart w:id="835" w:name="_Toc440877395"/>
      <w:bookmarkStart w:id="836" w:name="_Toc441130513"/>
      <w:bookmarkStart w:id="837" w:name="_Toc157248186"/>
      <w:bookmarkStart w:id="838" w:name="_Toc157496555"/>
      <w:bookmarkStart w:id="839" w:name="_Toc158206094"/>
      <w:bookmarkStart w:id="840" w:name="_Toc164057779"/>
      <w:bookmarkStart w:id="841" w:name="_Toc164137129"/>
      <w:bookmarkStart w:id="842" w:name="_Toc164161289"/>
      <w:bookmarkStart w:id="843"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r w:rsidRPr="00F647F7">
        <w:rPr>
          <w:b w:val="0"/>
          <w:szCs w:val="24"/>
        </w:rPr>
        <w:t xml:space="preserve"> </w:t>
      </w:r>
      <w:bookmarkEnd w:id="837"/>
      <w:bookmarkEnd w:id="838"/>
      <w:bookmarkEnd w:id="839"/>
      <w:bookmarkEnd w:id="840"/>
      <w:bookmarkEnd w:id="841"/>
      <w:bookmarkEnd w:id="842"/>
      <w:bookmarkEnd w:id="8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1D2494" w:rsidRPr="00F647F7">
              <w:t xml:space="preserve">раздел </w:t>
            </w:r>
            <w:r w:rsidR="00A51E77">
              <w:fldChar w:fldCharType="begin"/>
            </w:r>
            <w:r w:rsidR="001D2494">
              <w:instrText xml:space="preserve"> REF _Ref440272931 \r \h </w:instrText>
            </w:r>
            <w:r w:rsidR="00A51E77">
              <w:fldChar w:fldCharType="separate"/>
            </w:r>
            <w:r w:rsidR="00C27C71">
              <w:t>2</w:t>
            </w:r>
            <w:r w:rsidR="00A51E7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1D2494" w:rsidRPr="00F647F7">
              <w:t xml:space="preserve">раздел </w:t>
            </w:r>
            <w:r w:rsidR="00A51E77">
              <w:fldChar w:fldCharType="begin"/>
            </w:r>
            <w:r w:rsidR="001D2494">
              <w:instrText xml:space="preserve"> REF _Ref440272931 \r \h </w:instrText>
            </w:r>
            <w:r w:rsidR="00A51E77">
              <w:fldChar w:fldCharType="separate"/>
            </w:r>
            <w:r w:rsidR="00C27C71">
              <w:t>2</w:t>
            </w:r>
            <w:r w:rsidR="00A51E7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44" w:name="_Toc439170686"/>
      <w:bookmarkStart w:id="845" w:name="_Toc439172788"/>
      <w:bookmarkStart w:id="846" w:name="_Toc439173232"/>
      <w:bookmarkStart w:id="847" w:name="_Toc439238228"/>
      <w:bookmarkStart w:id="848" w:name="_Toc439252776"/>
      <w:bookmarkStart w:id="849" w:name="_Toc439323750"/>
      <w:bookmarkStart w:id="850" w:name="_Toc440361387"/>
      <w:bookmarkStart w:id="851" w:name="_Toc440376142"/>
      <w:bookmarkStart w:id="852" w:name="_Toc440376269"/>
      <w:bookmarkStart w:id="853" w:name="_Toc440382527"/>
      <w:bookmarkStart w:id="854" w:name="_Toc440447197"/>
      <w:bookmarkStart w:id="855" w:name="_Toc440631740"/>
      <w:bookmarkStart w:id="856" w:name="_Toc440877396"/>
      <w:bookmarkStart w:id="857" w:name="_Toc441130514"/>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rsidR="004F4D80" w:rsidRPr="00F647F7" w:rsidRDefault="004A4292"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A51E77">
        <w:rPr>
          <w:sz w:val="24"/>
          <w:szCs w:val="24"/>
        </w:rPr>
        <w:fldChar w:fldCharType="begin"/>
      </w:r>
      <w:r>
        <w:rPr>
          <w:sz w:val="24"/>
          <w:szCs w:val="24"/>
        </w:rPr>
        <w:instrText xml:space="preserve"> REF _Ref55336310 \r \h </w:instrText>
      </w:r>
      <w:r w:rsidR="00A51E77">
        <w:rPr>
          <w:sz w:val="24"/>
          <w:szCs w:val="24"/>
        </w:rPr>
      </w:r>
      <w:r w:rsidR="00A51E77">
        <w:rPr>
          <w:sz w:val="24"/>
          <w:szCs w:val="24"/>
        </w:rPr>
        <w:fldChar w:fldCharType="separate"/>
      </w:r>
      <w:r w:rsidR="00C27C71">
        <w:rPr>
          <w:sz w:val="24"/>
          <w:szCs w:val="24"/>
        </w:rPr>
        <w:t>5.1</w:t>
      </w:r>
      <w:r w:rsidR="00A51E77">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A51E77">
        <w:rPr>
          <w:sz w:val="24"/>
          <w:szCs w:val="24"/>
        </w:rPr>
        <w:fldChar w:fldCharType="begin"/>
      </w:r>
      <w:r w:rsidR="00D56F8C">
        <w:rPr>
          <w:sz w:val="24"/>
          <w:szCs w:val="24"/>
        </w:rPr>
        <w:instrText xml:space="preserve"> REF _Ref440274025 \r \h </w:instrText>
      </w:r>
      <w:r w:rsidR="00A51E77">
        <w:rPr>
          <w:sz w:val="24"/>
          <w:szCs w:val="24"/>
        </w:rPr>
      </w:r>
      <w:r w:rsidR="00A51E77">
        <w:rPr>
          <w:sz w:val="24"/>
          <w:szCs w:val="24"/>
        </w:rPr>
        <w:fldChar w:fldCharType="separate"/>
      </w:r>
      <w:r w:rsidR="00C27C71">
        <w:rPr>
          <w:sz w:val="24"/>
          <w:szCs w:val="24"/>
        </w:rPr>
        <w:t>2</w:t>
      </w:r>
      <w:r w:rsidR="00A51E77">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43144">
        <w:rPr>
          <w:sz w:val="24"/>
          <w:szCs w:val="24"/>
        </w:rPr>
        <w:t>ь</w:t>
      </w:r>
      <w:r w:rsidRPr="00F647F7">
        <w:rPr>
          <w:sz w:val="24"/>
          <w:szCs w:val="24"/>
        </w:rPr>
        <w:t xml:space="preserve">ся в соответствии с пунктом </w:t>
      </w:r>
      <w:r w:rsidR="00A51E77">
        <w:rPr>
          <w:sz w:val="24"/>
          <w:szCs w:val="24"/>
        </w:rPr>
        <w:fldChar w:fldCharType="begin"/>
      </w:r>
      <w:r w:rsidR="00D56F8C">
        <w:rPr>
          <w:sz w:val="24"/>
          <w:szCs w:val="24"/>
        </w:rPr>
        <w:instrText xml:space="preserve"> REF _Ref294695546 \r \h </w:instrText>
      </w:r>
      <w:r w:rsidR="00A51E77">
        <w:rPr>
          <w:sz w:val="24"/>
          <w:szCs w:val="24"/>
        </w:rPr>
      </w:r>
      <w:r w:rsidR="00A51E77">
        <w:rPr>
          <w:sz w:val="24"/>
          <w:szCs w:val="24"/>
        </w:rPr>
        <w:fldChar w:fldCharType="separate"/>
      </w:r>
      <w:r w:rsidR="00C27C71">
        <w:rPr>
          <w:sz w:val="24"/>
          <w:szCs w:val="24"/>
        </w:rPr>
        <w:t xml:space="preserve"> 1.2.6 </w:t>
      </w:r>
      <w:r w:rsidR="00A51E7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8" w:name="_Ref55335823"/>
      <w:bookmarkStart w:id="859" w:name="_Ref55336359"/>
      <w:bookmarkStart w:id="860" w:name="_Toc57314675"/>
      <w:bookmarkStart w:id="861" w:name="_Toc69728989"/>
      <w:bookmarkStart w:id="862" w:name="_Toc98253939"/>
      <w:bookmarkStart w:id="863" w:name="_Toc165173865"/>
      <w:bookmarkStart w:id="864" w:name="_Toc423423672"/>
      <w:bookmarkStart w:id="865" w:name="_Toc441130515"/>
      <w:bookmarkEnd w:id="576"/>
      <w:r w:rsidRPr="00F647F7">
        <w:lastRenderedPageBreak/>
        <w:t xml:space="preserve">Анкета (форма </w:t>
      </w:r>
      <w:r w:rsidR="00B8118F">
        <w:t>7</w:t>
      </w:r>
      <w:r w:rsidRPr="00F647F7">
        <w:t>)</w:t>
      </w:r>
      <w:bookmarkEnd w:id="858"/>
      <w:bookmarkEnd w:id="859"/>
      <w:bookmarkEnd w:id="860"/>
      <w:bookmarkEnd w:id="861"/>
      <w:bookmarkEnd w:id="862"/>
      <w:bookmarkEnd w:id="863"/>
      <w:bookmarkEnd w:id="864"/>
      <w:bookmarkEnd w:id="865"/>
    </w:p>
    <w:p w:rsidR="004F4D80" w:rsidRPr="00F647F7" w:rsidRDefault="004F4D80" w:rsidP="004F4D80">
      <w:pPr>
        <w:pStyle w:val="3"/>
        <w:rPr>
          <w:b w:val="0"/>
          <w:szCs w:val="24"/>
        </w:rPr>
      </w:pPr>
      <w:bookmarkStart w:id="866" w:name="_Toc98253940"/>
      <w:bookmarkStart w:id="867" w:name="_Toc157248192"/>
      <w:bookmarkStart w:id="868" w:name="_Toc157496561"/>
      <w:bookmarkStart w:id="869" w:name="_Toc158206100"/>
      <w:bookmarkStart w:id="870" w:name="_Toc164057785"/>
      <w:bookmarkStart w:id="871" w:name="_Toc164137135"/>
      <w:bookmarkStart w:id="872" w:name="_Toc164161295"/>
      <w:bookmarkStart w:id="873" w:name="_Toc165173866"/>
      <w:bookmarkStart w:id="874" w:name="_Toc439170688"/>
      <w:bookmarkStart w:id="875" w:name="_Toc439172790"/>
      <w:bookmarkStart w:id="876" w:name="_Toc439173234"/>
      <w:bookmarkStart w:id="877" w:name="_Toc439238230"/>
      <w:bookmarkStart w:id="878" w:name="_Toc439252778"/>
      <w:bookmarkStart w:id="879" w:name="_Ref440272119"/>
      <w:bookmarkStart w:id="880" w:name="_Toc440361389"/>
      <w:bookmarkStart w:id="881" w:name="_Toc440631742"/>
      <w:bookmarkStart w:id="882" w:name="_Toc440877398"/>
      <w:bookmarkStart w:id="883" w:name="_Toc441130516"/>
      <w:bookmarkStart w:id="884" w:name="_Ref444170560"/>
      <w:r w:rsidRPr="00F647F7">
        <w:rPr>
          <w:b w:val="0"/>
          <w:szCs w:val="24"/>
        </w:rPr>
        <w:t xml:space="preserve">Форма Анкеты </w:t>
      </w:r>
      <w:r w:rsidR="00C236C0">
        <w:rPr>
          <w:b w:val="0"/>
          <w:szCs w:val="24"/>
        </w:rPr>
        <w:t>Участник</w:t>
      </w:r>
      <w:r>
        <w:rPr>
          <w:b w:val="0"/>
          <w:szCs w:val="24"/>
        </w:rPr>
        <w:t>а</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85" w:name="_Toc439170689"/>
      <w:bookmarkStart w:id="886" w:name="_Toc439172791"/>
      <w:bookmarkStart w:id="887" w:name="_Toc439173235"/>
      <w:bookmarkStart w:id="888" w:name="_Toc439238231"/>
      <w:bookmarkStart w:id="889" w:name="_Toc439252779"/>
      <w:bookmarkStart w:id="890" w:name="_Ref440272147"/>
      <w:bookmarkStart w:id="891" w:name="_Toc440361390"/>
      <w:bookmarkStart w:id="892" w:name="_Toc440631743"/>
      <w:bookmarkStart w:id="893" w:name="_Toc440877399"/>
      <w:bookmarkStart w:id="894" w:name="_Toc441130517"/>
      <w:bookmarkStart w:id="895" w:name="_Ref444170566"/>
      <w:bookmarkStart w:id="896" w:name="_Ref444170645"/>
      <w:r w:rsidRPr="00D73790">
        <w:rPr>
          <w:b w:val="0"/>
          <w:szCs w:val="24"/>
        </w:rPr>
        <w:lastRenderedPageBreak/>
        <w:t xml:space="preserve">Форма </w:t>
      </w:r>
      <w:bookmarkEnd w:id="885"/>
      <w:bookmarkEnd w:id="886"/>
      <w:bookmarkEnd w:id="887"/>
      <w:bookmarkEnd w:id="888"/>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9"/>
      <w:bookmarkEnd w:id="890"/>
      <w:bookmarkEnd w:id="891"/>
      <w:bookmarkEnd w:id="892"/>
      <w:bookmarkEnd w:id="893"/>
      <w:bookmarkEnd w:id="894"/>
      <w:bookmarkEnd w:id="895"/>
      <w:bookmarkEnd w:id="896"/>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22719" w:rsidRDefault="00422719" w:rsidP="00422719">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22719" w:rsidRDefault="00422719" w:rsidP="00422719">
      <w:pPr>
        <w:pStyle w:val="ConsPlusNonformat"/>
        <w:jc w:val="both"/>
        <w:rPr>
          <w:rFonts w:ascii="Times New Roman" w:hAnsi="Times New Roman" w:cs="Times New Roman"/>
          <w:sz w:val="22"/>
          <w:szCs w:val="22"/>
        </w:rPr>
      </w:pPr>
    </w:p>
    <w:p w:rsidR="00422719" w:rsidRPr="00B14F64" w:rsidRDefault="00422719" w:rsidP="0042271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22719" w:rsidRDefault="00422719" w:rsidP="00422719">
      <w:pPr>
        <w:pStyle w:val="ConsPlusNonformat"/>
        <w:jc w:val="both"/>
        <w:rPr>
          <w:rFonts w:ascii="Times New Roman" w:hAnsi="Times New Roman" w:cs="Times New Roman"/>
          <w:sz w:val="22"/>
          <w:szCs w:val="22"/>
        </w:rPr>
      </w:pPr>
    </w:p>
    <w:p w:rsidR="00422719" w:rsidRPr="00B14F64" w:rsidRDefault="00422719" w:rsidP="0042271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22719" w:rsidRDefault="00422719" w:rsidP="00422719">
      <w:pPr>
        <w:pStyle w:val="ConsPlusNonformat"/>
        <w:jc w:val="both"/>
        <w:rPr>
          <w:rFonts w:ascii="Times New Roman" w:hAnsi="Times New Roman" w:cs="Times New Roman"/>
          <w:sz w:val="22"/>
          <w:szCs w:val="22"/>
        </w:rPr>
      </w:pPr>
    </w:p>
    <w:p w:rsidR="00422719" w:rsidRDefault="00422719" w:rsidP="00422719">
      <w:pPr>
        <w:pStyle w:val="ConsPlusNonformat"/>
        <w:jc w:val="both"/>
        <w:rPr>
          <w:rFonts w:ascii="Times New Roman" w:hAnsi="Times New Roman" w:cs="Times New Roman"/>
          <w:sz w:val="22"/>
          <w:szCs w:val="22"/>
        </w:rPr>
      </w:pPr>
    </w:p>
    <w:p w:rsidR="00422719" w:rsidRDefault="00422719" w:rsidP="00422719">
      <w:pPr>
        <w:pStyle w:val="ConsPlusNonformat"/>
        <w:jc w:val="both"/>
        <w:rPr>
          <w:rFonts w:ascii="Times New Roman" w:hAnsi="Times New Roman" w:cs="Times New Roman"/>
          <w:sz w:val="22"/>
          <w:szCs w:val="22"/>
        </w:rPr>
      </w:pPr>
    </w:p>
    <w:p w:rsidR="00422719" w:rsidRPr="00B14F64" w:rsidRDefault="00422719" w:rsidP="0042271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22719" w:rsidRPr="00B14F64" w:rsidRDefault="00422719" w:rsidP="00422719">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22719" w:rsidRDefault="00422719" w:rsidP="0042271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22719" w:rsidRDefault="00422719" w:rsidP="00422719">
      <w:pPr>
        <w:pStyle w:val="ConsPlusNonformat"/>
        <w:jc w:val="both"/>
        <w:rPr>
          <w:rFonts w:ascii="Times New Roman" w:hAnsi="Times New Roman" w:cs="Times New Roman"/>
          <w:sz w:val="22"/>
          <w:szCs w:val="22"/>
        </w:rPr>
      </w:pPr>
    </w:p>
    <w:p w:rsidR="00422719" w:rsidRPr="00B14F64" w:rsidRDefault="00422719" w:rsidP="0042271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22719" w:rsidRDefault="00422719" w:rsidP="0042271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22719" w:rsidRDefault="00422719" w:rsidP="00422719">
      <w:pPr>
        <w:pStyle w:val="ConsPlusNonformat"/>
        <w:jc w:val="both"/>
        <w:rPr>
          <w:rFonts w:ascii="Times New Roman" w:hAnsi="Times New Roman" w:cs="Times New Roman"/>
          <w:sz w:val="22"/>
          <w:szCs w:val="22"/>
        </w:rPr>
      </w:pPr>
    </w:p>
    <w:p w:rsidR="00422719" w:rsidRDefault="00422719" w:rsidP="0042271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422719" w:rsidRDefault="00422719" w:rsidP="0042271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22719" w:rsidRPr="00B14F64" w:rsidRDefault="00422719" w:rsidP="0042271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22719" w:rsidRPr="00B14F64" w:rsidRDefault="00422719" w:rsidP="00422719">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22719" w:rsidRDefault="00422719" w:rsidP="0042271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22719" w:rsidRDefault="00422719" w:rsidP="00422719">
      <w:pPr>
        <w:pStyle w:val="ConsPlusNonformat"/>
        <w:jc w:val="both"/>
        <w:rPr>
          <w:rFonts w:ascii="Times New Roman" w:hAnsi="Times New Roman" w:cs="Times New Roman"/>
          <w:sz w:val="22"/>
          <w:szCs w:val="22"/>
        </w:rPr>
      </w:pPr>
    </w:p>
    <w:p w:rsidR="00422719" w:rsidRPr="00B14F64" w:rsidRDefault="00422719" w:rsidP="0042271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422719" w:rsidRPr="00B14F64" w:rsidRDefault="00422719" w:rsidP="00422719">
      <w:pPr>
        <w:sectPr w:rsidR="00422719" w:rsidRPr="00B14F64" w:rsidSect="00867C22">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422719" w:rsidRPr="00B14F64" w:rsidTr="00867C22">
        <w:tc>
          <w:tcPr>
            <w:tcW w:w="557" w:type="dxa"/>
          </w:tcPr>
          <w:p w:rsidR="00422719" w:rsidRPr="00316742" w:rsidRDefault="00422719" w:rsidP="00867C2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263" w:type="dxa"/>
          </w:tcPr>
          <w:p w:rsidR="00422719" w:rsidRPr="00316742" w:rsidRDefault="00422719" w:rsidP="00867C2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22719" w:rsidRPr="00316742" w:rsidRDefault="00422719" w:rsidP="00867C2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22719" w:rsidRPr="00316742" w:rsidRDefault="00422719" w:rsidP="00867C2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22719" w:rsidRPr="00316742" w:rsidRDefault="00422719" w:rsidP="00867C2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22719" w:rsidRPr="00B14F64" w:rsidTr="00867C22">
        <w:tc>
          <w:tcPr>
            <w:tcW w:w="557" w:type="dxa"/>
          </w:tcPr>
          <w:p w:rsidR="00422719" w:rsidRPr="00316742" w:rsidRDefault="00422719" w:rsidP="00867C2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422719" w:rsidRPr="00316742" w:rsidRDefault="00422719" w:rsidP="00867C2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22719" w:rsidRPr="00316742" w:rsidRDefault="00422719" w:rsidP="00867C2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22719" w:rsidRPr="00316742" w:rsidRDefault="00422719" w:rsidP="00867C2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22719" w:rsidRPr="00316742" w:rsidRDefault="00422719" w:rsidP="00867C2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22719" w:rsidTr="00867C22">
        <w:tc>
          <w:tcPr>
            <w:tcW w:w="557" w:type="dxa"/>
          </w:tcPr>
          <w:p w:rsidR="00422719" w:rsidRPr="00316742" w:rsidRDefault="00422719" w:rsidP="00867C22">
            <w:pPr>
              <w:pStyle w:val="ConsPlusNormal"/>
              <w:ind w:firstLine="0"/>
              <w:rPr>
                <w:rFonts w:ascii="Times New Roman" w:hAnsi="Times New Roman" w:cs="Times New Roman"/>
                <w:sz w:val="22"/>
                <w:szCs w:val="22"/>
              </w:rPr>
            </w:pPr>
            <w:bookmarkStart w:id="897" w:name="P230"/>
            <w:bookmarkEnd w:id="897"/>
            <w:r w:rsidRPr="00316742">
              <w:rPr>
                <w:rFonts w:ascii="Times New Roman" w:hAnsi="Times New Roman" w:cs="Times New Roman"/>
                <w:sz w:val="22"/>
                <w:szCs w:val="22"/>
              </w:rPr>
              <w:t>1.</w:t>
            </w:r>
          </w:p>
        </w:tc>
        <w:tc>
          <w:tcPr>
            <w:tcW w:w="4263" w:type="dxa"/>
          </w:tcPr>
          <w:p w:rsidR="00422719" w:rsidRPr="00316742" w:rsidRDefault="00422719" w:rsidP="00867C2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422719" w:rsidRPr="00316742" w:rsidRDefault="00422719" w:rsidP="00867C2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22719" w:rsidRPr="00316742" w:rsidRDefault="00422719" w:rsidP="00867C2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22719" w:rsidTr="00867C22">
        <w:tc>
          <w:tcPr>
            <w:tcW w:w="557" w:type="dxa"/>
          </w:tcPr>
          <w:p w:rsidR="00422719" w:rsidRPr="00316742" w:rsidRDefault="00422719" w:rsidP="00867C2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422719" w:rsidRPr="00316742" w:rsidRDefault="00422719" w:rsidP="00867C2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22719" w:rsidRPr="00316742" w:rsidRDefault="00422719" w:rsidP="00867C2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22719" w:rsidRPr="00316742" w:rsidRDefault="00422719" w:rsidP="00867C2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22719" w:rsidTr="00867C22">
        <w:tc>
          <w:tcPr>
            <w:tcW w:w="557" w:type="dxa"/>
          </w:tcPr>
          <w:p w:rsidR="00422719" w:rsidRPr="00316742" w:rsidRDefault="00422719" w:rsidP="00867C2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422719" w:rsidRPr="00316742" w:rsidRDefault="00422719" w:rsidP="00867C2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22719" w:rsidRPr="00316742" w:rsidRDefault="00422719" w:rsidP="00867C2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22719" w:rsidRPr="00316742" w:rsidRDefault="00422719" w:rsidP="00867C2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22719" w:rsidTr="00867C22">
        <w:tc>
          <w:tcPr>
            <w:tcW w:w="557" w:type="dxa"/>
            <w:vMerge w:val="restart"/>
          </w:tcPr>
          <w:p w:rsidR="00422719" w:rsidRPr="00316742" w:rsidRDefault="00422719" w:rsidP="00867C22">
            <w:pPr>
              <w:pStyle w:val="ConsPlusNormal"/>
              <w:ind w:firstLine="0"/>
              <w:rPr>
                <w:rFonts w:ascii="Times New Roman" w:hAnsi="Times New Roman" w:cs="Times New Roman"/>
                <w:sz w:val="22"/>
                <w:szCs w:val="22"/>
              </w:rPr>
            </w:pPr>
            <w:bookmarkStart w:id="898" w:name="P242"/>
            <w:bookmarkEnd w:id="898"/>
            <w:r w:rsidRPr="00316742">
              <w:rPr>
                <w:rFonts w:ascii="Times New Roman" w:hAnsi="Times New Roman" w:cs="Times New Roman"/>
                <w:sz w:val="22"/>
                <w:szCs w:val="22"/>
              </w:rPr>
              <w:t>4.</w:t>
            </w:r>
          </w:p>
        </w:tc>
        <w:tc>
          <w:tcPr>
            <w:tcW w:w="4263" w:type="dxa"/>
            <w:vMerge w:val="restart"/>
          </w:tcPr>
          <w:p w:rsidR="00422719" w:rsidRPr="00316742" w:rsidRDefault="00422719" w:rsidP="00867C2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 человек</w:t>
            </w:r>
          </w:p>
        </w:tc>
        <w:tc>
          <w:tcPr>
            <w:tcW w:w="1799" w:type="dxa"/>
          </w:tcPr>
          <w:p w:rsidR="00422719" w:rsidRPr="00316742" w:rsidRDefault="00422719" w:rsidP="00867C2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22719" w:rsidRPr="00316742" w:rsidRDefault="00422719" w:rsidP="00867C2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22719" w:rsidRPr="00316742" w:rsidRDefault="00422719" w:rsidP="00867C2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22719" w:rsidTr="00867C22">
        <w:tc>
          <w:tcPr>
            <w:tcW w:w="557" w:type="dxa"/>
            <w:vMerge/>
          </w:tcPr>
          <w:p w:rsidR="00422719" w:rsidRPr="00316742" w:rsidRDefault="00422719" w:rsidP="00867C22"/>
        </w:tc>
        <w:tc>
          <w:tcPr>
            <w:tcW w:w="4263" w:type="dxa"/>
            <w:vMerge/>
          </w:tcPr>
          <w:p w:rsidR="00422719" w:rsidRPr="00316742" w:rsidRDefault="00422719" w:rsidP="00867C22"/>
        </w:tc>
        <w:tc>
          <w:tcPr>
            <w:tcW w:w="1799" w:type="dxa"/>
          </w:tcPr>
          <w:p w:rsidR="00422719" w:rsidRPr="00316742" w:rsidRDefault="00422719" w:rsidP="00867C2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15 - микропредприятие</w:t>
            </w:r>
          </w:p>
        </w:tc>
        <w:tc>
          <w:tcPr>
            <w:tcW w:w="1817" w:type="dxa"/>
            <w:vMerge/>
          </w:tcPr>
          <w:p w:rsidR="00422719" w:rsidRPr="00316742" w:rsidRDefault="00422719" w:rsidP="00867C22">
            <w:pPr>
              <w:jc w:val="center"/>
            </w:pPr>
          </w:p>
        </w:tc>
        <w:tc>
          <w:tcPr>
            <w:tcW w:w="1417" w:type="dxa"/>
            <w:vMerge/>
          </w:tcPr>
          <w:p w:rsidR="00422719" w:rsidRPr="00316742" w:rsidRDefault="00422719" w:rsidP="00867C22">
            <w:pPr>
              <w:jc w:val="center"/>
            </w:pPr>
          </w:p>
        </w:tc>
      </w:tr>
      <w:tr w:rsidR="00422719" w:rsidTr="00867C22">
        <w:tc>
          <w:tcPr>
            <w:tcW w:w="557" w:type="dxa"/>
            <w:vMerge w:val="restart"/>
          </w:tcPr>
          <w:p w:rsidR="00422719" w:rsidRPr="00316742" w:rsidRDefault="00422719" w:rsidP="00867C2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422719" w:rsidRPr="00316742" w:rsidRDefault="00422719" w:rsidP="00867C2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422719" w:rsidRPr="00316742" w:rsidRDefault="00422719" w:rsidP="00867C2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22719" w:rsidRPr="00316742" w:rsidRDefault="00422719" w:rsidP="00867C2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22719" w:rsidRPr="00316742" w:rsidRDefault="00422719" w:rsidP="00867C2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22719" w:rsidTr="00867C22">
        <w:tc>
          <w:tcPr>
            <w:tcW w:w="557" w:type="dxa"/>
            <w:vMerge/>
          </w:tcPr>
          <w:p w:rsidR="00422719" w:rsidRPr="00316742" w:rsidRDefault="00422719" w:rsidP="00867C22"/>
        </w:tc>
        <w:tc>
          <w:tcPr>
            <w:tcW w:w="4263" w:type="dxa"/>
            <w:vMerge/>
          </w:tcPr>
          <w:p w:rsidR="00422719" w:rsidRPr="00316742" w:rsidRDefault="00422719" w:rsidP="00867C22"/>
        </w:tc>
        <w:tc>
          <w:tcPr>
            <w:tcW w:w="1799" w:type="dxa"/>
          </w:tcPr>
          <w:p w:rsidR="00422719" w:rsidRPr="00316742" w:rsidRDefault="00422719" w:rsidP="00867C2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120 в год - микропредприятие</w:t>
            </w:r>
          </w:p>
        </w:tc>
        <w:tc>
          <w:tcPr>
            <w:tcW w:w="1817" w:type="dxa"/>
            <w:vMerge/>
          </w:tcPr>
          <w:p w:rsidR="00422719" w:rsidRPr="00316742" w:rsidRDefault="00422719" w:rsidP="00867C22">
            <w:pPr>
              <w:jc w:val="center"/>
            </w:pPr>
          </w:p>
        </w:tc>
        <w:tc>
          <w:tcPr>
            <w:tcW w:w="1417" w:type="dxa"/>
          </w:tcPr>
          <w:p w:rsidR="00422719" w:rsidRPr="00316742" w:rsidRDefault="00422719" w:rsidP="00867C22">
            <w:pPr>
              <w:pStyle w:val="ConsPlusNormal"/>
              <w:jc w:val="center"/>
              <w:rPr>
                <w:rFonts w:ascii="Times New Roman" w:hAnsi="Times New Roman" w:cs="Times New Roman"/>
                <w:sz w:val="22"/>
                <w:szCs w:val="22"/>
              </w:rPr>
            </w:pPr>
          </w:p>
        </w:tc>
      </w:tr>
      <w:tr w:rsidR="00422719" w:rsidTr="00867C22">
        <w:tc>
          <w:tcPr>
            <w:tcW w:w="557" w:type="dxa"/>
          </w:tcPr>
          <w:p w:rsidR="00422719" w:rsidRPr="00316742" w:rsidRDefault="00422719" w:rsidP="00867C2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422719" w:rsidRPr="00316742" w:rsidRDefault="00422719" w:rsidP="00867C2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422719" w:rsidRPr="00316742" w:rsidRDefault="00422719" w:rsidP="00867C2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22719" w:rsidTr="00867C22">
        <w:tc>
          <w:tcPr>
            <w:tcW w:w="557" w:type="dxa"/>
          </w:tcPr>
          <w:p w:rsidR="00422719" w:rsidRPr="00316742" w:rsidRDefault="00422719" w:rsidP="00867C22">
            <w:pPr>
              <w:pStyle w:val="ConsPlusNormal"/>
              <w:ind w:firstLine="0"/>
              <w:rPr>
                <w:rFonts w:ascii="Times New Roman" w:hAnsi="Times New Roman" w:cs="Times New Roman"/>
                <w:sz w:val="22"/>
                <w:szCs w:val="22"/>
              </w:rPr>
            </w:pPr>
            <w:bookmarkStart w:id="899" w:name="P258"/>
            <w:bookmarkEnd w:id="899"/>
            <w:r w:rsidRPr="00316742">
              <w:rPr>
                <w:rFonts w:ascii="Times New Roman" w:hAnsi="Times New Roman" w:cs="Times New Roman"/>
                <w:sz w:val="22"/>
                <w:szCs w:val="22"/>
              </w:rPr>
              <w:lastRenderedPageBreak/>
              <w:t>7.</w:t>
            </w:r>
          </w:p>
        </w:tc>
        <w:tc>
          <w:tcPr>
            <w:tcW w:w="4263" w:type="dxa"/>
          </w:tcPr>
          <w:p w:rsidR="00422719" w:rsidRPr="00316742" w:rsidRDefault="00422719" w:rsidP="00867C2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422719" w:rsidRPr="00316742" w:rsidRDefault="00422719" w:rsidP="00867C2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22719" w:rsidTr="00867C22">
        <w:tc>
          <w:tcPr>
            <w:tcW w:w="557" w:type="dxa"/>
          </w:tcPr>
          <w:p w:rsidR="00422719" w:rsidRPr="00316742" w:rsidRDefault="00422719" w:rsidP="00867C2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422719" w:rsidRPr="00316742" w:rsidRDefault="00422719" w:rsidP="00867C2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22719" w:rsidRPr="00316742" w:rsidRDefault="00422719" w:rsidP="00867C2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22719" w:rsidRPr="00316742" w:rsidRDefault="00422719" w:rsidP="00867C2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22719" w:rsidTr="00867C22">
        <w:tc>
          <w:tcPr>
            <w:tcW w:w="557" w:type="dxa"/>
          </w:tcPr>
          <w:p w:rsidR="00422719" w:rsidRPr="00316742" w:rsidRDefault="00422719" w:rsidP="00867C2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422719" w:rsidRPr="00316742" w:rsidRDefault="00422719" w:rsidP="00867C2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22719" w:rsidRPr="00316742" w:rsidRDefault="00422719" w:rsidP="00867C2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22719" w:rsidRPr="00316742" w:rsidRDefault="00422719" w:rsidP="00867C2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22719" w:rsidTr="00867C22">
        <w:tc>
          <w:tcPr>
            <w:tcW w:w="557" w:type="dxa"/>
          </w:tcPr>
          <w:p w:rsidR="00422719" w:rsidRPr="00316742" w:rsidRDefault="00422719" w:rsidP="00867C2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422719" w:rsidRPr="00316742" w:rsidRDefault="00422719" w:rsidP="00867C2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22719" w:rsidRPr="00316742" w:rsidRDefault="00422719" w:rsidP="00867C2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22719" w:rsidRPr="00316742" w:rsidRDefault="00422719" w:rsidP="00867C2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22719" w:rsidTr="00867C22">
        <w:tc>
          <w:tcPr>
            <w:tcW w:w="557" w:type="dxa"/>
          </w:tcPr>
          <w:p w:rsidR="00422719" w:rsidRPr="00316742" w:rsidRDefault="00422719" w:rsidP="00867C2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422719" w:rsidRPr="00316742" w:rsidRDefault="00422719" w:rsidP="00867C2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22719" w:rsidRPr="00316742" w:rsidRDefault="00422719" w:rsidP="00867C2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22719" w:rsidTr="00867C22">
        <w:tc>
          <w:tcPr>
            <w:tcW w:w="557" w:type="dxa"/>
          </w:tcPr>
          <w:p w:rsidR="00422719" w:rsidRPr="00316742" w:rsidRDefault="00422719" w:rsidP="00867C2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422719" w:rsidRPr="00316742" w:rsidRDefault="00422719" w:rsidP="00867C2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5033" w:type="dxa"/>
            <w:gridSpan w:val="3"/>
          </w:tcPr>
          <w:p w:rsidR="00422719" w:rsidRPr="00316742" w:rsidRDefault="00422719" w:rsidP="00867C2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22719" w:rsidTr="00867C22">
        <w:tc>
          <w:tcPr>
            <w:tcW w:w="557" w:type="dxa"/>
          </w:tcPr>
          <w:p w:rsidR="00422719" w:rsidRPr="00316742" w:rsidRDefault="00422719" w:rsidP="00867C2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422719" w:rsidRPr="00316742" w:rsidRDefault="00422719" w:rsidP="00867C2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422719" w:rsidRPr="00316742" w:rsidRDefault="00422719" w:rsidP="00867C2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22719" w:rsidTr="00867C22">
        <w:tc>
          <w:tcPr>
            <w:tcW w:w="557" w:type="dxa"/>
          </w:tcPr>
          <w:p w:rsidR="00422719" w:rsidRPr="00316742" w:rsidRDefault="00422719" w:rsidP="00867C2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422719" w:rsidRPr="00316742" w:rsidRDefault="00422719" w:rsidP="00867C2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субъекте малого и среднего </w:t>
            </w:r>
            <w:r w:rsidRPr="00316742">
              <w:rPr>
                <w:rFonts w:ascii="Times New Roman" w:hAnsi="Times New Roman" w:cs="Times New Roman"/>
                <w:sz w:val="22"/>
                <w:szCs w:val="22"/>
              </w:rPr>
              <w:lastRenderedPageBreak/>
              <w:t>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22719" w:rsidRPr="00316742" w:rsidRDefault="00422719" w:rsidP="00867C2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422719" w:rsidRDefault="00422719" w:rsidP="00422719">
      <w:pPr>
        <w:pStyle w:val="ConsPlusNonformat"/>
        <w:jc w:val="both"/>
        <w:rPr>
          <w:rFonts w:ascii="Times New Roman" w:hAnsi="Times New Roman" w:cs="Times New Roman"/>
          <w:sz w:val="22"/>
          <w:szCs w:val="22"/>
        </w:rPr>
      </w:pPr>
    </w:p>
    <w:p w:rsidR="00422719" w:rsidRPr="00197CB9" w:rsidRDefault="00422719" w:rsidP="00422719">
      <w:pPr>
        <w:pStyle w:val="ConsPlusNonformat"/>
        <w:jc w:val="both"/>
        <w:rPr>
          <w:rFonts w:ascii="Times New Roman" w:hAnsi="Times New Roman" w:cs="Times New Roman"/>
          <w:sz w:val="22"/>
          <w:szCs w:val="22"/>
        </w:rPr>
      </w:pPr>
    </w:p>
    <w:p w:rsidR="00422719" w:rsidRPr="00DB6009" w:rsidRDefault="00422719" w:rsidP="00422719">
      <w:pPr>
        <w:autoSpaceDE w:val="0"/>
        <w:autoSpaceDN w:val="0"/>
        <w:adjustRightInd w:val="0"/>
        <w:spacing w:line="240" w:lineRule="auto"/>
        <w:ind w:firstLine="540"/>
        <w:outlineLvl w:val="3"/>
        <w:rPr>
          <w:bdr w:val="none" w:sz="0" w:space="0" w:color="auto" w:frame="1"/>
        </w:rPr>
      </w:pPr>
    </w:p>
    <w:p w:rsidR="00422719" w:rsidRPr="00DB6009" w:rsidRDefault="00422719" w:rsidP="00422719">
      <w:pPr>
        <w:autoSpaceDE w:val="0"/>
        <w:autoSpaceDN w:val="0"/>
        <w:adjustRightInd w:val="0"/>
        <w:spacing w:line="240" w:lineRule="auto"/>
        <w:outlineLvl w:val="3"/>
      </w:pPr>
    </w:p>
    <w:p w:rsidR="00422719" w:rsidRPr="00DB6009" w:rsidRDefault="00422719" w:rsidP="00422719">
      <w:pPr>
        <w:spacing w:line="240" w:lineRule="auto"/>
      </w:pPr>
    </w:p>
    <w:p w:rsidR="00422719" w:rsidRPr="00DB6009" w:rsidRDefault="00422719" w:rsidP="00422719">
      <w:pPr>
        <w:spacing w:line="240" w:lineRule="auto"/>
      </w:pPr>
    </w:p>
    <w:p w:rsidR="00422719" w:rsidRPr="00DB6009" w:rsidRDefault="00422719" w:rsidP="00422719">
      <w:pPr>
        <w:spacing w:line="240" w:lineRule="auto"/>
        <w:ind w:firstLine="708"/>
      </w:pPr>
    </w:p>
    <w:p w:rsidR="00422719" w:rsidRPr="00DB6009" w:rsidRDefault="00422719" w:rsidP="00422719">
      <w:pPr>
        <w:spacing w:line="240" w:lineRule="auto"/>
      </w:pPr>
    </w:p>
    <w:p w:rsidR="00422719" w:rsidRPr="00DB6009" w:rsidRDefault="00422719" w:rsidP="00422719">
      <w:pPr>
        <w:spacing w:line="240" w:lineRule="auto"/>
        <w:ind w:right="423"/>
        <w:rPr>
          <w:sz w:val="28"/>
        </w:rPr>
      </w:pPr>
    </w:p>
    <w:p w:rsidR="00422719" w:rsidRPr="00DB6009" w:rsidRDefault="00422719" w:rsidP="00422719">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22719" w:rsidRPr="00DB6009" w:rsidTr="00867C22">
        <w:tc>
          <w:tcPr>
            <w:tcW w:w="3960" w:type="dxa"/>
            <w:tcBorders>
              <w:top w:val="single" w:sz="4" w:space="0" w:color="auto"/>
            </w:tcBorders>
          </w:tcPr>
          <w:p w:rsidR="00422719" w:rsidRPr="00DB6009" w:rsidRDefault="00422719" w:rsidP="00867C22">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22719" w:rsidRPr="00DB6009" w:rsidRDefault="00422719" w:rsidP="00867C22">
            <w:pPr>
              <w:tabs>
                <w:tab w:val="left" w:pos="1080"/>
              </w:tabs>
              <w:spacing w:line="240" w:lineRule="auto"/>
              <w:ind w:firstLine="540"/>
              <w:rPr>
                <w:sz w:val="20"/>
                <w:szCs w:val="20"/>
              </w:rPr>
            </w:pPr>
          </w:p>
        </w:tc>
        <w:tc>
          <w:tcPr>
            <w:tcW w:w="4677" w:type="dxa"/>
            <w:tcBorders>
              <w:top w:val="single" w:sz="4" w:space="0" w:color="auto"/>
            </w:tcBorders>
          </w:tcPr>
          <w:p w:rsidR="00422719" w:rsidRPr="00DB6009" w:rsidRDefault="00422719" w:rsidP="00867C22">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422719" w:rsidRPr="00DB6009" w:rsidRDefault="00422719" w:rsidP="00422719">
      <w:pPr>
        <w:tabs>
          <w:tab w:val="left" w:pos="1080"/>
        </w:tabs>
        <w:spacing w:line="240" w:lineRule="auto"/>
        <w:ind w:firstLine="540"/>
        <w:rPr>
          <w:b/>
        </w:rPr>
      </w:pPr>
      <w:r w:rsidRPr="00DB6009">
        <w:rPr>
          <w:b/>
        </w:rPr>
        <w:t>М.П.</w:t>
      </w:r>
    </w:p>
    <w:p w:rsidR="00422719" w:rsidRDefault="00422719" w:rsidP="00422719">
      <w:pPr>
        <w:ind w:firstLine="0"/>
      </w:pPr>
    </w:p>
    <w:p w:rsidR="00422719" w:rsidRDefault="00422719" w:rsidP="00422719">
      <w:pPr>
        <w:ind w:right="-1"/>
        <w:rPr>
          <w:color w:val="000000"/>
        </w:rPr>
      </w:pPr>
    </w:p>
    <w:p w:rsidR="00422719" w:rsidRDefault="00422719" w:rsidP="00422719">
      <w:pPr>
        <w:spacing w:line="240" w:lineRule="auto"/>
        <w:ind w:right="-1"/>
        <w:rPr>
          <w:color w:val="000000"/>
        </w:rPr>
      </w:pPr>
      <w:r>
        <w:rPr>
          <w:color w:val="000000"/>
        </w:rPr>
        <w:t>____________________________________</w:t>
      </w:r>
    </w:p>
    <w:p w:rsidR="00422719" w:rsidRDefault="00422719" w:rsidP="00422719">
      <w:pPr>
        <w:spacing w:line="240" w:lineRule="auto"/>
        <w:ind w:right="5527"/>
        <w:jc w:val="center"/>
        <w:rPr>
          <w:color w:val="000000"/>
          <w:vertAlign w:val="superscript"/>
        </w:rPr>
      </w:pPr>
      <w:r>
        <w:rPr>
          <w:color w:val="000000"/>
          <w:vertAlign w:val="superscript"/>
        </w:rPr>
        <w:t>(подпись, М.П.)</w:t>
      </w:r>
    </w:p>
    <w:p w:rsidR="00422719" w:rsidRDefault="00422719" w:rsidP="00422719">
      <w:pPr>
        <w:spacing w:line="240" w:lineRule="auto"/>
        <w:ind w:right="-1"/>
        <w:rPr>
          <w:color w:val="000000"/>
        </w:rPr>
      </w:pPr>
      <w:r>
        <w:rPr>
          <w:color w:val="000000"/>
        </w:rPr>
        <w:t>____________________________________</w:t>
      </w:r>
    </w:p>
    <w:p w:rsidR="00422719" w:rsidRDefault="00422719" w:rsidP="00422719">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900" w:name="_Toc439170690"/>
      <w:bookmarkStart w:id="901" w:name="_Toc439172792"/>
      <w:bookmarkStart w:id="902" w:name="_Toc439173236"/>
      <w:bookmarkStart w:id="903" w:name="_Toc439238232"/>
    </w:p>
    <w:bookmarkEnd w:id="900"/>
    <w:bookmarkEnd w:id="901"/>
    <w:bookmarkEnd w:id="902"/>
    <w:bookmarkEnd w:id="903"/>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04" w:name="_Toc125426243"/>
      <w:bookmarkStart w:id="905" w:name="_Toc396984070"/>
      <w:bookmarkStart w:id="906" w:name="_Toc423423673"/>
      <w:r>
        <w:br w:type="page"/>
      </w:r>
    </w:p>
    <w:p w:rsidR="004F4D80" w:rsidRPr="007417E6" w:rsidRDefault="004F4D80" w:rsidP="004F4D80">
      <w:pPr>
        <w:pStyle w:val="3"/>
        <w:rPr>
          <w:sz w:val="22"/>
        </w:rPr>
      </w:pPr>
      <w:bookmarkStart w:id="907" w:name="_Toc439170691"/>
      <w:bookmarkStart w:id="908" w:name="_Toc439172793"/>
      <w:bookmarkStart w:id="909" w:name="_Toc439173237"/>
      <w:bookmarkStart w:id="910" w:name="_Toc439238233"/>
      <w:bookmarkStart w:id="911" w:name="_Toc439252780"/>
      <w:bookmarkStart w:id="912" w:name="_Toc439323754"/>
      <w:bookmarkStart w:id="913" w:name="_Toc440361391"/>
      <w:bookmarkStart w:id="914" w:name="_Toc440376146"/>
      <w:bookmarkStart w:id="915" w:name="_Toc440376273"/>
      <w:bookmarkStart w:id="916" w:name="_Toc440382531"/>
      <w:bookmarkStart w:id="917" w:name="_Toc440447201"/>
      <w:bookmarkStart w:id="918" w:name="_Toc440631744"/>
      <w:bookmarkStart w:id="919" w:name="_Toc440877400"/>
      <w:bookmarkStart w:id="920" w:name="_Toc441130518"/>
      <w:r>
        <w:rPr>
          <w:szCs w:val="24"/>
        </w:rPr>
        <w:lastRenderedPageBreak/>
        <w:t>Инструкции по заполнению</w:t>
      </w:r>
      <w:bookmarkEnd w:id="904"/>
      <w:r>
        <w:rPr>
          <w:szCs w:val="24"/>
        </w:rPr>
        <w:t xml:space="preserve"> Анкеты </w:t>
      </w:r>
      <w:r w:rsidR="00C236C0">
        <w:rPr>
          <w:szCs w:val="24"/>
        </w:rPr>
        <w:t>Участник</w:t>
      </w:r>
      <w:r>
        <w:rPr>
          <w:szCs w:val="24"/>
        </w:rPr>
        <w:t>а</w:t>
      </w:r>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A51E77">
        <w:rPr>
          <w:sz w:val="24"/>
          <w:szCs w:val="24"/>
        </w:rPr>
        <w:fldChar w:fldCharType="begin"/>
      </w:r>
      <w:r w:rsidR="00D56F8C">
        <w:rPr>
          <w:sz w:val="24"/>
          <w:szCs w:val="24"/>
        </w:rPr>
        <w:instrText xml:space="preserve"> REF _Ref55336310 \r \h </w:instrText>
      </w:r>
      <w:r w:rsidR="00A51E77">
        <w:rPr>
          <w:sz w:val="24"/>
          <w:szCs w:val="24"/>
        </w:rPr>
      </w:r>
      <w:r w:rsidR="00A51E77">
        <w:rPr>
          <w:sz w:val="24"/>
          <w:szCs w:val="24"/>
        </w:rPr>
        <w:fldChar w:fldCharType="separate"/>
      </w:r>
      <w:r w:rsidR="00C27C71">
        <w:rPr>
          <w:sz w:val="24"/>
          <w:szCs w:val="24"/>
        </w:rPr>
        <w:t>5.1</w:t>
      </w:r>
      <w:r w:rsidR="00A51E77">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22719" w:rsidRPr="00250D0D" w:rsidRDefault="00422719" w:rsidP="00422719">
      <w:pPr>
        <w:pStyle w:val="aff6"/>
        <w:numPr>
          <w:ilvl w:val="3"/>
          <w:numId w:val="1"/>
        </w:numPr>
        <w:tabs>
          <w:tab w:val="num" w:pos="1134"/>
        </w:tabs>
        <w:suppressAutoHyphens w:val="0"/>
        <w:snapToGrid w:val="0"/>
        <w:spacing w:before="100" w:beforeAutospacing="1" w:line="240" w:lineRule="auto"/>
        <w:rPr>
          <w:sz w:val="24"/>
          <w:szCs w:val="24"/>
        </w:rPr>
      </w:pPr>
      <w:bookmarkStart w:id="921" w:name="_Ref55336378"/>
      <w:bookmarkStart w:id="922" w:name="_Toc57314676"/>
      <w:bookmarkStart w:id="923" w:name="_Toc69728990"/>
      <w:bookmarkStart w:id="924" w:name="_Toc98253942"/>
      <w:bookmarkStart w:id="925" w:name="_Toc165173868"/>
      <w:bookmarkStart w:id="926" w:name="_Toc423423674"/>
      <w:bookmarkStart w:id="927" w:name="_Toc441130519"/>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22719" w:rsidRPr="00250D0D" w:rsidRDefault="00422719" w:rsidP="00422719">
      <w:pPr>
        <w:pStyle w:val="aff6"/>
        <w:numPr>
          <w:ilvl w:val="3"/>
          <w:numId w:val="1"/>
        </w:numPr>
        <w:tabs>
          <w:tab w:val="num" w:pos="1134"/>
        </w:tabs>
        <w:suppressAutoHyphens w:val="0"/>
        <w:snapToGrid w:val="0"/>
        <w:spacing w:before="100" w:beforeAutospacing="1" w:line="240" w:lineRule="auto"/>
        <w:rPr>
          <w:sz w:val="24"/>
          <w:szCs w:val="24"/>
        </w:rPr>
      </w:pPr>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A51E77">
        <w:rPr>
          <w:sz w:val="24"/>
          <w:szCs w:val="24"/>
        </w:rPr>
        <w:fldChar w:fldCharType="begin"/>
      </w:r>
      <w:r>
        <w:rPr>
          <w:sz w:val="24"/>
          <w:szCs w:val="24"/>
        </w:rPr>
        <w:instrText xml:space="preserve"> REF _Ref444170645 \r \h </w:instrText>
      </w:r>
      <w:r w:rsidR="00A51E77">
        <w:rPr>
          <w:sz w:val="24"/>
          <w:szCs w:val="24"/>
        </w:rPr>
      </w:r>
      <w:r w:rsidR="00A51E77">
        <w:rPr>
          <w:sz w:val="24"/>
          <w:szCs w:val="24"/>
        </w:rPr>
        <w:fldChar w:fldCharType="separate"/>
      </w:r>
      <w:r w:rsidR="00C27C71">
        <w:rPr>
          <w:sz w:val="24"/>
          <w:szCs w:val="24"/>
        </w:rPr>
        <w:t>5.7.2</w:t>
      </w:r>
      <w:r w:rsidR="00A51E77">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21"/>
      <w:bookmarkEnd w:id="922"/>
      <w:bookmarkEnd w:id="923"/>
      <w:bookmarkEnd w:id="924"/>
      <w:bookmarkEnd w:id="925"/>
      <w:bookmarkEnd w:id="926"/>
      <w:bookmarkEnd w:id="927"/>
    </w:p>
    <w:p w:rsidR="004F4D80" w:rsidRPr="00D904EF" w:rsidRDefault="004F4D80" w:rsidP="004F4D80">
      <w:pPr>
        <w:pStyle w:val="3"/>
        <w:rPr>
          <w:szCs w:val="24"/>
        </w:rPr>
      </w:pPr>
      <w:bookmarkStart w:id="928" w:name="_Toc98253943"/>
      <w:bookmarkStart w:id="929" w:name="_Toc157248195"/>
      <w:bookmarkStart w:id="930" w:name="_Toc157496564"/>
      <w:bookmarkStart w:id="931" w:name="_Toc158206103"/>
      <w:bookmarkStart w:id="932" w:name="_Toc164057788"/>
      <w:bookmarkStart w:id="933" w:name="_Toc164137138"/>
      <w:bookmarkStart w:id="934" w:name="_Toc164161298"/>
      <w:bookmarkStart w:id="935" w:name="_Toc165173869"/>
      <w:bookmarkStart w:id="936" w:name="_Toc439170693"/>
      <w:bookmarkStart w:id="937" w:name="_Toc439172795"/>
      <w:bookmarkStart w:id="938" w:name="_Toc439173239"/>
      <w:bookmarkStart w:id="939" w:name="_Toc439238235"/>
      <w:bookmarkStart w:id="940" w:name="_Toc439252782"/>
      <w:bookmarkStart w:id="941" w:name="_Toc439323756"/>
      <w:bookmarkStart w:id="942" w:name="_Toc440361393"/>
      <w:bookmarkStart w:id="943" w:name="_Toc440376275"/>
      <w:bookmarkStart w:id="944" w:name="_Toc440382533"/>
      <w:bookmarkStart w:id="945" w:name="_Toc440447203"/>
      <w:bookmarkStart w:id="946" w:name="_Toc440631746"/>
      <w:bookmarkStart w:id="947" w:name="_Toc440877402"/>
      <w:bookmarkStart w:id="948" w:name="_Toc441130520"/>
      <w:r w:rsidRPr="00D904EF">
        <w:rPr>
          <w:szCs w:val="24"/>
        </w:rPr>
        <w:t>Форма Справки о перечне и годовых объемах выполнения аналогичных договоров</w:t>
      </w:r>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390A6B">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390A6B">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390A6B">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390A6B">
              <w:rPr>
                <w:rStyle w:val="aa"/>
                <w:sz w:val="22"/>
              </w:rPr>
              <w:t>6 года»</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9" w:name="_Toc98253944"/>
      <w:bookmarkStart w:id="950" w:name="_Toc157248196"/>
      <w:bookmarkStart w:id="951" w:name="_Toc157496565"/>
      <w:bookmarkStart w:id="952" w:name="_Toc158206104"/>
      <w:bookmarkStart w:id="953" w:name="_Toc164057789"/>
      <w:bookmarkStart w:id="954" w:name="_Toc164137139"/>
      <w:bookmarkStart w:id="955" w:name="_Toc164161299"/>
      <w:bookmarkStart w:id="956" w:name="_Toc165173870"/>
      <w:r>
        <w:rPr>
          <w:szCs w:val="24"/>
        </w:rPr>
        <w:br w:type="page"/>
      </w:r>
    </w:p>
    <w:p w:rsidR="004F4D80" w:rsidRPr="00D904EF" w:rsidRDefault="004F4D80" w:rsidP="004F4D80">
      <w:pPr>
        <w:pStyle w:val="3"/>
        <w:rPr>
          <w:szCs w:val="24"/>
        </w:rPr>
      </w:pPr>
      <w:bookmarkStart w:id="957" w:name="_Toc439170694"/>
      <w:bookmarkStart w:id="958" w:name="_Toc439172796"/>
      <w:bookmarkStart w:id="959" w:name="_Toc439173240"/>
      <w:bookmarkStart w:id="960" w:name="_Toc439238236"/>
      <w:bookmarkStart w:id="961" w:name="_Toc439252783"/>
      <w:bookmarkStart w:id="962" w:name="_Toc439323757"/>
      <w:bookmarkStart w:id="963" w:name="_Toc440361394"/>
      <w:bookmarkStart w:id="964" w:name="_Toc440376276"/>
      <w:bookmarkStart w:id="965" w:name="_Toc440382534"/>
      <w:bookmarkStart w:id="966" w:name="_Toc440447204"/>
      <w:bookmarkStart w:id="967" w:name="_Toc440631747"/>
      <w:bookmarkStart w:id="968" w:name="_Toc440877403"/>
      <w:bookmarkStart w:id="969" w:name="_Toc441130521"/>
      <w:r w:rsidRPr="00D904EF">
        <w:rPr>
          <w:szCs w:val="24"/>
        </w:rPr>
        <w:lastRenderedPageBreak/>
        <w:t>Инструкции по заполнению</w:t>
      </w:r>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51E77">
        <w:rPr>
          <w:sz w:val="24"/>
          <w:szCs w:val="24"/>
        </w:rPr>
        <w:fldChar w:fldCharType="begin"/>
      </w:r>
      <w:r w:rsidR="00D90031">
        <w:rPr>
          <w:sz w:val="24"/>
          <w:szCs w:val="24"/>
        </w:rPr>
        <w:instrText xml:space="preserve"> REF _Ref55336310 \r \h </w:instrText>
      </w:r>
      <w:r w:rsidR="00A51E77">
        <w:rPr>
          <w:sz w:val="24"/>
          <w:szCs w:val="24"/>
        </w:rPr>
      </w:r>
      <w:r w:rsidR="00A51E77">
        <w:rPr>
          <w:sz w:val="24"/>
          <w:szCs w:val="24"/>
        </w:rPr>
        <w:fldChar w:fldCharType="separate"/>
      </w:r>
      <w:r w:rsidR="00C27C71">
        <w:rPr>
          <w:sz w:val="24"/>
          <w:szCs w:val="24"/>
        </w:rPr>
        <w:t>5.1</w:t>
      </w:r>
      <w:r w:rsidR="00A51E7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A51E77">
        <w:rPr>
          <w:sz w:val="24"/>
          <w:szCs w:val="24"/>
        </w:rPr>
        <w:fldChar w:fldCharType="begin"/>
      </w:r>
      <w:r w:rsidR="00D90031">
        <w:rPr>
          <w:sz w:val="24"/>
          <w:szCs w:val="24"/>
        </w:rPr>
        <w:instrText xml:space="preserve"> REF _Ref440274159 \r \h </w:instrText>
      </w:r>
      <w:r w:rsidR="00A51E77">
        <w:rPr>
          <w:sz w:val="24"/>
          <w:szCs w:val="24"/>
        </w:rPr>
      </w:r>
      <w:r w:rsidR="00A51E77">
        <w:rPr>
          <w:sz w:val="24"/>
          <w:szCs w:val="24"/>
        </w:rPr>
        <w:fldChar w:fldCharType="separate"/>
      </w:r>
      <w:r w:rsidR="00C27C71">
        <w:rPr>
          <w:sz w:val="24"/>
          <w:szCs w:val="24"/>
        </w:rPr>
        <w:t>4</w:t>
      </w:r>
      <w:r w:rsidR="00A51E7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0" w:name="_Ref55336389"/>
      <w:bookmarkStart w:id="971" w:name="_Toc57314677"/>
      <w:bookmarkStart w:id="972" w:name="_Toc69728991"/>
      <w:bookmarkStart w:id="973" w:name="_Toc98253945"/>
      <w:bookmarkStart w:id="974" w:name="_Toc165173871"/>
      <w:bookmarkStart w:id="975" w:name="_Toc423423675"/>
      <w:bookmarkStart w:id="976" w:name="_Toc441130522"/>
      <w:r w:rsidRPr="00F647F7">
        <w:lastRenderedPageBreak/>
        <w:t xml:space="preserve">Справка о материально-технических ресурсах (форма </w:t>
      </w:r>
      <w:r w:rsidR="00B8118F">
        <w:t>9</w:t>
      </w:r>
      <w:r w:rsidRPr="00F647F7">
        <w:t>)</w:t>
      </w:r>
      <w:bookmarkEnd w:id="970"/>
      <w:bookmarkEnd w:id="971"/>
      <w:bookmarkEnd w:id="972"/>
      <w:bookmarkEnd w:id="973"/>
      <w:bookmarkEnd w:id="974"/>
      <w:bookmarkEnd w:id="975"/>
      <w:bookmarkEnd w:id="976"/>
    </w:p>
    <w:p w:rsidR="004F4D80" w:rsidRPr="00D904EF" w:rsidRDefault="004F4D80" w:rsidP="004F4D80">
      <w:pPr>
        <w:pStyle w:val="3"/>
        <w:rPr>
          <w:szCs w:val="24"/>
        </w:rPr>
      </w:pPr>
      <w:bookmarkStart w:id="977" w:name="_Toc98253946"/>
      <w:bookmarkStart w:id="978" w:name="_Toc157248198"/>
      <w:bookmarkStart w:id="979" w:name="_Toc157496567"/>
      <w:bookmarkStart w:id="980" w:name="_Toc158206106"/>
      <w:bookmarkStart w:id="981" w:name="_Toc164057791"/>
      <w:bookmarkStart w:id="982" w:name="_Toc164137141"/>
      <w:bookmarkStart w:id="983" w:name="_Toc164161301"/>
      <w:bookmarkStart w:id="984" w:name="_Toc165173872"/>
      <w:bookmarkStart w:id="985" w:name="_Toc439170696"/>
      <w:bookmarkStart w:id="986" w:name="_Toc439172798"/>
      <w:bookmarkStart w:id="987" w:name="_Toc439173242"/>
      <w:bookmarkStart w:id="988" w:name="_Toc439238238"/>
      <w:bookmarkStart w:id="989" w:name="_Toc439252785"/>
      <w:bookmarkStart w:id="990" w:name="_Toc439323759"/>
      <w:bookmarkStart w:id="991" w:name="_Toc440361396"/>
      <w:bookmarkStart w:id="992" w:name="_Toc440376278"/>
      <w:bookmarkStart w:id="993" w:name="_Toc440382536"/>
      <w:bookmarkStart w:id="994" w:name="_Toc440447206"/>
      <w:bookmarkStart w:id="995" w:name="_Toc440631749"/>
      <w:bookmarkStart w:id="996" w:name="_Toc440877405"/>
      <w:bookmarkStart w:id="997" w:name="_Toc441130523"/>
      <w:r w:rsidRPr="00D904EF">
        <w:rPr>
          <w:szCs w:val="24"/>
        </w:rPr>
        <w:t>Форма Справки о материально-технических ресурсах</w:t>
      </w:r>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98" w:name="_Toc98253947"/>
      <w:bookmarkStart w:id="999" w:name="_Toc157248199"/>
      <w:bookmarkStart w:id="1000" w:name="_Toc157496568"/>
      <w:bookmarkStart w:id="1001" w:name="_Toc158206107"/>
      <w:bookmarkStart w:id="1002" w:name="_Toc164057792"/>
      <w:bookmarkStart w:id="1003" w:name="_Toc164137142"/>
      <w:bookmarkStart w:id="1004" w:name="_Toc164161302"/>
      <w:bookmarkStart w:id="1005"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1006" w:name="_Toc439170697"/>
      <w:bookmarkStart w:id="1007" w:name="_Toc439172799"/>
      <w:bookmarkStart w:id="1008" w:name="_Toc439173243"/>
      <w:bookmarkStart w:id="1009" w:name="_Toc439238239"/>
      <w:bookmarkStart w:id="1010" w:name="_Toc439252786"/>
      <w:bookmarkStart w:id="1011" w:name="_Toc439323760"/>
      <w:bookmarkStart w:id="1012" w:name="_Toc440361397"/>
      <w:bookmarkStart w:id="1013" w:name="_Toc440376279"/>
      <w:bookmarkStart w:id="1014" w:name="_Toc440382537"/>
      <w:bookmarkStart w:id="1015" w:name="_Toc440447207"/>
      <w:bookmarkStart w:id="1016" w:name="_Toc440631750"/>
      <w:bookmarkStart w:id="1017" w:name="_Toc440877406"/>
      <w:bookmarkStart w:id="1018" w:name="_Toc441130524"/>
      <w:r w:rsidRPr="00D904EF">
        <w:rPr>
          <w:szCs w:val="24"/>
        </w:rPr>
        <w:lastRenderedPageBreak/>
        <w:t>Инструкции по заполнению</w:t>
      </w:r>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51E77">
        <w:rPr>
          <w:sz w:val="24"/>
          <w:szCs w:val="24"/>
        </w:rPr>
        <w:fldChar w:fldCharType="begin"/>
      </w:r>
      <w:r w:rsidR="00D90031">
        <w:rPr>
          <w:sz w:val="24"/>
          <w:szCs w:val="24"/>
        </w:rPr>
        <w:instrText xml:space="preserve"> REF _Ref55336310 \r \h </w:instrText>
      </w:r>
      <w:r w:rsidR="00A51E77">
        <w:rPr>
          <w:sz w:val="24"/>
          <w:szCs w:val="24"/>
        </w:rPr>
      </w:r>
      <w:r w:rsidR="00A51E77">
        <w:rPr>
          <w:sz w:val="24"/>
          <w:szCs w:val="24"/>
        </w:rPr>
        <w:fldChar w:fldCharType="separate"/>
      </w:r>
      <w:r w:rsidR="00C27C71">
        <w:rPr>
          <w:sz w:val="24"/>
          <w:szCs w:val="24"/>
        </w:rPr>
        <w:t>5.1</w:t>
      </w:r>
      <w:r w:rsidR="00A51E77">
        <w:rPr>
          <w:sz w:val="24"/>
          <w:szCs w:val="24"/>
        </w:rPr>
        <w:fldChar w:fldCharType="end"/>
      </w:r>
      <w:r w:rsidR="00D90031" w:rsidRPr="00A55F54">
        <w:rPr>
          <w:sz w:val="24"/>
          <w:szCs w:val="24"/>
        </w:rPr>
        <w:t>)</w:t>
      </w:r>
      <w:r w:rsidR="004F4D80" w:rsidRPr="00F647F7">
        <w:rPr>
          <w:sz w:val="24"/>
          <w:szCs w:val="24"/>
        </w:rPr>
        <w:t>.</w:t>
      </w:r>
    </w:p>
    <w:p w:rsidR="004F4D80" w:rsidRPr="006D28DA"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w:t>
      </w:r>
      <w:r w:rsidR="004F4D80" w:rsidRPr="006D28DA">
        <w:rPr>
          <w:sz w:val="24"/>
          <w:szCs w:val="24"/>
        </w:rPr>
        <w:t>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данной справке перечисляются материально-технические ресурсы, которые </w:t>
      </w:r>
      <w:r w:rsidR="00C236C0" w:rsidRPr="006D28DA">
        <w:rPr>
          <w:sz w:val="24"/>
          <w:szCs w:val="24"/>
        </w:rPr>
        <w:t>Участник</w:t>
      </w:r>
      <w:r w:rsidRPr="006D28DA">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6D28DA">
        <w:rPr>
          <w:sz w:val="24"/>
          <w:szCs w:val="24"/>
        </w:rPr>
        <w:t>, с приложением копий документов, на основании которых они используются</w:t>
      </w:r>
      <w:r w:rsidRPr="006D28DA">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9" w:name="_Ref55336398"/>
      <w:bookmarkStart w:id="1020" w:name="_Toc57314678"/>
      <w:bookmarkStart w:id="1021" w:name="_Toc69728992"/>
      <w:bookmarkStart w:id="1022" w:name="_Toc98253948"/>
      <w:bookmarkStart w:id="1023" w:name="_Toc165173874"/>
      <w:bookmarkStart w:id="1024" w:name="_Toc423423676"/>
      <w:bookmarkStart w:id="1025" w:name="_Toc441130525"/>
      <w:r w:rsidRPr="00F647F7">
        <w:lastRenderedPageBreak/>
        <w:t xml:space="preserve">Справка о кадровых ресурсах (форма </w:t>
      </w:r>
      <w:r w:rsidR="00B8118F">
        <w:t>10</w:t>
      </w:r>
      <w:r w:rsidRPr="00F647F7">
        <w:t>)</w:t>
      </w:r>
      <w:bookmarkEnd w:id="1019"/>
      <w:bookmarkEnd w:id="1020"/>
      <w:bookmarkEnd w:id="1021"/>
      <w:bookmarkEnd w:id="1022"/>
      <w:bookmarkEnd w:id="1023"/>
      <w:bookmarkEnd w:id="1024"/>
      <w:bookmarkEnd w:id="1025"/>
    </w:p>
    <w:p w:rsidR="004F4D80" w:rsidRPr="00D904EF" w:rsidRDefault="004F4D80" w:rsidP="004F4D80">
      <w:pPr>
        <w:pStyle w:val="3"/>
        <w:rPr>
          <w:szCs w:val="24"/>
        </w:rPr>
      </w:pPr>
      <w:bookmarkStart w:id="1026" w:name="_Toc98253949"/>
      <w:bookmarkStart w:id="1027" w:name="_Toc157248201"/>
      <w:bookmarkStart w:id="1028" w:name="_Toc157496570"/>
      <w:bookmarkStart w:id="1029" w:name="_Toc158206109"/>
      <w:bookmarkStart w:id="1030" w:name="_Toc164057794"/>
      <w:bookmarkStart w:id="1031" w:name="_Toc164137144"/>
      <w:bookmarkStart w:id="1032" w:name="_Toc164161304"/>
      <w:bookmarkStart w:id="1033" w:name="_Toc165173875"/>
      <w:bookmarkStart w:id="1034" w:name="_Toc439170699"/>
      <w:bookmarkStart w:id="1035" w:name="_Toc439172801"/>
      <w:bookmarkStart w:id="1036" w:name="_Toc439173245"/>
      <w:bookmarkStart w:id="1037" w:name="_Toc439238241"/>
      <w:bookmarkStart w:id="1038" w:name="_Toc439252788"/>
      <w:bookmarkStart w:id="1039" w:name="_Toc439323762"/>
      <w:bookmarkStart w:id="1040" w:name="_Toc440361399"/>
      <w:bookmarkStart w:id="1041" w:name="_Toc440376281"/>
      <w:bookmarkStart w:id="1042" w:name="_Toc440382539"/>
      <w:bookmarkStart w:id="1043" w:name="_Toc440447209"/>
      <w:bookmarkStart w:id="1044" w:name="_Toc440631752"/>
      <w:bookmarkStart w:id="1045" w:name="_Toc440877408"/>
      <w:bookmarkStart w:id="1046" w:name="_Toc441130526"/>
      <w:r w:rsidRPr="00D904EF">
        <w:rPr>
          <w:szCs w:val="24"/>
        </w:rPr>
        <w:t>Форма Справки о кадровых ресурсах</w:t>
      </w:r>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47" w:name="_Toc98253950"/>
      <w:bookmarkStart w:id="1048" w:name="_Toc157248202"/>
      <w:bookmarkStart w:id="1049" w:name="_Toc157496571"/>
      <w:bookmarkStart w:id="1050" w:name="_Toc158206110"/>
      <w:bookmarkStart w:id="1051" w:name="_Toc164057795"/>
      <w:bookmarkStart w:id="1052" w:name="_Toc164137145"/>
      <w:bookmarkStart w:id="1053" w:name="_Toc164161305"/>
      <w:bookmarkStart w:id="1054" w:name="_Toc165173876"/>
      <w:r>
        <w:rPr>
          <w:b/>
          <w:szCs w:val="24"/>
        </w:rPr>
        <w:br w:type="page"/>
      </w:r>
    </w:p>
    <w:p w:rsidR="004F4D80" w:rsidRPr="00D904EF" w:rsidRDefault="004F4D80" w:rsidP="004F4D80">
      <w:pPr>
        <w:pStyle w:val="3"/>
        <w:rPr>
          <w:szCs w:val="24"/>
        </w:rPr>
      </w:pPr>
      <w:bookmarkStart w:id="1055" w:name="_Toc439170700"/>
      <w:bookmarkStart w:id="1056" w:name="_Toc439172802"/>
      <w:bookmarkStart w:id="1057" w:name="_Toc439173246"/>
      <w:bookmarkStart w:id="1058" w:name="_Toc439238242"/>
      <w:bookmarkStart w:id="1059" w:name="_Toc439252789"/>
      <w:bookmarkStart w:id="1060" w:name="_Toc439323763"/>
      <w:bookmarkStart w:id="1061" w:name="_Toc440361400"/>
      <w:bookmarkStart w:id="1062" w:name="_Toc440376282"/>
      <w:bookmarkStart w:id="1063" w:name="_Toc440382540"/>
      <w:bookmarkStart w:id="1064" w:name="_Toc440447210"/>
      <w:bookmarkStart w:id="1065" w:name="_Toc440631753"/>
      <w:bookmarkStart w:id="1066" w:name="_Toc440877409"/>
      <w:bookmarkStart w:id="1067" w:name="_Toc441130527"/>
      <w:r w:rsidRPr="00D904EF">
        <w:rPr>
          <w:szCs w:val="24"/>
        </w:rPr>
        <w:lastRenderedPageBreak/>
        <w:t>Инструкции по заполнению</w:t>
      </w:r>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51E77">
        <w:rPr>
          <w:sz w:val="24"/>
          <w:szCs w:val="24"/>
        </w:rPr>
        <w:fldChar w:fldCharType="begin"/>
      </w:r>
      <w:r w:rsidR="00D90031">
        <w:rPr>
          <w:sz w:val="24"/>
          <w:szCs w:val="24"/>
        </w:rPr>
        <w:instrText xml:space="preserve"> REF _Ref55336310 \r \h </w:instrText>
      </w:r>
      <w:r w:rsidR="00A51E77">
        <w:rPr>
          <w:sz w:val="24"/>
          <w:szCs w:val="24"/>
        </w:rPr>
      </w:r>
      <w:r w:rsidR="00A51E77">
        <w:rPr>
          <w:sz w:val="24"/>
          <w:szCs w:val="24"/>
        </w:rPr>
        <w:fldChar w:fldCharType="separate"/>
      </w:r>
      <w:r w:rsidR="00C27C71">
        <w:rPr>
          <w:sz w:val="24"/>
          <w:szCs w:val="24"/>
        </w:rPr>
        <w:t>5.1</w:t>
      </w:r>
      <w:r w:rsidR="00A51E7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таблице-1 данной справки перечисляются только те работники, которые будут непосредственно привлечены </w:t>
      </w:r>
      <w:r w:rsidR="00C236C0" w:rsidRPr="006D28DA">
        <w:rPr>
          <w:sz w:val="24"/>
          <w:szCs w:val="24"/>
        </w:rPr>
        <w:t>Участник</w:t>
      </w:r>
      <w:r w:rsidRPr="006D28DA">
        <w:rPr>
          <w:sz w:val="24"/>
          <w:szCs w:val="24"/>
        </w:rPr>
        <w:t>ом в ходе выполнения Договора</w:t>
      </w:r>
      <w:r w:rsidR="00DB1BF4" w:rsidRPr="006D28DA">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6D28DA">
        <w:rPr>
          <w:sz w:val="24"/>
          <w:szCs w:val="24"/>
        </w:rPr>
        <w:t>.</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6D28DA">
        <w:rPr>
          <w:sz w:val="24"/>
          <w:szCs w:val="24"/>
        </w:rPr>
        <w:t>Участник</w:t>
      </w:r>
      <w:r w:rsidRPr="006D28DA">
        <w:rPr>
          <w:sz w:val="24"/>
          <w:szCs w:val="24"/>
        </w:rPr>
        <w:t>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68" w:name="_Toc165173881"/>
      <w:bookmarkStart w:id="1069" w:name="_Ref194749267"/>
      <w:bookmarkStart w:id="1070" w:name="_Toc423423677"/>
      <w:bookmarkStart w:id="1071" w:name="_Ref440271993"/>
      <w:bookmarkStart w:id="1072" w:name="_Ref440274659"/>
      <w:bookmarkStart w:id="1073" w:name="_Toc441130528"/>
      <w:bookmarkStart w:id="1074" w:name="_Ref90381523"/>
      <w:bookmarkStart w:id="1075" w:name="_Toc90385124"/>
      <w:bookmarkStart w:id="1076" w:name="_Ref96861029"/>
      <w:bookmarkStart w:id="1077" w:name="_Toc97651410"/>
      <w:bookmarkStart w:id="1078"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068"/>
      <w:bookmarkEnd w:id="1069"/>
      <w:bookmarkEnd w:id="1070"/>
      <w:bookmarkEnd w:id="1071"/>
      <w:bookmarkEnd w:id="1072"/>
      <w:bookmarkEnd w:id="1073"/>
    </w:p>
    <w:p w:rsidR="004F4D80" w:rsidRPr="00D904EF" w:rsidRDefault="004F4D80" w:rsidP="004F4D80">
      <w:pPr>
        <w:pStyle w:val="3"/>
        <w:rPr>
          <w:szCs w:val="24"/>
        </w:rPr>
      </w:pPr>
      <w:bookmarkStart w:id="1079" w:name="_Toc97651411"/>
      <w:bookmarkStart w:id="1080" w:name="_Toc98253956"/>
      <w:bookmarkStart w:id="1081" w:name="_Toc157248208"/>
      <w:bookmarkStart w:id="1082" w:name="_Toc157496577"/>
      <w:bookmarkStart w:id="1083" w:name="_Toc158206116"/>
      <w:bookmarkStart w:id="1084" w:name="_Toc164057801"/>
      <w:bookmarkStart w:id="1085" w:name="_Toc164137151"/>
      <w:bookmarkStart w:id="1086" w:name="_Toc164161311"/>
      <w:bookmarkStart w:id="1087" w:name="_Toc165173882"/>
      <w:bookmarkStart w:id="1088" w:name="_Toc439170702"/>
      <w:bookmarkStart w:id="1089" w:name="_Toc439172804"/>
      <w:bookmarkStart w:id="1090" w:name="_Toc439173248"/>
      <w:bookmarkStart w:id="1091" w:name="_Toc439238244"/>
      <w:bookmarkStart w:id="1092" w:name="_Toc439252791"/>
      <w:bookmarkStart w:id="1093" w:name="_Toc439323765"/>
      <w:bookmarkStart w:id="1094" w:name="_Toc440361402"/>
      <w:bookmarkStart w:id="1095" w:name="_Toc440376284"/>
      <w:bookmarkStart w:id="1096" w:name="_Toc440382542"/>
      <w:bookmarkStart w:id="1097" w:name="_Toc440447212"/>
      <w:bookmarkStart w:id="1098" w:name="_Toc440631755"/>
      <w:bookmarkStart w:id="1099" w:name="_Toc440877411"/>
      <w:bookmarkStart w:id="1100" w:name="_Toc441130529"/>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01" w:name="_Toc97651412"/>
      <w:bookmarkStart w:id="1102" w:name="_Toc98253957"/>
      <w:bookmarkStart w:id="1103" w:name="_Toc157248209"/>
      <w:bookmarkStart w:id="1104" w:name="_Toc157496578"/>
      <w:bookmarkStart w:id="1105" w:name="_Toc158206117"/>
      <w:bookmarkStart w:id="1106" w:name="_Toc164057802"/>
      <w:bookmarkStart w:id="1107" w:name="_Toc164137152"/>
      <w:bookmarkStart w:id="1108" w:name="_Toc164161312"/>
      <w:bookmarkStart w:id="1109" w:name="_Toc165173883"/>
      <w:r>
        <w:rPr>
          <w:b/>
          <w:szCs w:val="24"/>
        </w:rPr>
        <w:br w:type="page"/>
      </w:r>
    </w:p>
    <w:p w:rsidR="004F4D80" w:rsidRPr="00D904EF" w:rsidRDefault="004F4D80" w:rsidP="004F4D80">
      <w:pPr>
        <w:pStyle w:val="3"/>
        <w:rPr>
          <w:szCs w:val="24"/>
        </w:rPr>
      </w:pPr>
      <w:bookmarkStart w:id="1110" w:name="_Toc439170703"/>
      <w:bookmarkStart w:id="1111" w:name="_Toc439172805"/>
      <w:bookmarkStart w:id="1112" w:name="_Toc439173249"/>
      <w:bookmarkStart w:id="1113" w:name="_Toc439238245"/>
      <w:bookmarkStart w:id="1114" w:name="_Toc439252792"/>
      <w:bookmarkStart w:id="1115" w:name="_Toc439323766"/>
      <w:bookmarkStart w:id="1116" w:name="_Toc440361403"/>
      <w:bookmarkStart w:id="1117" w:name="_Toc440376285"/>
      <w:bookmarkStart w:id="1118" w:name="_Toc440382543"/>
      <w:bookmarkStart w:id="1119" w:name="_Toc440447213"/>
      <w:bookmarkStart w:id="1120" w:name="_Toc440631756"/>
      <w:bookmarkStart w:id="1121" w:name="_Toc440877412"/>
      <w:bookmarkStart w:id="1122" w:name="_Toc441130530"/>
      <w:r w:rsidRPr="00D904EF">
        <w:rPr>
          <w:szCs w:val="24"/>
        </w:rPr>
        <w:lastRenderedPageBreak/>
        <w:t>Инструкции по заполнению</w:t>
      </w:r>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A51E77">
        <w:rPr>
          <w:sz w:val="24"/>
          <w:szCs w:val="24"/>
        </w:rPr>
        <w:fldChar w:fldCharType="begin"/>
      </w:r>
      <w:r w:rsidR="00D90031">
        <w:rPr>
          <w:sz w:val="24"/>
          <w:szCs w:val="24"/>
        </w:rPr>
        <w:instrText xml:space="preserve"> REF _Ref55336310 \r \h </w:instrText>
      </w:r>
      <w:r w:rsidR="00A51E77">
        <w:rPr>
          <w:sz w:val="24"/>
          <w:szCs w:val="24"/>
        </w:rPr>
      </w:r>
      <w:r w:rsidR="00A51E77">
        <w:rPr>
          <w:sz w:val="24"/>
          <w:szCs w:val="24"/>
        </w:rPr>
        <w:fldChar w:fldCharType="separate"/>
      </w:r>
      <w:r w:rsidR="00C27C71">
        <w:rPr>
          <w:sz w:val="24"/>
          <w:szCs w:val="24"/>
        </w:rPr>
        <w:t>5.1</w:t>
      </w:r>
      <w:r w:rsidR="00A51E7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74"/>
    <w:bookmarkEnd w:id="1075"/>
    <w:bookmarkEnd w:id="1076"/>
    <w:bookmarkEnd w:id="1077"/>
    <w:bookmarkEnd w:id="1078"/>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23"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24" w:name="_Toc423423680"/>
      <w:bookmarkStart w:id="1125" w:name="_Ref440272035"/>
      <w:bookmarkStart w:id="1126" w:name="_Ref440274733"/>
      <w:bookmarkStart w:id="1127" w:name="_Toc441130531"/>
      <w:bookmarkStart w:id="1128" w:name="_Ref444181682"/>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23"/>
      <w:bookmarkEnd w:id="1124"/>
      <w:bookmarkEnd w:id="1125"/>
      <w:bookmarkEnd w:id="1126"/>
      <w:bookmarkEnd w:id="1127"/>
      <w:bookmarkEnd w:id="1128"/>
    </w:p>
    <w:p w:rsidR="004F4D80" w:rsidRPr="00E87023" w:rsidRDefault="004F4D80" w:rsidP="004F4D80">
      <w:pPr>
        <w:pStyle w:val="3"/>
        <w:rPr>
          <w:sz w:val="22"/>
        </w:rPr>
      </w:pPr>
      <w:bookmarkStart w:id="1129" w:name="_Toc343690584"/>
      <w:bookmarkStart w:id="1130" w:name="_Toc372294428"/>
      <w:bookmarkStart w:id="1131" w:name="_Toc379288896"/>
      <w:bookmarkStart w:id="1132" w:name="_Toc384734780"/>
      <w:bookmarkStart w:id="1133" w:name="_Toc396984078"/>
      <w:bookmarkStart w:id="1134" w:name="_Toc423423681"/>
      <w:bookmarkStart w:id="1135" w:name="_Toc439170710"/>
      <w:bookmarkStart w:id="1136" w:name="_Toc439172812"/>
      <w:bookmarkStart w:id="1137" w:name="_Toc439173253"/>
      <w:bookmarkStart w:id="1138" w:name="_Toc439238249"/>
      <w:bookmarkStart w:id="1139" w:name="_Toc439252796"/>
      <w:bookmarkStart w:id="1140" w:name="_Toc439323770"/>
      <w:bookmarkStart w:id="1141" w:name="_Toc440361405"/>
      <w:bookmarkStart w:id="1142" w:name="_Toc440376287"/>
      <w:bookmarkStart w:id="1143" w:name="_Toc440382545"/>
      <w:bookmarkStart w:id="1144" w:name="_Toc440447215"/>
      <w:bookmarkStart w:id="1145" w:name="_Toc440631758"/>
      <w:bookmarkStart w:id="1146" w:name="_Toc440877414"/>
      <w:bookmarkStart w:id="1147" w:name="_Toc4411305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48" w:name="_Toc343690585"/>
      <w:bookmarkStart w:id="1149" w:name="_Toc372294429"/>
      <w:bookmarkStart w:id="1150" w:name="_Toc379288897"/>
      <w:bookmarkStart w:id="1151" w:name="_Toc384734781"/>
      <w:bookmarkStart w:id="1152" w:name="_Toc396984079"/>
      <w:bookmarkStart w:id="1153" w:name="_Toc423423682"/>
      <w:bookmarkStart w:id="1154" w:name="_Toc439170711"/>
      <w:bookmarkStart w:id="1155" w:name="_Toc439172813"/>
      <w:bookmarkStart w:id="1156" w:name="_Toc439173254"/>
      <w:bookmarkStart w:id="1157" w:name="_Toc439238250"/>
      <w:bookmarkStart w:id="1158" w:name="_Toc439252797"/>
      <w:bookmarkStart w:id="1159" w:name="_Toc439323771"/>
      <w:bookmarkStart w:id="1160" w:name="_Toc440361406"/>
      <w:bookmarkStart w:id="1161" w:name="_Toc440376288"/>
      <w:bookmarkStart w:id="1162" w:name="_Toc440382546"/>
      <w:bookmarkStart w:id="1163" w:name="_Toc440447216"/>
      <w:bookmarkStart w:id="1164" w:name="_Toc440631759"/>
      <w:bookmarkStart w:id="1165" w:name="_Toc440877415"/>
      <w:bookmarkStart w:id="1166" w:name="_Toc441130533"/>
      <w:r w:rsidRPr="00D27071">
        <w:rPr>
          <w:szCs w:val="24"/>
        </w:rPr>
        <w:lastRenderedPageBreak/>
        <w:t>Инструкции по заполнению</w:t>
      </w:r>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A51E77">
        <w:rPr>
          <w:sz w:val="24"/>
          <w:szCs w:val="24"/>
        </w:rPr>
        <w:fldChar w:fldCharType="begin"/>
      </w:r>
      <w:r w:rsidR="00D90031">
        <w:rPr>
          <w:sz w:val="24"/>
          <w:szCs w:val="24"/>
        </w:rPr>
        <w:instrText xml:space="preserve"> REF _Ref55336310 \r \h </w:instrText>
      </w:r>
      <w:r w:rsidR="00A51E77">
        <w:rPr>
          <w:sz w:val="24"/>
          <w:szCs w:val="24"/>
        </w:rPr>
      </w:r>
      <w:r w:rsidR="00A51E77">
        <w:rPr>
          <w:sz w:val="24"/>
          <w:szCs w:val="24"/>
        </w:rPr>
        <w:fldChar w:fldCharType="separate"/>
      </w:r>
      <w:r w:rsidR="00C27C71">
        <w:rPr>
          <w:sz w:val="24"/>
          <w:szCs w:val="24"/>
        </w:rPr>
        <w:t>5.1</w:t>
      </w:r>
      <w:r w:rsidR="00A51E77">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67"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68" w:name="_Toc423423683"/>
      <w:bookmarkStart w:id="1169" w:name="_Ref440272051"/>
      <w:bookmarkStart w:id="1170" w:name="_Ref440274744"/>
      <w:bookmarkStart w:id="1171" w:name="_Toc441130534"/>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67"/>
      <w:bookmarkEnd w:id="1168"/>
      <w:bookmarkEnd w:id="1169"/>
      <w:bookmarkEnd w:id="1170"/>
      <w:bookmarkEnd w:id="1171"/>
    </w:p>
    <w:p w:rsidR="004F4D80" w:rsidRPr="008C4223" w:rsidRDefault="004F4D80" w:rsidP="004F4D80">
      <w:pPr>
        <w:pStyle w:val="3"/>
        <w:rPr>
          <w:szCs w:val="24"/>
        </w:rPr>
      </w:pPr>
      <w:bookmarkStart w:id="1172" w:name="_Toc343690587"/>
      <w:bookmarkStart w:id="1173" w:name="_Toc372294431"/>
      <w:bookmarkStart w:id="1174" w:name="_Toc379288899"/>
      <w:bookmarkStart w:id="1175" w:name="_Toc384734783"/>
      <w:bookmarkStart w:id="1176" w:name="_Toc396984081"/>
      <w:bookmarkStart w:id="1177" w:name="_Toc423423684"/>
      <w:bookmarkStart w:id="1178" w:name="_Toc439170713"/>
      <w:bookmarkStart w:id="1179" w:name="_Toc439172815"/>
      <w:bookmarkStart w:id="1180" w:name="_Toc439173256"/>
      <w:bookmarkStart w:id="1181" w:name="_Toc439238252"/>
      <w:bookmarkStart w:id="1182" w:name="_Toc439252799"/>
      <w:bookmarkStart w:id="1183" w:name="_Toc439323773"/>
      <w:bookmarkStart w:id="1184" w:name="_Toc440361408"/>
      <w:bookmarkStart w:id="1185" w:name="_Toc440376290"/>
      <w:bookmarkStart w:id="1186" w:name="_Toc440382548"/>
      <w:bookmarkStart w:id="1187" w:name="_Toc440447218"/>
      <w:bookmarkStart w:id="1188" w:name="_Toc440631761"/>
      <w:bookmarkStart w:id="1189" w:name="_Toc440877417"/>
      <w:bookmarkStart w:id="1190" w:name="_Toc441130535"/>
      <w:r w:rsidRPr="008C4223">
        <w:rPr>
          <w:szCs w:val="24"/>
        </w:rPr>
        <w:t xml:space="preserve">Форма </w:t>
      </w:r>
      <w:bookmarkEnd w:id="1172"/>
      <w:bookmarkEnd w:id="1173"/>
      <w:bookmarkEnd w:id="1174"/>
      <w:bookmarkEnd w:id="1175"/>
      <w:bookmarkEnd w:id="1176"/>
      <w:bookmarkEnd w:id="1177"/>
      <w:bookmarkEnd w:id="1178"/>
      <w:bookmarkEnd w:id="1179"/>
      <w:bookmarkEnd w:id="1180"/>
      <w:bookmarkEnd w:id="1181"/>
      <w:bookmarkEnd w:id="1182"/>
      <w:r w:rsidR="000D70B6" w:rsidRPr="000D70B6">
        <w:rPr>
          <w:szCs w:val="24"/>
        </w:rPr>
        <w:t>Согласия на обработку персональных данных</w:t>
      </w:r>
      <w:bookmarkEnd w:id="1183"/>
      <w:bookmarkEnd w:id="1184"/>
      <w:bookmarkEnd w:id="1185"/>
      <w:bookmarkEnd w:id="1186"/>
      <w:bookmarkEnd w:id="1187"/>
      <w:bookmarkEnd w:id="1188"/>
      <w:bookmarkEnd w:id="1189"/>
      <w:bookmarkEnd w:id="1190"/>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91" w:name="_Toc439252801"/>
      <w:bookmarkStart w:id="1192" w:name="_Toc439323774"/>
      <w:bookmarkStart w:id="1193" w:name="_Toc440361409"/>
      <w:bookmarkStart w:id="1194" w:name="_Toc440376291"/>
      <w:bookmarkStart w:id="1195" w:name="_Toc440382549"/>
      <w:bookmarkStart w:id="1196" w:name="_Toc440447219"/>
      <w:bookmarkStart w:id="1197" w:name="_Toc440631762"/>
      <w:bookmarkStart w:id="1198" w:name="_Toc440877418"/>
      <w:bookmarkStart w:id="1199" w:name="_Toc441130536"/>
      <w:r w:rsidRPr="005A2CAE">
        <w:rPr>
          <w:szCs w:val="24"/>
        </w:rPr>
        <w:lastRenderedPageBreak/>
        <w:t>Инструкции по заполнению</w:t>
      </w:r>
      <w:bookmarkEnd w:id="1191"/>
      <w:bookmarkEnd w:id="1192"/>
      <w:bookmarkEnd w:id="1193"/>
      <w:bookmarkEnd w:id="1194"/>
      <w:bookmarkEnd w:id="1195"/>
      <w:bookmarkEnd w:id="1196"/>
      <w:bookmarkEnd w:id="1197"/>
      <w:bookmarkEnd w:id="1198"/>
      <w:bookmarkEnd w:id="1199"/>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200" w:name="_Ref440272256"/>
      <w:bookmarkStart w:id="1201" w:name="_Ref440272678"/>
      <w:bookmarkStart w:id="1202" w:name="_Ref440274944"/>
      <w:bookmarkStart w:id="1203" w:name="_Toc441130537"/>
      <w:r w:rsidRPr="007A6A39">
        <w:lastRenderedPageBreak/>
        <w:t>Соглашение о неустойке (форма 1</w:t>
      </w:r>
      <w:r w:rsidR="00635719">
        <w:t>4</w:t>
      </w:r>
      <w:r w:rsidRPr="007A6A39">
        <w:t>)</w:t>
      </w:r>
      <w:bookmarkEnd w:id="1200"/>
      <w:bookmarkEnd w:id="1201"/>
      <w:bookmarkEnd w:id="1202"/>
      <w:bookmarkEnd w:id="1203"/>
    </w:p>
    <w:p w:rsidR="007A6A39" w:rsidRPr="007A6A39" w:rsidRDefault="007A6A39" w:rsidP="007A6A39">
      <w:pPr>
        <w:pStyle w:val="3"/>
        <w:rPr>
          <w:szCs w:val="24"/>
        </w:rPr>
      </w:pPr>
      <w:bookmarkStart w:id="1204" w:name="_Toc439170715"/>
      <w:bookmarkStart w:id="1205" w:name="_Toc439172817"/>
      <w:bookmarkStart w:id="1206" w:name="_Toc439173259"/>
      <w:bookmarkStart w:id="1207" w:name="_Toc439238255"/>
      <w:bookmarkStart w:id="1208" w:name="_Toc439252803"/>
      <w:bookmarkStart w:id="1209" w:name="_Toc439323776"/>
      <w:bookmarkStart w:id="1210" w:name="_Toc440361411"/>
      <w:bookmarkStart w:id="1211" w:name="_Toc440376293"/>
      <w:bookmarkStart w:id="1212" w:name="_Toc440382551"/>
      <w:bookmarkStart w:id="1213" w:name="_Toc440447221"/>
      <w:bookmarkStart w:id="1214" w:name="_Toc440631764"/>
      <w:bookmarkStart w:id="1215" w:name="_Toc440877420"/>
      <w:bookmarkStart w:id="1216" w:name="_Toc441130538"/>
      <w:r w:rsidRPr="007A6A39">
        <w:rPr>
          <w:szCs w:val="24"/>
        </w:rPr>
        <w:t>Форма соглашени</w:t>
      </w:r>
      <w:r w:rsidR="00E47073">
        <w:rPr>
          <w:szCs w:val="24"/>
        </w:rPr>
        <w:t>я</w:t>
      </w:r>
      <w:r w:rsidRPr="007A6A39">
        <w:rPr>
          <w:szCs w:val="24"/>
        </w:rPr>
        <w:t xml:space="preserve"> о неустойке</w:t>
      </w:r>
      <w:bookmarkEnd w:id="1204"/>
      <w:bookmarkEnd w:id="1205"/>
      <w:bookmarkEnd w:id="1206"/>
      <w:bookmarkEnd w:id="1207"/>
      <w:bookmarkEnd w:id="1208"/>
      <w:bookmarkEnd w:id="1209"/>
      <w:bookmarkEnd w:id="1210"/>
      <w:bookmarkEnd w:id="1211"/>
      <w:bookmarkEnd w:id="1212"/>
      <w:bookmarkEnd w:id="1213"/>
      <w:bookmarkEnd w:id="1214"/>
      <w:bookmarkEnd w:id="1215"/>
      <w:bookmarkEnd w:id="1216"/>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 xml:space="preserve">г. </w:t>
      </w:r>
      <w:r w:rsidR="00270BB1">
        <w:rPr>
          <w:bCs w:val="0"/>
          <w:sz w:val="24"/>
          <w:szCs w:val="24"/>
        </w:rPr>
        <w:t>Кострома</w:t>
      </w:r>
    </w:p>
    <w:p w:rsidR="007A6A39" w:rsidRPr="007A6A39" w:rsidRDefault="007A6A39" w:rsidP="007A6A39">
      <w:pPr>
        <w:spacing w:line="240" w:lineRule="auto"/>
        <w:jc w:val="center"/>
        <w:rPr>
          <w:sz w:val="24"/>
          <w:szCs w:val="24"/>
        </w:rPr>
      </w:pPr>
    </w:p>
    <w:p w:rsidR="0083660D" w:rsidRPr="007A6A39" w:rsidRDefault="0083660D" w:rsidP="0083660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83660D" w:rsidRPr="007A6A39" w:rsidRDefault="0083660D" w:rsidP="0083660D">
      <w:pPr>
        <w:pStyle w:val="afd"/>
        <w:ind w:firstLine="709"/>
        <w:rPr>
          <w:sz w:val="24"/>
          <w:szCs w:val="24"/>
        </w:rPr>
      </w:pPr>
    </w:p>
    <w:p w:rsidR="0083660D" w:rsidRDefault="0083660D" w:rsidP="0083660D">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83660D" w:rsidRDefault="0083660D" w:rsidP="0083660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A51E77">
        <w:rPr>
          <w:vertAlign w:val="subscript"/>
        </w:rPr>
        <w:fldChar w:fldCharType="begin"/>
      </w:r>
      <w:r>
        <w:rPr>
          <w:vertAlign w:val="subscript"/>
        </w:rPr>
        <w:instrText xml:space="preserve"> REF _Ref440275279 \r \h </w:instrText>
      </w:r>
      <w:r w:rsidR="00A51E77">
        <w:rPr>
          <w:vertAlign w:val="subscript"/>
        </w:rPr>
      </w:r>
      <w:r w:rsidR="00A51E77">
        <w:rPr>
          <w:vertAlign w:val="subscript"/>
        </w:rPr>
        <w:fldChar w:fldCharType="separate"/>
      </w:r>
      <w:r w:rsidR="00C27C71">
        <w:rPr>
          <w:vertAlign w:val="subscript"/>
        </w:rPr>
        <w:t>1.1.4</w:t>
      </w:r>
      <w:r w:rsidR="00A51E77">
        <w:rPr>
          <w:vertAlign w:val="subscript"/>
        </w:rPr>
        <w:fldChar w:fldCharType="end"/>
      </w:r>
      <w:r>
        <w:rPr>
          <w:vertAlign w:val="subscript"/>
        </w:rPr>
        <w:t xml:space="preserve"> </w:t>
      </w:r>
      <w:r w:rsidRPr="00D904EF">
        <w:rPr>
          <w:vertAlign w:val="subscript"/>
        </w:rPr>
        <w:t>Документации по запросу предложений</w:t>
      </w:r>
    </w:p>
    <w:p w:rsidR="0083660D" w:rsidRDefault="0083660D" w:rsidP="0083660D">
      <w:pPr>
        <w:pStyle w:val="afd"/>
        <w:tabs>
          <w:tab w:val="clear" w:pos="9360"/>
        </w:tabs>
        <w:suppressAutoHyphens w:val="0"/>
        <w:jc w:val="both"/>
        <w:rPr>
          <w:sz w:val="24"/>
          <w:szCs w:val="24"/>
        </w:rPr>
      </w:pPr>
    </w:p>
    <w:p w:rsidR="0083660D" w:rsidRPr="007A6A39" w:rsidRDefault="0083660D" w:rsidP="0083660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83660D" w:rsidRDefault="0083660D" w:rsidP="0083660D">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83660D" w:rsidRDefault="0083660D" w:rsidP="0083660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A51E77">
        <w:rPr>
          <w:vertAlign w:val="subscript"/>
        </w:rPr>
        <w:fldChar w:fldCharType="begin"/>
      </w:r>
      <w:r>
        <w:rPr>
          <w:vertAlign w:val="subscript"/>
        </w:rPr>
        <w:instrText xml:space="preserve"> REF _Ref440275279 \r \h </w:instrText>
      </w:r>
      <w:r w:rsidR="00A51E77">
        <w:rPr>
          <w:vertAlign w:val="subscript"/>
        </w:rPr>
      </w:r>
      <w:r w:rsidR="00A51E77">
        <w:rPr>
          <w:vertAlign w:val="subscript"/>
        </w:rPr>
        <w:fldChar w:fldCharType="separate"/>
      </w:r>
      <w:r w:rsidR="00C27C71">
        <w:rPr>
          <w:vertAlign w:val="subscript"/>
        </w:rPr>
        <w:t>1.1.4</w:t>
      </w:r>
      <w:r w:rsidR="00A51E7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дата </w:t>
      </w:r>
      <w:r w:rsidR="00B950C4">
        <w:rPr>
          <w:sz w:val="24"/>
          <w:szCs w:val="24"/>
        </w:rPr>
        <w:t>окончания приема</w:t>
      </w:r>
      <w:r w:rsidR="005A2CAE" w:rsidRPr="005A2CAE">
        <w:rPr>
          <w:sz w:val="24"/>
          <w:szCs w:val="24"/>
        </w:rPr>
        <w:t xml:space="preserve"> поступивших на открытый запрос предложений</w:t>
      </w:r>
      <w:r w:rsidR="00B950C4">
        <w:rPr>
          <w:sz w:val="24"/>
          <w:szCs w:val="24"/>
        </w:rPr>
        <w:t xml:space="preserve"> Заявок</w:t>
      </w:r>
      <w:r w:rsidR="005A2CAE" w:rsidRPr="005A2CAE">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17" w:name="_Toc439170716"/>
      <w:bookmarkStart w:id="1218" w:name="_Toc439172818"/>
      <w:bookmarkStart w:id="1219" w:name="_Toc439173260"/>
      <w:bookmarkStart w:id="1220" w:name="_Toc439238256"/>
      <w:bookmarkStart w:id="1221" w:name="_Toc439252804"/>
      <w:bookmarkStart w:id="1222" w:name="_Toc439323777"/>
      <w:bookmarkStart w:id="1223" w:name="_Toc440361412"/>
      <w:bookmarkStart w:id="1224" w:name="_Toc440376294"/>
      <w:bookmarkStart w:id="1225" w:name="_Toc440382552"/>
      <w:bookmarkStart w:id="1226" w:name="_Toc440447222"/>
      <w:bookmarkStart w:id="1227" w:name="_Toc440631765"/>
      <w:bookmarkStart w:id="1228" w:name="_Toc440877421"/>
      <w:bookmarkStart w:id="1229" w:name="_Toc441130539"/>
      <w:r w:rsidRPr="007857E5">
        <w:rPr>
          <w:szCs w:val="24"/>
        </w:rPr>
        <w:lastRenderedPageBreak/>
        <w:t>Инструкции по заполнению</w:t>
      </w:r>
      <w:bookmarkEnd w:id="1217"/>
      <w:bookmarkEnd w:id="1218"/>
      <w:bookmarkEnd w:id="1219"/>
      <w:bookmarkEnd w:id="1220"/>
      <w:bookmarkEnd w:id="1221"/>
      <w:bookmarkEnd w:id="1222"/>
      <w:bookmarkEnd w:id="1223"/>
      <w:bookmarkEnd w:id="1224"/>
      <w:bookmarkEnd w:id="1225"/>
      <w:bookmarkEnd w:id="1226"/>
      <w:bookmarkEnd w:id="1227"/>
      <w:bookmarkEnd w:id="1228"/>
      <w:bookmarkEnd w:id="122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51E77">
        <w:rPr>
          <w:sz w:val="24"/>
          <w:szCs w:val="24"/>
        </w:rPr>
        <w:fldChar w:fldCharType="begin"/>
      </w:r>
      <w:r w:rsidR="00D90031">
        <w:rPr>
          <w:sz w:val="24"/>
          <w:szCs w:val="24"/>
        </w:rPr>
        <w:instrText xml:space="preserve"> REF _Ref55336310 \r \h </w:instrText>
      </w:r>
      <w:r w:rsidR="00A51E77">
        <w:rPr>
          <w:sz w:val="24"/>
          <w:szCs w:val="24"/>
        </w:rPr>
      </w:r>
      <w:r w:rsidR="00A51E77">
        <w:rPr>
          <w:sz w:val="24"/>
          <w:szCs w:val="24"/>
        </w:rPr>
        <w:fldChar w:fldCharType="separate"/>
      </w:r>
      <w:r w:rsidR="00C27C71">
        <w:rPr>
          <w:sz w:val="24"/>
          <w:szCs w:val="24"/>
        </w:rPr>
        <w:t>5.1</w:t>
      </w:r>
      <w:r w:rsidR="00A51E7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83660D" w:rsidRPr="0083660D" w:rsidRDefault="0083660D" w:rsidP="007857E5">
      <w:pPr>
        <w:pStyle w:val="aff6"/>
        <w:numPr>
          <w:ilvl w:val="3"/>
          <w:numId w:val="1"/>
        </w:numPr>
        <w:tabs>
          <w:tab w:val="num" w:pos="1134"/>
          <w:tab w:val="num" w:pos="1276"/>
        </w:tabs>
        <w:suppressAutoHyphens w:val="0"/>
        <w:spacing w:before="100" w:beforeAutospacing="1" w:line="240" w:lineRule="auto"/>
        <w:rPr>
          <w:sz w:val="24"/>
          <w:szCs w:val="24"/>
        </w:rPr>
      </w:pPr>
      <w:r w:rsidRPr="0083660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30" w:name="_Ref440272274"/>
      <w:bookmarkStart w:id="1231" w:name="_Ref440274756"/>
      <w:bookmarkStart w:id="1232" w:name="_Toc4411305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30"/>
      <w:bookmarkEnd w:id="1231"/>
      <w:bookmarkEnd w:id="1232"/>
    </w:p>
    <w:p w:rsidR="007857E5" w:rsidRPr="00E47073" w:rsidRDefault="007857E5" w:rsidP="007857E5">
      <w:pPr>
        <w:pStyle w:val="3"/>
        <w:rPr>
          <w:szCs w:val="24"/>
        </w:rPr>
      </w:pPr>
      <w:bookmarkStart w:id="1233" w:name="_Toc439170718"/>
      <w:bookmarkStart w:id="1234" w:name="_Toc439172820"/>
      <w:bookmarkStart w:id="1235" w:name="_Toc439173262"/>
      <w:bookmarkStart w:id="1236" w:name="_Toc439238258"/>
      <w:bookmarkStart w:id="1237" w:name="_Toc439252806"/>
      <w:bookmarkStart w:id="1238" w:name="_Toc439323779"/>
      <w:bookmarkStart w:id="1239" w:name="_Toc440361414"/>
      <w:bookmarkStart w:id="1240" w:name="_Toc440376296"/>
      <w:bookmarkStart w:id="1241" w:name="_Toc440382554"/>
      <w:bookmarkStart w:id="1242" w:name="_Toc440447224"/>
      <w:bookmarkStart w:id="1243" w:name="_Toc440631767"/>
      <w:bookmarkStart w:id="1244" w:name="_Toc440877423"/>
      <w:bookmarkStart w:id="1245" w:name="_Toc441130541"/>
      <w:r w:rsidRPr="00E47073">
        <w:rPr>
          <w:szCs w:val="24"/>
        </w:rPr>
        <w:t xml:space="preserve">Форма </w:t>
      </w:r>
      <w:bookmarkEnd w:id="1233"/>
      <w:r w:rsidR="00E47073" w:rsidRPr="00E47073">
        <w:rPr>
          <w:szCs w:val="24"/>
        </w:rPr>
        <w:t>согласия Участника налоговым органам на разглашение сведений, составляющих налоговую тайну</w:t>
      </w:r>
      <w:bookmarkEnd w:id="1234"/>
      <w:bookmarkEnd w:id="1235"/>
      <w:bookmarkEnd w:id="1236"/>
      <w:bookmarkEnd w:id="1237"/>
      <w:bookmarkEnd w:id="1238"/>
      <w:bookmarkEnd w:id="1239"/>
      <w:bookmarkEnd w:id="1240"/>
      <w:bookmarkEnd w:id="1241"/>
      <w:bookmarkEnd w:id="1242"/>
      <w:bookmarkEnd w:id="1243"/>
      <w:bookmarkEnd w:id="1244"/>
      <w:bookmarkEnd w:id="1245"/>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46" w:name="_Toc300142269"/>
      <w:bookmarkStart w:id="1247" w:name="_Toc309735391"/>
      <w:bookmarkStart w:id="1248"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46"/>
      <w:r w:rsidRPr="007857E5">
        <w:rPr>
          <w:b/>
          <w:bCs w:val="0"/>
          <w:snapToGrid w:val="0"/>
          <w:sz w:val="24"/>
          <w:szCs w:val="24"/>
        </w:rPr>
        <w:t xml:space="preserve"> </w:t>
      </w:r>
      <w:bookmarkEnd w:id="1247"/>
      <w:bookmarkEnd w:id="1248"/>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9" w:name="_Toc439170719"/>
      <w:bookmarkStart w:id="1250" w:name="_Toc439172821"/>
      <w:bookmarkStart w:id="1251" w:name="_Toc439173263"/>
      <w:bookmarkStart w:id="1252" w:name="_Toc439238259"/>
      <w:bookmarkStart w:id="1253" w:name="_Toc439252807"/>
      <w:bookmarkStart w:id="1254" w:name="_Toc439323780"/>
      <w:bookmarkStart w:id="1255" w:name="_Toc440361415"/>
      <w:bookmarkStart w:id="1256" w:name="_Toc440376297"/>
      <w:bookmarkStart w:id="1257" w:name="_Toc440382555"/>
      <w:bookmarkStart w:id="1258" w:name="_Toc440447225"/>
      <w:bookmarkStart w:id="1259" w:name="_Toc440631768"/>
      <w:bookmarkStart w:id="1260" w:name="_Toc440877424"/>
      <w:bookmarkStart w:id="1261" w:name="_Toc441130542"/>
      <w:r w:rsidRPr="007857E5">
        <w:rPr>
          <w:szCs w:val="24"/>
        </w:rPr>
        <w:lastRenderedPageBreak/>
        <w:t>Инструкции по заполнению</w:t>
      </w:r>
      <w:bookmarkEnd w:id="1249"/>
      <w:bookmarkEnd w:id="1250"/>
      <w:bookmarkEnd w:id="1251"/>
      <w:bookmarkEnd w:id="1252"/>
      <w:bookmarkEnd w:id="1253"/>
      <w:bookmarkEnd w:id="1254"/>
      <w:bookmarkEnd w:id="1255"/>
      <w:bookmarkEnd w:id="1256"/>
      <w:bookmarkEnd w:id="1257"/>
      <w:bookmarkEnd w:id="1258"/>
      <w:bookmarkEnd w:id="1259"/>
      <w:bookmarkEnd w:id="1260"/>
      <w:bookmarkEnd w:id="126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51E77">
        <w:rPr>
          <w:sz w:val="24"/>
          <w:szCs w:val="24"/>
        </w:rPr>
        <w:fldChar w:fldCharType="begin"/>
      </w:r>
      <w:r w:rsidR="00D90031">
        <w:rPr>
          <w:sz w:val="24"/>
          <w:szCs w:val="24"/>
        </w:rPr>
        <w:instrText xml:space="preserve"> REF _Ref55336310 \r \h </w:instrText>
      </w:r>
      <w:r w:rsidR="00A51E77">
        <w:rPr>
          <w:sz w:val="24"/>
          <w:szCs w:val="24"/>
        </w:rPr>
      </w:r>
      <w:r w:rsidR="00A51E77">
        <w:rPr>
          <w:sz w:val="24"/>
          <w:szCs w:val="24"/>
        </w:rPr>
        <w:fldChar w:fldCharType="separate"/>
      </w:r>
      <w:r w:rsidR="00C27C71">
        <w:rPr>
          <w:sz w:val="24"/>
          <w:szCs w:val="24"/>
        </w:rPr>
        <w:t>5.1</w:t>
      </w:r>
      <w:r w:rsidR="00A51E7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38"/>
          <w:headerReference w:type="default" r:id="rId39"/>
          <w:footerReference w:type="even" r:id="rId40"/>
          <w:headerReference w:type="first" r:id="rId41"/>
          <w:footerReference w:type="first" r:id="rId42"/>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62" w:name="_Ref93268095"/>
      <w:bookmarkStart w:id="1263" w:name="_Ref93268099"/>
      <w:bookmarkStart w:id="1264" w:name="_Toc98253958"/>
      <w:bookmarkStart w:id="1265" w:name="_Toc165173884"/>
      <w:bookmarkStart w:id="1266" w:name="_Toc423423678"/>
      <w:bookmarkStart w:id="1267" w:name="_Ref440272510"/>
      <w:bookmarkStart w:id="1268" w:name="_Ref440274961"/>
      <w:bookmarkStart w:id="1269" w:name="_Ref90381141"/>
      <w:bookmarkStart w:id="1270" w:name="_Toc90385121"/>
      <w:bookmarkStart w:id="1271" w:name="_Toc98253952"/>
      <w:bookmarkStart w:id="1272" w:name="_Toc165173878"/>
      <w:bookmarkStart w:id="1273" w:name="_Toc423427449"/>
      <w:bookmarkStart w:id="1274" w:name="_Toc441130543"/>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6D28DA">
        <w:rPr>
          <w:noProof/>
          <w:color w:val="000000"/>
        </w:rPr>
        <w:t>6</w:t>
      </w:r>
      <w:r w:rsidRPr="00843BBD">
        <w:rPr>
          <w:color w:val="000000"/>
        </w:rPr>
        <w:t>)</w:t>
      </w:r>
      <w:bookmarkEnd w:id="1262"/>
      <w:bookmarkEnd w:id="1263"/>
      <w:bookmarkEnd w:id="1264"/>
      <w:bookmarkEnd w:id="1265"/>
      <w:bookmarkEnd w:id="1266"/>
      <w:bookmarkEnd w:id="1267"/>
      <w:bookmarkEnd w:id="1268"/>
      <w:bookmarkEnd w:id="1269"/>
      <w:bookmarkEnd w:id="1270"/>
      <w:bookmarkEnd w:id="1271"/>
      <w:bookmarkEnd w:id="1272"/>
      <w:bookmarkEnd w:id="1273"/>
      <w:bookmarkEnd w:id="1274"/>
    </w:p>
    <w:p w:rsidR="00635719" w:rsidRPr="00D904EF" w:rsidRDefault="00635719" w:rsidP="00635719">
      <w:pPr>
        <w:pStyle w:val="3"/>
        <w:rPr>
          <w:szCs w:val="24"/>
        </w:rPr>
      </w:pPr>
      <w:bookmarkStart w:id="1275" w:name="_Toc90385125"/>
      <w:bookmarkStart w:id="1276" w:name="_Toc439170705"/>
      <w:bookmarkStart w:id="1277" w:name="_Toc439172807"/>
      <w:bookmarkStart w:id="1278" w:name="_Toc439173268"/>
      <w:bookmarkStart w:id="1279" w:name="_Toc439238264"/>
      <w:bookmarkStart w:id="1280" w:name="_Toc439252812"/>
      <w:bookmarkStart w:id="1281" w:name="_Toc439323785"/>
      <w:bookmarkStart w:id="1282" w:name="_Toc440361420"/>
      <w:bookmarkStart w:id="1283" w:name="_Toc440376302"/>
      <w:bookmarkStart w:id="1284" w:name="_Toc440382560"/>
      <w:bookmarkStart w:id="1285" w:name="_Toc440447230"/>
      <w:bookmarkStart w:id="1286" w:name="_Toc440631773"/>
      <w:bookmarkStart w:id="1287" w:name="_Toc440877426"/>
      <w:bookmarkStart w:id="1288" w:name="_Toc441130544"/>
      <w:r w:rsidRPr="00D904EF">
        <w:rPr>
          <w:szCs w:val="24"/>
        </w:rPr>
        <w:t xml:space="preserve">Форма </w:t>
      </w:r>
      <w:bookmarkEnd w:id="1275"/>
      <w:bookmarkEnd w:id="1276"/>
      <w:bookmarkEnd w:id="1277"/>
      <w:bookmarkEnd w:id="1278"/>
      <w:bookmarkEnd w:id="1279"/>
      <w:bookmarkEnd w:id="1280"/>
      <w:bookmarkEnd w:id="1281"/>
      <w:bookmarkEnd w:id="1282"/>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283"/>
      <w:bookmarkEnd w:id="1284"/>
      <w:bookmarkEnd w:id="1285"/>
      <w:bookmarkEnd w:id="1286"/>
      <w:bookmarkEnd w:id="1287"/>
      <w:bookmarkEnd w:id="1288"/>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9" w:name="_Toc90385126"/>
      <w:bookmarkStart w:id="1290" w:name="_Toc98253959"/>
      <w:bookmarkStart w:id="1291" w:name="_Toc157248211"/>
      <w:bookmarkStart w:id="1292" w:name="_Toc157496580"/>
      <w:bookmarkStart w:id="1293" w:name="_Toc158206119"/>
      <w:bookmarkStart w:id="1294" w:name="_Toc164057804"/>
      <w:bookmarkStart w:id="1295" w:name="_Toc164137154"/>
      <w:bookmarkStart w:id="1296" w:name="_Toc164161314"/>
      <w:bookmarkStart w:id="1297" w:name="_Toc165173885"/>
      <w:r>
        <w:rPr>
          <w:b/>
          <w:szCs w:val="24"/>
        </w:rPr>
        <w:br w:type="page"/>
      </w:r>
    </w:p>
    <w:p w:rsidR="00635719" w:rsidRPr="00D904EF" w:rsidRDefault="00635719" w:rsidP="00635719">
      <w:pPr>
        <w:pStyle w:val="3"/>
        <w:rPr>
          <w:szCs w:val="24"/>
        </w:rPr>
      </w:pPr>
      <w:bookmarkStart w:id="1298" w:name="_Toc439170706"/>
      <w:bookmarkStart w:id="1299" w:name="_Toc439172808"/>
      <w:bookmarkStart w:id="1300" w:name="_Toc439173269"/>
      <w:bookmarkStart w:id="1301" w:name="_Toc439238265"/>
      <w:bookmarkStart w:id="1302" w:name="_Toc439252813"/>
      <w:bookmarkStart w:id="1303" w:name="_Toc439323786"/>
      <w:bookmarkStart w:id="1304" w:name="_Toc440361421"/>
      <w:bookmarkStart w:id="1305" w:name="_Toc440376303"/>
      <w:bookmarkStart w:id="1306" w:name="_Toc440382561"/>
      <w:bookmarkStart w:id="1307" w:name="_Toc440447231"/>
      <w:bookmarkStart w:id="1308" w:name="_Toc440631774"/>
      <w:bookmarkStart w:id="1309" w:name="_Toc440877427"/>
      <w:bookmarkStart w:id="1310" w:name="_Toc441130545"/>
      <w:r w:rsidRPr="00D904EF">
        <w:rPr>
          <w:szCs w:val="24"/>
        </w:rPr>
        <w:lastRenderedPageBreak/>
        <w:t>Инструкции по заполнению</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A51E77">
        <w:rPr>
          <w:sz w:val="24"/>
          <w:szCs w:val="24"/>
        </w:rPr>
        <w:fldChar w:fldCharType="begin"/>
      </w:r>
      <w:r w:rsidR="00C718E2">
        <w:rPr>
          <w:sz w:val="24"/>
          <w:szCs w:val="24"/>
        </w:rPr>
        <w:instrText xml:space="preserve"> REF _Ref440271628 \r \h </w:instrText>
      </w:r>
      <w:r w:rsidR="00A51E77">
        <w:rPr>
          <w:sz w:val="24"/>
          <w:szCs w:val="24"/>
        </w:rPr>
      </w:r>
      <w:r w:rsidR="00A51E77">
        <w:rPr>
          <w:sz w:val="24"/>
          <w:szCs w:val="24"/>
        </w:rPr>
        <w:fldChar w:fldCharType="separate"/>
      </w:r>
      <w:r w:rsidR="00C27C71">
        <w:rPr>
          <w:sz w:val="24"/>
          <w:szCs w:val="24"/>
        </w:rPr>
        <w:t>3.3.9</w:t>
      </w:r>
      <w:r w:rsidR="00A51E77">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A51E77">
        <w:rPr>
          <w:sz w:val="24"/>
          <w:szCs w:val="24"/>
        </w:rPr>
        <w:fldChar w:fldCharType="begin"/>
      </w:r>
      <w:r w:rsidR="00D90031">
        <w:rPr>
          <w:sz w:val="24"/>
          <w:szCs w:val="24"/>
        </w:rPr>
        <w:instrText xml:space="preserve"> REF _Ref55336310 \r \h </w:instrText>
      </w:r>
      <w:r w:rsidR="00A51E77">
        <w:rPr>
          <w:sz w:val="24"/>
          <w:szCs w:val="24"/>
        </w:rPr>
      </w:r>
      <w:r w:rsidR="00A51E77">
        <w:rPr>
          <w:sz w:val="24"/>
          <w:szCs w:val="24"/>
        </w:rPr>
        <w:fldChar w:fldCharType="separate"/>
      </w:r>
      <w:r w:rsidR="00C27C71">
        <w:rPr>
          <w:sz w:val="24"/>
          <w:szCs w:val="24"/>
        </w:rPr>
        <w:t>5.1</w:t>
      </w:r>
      <w:r w:rsidR="00A51E77">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36E26">
        <w:rPr>
          <w:sz w:val="24"/>
          <w:szCs w:val="24"/>
        </w:rPr>
        <w:t xml:space="preserve"> </w:t>
      </w:r>
      <w:r w:rsidR="00536E26"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A51E77">
        <w:rPr>
          <w:sz w:val="24"/>
          <w:szCs w:val="24"/>
        </w:rPr>
        <w:fldChar w:fldCharType="begin"/>
      </w:r>
      <w:r w:rsidR="00D90031">
        <w:rPr>
          <w:sz w:val="24"/>
          <w:szCs w:val="24"/>
        </w:rPr>
        <w:instrText xml:space="preserve"> REF _Ref440274337 \r \h </w:instrText>
      </w:r>
      <w:r w:rsidR="00A51E77">
        <w:rPr>
          <w:sz w:val="24"/>
          <w:szCs w:val="24"/>
        </w:rPr>
      </w:r>
      <w:r w:rsidR="00A51E77">
        <w:rPr>
          <w:sz w:val="24"/>
          <w:szCs w:val="24"/>
        </w:rPr>
        <w:fldChar w:fldCharType="separate"/>
      </w:r>
      <w:r w:rsidR="00C27C71">
        <w:rPr>
          <w:sz w:val="24"/>
          <w:szCs w:val="24"/>
        </w:rPr>
        <w:t>5.2</w:t>
      </w:r>
      <w:r w:rsidR="00A51E77">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A51E77">
        <w:rPr>
          <w:sz w:val="24"/>
          <w:szCs w:val="24"/>
        </w:rPr>
        <w:fldChar w:fldCharType="begin"/>
      </w:r>
      <w:r w:rsidR="00D90031">
        <w:rPr>
          <w:sz w:val="24"/>
          <w:szCs w:val="24"/>
        </w:rPr>
        <w:instrText xml:space="preserve"> REF _Ref440274366 \r \h </w:instrText>
      </w:r>
      <w:r w:rsidR="00A51E77">
        <w:rPr>
          <w:sz w:val="24"/>
          <w:szCs w:val="24"/>
        </w:rPr>
      </w:r>
      <w:r w:rsidR="00A51E77">
        <w:rPr>
          <w:sz w:val="24"/>
          <w:szCs w:val="24"/>
        </w:rPr>
        <w:fldChar w:fldCharType="separate"/>
      </w:r>
      <w:r w:rsidR="00C27C71">
        <w:rPr>
          <w:sz w:val="24"/>
          <w:szCs w:val="24"/>
        </w:rPr>
        <w:t>5.4</w:t>
      </w:r>
      <w:r w:rsidR="00A51E77">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11" w:name="_Ref440376324"/>
      <w:bookmarkStart w:id="1312" w:name="_Ref440376401"/>
      <w:bookmarkStart w:id="1313" w:name="_Toc441130546"/>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6D28DA">
        <w:rPr>
          <w:color w:val="000000"/>
        </w:rPr>
        <w:t>7</w:t>
      </w:r>
      <w:r w:rsidRPr="00F647F7">
        <w:rPr>
          <w:color w:val="000000"/>
        </w:rPr>
        <w:t>)</w:t>
      </w:r>
      <w:bookmarkEnd w:id="1311"/>
      <w:bookmarkEnd w:id="1312"/>
      <w:bookmarkEnd w:id="1313"/>
    </w:p>
    <w:p w:rsidR="00CA1534" w:rsidRPr="00D904EF" w:rsidRDefault="00CA1534" w:rsidP="00CA1534">
      <w:pPr>
        <w:pStyle w:val="3"/>
        <w:rPr>
          <w:szCs w:val="24"/>
        </w:rPr>
      </w:pPr>
      <w:bookmarkStart w:id="1314" w:name="_Toc440376305"/>
      <w:bookmarkStart w:id="1315" w:name="_Toc440382563"/>
      <w:bookmarkStart w:id="1316" w:name="_Toc440447233"/>
      <w:bookmarkStart w:id="1317" w:name="_Toc440631776"/>
      <w:bookmarkStart w:id="1318" w:name="_Toc440877429"/>
      <w:bookmarkStart w:id="1319" w:name="_Toc441130547"/>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314"/>
      <w:bookmarkEnd w:id="1315"/>
      <w:bookmarkEnd w:id="1316"/>
      <w:bookmarkEnd w:id="1317"/>
      <w:bookmarkEnd w:id="1318"/>
      <w:bookmarkEnd w:id="1319"/>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20" w:name="_Toc440376306"/>
      <w:bookmarkStart w:id="1321" w:name="_Toc440382564"/>
      <w:bookmarkStart w:id="1322" w:name="_Toc440447234"/>
      <w:bookmarkStart w:id="1323" w:name="_Toc440631777"/>
      <w:bookmarkStart w:id="1324" w:name="_Toc440877430"/>
      <w:bookmarkStart w:id="1325" w:name="_Toc441130548"/>
      <w:r w:rsidRPr="00D904EF">
        <w:rPr>
          <w:szCs w:val="24"/>
        </w:rPr>
        <w:lastRenderedPageBreak/>
        <w:t>Инструкции по заполнению</w:t>
      </w:r>
      <w:bookmarkEnd w:id="1320"/>
      <w:bookmarkEnd w:id="1321"/>
      <w:bookmarkEnd w:id="1322"/>
      <w:bookmarkEnd w:id="1323"/>
      <w:bookmarkEnd w:id="1324"/>
      <w:bookmarkEnd w:id="1325"/>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A51E77">
        <w:rPr>
          <w:sz w:val="24"/>
          <w:szCs w:val="24"/>
        </w:rPr>
        <w:fldChar w:fldCharType="begin"/>
      </w:r>
      <w:r w:rsidR="000C6A4A">
        <w:rPr>
          <w:sz w:val="24"/>
          <w:szCs w:val="24"/>
        </w:rPr>
        <w:instrText xml:space="preserve"> REF _Ref440876668 \r \h </w:instrText>
      </w:r>
      <w:r w:rsidR="00A51E77">
        <w:rPr>
          <w:sz w:val="24"/>
          <w:szCs w:val="24"/>
        </w:rPr>
      </w:r>
      <w:r w:rsidR="00A51E77">
        <w:rPr>
          <w:sz w:val="24"/>
          <w:szCs w:val="24"/>
        </w:rPr>
        <w:fldChar w:fldCharType="separate"/>
      </w:r>
      <w:r w:rsidR="00C27C71">
        <w:rPr>
          <w:sz w:val="24"/>
          <w:szCs w:val="24"/>
        </w:rPr>
        <w:t>3.3.10</w:t>
      </w:r>
      <w:r w:rsidR="00A51E77">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A51E77">
        <w:rPr>
          <w:sz w:val="24"/>
          <w:szCs w:val="24"/>
        </w:rPr>
        <w:fldChar w:fldCharType="begin"/>
      </w:r>
      <w:r>
        <w:rPr>
          <w:sz w:val="24"/>
          <w:szCs w:val="24"/>
        </w:rPr>
        <w:instrText xml:space="preserve"> REF _Ref55336310 \r \h </w:instrText>
      </w:r>
      <w:r w:rsidR="00A51E77">
        <w:rPr>
          <w:sz w:val="24"/>
          <w:szCs w:val="24"/>
        </w:rPr>
      </w:r>
      <w:r w:rsidR="00A51E77">
        <w:rPr>
          <w:sz w:val="24"/>
          <w:szCs w:val="24"/>
        </w:rPr>
        <w:fldChar w:fldCharType="separate"/>
      </w:r>
      <w:r w:rsidR="00C27C71">
        <w:rPr>
          <w:sz w:val="24"/>
          <w:szCs w:val="24"/>
        </w:rPr>
        <w:t>5.1</w:t>
      </w:r>
      <w:r w:rsidR="00A51E77">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36E26">
        <w:rPr>
          <w:sz w:val="24"/>
          <w:szCs w:val="24"/>
        </w:rPr>
        <w:t xml:space="preserve"> </w:t>
      </w:r>
      <w:r w:rsidR="00536E26"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A51E77">
        <w:rPr>
          <w:sz w:val="24"/>
          <w:szCs w:val="24"/>
        </w:rPr>
        <w:fldChar w:fldCharType="begin"/>
      </w:r>
      <w:r w:rsidR="00CA1534">
        <w:rPr>
          <w:sz w:val="24"/>
          <w:szCs w:val="24"/>
        </w:rPr>
        <w:instrText xml:space="preserve"> REF _Ref440274337 \r \h </w:instrText>
      </w:r>
      <w:r w:rsidR="00A51E77">
        <w:rPr>
          <w:sz w:val="24"/>
          <w:szCs w:val="24"/>
        </w:rPr>
      </w:r>
      <w:r w:rsidR="00A51E77">
        <w:rPr>
          <w:sz w:val="24"/>
          <w:szCs w:val="24"/>
        </w:rPr>
        <w:fldChar w:fldCharType="separate"/>
      </w:r>
      <w:r w:rsidR="00C27C71">
        <w:rPr>
          <w:sz w:val="24"/>
          <w:szCs w:val="24"/>
        </w:rPr>
        <w:t>5.2</w:t>
      </w:r>
      <w:r w:rsidR="00A51E77">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A51E77">
        <w:rPr>
          <w:sz w:val="24"/>
          <w:szCs w:val="24"/>
        </w:rPr>
        <w:fldChar w:fldCharType="begin"/>
      </w:r>
      <w:r w:rsidR="00CA1534">
        <w:rPr>
          <w:sz w:val="24"/>
          <w:szCs w:val="24"/>
        </w:rPr>
        <w:instrText xml:space="preserve"> REF _Ref440274366 \r \h </w:instrText>
      </w:r>
      <w:r w:rsidR="00A51E77">
        <w:rPr>
          <w:sz w:val="24"/>
          <w:szCs w:val="24"/>
        </w:rPr>
      </w:r>
      <w:r w:rsidR="00A51E77">
        <w:rPr>
          <w:sz w:val="24"/>
          <w:szCs w:val="24"/>
        </w:rPr>
        <w:fldChar w:fldCharType="separate"/>
      </w:r>
      <w:r w:rsidR="00C27C71">
        <w:rPr>
          <w:sz w:val="24"/>
          <w:szCs w:val="24"/>
        </w:rPr>
        <w:t>5.4</w:t>
      </w:r>
      <w:r w:rsidR="00A51E77">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53A9" w:rsidRDefault="00A253A9">
      <w:pPr>
        <w:spacing w:line="240" w:lineRule="auto"/>
      </w:pPr>
      <w:r>
        <w:separator/>
      </w:r>
    </w:p>
  </w:endnote>
  <w:endnote w:type="continuationSeparator" w:id="0">
    <w:p w:rsidR="00A253A9" w:rsidRDefault="00A253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C22" w:rsidRDefault="00867C22"/>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C22" w:rsidRDefault="00867C22">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67C22" w:rsidRDefault="00867C22">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C22" w:rsidRDefault="00867C22"/>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C22" w:rsidRDefault="00867C2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C22" w:rsidRPr="00FA0376" w:rsidRDefault="00867C22"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832F91">
      <w:rPr>
        <w:noProof/>
        <w:sz w:val="16"/>
        <w:szCs w:val="16"/>
        <w:lang w:eastAsia="ru-RU"/>
      </w:rPr>
      <w:t>3</w:t>
    </w:r>
    <w:r w:rsidRPr="00FA0376">
      <w:rPr>
        <w:sz w:val="16"/>
        <w:szCs w:val="16"/>
        <w:lang w:eastAsia="ru-RU"/>
      </w:rPr>
      <w:fldChar w:fldCharType="end"/>
    </w:r>
  </w:p>
  <w:p w:rsidR="00867C22" w:rsidRPr="00EE0539" w:rsidRDefault="00867C22"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396245">
      <w:rPr>
        <w:sz w:val="18"/>
        <w:szCs w:val="18"/>
      </w:rPr>
      <w:t>заключения Договора на оказание услуг по проведению замеров предельно допустимых выбросов для нужд ПАО «МРСК Центра» (филиала «Костромаэнерго»)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C22" w:rsidRDefault="00867C2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C22" w:rsidRDefault="00867C22"/>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C22" w:rsidRDefault="00867C22"/>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C22" w:rsidRDefault="00867C22"/>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C22" w:rsidRDefault="00867C22"/>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C22" w:rsidRDefault="00867C22"/>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C22" w:rsidRDefault="00867C2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53A9" w:rsidRDefault="00A253A9">
      <w:pPr>
        <w:spacing w:line="240" w:lineRule="auto"/>
      </w:pPr>
      <w:r>
        <w:separator/>
      </w:r>
    </w:p>
  </w:footnote>
  <w:footnote w:type="continuationSeparator" w:id="0">
    <w:p w:rsidR="00A253A9" w:rsidRDefault="00A253A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C22" w:rsidRDefault="00867C22"/>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C22" w:rsidRDefault="00867C22"/>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C22" w:rsidRDefault="00867C22">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C22" w:rsidRDefault="00867C22"/>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C22" w:rsidRDefault="00867C22"/>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C22" w:rsidRPr="00930031" w:rsidRDefault="00867C22"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C22" w:rsidRDefault="00867C2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C22" w:rsidRDefault="00867C22">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C22" w:rsidRDefault="00867C22"/>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C22" w:rsidRDefault="00867C2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C22" w:rsidRDefault="00867C22">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C22" w:rsidRDefault="00867C22"/>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C22" w:rsidRDefault="00867C22"/>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C22" w:rsidRDefault="00867C22">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C22" w:rsidRDefault="00867C2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ADD2CED"/>
    <w:multiLevelType w:val="hybridMultilevel"/>
    <w:tmpl w:val="5F92EA9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B7D1972"/>
    <w:multiLevelType w:val="hybridMultilevel"/>
    <w:tmpl w:val="DDD6F6A6"/>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4">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5">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8">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7">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8">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3">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4">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31"/>
  </w:num>
  <w:num w:numId="23">
    <w:abstractNumId w:val="102"/>
  </w:num>
  <w:num w:numId="24">
    <w:abstractNumId w:val="133"/>
  </w:num>
  <w:num w:numId="25">
    <w:abstractNumId w:val="117"/>
  </w:num>
  <w:num w:numId="26">
    <w:abstractNumId w:val="110"/>
  </w:num>
  <w:num w:numId="27">
    <w:abstractNumId w:val="77"/>
  </w:num>
  <w:num w:numId="28">
    <w:abstractNumId w:val="101"/>
  </w:num>
  <w:num w:numId="29">
    <w:abstractNumId w:val="134"/>
  </w:num>
  <w:num w:numId="30">
    <w:abstractNumId w:val="96"/>
  </w:num>
  <w:num w:numId="31">
    <w:abstractNumId w:val="97"/>
  </w:num>
  <w:num w:numId="32">
    <w:abstractNumId w:val="116"/>
  </w:num>
  <w:num w:numId="33">
    <w:abstractNumId w:val="139"/>
  </w:num>
  <w:num w:numId="34">
    <w:abstractNumId w:val="120"/>
  </w:num>
  <w:num w:numId="35">
    <w:abstractNumId w:val="109"/>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36"/>
  </w:num>
  <w:num w:numId="44">
    <w:abstractNumId w:val="104"/>
  </w:num>
  <w:num w:numId="45">
    <w:abstractNumId w:val="129"/>
  </w:num>
  <w:num w:numId="46">
    <w:abstractNumId w:val="0"/>
  </w:num>
  <w:num w:numId="47">
    <w:abstractNumId w:val="111"/>
  </w:num>
  <w:num w:numId="48">
    <w:abstractNumId w:val="125"/>
  </w:num>
  <w:num w:numId="49">
    <w:abstractNumId w:val="130"/>
  </w:num>
  <w:num w:numId="50">
    <w:abstractNumId w:val="118"/>
  </w:num>
  <w:num w:numId="51">
    <w:abstractNumId w:val="144"/>
  </w:num>
  <w:num w:numId="52">
    <w:abstractNumId w:val="124"/>
  </w:num>
  <w:num w:numId="53">
    <w:abstractNumId w:val="94"/>
  </w:num>
  <w:num w:numId="54">
    <w:abstractNumId w:val="127"/>
  </w:num>
  <w:num w:numId="55">
    <w:abstractNumId w:val="81"/>
  </w:num>
  <w:num w:numId="56">
    <w:abstractNumId w:val="132"/>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5"/>
  </w:num>
  <w:num w:numId="64">
    <w:abstractNumId w:val="74"/>
  </w:num>
  <w:num w:numId="65">
    <w:abstractNumId w:val="93"/>
  </w:num>
  <w:num w:numId="66">
    <w:abstractNumId w:val="75"/>
  </w:num>
  <w:num w:numId="67">
    <w:abstractNumId w:val="140"/>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8"/>
  </w:num>
  <w:num w:numId="70">
    <w:abstractNumId w:val="135"/>
    <w:lvlOverride w:ilvl="0">
      <w:startOverride w:val="1"/>
    </w:lvlOverride>
  </w:num>
  <w:num w:numId="71">
    <w:abstractNumId w:val="78"/>
  </w:num>
  <w:num w:numId="72">
    <w:abstractNumId w:val="123"/>
  </w:num>
  <w:num w:numId="73">
    <w:abstractNumId w:val="142"/>
  </w:num>
  <w:num w:numId="74">
    <w:abstractNumId w:val="87"/>
  </w:num>
  <w:num w:numId="75">
    <w:abstractNumId w:val="112"/>
  </w:num>
  <w:num w:numId="76">
    <w:abstractNumId w:val="99"/>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6"/>
  </w:num>
  <w:num w:numId="80">
    <w:abstractNumId w:val="141"/>
  </w:num>
  <w:num w:numId="81">
    <w:abstractNumId w:val="91"/>
  </w:num>
  <w:num w:numId="82">
    <w:abstractNumId w:val="113"/>
  </w:num>
  <w:num w:numId="83">
    <w:abstractNumId w:val="89"/>
  </w:num>
  <w:num w:numId="84">
    <w:abstractNumId w:val="137"/>
  </w:num>
  <w:num w:numId="85">
    <w:abstractNumId w:val="13"/>
  </w:num>
  <w:num w:numId="86">
    <w:abstractNumId w:val="20"/>
  </w:num>
  <w:num w:numId="87">
    <w:abstractNumId w:val="70"/>
  </w:num>
  <w:num w:numId="88">
    <w:abstractNumId w:val="119"/>
  </w:num>
  <w:num w:numId="89">
    <w:abstractNumId w:val="92"/>
  </w:num>
  <w:num w:numId="90">
    <w:abstractNumId w:val="1"/>
  </w:num>
  <w:num w:numId="91">
    <w:abstractNumId w:val="143"/>
  </w:num>
  <w:num w:numId="92">
    <w:abstractNumId w:val="145"/>
  </w:num>
  <w:num w:numId="93">
    <w:abstractNumId w:val="121"/>
  </w:num>
  <w:num w:numId="94">
    <w:abstractNumId w:val="138"/>
  </w:num>
  <w:num w:numId="95">
    <w:abstractNumId w:val="10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F2E"/>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E6"/>
    <w:rsid w:val="000A4A21"/>
    <w:rsid w:val="000A5636"/>
    <w:rsid w:val="000A6857"/>
    <w:rsid w:val="000A7A8E"/>
    <w:rsid w:val="000B19F3"/>
    <w:rsid w:val="000B291A"/>
    <w:rsid w:val="000B2C06"/>
    <w:rsid w:val="000B6054"/>
    <w:rsid w:val="000B75A1"/>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E11"/>
    <w:rsid w:val="000F1F86"/>
    <w:rsid w:val="000F4365"/>
    <w:rsid w:val="000F5F2B"/>
    <w:rsid w:val="00104777"/>
    <w:rsid w:val="00104B1E"/>
    <w:rsid w:val="00107326"/>
    <w:rsid w:val="00111C79"/>
    <w:rsid w:val="001124F8"/>
    <w:rsid w:val="0011547D"/>
    <w:rsid w:val="00123C70"/>
    <w:rsid w:val="0012590A"/>
    <w:rsid w:val="001324A1"/>
    <w:rsid w:val="0013328C"/>
    <w:rsid w:val="00134962"/>
    <w:rsid w:val="00141129"/>
    <w:rsid w:val="00143144"/>
    <w:rsid w:val="001519E9"/>
    <w:rsid w:val="00155DAF"/>
    <w:rsid w:val="00157A6B"/>
    <w:rsid w:val="0016246B"/>
    <w:rsid w:val="00162A8F"/>
    <w:rsid w:val="00163E62"/>
    <w:rsid w:val="001660B1"/>
    <w:rsid w:val="00166CFA"/>
    <w:rsid w:val="001670E2"/>
    <w:rsid w:val="001702EE"/>
    <w:rsid w:val="00170C72"/>
    <w:rsid w:val="001716DB"/>
    <w:rsid w:val="0018103F"/>
    <w:rsid w:val="00181E5D"/>
    <w:rsid w:val="00185F8B"/>
    <w:rsid w:val="00192F71"/>
    <w:rsid w:val="00193067"/>
    <w:rsid w:val="0019725C"/>
    <w:rsid w:val="001A1D23"/>
    <w:rsid w:val="001A2440"/>
    <w:rsid w:val="001A3C31"/>
    <w:rsid w:val="001A6511"/>
    <w:rsid w:val="001C01F9"/>
    <w:rsid w:val="001C325A"/>
    <w:rsid w:val="001C3AB0"/>
    <w:rsid w:val="001C3F34"/>
    <w:rsid w:val="001C53D9"/>
    <w:rsid w:val="001D2494"/>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15C"/>
    <w:rsid w:val="00232E7C"/>
    <w:rsid w:val="00232FD8"/>
    <w:rsid w:val="002350E5"/>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BB1"/>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2948"/>
    <w:rsid w:val="002D41BC"/>
    <w:rsid w:val="002D4BC6"/>
    <w:rsid w:val="002E5D59"/>
    <w:rsid w:val="002E6387"/>
    <w:rsid w:val="002E6D2D"/>
    <w:rsid w:val="002E7373"/>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5099"/>
    <w:rsid w:val="0035708A"/>
    <w:rsid w:val="00357BE8"/>
    <w:rsid w:val="00362EA4"/>
    <w:rsid w:val="00365234"/>
    <w:rsid w:val="00366652"/>
    <w:rsid w:val="00367455"/>
    <w:rsid w:val="0037230F"/>
    <w:rsid w:val="00375A91"/>
    <w:rsid w:val="003776BB"/>
    <w:rsid w:val="003803A7"/>
    <w:rsid w:val="003832F6"/>
    <w:rsid w:val="00390A6B"/>
    <w:rsid w:val="0039141F"/>
    <w:rsid w:val="00395BC1"/>
    <w:rsid w:val="00396245"/>
    <w:rsid w:val="00397CC9"/>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5E0F"/>
    <w:rsid w:val="003E63F6"/>
    <w:rsid w:val="003F1F5E"/>
    <w:rsid w:val="003F22D7"/>
    <w:rsid w:val="003F3A69"/>
    <w:rsid w:val="003F44A9"/>
    <w:rsid w:val="003F513C"/>
    <w:rsid w:val="003F6889"/>
    <w:rsid w:val="004008AD"/>
    <w:rsid w:val="00400C79"/>
    <w:rsid w:val="00400D7D"/>
    <w:rsid w:val="00403042"/>
    <w:rsid w:val="00404BF4"/>
    <w:rsid w:val="00405100"/>
    <w:rsid w:val="00412590"/>
    <w:rsid w:val="00414AB1"/>
    <w:rsid w:val="00414CAF"/>
    <w:rsid w:val="00415D77"/>
    <w:rsid w:val="00416F2A"/>
    <w:rsid w:val="00420F24"/>
    <w:rsid w:val="00421F21"/>
    <w:rsid w:val="00421F58"/>
    <w:rsid w:val="00422719"/>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B027C"/>
    <w:rsid w:val="004B087D"/>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D7AC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25FC9"/>
    <w:rsid w:val="005335FE"/>
    <w:rsid w:val="00534967"/>
    <w:rsid w:val="00534CB8"/>
    <w:rsid w:val="00534DFA"/>
    <w:rsid w:val="00535237"/>
    <w:rsid w:val="00536E26"/>
    <w:rsid w:val="00541FAB"/>
    <w:rsid w:val="00546518"/>
    <w:rsid w:val="00546583"/>
    <w:rsid w:val="00547466"/>
    <w:rsid w:val="00553891"/>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5A0"/>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87E23"/>
    <w:rsid w:val="0069096C"/>
    <w:rsid w:val="00692B35"/>
    <w:rsid w:val="0069481E"/>
    <w:rsid w:val="00696966"/>
    <w:rsid w:val="006B08E2"/>
    <w:rsid w:val="006B3CF3"/>
    <w:rsid w:val="006B43A1"/>
    <w:rsid w:val="006B4939"/>
    <w:rsid w:val="006B7986"/>
    <w:rsid w:val="006C6116"/>
    <w:rsid w:val="006C6F82"/>
    <w:rsid w:val="006D28DA"/>
    <w:rsid w:val="006D58F3"/>
    <w:rsid w:val="006F457F"/>
    <w:rsid w:val="006F5FD5"/>
    <w:rsid w:val="006F758C"/>
    <w:rsid w:val="0070025A"/>
    <w:rsid w:val="00700D98"/>
    <w:rsid w:val="007011E2"/>
    <w:rsid w:val="00702B2C"/>
    <w:rsid w:val="007044CB"/>
    <w:rsid w:val="00705286"/>
    <w:rsid w:val="0070668D"/>
    <w:rsid w:val="00711201"/>
    <w:rsid w:val="00711BC4"/>
    <w:rsid w:val="00717F60"/>
    <w:rsid w:val="007202DA"/>
    <w:rsid w:val="00721B30"/>
    <w:rsid w:val="00725F9C"/>
    <w:rsid w:val="00726465"/>
    <w:rsid w:val="00726DAC"/>
    <w:rsid w:val="007301B1"/>
    <w:rsid w:val="007321D4"/>
    <w:rsid w:val="0073427D"/>
    <w:rsid w:val="00735B39"/>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FDF"/>
    <w:rsid w:val="007D0323"/>
    <w:rsid w:val="007D07A7"/>
    <w:rsid w:val="007D0EA7"/>
    <w:rsid w:val="007D7C50"/>
    <w:rsid w:val="007E216D"/>
    <w:rsid w:val="007E4290"/>
    <w:rsid w:val="007E756B"/>
    <w:rsid w:val="007F3FB7"/>
    <w:rsid w:val="007F7125"/>
    <w:rsid w:val="0080108A"/>
    <w:rsid w:val="00804801"/>
    <w:rsid w:val="00813F81"/>
    <w:rsid w:val="00832D0A"/>
    <w:rsid w:val="00832F91"/>
    <w:rsid w:val="0083660D"/>
    <w:rsid w:val="00837E94"/>
    <w:rsid w:val="00841A6F"/>
    <w:rsid w:val="00845803"/>
    <w:rsid w:val="00847BAA"/>
    <w:rsid w:val="00851016"/>
    <w:rsid w:val="008515B6"/>
    <w:rsid w:val="00855B41"/>
    <w:rsid w:val="00857518"/>
    <w:rsid w:val="00861499"/>
    <w:rsid w:val="00862664"/>
    <w:rsid w:val="00863188"/>
    <w:rsid w:val="00863737"/>
    <w:rsid w:val="00864850"/>
    <w:rsid w:val="00867C22"/>
    <w:rsid w:val="0087274F"/>
    <w:rsid w:val="0087407B"/>
    <w:rsid w:val="008749DE"/>
    <w:rsid w:val="008843D2"/>
    <w:rsid w:val="00884D4A"/>
    <w:rsid w:val="0088633C"/>
    <w:rsid w:val="00886684"/>
    <w:rsid w:val="008907A8"/>
    <w:rsid w:val="00890D00"/>
    <w:rsid w:val="00891311"/>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21B"/>
    <w:rsid w:val="008D2928"/>
    <w:rsid w:val="008D3021"/>
    <w:rsid w:val="008D6280"/>
    <w:rsid w:val="008E6130"/>
    <w:rsid w:val="008E6AA9"/>
    <w:rsid w:val="008F0415"/>
    <w:rsid w:val="008F389C"/>
    <w:rsid w:val="008F6F6F"/>
    <w:rsid w:val="008F7BD0"/>
    <w:rsid w:val="00900122"/>
    <w:rsid w:val="00900494"/>
    <w:rsid w:val="009027A3"/>
    <w:rsid w:val="0090331E"/>
    <w:rsid w:val="00905DFC"/>
    <w:rsid w:val="0091017C"/>
    <w:rsid w:val="009108F5"/>
    <w:rsid w:val="0091430E"/>
    <w:rsid w:val="009146DD"/>
    <w:rsid w:val="00920CB0"/>
    <w:rsid w:val="0092636A"/>
    <w:rsid w:val="009268AD"/>
    <w:rsid w:val="009270B7"/>
    <w:rsid w:val="00930031"/>
    <w:rsid w:val="00932C0A"/>
    <w:rsid w:val="00936252"/>
    <w:rsid w:val="00940200"/>
    <w:rsid w:val="009411D6"/>
    <w:rsid w:val="00945E91"/>
    <w:rsid w:val="009469A6"/>
    <w:rsid w:val="0094713A"/>
    <w:rsid w:val="00953802"/>
    <w:rsid w:val="00962619"/>
    <w:rsid w:val="00962A7A"/>
    <w:rsid w:val="00963295"/>
    <w:rsid w:val="00965713"/>
    <w:rsid w:val="00965F6F"/>
    <w:rsid w:val="00972AAA"/>
    <w:rsid w:val="00975C64"/>
    <w:rsid w:val="00980B93"/>
    <w:rsid w:val="009820FB"/>
    <w:rsid w:val="00983F8A"/>
    <w:rsid w:val="0098480C"/>
    <w:rsid w:val="0098672B"/>
    <w:rsid w:val="0099066F"/>
    <w:rsid w:val="00991F6D"/>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49A"/>
    <w:rsid w:val="009E24FD"/>
    <w:rsid w:val="009E319E"/>
    <w:rsid w:val="009E3750"/>
    <w:rsid w:val="009E5AF9"/>
    <w:rsid w:val="009E6592"/>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53A9"/>
    <w:rsid w:val="00A2572E"/>
    <w:rsid w:val="00A316B7"/>
    <w:rsid w:val="00A33B7C"/>
    <w:rsid w:val="00A4059F"/>
    <w:rsid w:val="00A40714"/>
    <w:rsid w:val="00A40BDF"/>
    <w:rsid w:val="00A41B88"/>
    <w:rsid w:val="00A44B30"/>
    <w:rsid w:val="00A51E77"/>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5FE2"/>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950C4"/>
    <w:rsid w:val="00BA0F82"/>
    <w:rsid w:val="00BA41D1"/>
    <w:rsid w:val="00BA5DEA"/>
    <w:rsid w:val="00BA7D87"/>
    <w:rsid w:val="00BB0961"/>
    <w:rsid w:val="00BB5D26"/>
    <w:rsid w:val="00BB6F06"/>
    <w:rsid w:val="00BC11B7"/>
    <w:rsid w:val="00BC2E05"/>
    <w:rsid w:val="00BC3DAC"/>
    <w:rsid w:val="00BD05FA"/>
    <w:rsid w:val="00BD21D7"/>
    <w:rsid w:val="00BD2E9B"/>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27C71"/>
    <w:rsid w:val="00C30AF4"/>
    <w:rsid w:val="00C33106"/>
    <w:rsid w:val="00C3704B"/>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2760"/>
    <w:rsid w:val="00C94B16"/>
    <w:rsid w:val="00C95F76"/>
    <w:rsid w:val="00C96484"/>
    <w:rsid w:val="00C96CE2"/>
    <w:rsid w:val="00C97FDB"/>
    <w:rsid w:val="00CA1534"/>
    <w:rsid w:val="00CA2539"/>
    <w:rsid w:val="00CA64E5"/>
    <w:rsid w:val="00CA7861"/>
    <w:rsid w:val="00CB240A"/>
    <w:rsid w:val="00CB6141"/>
    <w:rsid w:val="00CC3810"/>
    <w:rsid w:val="00CC3DAD"/>
    <w:rsid w:val="00CC4C3A"/>
    <w:rsid w:val="00CC6D7C"/>
    <w:rsid w:val="00CD0A76"/>
    <w:rsid w:val="00CD4105"/>
    <w:rsid w:val="00CD50EF"/>
    <w:rsid w:val="00CD7136"/>
    <w:rsid w:val="00CE3C78"/>
    <w:rsid w:val="00CF3523"/>
    <w:rsid w:val="00CF39D0"/>
    <w:rsid w:val="00CF531D"/>
    <w:rsid w:val="00CF6A0E"/>
    <w:rsid w:val="00D0215E"/>
    <w:rsid w:val="00D05065"/>
    <w:rsid w:val="00D07DE4"/>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5CA2"/>
    <w:rsid w:val="00D77DCB"/>
    <w:rsid w:val="00D80639"/>
    <w:rsid w:val="00D80662"/>
    <w:rsid w:val="00D82D37"/>
    <w:rsid w:val="00D84AC7"/>
    <w:rsid w:val="00D90031"/>
    <w:rsid w:val="00D904EF"/>
    <w:rsid w:val="00D92448"/>
    <w:rsid w:val="00D9704D"/>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502"/>
    <w:rsid w:val="00E03690"/>
    <w:rsid w:val="00E06C31"/>
    <w:rsid w:val="00E10AB1"/>
    <w:rsid w:val="00E1124E"/>
    <w:rsid w:val="00E11A58"/>
    <w:rsid w:val="00E1357C"/>
    <w:rsid w:val="00E15F4F"/>
    <w:rsid w:val="00E17CEB"/>
    <w:rsid w:val="00E20A72"/>
    <w:rsid w:val="00E23D27"/>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C1043"/>
    <w:rsid w:val="00EC2E49"/>
    <w:rsid w:val="00EC73BD"/>
    <w:rsid w:val="00ED01BF"/>
    <w:rsid w:val="00ED30BB"/>
    <w:rsid w:val="00ED5414"/>
    <w:rsid w:val="00ED5C7C"/>
    <w:rsid w:val="00ED6C19"/>
    <w:rsid w:val="00ED6E97"/>
    <w:rsid w:val="00EE0539"/>
    <w:rsid w:val="00EE2D3D"/>
    <w:rsid w:val="00EE2EFB"/>
    <w:rsid w:val="00EF05C8"/>
    <w:rsid w:val="00EF1559"/>
    <w:rsid w:val="00EF5BD1"/>
    <w:rsid w:val="00EF675E"/>
    <w:rsid w:val="00F00D29"/>
    <w:rsid w:val="00F017EB"/>
    <w:rsid w:val="00F030B1"/>
    <w:rsid w:val="00F03A24"/>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832"/>
    <w:rsid w:val="00F85A96"/>
    <w:rsid w:val="00F85CCF"/>
    <w:rsid w:val="00F86B89"/>
    <w:rsid w:val="00F91F24"/>
    <w:rsid w:val="00F92373"/>
    <w:rsid w:val="00F93610"/>
    <w:rsid w:val="00F951F6"/>
    <w:rsid w:val="00F974F9"/>
    <w:rsid w:val="00FA0376"/>
    <w:rsid w:val="00FA2656"/>
    <w:rsid w:val="00FA5339"/>
    <w:rsid w:val="00FB00C0"/>
    <w:rsid w:val="00FB1839"/>
    <w:rsid w:val="00FB34FA"/>
    <w:rsid w:val="00FB55B8"/>
    <w:rsid w:val="00FB666F"/>
    <w:rsid w:val="00FB7C04"/>
    <w:rsid w:val="00FC1D5F"/>
    <w:rsid w:val="00FC4C06"/>
    <w:rsid w:val="00FC6DB1"/>
    <w:rsid w:val="00FD0E28"/>
    <w:rsid w:val="00FE0052"/>
    <w:rsid w:val="00FE1CA6"/>
    <w:rsid w:val="00FE239E"/>
    <w:rsid w:val="00FE5731"/>
    <w:rsid w:val="00FE630F"/>
    <w:rsid w:val="00FF1DEA"/>
    <w:rsid w:val="00FF447A"/>
    <w:rsid w:val="00FF4BD0"/>
    <w:rsid w:val="00FF4DAF"/>
    <w:rsid w:val="00FF5D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10" Type="http://schemas.openxmlformats.org/officeDocument/2006/relationships/image" Target="media/image2.png"/><Relationship Id="rId19" Type="http://schemas.openxmlformats.org/officeDocument/2006/relationships/hyperlink" Target="http://www.b2b-mrsk.ru/" TargetMode="External"/><Relationship Id="rId31" Type="http://schemas.openxmlformats.org/officeDocument/2006/relationships/header" Target="header10.xm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215109-4682-4A60-97E9-1B4C6C6DC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80</Pages>
  <Words>23583</Words>
  <Characters>134426</Characters>
  <Application>Microsoft Office Word</Application>
  <DocSecurity>0</DocSecurity>
  <Lines>1120</Lines>
  <Paragraphs>315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157694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skvortsova.ts</cp:lastModifiedBy>
  <cp:revision>76</cp:revision>
  <cp:lastPrinted>2015-12-29T14:27:00Z</cp:lastPrinted>
  <dcterms:created xsi:type="dcterms:W3CDTF">2016-01-15T11:45:00Z</dcterms:created>
  <dcterms:modified xsi:type="dcterms:W3CDTF">2016-03-11T08:35:00Z</dcterms:modified>
</cp:coreProperties>
</file>