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8F6A9B"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A228A" w:rsidRPr="000D67AD" w:rsidRDefault="00FA228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A228A" w:rsidRPr="000D67AD" w:rsidRDefault="00FA228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A228A" w:rsidRPr="000D67AD" w:rsidRDefault="00FA228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A228A" w:rsidRPr="000D67AD" w:rsidRDefault="00FA228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A228A" w:rsidRPr="000D67AD" w:rsidRDefault="00FA228A" w:rsidP="00A13E63">
                  <w:pPr>
                    <w:spacing w:line="240" w:lineRule="auto"/>
                    <w:ind w:right="-23"/>
                    <w:rPr>
                      <w:rFonts w:ascii="Helios" w:hAnsi="Helios"/>
                      <w:sz w:val="12"/>
                      <w:szCs w:val="12"/>
                    </w:rPr>
                  </w:pPr>
                  <w:r w:rsidRPr="000D67AD">
                    <w:rPr>
                      <w:rFonts w:ascii="Helios" w:hAnsi="Helios"/>
                      <w:sz w:val="12"/>
                      <w:szCs w:val="12"/>
                    </w:rPr>
                    <w:t>тел.: +7 (495) 747-92-92,</w:t>
                  </w:r>
                </w:p>
                <w:p w:rsidR="00FA228A" w:rsidRPr="000D67AD" w:rsidRDefault="00FA228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FA228A" w:rsidRPr="000D67AD" w:rsidRDefault="00FA228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A228A" w:rsidRPr="000D67AD" w:rsidRDefault="00FA228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A228A" w:rsidRPr="000D67AD" w:rsidRDefault="00FA228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A228A" w:rsidRPr="000060B4" w:rsidRDefault="00FA228A"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0060B4">
                    <w:rPr>
                      <w:rFonts w:ascii="Helios" w:hAnsi="Helios"/>
                      <w:sz w:val="12"/>
                      <w:szCs w:val="12"/>
                      <w:lang w:val="en-US"/>
                    </w:rPr>
                    <w:t>-</w:t>
                  </w:r>
                  <w:r w:rsidRPr="000D67AD">
                    <w:rPr>
                      <w:rFonts w:ascii="Helios" w:hAnsi="Helios"/>
                      <w:sz w:val="12"/>
                      <w:szCs w:val="12"/>
                      <w:lang w:val="en-US"/>
                    </w:rPr>
                    <w:t>mail</w:t>
                  </w:r>
                  <w:r w:rsidRPr="000060B4">
                    <w:rPr>
                      <w:rFonts w:ascii="Helios" w:hAnsi="Helios"/>
                      <w:sz w:val="12"/>
                      <w:szCs w:val="12"/>
                      <w:lang w:val="en-US"/>
                    </w:rPr>
                    <w:t xml:space="preserve">: </w:t>
                  </w:r>
                  <w:hyperlink r:id="rId9" w:history="1">
                    <w:r w:rsidRPr="000D67AD">
                      <w:rPr>
                        <w:rFonts w:ascii="Helios" w:hAnsi="Helios"/>
                        <w:sz w:val="12"/>
                        <w:szCs w:val="12"/>
                        <w:lang w:val="en-US"/>
                      </w:rPr>
                      <w:t>posta</w:t>
                    </w:r>
                    <w:r w:rsidRPr="000060B4">
                      <w:rPr>
                        <w:rFonts w:ascii="Helios" w:hAnsi="Helios"/>
                        <w:sz w:val="12"/>
                        <w:szCs w:val="12"/>
                        <w:lang w:val="en-US"/>
                      </w:rPr>
                      <w:t>@</w:t>
                    </w:r>
                    <w:r w:rsidRPr="000D67AD">
                      <w:rPr>
                        <w:rFonts w:ascii="Helios" w:hAnsi="Helios"/>
                        <w:sz w:val="12"/>
                        <w:szCs w:val="12"/>
                        <w:lang w:val="en-US"/>
                      </w:rPr>
                      <w:t>mrsk</w:t>
                    </w:r>
                    <w:r w:rsidRPr="000060B4">
                      <w:rPr>
                        <w:rFonts w:ascii="Helios" w:hAnsi="Helios"/>
                        <w:sz w:val="12"/>
                        <w:szCs w:val="12"/>
                        <w:lang w:val="en-US"/>
                      </w:rPr>
                      <w:t>-1.</w:t>
                    </w:r>
                    <w:r w:rsidRPr="000D67AD">
                      <w:rPr>
                        <w:rFonts w:ascii="Helios" w:hAnsi="Helios"/>
                        <w:sz w:val="12"/>
                        <w:szCs w:val="12"/>
                        <w:lang w:val="en-US"/>
                      </w:rPr>
                      <w:t>ru</w:t>
                    </w:r>
                  </w:hyperlink>
                  <w:r w:rsidRPr="000060B4">
                    <w:rPr>
                      <w:rFonts w:ascii="Helios" w:hAnsi="Helios"/>
                      <w:sz w:val="12"/>
                      <w:szCs w:val="12"/>
                      <w:lang w:val="en-US"/>
                    </w:rPr>
                    <w:t xml:space="preserve">, </w:t>
                  </w:r>
                  <w:hyperlink r:id="rId10" w:history="1">
                    <w:r w:rsidRPr="000D67AD">
                      <w:rPr>
                        <w:rFonts w:ascii="Helios" w:hAnsi="Helios"/>
                        <w:sz w:val="12"/>
                        <w:szCs w:val="12"/>
                        <w:lang w:val="en-US"/>
                      </w:rPr>
                      <w:t>www</w:t>
                    </w:r>
                    <w:r w:rsidRPr="000060B4">
                      <w:rPr>
                        <w:rFonts w:ascii="Helios" w:hAnsi="Helios"/>
                        <w:sz w:val="12"/>
                        <w:szCs w:val="12"/>
                        <w:lang w:val="en-US"/>
                      </w:rPr>
                      <w:t>.</w:t>
                    </w:r>
                    <w:r w:rsidRPr="000D67AD">
                      <w:rPr>
                        <w:rFonts w:ascii="Helios" w:hAnsi="Helios"/>
                        <w:sz w:val="12"/>
                        <w:szCs w:val="12"/>
                        <w:lang w:val="en-US"/>
                      </w:rPr>
                      <w:t>mrsk</w:t>
                    </w:r>
                    <w:r w:rsidRPr="000060B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FA228A" w:rsidRPr="00FA228A" w:rsidRDefault="00FA228A" w:rsidP="00FA228A">
      <w:pPr>
        <w:spacing w:line="240" w:lineRule="auto"/>
        <w:jc w:val="right"/>
        <w:rPr>
          <w:sz w:val="24"/>
          <w:szCs w:val="24"/>
        </w:rPr>
      </w:pPr>
      <w:r w:rsidRPr="00FA228A">
        <w:rPr>
          <w:sz w:val="24"/>
          <w:szCs w:val="24"/>
        </w:rPr>
        <w:t xml:space="preserve">Председатель закупочной комиссии – </w:t>
      </w:r>
    </w:p>
    <w:p w:rsidR="00FA228A" w:rsidRPr="00FA228A" w:rsidRDefault="00FA228A" w:rsidP="00FA228A">
      <w:pPr>
        <w:spacing w:line="240" w:lineRule="auto"/>
        <w:jc w:val="right"/>
        <w:rPr>
          <w:sz w:val="24"/>
          <w:szCs w:val="24"/>
        </w:rPr>
      </w:pPr>
      <w:r w:rsidRPr="00FA228A">
        <w:rPr>
          <w:sz w:val="24"/>
          <w:szCs w:val="24"/>
        </w:rPr>
        <w:t xml:space="preserve">начальник Управления логистики и </w:t>
      </w:r>
    </w:p>
    <w:p w:rsidR="00FA228A" w:rsidRPr="00FA228A" w:rsidRDefault="00FA228A" w:rsidP="00FA228A">
      <w:pPr>
        <w:spacing w:line="240" w:lineRule="auto"/>
        <w:jc w:val="right"/>
        <w:rPr>
          <w:sz w:val="24"/>
          <w:szCs w:val="24"/>
        </w:rPr>
      </w:pPr>
      <w:r w:rsidRPr="00FA228A">
        <w:rPr>
          <w:sz w:val="24"/>
          <w:szCs w:val="24"/>
        </w:rPr>
        <w:t>материально-технического обеспечения</w:t>
      </w:r>
    </w:p>
    <w:p w:rsidR="007556FF" w:rsidRPr="00C12FA4" w:rsidRDefault="00FA228A" w:rsidP="00FA228A">
      <w:pPr>
        <w:spacing w:line="240" w:lineRule="auto"/>
        <w:jc w:val="right"/>
        <w:rPr>
          <w:sz w:val="24"/>
          <w:szCs w:val="24"/>
        </w:rPr>
      </w:pPr>
      <w:r w:rsidRPr="00FA228A">
        <w:rPr>
          <w:sz w:val="24"/>
          <w:szCs w:val="24"/>
        </w:rPr>
        <w:t>филиала ПАО «МРСК Центра» - «Тверьэнерго»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w:t>
      </w:r>
      <w:r w:rsidR="00FA228A">
        <w:rPr>
          <w:sz w:val="24"/>
          <w:szCs w:val="24"/>
        </w:rPr>
        <w:t>П</w:t>
      </w:r>
      <w:r w:rsidRPr="00C12FA4">
        <w:rPr>
          <w:sz w:val="24"/>
          <w:szCs w:val="24"/>
        </w:rPr>
        <w:t xml:space="preserve">. </w:t>
      </w:r>
      <w:r w:rsidR="00FA228A">
        <w:rPr>
          <w:sz w:val="24"/>
          <w:szCs w:val="24"/>
        </w:rPr>
        <w:t>Туний</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366652" w:rsidRPr="00FA228A">
        <w:rPr>
          <w:b/>
          <w:sz w:val="24"/>
          <w:szCs w:val="24"/>
        </w:rPr>
        <w:t>Договор</w:t>
      </w:r>
      <w:r w:rsidR="00FA228A" w:rsidRPr="00FA228A">
        <w:rPr>
          <w:b/>
          <w:sz w:val="24"/>
          <w:szCs w:val="24"/>
        </w:rPr>
        <w:t>а</w:t>
      </w:r>
      <w:r w:rsidR="00366652" w:rsidRPr="00FA228A">
        <w:rPr>
          <w:b/>
          <w:sz w:val="24"/>
          <w:szCs w:val="24"/>
        </w:rPr>
        <w:t xml:space="preserve"> на </w:t>
      </w:r>
      <w:r w:rsidR="00FA228A" w:rsidRPr="00FA228A">
        <w:rPr>
          <w:b/>
          <w:sz w:val="24"/>
          <w:szCs w:val="24"/>
        </w:rPr>
        <w:t>оказание услуг по ремонту автомобилей ГАЗ, УАЗ</w:t>
      </w:r>
      <w:r w:rsidR="00366652" w:rsidRPr="00FA228A">
        <w:rPr>
          <w:b/>
          <w:sz w:val="24"/>
          <w:szCs w:val="24"/>
        </w:rPr>
        <w:t xml:space="preserve"> для нужд ПАО «МРСК Центра»</w:t>
      </w:r>
      <w:r w:rsidR="007556FF" w:rsidRPr="00FA228A">
        <w:rPr>
          <w:b/>
          <w:sz w:val="24"/>
          <w:szCs w:val="24"/>
        </w:rPr>
        <w:t xml:space="preserve"> (филиал</w:t>
      </w:r>
      <w:r w:rsidR="00FA228A" w:rsidRPr="00FA228A">
        <w:rPr>
          <w:b/>
          <w:sz w:val="24"/>
          <w:szCs w:val="24"/>
        </w:rPr>
        <w:t>а</w:t>
      </w:r>
      <w:r w:rsidR="007556FF" w:rsidRPr="00FA228A">
        <w:rPr>
          <w:b/>
          <w:sz w:val="24"/>
          <w:szCs w:val="24"/>
        </w:rPr>
        <w:t xml:space="preserve"> «Тверьэнерго»)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FA228A">
        <w:rPr>
          <w:sz w:val="24"/>
          <w:szCs w:val="24"/>
        </w:rPr>
        <w:t>Тверь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D252F" w:rsidRDefault="00674A7C">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D252F">
        <w:rPr>
          <w:noProof/>
        </w:rPr>
        <w:t>1</w:t>
      </w:r>
      <w:r w:rsidR="005D252F">
        <w:rPr>
          <w:rFonts w:asciiTheme="minorHAnsi" w:eastAsiaTheme="minorEastAsia" w:hAnsiTheme="minorHAnsi" w:cstheme="minorBidi"/>
          <w:b w:val="0"/>
          <w:caps w:val="0"/>
          <w:noProof/>
          <w:szCs w:val="22"/>
          <w:lang w:eastAsia="ru-RU"/>
        </w:rPr>
        <w:tab/>
      </w:r>
      <w:r w:rsidR="005D252F">
        <w:rPr>
          <w:noProof/>
        </w:rPr>
        <w:t>Общие положения</w:t>
      </w:r>
      <w:r w:rsidR="005D252F">
        <w:rPr>
          <w:noProof/>
        </w:rPr>
        <w:tab/>
      </w:r>
      <w:r>
        <w:rPr>
          <w:noProof/>
        </w:rPr>
        <w:fldChar w:fldCharType="begin"/>
      </w:r>
      <w:r w:rsidR="005D252F">
        <w:rPr>
          <w:noProof/>
        </w:rPr>
        <w:instrText xml:space="preserve"> PAGEREF _Toc441131542 \h </w:instrText>
      </w:r>
      <w:r>
        <w:rPr>
          <w:noProof/>
        </w:rPr>
      </w:r>
      <w:r>
        <w:rPr>
          <w:noProof/>
        </w:rPr>
        <w:fldChar w:fldCharType="separate"/>
      </w:r>
      <w:r w:rsidR="00EF1E4B">
        <w:rPr>
          <w:noProof/>
        </w:rPr>
        <w:t>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74A7C">
        <w:rPr>
          <w:noProof/>
        </w:rPr>
        <w:fldChar w:fldCharType="begin"/>
      </w:r>
      <w:r>
        <w:rPr>
          <w:noProof/>
        </w:rPr>
        <w:instrText xml:space="preserve"> PAGEREF _Toc441131543 \h </w:instrText>
      </w:r>
      <w:r w:rsidR="00674A7C">
        <w:rPr>
          <w:noProof/>
        </w:rPr>
      </w:r>
      <w:r w:rsidR="00674A7C">
        <w:rPr>
          <w:noProof/>
        </w:rPr>
        <w:fldChar w:fldCharType="separate"/>
      </w:r>
      <w:r w:rsidR="00EF1E4B">
        <w:rPr>
          <w:noProof/>
        </w:rPr>
        <w:t>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74A7C">
        <w:rPr>
          <w:noProof/>
        </w:rPr>
        <w:fldChar w:fldCharType="begin"/>
      </w:r>
      <w:r>
        <w:rPr>
          <w:noProof/>
        </w:rPr>
        <w:instrText xml:space="preserve"> PAGEREF _Toc441131544 \h </w:instrText>
      </w:r>
      <w:r w:rsidR="00674A7C">
        <w:rPr>
          <w:noProof/>
        </w:rPr>
      </w:r>
      <w:r w:rsidR="00674A7C">
        <w:rPr>
          <w:noProof/>
        </w:rPr>
        <w:fldChar w:fldCharType="separate"/>
      </w:r>
      <w:r w:rsidR="00EF1E4B">
        <w:rPr>
          <w:noProof/>
        </w:rPr>
        <w:t>5</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74A7C">
        <w:rPr>
          <w:noProof/>
        </w:rPr>
        <w:fldChar w:fldCharType="begin"/>
      </w:r>
      <w:r>
        <w:rPr>
          <w:noProof/>
        </w:rPr>
        <w:instrText xml:space="preserve"> PAGEREF _Toc441131545 \h </w:instrText>
      </w:r>
      <w:r w:rsidR="00674A7C">
        <w:rPr>
          <w:noProof/>
        </w:rPr>
      </w:r>
      <w:r w:rsidR="00674A7C">
        <w:rPr>
          <w:noProof/>
        </w:rPr>
        <w:fldChar w:fldCharType="separate"/>
      </w:r>
      <w:r w:rsidR="00EF1E4B">
        <w:rPr>
          <w:noProof/>
        </w:rPr>
        <w:t>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74A7C">
        <w:rPr>
          <w:noProof/>
        </w:rPr>
        <w:fldChar w:fldCharType="begin"/>
      </w:r>
      <w:r>
        <w:rPr>
          <w:noProof/>
        </w:rPr>
        <w:instrText xml:space="preserve"> PAGEREF _Toc441131546 \h </w:instrText>
      </w:r>
      <w:r w:rsidR="00674A7C">
        <w:rPr>
          <w:noProof/>
        </w:rPr>
      </w:r>
      <w:r w:rsidR="00674A7C">
        <w:rPr>
          <w:noProof/>
        </w:rPr>
        <w:fldChar w:fldCharType="separate"/>
      </w:r>
      <w:r w:rsidR="00EF1E4B">
        <w:rPr>
          <w:noProof/>
        </w:rPr>
        <w:t>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74A7C">
        <w:rPr>
          <w:noProof/>
        </w:rPr>
        <w:fldChar w:fldCharType="begin"/>
      </w:r>
      <w:r>
        <w:rPr>
          <w:noProof/>
        </w:rPr>
        <w:instrText xml:space="preserve"> PAGEREF _Toc441131547 \h </w:instrText>
      </w:r>
      <w:r w:rsidR="00674A7C">
        <w:rPr>
          <w:noProof/>
        </w:rPr>
      </w:r>
      <w:r w:rsidR="00674A7C">
        <w:rPr>
          <w:noProof/>
        </w:rPr>
        <w:fldChar w:fldCharType="separate"/>
      </w:r>
      <w:r w:rsidR="00EF1E4B">
        <w:rPr>
          <w:noProof/>
        </w:rPr>
        <w:t>7</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674A7C">
        <w:rPr>
          <w:noProof/>
        </w:rPr>
        <w:fldChar w:fldCharType="begin"/>
      </w:r>
      <w:r>
        <w:rPr>
          <w:noProof/>
        </w:rPr>
        <w:instrText xml:space="preserve"> PAGEREF _Toc441131548 \h </w:instrText>
      </w:r>
      <w:r w:rsidR="00674A7C">
        <w:rPr>
          <w:noProof/>
        </w:rPr>
      </w:r>
      <w:r w:rsidR="00674A7C">
        <w:rPr>
          <w:noProof/>
        </w:rPr>
        <w:fldChar w:fldCharType="separate"/>
      </w:r>
      <w:r w:rsidR="00EF1E4B">
        <w:rPr>
          <w:noProof/>
        </w:rPr>
        <w:t>8</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10F65">
        <w:rPr>
          <w:noProof/>
        </w:rPr>
        <w:t>Антикоррупционная оговорка, включаемая в проект договора</w:t>
      </w:r>
      <w:r>
        <w:rPr>
          <w:noProof/>
        </w:rPr>
        <w:tab/>
      </w:r>
      <w:r w:rsidR="00674A7C">
        <w:rPr>
          <w:noProof/>
        </w:rPr>
        <w:fldChar w:fldCharType="begin"/>
      </w:r>
      <w:r>
        <w:rPr>
          <w:noProof/>
        </w:rPr>
        <w:instrText xml:space="preserve"> PAGEREF _Toc441131555 \h </w:instrText>
      </w:r>
      <w:r w:rsidR="00674A7C">
        <w:rPr>
          <w:noProof/>
        </w:rPr>
      </w:r>
      <w:r w:rsidR="00674A7C">
        <w:rPr>
          <w:noProof/>
        </w:rPr>
        <w:fldChar w:fldCharType="separate"/>
      </w:r>
      <w:r w:rsidR="00EF1E4B">
        <w:rPr>
          <w:noProof/>
        </w:rPr>
        <w:t>10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74A7C">
        <w:rPr>
          <w:noProof/>
        </w:rPr>
        <w:fldChar w:fldCharType="begin"/>
      </w:r>
      <w:r>
        <w:rPr>
          <w:noProof/>
        </w:rPr>
        <w:instrText xml:space="preserve"> PAGEREF _Toc441131556 \h </w:instrText>
      </w:r>
      <w:r w:rsidR="00674A7C">
        <w:rPr>
          <w:noProof/>
        </w:rPr>
      </w:r>
      <w:r w:rsidR="00674A7C">
        <w:rPr>
          <w:noProof/>
        </w:rPr>
        <w:fldChar w:fldCharType="separate"/>
      </w:r>
      <w:r w:rsidR="00EF1E4B">
        <w:rPr>
          <w:noProof/>
        </w:rPr>
        <w:t>10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10F65">
        <w:rPr>
          <w:bCs w:val="0"/>
          <w:noProof/>
        </w:rPr>
        <w:t>Антикоррупционная оговорка, включаемая в проект договора</w:t>
      </w:r>
      <w:r>
        <w:rPr>
          <w:noProof/>
        </w:rPr>
        <w:tab/>
      </w:r>
      <w:r w:rsidR="00674A7C">
        <w:rPr>
          <w:noProof/>
        </w:rPr>
        <w:fldChar w:fldCharType="begin"/>
      </w:r>
      <w:r>
        <w:rPr>
          <w:noProof/>
        </w:rPr>
        <w:instrText xml:space="preserve"> PAGEREF _Toc441131560 \h </w:instrText>
      </w:r>
      <w:r w:rsidR="00674A7C">
        <w:rPr>
          <w:noProof/>
        </w:rPr>
      </w:r>
      <w:r w:rsidR="00674A7C">
        <w:rPr>
          <w:noProof/>
        </w:rPr>
        <w:fldChar w:fldCharType="separate"/>
      </w:r>
      <w:r w:rsidR="00EF1E4B">
        <w:rPr>
          <w:noProof/>
        </w:rPr>
        <w:t>10</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74A7C">
        <w:rPr>
          <w:noProof/>
        </w:rPr>
        <w:fldChar w:fldCharType="begin"/>
      </w:r>
      <w:r>
        <w:rPr>
          <w:noProof/>
        </w:rPr>
        <w:instrText xml:space="preserve"> PAGEREF _Toc441131564 \h </w:instrText>
      </w:r>
      <w:r w:rsidR="00674A7C">
        <w:rPr>
          <w:noProof/>
        </w:rPr>
      </w:r>
      <w:r w:rsidR="00674A7C">
        <w:rPr>
          <w:noProof/>
        </w:rPr>
        <w:fldChar w:fldCharType="separate"/>
      </w:r>
      <w:r w:rsidR="00EF1E4B">
        <w:rPr>
          <w:noProof/>
        </w:rPr>
        <w:t>13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74A7C">
        <w:rPr>
          <w:noProof/>
        </w:rPr>
        <w:fldChar w:fldCharType="begin"/>
      </w:r>
      <w:r>
        <w:rPr>
          <w:noProof/>
        </w:rPr>
        <w:instrText xml:space="preserve"> PAGEREF _Toc441131565 \h </w:instrText>
      </w:r>
      <w:r w:rsidR="00674A7C">
        <w:rPr>
          <w:noProof/>
        </w:rPr>
      </w:r>
      <w:r w:rsidR="00674A7C">
        <w:rPr>
          <w:noProof/>
        </w:rPr>
        <w:fldChar w:fldCharType="separate"/>
      </w:r>
      <w:r w:rsidR="00EF1E4B">
        <w:rPr>
          <w:noProof/>
        </w:rPr>
        <w:t>13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74A7C">
        <w:rPr>
          <w:noProof/>
        </w:rPr>
        <w:fldChar w:fldCharType="begin"/>
      </w:r>
      <w:r>
        <w:rPr>
          <w:noProof/>
        </w:rPr>
        <w:instrText xml:space="preserve"> PAGEREF _Toc441131568 \h </w:instrText>
      </w:r>
      <w:r w:rsidR="00674A7C">
        <w:rPr>
          <w:noProof/>
        </w:rPr>
      </w:r>
      <w:r w:rsidR="00674A7C">
        <w:rPr>
          <w:noProof/>
        </w:rPr>
        <w:fldChar w:fldCharType="separate"/>
      </w:r>
      <w:r w:rsidR="00EF1E4B">
        <w:rPr>
          <w:noProof/>
        </w:rPr>
        <w:t>13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74A7C">
        <w:rPr>
          <w:noProof/>
        </w:rPr>
        <w:fldChar w:fldCharType="begin"/>
      </w:r>
      <w:r>
        <w:rPr>
          <w:noProof/>
        </w:rPr>
        <w:instrText xml:space="preserve"> PAGEREF _Toc441131569 \h </w:instrText>
      </w:r>
      <w:r w:rsidR="00674A7C">
        <w:rPr>
          <w:noProof/>
        </w:rPr>
      </w:r>
      <w:r w:rsidR="00674A7C">
        <w:rPr>
          <w:noProof/>
        </w:rPr>
        <w:fldChar w:fldCharType="separate"/>
      </w:r>
      <w:r w:rsidR="00EF1E4B">
        <w:rPr>
          <w:noProof/>
        </w:rPr>
        <w:t>14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74A7C">
        <w:rPr>
          <w:noProof/>
        </w:rPr>
        <w:fldChar w:fldCharType="begin"/>
      </w:r>
      <w:r>
        <w:rPr>
          <w:noProof/>
        </w:rPr>
        <w:instrText xml:space="preserve"> PAGEREF _Toc441131584 \h </w:instrText>
      </w:r>
      <w:r w:rsidR="00674A7C">
        <w:rPr>
          <w:noProof/>
        </w:rPr>
      </w:r>
      <w:r w:rsidR="00674A7C">
        <w:rPr>
          <w:noProof/>
        </w:rPr>
        <w:fldChar w:fldCharType="separate"/>
      </w:r>
      <w:r w:rsidR="00EF1E4B">
        <w:rPr>
          <w:noProof/>
        </w:rPr>
        <w:t>32</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74A7C">
        <w:rPr>
          <w:noProof/>
        </w:rPr>
        <w:fldChar w:fldCharType="begin"/>
      </w:r>
      <w:r>
        <w:rPr>
          <w:noProof/>
        </w:rPr>
        <w:instrText xml:space="preserve"> PAGEREF _Toc441131587 \h </w:instrText>
      </w:r>
      <w:r w:rsidR="00674A7C">
        <w:rPr>
          <w:noProof/>
        </w:rPr>
      </w:r>
      <w:r w:rsidR="00674A7C">
        <w:rPr>
          <w:noProof/>
        </w:rPr>
        <w:fldChar w:fldCharType="separate"/>
      </w:r>
      <w:r w:rsidR="00EF1E4B">
        <w:rPr>
          <w:noProof/>
        </w:rPr>
        <w:t>32</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74A7C">
        <w:rPr>
          <w:noProof/>
        </w:rPr>
        <w:fldChar w:fldCharType="begin"/>
      </w:r>
      <w:r>
        <w:rPr>
          <w:noProof/>
        </w:rPr>
        <w:instrText xml:space="preserve"> PAGEREF _Toc441131588 \h </w:instrText>
      </w:r>
      <w:r w:rsidR="00674A7C">
        <w:rPr>
          <w:noProof/>
        </w:rPr>
      </w:r>
      <w:r w:rsidR="00674A7C">
        <w:rPr>
          <w:noProof/>
        </w:rPr>
        <w:fldChar w:fldCharType="separate"/>
      </w:r>
      <w:r w:rsidR="00EF1E4B">
        <w:rPr>
          <w:noProof/>
        </w:rPr>
        <w:t>33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74A7C">
        <w:rPr>
          <w:noProof/>
        </w:rPr>
        <w:fldChar w:fldCharType="begin"/>
      </w:r>
      <w:r>
        <w:rPr>
          <w:noProof/>
        </w:rPr>
        <w:instrText xml:space="preserve"> PAGEREF _Toc441131593 \h </w:instrText>
      </w:r>
      <w:r w:rsidR="00674A7C">
        <w:rPr>
          <w:noProof/>
        </w:rPr>
      </w:r>
      <w:r w:rsidR="00674A7C">
        <w:rPr>
          <w:noProof/>
        </w:rPr>
        <w:fldChar w:fldCharType="separate"/>
      </w:r>
      <w:r w:rsidR="00EF1E4B">
        <w:rPr>
          <w:noProof/>
        </w:rPr>
        <w:t>34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74A7C">
        <w:rPr>
          <w:noProof/>
        </w:rPr>
        <w:fldChar w:fldCharType="begin"/>
      </w:r>
      <w:r>
        <w:rPr>
          <w:noProof/>
        </w:rPr>
        <w:instrText xml:space="preserve"> PAGEREF _Toc441131594 \h </w:instrText>
      </w:r>
      <w:r w:rsidR="00674A7C">
        <w:rPr>
          <w:noProof/>
        </w:rPr>
      </w:r>
      <w:r w:rsidR="00674A7C">
        <w:rPr>
          <w:noProof/>
        </w:rPr>
        <w:fldChar w:fldCharType="separate"/>
      </w:r>
      <w:r w:rsidR="00EF1E4B">
        <w:rPr>
          <w:noProof/>
        </w:rPr>
        <w:t>36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74A7C">
        <w:rPr>
          <w:noProof/>
        </w:rPr>
        <w:fldChar w:fldCharType="begin"/>
      </w:r>
      <w:r>
        <w:rPr>
          <w:noProof/>
        </w:rPr>
        <w:instrText xml:space="preserve"> PAGEREF _Toc441131595 \h </w:instrText>
      </w:r>
      <w:r w:rsidR="00674A7C">
        <w:rPr>
          <w:noProof/>
        </w:rPr>
      </w:r>
      <w:r w:rsidR="00674A7C">
        <w:rPr>
          <w:noProof/>
        </w:rPr>
        <w:fldChar w:fldCharType="separate"/>
      </w:r>
      <w:r w:rsidR="00EF1E4B">
        <w:rPr>
          <w:noProof/>
        </w:rPr>
        <w:t>36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74A7C">
        <w:rPr>
          <w:noProof/>
        </w:rPr>
        <w:fldChar w:fldCharType="begin"/>
      </w:r>
      <w:r>
        <w:rPr>
          <w:noProof/>
        </w:rPr>
        <w:instrText xml:space="preserve"> PAGEREF _Toc441131596 \h </w:instrText>
      </w:r>
      <w:r w:rsidR="00674A7C">
        <w:rPr>
          <w:noProof/>
        </w:rPr>
      </w:r>
      <w:r w:rsidR="00674A7C">
        <w:rPr>
          <w:noProof/>
        </w:rPr>
        <w:fldChar w:fldCharType="separate"/>
      </w:r>
      <w:r w:rsidR="00EF1E4B">
        <w:rPr>
          <w:noProof/>
        </w:rPr>
        <w:t>36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674A7C">
        <w:rPr>
          <w:noProof/>
        </w:rPr>
        <w:fldChar w:fldCharType="begin"/>
      </w:r>
      <w:r>
        <w:rPr>
          <w:noProof/>
        </w:rPr>
        <w:instrText xml:space="preserve"> PAGEREF _Toc441131597 \h </w:instrText>
      </w:r>
      <w:r w:rsidR="00674A7C">
        <w:rPr>
          <w:noProof/>
        </w:rPr>
      </w:r>
      <w:r w:rsidR="00674A7C">
        <w:rPr>
          <w:noProof/>
        </w:rPr>
        <w:fldChar w:fldCharType="separate"/>
      </w:r>
      <w:r w:rsidR="00EF1E4B">
        <w:rPr>
          <w:noProof/>
        </w:rPr>
        <w:t>37</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sidRPr="00310F65">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74A7C">
        <w:rPr>
          <w:noProof/>
        </w:rPr>
        <w:fldChar w:fldCharType="begin"/>
      </w:r>
      <w:r>
        <w:rPr>
          <w:noProof/>
        </w:rPr>
        <w:instrText xml:space="preserve"> PAGEREF _Toc441131598 \h </w:instrText>
      </w:r>
      <w:r w:rsidR="00674A7C">
        <w:rPr>
          <w:noProof/>
        </w:rPr>
      </w:r>
      <w:r w:rsidR="00674A7C">
        <w:rPr>
          <w:noProof/>
        </w:rPr>
        <w:fldChar w:fldCharType="separate"/>
      </w:r>
      <w:r w:rsidR="00EF1E4B">
        <w:rPr>
          <w:noProof/>
        </w:rPr>
        <w:t>39</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674A7C">
        <w:rPr>
          <w:noProof/>
        </w:rPr>
        <w:fldChar w:fldCharType="begin"/>
      </w:r>
      <w:r>
        <w:rPr>
          <w:noProof/>
        </w:rPr>
        <w:instrText xml:space="preserve"> PAGEREF _Toc441131599 \h </w:instrText>
      </w:r>
      <w:r w:rsidR="00674A7C">
        <w:rPr>
          <w:noProof/>
        </w:rPr>
      </w:r>
      <w:r w:rsidR="00674A7C">
        <w:rPr>
          <w:noProof/>
        </w:rPr>
        <w:fldChar w:fldCharType="separate"/>
      </w:r>
      <w:r w:rsidR="00EF1E4B">
        <w:rPr>
          <w:noProof/>
        </w:rPr>
        <w:t>39</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674A7C">
        <w:rPr>
          <w:noProof/>
        </w:rPr>
        <w:fldChar w:fldCharType="begin"/>
      </w:r>
      <w:r>
        <w:rPr>
          <w:noProof/>
        </w:rPr>
        <w:instrText xml:space="preserve"> PAGEREF _Toc441131601 \h </w:instrText>
      </w:r>
      <w:r w:rsidR="00674A7C">
        <w:rPr>
          <w:noProof/>
        </w:rPr>
      </w:r>
      <w:r w:rsidR="00674A7C">
        <w:rPr>
          <w:noProof/>
        </w:rPr>
        <w:fldChar w:fldCharType="separate"/>
      </w:r>
      <w:r w:rsidR="00EF1E4B">
        <w:rPr>
          <w:noProof/>
        </w:rPr>
        <w:t>39</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74A7C">
        <w:rPr>
          <w:noProof/>
        </w:rPr>
        <w:fldChar w:fldCharType="begin"/>
      </w:r>
      <w:r>
        <w:rPr>
          <w:noProof/>
        </w:rPr>
        <w:instrText xml:space="preserve"> PAGEREF _Toc441131603 \h </w:instrText>
      </w:r>
      <w:r w:rsidR="00674A7C">
        <w:rPr>
          <w:noProof/>
        </w:rPr>
      </w:r>
      <w:r w:rsidR="00674A7C">
        <w:rPr>
          <w:noProof/>
        </w:rPr>
        <w:fldChar w:fldCharType="separate"/>
      </w:r>
      <w:r w:rsidR="00EF1E4B">
        <w:rPr>
          <w:noProof/>
        </w:rPr>
        <w:t>40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74A7C">
        <w:rPr>
          <w:noProof/>
        </w:rPr>
        <w:fldChar w:fldCharType="begin"/>
      </w:r>
      <w:r>
        <w:rPr>
          <w:noProof/>
        </w:rPr>
        <w:instrText xml:space="preserve"> PAGEREF _Toc441131604 \h </w:instrText>
      </w:r>
      <w:r w:rsidR="00674A7C">
        <w:rPr>
          <w:noProof/>
        </w:rPr>
      </w:r>
      <w:r w:rsidR="00674A7C">
        <w:rPr>
          <w:noProof/>
        </w:rPr>
        <w:fldChar w:fldCharType="separate"/>
      </w:r>
      <w:r w:rsidR="00EF1E4B">
        <w:rPr>
          <w:noProof/>
        </w:rPr>
        <w:t>40</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74A7C">
        <w:rPr>
          <w:noProof/>
        </w:rPr>
        <w:fldChar w:fldCharType="begin"/>
      </w:r>
      <w:r>
        <w:rPr>
          <w:noProof/>
        </w:rPr>
        <w:instrText xml:space="preserve"> PAGEREF _Toc441131605 \h </w:instrText>
      </w:r>
      <w:r w:rsidR="00674A7C">
        <w:rPr>
          <w:noProof/>
        </w:rPr>
      </w:r>
      <w:r w:rsidR="00674A7C">
        <w:rPr>
          <w:noProof/>
        </w:rPr>
        <w:fldChar w:fldCharType="separate"/>
      </w:r>
      <w:r w:rsidR="00EF1E4B">
        <w:rPr>
          <w:noProof/>
        </w:rPr>
        <w:t>40</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74A7C">
        <w:rPr>
          <w:noProof/>
        </w:rPr>
        <w:fldChar w:fldCharType="begin"/>
      </w:r>
      <w:r>
        <w:rPr>
          <w:noProof/>
        </w:rPr>
        <w:instrText xml:space="preserve"> PAGEREF _Toc441131607 \h </w:instrText>
      </w:r>
      <w:r w:rsidR="00674A7C">
        <w:rPr>
          <w:noProof/>
        </w:rPr>
      </w:r>
      <w:r w:rsidR="00674A7C">
        <w:rPr>
          <w:noProof/>
        </w:rPr>
        <w:fldChar w:fldCharType="separate"/>
      </w:r>
      <w:r w:rsidR="00EF1E4B">
        <w:rPr>
          <w:noProof/>
        </w:rPr>
        <w:t>44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10F65">
        <w:rPr>
          <w:bCs w:val="0"/>
          <w:noProof/>
        </w:rPr>
        <w:t>работ</w:t>
      </w:r>
      <w:r w:rsidRPr="00310F65">
        <w:rPr>
          <w:b w:val="0"/>
          <w:noProof/>
        </w:rPr>
        <w:t xml:space="preserve"> </w:t>
      </w:r>
      <w:r>
        <w:rPr>
          <w:noProof/>
        </w:rPr>
        <w:t>(форма 2)</w:t>
      </w:r>
      <w:r>
        <w:rPr>
          <w:noProof/>
        </w:rPr>
        <w:tab/>
      </w:r>
      <w:r w:rsidR="00674A7C">
        <w:rPr>
          <w:noProof/>
        </w:rPr>
        <w:fldChar w:fldCharType="begin"/>
      </w:r>
      <w:r>
        <w:rPr>
          <w:noProof/>
        </w:rPr>
        <w:instrText xml:space="preserve"> PAGEREF _Toc441131609 \h </w:instrText>
      </w:r>
      <w:r w:rsidR="00674A7C">
        <w:rPr>
          <w:noProof/>
        </w:rPr>
      </w:r>
      <w:r w:rsidR="00674A7C">
        <w:rPr>
          <w:noProof/>
        </w:rPr>
        <w:fldChar w:fldCharType="separate"/>
      </w:r>
      <w:r w:rsidR="00EF1E4B">
        <w:rPr>
          <w:noProof/>
        </w:rPr>
        <w:t>46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5.3</w:t>
      </w:r>
      <w:r>
        <w:rPr>
          <w:rFonts w:asciiTheme="minorHAnsi" w:eastAsiaTheme="minorEastAsia" w:hAnsiTheme="minorHAnsi" w:cstheme="minorBidi"/>
          <w:b w:val="0"/>
          <w:bCs w:val="0"/>
          <w:noProof/>
          <w:sz w:val="22"/>
          <w:szCs w:val="22"/>
          <w:lang w:eastAsia="ru-RU"/>
        </w:rPr>
        <w:tab/>
      </w:r>
      <w:r w:rsidRPr="00310F65">
        <w:rPr>
          <w:noProof/>
          <w:color w:val="000000"/>
        </w:rPr>
        <w:t>Техническое предложение (форма 3)</w:t>
      </w:r>
      <w:r>
        <w:rPr>
          <w:noProof/>
        </w:rPr>
        <w:tab/>
      </w:r>
      <w:r w:rsidR="00674A7C">
        <w:rPr>
          <w:noProof/>
        </w:rPr>
        <w:fldChar w:fldCharType="begin"/>
      </w:r>
      <w:r>
        <w:rPr>
          <w:noProof/>
        </w:rPr>
        <w:instrText xml:space="preserve"> PAGEREF _Toc441131612 \h </w:instrText>
      </w:r>
      <w:r w:rsidR="00674A7C">
        <w:rPr>
          <w:noProof/>
        </w:rPr>
      </w:r>
      <w:r w:rsidR="00674A7C">
        <w:rPr>
          <w:noProof/>
        </w:rPr>
        <w:fldChar w:fldCharType="separate"/>
      </w:r>
      <w:r w:rsidR="00EF1E4B">
        <w:rPr>
          <w:noProof/>
        </w:rPr>
        <w:t>48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674A7C">
        <w:rPr>
          <w:noProof/>
        </w:rPr>
        <w:fldChar w:fldCharType="begin"/>
      </w:r>
      <w:r>
        <w:rPr>
          <w:noProof/>
        </w:rPr>
        <w:instrText xml:space="preserve"> PAGEREF _Toc441131615 \h </w:instrText>
      </w:r>
      <w:r w:rsidR="00674A7C">
        <w:rPr>
          <w:noProof/>
        </w:rPr>
      </w:r>
      <w:r w:rsidR="00674A7C">
        <w:rPr>
          <w:noProof/>
        </w:rPr>
        <w:fldChar w:fldCharType="separate"/>
      </w:r>
      <w:r w:rsidR="00EF1E4B">
        <w:rPr>
          <w:noProof/>
        </w:rPr>
        <w:t>50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674A7C">
        <w:rPr>
          <w:noProof/>
        </w:rPr>
        <w:fldChar w:fldCharType="begin"/>
      </w:r>
      <w:r>
        <w:rPr>
          <w:noProof/>
        </w:rPr>
        <w:instrText xml:space="preserve"> PAGEREF _Toc441131618 \h </w:instrText>
      </w:r>
      <w:r w:rsidR="00674A7C">
        <w:rPr>
          <w:noProof/>
        </w:rPr>
      </w:r>
      <w:r w:rsidR="00674A7C">
        <w:rPr>
          <w:noProof/>
        </w:rPr>
        <w:fldChar w:fldCharType="separate"/>
      </w:r>
      <w:r w:rsidR="00EF1E4B">
        <w:rPr>
          <w:noProof/>
        </w:rPr>
        <w:t>52</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5.6</w:t>
      </w:r>
      <w:r>
        <w:rPr>
          <w:rFonts w:asciiTheme="minorHAnsi" w:eastAsiaTheme="minorEastAsia" w:hAnsiTheme="minorHAnsi" w:cstheme="minorBidi"/>
          <w:b w:val="0"/>
          <w:bCs w:val="0"/>
          <w:noProof/>
          <w:sz w:val="22"/>
          <w:szCs w:val="22"/>
          <w:lang w:eastAsia="ru-RU"/>
        </w:rPr>
        <w:tab/>
      </w:r>
      <w:r w:rsidRPr="00310F65">
        <w:rPr>
          <w:noProof/>
          <w:color w:val="000000"/>
        </w:rPr>
        <w:t>Протокол разногласий к проекту Договора (форма 6)</w:t>
      </w:r>
      <w:r>
        <w:rPr>
          <w:noProof/>
        </w:rPr>
        <w:tab/>
      </w:r>
      <w:r w:rsidR="00674A7C">
        <w:rPr>
          <w:noProof/>
        </w:rPr>
        <w:fldChar w:fldCharType="begin"/>
      </w:r>
      <w:r>
        <w:rPr>
          <w:noProof/>
        </w:rPr>
        <w:instrText xml:space="preserve"> PAGEREF _Toc441131621 \h </w:instrText>
      </w:r>
      <w:r w:rsidR="00674A7C">
        <w:rPr>
          <w:noProof/>
        </w:rPr>
      </w:r>
      <w:r w:rsidR="00674A7C">
        <w:rPr>
          <w:noProof/>
        </w:rPr>
        <w:fldChar w:fldCharType="separate"/>
      </w:r>
      <w:r w:rsidR="00EF1E4B">
        <w:rPr>
          <w:noProof/>
        </w:rPr>
        <w:t>54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674A7C">
        <w:rPr>
          <w:noProof/>
        </w:rPr>
        <w:fldChar w:fldCharType="begin"/>
      </w:r>
      <w:r>
        <w:rPr>
          <w:noProof/>
        </w:rPr>
        <w:instrText xml:space="preserve"> PAGEREF _Toc441131624 \h </w:instrText>
      </w:r>
      <w:r w:rsidR="00674A7C">
        <w:rPr>
          <w:noProof/>
        </w:rPr>
      </w:r>
      <w:r w:rsidR="00674A7C">
        <w:rPr>
          <w:noProof/>
        </w:rPr>
        <w:fldChar w:fldCharType="separate"/>
      </w:r>
      <w:r w:rsidR="00EF1E4B">
        <w:rPr>
          <w:noProof/>
        </w:rPr>
        <w:t>56</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5.7.1</w:t>
      </w:r>
      <w:r>
        <w:rPr>
          <w:rFonts w:asciiTheme="minorHAnsi" w:eastAsiaTheme="minorEastAsia" w:hAnsiTheme="minorHAnsi" w:cstheme="minorBidi"/>
          <w:bCs w:val="0"/>
          <w:iCs w:val="0"/>
          <w:noProof/>
          <w:sz w:val="22"/>
          <w:szCs w:val="22"/>
          <w:lang w:eastAsia="ru-RU"/>
        </w:rPr>
        <w:tab/>
      </w:r>
      <w:r w:rsidRPr="00310F65">
        <w:rPr>
          <w:noProof/>
        </w:rPr>
        <w:t>Форма Анкеты Участника</w:t>
      </w:r>
      <w:r>
        <w:rPr>
          <w:noProof/>
        </w:rPr>
        <w:tab/>
      </w:r>
      <w:r w:rsidR="00674A7C">
        <w:rPr>
          <w:noProof/>
        </w:rPr>
        <w:fldChar w:fldCharType="begin"/>
      </w:r>
      <w:r>
        <w:rPr>
          <w:noProof/>
        </w:rPr>
        <w:instrText xml:space="preserve"> PAGEREF _Toc441131625 \h </w:instrText>
      </w:r>
      <w:r w:rsidR="00674A7C">
        <w:rPr>
          <w:noProof/>
        </w:rPr>
      </w:r>
      <w:r w:rsidR="00674A7C">
        <w:rPr>
          <w:noProof/>
        </w:rPr>
        <w:fldChar w:fldCharType="separate"/>
      </w:r>
      <w:r w:rsidR="00EF1E4B">
        <w:rPr>
          <w:noProof/>
        </w:rPr>
        <w:t>56</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5.7.2</w:t>
      </w:r>
      <w:r>
        <w:rPr>
          <w:rFonts w:asciiTheme="minorHAnsi" w:eastAsiaTheme="minorEastAsia" w:hAnsiTheme="minorHAnsi" w:cstheme="minorBidi"/>
          <w:bCs w:val="0"/>
          <w:iCs w:val="0"/>
          <w:noProof/>
          <w:sz w:val="22"/>
          <w:szCs w:val="22"/>
          <w:lang w:eastAsia="ru-RU"/>
        </w:rPr>
        <w:tab/>
      </w:r>
      <w:r w:rsidRPr="00310F65">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674A7C">
        <w:rPr>
          <w:noProof/>
        </w:rPr>
        <w:fldChar w:fldCharType="begin"/>
      </w:r>
      <w:r>
        <w:rPr>
          <w:noProof/>
        </w:rPr>
        <w:instrText xml:space="preserve"> PAGEREF _Toc441131626 \h </w:instrText>
      </w:r>
      <w:r w:rsidR="00674A7C">
        <w:rPr>
          <w:noProof/>
        </w:rPr>
      </w:r>
      <w:r w:rsidR="00674A7C">
        <w:rPr>
          <w:noProof/>
        </w:rPr>
        <w:fldChar w:fldCharType="separate"/>
      </w:r>
      <w:r w:rsidR="00EF1E4B">
        <w:rPr>
          <w:noProof/>
        </w:rPr>
        <w:t>58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674A7C">
        <w:rPr>
          <w:noProof/>
        </w:rPr>
        <w:fldChar w:fldCharType="begin"/>
      </w:r>
      <w:r>
        <w:rPr>
          <w:noProof/>
        </w:rPr>
        <w:instrText xml:space="preserve"> PAGEREF _Toc441131628 \h </w:instrText>
      </w:r>
      <w:r w:rsidR="00674A7C">
        <w:rPr>
          <w:noProof/>
        </w:rPr>
      </w:r>
      <w:r w:rsidR="00674A7C">
        <w:rPr>
          <w:noProof/>
        </w:rPr>
        <w:fldChar w:fldCharType="separate"/>
      </w:r>
      <w:r w:rsidR="00EF1E4B">
        <w:rPr>
          <w:noProof/>
        </w:rPr>
        <w:t>61</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674A7C">
        <w:rPr>
          <w:noProof/>
        </w:rPr>
        <w:fldChar w:fldCharType="begin"/>
      </w:r>
      <w:r>
        <w:rPr>
          <w:noProof/>
        </w:rPr>
        <w:instrText xml:space="preserve"> PAGEREF _Toc441131631 \h </w:instrText>
      </w:r>
      <w:r w:rsidR="00674A7C">
        <w:rPr>
          <w:noProof/>
        </w:rPr>
      </w:r>
      <w:r w:rsidR="00674A7C">
        <w:rPr>
          <w:noProof/>
        </w:rPr>
        <w:fldChar w:fldCharType="separate"/>
      </w:r>
      <w:r w:rsidR="00EF1E4B">
        <w:rPr>
          <w:noProof/>
        </w:rPr>
        <w:t>63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674A7C">
        <w:rPr>
          <w:noProof/>
        </w:rPr>
        <w:fldChar w:fldCharType="begin"/>
      </w:r>
      <w:r>
        <w:rPr>
          <w:noProof/>
        </w:rPr>
        <w:instrText xml:space="preserve"> PAGEREF _Toc441131634 \h </w:instrText>
      </w:r>
      <w:r w:rsidR="00674A7C">
        <w:rPr>
          <w:noProof/>
        </w:rPr>
      </w:r>
      <w:r w:rsidR="00674A7C">
        <w:rPr>
          <w:noProof/>
        </w:rPr>
        <w:fldChar w:fldCharType="separate"/>
      </w:r>
      <w:r w:rsidR="00EF1E4B">
        <w:rPr>
          <w:noProof/>
        </w:rPr>
        <w:t>65</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674A7C">
        <w:rPr>
          <w:noProof/>
        </w:rPr>
        <w:fldChar w:fldCharType="begin"/>
      </w:r>
      <w:r>
        <w:rPr>
          <w:noProof/>
        </w:rPr>
        <w:instrText xml:space="preserve"> PAGEREF _Toc441131637 \h </w:instrText>
      </w:r>
      <w:r w:rsidR="00674A7C">
        <w:rPr>
          <w:noProof/>
        </w:rPr>
      </w:r>
      <w:r w:rsidR="00674A7C">
        <w:rPr>
          <w:noProof/>
        </w:rPr>
        <w:fldChar w:fldCharType="separate"/>
      </w:r>
      <w:r w:rsidR="00EF1E4B">
        <w:rPr>
          <w:noProof/>
        </w:rPr>
        <w:t>68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674A7C">
        <w:rPr>
          <w:noProof/>
        </w:rPr>
        <w:fldChar w:fldCharType="begin"/>
      </w:r>
      <w:r>
        <w:rPr>
          <w:noProof/>
        </w:rPr>
        <w:instrText xml:space="preserve"> PAGEREF _Toc441131640 \h </w:instrText>
      </w:r>
      <w:r w:rsidR="00674A7C">
        <w:rPr>
          <w:noProof/>
        </w:rPr>
      </w:r>
      <w:r w:rsidR="00674A7C">
        <w:rPr>
          <w:noProof/>
        </w:rPr>
        <w:fldChar w:fldCharType="separate"/>
      </w:r>
      <w:r w:rsidR="00EF1E4B">
        <w:rPr>
          <w:noProof/>
        </w:rPr>
        <w:t>70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674A7C">
        <w:rPr>
          <w:noProof/>
        </w:rPr>
        <w:fldChar w:fldCharType="begin"/>
      </w:r>
      <w:r>
        <w:rPr>
          <w:noProof/>
        </w:rPr>
        <w:instrText xml:space="preserve"> PAGEREF _Toc441131643 \h </w:instrText>
      </w:r>
      <w:r w:rsidR="00674A7C">
        <w:rPr>
          <w:noProof/>
        </w:rPr>
      </w:r>
      <w:r w:rsidR="00674A7C">
        <w:rPr>
          <w:noProof/>
        </w:rPr>
        <w:fldChar w:fldCharType="separate"/>
      </w:r>
      <w:r w:rsidR="00EF1E4B">
        <w:rPr>
          <w:noProof/>
        </w:rPr>
        <w:t>73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674A7C">
        <w:rPr>
          <w:noProof/>
        </w:rPr>
        <w:fldChar w:fldCharType="begin"/>
      </w:r>
      <w:r>
        <w:rPr>
          <w:noProof/>
        </w:rPr>
        <w:instrText xml:space="preserve"> PAGEREF _Toc441131646 \h </w:instrText>
      </w:r>
      <w:r w:rsidR="00674A7C">
        <w:rPr>
          <w:noProof/>
        </w:rPr>
      </w:r>
      <w:r w:rsidR="00674A7C">
        <w:rPr>
          <w:noProof/>
        </w:rPr>
        <w:fldChar w:fldCharType="separate"/>
      </w:r>
      <w:r w:rsidR="00EF1E4B">
        <w:rPr>
          <w:noProof/>
        </w:rPr>
        <w:t>75</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674A7C">
        <w:rPr>
          <w:noProof/>
        </w:rPr>
        <w:fldChar w:fldCharType="begin"/>
      </w:r>
      <w:r>
        <w:rPr>
          <w:noProof/>
        </w:rPr>
        <w:instrText xml:space="preserve"> PAGEREF _Toc441131649 \h </w:instrText>
      </w:r>
      <w:r w:rsidR="00674A7C">
        <w:rPr>
          <w:noProof/>
        </w:rPr>
      </w:r>
      <w:r w:rsidR="00674A7C">
        <w:rPr>
          <w:noProof/>
        </w:rPr>
        <w:fldChar w:fldCharType="separate"/>
      </w:r>
      <w:r w:rsidR="00EF1E4B">
        <w:rPr>
          <w:noProof/>
        </w:rPr>
        <w:t>78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между Участником и субподрядчиками </w:t>
      </w:r>
      <w:r w:rsidRPr="00310F65">
        <w:rPr>
          <w:noProof/>
          <w:color w:val="000000"/>
        </w:rPr>
        <w:t>(форма 16)</w:t>
      </w:r>
      <w:r>
        <w:rPr>
          <w:noProof/>
        </w:rPr>
        <w:tab/>
      </w:r>
      <w:r w:rsidR="00674A7C">
        <w:rPr>
          <w:noProof/>
        </w:rPr>
        <w:fldChar w:fldCharType="begin"/>
      </w:r>
      <w:r>
        <w:rPr>
          <w:noProof/>
        </w:rPr>
        <w:instrText xml:space="preserve"> PAGEREF _Toc441131652 \h </w:instrText>
      </w:r>
      <w:r w:rsidR="00674A7C">
        <w:rPr>
          <w:noProof/>
        </w:rPr>
      </w:r>
      <w:r w:rsidR="00674A7C">
        <w:rPr>
          <w:noProof/>
        </w:rPr>
        <w:fldChar w:fldCharType="separate"/>
      </w:r>
      <w:r w:rsidR="00EF1E4B">
        <w:rPr>
          <w:noProof/>
        </w:rPr>
        <w:t>80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внутри коллективного Участника </w:t>
      </w:r>
      <w:r w:rsidRPr="00310F65">
        <w:rPr>
          <w:noProof/>
          <w:color w:val="000000"/>
        </w:rPr>
        <w:t>(форма 17)</w:t>
      </w:r>
      <w:r>
        <w:rPr>
          <w:noProof/>
        </w:rPr>
        <w:tab/>
      </w:r>
      <w:r w:rsidR="00674A7C">
        <w:rPr>
          <w:noProof/>
        </w:rPr>
        <w:fldChar w:fldCharType="begin"/>
      </w:r>
      <w:r>
        <w:rPr>
          <w:noProof/>
        </w:rPr>
        <w:instrText xml:space="preserve"> PAGEREF _Toc441131655 \h </w:instrText>
      </w:r>
      <w:r w:rsidR="00674A7C">
        <w:rPr>
          <w:noProof/>
        </w:rPr>
      </w:r>
      <w:r w:rsidR="00674A7C">
        <w:rPr>
          <w:noProof/>
        </w:rPr>
        <w:fldChar w:fldCharType="separate"/>
      </w:r>
      <w:r w:rsidR="00EF1E4B">
        <w:rPr>
          <w:noProof/>
        </w:rPr>
        <w:t>82</w:t>
      </w:r>
      <w:r w:rsidR="00674A7C">
        <w:rPr>
          <w:noProof/>
        </w:rPr>
        <w:fldChar w:fldCharType="end"/>
      </w:r>
    </w:p>
    <w:p w:rsidR="00717F60" w:rsidRPr="00E71A48" w:rsidRDefault="00674A7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54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543"/>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FA228A">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702B2C">
        <w:rPr>
          <w:iCs/>
          <w:sz w:val="24"/>
          <w:szCs w:val="24"/>
        </w:rPr>
        <w:t xml:space="preserve"> ПАО «МРСК Центра» </w:t>
      </w:r>
      <w:r w:rsidR="00FA228A">
        <w:rPr>
          <w:iCs/>
          <w:sz w:val="24"/>
          <w:szCs w:val="24"/>
        </w:rPr>
        <w:t>- «</w:t>
      </w:r>
      <w:r w:rsidR="00FA228A" w:rsidRPr="00FA228A">
        <w:rPr>
          <w:iCs/>
          <w:sz w:val="24"/>
          <w:szCs w:val="24"/>
        </w:rPr>
        <w:t>Тверьэнерго» Королева Е.М</w:t>
      </w:r>
      <w:r w:rsidR="007556FF" w:rsidRPr="00FA228A">
        <w:rPr>
          <w:iCs/>
          <w:sz w:val="24"/>
          <w:szCs w:val="24"/>
        </w:rPr>
        <w:t>., контактные телефоны: (4</w:t>
      </w:r>
      <w:r w:rsidR="00FA228A" w:rsidRPr="00FA228A">
        <w:rPr>
          <w:iCs/>
          <w:sz w:val="24"/>
          <w:szCs w:val="24"/>
        </w:rPr>
        <w:t>822</w:t>
      </w:r>
      <w:r w:rsidR="007556FF" w:rsidRPr="00FA228A">
        <w:rPr>
          <w:iCs/>
          <w:sz w:val="24"/>
          <w:szCs w:val="24"/>
        </w:rPr>
        <w:t xml:space="preserve">) </w:t>
      </w:r>
      <w:r w:rsidR="00FA228A" w:rsidRPr="00FA228A">
        <w:rPr>
          <w:iCs/>
          <w:sz w:val="24"/>
          <w:szCs w:val="24"/>
        </w:rPr>
        <w:t>33-62-21</w:t>
      </w:r>
      <w:r w:rsidR="007556FF" w:rsidRPr="00FA228A">
        <w:rPr>
          <w:iCs/>
          <w:sz w:val="24"/>
          <w:szCs w:val="24"/>
        </w:rPr>
        <w:t xml:space="preserve">, </w:t>
      </w:r>
      <w:r w:rsidR="007556FF" w:rsidRPr="00FA228A">
        <w:rPr>
          <w:sz w:val="24"/>
          <w:szCs w:val="24"/>
        </w:rPr>
        <w:t xml:space="preserve">адрес электронной почты: </w:t>
      </w:r>
      <w:r w:rsidR="007556FF" w:rsidRPr="00FA228A">
        <w:rPr>
          <w:iCs/>
          <w:sz w:val="24"/>
          <w:szCs w:val="24"/>
        </w:rPr>
        <w:t xml:space="preserve"> </w:t>
      </w:r>
      <w:hyperlink r:id="rId18" w:history="1">
        <w:r w:rsidR="00FA228A" w:rsidRPr="00FA228A">
          <w:rPr>
            <w:rStyle w:val="a7"/>
            <w:sz w:val="24"/>
            <w:szCs w:val="24"/>
            <w:lang w:val="en-US"/>
          </w:rPr>
          <w:t>Koroleva</w:t>
        </w:r>
        <w:r w:rsidR="00FA228A" w:rsidRPr="00FA228A">
          <w:rPr>
            <w:rStyle w:val="a7"/>
            <w:sz w:val="24"/>
            <w:szCs w:val="24"/>
          </w:rPr>
          <w:t>.</w:t>
        </w:r>
        <w:r w:rsidR="00FA228A" w:rsidRPr="00FA228A">
          <w:rPr>
            <w:rStyle w:val="a7"/>
            <w:sz w:val="24"/>
            <w:szCs w:val="24"/>
            <w:lang w:val="en-US"/>
          </w:rPr>
          <w:t>EM</w:t>
        </w:r>
        <w:r w:rsidR="00FA228A" w:rsidRPr="00FA228A">
          <w:rPr>
            <w:rStyle w:val="a7"/>
            <w:sz w:val="24"/>
            <w:szCs w:val="24"/>
          </w:rPr>
          <w:t>@mrsk-1.ru</w:t>
        </w:r>
      </w:hyperlink>
      <w:r w:rsidRPr="00FA228A">
        <w:rPr>
          <w:iCs/>
          <w:sz w:val="24"/>
          <w:szCs w:val="24"/>
        </w:rPr>
        <w:t>, ответственное лицо –</w:t>
      </w:r>
      <w:r w:rsidR="00FA228A" w:rsidRPr="00FA228A">
        <w:rPr>
          <w:iCs/>
          <w:sz w:val="24"/>
          <w:szCs w:val="24"/>
        </w:rPr>
        <w:t xml:space="preserve"> Круглова Татьяна Борисовна</w:t>
      </w:r>
      <w:r w:rsidR="00922AEC" w:rsidRPr="00FA228A">
        <w:rPr>
          <w:sz w:val="24"/>
          <w:szCs w:val="24"/>
        </w:rPr>
        <w:t>, контактны</w:t>
      </w:r>
      <w:r w:rsidR="00FA228A" w:rsidRPr="00FA228A">
        <w:rPr>
          <w:sz w:val="24"/>
          <w:szCs w:val="24"/>
        </w:rPr>
        <w:t>й</w:t>
      </w:r>
      <w:r w:rsidR="00922AEC" w:rsidRPr="00FA228A">
        <w:rPr>
          <w:sz w:val="24"/>
          <w:szCs w:val="24"/>
        </w:rPr>
        <w:t xml:space="preserve"> телефон - (4</w:t>
      </w:r>
      <w:r w:rsidR="00FA228A" w:rsidRPr="00FA228A">
        <w:rPr>
          <w:sz w:val="24"/>
          <w:szCs w:val="24"/>
        </w:rPr>
        <w:t>8</w:t>
      </w:r>
      <w:r w:rsidR="00922AEC" w:rsidRPr="00FA228A">
        <w:rPr>
          <w:sz w:val="24"/>
          <w:szCs w:val="24"/>
        </w:rPr>
        <w:t xml:space="preserve">22) </w:t>
      </w:r>
      <w:r w:rsidR="00FA228A" w:rsidRPr="00FA228A">
        <w:rPr>
          <w:sz w:val="24"/>
          <w:szCs w:val="24"/>
        </w:rPr>
        <w:t>33-63-79</w:t>
      </w:r>
      <w:r w:rsidR="00922AEC" w:rsidRPr="00FA228A">
        <w:rPr>
          <w:sz w:val="24"/>
          <w:szCs w:val="24"/>
        </w:rPr>
        <w:t xml:space="preserve">, адрес электронной почты: </w:t>
      </w:r>
      <w:hyperlink r:id="rId19" w:history="1">
        <w:r w:rsidR="00FA228A" w:rsidRPr="00FA228A">
          <w:rPr>
            <w:rStyle w:val="a7"/>
            <w:sz w:val="24"/>
            <w:szCs w:val="24"/>
            <w:lang w:val="en-US"/>
          </w:rPr>
          <w:t>Kruglova</w:t>
        </w:r>
        <w:r w:rsidR="00FA228A" w:rsidRPr="00FA228A">
          <w:rPr>
            <w:rStyle w:val="a7"/>
            <w:sz w:val="24"/>
            <w:szCs w:val="24"/>
          </w:rPr>
          <w:t>.</w:t>
        </w:r>
        <w:r w:rsidR="00FA228A" w:rsidRPr="00FA228A">
          <w:rPr>
            <w:rStyle w:val="a7"/>
            <w:sz w:val="24"/>
            <w:szCs w:val="24"/>
            <w:lang w:val="en-US"/>
          </w:rPr>
          <w:t>TB</w:t>
        </w:r>
        <w:r w:rsidR="00FA228A" w:rsidRPr="00FA228A">
          <w:rPr>
            <w:rStyle w:val="a7"/>
            <w:sz w:val="24"/>
            <w:szCs w:val="24"/>
          </w:rPr>
          <w:t>@mrsk-1.ru</w:t>
        </w:r>
      </w:hyperlink>
      <w:r w:rsidR="00922AEC" w:rsidRPr="00FA228A">
        <w:rPr>
          <w:rStyle w:val="a7"/>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B0510F">
        <w:rPr>
          <w:sz w:val="24"/>
          <w:szCs w:val="24"/>
        </w:rPr>
        <w:t xml:space="preserve">опубликованным </w:t>
      </w:r>
      <w:r w:rsidRPr="00B0510F">
        <w:rPr>
          <w:b/>
          <w:sz w:val="24"/>
          <w:szCs w:val="24"/>
        </w:rPr>
        <w:t>«</w:t>
      </w:r>
      <w:r w:rsidR="00B0510F" w:rsidRPr="00B0510F">
        <w:rPr>
          <w:b/>
          <w:sz w:val="24"/>
          <w:szCs w:val="24"/>
        </w:rPr>
        <w:t>26</w:t>
      </w:r>
      <w:r w:rsidRPr="00B0510F">
        <w:rPr>
          <w:b/>
          <w:sz w:val="24"/>
          <w:szCs w:val="24"/>
        </w:rPr>
        <w:t xml:space="preserve">» </w:t>
      </w:r>
      <w:r w:rsidR="00B0510F" w:rsidRPr="00B0510F">
        <w:rPr>
          <w:b/>
          <w:sz w:val="24"/>
          <w:szCs w:val="24"/>
        </w:rPr>
        <w:t>февраля</w:t>
      </w:r>
      <w:r w:rsidRPr="00B0510F">
        <w:rPr>
          <w:b/>
          <w:sz w:val="24"/>
          <w:szCs w:val="24"/>
        </w:rPr>
        <w:t xml:space="preserve"> 20</w:t>
      </w:r>
      <w:r w:rsidR="00C12FA4" w:rsidRPr="00B0510F">
        <w:rPr>
          <w:b/>
          <w:sz w:val="24"/>
          <w:szCs w:val="24"/>
        </w:rPr>
        <w:t>1</w:t>
      </w:r>
      <w:r w:rsidR="00862664" w:rsidRPr="00B0510F">
        <w:rPr>
          <w:b/>
          <w:sz w:val="24"/>
          <w:szCs w:val="24"/>
        </w:rPr>
        <w:t>6</w:t>
      </w:r>
      <w:r w:rsidRPr="00B0510F">
        <w:rPr>
          <w:b/>
          <w:sz w:val="24"/>
          <w:szCs w:val="24"/>
        </w:rPr>
        <w:t xml:space="preserve"> г.</w:t>
      </w:r>
      <w:r w:rsidRPr="00B0510F">
        <w:rPr>
          <w:sz w:val="24"/>
          <w:szCs w:val="24"/>
        </w:rPr>
        <w:t xml:space="preserve"> на</w:t>
      </w:r>
      <w:r w:rsidRPr="00862664">
        <w:rPr>
          <w:sz w:val="24"/>
          <w:szCs w:val="24"/>
        </w:rPr>
        <w:t xml:space="preserve">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F83CC1">
        <w:fldChar w:fldCharType="begin"/>
      </w:r>
      <w:r w:rsidR="00F83CC1">
        <w:instrText xml:space="preserve"> REF _Ref440269836 \r \h  \* MERGEFORMAT </w:instrText>
      </w:r>
      <w:r w:rsidR="00F83CC1">
        <w:fldChar w:fldCharType="separate"/>
      </w:r>
      <w:r w:rsidR="00EF1E4B" w:rsidRPr="00EF1E4B">
        <w:rPr>
          <w:sz w:val="24"/>
          <w:szCs w:val="24"/>
        </w:rPr>
        <w:t>1.1.2</w:t>
      </w:r>
      <w:r w:rsidR="00F83CC1">
        <w:fldChar w:fldCharType="end"/>
      </w:r>
      <w:r w:rsidR="00702B2C" w:rsidRPr="00862664">
        <w:rPr>
          <w:sz w:val="24"/>
          <w:szCs w:val="24"/>
        </w:rPr>
        <w:t xml:space="preserve"> </w:t>
      </w:r>
      <w:r w:rsidR="00702B2C" w:rsidRPr="00FA228A">
        <w:rPr>
          <w:sz w:val="24"/>
          <w:szCs w:val="24"/>
        </w:rPr>
        <w:t xml:space="preserve">настоящей Документации, </w:t>
      </w:r>
      <w:r w:rsidR="009A7733" w:rsidRPr="00FA228A">
        <w:rPr>
          <w:iCs/>
          <w:sz w:val="24"/>
          <w:szCs w:val="24"/>
        </w:rPr>
        <w:t xml:space="preserve"> </w:t>
      </w:r>
      <w:r w:rsidRPr="00FA228A">
        <w:rPr>
          <w:iCs/>
          <w:sz w:val="24"/>
          <w:szCs w:val="24"/>
        </w:rPr>
        <w:t>приг</w:t>
      </w:r>
      <w:r w:rsidRPr="00FA228A">
        <w:rPr>
          <w:sz w:val="24"/>
          <w:szCs w:val="24"/>
        </w:rPr>
        <w:t>ласило юридических лиц</w:t>
      </w:r>
      <w:r w:rsidR="005B75A6" w:rsidRPr="00FA228A">
        <w:rPr>
          <w:sz w:val="24"/>
          <w:szCs w:val="24"/>
        </w:rPr>
        <w:t xml:space="preserve"> и физических лиц (в т.</w:t>
      </w:r>
      <w:r w:rsidR="003129D4" w:rsidRPr="00FA228A">
        <w:rPr>
          <w:sz w:val="24"/>
          <w:szCs w:val="24"/>
        </w:rPr>
        <w:t xml:space="preserve"> </w:t>
      </w:r>
      <w:r w:rsidR="005B75A6" w:rsidRPr="00FA228A">
        <w:rPr>
          <w:sz w:val="24"/>
          <w:szCs w:val="24"/>
        </w:rPr>
        <w:t>ч. индивидуальных предпринимателей)</w:t>
      </w:r>
      <w:r w:rsidR="00DC6125" w:rsidRPr="00FA228A">
        <w:rPr>
          <w:sz w:val="24"/>
          <w:szCs w:val="24"/>
        </w:rPr>
        <w:t xml:space="preserve"> (далее - Участники)</w:t>
      </w:r>
      <w:r w:rsidR="009D7F01" w:rsidRPr="00FA228A">
        <w:rPr>
          <w:sz w:val="24"/>
          <w:szCs w:val="24"/>
        </w:rPr>
        <w:t xml:space="preserve"> </w:t>
      </w:r>
      <w:r w:rsidR="004B5EB3" w:rsidRPr="00FA228A">
        <w:rPr>
          <w:sz w:val="24"/>
          <w:szCs w:val="24"/>
        </w:rPr>
        <w:t>к участию в процедуре О</w:t>
      </w:r>
      <w:r w:rsidRPr="00FA228A">
        <w:rPr>
          <w:sz w:val="24"/>
          <w:szCs w:val="24"/>
        </w:rPr>
        <w:t xml:space="preserve">ткрытого запроса предложений (далее – запрос предложений) </w:t>
      </w:r>
      <w:bookmarkEnd w:id="10"/>
      <w:r w:rsidR="004B5EB3" w:rsidRPr="00FA228A">
        <w:rPr>
          <w:sz w:val="24"/>
          <w:szCs w:val="24"/>
        </w:rPr>
        <w:t xml:space="preserve">на право заключения </w:t>
      </w:r>
      <w:r w:rsidR="00366652" w:rsidRPr="00FA228A">
        <w:rPr>
          <w:sz w:val="24"/>
          <w:szCs w:val="24"/>
        </w:rPr>
        <w:t>Договор</w:t>
      </w:r>
      <w:r w:rsidR="00FA228A" w:rsidRPr="00FA228A">
        <w:rPr>
          <w:sz w:val="24"/>
          <w:szCs w:val="24"/>
        </w:rPr>
        <w:t>а</w:t>
      </w:r>
      <w:r w:rsidR="00366652" w:rsidRPr="00FA228A">
        <w:rPr>
          <w:sz w:val="24"/>
          <w:szCs w:val="24"/>
        </w:rPr>
        <w:t xml:space="preserve"> на </w:t>
      </w:r>
      <w:r w:rsidR="00FA228A" w:rsidRPr="00FA228A">
        <w:rPr>
          <w:sz w:val="24"/>
          <w:szCs w:val="24"/>
        </w:rPr>
        <w:t>оказание услуг по ремонту автомобилей ГАЗ, УАЗ</w:t>
      </w:r>
      <w:r w:rsidR="00366652" w:rsidRPr="00FA228A">
        <w:rPr>
          <w:sz w:val="24"/>
          <w:szCs w:val="24"/>
        </w:rPr>
        <w:t xml:space="preserve"> для нужд ПАО «МРСК Центра»</w:t>
      </w:r>
      <w:r w:rsidR="00702B2C" w:rsidRPr="00FA228A">
        <w:rPr>
          <w:sz w:val="24"/>
          <w:szCs w:val="24"/>
        </w:rPr>
        <w:t xml:space="preserve"> </w:t>
      </w:r>
      <w:r w:rsidR="00862664" w:rsidRPr="00FA228A">
        <w:rPr>
          <w:sz w:val="24"/>
          <w:szCs w:val="24"/>
        </w:rPr>
        <w:t>(филиала «Тверьэнерго», расположенного по адресу: РФ, 170006, г. Тверь, ул. Бебеля, 1)</w:t>
      </w:r>
      <w:r w:rsidRPr="00FA228A">
        <w:rPr>
          <w:sz w:val="24"/>
          <w:szCs w:val="24"/>
        </w:rPr>
        <w:t>.</w:t>
      </w:r>
      <w:bookmarkEnd w:id="11"/>
      <w:bookmarkEnd w:id="12"/>
      <w:bookmarkEnd w:id="13"/>
    </w:p>
    <w:p w:rsidR="00717F60" w:rsidRPr="00FA228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FA228A">
        <w:rPr>
          <w:sz w:val="24"/>
          <w:szCs w:val="24"/>
        </w:rPr>
        <w:t xml:space="preserve">использованием функционала </w:t>
      </w:r>
      <w:r w:rsidR="00702B2C" w:rsidRPr="00FA228A">
        <w:rPr>
          <w:sz w:val="24"/>
          <w:szCs w:val="24"/>
        </w:rPr>
        <w:t>электронной торговой площадк</w:t>
      </w:r>
      <w:r w:rsidR="00414AB1" w:rsidRPr="00FA228A">
        <w:rPr>
          <w:sz w:val="24"/>
          <w:szCs w:val="24"/>
        </w:rPr>
        <w:t>и</w:t>
      </w:r>
      <w:r w:rsidR="00702B2C" w:rsidRPr="00FA228A">
        <w:rPr>
          <w:sz w:val="24"/>
          <w:szCs w:val="24"/>
        </w:rPr>
        <w:t xml:space="preserve"> </w:t>
      </w:r>
      <w:r w:rsidR="000D70B6" w:rsidRPr="00FA228A">
        <w:rPr>
          <w:sz w:val="24"/>
          <w:szCs w:val="24"/>
        </w:rPr>
        <w:t>П</w:t>
      </w:r>
      <w:r w:rsidR="00702B2C" w:rsidRPr="00FA228A">
        <w:rPr>
          <w:sz w:val="24"/>
          <w:szCs w:val="24"/>
        </w:rPr>
        <w:t xml:space="preserve">АО «Россети» </w:t>
      </w:r>
      <w:hyperlink r:id="rId22" w:history="1">
        <w:r w:rsidR="00862664" w:rsidRPr="00FA228A">
          <w:rPr>
            <w:rStyle w:val="a7"/>
            <w:sz w:val="24"/>
            <w:szCs w:val="24"/>
          </w:rPr>
          <w:t>etp.rosseti.ru</w:t>
        </w:r>
      </w:hyperlink>
      <w:r w:rsidR="00862664" w:rsidRPr="00FA228A">
        <w:rPr>
          <w:sz w:val="24"/>
          <w:szCs w:val="24"/>
        </w:rPr>
        <w:t xml:space="preserve"> </w:t>
      </w:r>
      <w:r w:rsidR="00702B2C" w:rsidRPr="00FA228A">
        <w:rPr>
          <w:sz w:val="24"/>
          <w:szCs w:val="24"/>
        </w:rPr>
        <w:t>(далее — ЭТП)</w:t>
      </w:r>
      <w:r w:rsidR="005B75A6" w:rsidRPr="00FA228A">
        <w:rPr>
          <w:sz w:val="24"/>
          <w:szCs w:val="24"/>
        </w:rPr>
        <w:t>.</w:t>
      </w:r>
      <w:bookmarkEnd w:id="14"/>
    </w:p>
    <w:p w:rsidR="00717F60" w:rsidRPr="00FA228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FA228A">
        <w:rPr>
          <w:sz w:val="24"/>
          <w:szCs w:val="24"/>
        </w:rPr>
        <w:t>Заказчик</w:t>
      </w:r>
      <w:r w:rsidR="00702B2C" w:rsidRPr="00FA228A">
        <w:rPr>
          <w:sz w:val="24"/>
          <w:szCs w:val="24"/>
        </w:rPr>
        <w:t xml:space="preserve">: </w:t>
      </w:r>
      <w:r w:rsidRPr="00FA228A">
        <w:rPr>
          <w:sz w:val="24"/>
          <w:szCs w:val="24"/>
        </w:rPr>
        <w:t xml:space="preserve"> </w:t>
      </w:r>
      <w:r w:rsidR="00702B2C" w:rsidRPr="00FA228A">
        <w:rPr>
          <w:iCs/>
          <w:sz w:val="24"/>
          <w:szCs w:val="24"/>
        </w:rPr>
        <w:t>ПАО «МРСК Центра».</w:t>
      </w:r>
      <w:r w:rsidRPr="00FA228A">
        <w:rPr>
          <w:rStyle w:val="aa"/>
          <w:sz w:val="24"/>
          <w:szCs w:val="24"/>
        </w:rPr>
        <w:t xml:space="preserve"> </w:t>
      </w:r>
      <w:bookmarkEnd w:id="15"/>
    </w:p>
    <w:p w:rsidR="008C4223" w:rsidRPr="00FA228A"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FA228A">
        <w:rPr>
          <w:sz w:val="24"/>
          <w:szCs w:val="24"/>
        </w:rPr>
        <w:t>Предмет З</w:t>
      </w:r>
      <w:r w:rsidR="00717F60" w:rsidRPr="00FA228A">
        <w:rPr>
          <w:sz w:val="24"/>
          <w:szCs w:val="24"/>
        </w:rPr>
        <w:t>апроса предложений</w:t>
      </w:r>
      <w:r w:rsidR="00702B2C" w:rsidRPr="00FA228A">
        <w:rPr>
          <w:sz w:val="24"/>
          <w:szCs w:val="24"/>
        </w:rPr>
        <w:t>:</w:t>
      </w:r>
      <w:bookmarkEnd w:id="16"/>
    </w:p>
    <w:p w:rsidR="00A40714" w:rsidRPr="00FA228A" w:rsidRDefault="00717F60"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FA228A">
        <w:rPr>
          <w:sz w:val="24"/>
          <w:szCs w:val="24"/>
        </w:rPr>
        <w:t xml:space="preserve">право заключения </w:t>
      </w:r>
      <w:r w:rsidR="00123C70" w:rsidRPr="00FA228A">
        <w:rPr>
          <w:sz w:val="24"/>
          <w:szCs w:val="24"/>
        </w:rPr>
        <w:t>Договор</w:t>
      </w:r>
      <w:r w:rsidR="00FA228A" w:rsidRPr="00FA228A">
        <w:rPr>
          <w:sz w:val="24"/>
          <w:szCs w:val="24"/>
        </w:rPr>
        <w:t>а</w:t>
      </w:r>
      <w:r w:rsidR="00A40714" w:rsidRPr="00FA228A">
        <w:rPr>
          <w:sz w:val="24"/>
          <w:szCs w:val="24"/>
        </w:rPr>
        <w:t xml:space="preserve"> </w:t>
      </w:r>
      <w:r w:rsidR="00366652" w:rsidRPr="00FA228A">
        <w:rPr>
          <w:sz w:val="24"/>
          <w:szCs w:val="24"/>
        </w:rPr>
        <w:t xml:space="preserve">на </w:t>
      </w:r>
      <w:r w:rsidR="00FA228A" w:rsidRPr="00FA228A">
        <w:rPr>
          <w:sz w:val="24"/>
          <w:szCs w:val="24"/>
        </w:rPr>
        <w:t>оказание услуг по ремонту автомобилей марок ГАЗ, УАЗ</w:t>
      </w:r>
      <w:r w:rsidR="00366652" w:rsidRPr="00FA228A">
        <w:rPr>
          <w:sz w:val="24"/>
          <w:szCs w:val="24"/>
        </w:rPr>
        <w:t xml:space="preserve"> для нужд ПАО «МРСК Центра»</w:t>
      </w:r>
      <w:r w:rsidR="00702B2C" w:rsidRPr="00FA228A">
        <w:rPr>
          <w:sz w:val="24"/>
          <w:szCs w:val="24"/>
        </w:rPr>
        <w:t xml:space="preserve"> (филиал</w:t>
      </w:r>
      <w:r w:rsidR="00FA228A" w:rsidRPr="00FA228A">
        <w:rPr>
          <w:sz w:val="24"/>
          <w:szCs w:val="24"/>
        </w:rPr>
        <w:t>а</w:t>
      </w:r>
      <w:r w:rsidR="00702B2C" w:rsidRPr="00FA228A">
        <w:rPr>
          <w:sz w:val="24"/>
          <w:szCs w:val="24"/>
        </w:rPr>
        <w:t xml:space="preserve"> «Тверьэнерго»)</w:t>
      </w:r>
      <w:bookmarkEnd w:id="17"/>
      <w:r w:rsidR="00702B2C" w:rsidRPr="00FA228A">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FA228A">
        <w:rPr>
          <w:sz w:val="24"/>
          <w:szCs w:val="24"/>
        </w:rPr>
        <w:t xml:space="preserve">Количество лотов: </w:t>
      </w:r>
      <w:r w:rsidRPr="00FA228A">
        <w:rPr>
          <w:b/>
          <w:sz w:val="24"/>
          <w:szCs w:val="24"/>
        </w:rPr>
        <w:t>1 (один)</w:t>
      </w:r>
      <w:r w:rsidRPr="00FA228A">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FA228A">
        <w:rPr>
          <w:b/>
          <w:sz w:val="24"/>
          <w:szCs w:val="24"/>
        </w:rPr>
        <w:t>с момента заключения Договора по 31.12.2016</w:t>
      </w:r>
      <w:r w:rsidR="00717F60" w:rsidRPr="00E71A48">
        <w:rPr>
          <w:sz w:val="24"/>
          <w:szCs w:val="24"/>
        </w:rPr>
        <w:t>.</w:t>
      </w:r>
      <w:bookmarkEnd w:id="19"/>
    </w:p>
    <w:p w:rsidR="008D2928" w:rsidRPr="00FA228A"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FA228A">
        <w:rPr>
          <w:sz w:val="24"/>
          <w:szCs w:val="24"/>
        </w:rPr>
        <w:t>Выполнение работ</w:t>
      </w:r>
      <w:r w:rsidR="00366652" w:rsidRPr="00FA228A">
        <w:rPr>
          <w:sz w:val="24"/>
          <w:szCs w:val="24"/>
        </w:rPr>
        <w:t xml:space="preserve"> Участником будет осуществляться 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74A7C">
        <w:rPr>
          <w:iCs/>
          <w:sz w:val="24"/>
          <w:szCs w:val="24"/>
        </w:rPr>
        <w:fldChar w:fldCharType="begin"/>
      </w:r>
      <w:r w:rsidR="00E71A48">
        <w:rPr>
          <w:iCs/>
          <w:sz w:val="24"/>
          <w:szCs w:val="24"/>
        </w:rPr>
        <w:instrText xml:space="preserve"> REF _Ref311232052 \r \h </w:instrText>
      </w:r>
      <w:r w:rsidR="00674A7C">
        <w:rPr>
          <w:iCs/>
          <w:sz w:val="24"/>
          <w:szCs w:val="24"/>
        </w:rPr>
      </w:r>
      <w:r w:rsidR="00674A7C">
        <w:rPr>
          <w:iCs/>
          <w:sz w:val="24"/>
          <w:szCs w:val="24"/>
        </w:rPr>
        <w:fldChar w:fldCharType="separate"/>
      </w:r>
      <w:r w:rsidR="00EF1E4B">
        <w:rPr>
          <w:iCs/>
          <w:sz w:val="24"/>
          <w:szCs w:val="24"/>
        </w:rPr>
        <w:t>3</w:t>
      </w:r>
      <w:r w:rsidR="00674A7C">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74A7C">
        <w:rPr>
          <w:sz w:val="24"/>
          <w:szCs w:val="24"/>
        </w:rPr>
        <w:fldChar w:fldCharType="begin"/>
      </w:r>
      <w:r w:rsidR="008D2928">
        <w:rPr>
          <w:sz w:val="24"/>
          <w:szCs w:val="24"/>
        </w:rPr>
        <w:instrText xml:space="preserve"> REF _Ref440270568 \r \h </w:instrText>
      </w:r>
      <w:r w:rsidR="00674A7C">
        <w:rPr>
          <w:sz w:val="24"/>
          <w:szCs w:val="24"/>
        </w:rPr>
      </w:r>
      <w:r w:rsidR="00674A7C">
        <w:rPr>
          <w:sz w:val="24"/>
          <w:szCs w:val="24"/>
        </w:rPr>
        <w:fldChar w:fldCharType="separate"/>
      </w:r>
      <w:r w:rsidR="00EF1E4B">
        <w:rPr>
          <w:sz w:val="24"/>
          <w:szCs w:val="24"/>
        </w:rPr>
        <w:t>4</w:t>
      </w:r>
      <w:r w:rsidR="00674A7C">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83CC1">
        <w:fldChar w:fldCharType="begin"/>
      </w:r>
      <w:r w:rsidR="00F83CC1">
        <w:instrText xml:space="preserve"> REF _Ref305973574 \r \h  \* MERGEFORMAT </w:instrText>
      </w:r>
      <w:r w:rsidR="00F83CC1">
        <w:fldChar w:fldCharType="separate"/>
      </w:r>
      <w:r w:rsidR="00EF1E4B">
        <w:t>2</w:t>
      </w:r>
      <w:r w:rsidR="00F83CC1">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74A7C">
        <w:rPr>
          <w:iCs/>
          <w:sz w:val="24"/>
          <w:szCs w:val="24"/>
        </w:rPr>
        <w:fldChar w:fldCharType="begin"/>
      </w:r>
      <w:r w:rsidR="008D2928">
        <w:rPr>
          <w:iCs/>
          <w:sz w:val="24"/>
          <w:szCs w:val="24"/>
        </w:rPr>
        <w:instrText xml:space="preserve"> REF _Ref440270602 \r \h </w:instrText>
      </w:r>
      <w:r w:rsidR="00674A7C">
        <w:rPr>
          <w:iCs/>
          <w:sz w:val="24"/>
          <w:szCs w:val="24"/>
        </w:rPr>
      </w:r>
      <w:r w:rsidR="00674A7C">
        <w:rPr>
          <w:iCs/>
          <w:sz w:val="24"/>
          <w:szCs w:val="24"/>
        </w:rPr>
        <w:fldChar w:fldCharType="separate"/>
      </w:r>
      <w:r w:rsidR="00EF1E4B">
        <w:rPr>
          <w:iCs/>
          <w:sz w:val="24"/>
          <w:szCs w:val="24"/>
        </w:rPr>
        <w:t>5</w:t>
      </w:r>
      <w:r w:rsidR="00674A7C">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F83CC1">
        <w:fldChar w:fldCharType="begin"/>
      </w:r>
      <w:r w:rsidR="00F83CC1">
        <w:instrText xml:space="preserve"> REF _Ref440270637 \r \h  \* MERGEFORMAT </w:instrText>
      </w:r>
      <w:r w:rsidR="00F83CC1">
        <w:fldChar w:fldCharType="separate"/>
      </w:r>
      <w:r w:rsidR="00EF1E4B" w:rsidRPr="00EF1E4B">
        <w:rPr>
          <w:sz w:val="24"/>
          <w:szCs w:val="24"/>
        </w:rPr>
        <w:t>1.1.5</w:t>
      </w:r>
      <w:r w:rsidR="00F83CC1">
        <w:fldChar w:fldCharType="end"/>
      </w:r>
      <w:r w:rsidRPr="00392410">
        <w:rPr>
          <w:sz w:val="24"/>
          <w:szCs w:val="24"/>
        </w:rPr>
        <w:t xml:space="preserve">, </w:t>
      </w:r>
      <w:r w:rsidR="00F83CC1">
        <w:fldChar w:fldCharType="begin"/>
      </w:r>
      <w:r w:rsidR="00F83CC1">
        <w:instrText xml:space="preserve"> REF _Ref440270663 \r \h  \* MERGEFORMAT </w:instrText>
      </w:r>
      <w:r w:rsidR="00F83CC1">
        <w:fldChar w:fldCharType="separate"/>
      </w:r>
      <w:r w:rsidR="00EF1E4B" w:rsidRPr="00EF1E4B">
        <w:rPr>
          <w:sz w:val="24"/>
          <w:szCs w:val="24"/>
        </w:rPr>
        <w:t>1.1.7</w:t>
      </w:r>
      <w:r w:rsidR="00F83CC1">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5121E2">
        <w:rPr>
          <w:sz w:val="24"/>
          <w:szCs w:val="24"/>
        </w:rPr>
        <w:t>форме и порядку оплаты</w:t>
      </w:r>
      <w:r w:rsidRPr="005121E2">
        <w:rPr>
          <w:sz w:val="24"/>
          <w:szCs w:val="24"/>
        </w:rPr>
        <w:t>, указанным в Приложении №1 (Техническ</w:t>
      </w:r>
      <w:r w:rsidR="00A154B7" w:rsidRPr="005121E2">
        <w:rPr>
          <w:sz w:val="24"/>
          <w:szCs w:val="24"/>
        </w:rPr>
        <w:t>ом</w:t>
      </w:r>
      <w:r w:rsidRPr="005121E2">
        <w:rPr>
          <w:sz w:val="24"/>
          <w:szCs w:val="24"/>
        </w:rPr>
        <w:t xml:space="preserve"> задани</w:t>
      </w:r>
      <w:r w:rsidR="00A154B7" w:rsidRPr="005121E2">
        <w:rPr>
          <w:sz w:val="24"/>
          <w:szCs w:val="24"/>
        </w:rPr>
        <w:t>и</w:t>
      </w:r>
      <w:r w:rsidRPr="005121E2">
        <w:rPr>
          <w:sz w:val="24"/>
          <w:szCs w:val="24"/>
        </w:rPr>
        <w:t xml:space="preserve">) </w:t>
      </w:r>
      <w:r w:rsidR="005121E2" w:rsidRPr="005121E2">
        <w:rPr>
          <w:sz w:val="24"/>
          <w:szCs w:val="24"/>
        </w:rPr>
        <w:t>и/или в Приложении №2 (проекте Договора)</w:t>
      </w:r>
      <w:r w:rsidR="005121E2" w:rsidRPr="005121E2">
        <w:rPr>
          <w:bCs w:val="0"/>
          <w:iCs/>
          <w:szCs w:val="24"/>
        </w:rPr>
        <w:t xml:space="preserve"> </w:t>
      </w:r>
      <w:r w:rsidRPr="005121E2">
        <w:rPr>
          <w:sz w:val="24"/>
          <w:szCs w:val="24"/>
        </w:rPr>
        <w:t>к настоящей</w:t>
      </w:r>
      <w:r w:rsidRPr="00392410">
        <w:rPr>
          <w:sz w:val="24"/>
          <w:szCs w:val="24"/>
        </w:rPr>
        <w:t xml:space="preserve"> Документации, Участники при подготовке Заявок должны руководствоваться условиями, </w:t>
      </w:r>
      <w:r w:rsidRPr="00392410">
        <w:rPr>
          <w:sz w:val="24"/>
          <w:szCs w:val="24"/>
        </w:rPr>
        <w:lastRenderedPageBreak/>
        <w:t xml:space="preserve">указанными в п.п. </w:t>
      </w:r>
      <w:r w:rsidR="00F83CC1">
        <w:fldChar w:fldCharType="begin"/>
      </w:r>
      <w:r w:rsidR="00F83CC1">
        <w:instrText xml:space="preserve"> REF _Ref440270637 \r \h  \* MERGEFORMAT </w:instrText>
      </w:r>
      <w:r w:rsidR="00F83CC1">
        <w:fldChar w:fldCharType="separate"/>
      </w:r>
      <w:r w:rsidR="00EF1E4B" w:rsidRPr="00EF1E4B">
        <w:rPr>
          <w:sz w:val="24"/>
          <w:szCs w:val="24"/>
        </w:rPr>
        <w:t>1.1.5</w:t>
      </w:r>
      <w:r w:rsidR="00F83CC1">
        <w:fldChar w:fldCharType="end"/>
      </w:r>
      <w:r w:rsidR="008D2928" w:rsidRPr="00392410">
        <w:rPr>
          <w:sz w:val="24"/>
          <w:szCs w:val="24"/>
        </w:rPr>
        <w:t xml:space="preserve">, </w:t>
      </w:r>
      <w:r w:rsidR="00F83CC1">
        <w:fldChar w:fldCharType="begin"/>
      </w:r>
      <w:r w:rsidR="00F83CC1">
        <w:instrText xml:space="preserve"> REF _Ref440270663 \r \h  \* MERGEFORMAT </w:instrText>
      </w:r>
      <w:r w:rsidR="00F83CC1">
        <w:fldChar w:fldCharType="separate"/>
      </w:r>
      <w:r w:rsidR="00EF1E4B" w:rsidRPr="00EF1E4B">
        <w:rPr>
          <w:sz w:val="24"/>
          <w:szCs w:val="24"/>
        </w:rPr>
        <w:t>1.1.7</w:t>
      </w:r>
      <w:r w:rsidR="00F83CC1">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674A7C">
        <w:rPr>
          <w:sz w:val="24"/>
          <w:szCs w:val="24"/>
        </w:rPr>
        <w:fldChar w:fldCharType="begin"/>
      </w:r>
      <w:r w:rsidR="008D2928">
        <w:rPr>
          <w:sz w:val="24"/>
          <w:szCs w:val="24"/>
        </w:rPr>
        <w:instrText xml:space="preserve"> REF _Ref440270663 \r \h </w:instrText>
      </w:r>
      <w:r w:rsidR="00674A7C">
        <w:rPr>
          <w:sz w:val="24"/>
          <w:szCs w:val="24"/>
        </w:rPr>
      </w:r>
      <w:r w:rsidR="00674A7C">
        <w:rPr>
          <w:sz w:val="24"/>
          <w:szCs w:val="24"/>
        </w:rPr>
        <w:fldChar w:fldCharType="separate"/>
      </w:r>
      <w:r w:rsidR="00EF1E4B">
        <w:rPr>
          <w:sz w:val="24"/>
          <w:szCs w:val="24"/>
        </w:rPr>
        <w:t>1.1.7</w:t>
      </w:r>
      <w:r w:rsidR="00674A7C">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54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83CC1">
        <w:fldChar w:fldCharType="begin"/>
      </w:r>
      <w:r w:rsidR="00F83CC1">
        <w:instrText xml:space="preserve"> REF _Ref305973033 \r \h  \* MERGEFORMAT </w:instrText>
      </w:r>
      <w:r w:rsidR="00F83CC1">
        <w:fldChar w:fldCharType="separate"/>
      </w:r>
      <w:r w:rsidR="00EF1E4B" w:rsidRPr="00EF1E4B">
        <w:rPr>
          <w:sz w:val="24"/>
          <w:szCs w:val="24"/>
        </w:rPr>
        <w:t>3.2</w:t>
      </w:r>
      <w:r w:rsidR="00F83CC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545"/>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5E3517"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w:t>
      </w:r>
      <w:r w:rsidR="00717F60" w:rsidRPr="005E3517">
        <w:rPr>
          <w:color w:val="000000"/>
          <w:sz w:val="24"/>
          <w:szCs w:val="24"/>
        </w:rPr>
        <w:t xml:space="preserve">запроса предложений должны подать </w:t>
      </w:r>
      <w:r w:rsidR="004B5EB3" w:rsidRPr="005E3517">
        <w:rPr>
          <w:color w:val="000000"/>
          <w:sz w:val="24"/>
          <w:szCs w:val="24"/>
        </w:rPr>
        <w:t>Заявк</w:t>
      </w:r>
      <w:r w:rsidR="00717F60" w:rsidRPr="005E3517">
        <w:rPr>
          <w:color w:val="000000"/>
          <w:sz w:val="24"/>
          <w:szCs w:val="24"/>
        </w:rPr>
        <w:t xml:space="preserve">и в электронном виде на ЭТП (подраздел </w:t>
      </w:r>
      <w:r w:rsidR="00F83CC1">
        <w:fldChar w:fldCharType="begin"/>
      </w:r>
      <w:r w:rsidR="00F83CC1">
        <w:instrText xml:space="preserve"> REF _Ref191386109 \n \h  \* MERGEFORMAT </w:instrText>
      </w:r>
      <w:r w:rsidR="00F83CC1">
        <w:fldChar w:fldCharType="separate"/>
      </w:r>
      <w:r w:rsidR="00EF1E4B" w:rsidRPr="00EF1E4B">
        <w:rPr>
          <w:color w:val="000000"/>
          <w:sz w:val="24"/>
          <w:szCs w:val="24"/>
        </w:rPr>
        <w:t>3.3.2</w:t>
      </w:r>
      <w:r w:rsidR="00F83CC1">
        <w:fldChar w:fldCharType="end"/>
      </w:r>
      <w:r w:rsidR="00721B30" w:rsidRPr="005E3517">
        <w:rPr>
          <w:color w:val="000000"/>
          <w:sz w:val="24"/>
          <w:szCs w:val="24"/>
        </w:rPr>
        <w:t>)</w:t>
      </w:r>
      <w:r w:rsidR="005E3517" w:rsidRPr="005E3517">
        <w:rPr>
          <w:bCs w:val="0"/>
          <w:color w:val="000000"/>
          <w:sz w:val="24"/>
          <w:szCs w:val="24"/>
        </w:rPr>
        <w:t xml:space="preserve"> , </w:t>
      </w:r>
      <w:r w:rsidR="005E3517" w:rsidRPr="005E3517">
        <w:rPr>
          <w:bCs w:val="0"/>
          <w:sz w:val="24"/>
          <w:szCs w:val="24"/>
        </w:rPr>
        <w:t xml:space="preserve">за исключением документов, указанных 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 xml:space="preserve">. </w:t>
      </w:r>
      <w:r w:rsidR="00717F60" w:rsidRPr="005E3517">
        <w:rPr>
          <w:color w:val="000000"/>
          <w:sz w:val="24"/>
          <w:szCs w:val="24"/>
        </w:rPr>
        <w:t xml:space="preserve">При нарушении этого требования, </w:t>
      </w:r>
      <w:r w:rsidRPr="005E3517">
        <w:rPr>
          <w:color w:val="000000"/>
          <w:sz w:val="24"/>
          <w:szCs w:val="24"/>
        </w:rPr>
        <w:t>Участник</w:t>
      </w:r>
      <w:r w:rsidR="00717F60" w:rsidRPr="005E3517">
        <w:rPr>
          <w:color w:val="000000"/>
          <w:sz w:val="24"/>
          <w:szCs w:val="24"/>
        </w:rPr>
        <w:t xml:space="preserve"> </w:t>
      </w:r>
      <w:r w:rsidR="007C0F1C" w:rsidRPr="005E3517">
        <w:rPr>
          <w:color w:val="000000"/>
          <w:sz w:val="24"/>
          <w:szCs w:val="24"/>
        </w:rPr>
        <w:t>будет</w:t>
      </w:r>
      <w:r w:rsidR="00717F60" w:rsidRPr="005E3517">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546"/>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83CC1">
        <w:fldChar w:fldCharType="begin"/>
      </w:r>
      <w:r w:rsidR="00F83CC1">
        <w:instrText xml:space="preserve"> REF _Ref191386164 \r \h  \* MERGEFORMAT </w:instrText>
      </w:r>
      <w:r w:rsidR="00F83CC1">
        <w:fldChar w:fldCharType="separate"/>
      </w:r>
      <w:r w:rsidR="00EF1E4B" w:rsidRPr="00EF1E4B">
        <w:rPr>
          <w:sz w:val="24"/>
          <w:szCs w:val="24"/>
        </w:rPr>
        <w:t xml:space="preserve"> 1.4.1 </w:t>
      </w:r>
      <w:r w:rsidR="00F83CC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83CC1">
        <w:fldChar w:fldCharType="begin"/>
      </w:r>
      <w:r w:rsidR="00F83CC1">
        <w:instrText xml:space="preserve"> REF _Ref306978606 \r \h  \* MERGEFORMAT </w:instrText>
      </w:r>
      <w:r w:rsidR="00F83CC1">
        <w:fldChar w:fldCharType="separate"/>
      </w:r>
      <w:r w:rsidR="00EF1E4B" w:rsidRPr="00EF1E4B">
        <w:rPr>
          <w:sz w:val="24"/>
          <w:szCs w:val="24"/>
        </w:rPr>
        <w:t xml:space="preserve"> 1.4.2 </w:t>
      </w:r>
      <w:r w:rsidR="00F83CC1">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54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83CC1">
        <w:fldChar w:fldCharType="begin"/>
      </w:r>
      <w:r w:rsidR="00F83CC1">
        <w:instrText xml:space="preserve"> REF _Ref306114966 \r \h  \* MERGEFORMAT </w:instrText>
      </w:r>
      <w:r w:rsidR="00F83CC1">
        <w:fldChar w:fldCharType="separate"/>
      </w:r>
      <w:r w:rsidR="00EF1E4B" w:rsidRPr="00EF1E4B">
        <w:rPr>
          <w:sz w:val="24"/>
          <w:szCs w:val="24"/>
        </w:rPr>
        <w:t>3.3.11</w:t>
      </w:r>
      <w:r w:rsidR="00F83CC1">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548"/>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54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674A7C">
        <w:rPr>
          <w:b w:val="0"/>
        </w:rPr>
        <w:fldChar w:fldCharType="begin"/>
      </w:r>
      <w:r w:rsidR="002D4BC6">
        <w:rPr>
          <w:b w:val="0"/>
        </w:rPr>
        <w:instrText xml:space="preserve"> REF _Ref440275279 \r \h </w:instrText>
      </w:r>
      <w:r w:rsidR="00674A7C">
        <w:rPr>
          <w:b w:val="0"/>
        </w:rPr>
      </w:r>
      <w:r w:rsidR="00674A7C">
        <w:rPr>
          <w:b w:val="0"/>
        </w:rPr>
        <w:fldChar w:fldCharType="separate"/>
      </w:r>
      <w:r w:rsidR="00EF1E4B">
        <w:rPr>
          <w:b w:val="0"/>
        </w:rPr>
        <w:t>1.1.4</w:t>
      </w:r>
      <w:r w:rsidR="00674A7C">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55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83CC1">
        <w:fldChar w:fldCharType="begin"/>
      </w:r>
      <w:r w:rsidR="00F83CC1">
        <w:instrText xml:space="preserve"> REF _Ref305973147 \r \h  \* MERGEFORMAT </w:instrText>
      </w:r>
      <w:r w:rsidR="00F83CC1">
        <w:fldChar w:fldCharType="separate"/>
      </w:r>
      <w:r w:rsidR="00EF1E4B" w:rsidRPr="00EF1E4B">
        <w:rPr>
          <w:b w:val="0"/>
          <w:szCs w:val="24"/>
        </w:rPr>
        <w:t>3.3</w:t>
      </w:r>
      <w:r w:rsidR="00F83CC1">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FA228A">
      <w:pPr>
        <w:pStyle w:val="3"/>
        <w:numPr>
          <w:ilvl w:val="3"/>
          <w:numId w:val="1"/>
        </w:numPr>
        <w:ind w:left="0" w:firstLine="709"/>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551"/>
      <w:r w:rsidRPr="002D4BC6">
        <w:rPr>
          <w:b w:val="0"/>
          <w:szCs w:val="24"/>
        </w:rPr>
        <w:t xml:space="preserve">Письмо о подаче оферты (подраздел </w:t>
      </w:r>
      <w:r w:rsidR="00F83CC1">
        <w:fldChar w:fldCharType="begin"/>
      </w:r>
      <w:r w:rsidR="00F83CC1">
        <w:instrText xml:space="preserve"> REF _Ref55336310 \r \h  \* MERGEFORMAT </w:instrText>
      </w:r>
      <w:r w:rsidR="00F83CC1">
        <w:fldChar w:fldCharType="separate"/>
      </w:r>
      <w:r w:rsidR="00EF1E4B" w:rsidRPr="00EF1E4B">
        <w:rPr>
          <w:b w:val="0"/>
          <w:szCs w:val="24"/>
        </w:rPr>
        <w:t>5.1</w:t>
      </w:r>
      <w:r w:rsidR="00F83CC1">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FA228A">
      <w:pPr>
        <w:pStyle w:val="3"/>
        <w:numPr>
          <w:ilvl w:val="3"/>
          <w:numId w:val="1"/>
        </w:numPr>
        <w:ind w:left="0" w:firstLine="709"/>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552"/>
      <w:r w:rsidRPr="002D4BC6">
        <w:rPr>
          <w:b w:val="0"/>
          <w:szCs w:val="24"/>
        </w:rPr>
        <w:t>Сводная таблица стоимости</w:t>
      </w:r>
      <w:r w:rsidR="005D252F">
        <w:rPr>
          <w:b w:val="0"/>
          <w:szCs w:val="24"/>
        </w:rPr>
        <w:t xml:space="preserve"> работ</w:t>
      </w:r>
      <w:r w:rsidRPr="002D4BC6">
        <w:rPr>
          <w:b w:val="0"/>
          <w:szCs w:val="24"/>
        </w:rPr>
        <w:t xml:space="preserve"> (подраздел </w:t>
      </w:r>
      <w:r w:rsidR="00F83CC1">
        <w:fldChar w:fldCharType="begin"/>
      </w:r>
      <w:r w:rsidR="00F83CC1">
        <w:instrText xml:space="preserve"> REF _Ref440284918 \r \h  \* MERGEFORMAT </w:instrText>
      </w:r>
      <w:r w:rsidR="00F83CC1">
        <w:fldChar w:fldCharType="separate"/>
      </w:r>
      <w:r w:rsidR="00EF1E4B" w:rsidRPr="00EF1E4B">
        <w:rPr>
          <w:b w:val="0"/>
          <w:szCs w:val="24"/>
        </w:rPr>
        <w:t>5.2</w:t>
      </w:r>
      <w:r w:rsidR="00F83CC1">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F83CC1">
        <w:fldChar w:fldCharType="begin"/>
      </w:r>
      <w:r w:rsidR="00F83CC1">
        <w:instrText xml:space="preserve"> REF _Ref440537086 \r \h  \* MERGEFORMAT </w:instrText>
      </w:r>
      <w:r w:rsidR="00F83CC1">
        <w:fldChar w:fldCharType="separate"/>
      </w:r>
      <w:r w:rsidR="00EF1E4B" w:rsidRPr="00EF1E4B">
        <w:rPr>
          <w:b w:val="0"/>
          <w:bCs w:val="0"/>
          <w:szCs w:val="24"/>
        </w:rPr>
        <w:t>5.3</w:t>
      </w:r>
      <w:r w:rsidR="00F83CC1">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F83CC1">
        <w:fldChar w:fldCharType="begin"/>
      </w:r>
      <w:r w:rsidR="00F83CC1">
        <w:instrText xml:space="preserve"> REF _Ref440284947 \r \h  \* MERGEFORMAT </w:instrText>
      </w:r>
      <w:r w:rsidR="00F83CC1">
        <w:fldChar w:fldCharType="separate"/>
      </w:r>
      <w:r w:rsidR="00EF1E4B" w:rsidRPr="00EF1E4B">
        <w:rPr>
          <w:b w:val="0"/>
          <w:szCs w:val="24"/>
        </w:rPr>
        <w:t>5.4</w:t>
      </w:r>
      <w:r w:rsidR="00F83CC1">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674A7C">
        <w:rPr>
          <w:b w:val="0"/>
          <w:szCs w:val="24"/>
        </w:rPr>
        <w:fldChar w:fldCharType="begin"/>
      </w:r>
      <w:r w:rsidR="00B8118F">
        <w:rPr>
          <w:b w:val="0"/>
          <w:szCs w:val="24"/>
        </w:rPr>
        <w:instrText xml:space="preserve"> REF _Ref440361439 \r \h </w:instrText>
      </w:r>
      <w:r w:rsidR="00674A7C">
        <w:rPr>
          <w:b w:val="0"/>
          <w:szCs w:val="24"/>
        </w:rPr>
      </w:r>
      <w:r w:rsidR="00674A7C">
        <w:rPr>
          <w:b w:val="0"/>
          <w:szCs w:val="24"/>
        </w:rPr>
        <w:fldChar w:fldCharType="separate"/>
      </w:r>
      <w:r w:rsidR="00EF1E4B">
        <w:rPr>
          <w:b w:val="0"/>
          <w:szCs w:val="24"/>
        </w:rPr>
        <w:t>5.5</w:t>
      </w:r>
      <w:r w:rsidR="00674A7C">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674A7C">
        <w:rPr>
          <w:b w:val="0"/>
          <w:szCs w:val="24"/>
        </w:rPr>
        <w:fldChar w:fldCharType="begin"/>
      </w:r>
      <w:r w:rsidR="00B8118F">
        <w:rPr>
          <w:b w:val="0"/>
          <w:szCs w:val="24"/>
        </w:rPr>
        <w:instrText xml:space="preserve"> REF _Ref440361531 \r \h </w:instrText>
      </w:r>
      <w:r w:rsidR="00674A7C">
        <w:rPr>
          <w:b w:val="0"/>
          <w:szCs w:val="24"/>
        </w:rPr>
      </w:r>
      <w:r w:rsidR="00674A7C">
        <w:rPr>
          <w:b w:val="0"/>
          <w:szCs w:val="24"/>
        </w:rPr>
        <w:fldChar w:fldCharType="separate"/>
      </w:r>
      <w:r w:rsidR="00EF1E4B">
        <w:rPr>
          <w:b w:val="0"/>
          <w:szCs w:val="24"/>
        </w:rPr>
        <w:t>5.6</w:t>
      </w:r>
      <w:r w:rsidR="00674A7C">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55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674A7C">
        <w:rPr>
          <w:b w:val="0"/>
          <w:szCs w:val="24"/>
        </w:rPr>
        <w:fldChar w:fldCharType="begin"/>
      </w:r>
      <w:r>
        <w:rPr>
          <w:b w:val="0"/>
          <w:szCs w:val="24"/>
        </w:rPr>
        <w:instrText xml:space="preserve"> REF _Ref440285128 \r \h </w:instrText>
      </w:r>
      <w:r w:rsidR="00674A7C">
        <w:rPr>
          <w:b w:val="0"/>
          <w:szCs w:val="24"/>
        </w:rPr>
      </w:r>
      <w:r w:rsidR="00674A7C">
        <w:rPr>
          <w:b w:val="0"/>
          <w:szCs w:val="24"/>
        </w:rPr>
        <w:fldChar w:fldCharType="separate"/>
      </w:r>
      <w:r w:rsidR="00EF1E4B">
        <w:rPr>
          <w:b w:val="0"/>
          <w:szCs w:val="24"/>
        </w:rPr>
        <w:t>3.3.14</w:t>
      </w:r>
      <w:r w:rsidR="00674A7C">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554"/>
      <w:r w:rsidRPr="002D4BC6">
        <w:rPr>
          <w:b w:val="0"/>
          <w:szCs w:val="24"/>
        </w:rPr>
        <w:t xml:space="preserve">Оценка заявок (подраздел </w:t>
      </w:r>
      <w:r w:rsidR="00674A7C">
        <w:rPr>
          <w:b w:val="0"/>
          <w:szCs w:val="24"/>
        </w:rPr>
        <w:fldChar w:fldCharType="begin"/>
      </w:r>
      <w:r>
        <w:rPr>
          <w:b w:val="0"/>
          <w:szCs w:val="24"/>
        </w:rPr>
        <w:instrText xml:space="preserve"> REF _Ref305973250 \r \h </w:instrText>
      </w:r>
      <w:r w:rsidR="00674A7C">
        <w:rPr>
          <w:b w:val="0"/>
          <w:szCs w:val="24"/>
        </w:rPr>
      </w:r>
      <w:r w:rsidR="00674A7C">
        <w:rPr>
          <w:b w:val="0"/>
          <w:szCs w:val="24"/>
        </w:rPr>
        <w:fldChar w:fldCharType="separate"/>
      </w:r>
      <w:r w:rsidR="00EF1E4B">
        <w:rPr>
          <w:b w:val="0"/>
          <w:szCs w:val="24"/>
        </w:rPr>
        <w:t>3.6</w:t>
      </w:r>
      <w:r w:rsidR="00674A7C">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674A7C">
        <w:rPr>
          <w:b w:val="0"/>
          <w:szCs w:val="24"/>
        </w:rPr>
        <w:fldChar w:fldCharType="begin"/>
      </w:r>
      <w:r>
        <w:rPr>
          <w:b w:val="0"/>
          <w:szCs w:val="24"/>
        </w:rPr>
        <w:instrText xml:space="preserve"> REF _Ref303681924 \r \h </w:instrText>
      </w:r>
      <w:r w:rsidR="00674A7C">
        <w:rPr>
          <w:b w:val="0"/>
          <w:szCs w:val="24"/>
        </w:rPr>
      </w:r>
      <w:r w:rsidR="00674A7C">
        <w:rPr>
          <w:b w:val="0"/>
          <w:szCs w:val="24"/>
        </w:rPr>
        <w:fldChar w:fldCharType="separate"/>
      </w:r>
      <w:r w:rsidR="00EF1E4B">
        <w:rPr>
          <w:b w:val="0"/>
          <w:szCs w:val="24"/>
        </w:rPr>
        <w:t>3.8</w:t>
      </w:r>
      <w:r w:rsidR="00674A7C">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555"/>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556"/>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557"/>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55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74A7C">
        <w:rPr>
          <w:b w:val="0"/>
        </w:rPr>
        <w:fldChar w:fldCharType="begin"/>
      </w:r>
      <w:r w:rsidR="008D2928">
        <w:rPr>
          <w:b w:val="0"/>
        </w:rPr>
        <w:instrText xml:space="preserve"> REF _Ref93264992 \r \h </w:instrText>
      </w:r>
      <w:r w:rsidR="00674A7C">
        <w:rPr>
          <w:b w:val="0"/>
        </w:rPr>
      </w:r>
      <w:r w:rsidR="00674A7C">
        <w:rPr>
          <w:b w:val="0"/>
        </w:rPr>
        <w:fldChar w:fldCharType="separate"/>
      </w:r>
      <w:r w:rsidR="00EF1E4B">
        <w:rPr>
          <w:b w:val="0"/>
        </w:rPr>
        <w:t>5.5</w:t>
      </w:r>
      <w:r w:rsidR="00674A7C">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55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560"/>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56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74A7C">
        <w:rPr>
          <w:b w:val="0"/>
        </w:rPr>
        <w:fldChar w:fldCharType="begin"/>
      </w:r>
      <w:r w:rsidR="008D2928">
        <w:rPr>
          <w:b w:val="0"/>
        </w:rPr>
        <w:instrText xml:space="preserve"> REF _Ref440270867 \r \h </w:instrText>
      </w:r>
      <w:r w:rsidR="00674A7C">
        <w:rPr>
          <w:b w:val="0"/>
        </w:rPr>
      </w:r>
      <w:r w:rsidR="00674A7C">
        <w:rPr>
          <w:b w:val="0"/>
        </w:rPr>
        <w:fldChar w:fldCharType="separate"/>
      </w:r>
      <w:r w:rsidR="00EF1E4B">
        <w:rPr>
          <w:b w:val="0"/>
        </w:rPr>
        <w:t>2.2.3</w:t>
      </w:r>
      <w:r w:rsidR="00674A7C">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56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563"/>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56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565"/>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566"/>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83CC1">
        <w:fldChar w:fldCharType="begin"/>
      </w:r>
      <w:r w:rsidR="00F83CC1">
        <w:instrText xml:space="preserve"> REF _Ref305973033 \r \h  \* MERGEFORMAT </w:instrText>
      </w:r>
      <w:r w:rsidR="00F83CC1">
        <w:fldChar w:fldCharType="separate"/>
      </w:r>
      <w:r w:rsidR="00EF1E4B" w:rsidRPr="00EF1E4B">
        <w:rPr>
          <w:bCs w:val="0"/>
          <w:sz w:val="24"/>
          <w:szCs w:val="24"/>
        </w:rPr>
        <w:t>3.2</w:t>
      </w:r>
      <w:r w:rsidR="00F83CC1">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83CC1">
        <w:fldChar w:fldCharType="begin"/>
      </w:r>
      <w:r w:rsidR="00F83CC1">
        <w:instrText xml:space="preserve"> REF _Ref305973147 \r \h  \* MERGEFORMAT </w:instrText>
      </w:r>
      <w:r w:rsidR="00F83CC1">
        <w:fldChar w:fldCharType="separate"/>
      </w:r>
      <w:r w:rsidR="00EF1E4B" w:rsidRPr="00EF1E4B">
        <w:rPr>
          <w:bCs w:val="0"/>
          <w:sz w:val="24"/>
          <w:szCs w:val="24"/>
        </w:rPr>
        <w:t>3.3</w:t>
      </w:r>
      <w:r w:rsidR="00F83CC1">
        <w:fldChar w:fldCharType="end"/>
      </w:r>
      <w:r w:rsidR="00674A7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74A7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00F83CC1">
        <w:fldChar w:fldCharType="begin"/>
      </w:r>
      <w:r w:rsidR="00F83CC1">
        <w:instrText xml:space="preserve"> REF _Ref305973214 \r \h  \* MERGEFORMAT </w:instrText>
      </w:r>
      <w:r w:rsidR="00F83CC1">
        <w:fldChar w:fldCharType="separate"/>
      </w:r>
      <w:r w:rsidR="00EF1E4B" w:rsidRPr="00EF1E4B">
        <w:rPr>
          <w:bCs w:val="0"/>
          <w:sz w:val="24"/>
          <w:szCs w:val="24"/>
        </w:rPr>
        <w:t>3.4</w:t>
      </w:r>
      <w:r w:rsidR="00F83CC1">
        <w:fldChar w:fldCharType="end"/>
      </w:r>
      <w:r w:rsidR="00096E9D" w:rsidRPr="00E71A48">
        <w:rPr>
          <w:bCs w:val="0"/>
          <w:sz w:val="24"/>
          <w:szCs w:val="24"/>
        </w:rPr>
        <w:t xml:space="preserve">, </w:t>
      </w:r>
      <w:r w:rsidR="00F83CC1">
        <w:fldChar w:fldCharType="begin"/>
      </w:r>
      <w:r w:rsidR="00F83CC1">
        <w:instrText xml:space="preserve"> REF _Ref303683883 \r \h  \* MERGEFORMAT </w:instrText>
      </w:r>
      <w:r w:rsidR="00F83CC1">
        <w:fldChar w:fldCharType="separate"/>
      </w:r>
      <w:r w:rsidR="00EF1E4B" w:rsidRPr="00EF1E4B">
        <w:rPr>
          <w:bCs w:val="0"/>
          <w:sz w:val="24"/>
          <w:szCs w:val="24"/>
        </w:rPr>
        <w:t>3.5</w:t>
      </w:r>
      <w:r w:rsidR="00F83CC1">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83CC1">
        <w:fldChar w:fldCharType="begin"/>
      </w:r>
      <w:r w:rsidR="00F83CC1">
        <w:instrText xml:space="preserve"> REF _Ref305973250 \r \h  \* MERGEFORMAT </w:instrText>
      </w:r>
      <w:r w:rsidR="00F83CC1">
        <w:fldChar w:fldCharType="separate"/>
      </w:r>
      <w:r w:rsidR="00EF1E4B" w:rsidRPr="00EF1E4B">
        <w:rPr>
          <w:bCs w:val="0"/>
          <w:sz w:val="24"/>
          <w:szCs w:val="24"/>
        </w:rPr>
        <w:t>3.6</w:t>
      </w:r>
      <w:r w:rsidR="00F83CC1">
        <w:fldChar w:fldCharType="end"/>
      </w:r>
      <w:r w:rsidR="00674A7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83CC1">
        <w:fldChar w:fldCharType="begin"/>
      </w:r>
      <w:r w:rsidR="00F83CC1">
        <w:instrText xml:space="preserve"> REF _Ref303250967 \r \h  \* MERGEFORMAT </w:instrText>
      </w:r>
      <w:r w:rsidR="00F83CC1">
        <w:fldChar w:fldCharType="separate"/>
      </w:r>
      <w:r w:rsidR="00EF1E4B" w:rsidRPr="00EF1E4B">
        <w:rPr>
          <w:bCs w:val="0"/>
          <w:sz w:val="24"/>
          <w:szCs w:val="24"/>
        </w:rPr>
        <w:t>3.7</w:t>
      </w:r>
      <w:r w:rsidR="00F83CC1">
        <w:fldChar w:fldCharType="end"/>
      </w:r>
      <w:r w:rsidR="00674A7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83CC1">
        <w:fldChar w:fldCharType="begin"/>
      </w:r>
      <w:r w:rsidR="00F83CC1">
        <w:instrText xml:space="preserve"> REF _Ref303681924 \r \h  \* MERGEFORMAT </w:instrText>
      </w:r>
      <w:r w:rsidR="00F83CC1">
        <w:fldChar w:fldCharType="separate"/>
      </w:r>
      <w:r w:rsidR="00EF1E4B" w:rsidRPr="00EF1E4B">
        <w:rPr>
          <w:bCs w:val="0"/>
          <w:sz w:val="24"/>
          <w:szCs w:val="24"/>
        </w:rPr>
        <w:t>3.8</w:t>
      </w:r>
      <w:r w:rsidR="00F83CC1">
        <w:fldChar w:fldCharType="end"/>
      </w:r>
      <w:r w:rsidR="00674A7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83CC1">
        <w:fldChar w:fldCharType="begin"/>
      </w:r>
      <w:r w:rsidR="00F83CC1">
        <w:instrText xml:space="preserve"> REF _Ref303683929 \r \h  \* MERGEFORMAT </w:instrText>
      </w:r>
      <w:r w:rsidR="00F83CC1">
        <w:fldChar w:fldCharType="separate"/>
      </w:r>
      <w:r w:rsidR="00EF1E4B" w:rsidRPr="00EF1E4B">
        <w:rPr>
          <w:bCs w:val="0"/>
          <w:sz w:val="24"/>
          <w:szCs w:val="24"/>
        </w:rPr>
        <w:t>3.10</w:t>
      </w:r>
      <w:r w:rsidR="00F83CC1">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83CC1">
        <w:fldChar w:fldCharType="begin"/>
      </w:r>
      <w:r w:rsidR="00F83CC1">
        <w:instrText xml:space="preserve"> REF _Ref306140410 \r \h  \* MERGEFORMAT </w:instrText>
      </w:r>
      <w:r w:rsidR="00F83CC1">
        <w:fldChar w:fldCharType="separate"/>
      </w:r>
      <w:r w:rsidR="00EF1E4B" w:rsidRPr="00EF1E4B">
        <w:rPr>
          <w:bCs w:val="0"/>
          <w:sz w:val="24"/>
          <w:szCs w:val="24"/>
        </w:rPr>
        <w:t>3.11</w:t>
      </w:r>
      <w:r w:rsidR="00F83CC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83CC1">
        <w:fldChar w:fldCharType="begin"/>
      </w:r>
      <w:r w:rsidR="00F83CC1">
        <w:instrText xml:space="preserve"> REF _Ref306140451 \r \h  \* MERGEFORMAT </w:instrText>
      </w:r>
      <w:r w:rsidR="00F83CC1">
        <w:fldChar w:fldCharType="separate"/>
      </w:r>
      <w:r w:rsidR="00EF1E4B" w:rsidRPr="00EF1E4B">
        <w:rPr>
          <w:bCs w:val="0"/>
          <w:sz w:val="24"/>
          <w:szCs w:val="24"/>
        </w:rPr>
        <w:t>3.12</w:t>
      </w:r>
      <w:r w:rsidR="00F83CC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56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568"/>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83CC1">
        <w:fldChar w:fldCharType="begin"/>
      </w:r>
      <w:r w:rsidR="00F83CC1">
        <w:instrText xml:space="preserve"> REF _Ref302563524 \n \h  \* MERGEFORMAT </w:instrText>
      </w:r>
      <w:r w:rsidR="00F83CC1">
        <w:fldChar w:fldCharType="separate"/>
      </w:r>
      <w:r w:rsidR="00EF1E4B" w:rsidRPr="00EF1E4B">
        <w:rPr>
          <w:sz w:val="24"/>
          <w:szCs w:val="24"/>
        </w:rPr>
        <w:t>1.1.1</w:t>
      </w:r>
      <w:r w:rsidR="00F83CC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569"/>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570"/>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74A7C">
        <w:rPr>
          <w:bCs w:val="0"/>
          <w:sz w:val="24"/>
          <w:szCs w:val="24"/>
        </w:rPr>
        <w:fldChar w:fldCharType="begin"/>
      </w:r>
      <w:r w:rsidR="008D2928">
        <w:rPr>
          <w:bCs w:val="0"/>
          <w:sz w:val="24"/>
          <w:szCs w:val="24"/>
        </w:rPr>
        <w:instrText xml:space="preserve"> REF _Ref55336310 \r \h </w:instrText>
      </w:r>
      <w:r w:rsidR="00674A7C">
        <w:rPr>
          <w:bCs w:val="0"/>
          <w:sz w:val="24"/>
          <w:szCs w:val="24"/>
        </w:rPr>
      </w:r>
      <w:r w:rsidR="00674A7C">
        <w:rPr>
          <w:bCs w:val="0"/>
          <w:sz w:val="24"/>
          <w:szCs w:val="24"/>
        </w:rPr>
        <w:fldChar w:fldCharType="separate"/>
      </w:r>
      <w:r w:rsidR="00EF1E4B">
        <w:rPr>
          <w:bCs w:val="0"/>
          <w:sz w:val="24"/>
          <w:szCs w:val="24"/>
        </w:rPr>
        <w:t>5.1</w:t>
      </w:r>
      <w:r w:rsidR="00674A7C">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D252F" w:rsidRPr="005D252F">
        <w:rPr>
          <w:bCs w:val="0"/>
          <w:sz w:val="24"/>
          <w:szCs w:val="24"/>
        </w:rPr>
        <w:t>работ</w:t>
      </w:r>
      <w:r w:rsidR="005D252F"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_Ref440271072 \r \h </w:instrText>
      </w:r>
      <w:r w:rsidR="00674A7C">
        <w:rPr>
          <w:bCs w:val="0"/>
          <w:sz w:val="24"/>
          <w:szCs w:val="24"/>
        </w:rPr>
      </w:r>
      <w:r w:rsidR="00674A7C">
        <w:rPr>
          <w:bCs w:val="0"/>
          <w:sz w:val="24"/>
          <w:szCs w:val="24"/>
        </w:rPr>
        <w:fldChar w:fldCharType="separate"/>
      </w:r>
      <w:r w:rsidR="00EF1E4B">
        <w:rPr>
          <w:bCs w:val="0"/>
          <w:sz w:val="24"/>
          <w:szCs w:val="24"/>
        </w:rPr>
        <w:t>5.2</w:t>
      </w:r>
      <w:r w:rsidR="00674A7C">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674A7C">
        <w:rPr>
          <w:bCs w:val="0"/>
          <w:sz w:val="24"/>
          <w:szCs w:val="24"/>
        </w:rPr>
        <w:fldChar w:fldCharType="begin"/>
      </w:r>
      <w:r w:rsidR="007502E0">
        <w:rPr>
          <w:bCs w:val="0"/>
          <w:sz w:val="24"/>
          <w:szCs w:val="24"/>
        </w:rPr>
        <w:instrText xml:space="preserve"> REF _Ref440537086 \r \h </w:instrText>
      </w:r>
      <w:r w:rsidR="00674A7C">
        <w:rPr>
          <w:bCs w:val="0"/>
          <w:sz w:val="24"/>
          <w:szCs w:val="24"/>
        </w:rPr>
      </w:r>
      <w:r w:rsidR="00674A7C">
        <w:rPr>
          <w:bCs w:val="0"/>
          <w:sz w:val="24"/>
          <w:szCs w:val="24"/>
        </w:rPr>
        <w:fldChar w:fldCharType="separate"/>
      </w:r>
      <w:r w:rsidR="00EF1E4B">
        <w:rPr>
          <w:bCs w:val="0"/>
          <w:sz w:val="24"/>
          <w:szCs w:val="24"/>
        </w:rPr>
        <w:t>5.3</w:t>
      </w:r>
      <w:r w:rsidR="00674A7C">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74A7C">
        <w:rPr>
          <w:bCs w:val="0"/>
          <w:sz w:val="24"/>
          <w:szCs w:val="24"/>
        </w:rPr>
        <w:fldChar w:fldCharType="begin"/>
      </w:r>
      <w:r w:rsidR="00B71B9D">
        <w:rPr>
          <w:bCs w:val="0"/>
          <w:sz w:val="24"/>
          <w:szCs w:val="24"/>
        </w:rPr>
        <w:instrText xml:space="preserve"> REF _Ref440271036 \r \h </w:instrText>
      </w:r>
      <w:r w:rsidR="00674A7C">
        <w:rPr>
          <w:bCs w:val="0"/>
          <w:sz w:val="24"/>
          <w:szCs w:val="24"/>
        </w:rPr>
      </w:r>
      <w:r w:rsidR="00674A7C">
        <w:rPr>
          <w:bCs w:val="0"/>
          <w:sz w:val="24"/>
          <w:szCs w:val="24"/>
        </w:rPr>
        <w:fldChar w:fldCharType="separate"/>
      </w:r>
      <w:r w:rsidR="00EF1E4B">
        <w:rPr>
          <w:bCs w:val="0"/>
          <w:sz w:val="24"/>
          <w:szCs w:val="24"/>
        </w:rPr>
        <w:t>5.4</w:t>
      </w:r>
      <w:r w:rsidR="00674A7C">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_Ref440361914 \r \h </w:instrText>
      </w:r>
      <w:r w:rsidR="00674A7C">
        <w:rPr>
          <w:bCs w:val="0"/>
          <w:sz w:val="24"/>
          <w:szCs w:val="24"/>
        </w:rPr>
      </w:r>
      <w:r w:rsidR="00674A7C">
        <w:rPr>
          <w:bCs w:val="0"/>
          <w:sz w:val="24"/>
          <w:szCs w:val="24"/>
        </w:rPr>
        <w:fldChar w:fldCharType="separate"/>
      </w:r>
      <w:r w:rsidR="00EF1E4B">
        <w:rPr>
          <w:bCs w:val="0"/>
          <w:sz w:val="24"/>
          <w:szCs w:val="24"/>
        </w:rPr>
        <w:t>5.5</w:t>
      </w:r>
      <w:r w:rsidR="00674A7C">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F83CC1">
        <w:fldChar w:fldCharType="begin"/>
      </w:r>
      <w:r w:rsidR="00F83CC1">
        <w:instrText xml:space="preserve"> REF _Ref191386407 \r \h  \* MERGEFORMAT </w:instrText>
      </w:r>
      <w:r w:rsidR="00F83CC1">
        <w:fldChar w:fldCharType="separate"/>
      </w:r>
      <w:r w:rsidR="00EF1E4B" w:rsidRPr="00EF1E4B">
        <w:rPr>
          <w:bCs w:val="0"/>
          <w:sz w:val="24"/>
          <w:szCs w:val="24"/>
        </w:rPr>
        <w:t>3.3.8</w:t>
      </w:r>
      <w:r w:rsidR="00F83CC1">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74A7C">
        <w:rPr>
          <w:bCs w:val="0"/>
          <w:sz w:val="24"/>
          <w:szCs w:val="24"/>
        </w:rPr>
        <w:fldChar w:fldCharType="begin"/>
      </w:r>
      <w:r w:rsidR="000A00E6">
        <w:rPr>
          <w:bCs w:val="0"/>
          <w:sz w:val="24"/>
          <w:szCs w:val="24"/>
        </w:rPr>
        <w:instrText xml:space="preserve"> REF _Ref440361610 \r \h </w:instrText>
      </w:r>
      <w:r w:rsidR="00674A7C">
        <w:rPr>
          <w:bCs w:val="0"/>
          <w:sz w:val="24"/>
          <w:szCs w:val="24"/>
        </w:rPr>
      </w:r>
      <w:r w:rsidR="00674A7C">
        <w:rPr>
          <w:bCs w:val="0"/>
          <w:sz w:val="24"/>
          <w:szCs w:val="24"/>
        </w:rPr>
        <w:fldChar w:fldCharType="separate"/>
      </w:r>
      <w:r w:rsidR="00EF1E4B">
        <w:rPr>
          <w:bCs w:val="0"/>
          <w:sz w:val="24"/>
          <w:szCs w:val="24"/>
        </w:rPr>
        <w:t>5.6</w:t>
      </w:r>
      <w:r w:rsidR="00674A7C">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74A7C">
        <w:rPr>
          <w:bCs w:val="0"/>
          <w:sz w:val="24"/>
          <w:szCs w:val="24"/>
          <w:lang w:eastAsia="ru-RU"/>
        </w:rPr>
        <w:fldChar w:fldCharType="begin"/>
      </w:r>
      <w:r w:rsidR="00A154B7">
        <w:rPr>
          <w:bCs w:val="0"/>
          <w:sz w:val="24"/>
          <w:szCs w:val="24"/>
          <w:lang w:eastAsia="ru-RU"/>
        </w:rPr>
        <w:instrText xml:space="preserve"> REF _Ref55336310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5.1</w:t>
      </w:r>
      <w:r w:rsidR="00674A7C">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674A7C">
        <w:rPr>
          <w:sz w:val="24"/>
          <w:szCs w:val="24"/>
        </w:rPr>
        <w:fldChar w:fldCharType="begin"/>
      </w:r>
      <w:r w:rsidR="00F463E8">
        <w:rPr>
          <w:sz w:val="24"/>
          <w:szCs w:val="24"/>
        </w:rPr>
        <w:instrText xml:space="preserve"> REF _Ref440279062 \r \h </w:instrText>
      </w:r>
      <w:r w:rsidR="00674A7C">
        <w:rPr>
          <w:sz w:val="24"/>
          <w:szCs w:val="24"/>
        </w:rPr>
      </w:r>
      <w:r w:rsidR="00674A7C">
        <w:rPr>
          <w:sz w:val="24"/>
          <w:szCs w:val="24"/>
        </w:rPr>
        <w:fldChar w:fldCharType="separate"/>
      </w:r>
      <w:r w:rsidR="00EF1E4B">
        <w:rPr>
          <w:sz w:val="24"/>
          <w:szCs w:val="24"/>
        </w:rPr>
        <w:t>б)</w:t>
      </w:r>
      <w:r w:rsidR="00674A7C">
        <w:rPr>
          <w:sz w:val="24"/>
          <w:szCs w:val="24"/>
        </w:rPr>
        <w:fldChar w:fldCharType="end"/>
      </w:r>
      <w:r w:rsidR="00F463E8">
        <w:rPr>
          <w:sz w:val="24"/>
          <w:szCs w:val="24"/>
        </w:rPr>
        <w:t xml:space="preserve"> п. </w:t>
      </w:r>
      <w:r w:rsidR="00674A7C">
        <w:rPr>
          <w:sz w:val="24"/>
          <w:szCs w:val="24"/>
        </w:rPr>
        <w:fldChar w:fldCharType="begin"/>
      </w:r>
      <w:r w:rsidR="00F463E8">
        <w:rPr>
          <w:sz w:val="24"/>
          <w:szCs w:val="24"/>
        </w:rPr>
        <w:instrText xml:space="preserve"> REF _Ref306005578 \r \h </w:instrText>
      </w:r>
      <w:r w:rsidR="00674A7C">
        <w:rPr>
          <w:sz w:val="24"/>
          <w:szCs w:val="24"/>
        </w:rPr>
      </w:r>
      <w:r w:rsidR="00674A7C">
        <w:rPr>
          <w:sz w:val="24"/>
          <w:szCs w:val="24"/>
        </w:rPr>
        <w:fldChar w:fldCharType="separate"/>
      </w:r>
      <w:r w:rsidR="00EF1E4B">
        <w:rPr>
          <w:sz w:val="24"/>
          <w:szCs w:val="24"/>
        </w:rPr>
        <w:t>3.3.8.3</w:t>
      </w:r>
      <w:r w:rsidR="00674A7C">
        <w:rPr>
          <w:sz w:val="24"/>
          <w:szCs w:val="24"/>
        </w:rPr>
        <w:fldChar w:fldCharType="end"/>
      </w:r>
      <w:r w:rsidR="00F463E8">
        <w:rPr>
          <w:sz w:val="24"/>
          <w:szCs w:val="24"/>
        </w:rPr>
        <w:t>);</w:t>
      </w:r>
    </w:p>
    <w:p w:rsidR="00717F60" w:rsidRPr="000060B4"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060B4">
        <w:rPr>
          <w:bCs w:val="0"/>
          <w:sz w:val="24"/>
          <w:szCs w:val="24"/>
        </w:rPr>
        <w:t xml:space="preserve">Анкета </w:t>
      </w:r>
      <w:r w:rsidR="009C744E" w:rsidRPr="000060B4">
        <w:rPr>
          <w:bCs w:val="0"/>
          <w:sz w:val="24"/>
          <w:szCs w:val="24"/>
        </w:rPr>
        <w:t>Участник</w:t>
      </w:r>
      <w:r w:rsidRPr="000060B4">
        <w:rPr>
          <w:bCs w:val="0"/>
          <w:sz w:val="24"/>
          <w:szCs w:val="24"/>
        </w:rPr>
        <w:t>а запроса предложений (</w:t>
      </w:r>
      <w:r w:rsidR="00A154B7" w:rsidRPr="000060B4">
        <w:rPr>
          <w:bCs w:val="0"/>
          <w:spacing w:val="-2"/>
          <w:sz w:val="24"/>
          <w:szCs w:val="24"/>
        </w:rPr>
        <w:t>под</w:t>
      </w:r>
      <w:r w:rsidR="00A154B7" w:rsidRPr="000060B4">
        <w:rPr>
          <w:bCs w:val="0"/>
          <w:sz w:val="24"/>
          <w:szCs w:val="24"/>
        </w:rPr>
        <w:t>раздел</w:t>
      </w:r>
      <w:r w:rsidR="00F86B89" w:rsidRPr="000060B4">
        <w:rPr>
          <w:bCs w:val="0"/>
          <w:sz w:val="24"/>
          <w:szCs w:val="24"/>
          <w:lang w:eastAsia="ru-RU"/>
        </w:rPr>
        <w:t xml:space="preserve"> </w:t>
      </w:r>
      <w:r w:rsidR="00674A7C" w:rsidRPr="000060B4">
        <w:rPr>
          <w:bCs w:val="0"/>
          <w:sz w:val="24"/>
          <w:szCs w:val="24"/>
          <w:lang w:eastAsia="ru-RU"/>
        </w:rPr>
        <w:fldChar w:fldCharType="begin"/>
      </w:r>
      <w:r w:rsidR="00A154B7" w:rsidRPr="000060B4">
        <w:rPr>
          <w:bCs w:val="0"/>
          <w:sz w:val="24"/>
          <w:szCs w:val="24"/>
          <w:lang w:eastAsia="ru-RU"/>
        </w:rPr>
        <w:instrText xml:space="preserve"> REF _Ref55335823 \r \h </w:instrText>
      </w:r>
      <w:r w:rsidR="000060B4">
        <w:rPr>
          <w:bCs w:val="0"/>
          <w:sz w:val="24"/>
          <w:szCs w:val="24"/>
          <w:lang w:eastAsia="ru-RU"/>
        </w:rPr>
        <w:instrText xml:space="preserve"> \* MERGEFORMAT </w:instrText>
      </w:r>
      <w:r w:rsidR="00674A7C" w:rsidRPr="000060B4">
        <w:rPr>
          <w:bCs w:val="0"/>
          <w:sz w:val="24"/>
          <w:szCs w:val="24"/>
          <w:lang w:eastAsia="ru-RU"/>
        </w:rPr>
      </w:r>
      <w:r w:rsidR="00674A7C" w:rsidRPr="000060B4">
        <w:rPr>
          <w:bCs w:val="0"/>
          <w:sz w:val="24"/>
          <w:szCs w:val="24"/>
          <w:lang w:eastAsia="ru-RU"/>
        </w:rPr>
        <w:fldChar w:fldCharType="separate"/>
      </w:r>
      <w:r w:rsidR="00EF1E4B" w:rsidRPr="000060B4">
        <w:rPr>
          <w:bCs w:val="0"/>
          <w:sz w:val="24"/>
          <w:szCs w:val="24"/>
          <w:lang w:eastAsia="ru-RU"/>
        </w:rPr>
        <w:t>5.7</w:t>
      </w:r>
      <w:r w:rsidR="00674A7C" w:rsidRPr="000060B4">
        <w:rPr>
          <w:bCs w:val="0"/>
          <w:sz w:val="24"/>
          <w:szCs w:val="24"/>
          <w:lang w:eastAsia="ru-RU"/>
        </w:rPr>
        <w:fldChar w:fldCharType="end"/>
      </w:r>
      <w:r w:rsidRPr="000060B4">
        <w:rPr>
          <w:bCs w:val="0"/>
          <w:sz w:val="24"/>
          <w:szCs w:val="24"/>
        </w:rPr>
        <w:t>)</w:t>
      </w:r>
      <w:r w:rsidR="000060B4" w:rsidRPr="000060B4">
        <w:rPr>
          <w:bCs w:val="0"/>
          <w:sz w:val="24"/>
          <w:szCs w:val="24"/>
        </w:rPr>
        <w:t xml:space="preserve"> </w:t>
      </w:r>
      <w:r w:rsidR="000060B4" w:rsidRPr="000060B4">
        <w:rPr>
          <w:szCs w:val="24"/>
        </w:rPr>
        <w:t xml:space="preserve">с </w:t>
      </w:r>
      <w:r w:rsidR="000060B4" w:rsidRPr="000060B4">
        <w:rPr>
          <w:bCs w:val="0"/>
          <w:sz w:val="24"/>
          <w:szCs w:val="24"/>
        </w:rPr>
        <w:t>приложением файла копии Анкеты Участника запроса предложений, выполненного в формате MS Word</w:t>
      </w:r>
      <w:r w:rsidRPr="000060B4">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74A7C">
        <w:rPr>
          <w:bCs w:val="0"/>
          <w:sz w:val="24"/>
          <w:szCs w:val="24"/>
          <w:lang w:eastAsia="ru-RU"/>
        </w:rPr>
        <w:fldChar w:fldCharType="begin"/>
      </w:r>
      <w:r w:rsidR="00A154B7">
        <w:rPr>
          <w:bCs w:val="0"/>
          <w:sz w:val="24"/>
          <w:szCs w:val="24"/>
          <w:lang w:eastAsia="ru-RU"/>
        </w:rPr>
        <w:instrText xml:space="preserve"> REF _Ref440274902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5.4</w:t>
      </w:r>
      <w:r w:rsidR="00674A7C">
        <w:rPr>
          <w:bCs w:val="0"/>
          <w:sz w:val="24"/>
          <w:szCs w:val="24"/>
          <w:lang w:eastAsia="ru-RU"/>
        </w:rPr>
        <w:fldChar w:fldCharType="end"/>
      </w:r>
      <w:r w:rsidRPr="00E71A48">
        <w:rPr>
          <w:bCs w:val="0"/>
          <w:sz w:val="24"/>
          <w:szCs w:val="24"/>
        </w:rPr>
        <w:t xml:space="preserve">), Сводная таблица стоимости </w:t>
      </w:r>
      <w:r w:rsidR="005D252F" w:rsidRPr="005D252F">
        <w:rPr>
          <w:bCs w:val="0"/>
          <w:sz w:val="24"/>
          <w:szCs w:val="24"/>
        </w:rPr>
        <w:t>работ</w:t>
      </w:r>
      <w:r w:rsidR="005D252F"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74A7C">
        <w:rPr>
          <w:bCs w:val="0"/>
          <w:sz w:val="24"/>
          <w:szCs w:val="24"/>
          <w:lang w:eastAsia="ru-RU"/>
        </w:rPr>
        <w:fldChar w:fldCharType="begin"/>
      </w:r>
      <w:r w:rsidR="00A154B7">
        <w:rPr>
          <w:bCs w:val="0"/>
          <w:sz w:val="24"/>
          <w:szCs w:val="24"/>
          <w:lang w:eastAsia="ru-RU"/>
        </w:rPr>
        <w:instrText xml:space="preserve"> REF _Ref440274913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5.2</w:t>
      </w:r>
      <w:r w:rsidR="00674A7C">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674A7C">
        <w:rPr>
          <w:bCs w:val="0"/>
          <w:sz w:val="24"/>
          <w:szCs w:val="24"/>
        </w:rPr>
        <w:fldChar w:fldCharType="begin"/>
      </w:r>
      <w:r w:rsidR="000A00E6">
        <w:rPr>
          <w:bCs w:val="0"/>
          <w:sz w:val="24"/>
          <w:szCs w:val="24"/>
        </w:rPr>
        <w:instrText xml:space="preserve"> REF _Ref440361959 \r \h </w:instrText>
      </w:r>
      <w:r w:rsidR="00674A7C">
        <w:rPr>
          <w:bCs w:val="0"/>
          <w:sz w:val="24"/>
          <w:szCs w:val="24"/>
        </w:rPr>
      </w:r>
      <w:r w:rsidR="00674A7C">
        <w:rPr>
          <w:bCs w:val="0"/>
          <w:sz w:val="24"/>
          <w:szCs w:val="24"/>
        </w:rPr>
        <w:fldChar w:fldCharType="separate"/>
      </w:r>
      <w:r w:rsidR="00EF1E4B">
        <w:rPr>
          <w:bCs w:val="0"/>
          <w:sz w:val="24"/>
          <w:szCs w:val="24"/>
        </w:rPr>
        <w:t>5.5</w:t>
      </w:r>
      <w:r w:rsidR="00674A7C">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674A7C">
        <w:rPr>
          <w:bCs w:val="0"/>
          <w:sz w:val="24"/>
          <w:szCs w:val="24"/>
        </w:rPr>
        <w:fldChar w:fldCharType="begin"/>
      </w:r>
      <w:r w:rsidR="000A00E6">
        <w:rPr>
          <w:bCs w:val="0"/>
          <w:sz w:val="24"/>
          <w:szCs w:val="24"/>
        </w:rPr>
        <w:instrText xml:space="preserve"> REF _Ref440361610 \r \h </w:instrText>
      </w:r>
      <w:r w:rsidR="00674A7C">
        <w:rPr>
          <w:bCs w:val="0"/>
          <w:sz w:val="24"/>
          <w:szCs w:val="24"/>
        </w:rPr>
      </w:r>
      <w:r w:rsidR="00674A7C">
        <w:rPr>
          <w:bCs w:val="0"/>
          <w:sz w:val="24"/>
          <w:szCs w:val="24"/>
        </w:rPr>
        <w:fldChar w:fldCharType="separate"/>
      </w:r>
      <w:r w:rsidR="00EF1E4B">
        <w:rPr>
          <w:bCs w:val="0"/>
          <w:sz w:val="24"/>
          <w:szCs w:val="24"/>
        </w:rPr>
        <w:t>5.6</w:t>
      </w:r>
      <w:r w:rsidR="00674A7C">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F83CC1">
        <w:fldChar w:fldCharType="begin"/>
      </w:r>
      <w:r w:rsidR="00F83CC1">
        <w:instrText xml:space="preserve"> REF _Ref306005578 \r \h  \* MERGEFORMAT </w:instrText>
      </w:r>
      <w:r w:rsidR="00F83CC1">
        <w:fldChar w:fldCharType="separate"/>
      </w:r>
      <w:r w:rsidR="00EF1E4B" w:rsidRPr="00EF1E4B">
        <w:rPr>
          <w:bCs w:val="0"/>
          <w:sz w:val="24"/>
          <w:szCs w:val="24"/>
        </w:rPr>
        <w:t>3.3.8.3</w:t>
      </w:r>
      <w:r w:rsidR="00F83CC1">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F83CC1">
        <w:fldChar w:fldCharType="begin"/>
      </w:r>
      <w:r w:rsidR="00F83CC1">
        <w:instrText xml:space="preserve"> REF _Ref440279062 \r \h  \* MERGEFORMAT </w:instrText>
      </w:r>
      <w:r w:rsidR="00F83CC1">
        <w:fldChar w:fldCharType="separate"/>
      </w:r>
      <w:r w:rsidR="00EF1E4B" w:rsidRPr="00EF1E4B">
        <w:rPr>
          <w:sz w:val="24"/>
          <w:szCs w:val="24"/>
        </w:rPr>
        <w:t>б)</w:t>
      </w:r>
      <w:r w:rsidR="00F83CC1">
        <w:fldChar w:fldCharType="end"/>
      </w:r>
      <w:r w:rsidR="00FA5339" w:rsidRPr="00AB2CB8">
        <w:rPr>
          <w:sz w:val="24"/>
          <w:szCs w:val="24"/>
        </w:rPr>
        <w:t>,</w:t>
      </w:r>
      <w:r w:rsidR="007638F4" w:rsidRPr="00AB2CB8">
        <w:rPr>
          <w:sz w:val="24"/>
          <w:szCs w:val="24"/>
        </w:rPr>
        <w:t xml:space="preserve"> </w:t>
      </w:r>
      <w:r w:rsidR="00F83CC1">
        <w:fldChar w:fldCharType="begin"/>
      </w:r>
      <w:r w:rsidR="00F83CC1">
        <w:instrText xml:space="preserve"> REF _Ref440372326 \r \h  \* MERGEFORMAT </w:instrText>
      </w:r>
      <w:r w:rsidR="00F83CC1">
        <w:fldChar w:fldCharType="separate"/>
      </w:r>
      <w:r w:rsidR="00EF1E4B" w:rsidRPr="00EF1E4B">
        <w:rPr>
          <w:sz w:val="24"/>
          <w:szCs w:val="24"/>
        </w:rPr>
        <w:t>е)</w:t>
      </w:r>
      <w:r w:rsidR="00F83CC1">
        <w:fldChar w:fldCharType="end"/>
      </w:r>
      <w:r w:rsidR="007638F4" w:rsidRPr="00AB2CB8">
        <w:rPr>
          <w:sz w:val="24"/>
          <w:szCs w:val="24"/>
        </w:rPr>
        <w:t>,</w:t>
      </w:r>
      <w:r w:rsidR="00FA5339" w:rsidRPr="00AB2CB8">
        <w:rPr>
          <w:sz w:val="24"/>
          <w:szCs w:val="24"/>
        </w:rPr>
        <w:t xml:space="preserve"> </w:t>
      </w:r>
      <w:r w:rsidR="00F83CC1">
        <w:fldChar w:fldCharType="begin"/>
      </w:r>
      <w:r w:rsidR="00F83CC1">
        <w:instrText xml:space="preserve"> REF _Ref440371812 \r \h  \* MERGEFORMAT </w:instrText>
      </w:r>
      <w:r w:rsidR="00F83CC1">
        <w:fldChar w:fldCharType="separate"/>
      </w:r>
      <w:r w:rsidR="00EF1E4B" w:rsidRPr="00EF1E4B">
        <w:rPr>
          <w:sz w:val="24"/>
          <w:szCs w:val="24"/>
        </w:rPr>
        <w:t>н)</w:t>
      </w:r>
      <w:r w:rsidR="00F83CC1">
        <w:fldChar w:fldCharType="end"/>
      </w:r>
      <w:r w:rsidR="00FA5339" w:rsidRPr="00AB2CB8">
        <w:rPr>
          <w:sz w:val="24"/>
          <w:szCs w:val="24"/>
        </w:rPr>
        <w:t xml:space="preserve">, </w:t>
      </w:r>
      <w:r w:rsidR="00F83CC1">
        <w:fldChar w:fldCharType="begin"/>
      </w:r>
      <w:r w:rsidR="00F83CC1">
        <w:instrText xml:space="preserve"> REF _Ref440371822 \r \h  \* MERGEFORMAT </w:instrText>
      </w:r>
      <w:r w:rsidR="00F83CC1">
        <w:fldChar w:fldCharType="separate"/>
      </w:r>
      <w:r w:rsidR="00EF1E4B" w:rsidRPr="00EF1E4B">
        <w:rPr>
          <w:sz w:val="24"/>
          <w:szCs w:val="24"/>
        </w:rPr>
        <w:t>о)</w:t>
      </w:r>
      <w:r w:rsidR="00F83CC1">
        <w:fldChar w:fldCharType="end"/>
      </w:r>
      <w:r w:rsidR="005E3517" w:rsidRPr="005E3517">
        <w:rPr>
          <w:sz w:val="24"/>
          <w:szCs w:val="24"/>
        </w:rPr>
        <w:t xml:space="preserve">,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w:t>
      </w:r>
      <w:r w:rsidR="00F463E8" w:rsidRPr="005E3517">
        <w:rPr>
          <w:sz w:val="24"/>
          <w:szCs w:val="24"/>
        </w:rPr>
        <w:t>п</w:t>
      </w:r>
      <w:r w:rsidR="00F463E8" w:rsidRPr="00AB2CB8">
        <w:rPr>
          <w:sz w:val="24"/>
          <w:szCs w:val="24"/>
        </w:rPr>
        <w:t xml:space="preserve">.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плана распределения объемов </w:t>
      </w:r>
      <w:r w:rsidR="0046282D">
        <w:rPr>
          <w:bCs w:val="0"/>
          <w:sz w:val="24"/>
          <w:szCs w:val="24"/>
        </w:rPr>
        <w:t>выполнения работ</w:t>
      </w:r>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_Ref440272510 \r \h </w:instrText>
      </w:r>
      <w:r w:rsidR="00674A7C">
        <w:rPr>
          <w:bCs w:val="0"/>
          <w:sz w:val="24"/>
          <w:szCs w:val="24"/>
        </w:rPr>
      </w:r>
      <w:r w:rsidR="00674A7C">
        <w:rPr>
          <w:bCs w:val="0"/>
          <w:sz w:val="24"/>
          <w:szCs w:val="24"/>
        </w:rPr>
        <w:fldChar w:fldCharType="separate"/>
      </w:r>
      <w:r w:rsidR="00EF1E4B">
        <w:rPr>
          <w:bCs w:val="0"/>
          <w:sz w:val="24"/>
          <w:szCs w:val="24"/>
        </w:rPr>
        <w:t>5.16</w:t>
      </w:r>
      <w:r w:rsidR="00674A7C">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83CC1">
        <w:fldChar w:fldCharType="begin"/>
      </w:r>
      <w:r w:rsidR="00F83CC1">
        <w:instrText xml:space="preserve"> REF _Ref440274659 \r \h  \* MERGEFORMAT </w:instrText>
      </w:r>
      <w:r w:rsidR="00F83CC1">
        <w:fldChar w:fldCharType="separate"/>
      </w:r>
      <w:r w:rsidR="00EF1E4B" w:rsidRPr="00EF1E4B">
        <w:rPr>
          <w:bCs w:val="0"/>
          <w:sz w:val="24"/>
          <w:szCs w:val="24"/>
        </w:rPr>
        <w:t>5.11</w:t>
      </w:r>
      <w:r w:rsidR="00F83CC1">
        <w:fldChar w:fldCharType="end"/>
      </w:r>
      <w:r w:rsidRPr="00D52133">
        <w:rPr>
          <w:bCs w:val="0"/>
          <w:sz w:val="24"/>
          <w:szCs w:val="24"/>
        </w:rPr>
        <w:t xml:space="preserve">, </w:t>
      </w:r>
      <w:r w:rsidR="00F83CC1">
        <w:fldChar w:fldCharType="begin"/>
      </w:r>
      <w:r w:rsidR="00F83CC1">
        <w:instrText xml:space="preserve"> REF _Ref440274733 \r \h  \* MERGEFORMAT </w:instrText>
      </w:r>
      <w:r w:rsidR="00F83CC1">
        <w:fldChar w:fldCharType="separate"/>
      </w:r>
      <w:r w:rsidR="00EF1E4B" w:rsidRPr="00EF1E4B">
        <w:rPr>
          <w:bCs w:val="0"/>
          <w:sz w:val="24"/>
          <w:szCs w:val="24"/>
        </w:rPr>
        <w:t>5.12</w:t>
      </w:r>
      <w:r w:rsidR="00F83CC1">
        <w:fldChar w:fldCharType="end"/>
      </w:r>
      <w:r w:rsidRPr="00D52133">
        <w:rPr>
          <w:bCs w:val="0"/>
          <w:sz w:val="24"/>
          <w:szCs w:val="24"/>
        </w:rPr>
        <w:t xml:space="preserve">, </w:t>
      </w:r>
      <w:r w:rsidR="00F83CC1">
        <w:fldChar w:fldCharType="begin"/>
      </w:r>
      <w:r w:rsidR="00F83CC1">
        <w:instrText xml:space="preserve"> REF _Ref440274744 \r \h  \* MERGEFORMAT </w:instrText>
      </w:r>
      <w:r w:rsidR="00F83CC1">
        <w:fldChar w:fldCharType="separate"/>
      </w:r>
      <w:r w:rsidR="00EF1E4B" w:rsidRPr="00EF1E4B">
        <w:rPr>
          <w:bCs w:val="0"/>
          <w:sz w:val="24"/>
          <w:szCs w:val="24"/>
        </w:rPr>
        <w:t>5.13</w:t>
      </w:r>
      <w:r w:rsidR="00F83CC1">
        <w:fldChar w:fldCharType="end"/>
      </w:r>
      <w:r w:rsidRPr="00D52133">
        <w:rPr>
          <w:bCs w:val="0"/>
          <w:sz w:val="24"/>
          <w:szCs w:val="24"/>
        </w:rPr>
        <w:t xml:space="preserve">, </w:t>
      </w:r>
      <w:r w:rsidR="00F83CC1">
        <w:fldChar w:fldCharType="begin"/>
      </w:r>
      <w:r w:rsidR="00F83CC1">
        <w:instrText xml:space="preserve"> REF _Ref440274756 \r \h  \* MERGEFORMAT </w:instrText>
      </w:r>
      <w:r w:rsidR="00F83CC1">
        <w:fldChar w:fldCharType="separate"/>
      </w:r>
      <w:r w:rsidR="00EF1E4B" w:rsidRPr="00EF1E4B">
        <w:rPr>
          <w:bCs w:val="0"/>
          <w:sz w:val="24"/>
          <w:szCs w:val="24"/>
        </w:rPr>
        <w:t>5.15</w:t>
      </w:r>
      <w:r w:rsidR="00F83CC1">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674A7C">
        <w:rPr>
          <w:bCs w:val="0"/>
          <w:sz w:val="24"/>
          <w:szCs w:val="24"/>
        </w:rPr>
        <w:fldChar w:fldCharType="begin"/>
      </w:r>
      <w:r>
        <w:rPr>
          <w:bCs w:val="0"/>
          <w:sz w:val="24"/>
          <w:szCs w:val="24"/>
        </w:rPr>
        <w:instrText xml:space="preserve"> REF _Ref306005578 \r \h </w:instrText>
      </w:r>
      <w:r w:rsidR="00674A7C">
        <w:rPr>
          <w:bCs w:val="0"/>
          <w:sz w:val="24"/>
          <w:szCs w:val="24"/>
        </w:rPr>
      </w:r>
      <w:r w:rsidR="00674A7C">
        <w:rPr>
          <w:bCs w:val="0"/>
          <w:sz w:val="24"/>
          <w:szCs w:val="24"/>
        </w:rPr>
        <w:fldChar w:fldCharType="separate"/>
      </w:r>
      <w:r w:rsidR="00EF1E4B">
        <w:rPr>
          <w:bCs w:val="0"/>
          <w:sz w:val="24"/>
          <w:szCs w:val="24"/>
        </w:rPr>
        <w:t>3.3.8.3</w:t>
      </w:r>
      <w:r w:rsidR="00674A7C">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7F76D6">
        <w:rPr>
          <w:bCs w:val="0"/>
          <w:sz w:val="24"/>
          <w:szCs w:val="24"/>
        </w:rPr>
        <w:t>выполнения работ</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674A7C">
        <w:rPr>
          <w:bCs w:val="0"/>
          <w:sz w:val="24"/>
          <w:szCs w:val="24"/>
        </w:rPr>
        <w:fldChar w:fldCharType="begin"/>
      </w:r>
      <w:r w:rsidR="00D50E8D">
        <w:rPr>
          <w:bCs w:val="0"/>
          <w:sz w:val="24"/>
          <w:szCs w:val="24"/>
        </w:rPr>
        <w:instrText xml:space="preserve"> REF _Ref440376401 \r \h </w:instrText>
      </w:r>
      <w:r w:rsidR="00674A7C">
        <w:rPr>
          <w:bCs w:val="0"/>
          <w:sz w:val="24"/>
          <w:szCs w:val="24"/>
        </w:rPr>
      </w:r>
      <w:r w:rsidR="00674A7C">
        <w:rPr>
          <w:bCs w:val="0"/>
          <w:sz w:val="24"/>
          <w:szCs w:val="24"/>
        </w:rPr>
        <w:fldChar w:fldCharType="separate"/>
      </w:r>
      <w:r w:rsidR="00EF1E4B">
        <w:rPr>
          <w:bCs w:val="0"/>
          <w:sz w:val="24"/>
          <w:szCs w:val="24"/>
        </w:rPr>
        <w:t>5.17</w:t>
      </w:r>
      <w:r w:rsidR="00674A7C">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83CC1">
        <w:fldChar w:fldCharType="begin"/>
      </w:r>
      <w:r w:rsidR="00F83CC1">
        <w:instrText xml:space="preserve"> REF _Ref440274659 \r \h  \* MERGEFORMAT </w:instrText>
      </w:r>
      <w:r w:rsidR="00F83CC1">
        <w:fldChar w:fldCharType="separate"/>
      </w:r>
      <w:r w:rsidR="00EF1E4B" w:rsidRPr="00EF1E4B">
        <w:rPr>
          <w:bCs w:val="0"/>
          <w:sz w:val="24"/>
          <w:szCs w:val="24"/>
        </w:rPr>
        <w:t>5.11</w:t>
      </w:r>
      <w:r w:rsidR="00F83CC1">
        <w:fldChar w:fldCharType="end"/>
      </w:r>
      <w:r w:rsidRPr="00D52133">
        <w:rPr>
          <w:bCs w:val="0"/>
          <w:sz w:val="24"/>
          <w:szCs w:val="24"/>
        </w:rPr>
        <w:t xml:space="preserve">, </w:t>
      </w:r>
      <w:r w:rsidR="00F83CC1">
        <w:fldChar w:fldCharType="begin"/>
      </w:r>
      <w:r w:rsidR="00F83CC1">
        <w:instrText xml:space="preserve"> REF _Ref440274733 \r \h  \* MERGEFORMAT </w:instrText>
      </w:r>
      <w:r w:rsidR="00F83CC1">
        <w:fldChar w:fldCharType="separate"/>
      </w:r>
      <w:r w:rsidR="00EF1E4B" w:rsidRPr="00EF1E4B">
        <w:rPr>
          <w:bCs w:val="0"/>
          <w:sz w:val="24"/>
          <w:szCs w:val="24"/>
        </w:rPr>
        <w:t>5.12</w:t>
      </w:r>
      <w:r w:rsidR="00F83CC1">
        <w:fldChar w:fldCharType="end"/>
      </w:r>
      <w:r w:rsidRPr="00D52133">
        <w:rPr>
          <w:bCs w:val="0"/>
          <w:sz w:val="24"/>
          <w:szCs w:val="24"/>
        </w:rPr>
        <w:t xml:space="preserve">, </w:t>
      </w:r>
      <w:r w:rsidR="00F83CC1">
        <w:fldChar w:fldCharType="begin"/>
      </w:r>
      <w:r w:rsidR="00F83CC1">
        <w:instrText xml:space="preserve"> REF _Ref440274744 \r \h  \* MERGEFORMAT </w:instrText>
      </w:r>
      <w:r w:rsidR="00F83CC1">
        <w:fldChar w:fldCharType="separate"/>
      </w:r>
      <w:r w:rsidR="00EF1E4B" w:rsidRPr="00EF1E4B">
        <w:rPr>
          <w:bCs w:val="0"/>
          <w:sz w:val="24"/>
          <w:szCs w:val="24"/>
        </w:rPr>
        <w:t>5.13</w:t>
      </w:r>
      <w:r w:rsidR="00F83CC1">
        <w:fldChar w:fldCharType="end"/>
      </w:r>
      <w:r w:rsidRPr="00D52133">
        <w:rPr>
          <w:bCs w:val="0"/>
          <w:sz w:val="24"/>
          <w:szCs w:val="24"/>
        </w:rPr>
        <w:t xml:space="preserve">, </w:t>
      </w:r>
      <w:r w:rsidR="00F83CC1">
        <w:fldChar w:fldCharType="begin"/>
      </w:r>
      <w:r w:rsidR="00F83CC1">
        <w:instrText xml:space="preserve"> REF _Ref440274756 \r \h  \* MERGEFORMAT </w:instrText>
      </w:r>
      <w:r w:rsidR="00F83CC1">
        <w:fldChar w:fldCharType="separate"/>
      </w:r>
      <w:r w:rsidR="00EF1E4B" w:rsidRPr="00EF1E4B">
        <w:rPr>
          <w:bCs w:val="0"/>
          <w:sz w:val="24"/>
          <w:szCs w:val="24"/>
        </w:rPr>
        <w:t>5.15</w:t>
      </w:r>
      <w:r w:rsidR="00F83CC1">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674A7C">
        <w:rPr>
          <w:bCs w:val="0"/>
          <w:sz w:val="24"/>
          <w:szCs w:val="24"/>
        </w:rPr>
        <w:fldChar w:fldCharType="begin"/>
      </w:r>
      <w:r w:rsidR="00E963D9">
        <w:rPr>
          <w:bCs w:val="0"/>
          <w:sz w:val="24"/>
          <w:szCs w:val="24"/>
        </w:rPr>
        <w:instrText xml:space="preserve"> REF _Ref306005578 \r \h </w:instrText>
      </w:r>
      <w:r w:rsidR="00674A7C">
        <w:rPr>
          <w:bCs w:val="0"/>
          <w:sz w:val="24"/>
          <w:szCs w:val="24"/>
        </w:rPr>
      </w:r>
      <w:r w:rsidR="00674A7C">
        <w:rPr>
          <w:bCs w:val="0"/>
          <w:sz w:val="24"/>
          <w:szCs w:val="24"/>
        </w:rPr>
        <w:fldChar w:fldCharType="separate"/>
      </w:r>
      <w:r w:rsidR="00EF1E4B">
        <w:rPr>
          <w:bCs w:val="0"/>
          <w:sz w:val="24"/>
          <w:szCs w:val="24"/>
        </w:rPr>
        <w:t>3.3.8.3</w:t>
      </w:r>
      <w:r w:rsidR="00674A7C">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74A7C">
        <w:rPr>
          <w:bCs w:val="0"/>
          <w:sz w:val="24"/>
          <w:szCs w:val="24"/>
        </w:rPr>
        <w:fldChar w:fldCharType="begin"/>
      </w:r>
      <w:r w:rsidR="007502E0">
        <w:rPr>
          <w:bCs w:val="0"/>
          <w:sz w:val="24"/>
          <w:szCs w:val="24"/>
        </w:rPr>
        <w:instrText xml:space="preserve"> REF _Ref440537086 \r \h </w:instrText>
      </w:r>
      <w:r w:rsidR="00674A7C">
        <w:rPr>
          <w:bCs w:val="0"/>
          <w:sz w:val="24"/>
          <w:szCs w:val="24"/>
        </w:rPr>
      </w:r>
      <w:r w:rsidR="00674A7C">
        <w:rPr>
          <w:bCs w:val="0"/>
          <w:sz w:val="24"/>
          <w:szCs w:val="24"/>
        </w:rPr>
        <w:fldChar w:fldCharType="separate"/>
      </w:r>
      <w:r w:rsidR="00EF1E4B">
        <w:rPr>
          <w:bCs w:val="0"/>
          <w:sz w:val="24"/>
          <w:szCs w:val="24"/>
        </w:rPr>
        <w:t>5.3</w:t>
      </w:r>
      <w:r w:rsidR="00674A7C">
        <w:rPr>
          <w:bCs w:val="0"/>
          <w:sz w:val="24"/>
          <w:szCs w:val="24"/>
        </w:rPr>
        <w:fldChar w:fldCharType="end"/>
      </w:r>
      <w:r w:rsidR="007502E0" w:rsidRPr="00E71A48">
        <w:rPr>
          <w:bCs w:val="0"/>
          <w:spacing w:val="-1"/>
          <w:sz w:val="24"/>
          <w:szCs w:val="24"/>
        </w:rPr>
        <w:t>)</w:t>
      </w:r>
      <w:r w:rsidR="00FA228A">
        <w:rPr>
          <w:bCs w:val="0"/>
          <w:spacing w:val="-1"/>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674A7C">
        <w:rPr>
          <w:bCs w:val="0"/>
          <w:sz w:val="24"/>
          <w:szCs w:val="24"/>
        </w:rPr>
        <w:fldChar w:fldCharType="begin"/>
      </w:r>
      <w:r w:rsidR="00D24034">
        <w:rPr>
          <w:bCs w:val="0"/>
          <w:sz w:val="24"/>
          <w:szCs w:val="24"/>
        </w:rPr>
        <w:instrText xml:space="preserve"> REF _Ref440270602 \r \h </w:instrText>
      </w:r>
      <w:r w:rsidR="00674A7C">
        <w:rPr>
          <w:bCs w:val="0"/>
          <w:sz w:val="24"/>
          <w:szCs w:val="24"/>
        </w:rPr>
      </w:r>
      <w:r w:rsidR="00674A7C">
        <w:rPr>
          <w:bCs w:val="0"/>
          <w:sz w:val="24"/>
          <w:szCs w:val="24"/>
        </w:rPr>
        <w:fldChar w:fldCharType="separate"/>
      </w:r>
      <w:r w:rsidR="00EF1E4B">
        <w:rPr>
          <w:bCs w:val="0"/>
          <w:sz w:val="24"/>
          <w:szCs w:val="24"/>
        </w:rPr>
        <w:t>5</w:t>
      </w:r>
      <w:r w:rsidR="00674A7C">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5E3517"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w:t>
      </w:r>
      <w:r w:rsidR="00717F60" w:rsidRPr="005E3517">
        <w:rPr>
          <w:bCs w:val="0"/>
          <w:sz w:val="24"/>
          <w:szCs w:val="24"/>
        </w:rPr>
        <w:t xml:space="preserve">быть подготовлена в электронной форме с использованием функционала ЭТП (подраздел </w:t>
      </w:r>
      <w:r w:rsidR="00F83CC1">
        <w:fldChar w:fldCharType="begin"/>
      </w:r>
      <w:r w:rsidR="00F83CC1">
        <w:instrText xml:space="preserve"> REF _Ref191386419 \n \h  \* MERGEFORMAT </w:instrText>
      </w:r>
      <w:r w:rsidR="00F83CC1">
        <w:fldChar w:fldCharType="separate"/>
      </w:r>
      <w:r w:rsidR="00EF1E4B" w:rsidRPr="00EF1E4B">
        <w:rPr>
          <w:bCs w:val="0"/>
          <w:sz w:val="24"/>
          <w:szCs w:val="24"/>
        </w:rPr>
        <w:t>3.3.2</w:t>
      </w:r>
      <w:r w:rsidR="00F83CC1">
        <w:fldChar w:fldCharType="end"/>
      </w:r>
      <w:r w:rsidR="00717F60" w:rsidRPr="005E3517">
        <w:rPr>
          <w:bCs w:val="0"/>
          <w:sz w:val="24"/>
          <w:szCs w:val="24"/>
        </w:rPr>
        <w:t>)</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F83CC1">
        <w:fldChar w:fldCharType="begin"/>
      </w:r>
      <w:r w:rsidR="00F83CC1">
        <w:instrText xml:space="preserve"> REF _Ref440361959 \r \h  \* MERGEFORMAT </w:instrText>
      </w:r>
      <w:r w:rsidR="00F83CC1">
        <w:fldChar w:fldCharType="separate"/>
      </w:r>
      <w:r w:rsidR="00EF1E4B" w:rsidRPr="00EF1E4B">
        <w:rPr>
          <w:bCs w:val="0"/>
          <w:sz w:val="24"/>
          <w:szCs w:val="24"/>
        </w:rPr>
        <w:t>5.5</w:t>
      </w:r>
      <w:r w:rsidR="00F83CC1">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F83CC1">
        <w:fldChar w:fldCharType="begin"/>
      </w:r>
      <w:r w:rsidR="00F83CC1">
        <w:instrText xml:space="preserve"> REF _Ref440271036 \r \h  \* MERGEFORMAT </w:instrText>
      </w:r>
      <w:r w:rsidR="00F83CC1">
        <w:fldChar w:fldCharType="separate"/>
      </w:r>
      <w:r w:rsidR="00EF1E4B" w:rsidRPr="00EF1E4B">
        <w:rPr>
          <w:bCs w:val="0"/>
          <w:sz w:val="24"/>
          <w:szCs w:val="24"/>
        </w:rPr>
        <w:t>5.4</w:t>
      </w:r>
      <w:r w:rsidR="00F83CC1">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F83CC1">
        <w:fldChar w:fldCharType="begin"/>
      </w:r>
      <w:r w:rsidR="00F83CC1">
        <w:instrText xml:space="preserve"> REF _Ref55336310 \r \h  \* MERGEFORMAT </w:instrText>
      </w:r>
      <w:r w:rsidR="00F83CC1">
        <w:fldChar w:fldCharType="separate"/>
      </w:r>
      <w:r w:rsidR="00EF1E4B" w:rsidRPr="00EF1E4B">
        <w:rPr>
          <w:bCs w:val="0"/>
          <w:sz w:val="24"/>
          <w:szCs w:val="24"/>
        </w:rPr>
        <w:t>5.1</w:t>
      </w:r>
      <w:r w:rsidR="00F83CC1">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F83CC1">
        <w:fldChar w:fldCharType="begin"/>
      </w:r>
      <w:r w:rsidR="00F83CC1">
        <w:instrText xml:space="preserve"> REF _Ref55336310 \r \h  \* MERGEFORMAT </w:instrText>
      </w:r>
      <w:r w:rsidR="00F83CC1">
        <w:fldChar w:fldCharType="separate"/>
      </w:r>
      <w:r w:rsidR="00EF1E4B" w:rsidRPr="00EF1E4B">
        <w:rPr>
          <w:bCs w:val="0"/>
          <w:sz w:val="24"/>
          <w:szCs w:val="24"/>
        </w:rPr>
        <w:t>5.1</w:t>
      </w:r>
      <w:r w:rsidR="00F83CC1">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571"/>
      <w:r w:rsidRPr="00E71A48">
        <w:rPr>
          <w:szCs w:val="24"/>
        </w:rPr>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572"/>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65"/>
      <w:bookmarkEnd w:id="266"/>
      <w:bookmarkEnd w:id="267"/>
      <w:bookmarkEnd w:id="268"/>
      <w:bookmarkEnd w:id="269"/>
      <w:bookmarkEnd w:id="270"/>
      <w:bookmarkEnd w:id="271"/>
      <w:bookmarkEnd w:id="272"/>
      <w:bookmarkEnd w:id="273"/>
      <w:bookmarkEnd w:id="274"/>
    </w:p>
    <w:p w:rsidR="00717F60" w:rsidRPr="005E3517"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sidRPr="005E3517">
        <w:rPr>
          <w:bCs w:val="0"/>
          <w:sz w:val="24"/>
          <w:szCs w:val="24"/>
        </w:rPr>
        <w:t>Предоставление Участником Заявки в письменной форме не предусмотрено</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573"/>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F83CC1">
        <w:fldChar w:fldCharType="begin"/>
      </w:r>
      <w:r w:rsidR="00F83CC1">
        <w:instrText xml:space="preserve"> REF _Ref440289953 \r \h  \* MERGEFORMAT </w:instrText>
      </w:r>
      <w:r w:rsidR="00F83CC1">
        <w:fldChar w:fldCharType="separate"/>
      </w:r>
      <w:r w:rsidR="00EF1E4B" w:rsidRPr="00EF1E4B">
        <w:rPr>
          <w:bCs w:val="0"/>
          <w:sz w:val="24"/>
          <w:szCs w:val="24"/>
        </w:rPr>
        <w:t>3.4.1.3</w:t>
      </w:r>
      <w:r w:rsidR="00F83CC1">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574"/>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575"/>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576"/>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4"/>
    </w:p>
    <w:p w:rsidR="00FA228A" w:rsidRPr="00FA228A" w:rsidRDefault="00FA228A" w:rsidP="00FA228A">
      <w:pPr>
        <w:widowControl w:val="0"/>
        <w:shd w:val="clear" w:color="auto" w:fill="FFFFFF"/>
        <w:tabs>
          <w:tab w:val="left" w:pos="1701"/>
        </w:tabs>
        <w:autoSpaceDE w:val="0"/>
        <w:spacing w:after="100" w:line="264" w:lineRule="auto"/>
        <w:ind w:right="17" w:firstLine="0"/>
        <w:rPr>
          <w:sz w:val="24"/>
          <w:szCs w:val="24"/>
        </w:rPr>
      </w:pPr>
      <w:r w:rsidRPr="00FA228A">
        <w:rPr>
          <w:b/>
          <w:sz w:val="24"/>
          <w:szCs w:val="24"/>
        </w:rPr>
        <w:t>400 000</w:t>
      </w:r>
      <w:r w:rsidRPr="00FA228A">
        <w:rPr>
          <w:sz w:val="24"/>
          <w:szCs w:val="24"/>
        </w:rPr>
        <w:t xml:space="preserve"> (четыреста тысяч) рублей 00 копеек РФ, без учета НДС; </w:t>
      </w:r>
    </w:p>
    <w:p w:rsidR="00FA228A" w:rsidRPr="00FA228A" w:rsidRDefault="00FA228A" w:rsidP="00FA228A">
      <w:pPr>
        <w:widowControl w:val="0"/>
        <w:shd w:val="clear" w:color="auto" w:fill="FFFFFF"/>
        <w:tabs>
          <w:tab w:val="left" w:pos="1701"/>
        </w:tabs>
        <w:autoSpaceDE w:val="0"/>
        <w:spacing w:after="100" w:line="264" w:lineRule="auto"/>
        <w:ind w:right="17" w:firstLine="0"/>
        <w:rPr>
          <w:sz w:val="24"/>
          <w:szCs w:val="24"/>
        </w:rPr>
      </w:pPr>
      <w:r w:rsidRPr="00FA228A">
        <w:rPr>
          <w:b/>
          <w:sz w:val="24"/>
          <w:szCs w:val="24"/>
        </w:rPr>
        <w:t>72 000</w:t>
      </w:r>
      <w:r w:rsidRPr="00FA228A">
        <w:rPr>
          <w:sz w:val="24"/>
          <w:szCs w:val="24"/>
        </w:rPr>
        <w:t xml:space="preserve">  (семьдесят две тысячи) рублей 00 копеек РФ составляет НДС; </w:t>
      </w:r>
    </w:p>
    <w:p w:rsidR="00280464" w:rsidRPr="00FA228A" w:rsidRDefault="00FA228A" w:rsidP="00FA228A">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FA228A">
        <w:rPr>
          <w:b/>
          <w:sz w:val="24"/>
          <w:szCs w:val="24"/>
        </w:rPr>
        <w:t>472 000</w:t>
      </w:r>
      <w:r w:rsidRPr="00FA228A">
        <w:rPr>
          <w:sz w:val="24"/>
          <w:szCs w:val="24"/>
        </w:rPr>
        <w:t xml:space="preserve"> (четыреста семьдесят две тысячи) рублей 00 копеек РФ, с учетом НДС</w:t>
      </w:r>
      <w:r w:rsidR="00280464" w:rsidRPr="00FA228A">
        <w:rPr>
          <w:rFonts w:eastAsia="Calibri"/>
          <w:sz w:val="24"/>
          <w:szCs w:val="24"/>
          <w:lang w:eastAsia="en-US"/>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6282D"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6282D">
        <w:rPr>
          <w:sz w:val="24"/>
          <w:szCs w:val="24"/>
        </w:rPr>
        <w:lastRenderedPageBreak/>
        <w:t xml:space="preserve">Предельная стоимость закупки по каждому из филиалов не может быть превышена, в противном случае предложение </w:t>
      </w:r>
      <w:r w:rsidR="00DC6125" w:rsidRPr="0046282D">
        <w:rPr>
          <w:sz w:val="24"/>
          <w:szCs w:val="24"/>
        </w:rPr>
        <w:t>Участника</w:t>
      </w:r>
      <w:r w:rsidRPr="0046282D">
        <w:rPr>
          <w:sz w:val="24"/>
          <w:szCs w:val="24"/>
        </w:rPr>
        <w:t xml:space="preserve"> будет отклонено.</w:t>
      </w:r>
    </w:p>
    <w:p w:rsidR="00663C2F" w:rsidRPr="004B74B1" w:rsidRDefault="00663C2F" w:rsidP="00663C2F">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674A7C">
        <w:rPr>
          <w:sz w:val="24"/>
          <w:szCs w:val="24"/>
        </w:rPr>
        <w:fldChar w:fldCharType="begin"/>
      </w:r>
      <w:r>
        <w:rPr>
          <w:sz w:val="24"/>
          <w:szCs w:val="24"/>
        </w:rPr>
        <w:instrText xml:space="preserve"> REF _Ref440549152 \r \h </w:instrText>
      </w:r>
      <w:r w:rsidR="00674A7C">
        <w:rPr>
          <w:sz w:val="24"/>
          <w:szCs w:val="24"/>
        </w:rPr>
      </w:r>
      <w:r w:rsidR="00674A7C">
        <w:rPr>
          <w:sz w:val="24"/>
          <w:szCs w:val="24"/>
        </w:rPr>
        <w:fldChar w:fldCharType="separate"/>
      </w:r>
      <w:r w:rsidR="00EF1E4B">
        <w:rPr>
          <w:sz w:val="24"/>
          <w:szCs w:val="24"/>
        </w:rPr>
        <w:t>3.3.7.1</w:t>
      </w:r>
      <w:r w:rsidR="00674A7C">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5D252F"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_Ref440271072 \r \h </w:instrText>
      </w:r>
      <w:r w:rsidR="00674A7C">
        <w:rPr>
          <w:bCs w:val="0"/>
          <w:sz w:val="24"/>
          <w:szCs w:val="24"/>
        </w:rPr>
      </w:r>
      <w:r w:rsidR="00674A7C">
        <w:rPr>
          <w:bCs w:val="0"/>
          <w:sz w:val="24"/>
          <w:szCs w:val="24"/>
        </w:rPr>
        <w:fldChar w:fldCharType="separate"/>
      </w:r>
      <w:r w:rsidR="00EF1E4B">
        <w:rPr>
          <w:bCs w:val="0"/>
          <w:sz w:val="24"/>
          <w:szCs w:val="24"/>
        </w:rPr>
        <w:t>5.2</w:t>
      </w:r>
      <w:r w:rsidR="00674A7C">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674A7C">
        <w:rPr>
          <w:sz w:val="24"/>
          <w:szCs w:val="24"/>
        </w:rPr>
        <w:fldChar w:fldCharType="begin"/>
      </w:r>
      <w:r>
        <w:rPr>
          <w:sz w:val="24"/>
          <w:szCs w:val="24"/>
        </w:rPr>
        <w:instrText xml:space="preserve"> REF _Ref306138385 \r \h </w:instrText>
      </w:r>
      <w:r w:rsidR="00674A7C">
        <w:rPr>
          <w:sz w:val="24"/>
          <w:szCs w:val="24"/>
        </w:rPr>
      </w:r>
      <w:r w:rsidR="00674A7C">
        <w:rPr>
          <w:sz w:val="24"/>
          <w:szCs w:val="24"/>
        </w:rPr>
        <w:fldChar w:fldCharType="separate"/>
      </w:r>
      <w:r w:rsidR="00EF1E4B">
        <w:rPr>
          <w:sz w:val="24"/>
          <w:szCs w:val="24"/>
        </w:rPr>
        <w:t>3.6.4</w:t>
      </w:r>
      <w:r w:rsidR="00674A7C">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74A7C">
        <w:rPr>
          <w:bCs w:val="0"/>
          <w:sz w:val="24"/>
          <w:szCs w:val="24"/>
        </w:rPr>
        <w:fldChar w:fldCharType="begin"/>
      </w:r>
      <w:r w:rsidR="003F3A69">
        <w:rPr>
          <w:bCs w:val="0"/>
          <w:sz w:val="24"/>
          <w:szCs w:val="24"/>
        </w:rPr>
        <w:instrText xml:space="preserve"> REF _Ref55336310 \r \h </w:instrText>
      </w:r>
      <w:r w:rsidR="00674A7C">
        <w:rPr>
          <w:bCs w:val="0"/>
          <w:sz w:val="24"/>
          <w:szCs w:val="24"/>
        </w:rPr>
      </w:r>
      <w:r w:rsidR="00674A7C">
        <w:rPr>
          <w:bCs w:val="0"/>
          <w:sz w:val="24"/>
          <w:szCs w:val="24"/>
        </w:rPr>
        <w:fldChar w:fldCharType="separate"/>
      </w:r>
      <w:r w:rsidR="00EF1E4B">
        <w:rPr>
          <w:bCs w:val="0"/>
          <w:sz w:val="24"/>
          <w:szCs w:val="24"/>
        </w:rPr>
        <w:t>5.1</w:t>
      </w:r>
      <w:r w:rsidR="00674A7C">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w:t>
      </w:r>
      <w:r w:rsidR="00663C2F" w:rsidRPr="00546518">
        <w:rPr>
          <w:bCs w:val="0"/>
          <w:sz w:val="24"/>
          <w:szCs w:val="24"/>
        </w:rPr>
        <w:t xml:space="preserve">цене, </w:t>
      </w:r>
      <w:r w:rsidR="00663C2F" w:rsidRPr="004B74B1">
        <w:rPr>
          <w:sz w:val="24"/>
          <w:szCs w:val="24"/>
        </w:rPr>
        <w:t>указанной в п.</w:t>
      </w:r>
      <w:r w:rsidR="00663C2F">
        <w:rPr>
          <w:sz w:val="24"/>
          <w:szCs w:val="24"/>
        </w:rPr>
        <w:t xml:space="preserve"> </w:t>
      </w:r>
      <w:r w:rsidR="00674A7C">
        <w:rPr>
          <w:sz w:val="24"/>
          <w:szCs w:val="24"/>
        </w:rPr>
        <w:fldChar w:fldCharType="begin"/>
      </w:r>
      <w:r w:rsidR="00663C2F">
        <w:rPr>
          <w:sz w:val="24"/>
          <w:szCs w:val="24"/>
        </w:rPr>
        <w:instrText xml:space="preserve"> REF _Ref440549152 \r \h </w:instrText>
      </w:r>
      <w:r w:rsidR="00674A7C">
        <w:rPr>
          <w:sz w:val="24"/>
          <w:szCs w:val="24"/>
        </w:rPr>
      </w:r>
      <w:r w:rsidR="00674A7C">
        <w:rPr>
          <w:sz w:val="24"/>
          <w:szCs w:val="24"/>
        </w:rPr>
        <w:fldChar w:fldCharType="separate"/>
      </w:r>
      <w:r w:rsidR="00EF1E4B">
        <w:rPr>
          <w:sz w:val="24"/>
          <w:szCs w:val="24"/>
        </w:rPr>
        <w:t>3.3.7.1</w:t>
      </w:r>
      <w:r w:rsidR="00674A7C">
        <w:rPr>
          <w:sz w:val="24"/>
          <w:szCs w:val="24"/>
        </w:rPr>
        <w:fldChar w:fldCharType="end"/>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74A7C">
        <w:rPr>
          <w:bCs w:val="0"/>
          <w:sz w:val="24"/>
          <w:szCs w:val="24"/>
        </w:rPr>
        <w:fldChar w:fldCharType="begin"/>
      </w:r>
      <w:r w:rsidR="003F3A69">
        <w:rPr>
          <w:bCs w:val="0"/>
          <w:sz w:val="24"/>
          <w:szCs w:val="24"/>
        </w:rPr>
        <w:instrText xml:space="preserve"> REF _Ref306138385 \r \h </w:instrText>
      </w:r>
      <w:r w:rsidR="00674A7C">
        <w:rPr>
          <w:bCs w:val="0"/>
          <w:sz w:val="24"/>
          <w:szCs w:val="24"/>
        </w:rPr>
      </w:r>
      <w:r w:rsidR="00674A7C">
        <w:rPr>
          <w:bCs w:val="0"/>
          <w:sz w:val="24"/>
          <w:szCs w:val="24"/>
        </w:rPr>
        <w:fldChar w:fldCharType="separate"/>
      </w:r>
      <w:r w:rsidR="00EF1E4B">
        <w:rPr>
          <w:bCs w:val="0"/>
          <w:sz w:val="24"/>
          <w:szCs w:val="24"/>
        </w:rPr>
        <w:t>3.6.4</w:t>
      </w:r>
      <w:r w:rsidR="00674A7C">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577"/>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F83CC1">
        <w:fldChar w:fldCharType="begin"/>
      </w:r>
      <w:r w:rsidR="00F83CC1">
        <w:instrText xml:space="preserve"> REF _Ref191386451 \n \h  \* MERGEFORMAT </w:instrText>
      </w:r>
      <w:r w:rsidR="00F83CC1">
        <w:fldChar w:fldCharType="separate"/>
      </w:r>
      <w:r w:rsidR="00EF1E4B" w:rsidRPr="00EF1E4B">
        <w:rPr>
          <w:bCs w:val="0"/>
          <w:sz w:val="24"/>
          <w:szCs w:val="24"/>
        </w:rPr>
        <w:t>3.3.9</w:t>
      </w:r>
      <w:r w:rsidR="00F83CC1">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674A7C">
        <w:fldChar w:fldCharType="begin"/>
      </w:r>
      <w:r w:rsidR="001E2AA2">
        <w:rPr>
          <w:bCs w:val="0"/>
          <w:sz w:val="24"/>
          <w:szCs w:val="24"/>
        </w:rPr>
        <w:instrText xml:space="preserve"> REF _Ref440876618 \r \h </w:instrText>
      </w:r>
      <w:r w:rsidR="00674A7C">
        <w:fldChar w:fldCharType="separate"/>
      </w:r>
      <w:r w:rsidR="00EF1E4B">
        <w:rPr>
          <w:bCs w:val="0"/>
          <w:sz w:val="24"/>
          <w:szCs w:val="24"/>
        </w:rPr>
        <w:t>3.3.10</w:t>
      </w:r>
      <w:r w:rsidR="00674A7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34"/>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w:t>
      </w:r>
      <w:r w:rsidR="001B1DBF" w:rsidRPr="00336F2E">
        <w:rPr>
          <w:sz w:val="24"/>
          <w:szCs w:val="24"/>
        </w:rPr>
        <w:lastRenderedPageBreak/>
        <w:t>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F83CC1">
        <w:fldChar w:fldCharType="begin"/>
      </w:r>
      <w:r w:rsidR="00F83CC1">
        <w:instrText xml:space="preserve"> REF _Ref440275279 \r \h  \* MERGEFORMAT </w:instrText>
      </w:r>
      <w:r w:rsidR="00F83CC1">
        <w:fldChar w:fldCharType="separate"/>
      </w:r>
      <w:r w:rsidR="00EF1E4B" w:rsidRPr="00EF1E4B">
        <w:rPr>
          <w:sz w:val="24"/>
          <w:szCs w:val="24"/>
        </w:rPr>
        <w:t>1.1.4</w:t>
      </w:r>
      <w:r w:rsidR="00F83CC1">
        <w:fldChar w:fldCharType="end"/>
      </w:r>
      <w:r w:rsidRPr="009F2BF9">
        <w:rPr>
          <w:sz w:val="24"/>
          <w:szCs w:val="24"/>
        </w:rPr>
        <w:t xml:space="preserve"> и разделе </w:t>
      </w:r>
      <w:r w:rsidR="00F83CC1">
        <w:fldChar w:fldCharType="begin"/>
      </w:r>
      <w:r w:rsidR="00F83CC1">
        <w:instrText xml:space="preserve"> REF _Ref440270568 \r \h  \* MERGEFORMAT </w:instrText>
      </w:r>
      <w:r w:rsidR="00F83CC1">
        <w:fldChar w:fldCharType="separate"/>
      </w:r>
      <w:r w:rsidR="00EF1E4B">
        <w:t>4</w:t>
      </w:r>
      <w:r w:rsidR="00F83CC1">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EF4E69">
        <w:rPr>
          <w:sz w:val="24"/>
          <w:szCs w:val="24"/>
          <w:lang w:eastAsia="ru-RU"/>
        </w:rPr>
        <w:t xml:space="preserve">я </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A05589"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w:t>
      </w:r>
      <w:r w:rsidR="00553A57" w:rsidRPr="00B20653">
        <w:rPr>
          <w:sz w:val="24"/>
          <w:szCs w:val="24"/>
        </w:rPr>
        <w:lastRenderedPageBreak/>
        <w:t xml:space="preserve">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C34E99">
        <w:rPr>
          <w:sz w:val="24"/>
          <w:szCs w:val="24"/>
        </w:rPr>
        <w:t>(</w:t>
      </w:r>
      <w:r w:rsidR="003F3A69" w:rsidRPr="00C34E99">
        <w:rPr>
          <w:sz w:val="24"/>
          <w:szCs w:val="24"/>
        </w:rPr>
        <w:t>подраздел</w:t>
      </w:r>
      <w:r w:rsidR="00A600E3" w:rsidRPr="00C34E99">
        <w:rPr>
          <w:sz w:val="24"/>
          <w:szCs w:val="24"/>
        </w:rPr>
        <w:t xml:space="preserve"> </w:t>
      </w:r>
      <w:r w:rsidR="00F83CC1">
        <w:fldChar w:fldCharType="begin"/>
      </w:r>
      <w:r w:rsidR="00F83CC1">
        <w:instrText xml:space="preserve"> REF _Ref440271993 \r \h  \* MERGEFORMAT </w:instrText>
      </w:r>
      <w:r w:rsidR="00F83CC1">
        <w:fldChar w:fldCharType="separate"/>
      </w:r>
      <w:r w:rsidR="00EF1E4B" w:rsidRPr="00EF1E4B">
        <w:rPr>
          <w:sz w:val="24"/>
          <w:szCs w:val="24"/>
        </w:rPr>
        <w:t>5.11</w:t>
      </w:r>
      <w:r w:rsidR="00F83CC1">
        <w:fldChar w:fldCharType="end"/>
      </w:r>
      <w:r w:rsidR="00A600E3" w:rsidRPr="00C34E99">
        <w:rPr>
          <w:sz w:val="24"/>
          <w:szCs w:val="24"/>
        </w:rPr>
        <w:t>)</w:t>
      </w:r>
      <w:r w:rsidR="00F82225" w:rsidRPr="00C34E99">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74A7C">
        <w:rPr>
          <w:sz w:val="24"/>
          <w:szCs w:val="24"/>
        </w:rPr>
        <w:fldChar w:fldCharType="begin"/>
      </w:r>
      <w:r w:rsidR="003F3A69">
        <w:rPr>
          <w:sz w:val="24"/>
          <w:szCs w:val="24"/>
        </w:rPr>
        <w:instrText xml:space="preserve"> REF _Ref440271964 \r \h </w:instrText>
      </w:r>
      <w:r w:rsidR="00674A7C">
        <w:rPr>
          <w:sz w:val="24"/>
          <w:szCs w:val="24"/>
        </w:rPr>
      </w:r>
      <w:r w:rsidR="00674A7C">
        <w:rPr>
          <w:sz w:val="24"/>
          <w:szCs w:val="24"/>
        </w:rPr>
        <w:fldChar w:fldCharType="separate"/>
      </w:r>
      <w:r w:rsidR="00EF1E4B">
        <w:rPr>
          <w:sz w:val="24"/>
          <w:szCs w:val="24"/>
        </w:rPr>
        <w:t>5.1.3</w:t>
      </w:r>
      <w:r w:rsidR="00674A7C">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74A7C">
        <w:rPr>
          <w:sz w:val="24"/>
          <w:szCs w:val="24"/>
        </w:rPr>
        <w:fldChar w:fldCharType="begin"/>
      </w:r>
      <w:r w:rsidR="003F3A69">
        <w:rPr>
          <w:sz w:val="24"/>
          <w:szCs w:val="24"/>
        </w:rPr>
        <w:instrText xml:space="preserve"> REF _Ref440272035 \r \h </w:instrText>
      </w:r>
      <w:r w:rsidR="00674A7C">
        <w:rPr>
          <w:sz w:val="24"/>
          <w:szCs w:val="24"/>
        </w:rPr>
      </w:r>
      <w:r w:rsidR="00674A7C">
        <w:rPr>
          <w:sz w:val="24"/>
          <w:szCs w:val="24"/>
        </w:rPr>
        <w:fldChar w:fldCharType="separate"/>
      </w:r>
      <w:r w:rsidR="00EF1E4B">
        <w:rPr>
          <w:sz w:val="24"/>
          <w:szCs w:val="24"/>
        </w:rPr>
        <w:t>5.12</w:t>
      </w:r>
      <w:r w:rsidR="00674A7C">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74A7C">
        <w:rPr>
          <w:sz w:val="24"/>
          <w:szCs w:val="24"/>
        </w:rPr>
        <w:fldChar w:fldCharType="begin"/>
      </w:r>
      <w:r w:rsidR="003F3A69">
        <w:rPr>
          <w:sz w:val="24"/>
          <w:szCs w:val="24"/>
        </w:rPr>
        <w:instrText xml:space="preserve"> REF _Ref440272051 \r \h </w:instrText>
      </w:r>
      <w:r w:rsidR="00674A7C">
        <w:rPr>
          <w:sz w:val="24"/>
          <w:szCs w:val="24"/>
        </w:rPr>
      </w:r>
      <w:r w:rsidR="00674A7C">
        <w:rPr>
          <w:sz w:val="24"/>
          <w:szCs w:val="24"/>
        </w:rPr>
        <w:fldChar w:fldCharType="separate"/>
      </w:r>
      <w:r w:rsidR="00EF1E4B">
        <w:rPr>
          <w:sz w:val="24"/>
          <w:szCs w:val="24"/>
        </w:rPr>
        <w:t>5.13</w:t>
      </w:r>
      <w:r w:rsidR="00674A7C">
        <w:rPr>
          <w:sz w:val="24"/>
          <w:szCs w:val="24"/>
        </w:rPr>
        <w:fldChar w:fldCharType="end"/>
      </w:r>
      <w:r w:rsidR="00A600E3" w:rsidRPr="00A92723">
        <w:rPr>
          <w:sz w:val="24"/>
          <w:szCs w:val="24"/>
        </w:rPr>
        <w:t>)</w:t>
      </w:r>
      <w:r w:rsidRPr="00A92723">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83CC1">
        <w:rPr>
          <w:sz w:val="24"/>
          <w:szCs w:val="24"/>
        </w:rPr>
        <w:t xml:space="preserve"> </w:t>
      </w:r>
      <w:r w:rsidR="00F83CC1">
        <w:rPr>
          <w:szCs w:val="24"/>
        </w:rPr>
        <w:t>(желательное условие)</w:t>
      </w:r>
      <w:r w:rsidR="00F82225" w:rsidRPr="00F82225">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A552E">
        <w:rPr>
          <w:sz w:val="24"/>
          <w:szCs w:val="24"/>
        </w:rPr>
        <w:t>05</w:t>
      </w:r>
      <w:r w:rsidR="000A552E" w:rsidRPr="00F82225">
        <w:rPr>
          <w:sz w:val="24"/>
          <w:szCs w:val="24"/>
        </w:rPr>
        <w:t>.0</w:t>
      </w:r>
      <w:r w:rsidR="000A552E">
        <w:rPr>
          <w:sz w:val="24"/>
          <w:szCs w:val="24"/>
        </w:rPr>
        <w:t>6</w:t>
      </w:r>
      <w:r w:rsidR="000A552E" w:rsidRPr="00F82225">
        <w:rPr>
          <w:sz w:val="24"/>
          <w:szCs w:val="24"/>
        </w:rPr>
        <w:t>.201</w:t>
      </w:r>
      <w:r w:rsidR="000A552E">
        <w:rPr>
          <w:sz w:val="24"/>
          <w:szCs w:val="24"/>
        </w:rPr>
        <w:t>5</w:t>
      </w:r>
      <w:r w:rsidR="000A552E" w:rsidRPr="00F82225">
        <w:rPr>
          <w:sz w:val="24"/>
          <w:szCs w:val="24"/>
        </w:rPr>
        <w:t xml:space="preserve"> N ММВ-7-</w:t>
      </w:r>
      <w:r w:rsidR="000A552E">
        <w:rPr>
          <w:sz w:val="24"/>
          <w:szCs w:val="24"/>
        </w:rPr>
        <w:t>17</w:t>
      </w:r>
      <w:r w:rsidR="000A552E" w:rsidRPr="00F82225">
        <w:rPr>
          <w:sz w:val="24"/>
          <w:szCs w:val="24"/>
        </w:rPr>
        <w:t>/</w:t>
      </w:r>
      <w:r w:rsidR="000A552E">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F83CC1">
        <w:rPr>
          <w:sz w:val="24"/>
          <w:szCs w:val="24"/>
        </w:rPr>
        <w:t xml:space="preserve"> </w:t>
      </w:r>
      <w:r w:rsidR="00F83CC1">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4E5ACE"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4E5ACE">
        <w:rPr>
          <w:sz w:val="24"/>
          <w:szCs w:val="24"/>
        </w:rPr>
        <w:t>наличия заключения аудиторской проверки при проведении добровольного аудита</w:t>
      </w:r>
      <w:r w:rsidR="004E5ACE" w:rsidRPr="004E5ACE">
        <w:rPr>
          <w:sz w:val="24"/>
          <w:szCs w:val="24"/>
        </w:rPr>
        <w:t xml:space="preserve"> (желательное требование)</w:t>
      </w:r>
      <w:r w:rsidRPr="004E5ACE">
        <w:rPr>
          <w:sz w:val="24"/>
          <w:szCs w:val="24"/>
        </w:rPr>
        <w:t>;</w:t>
      </w:r>
    </w:p>
    <w:p w:rsidR="00F82225" w:rsidRPr="000060B4"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0060B4">
        <w:rPr>
          <w:sz w:val="24"/>
          <w:szCs w:val="24"/>
        </w:rPr>
        <w:t>Анкета Участника закупки</w:t>
      </w:r>
      <w:r w:rsidR="00A154B7" w:rsidRPr="000060B4">
        <w:rPr>
          <w:sz w:val="24"/>
          <w:szCs w:val="24"/>
        </w:rPr>
        <w:t xml:space="preserve"> </w:t>
      </w:r>
      <w:r w:rsidR="00A154B7" w:rsidRPr="000060B4">
        <w:rPr>
          <w:bCs w:val="0"/>
          <w:sz w:val="24"/>
          <w:szCs w:val="24"/>
        </w:rPr>
        <w:t>по форме и в соответствии с инструкциями, приведенными в настоящей Документации</w:t>
      </w:r>
      <w:r w:rsidR="00F82225" w:rsidRPr="000060B4">
        <w:rPr>
          <w:sz w:val="24"/>
          <w:szCs w:val="24"/>
        </w:rPr>
        <w:t xml:space="preserve"> </w:t>
      </w:r>
      <w:r w:rsidR="009948B4" w:rsidRPr="000060B4">
        <w:rPr>
          <w:sz w:val="24"/>
          <w:szCs w:val="24"/>
        </w:rPr>
        <w:t>(</w:t>
      </w:r>
      <w:r w:rsidR="003F3A69" w:rsidRPr="000060B4">
        <w:rPr>
          <w:sz w:val="24"/>
          <w:szCs w:val="24"/>
        </w:rPr>
        <w:t>подраздел</w:t>
      </w:r>
      <w:r w:rsidR="009948B4" w:rsidRPr="000060B4">
        <w:rPr>
          <w:sz w:val="24"/>
          <w:szCs w:val="24"/>
        </w:rPr>
        <w:t xml:space="preserve"> </w:t>
      </w:r>
      <w:r w:rsidR="00674A7C" w:rsidRPr="000060B4">
        <w:rPr>
          <w:sz w:val="24"/>
          <w:szCs w:val="24"/>
        </w:rPr>
        <w:fldChar w:fldCharType="begin"/>
      </w:r>
      <w:r w:rsidR="003F3A69" w:rsidRPr="000060B4">
        <w:rPr>
          <w:sz w:val="24"/>
          <w:szCs w:val="24"/>
        </w:rPr>
        <w:instrText xml:space="preserve"> REF _Ref440272119 \r \h </w:instrText>
      </w:r>
      <w:r w:rsidR="000060B4">
        <w:rPr>
          <w:sz w:val="24"/>
          <w:szCs w:val="24"/>
        </w:rPr>
        <w:instrText xml:space="preserve"> \* MERGEFORMAT </w:instrText>
      </w:r>
      <w:r w:rsidR="00674A7C" w:rsidRPr="000060B4">
        <w:rPr>
          <w:sz w:val="24"/>
          <w:szCs w:val="24"/>
        </w:rPr>
      </w:r>
      <w:r w:rsidR="00674A7C" w:rsidRPr="000060B4">
        <w:rPr>
          <w:sz w:val="24"/>
          <w:szCs w:val="24"/>
        </w:rPr>
        <w:fldChar w:fldCharType="separate"/>
      </w:r>
      <w:r w:rsidR="00EF1E4B" w:rsidRPr="000060B4">
        <w:rPr>
          <w:sz w:val="24"/>
          <w:szCs w:val="24"/>
        </w:rPr>
        <w:t>5.7.1</w:t>
      </w:r>
      <w:r w:rsidR="00674A7C" w:rsidRPr="000060B4">
        <w:rPr>
          <w:sz w:val="24"/>
          <w:szCs w:val="24"/>
        </w:rPr>
        <w:fldChar w:fldCharType="end"/>
      </w:r>
      <w:r w:rsidR="009948B4" w:rsidRPr="000060B4">
        <w:rPr>
          <w:sz w:val="24"/>
          <w:szCs w:val="24"/>
        </w:rPr>
        <w:t>)</w:t>
      </w:r>
      <w:r w:rsidR="000060B4" w:rsidRPr="000060B4">
        <w:rPr>
          <w:sz w:val="24"/>
          <w:szCs w:val="24"/>
        </w:rPr>
        <w:t xml:space="preserve"> с приложением </w:t>
      </w:r>
      <w:r w:rsidR="000060B4" w:rsidRPr="000060B4">
        <w:rPr>
          <w:bCs w:val="0"/>
          <w:sz w:val="24"/>
          <w:szCs w:val="24"/>
        </w:rPr>
        <w:t>файла копии Анкеты Участника запроса предложений, выполненного в формате MS Word</w:t>
      </w:r>
      <w:r w:rsidR="00F82225" w:rsidRPr="000060B4">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74A7C">
        <w:rPr>
          <w:sz w:val="24"/>
          <w:szCs w:val="24"/>
        </w:rPr>
        <w:fldChar w:fldCharType="begin"/>
      </w:r>
      <w:r w:rsidR="003F3A69">
        <w:rPr>
          <w:sz w:val="24"/>
          <w:szCs w:val="24"/>
        </w:rPr>
        <w:instrText xml:space="preserve"> REF _Ref440272147 \r \h </w:instrText>
      </w:r>
      <w:r w:rsidR="00674A7C">
        <w:rPr>
          <w:sz w:val="24"/>
          <w:szCs w:val="24"/>
        </w:rPr>
      </w:r>
      <w:r w:rsidR="00674A7C">
        <w:rPr>
          <w:sz w:val="24"/>
          <w:szCs w:val="24"/>
        </w:rPr>
        <w:fldChar w:fldCharType="separate"/>
      </w:r>
      <w:r w:rsidR="00EF1E4B">
        <w:rPr>
          <w:sz w:val="24"/>
          <w:szCs w:val="24"/>
        </w:rPr>
        <w:t>5.7.2</w:t>
      </w:r>
      <w:r w:rsidR="00674A7C">
        <w:rPr>
          <w:sz w:val="24"/>
          <w:szCs w:val="24"/>
        </w:rPr>
        <w:fldChar w:fldCharType="end"/>
      </w:r>
      <w:r w:rsidR="003F3A69">
        <w:rPr>
          <w:sz w:val="24"/>
          <w:szCs w:val="24"/>
        </w:rPr>
        <w:t>)</w:t>
      </w:r>
      <w:r w:rsidRPr="007D7C50">
        <w:rPr>
          <w:sz w:val="24"/>
          <w:szCs w:val="24"/>
        </w:rPr>
        <w:t>;</w:t>
      </w:r>
      <w:bookmarkEnd w:id="340"/>
    </w:p>
    <w:p w:rsidR="00F82225" w:rsidRPr="00C34E99"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C34E99">
        <w:rPr>
          <w:sz w:val="24"/>
          <w:szCs w:val="24"/>
        </w:rPr>
        <w:t xml:space="preserve">документов необходимо для </w:t>
      </w:r>
      <w:r w:rsidR="007F76D6" w:rsidRPr="00C34E99">
        <w:rPr>
          <w:sz w:val="24"/>
          <w:szCs w:val="24"/>
        </w:rPr>
        <w:t>выполнения работ</w:t>
      </w:r>
      <w:r w:rsidRPr="00C34E99">
        <w:rPr>
          <w:sz w:val="24"/>
          <w:szCs w:val="24"/>
        </w:rPr>
        <w:t xml:space="preserve">, указанных в п. </w:t>
      </w:r>
      <w:r w:rsidR="00F83CC1">
        <w:fldChar w:fldCharType="begin"/>
      </w:r>
      <w:r w:rsidR="00F83CC1">
        <w:instrText xml:space="preserve"> REF _Ref440275279 \r \h  \* MERGEFORMAT </w:instrText>
      </w:r>
      <w:r w:rsidR="00F83CC1">
        <w:fldChar w:fldCharType="separate"/>
      </w:r>
      <w:r w:rsidR="00EF1E4B" w:rsidRPr="00EF1E4B">
        <w:rPr>
          <w:sz w:val="24"/>
          <w:szCs w:val="24"/>
        </w:rPr>
        <w:t>1.1.4</w:t>
      </w:r>
      <w:r w:rsidR="00F83CC1">
        <w:fldChar w:fldCharType="end"/>
      </w:r>
      <w:r w:rsidRPr="00C34E99">
        <w:rPr>
          <w:sz w:val="24"/>
          <w:szCs w:val="24"/>
        </w:rPr>
        <w:t xml:space="preserve"> и разделе </w:t>
      </w:r>
      <w:r w:rsidR="00F83CC1">
        <w:fldChar w:fldCharType="begin"/>
      </w:r>
      <w:r w:rsidR="00F83CC1">
        <w:instrText xml:space="preserve"> REF _Ref440270568 \r \h  \* MERGEFORMAT </w:instrText>
      </w:r>
      <w:r w:rsidR="00F83CC1">
        <w:fldChar w:fldCharType="separate"/>
      </w:r>
      <w:r w:rsidR="00EF1E4B">
        <w:t>4</w:t>
      </w:r>
      <w:r w:rsidR="00F83CC1">
        <w:fldChar w:fldCharType="end"/>
      </w:r>
      <w:r w:rsidRPr="00C34E99">
        <w:rPr>
          <w:sz w:val="24"/>
          <w:szCs w:val="24"/>
        </w:rPr>
        <w:t>, в соответствии с требованиями законодательства Российской Федерации)</w:t>
      </w:r>
      <w:r w:rsidR="00A316B7" w:rsidRPr="00C34E99">
        <w:rPr>
          <w:sz w:val="24"/>
          <w:szCs w:val="24"/>
        </w:rPr>
        <w:t>;</w:t>
      </w:r>
    </w:p>
    <w:p w:rsidR="00920CB0"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Справка о перечне и объемах выполнения аналогичных договоров </w:t>
      </w:r>
      <w:r w:rsidR="00A154B7" w:rsidRPr="00C34E99">
        <w:rPr>
          <w:bCs w:val="0"/>
          <w:sz w:val="24"/>
          <w:szCs w:val="24"/>
        </w:rPr>
        <w:t>по форме и в соответствии с инструкциями, приведенными в настоящей Документации</w:t>
      </w:r>
      <w:r w:rsidR="009948B4" w:rsidRPr="00C34E99">
        <w:rPr>
          <w:sz w:val="24"/>
          <w:szCs w:val="24"/>
        </w:rPr>
        <w:t xml:space="preserve"> (</w:t>
      </w:r>
      <w:r w:rsidR="003C2207" w:rsidRPr="00C34E99">
        <w:rPr>
          <w:sz w:val="24"/>
          <w:szCs w:val="24"/>
        </w:rPr>
        <w:t>подраздел</w:t>
      </w:r>
      <w:r w:rsidR="009948B4" w:rsidRPr="00C34E99">
        <w:rPr>
          <w:sz w:val="24"/>
          <w:szCs w:val="24"/>
        </w:rPr>
        <w:t xml:space="preserve"> </w:t>
      </w:r>
      <w:r w:rsidR="00F83CC1">
        <w:fldChar w:fldCharType="begin"/>
      </w:r>
      <w:r w:rsidR="00F83CC1">
        <w:instrText xml:space="preserve"> REF _Ref55336378 \r \h  \* MERGEFORMAT </w:instrText>
      </w:r>
      <w:r w:rsidR="00F83CC1">
        <w:fldChar w:fldCharType="separate"/>
      </w:r>
      <w:r w:rsidR="00EF1E4B" w:rsidRPr="00EF1E4B">
        <w:rPr>
          <w:sz w:val="24"/>
          <w:szCs w:val="24"/>
        </w:rPr>
        <w:t>5.8</w:t>
      </w:r>
      <w:r w:rsidR="00F83CC1">
        <w:fldChar w:fldCharType="end"/>
      </w:r>
      <w:r w:rsidR="009948B4" w:rsidRPr="00C34E99">
        <w:rPr>
          <w:sz w:val="24"/>
          <w:szCs w:val="24"/>
        </w:rPr>
        <w:t>)</w:t>
      </w:r>
      <w:r w:rsidR="00920CB0" w:rsidRPr="00C34E99">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sidRPr="00C34E99">
        <w:rPr>
          <w:sz w:val="24"/>
          <w:szCs w:val="24"/>
        </w:rPr>
        <w:t>Справк</w:t>
      </w:r>
      <w:r w:rsidR="00C34E99">
        <w:rPr>
          <w:sz w:val="24"/>
          <w:szCs w:val="24"/>
        </w:rPr>
        <w:t>а</w:t>
      </w:r>
      <w:r w:rsidR="007705A5" w:rsidRPr="00C34E99">
        <w:rPr>
          <w:sz w:val="24"/>
          <w:szCs w:val="24"/>
        </w:rPr>
        <w:t xml:space="preserve"> о материально-технических</w:t>
      </w:r>
      <w:r w:rsidR="007705A5" w:rsidRPr="007D7C50">
        <w:rPr>
          <w:sz w:val="24"/>
          <w:szCs w:val="24"/>
        </w:rPr>
        <w:t xml:space="preserve">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674A7C">
        <w:rPr>
          <w:sz w:val="24"/>
          <w:szCs w:val="24"/>
        </w:rPr>
        <w:fldChar w:fldCharType="begin"/>
      </w:r>
      <w:r w:rsidR="00CF7FAD">
        <w:rPr>
          <w:sz w:val="24"/>
          <w:szCs w:val="24"/>
        </w:rPr>
        <w:instrText xml:space="preserve"> REF _Ref440881887 \r \h </w:instrText>
      </w:r>
      <w:r w:rsidR="00674A7C">
        <w:rPr>
          <w:sz w:val="24"/>
          <w:szCs w:val="24"/>
        </w:rPr>
      </w:r>
      <w:r w:rsidR="00674A7C">
        <w:rPr>
          <w:sz w:val="24"/>
          <w:szCs w:val="24"/>
        </w:rPr>
        <w:fldChar w:fldCharType="separate"/>
      </w:r>
      <w:r w:rsidR="00EF1E4B">
        <w:rPr>
          <w:sz w:val="24"/>
          <w:szCs w:val="24"/>
        </w:rPr>
        <w:t>5.9</w:t>
      </w:r>
      <w:r w:rsidR="00674A7C">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bookmarkStart w:id="341" w:name="_Ref442189285"/>
      <w:r>
        <w:rPr>
          <w:sz w:val="24"/>
          <w:szCs w:val="24"/>
        </w:rPr>
        <w:t>Справк</w:t>
      </w:r>
      <w:r w:rsidR="00C34E99">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 xml:space="preserve">с предоставлением документов по указанным специалистам, </w:t>
      </w:r>
      <w:r w:rsidR="00DC7643" w:rsidRPr="00DC7643">
        <w:rPr>
          <w:sz w:val="24"/>
          <w:szCs w:val="24"/>
        </w:rPr>
        <w:lastRenderedPageBreak/>
        <w:t>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74A7C">
        <w:rPr>
          <w:sz w:val="24"/>
          <w:szCs w:val="24"/>
        </w:rPr>
        <w:fldChar w:fldCharType="begin"/>
      </w:r>
      <w:r w:rsidR="00CF7FAD">
        <w:rPr>
          <w:sz w:val="24"/>
          <w:szCs w:val="24"/>
        </w:rPr>
        <w:instrText xml:space="preserve"> REF _Ref440881894 \r \h </w:instrText>
      </w:r>
      <w:r w:rsidR="00674A7C">
        <w:rPr>
          <w:sz w:val="24"/>
          <w:szCs w:val="24"/>
        </w:rPr>
      </w:r>
      <w:r w:rsidR="00674A7C">
        <w:rPr>
          <w:sz w:val="24"/>
          <w:szCs w:val="24"/>
        </w:rPr>
        <w:fldChar w:fldCharType="separate"/>
      </w:r>
      <w:r w:rsidR="00EF1E4B">
        <w:rPr>
          <w:sz w:val="24"/>
          <w:szCs w:val="24"/>
        </w:rPr>
        <w:t>5.10</w:t>
      </w:r>
      <w:r w:rsidR="00674A7C">
        <w:rPr>
          <w:sz w:val="24"/>
          <w:szCs w:val="24"/>
        </w:rPr>
        <w:fldChar w:fldCharType="end"/>
      </w:r>
      <w:r w:rsidR="007705A5" w:rsidRPr="007D7C50">
        <w:rPr>
          <w:sz w:val="24"/>
          <w:szCs w:val="24"/>
        </w:rPr>
        <w:t>);</w:t>
      </w:r>
      <w:bookmarkEnd w:id="341"/>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2" w:name="_Ref442189627"/>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74A7C">
        <w:rPr>
          <w:sz w:val="24"/>
          <w:szCs w:val="24"/>
        </w:rPr>
        <w:fldChar w:fldCharType="begin"/>
      </w:r>
      <w:r w:rsidR="003C2207">
        <w:rPr>
          <w:sz w:val="24"/>
          <w:szCs w:val="24"/>
        </w:rPr>
        <w:instrText xml:space="preserve"> REF _Ref440272256 \r \h </w:instrText>
      </w:r>
      <w:r w:rsidR="00674A7C">
        <w:rPr>
          <w:sz w:val="24"/>
          <w:szCs w:val="24"/>
        </w:rPr>
      </w:r>
      <w:r w:rsidR="00674A7C">
        <w:rPr>
          <w:sz w:val="24"/>
          <w:szCs w:val="24"/>
        </w:rPr>
        <w:fldChar w:fldCharType="separate"/>
      </w:r>
      <w:r w:rsidR="00EF1E4B">
        <w:rPr>
          <w:sz w:val="24"/>
          <w:szCs w:val="24"/>
        </w:rPr>
        <w:t>5.14</w:t>
      </w:r>
      <w:r w:rsidR="00674A7C">
        <w:rPr>
          <w:sz w:val="24"/>
          <w:szCs w:val="24"/>
        </w:rPr>
        <w:fldChar w:fldCharType="end"/>
      </w:r>
      <w:r>
        <w:rPr>
          <w:sz w:val="24"/>
          <w:szCs w:val="24"/>
        </w:rPr>
        <w:t>);</w:t>
      </w:r>
      <w:bookmarkEnd w:id="342"/>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F83CC1">
        <w:fldChar w:fldCharType="begin"/>
      </w:r>
      <w:r w:rsidR="00F83CC1">
        <w:instrText xml:space="preserve"> REF _Ref440272274 \r \h  \* MERGEFORMAT </w:instrText>
      </w:r>
      <w:r w:rsidR="00F83CC1">
        <w:fldChar w:fldCharType="separate"/>
      </w:r>
      <w:r w:rsidR="00EF1E4B" w:rsidRPr="00EF1E4B">
        <w:rPr>
          <w:sz w:val="24"/>
          <w:szCs w:val="24"/>
        </w:rPr>
        <w:t>5.15</w:t>
      </w:r>
      <w:r w:rsidR="00F83CC1">
        <w:fldChar w:fldCharType="end"/>
      </w:r>
      <w:r w:rsidRPr="00DA1BA0">
        <w:rPr>
          <w:sz w:val="24"/>
          <w:szCs w:val="24"/>
        </w:rPr>
        <w:t>)</w:t>
      </w:r>
      <w:r w:rsidR="00796BE6" w:rsidRPr="00DA1BA0">
        <w:rPr>
          <w:sz w:val="24"/>
          <w:szCs w:val="24"/>
        </w:rPr>
        <w:t xml:space="preserve"> (желательное требование)</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7D7C50">
        <w:rPr>
          <w:i/>
          <w:sz w:val="24"/>
          <w:szCs w:val="24"/>
        </w:rPr>
        <w:lastRenderedPageBreak/>
        <w:t xml:space="preserve">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EF4E69">
      <w:pPr>
        <w:pStyle w:val="aff6"/>
        <w:numPr>
          <w:ilvl w:val="0"/>
          <w:numId w:val="0"/>
        </w:numPr>
        <w:tabs>
          <w:tab w:val="clear" w:pos="1134"/>
          <w:tab w:val="left" w:pos="0"/>
        </w:tabs>
        <w:spacing w:line="240" w:lineRule="auto"/>
        <w:ind w:firstLine="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EF4E69">
      <w:pPr>
        <w:pStyle w:val="aff6"/>
        <w:numPr>
          <w:ilvl w:val="0"/>
          <w:numId w:val="0"/>
        </w:numPr>
        <w:spacing w:line="240" w:lineRule="auto"/>
        <w:ind w:firstLine="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EF4E69">
      <w:pPr>
        <w:pStyle w:val="aff6"/>
        <w:numPr>
          <w:ilvl w:val="0"/>
          <w:numId w:val="0"/>
        </w:numPr>
        <w:tabs>
          <w:tab w:val="clear" w:pos="1134"/>
          <w:tab w:val="left" w:pos="0"/>
        </w:tabs>
        <w:spacing w:line="240" w:lineRule="auto"/>
        <w:ind w:firstLine="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w:t>
      </w:r>
      <w:r w:rsidRPr="00E71A48">
        <w:rPr>
          <w:sz w:val="24"/>
          <w:szCs w:val="24"/>
        </w:rPr>
        <w:lastRenderedPageBreak/>
        <w:t xml:space="preserve">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578"/>
      <w:r w:rsidRPr="00E71A48">
        <w:rPr>
          <w:szCs w:val="24"/>
        </w:rPr>
        <w:t xml:space="preserve">Привлечение </w:t>
      </w:r>
      <w:bookmarkEnd w:id="343"/>
      <w:bookmarkEnd w:id="344"/>
      <w:bookmarkEnd w:id="345"/>
      <w:bookmarkEnd w:id="346"/>
      <w:bookmarkEnd w:id="347"/>
      <w:bookmarkEnd w:id="348"/>
      <w:bookmarkEnd w:id="349"/>
      <w:r w:rsidR="00176B20">
        <w:rPr>
          <w:szCs w:val="24"/>
        </w:rPr>
        <w:t>субподрядчиков</w:t>
      </w:r>
      <w:bookmarkEnd w:id="350"/>
      <w:bookmarkEnd w:id="351"/>
      <w:bookmarkEnd w:id="352"/>
      <w:bookmarkEnd w:id="35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4" w:name="_Ref191386461"/>
      <w:bookmarkStart w:id="355" w:name="_Toc440361335"/>
      <w:bookmarkStart w:id="356" w:name="_Toc440376090"/>
      <w:bookmarkStart w:id="35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F83CC1">
        <w:fldChar w:fldCharType="begin"/>
      </w:r>
      <w:r w:rsidR="00F83CC1">
        <w:instrText xml:space="preserve"> REF _Ref191386407 \r \h  \* MERGEFORMAT </w:instrText>
      </w:r>
      <w:r w:rsidR="00F83CC1">
        <w:fldChar w:fldCharType="separate"/>
      </w:r>
      <w:r w:rsidR="00EF1E4B" w:rsidRPr="00EF1E4B">
        <w:rPr>
          <w:bCs w:val="0"/>
          <w:sz w:val="24"/>
          <w:szCs w:val="24"/>
        </w:rPr>
        <w:t>3.3.8</w:t>
      </w:r>
      <w:r w:rsidR="00F83CC1">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8"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58"/>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674A7C">
        <w:rPr>
          <w:bCs w:val="0"/>
          <w:sz w:val="24"/>
          <w:szCs w:val="24"/>
        </w:rPr>
        <w:fldChar w:fldCharType="begin"/>
      </w:r>
      <w:r w:rsidR="00D57D88">
        <w:rPr>
          <w:bCs w:val="0"/>
          <w:sz w:val="24"/>
          <w:szCs w:val="24"/>
        </w:rPr>
        <w:instrText xml:space="preserve"> REF _Ref440291364 \r \h </w:instrText>
      </w:r>
      <w:r w:rsidR="00674A7C">
        <w:rPr>
          <w:bCs w:val="0"/>
          <w:sz w:val="24"/>
          <w:szCs w:val="24"/>
        </w:rPr>
      </w:r>
      <w:r w:rsidR="00674A7C">
        <w:rPr>
          <w:bCs w:val="0"/>
          <w:sz w:val="24"/>
          <w:szCs w:val="24"/>
        </w:rPr>
        <w:fldChar w:fldCharType="separate"/>
      </w:r>
      <w:r w:rsidR="00EF1E4B">
        <w:rPr>
          <w:bCs w:val="0"/>
          <w:sz w:val="24"/>
          <w:szCs w:val="24"/>
        </w:rPr>
        <w:t>3.3.8.1</w:t>
      </w:r>
      <w:r w:rsidR="00674A7C">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674A7C">
        <w:rPr>
          <w:sz w:val="24"/>
          <w:szCs w:val="24"/>
        </w:rPr>
        <w:fldChar w:fldCharType="begin"/>
      </w:r>
      <w:r>
        <w:rPr>
          <w:bCs w:val="0"/>
          <w:sz w:val="24"/>
          <w:szCs w:val="24"/>
        </w:rPr>
        <w:instrText xml:space="preserve"> REF _Ref303669127 \r \h </w:instrText>
      </w:r>
      <w:r w:rsidR="00674A7C">
        <w:rPr>
          <w:sz w:val="24"/>
          <w:szCs w:val="24"/>
        </w:rPr>
      </w:r>
      <w:r w:rsidR="00674A7C">
        <w:rPr>
          <w:sz w:val="24"/>
          <w:szCs w:val="24"/>
        </w:rPr>
        <w:fldChar w:fldCharType="separate"/>
      </w:r>
      <w:r w:rsidR="00EF1E4B">
        <w:rPr>
          <w:bCs w:val="0"/>
          <w:sz w:val="24"/>
          <w:szCs w:val="24"/>
        </w:rPr>
        <w:t>3.3.8.2</w:t>
      </w:r>
      <w:r w:rsidR="00674A7C">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674A7C">
        <w:rPr>
          <w:bCs w:val="0"/>
          <w:sz w:val="24"/>
          <w:szCs w:val="24"/>
        </w:rPr>
        <w:fldChar w:fldCharType="begin"/>
      </w:r>
      <w:r w:rsidR="00362EA4">
        <w:rPr>
          <w:bCs w:val="0"/>
          <w:sz w:val="24"/>
          <w:szCs w:val="24"/>
        </w:rPr>
        <w:instrText xml:space="preserve"> REF _Ref440272510 \r \h </w:instrText>
      </w:r>
      <w:r w:rsidR="00674A7C">
        <w:rPr>
          <w:bCs w:val="0"/>
          <w:sz w:val="24"/>
          <w:szCs w:val="24"/>
        </w:rPr>
      </w:r>
      <w:r w:rsidR="00674A7C">
        <w:rPr>
          <w:bCs w:val="0"/>
          <w:sz w:val="24"/>
          <w:szCs w:val="24"/>
        </w:rPr>
        <w:fldChar w:fldCharType="separate"/>
      </w:r>
      <w:r w:rsidR="00EF1E4B">
        <w:rPr>
          <w:bCs w:val="0"/>
          <w:sz w:val="24"/>
          <w:szCs w:val="24"/>
        </w:rPr>
        <w:t>5.16</w:t>
      </w:r>
      <w:r w:rsidR="00674A7C">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w:t>
      </w:r>
      <w:r w:rsidRPr="00362EA4">
        <w:rPr>
          <w:bCs w:val="0"/>
          <w:sz w:val="24"/>
          <w:szCs w:val="24"/>
        </w:rPr>
        <w:lastRenderedPageBreak/>
        <w:t>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9" w:name="_Toc440382482"/>
      <w:bookmarkStart w:id="360" w:name="_Toc440447152"/>
      <w:bookmarkStart w:id="361" w:name="_Toc440620832"/>
      <w:bookmarkStart w:id="362" w:name="_Toc440631467"/>
      <w:bookmarkStart w:id="363" w:name="_Toc440875707"/>
      <w:bookmarkStart w:id="364" w:name="_Ref440876618"/>
      <w:bookmarkStart w:id="365" w:name="_Ref440876703"/>
      <w:bookmarkStart w:id="366" w:name="_Toc44113157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4"/>
      <w:bookmarkEnd w:id="355"/>
      <w:bookmarkEnd w:id="356"/>
      <w:bookmarkEnd w:id="357"/>
      <w:bookmarkEnd w:id="359"/>
      <w:bookmarkEnd w:id="360"/>
      <w:bookmarkEnd w:id="361"/>
      <w:bookmarkEnd w:id="362"/>
      <w:bookmarkEnd w:id="363"/>
      <w:bookmarkEnd w:id="364"/>
      <w:bookmarkEnd w:id="365"/>
      <w:bookmarkEnd w:id="366"/>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83CC1">
        <w:fldChar w:fldCharType="begin"/>
      </w:r>
      <w:r w:rsidR="00F83CC1">
        <w:instrText xml:space="preserve"> REF _Ref191386482 \r \h  \* MERGEFORMAT </w:instrText>
      </w:r>
      <w:r w:rsidR="00F83CC1">
        <w:fldChar w:fldCharType="separate"/>
      </w:r>
      <w:r w:rsidR="00EF1E4B" w:rsidRPr="00EF1E4B">
        <w:rPr>
          <w:bCs w:val="0"/>
          <w:sz w:val="24"/>
          <w:szCs w:val="24"/>
        </w:rPr>
        <w:t>3.3.8.1</w:t>
      </w:r>
      <w:r w:rsidR="00F83CC1">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83CC1">
        <w:fldChar w:fldCharType="begin"/>
      </w:r>
      <w:r w:rsidR="00F83CC1">
        <w:instrText xml:space="preserve"> REF _Ref191386407 \r \h  \* MERGEFORMAT </w:instrText>
      </w:r>
      <w:r w:rsidR="00F83CC1">
        <w:fldChar w:fldCharType="separate"/>
      </w:r>
      <w:r w:rsidR="00EF1E4B" w:rsidRPr="00EF1E4B">
        <w:rPr>
          <w:bCs w:val="0"/>
          <w:sz w:val="24"/>
          <w:szCs w:val="24"/>
        </w:rPr>
        <w:t>3.3.8</w:t>
      </w:r>
      <w:r w:rsidR="00F83CC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74A7C">
        <w:rPr>
          <w:bCs w:val="0"/>
          <w:sz w:val="24"/>
          <w:szCs w:val="24"/>
        </w:rPr>
        <w:fldChar w:fldCharType="begin"/>
      </w:r>
      <w:r w:rsidR="000F4365">
        <w:rPr>
          <w:bCs w:val="0"/>
          <w:sz w:val="24"/>
          <w:szCs w:val="24"/>
        </w:rPr>
        <w:instrText xml:space="preserve"> REF _Ref440291364 \r \h </w:instrText>
      </w:r>
      <w:r w:rsidR="00674A7C">
        <w:rPr>
          <w:bCs w:val="0"/>
          <w:sz w:val="24"/>
          <w:szCs w:val="24"/>
        </w:rPr>
      </w:r>
      <w:r w:rsidR="00674A7C">
        <w:rPr>
          <w:bCs w:val="0"/>
          <w:sz w:val="24"/>
          <w:szCs w:val="24"/>
        </w:rPr>
        <w:fldChar w:fldCharType="separate"/>
      </w:r>
      <w:r w:rsidR="00EF1E4B">
        <w:rPr>
          <w:bCs w:val="0"/>
          <w:sz w:val="24"/>
          <w:szCs w:val="24"/>
        </w:rPr>
        <w:t>3.3.8.1</w:t>
      </w:r>
      <w:r w:rsidR="00674A7C">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9"/>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lastRenderedPageBreak/>
        <w:t>Физические лица, выступающие на стороне одного Участника (группа лиц), должны подписать соответствующее соглашение, в котором должн</w:t>
      </w:r>
      <w:r w:rsidR="00EF446E">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83CC1">
        <w:fldChar w:fldCharType="begin"/>
      </w:r>
      <w:r w:rsidR="00F83CC1">
        <w:instrText xml:space="preserve"> REF _Ref307563248 \r \h  \* MERGEFORMAT </w:instrText>
      </w:r>
      <w:r w:rsidR="00F83CC1">
        <w:fldChar w:fldCharType="separate"/>
      </w:r>
      <w:r w:rsidR="00EF1E4B" w:rsidRPr="00EF1E4B">
        <w:rPr>
          <w:bCs w:val="0"/>
          <w:sz w:val="24"/>
          <w:szCs w:val="24"/>
          <w:lang w:val="en-US"/>
        </w:rPr>
        <w:t>a</w:t>
      </w:r>
      <w:r w:rsidR="00EF1E4B" w:rsidRPr="00F83CC1">
        <w:rPr>
          <w:bCs w:val="0"/>
          <w:sz w:val="24"/>
          <w:szCs w:val="24"/>
        </w:rPr>
        <w:t>)</w:t>
      </w:r>
      <w:r w:rsidR="00F83CC1">
        <w:fldChar w:fldCharType="end"/>
      </w:r>
      <w:r w:rsidRPr="00E71A48">
        <w:rPr>
          <w:bCs w:val="0"/>
          <w:sz w:val="24"/>
          <w:szCs w:val="24"/>
        </w:rPr>
        <w:t xml:space="preserve">- </w:t>
      </w:r>
      <w:r w:rsidR="00F83CC1">
        <w:fldChar w:fldCharType="begin"/>
      </w:r>
      <w:r w:rsidR="00F83CC1">
        <w:instrText xml:space="preserve"> REF _Ref307563262 \r \h  \* MERGEFORMAT </w:instrText>
      </w:r>
      <w:r w:rsidR="00F83CC1">
        <w:fldChar w:fldCharType="separate"/>
      </w:r>
      <w:r w:rsidR="00EF1E4B" w:rsidRPr="00EF1E4B">
        <w:rPr>
          <w:bCs w:val="0"/>
          <w:sz w:val="24"/>
          <w:szCs w:val="24"/>
          <w:lang w:val="en-US"/>
        </w:rPr>
        <w:t>g</w:t>
      </w:r>
      <w:r w:rsidR="00EF1E4B" w:rsidRPr="00F83CC1">
        <w:rPr>
          <w:bCs w:val="0"/>
          <w:sz w:val="24"/>
          <w:szCs w:val="24"/>
        </w:rPr>
        <w:t>)</w:t>
      </w:r>
      <w:r w:rsidR="00F83CC1">
        <w:fldChar w:fldCharType="end"/>
      </w:r>
      <w:r w:rsidRPr="00E71A48">
        <w:rPr>
          <w:bCs w:val="0"/>
          <w:sz w:val="24"/>
          <w:szCs w:val="24"/>
        </w:rPr>
        <w:t xml:space="preserve">п. </w:t>
      </w:r>
      <w:r w:rsidR="00F83CC1">
        <w:fldChar w:fldCharType="begin"/>
      </w:r>
      <w:r w:rsidR="00F83CC1">
        <w:instrText xml:space="preserve"> REF _Ref306032591 \r \h  \* MERGEFORMAT </w:instrText>
      </w:r>
      <w:r w:rsidR="00F83CC1">
        <w:fldChar w:fldCharType="separate"/>
      </w:r>
      <w:r w:rsidR="00EF1E4B" w:rsidRPr="00EF1E4B">
        <w:rPr>
          <w:bCs w:val="0"/>
          <w:sz w:val="24"/>
          <w:szCs w:val="24"/>
        </w:rPr>
        <w:t>3.3.10.4</w:t>
      </w:r>
      <w:r w:rsidR="00F83CC1">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74A7C">
        <w:rPr>
          <w:sz w:val="24"/>
          <w:szCs w:val="24"/>
        </w:rPr>
        <w:fldChar w:fldCharType="begin"/>
      </w:r>
      <w:r w:rsidR="000F4365">
        <w:rPr>
          <w:bCs w:val="0"/>
          <w:sz w:val="24"/>
          <w:szCs w:val="24"/>
        </w:rPr>
        <w:instrText xml:space="preserve"> REF _Ref303669127 \r \h </w:instrText>
      </w:r>
      <w:r w:rsidR="00674A7C">
        <w:rPr>
          <w:sz w:val="24"/>
          <w:szCs w:val="24"/>
        </w:rPr>
      </w:r>
      <w:r w:rsidR="00674A7C">
        <w:rPr>
          <w:sz w:val="24"/>
          <w:szCs w:val="24"/>
        </w:rPr>
        <w:fldChar w:fldCharType="separate"/>
      </w:r>
      <w:r w:rsidR="00EF1E4B">
        <w:rPr>
          <w:bCs w:val="0"/>
          <w:sz w:val="24"/>
          <w:szCs w:val="24"/>
        </w:rPr>
        <w:t>3.3.8.2</w:t>
      </w:r>
      <w:r w:rsidR="00674A7C">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74A7C">
        <w:rPr>
          <w:bCs w:val="0"/>
          <w:sz w:val="24"/>
          <w:szCs w:val="24"/>
        </w:rPr>
        <w:fldChar w:fldCharType="begin"/>
      </w:r>
      <w:r w:rsidR="00D50E8D">
        <w:rPr>
          <w:bCs w:val="0"/>
          <w:sz w:val="24"/>
          <w:szCs w:val="24"/>
        </w:rPr>
        <w:instrText xml:space="preserve"> REF _Ref440376324 \r \h </w:instrText>
      </w:r>
      <w:r w:rsidR="00674A7C">
        <w:rPr>
          <w:bCs w:val="0"/>
          <w:sz w:val="24"/>
          <w:szCs w:val="24"/>
        </w:rPr>
      </w:r>
      <w:r w:rsidR="00674A7C">
        <w:rPr>
          <w:bCs w:val="0"/>
          <w:sz w:val="24"/>
          <w:szCs w:val="24"/>
        </w:rPr>
        <w:fldChar w:fldCharType="separate"/>
      </w:r>
      <w:r w:rsidR="00EF1E4B">
        <w:rPr>
          <w:bCs w:val="0"/>
          <w:sz w:val="24"/>
          <w:szCs w:val="24"/>
        </w:rPr>
        <w:t>5.17</w:t>
      </w:r>
      <w:r w:rsidR="00674A7C">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674A7C">
        <w:rPr>
          <w:bCs w:val="0"/>
          <w:sz w:val="24"/>
          <w:szCs w:val="24"/>
        </w:rPr>
        <w:fldChar w:fldCharType="begin"/>
      </w:r>
      <w:r w:rsidR="000F4365">
        <w:rPr>
          <w:bCs w:val="0"/>
          <w:sz w:val="24"/>
          <w:szCs w:val="24"/>
        </w:rPr>
        <w:instrText xml:space="preserve"> REF _Ref440291364 \r \h </w:instrText>
      </w:r>
      <w:r w:rsidR="00674A7C">
        <w:rPr>
          <w:bCs w:val="0"/>
          <w:sz w:val="24"/>
          <w:szCs w:val="24"/>
        </w:rPr>
      </w:r>
      <w:r w:rsidR="00674A7C">
        <w:rPr>
          <w:bCs w:val="0"/>
          <w:sz w:val="24"/>
          <w:szCs w:val="24"/>
        </w:rPr>
        <w:fldChar w:fldCharType="separate"/>
      </w:r>
      <w:r w:rsidR="00EF1E4B">
        <w:rPr>
          <w:bCs w:val="0"/>
          <w:sz w:val="24"/>
          <w:szCs w:val="24"/>
        </w:rPr>
        <w:t>3.3.8.1</w:t>
      </w:r>
      <w:r w:rsidR="00674A7C">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70" w:name="_Ref306114966"/>
      <w:bookmarkStart w:id="371" w:name="_Toc440361336"/>
      <w:bookmarkStart w:id="372" w:name="_Toc440376091"/>
      <w:bookmarkStart w:id="373" w:name="_Toc440376218"/>
      <w:bookmarkStart w:id="374" w:name="_Toc440382483"/>
      <w:bookmarkStart w:id="375" w:name="_Toc440447153"/>
      <w:bookmarkStart w:id="376" w:name="_Toc440620833"/>
      <w:bookmarkStart w:id="377" w:name="_Toc440631468"/>
      <w:bookmarkStart w:id="378" w:name="_Toc440875708"/>
      <w:bookmarkStart w:id="379" w:name="_Toc441131580"/>
      <w:r w:rsidRPr="00E71A48">
        <w:rPr>
          <w:szCs w:val="24"/>
        </w:rPr>
        <w:t>Разъяснение Документации по запросу предложений</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w:t>
      </w:r>
      <w:r w:rsidRPr="00E71A48">
        <w:rPr>
          <w:bCs w:val="0"/>
          <w:sz w:val="24"/>
          <w:szCs w:val="24"/>
        </w:rPr>
        <w:lastRenderedPageBreak/>
        <w:t xml:space="preserve">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F83CC1">
        <w:fldChar w:fldCharType="begin"/>
      </w:r>
      <w:r w:rsidR="00F83CC1">
        <w:instrText xml:space="preserve"> REF _Ref440969856 \r \h  \* MERGEFORMAT </w:instrText>
      </w:r>
      <w:r w:rsidR="00F83CC1">
        <w:fldChar w:fldCharType="separate"/>
      </w:r>
      <w:r w:rsidR="00EF1E4B" w:rsidRPr="00EF1E4B">
        <w:rPr>
          <w:bCs w:val="0"/>
          <w:iCs/>
          <w:sz w:val="24"/>
          <w:szCs w:val="24"/>
        </w:rPr>
        <w:t>3.3.12</w:t>
      </w:r>
      <w:r w:rsidR="00F83CC1">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F83CC1">
        <w:fldChar w:fldCharType="begin"/>
      </w:r>
      <w:r w:rsidR="00F83CC1">
        <w:instrText xml:space="preserve"> REF _Ref440289401 \r \h  \* MERGEFORMAT </w:instrText>
      </w:r>
      <w:r w:rsidR="00F83CC1">
        <w:fldChar w:fldCharType="separate"/>
      </w:r>
      <w:r w:rsidR="00EF1E4B" w:rsidRPr="00EF1E4B">
        <w:rPr>
          <w:bCs w:val="0"/>
          <w:iCs/>
          <w:sz w:val="24"/>
          <w:szCs w:val="24"/>
        </w:rPr>
        <w:t>3.3.13</w:t>
      </w:r>
      <w:r w:rsidR="00F83CC1">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80" w:name="_Toc440361337"/>
      <w:bookmarkStart w:id="381" w:name="_Toc440376092"/>
      <w:bookmarkStart w:id="382" w:name="_Toc440376219"/>
      <w:bookmarkStart w:id="383" w:name="_Toc440382484"/>
      <w:bookmarkStart w:id="384" w:name="_Toc440447154"/>
      <w:bookmarkStart w:id="385" w:name="_Toc440620834"/>
      <w:bookmarkStart w:id="386" w:name="_Toc440631469"/>
      <w:bookmarkStart w:id="387" w:name="_Toc440875709"/>
      <w:bookmarkStart w:id="388" w:name="_Ref440969856"/>
      <w:bookmarkStart w:id="389" w:name="_Toc441131581"/>
      <w:r w:rsidRPr="00E71A48">
        <w:rPr>
          <w:szCs w:val="24"/>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20835"/>
      <w:bookmarkStart w:id="397" w:name="_Toc440631470"/>
      <w:bookmarkStart w:id="398" w:name="_Toc440875710"/>
      <w:bookmarkStart w:id="399" w:name="_Toc441131582"/>
      <w:r w:rsidRPr="00E71A48">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00" w:name="_Ref191386249"/>
    </w:p>
    <w:p w:rsidR="00AC1995" w:rsidRPr="00E71A48" w:rsidRDefault="00AC1995" w:rsidP="00E71A48">
      <w:pPr>
        <w:pStyle w:val="3"/>
        <w:spacing w:line="264" w:lineRule="auto"/>
        <w:rPr>
          <w:szCs w:val="24"/>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20836"/>
      <w:bookmarkStart w:id="410" w:name="_Toc440631471"/>
      <w:bookmarkStart w:id="411" w:name="_Toc440875711"/>
      <w:bookmarkStart w:id="412" w:name="_Toc44113158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401"/>
      <w:bookmarkEnd w:id="402"/>
      <w:bookmarkEnd w:id="403"/>
      <w:bookmarkEnd w:id="404"/>
      <w:bookmarkEnd w:id="405"/>
      <w:bookmarkEnd w:id="406"/>
      <w:bookmarkEnd w:id="407"/>
      <w:bookmarkEnd w:id="408"/>
      <w:bookmarkEnd w:id="409"/>
      <w:bookmarkEnd w:id="410"/>
      <w:bookmarkEnd w:id="411"/>
      <w:bookmarkEnd w:id="41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74A7C">
        <w:rPr>
          <w:bCs w:val="0"/>
          <w:sz w:val="24"/>
          <w:szCs w:val="24"/>
          <w:lang w:eastAsia="ru-RU"/>
        </w:rPr>
        <w:fldChar w:fldCharType="begin"/>
      </w:r>
      <w:r w:rsidR="003C2207">
        <w:rPr>
          <w:bCs w:val="0"/>
          <w:sz w:val="24"/>
          <w:szCs w:val="24"/>
          <w:lang w:eastAsia="ru-RU"/>
        </w:rPr>
        <w:instrText xml:space="preserve"> REF _Ref440272678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5.14</w:t>
      </w:r>
      <w:r w:rsidR="00674A7C">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7586570"/>
      <w:r w:rsidRPr="00E71A48">
        <w:rPr>
          <w:bCs w:val="0"/>
          <w:sz w:val="24"/>
          <w:szCs w:val="24"/>
        </w:rPr>
        <w:t>В соглашении о неустойке должно быть указано</w:t>
      </w:r>
      <w:bookmarkStart w:id="41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4"/>
      <w:bookmarkEnd w:id="41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83CC1">
        <w:fldChar w:fldCharType="begin"/>
      </w:r>
      <w:r w:rsidR="00F83CC1">
        <w:instrText xml:space="preserve"> REF _Ref306008743 \r \h  \* MERGEFORMAT </w:instrText>
      </w:r>
      <w:r w:rsidR="00F83CC1">
        <w:fldChar w:fldCharType="separate"/>
      </w:r>
      <w:r w:rsidR="00EF1E4B" w:rsidRPr="00EF1E4B">
        <w:rPr>
          <w:bCs w:val="0"/>
          <w:sz w:val="24"/>
          <w:szCs w:val="24"/>
        </w:rPr>
        <w:t>3.3.4</w:t>
      </w:r>
      <w:r w:rsidR="00F83CC1">
        <w:fldChar w:fldCharType="end"/>
      </w:r>
      <w:r w:rsidRPr="00E71A48">
        <w:rPr>
          <w:bCs w:val="0"/>
          <w:sz w:val="24"/>
          <w:szCs w:val="24"/>
        </w:rPr>
        <w:t xml:space="preserve">) после истечения срока окончания подачи заявок (п. </w:t>
      </w:r>
      <w:r w:rsidR="00674A7C">
        <w:rPr>
          <w:sz w:val="24"/>
          <w:szCs w:val="24"/>
        </w:rPr>
        <w:fldChar w:fldCharType="begin"/>
      </w:r>
      <w:r w:rsidR="00065ED6">
        <w:rPr>
          <w:bCs w:val="0"/>
          <w:sz w:val="24"/>
          <w:szCs w:val="24"/>
        </w:rPr>
        <w:instrText xml:space="preserve"> REF _Ref440289953 \r \h </w:instrText>
      </w:r>
      <w:r w:rsidR="00674A7C">
        <w:rPr>
          <w:sz w:val="24"/>
          <w:szCs w:val="24"/>
        </w:rPr>
      </w:r>
      <w:r w:rsidR="00674A7C">
        <w:rPr>
          <w:sz w:val="24"/>
          <w:szCs w:val="24"/>
        </w:rPr>
        <w:fldChar w:fldCharType="separate"/>
      </w:r>
      <w:r w:rsidR="00EF1E4B">
        <w:rPr>
          <w:bCs w:val="0"/>
          <w:sz w:val="24"/>
          <w:szCs w:val="24"/>
        </w:rPr>
        <w:t>3.4.1.3</w:t>
      </w:r>
      <w:r w:rsidR="00674A7C">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lastRenderedPageBreak/>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74A7C">
        <w:rPr>
          <w:bCs w:val="0"/>
          <w:sz w:val="24"/>
          <w:szCs w:val="24"/>
        </w:rPr>
        <w:fldChar w:fldCharType="begin"/>
      </w:r>
      <w:r w:rsidR="00414CAF">
        <w:rPr>
          <w:bCs w:val="0"/>
          <w:sz w:val="24"/>
          <w:szCs w:val="24"/>
        </w:rPr>
        <w:instrText xml:space="preserve"> REF _Ref303683929 \r \h </w:instrText>
      </w:r>
      <w:r w:rsidR="00674A7C">
        <w:rPr>
          <w:bCs w:val="0"/>
          <w:sz w:val="24"/>
          <w:szCs w:val="24"/>
        </w:rPr>
      </w:r>
      <w:r w:rsidR="00674A7C">
        <w:rPr>
          <w:bCs w:val="0"/>
          <w:sz w:val="24"/>
          <w:szCs w:val="24"/>
        </w:rPr>
        <w:fldChar w:fldCharType="separate"/>
      </w:r>
      <w:r w:rsidR="00EF1E4B">
        <w:rPr>
          <w:bCs w:val="0"/>
          <w:sz w:val="24"/>
          <w:szCs w:val="24"/>
        </w:rPr>
        <w:t>3.10</w:t>
      </w:r>
      <w:r w:rsidR="00674A7C">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6" w:name="_Ref307563802"/>
      <w:r w:rsidRPr="00E71A48">
        <w:rPr>
          <w:bCs w:val="0"/>
          <w:sz w:val="24"/>
          <w:szCs w:val="24"/>
        </w:rPr>
        <w:t xml:space="preserve">В случаях, указанных в п. </w:t>
      </w:r>
      <w:r w:rsidR="00F83CC1">
        <w:fldChar w:fldCharType="begin"/>
      </w:r>
      <w:r w:rsidR="00F83CC1">
        <w:instrText xml:space="preserve"> REF _Ref305753174 \r \h  \* MERGEFORMAT </w:instrText>
      </w:r>
      <w:r w:rsidR="00F83CC1">
        <w:fldChar w:fldCharType="separate"/>
      </w:r>
      <w:r w:rsidR="00EF1E4B" w:rsidRPr="00EF1E4B">
        <w:rPr>
          <w:bCs w:val="0"/>
          <w:sz w:val="24"/>
          <w:szCs w:val="24"/>
        </w:rPr>
        <w:t>3.3.14.4</w:t>
      </w:r>
      <w:r w:rsidR="00F83CC1">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7" w:name="_Ref299109207"/>
      <w:bookmarkStart w:id="41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7"/>
      <w:bookmarkEnd w:id="418"/>
    </w:p>
    <w:p w:rsidR="005E3517" w:rsidRPr="005E3517" w:rsidRDefault="005E3517" w:rsidP="005E3517">
      <w:pPr>
        <w:widowControl w:val="0"/>
        <w:numPr>
          <w:ilvl w:val="3"/>
          <w:numId w:val="38"/>
        </w:numPr>
        <w:tabs>
          <w:tab w:val="left" w:pos="1620"/>
        </w:tabs>
        <w:suppressAutoHyphens w:val="0"/>
        <w:spacing w:line="264" w:lineRule="auto"/>
        <w:ind w:left="0" w:firstLine="540"/>
        <w:rPr>
          <w:bCs w:val="0"/>
          <w:sz w:val="24"/>
          <w:szCs w:val="24"/>
        </w:rPr>
      </w:pPr>
      <w:r w:rsidRPr="005E3517">
        <w:rPr>
          <w:bCs w:val="0"/>
          <w:sz w:val="24"/>
          <w:szCs w:val="24"/>
        </w:rPr>
        <w:t>Участник должен предоставить оригинал соглашения о неустойке (</w:t>
      </w:r>
      <w:r w:rsidRPr="005E3517">
        <w:rPr>
          <w:bCs w:val="0"/>
          <w:sz w:val="24"/>
          <w:szCs w:val="24"/>
          <w:lang w:eastAsia="ru-RU"/>
        </w:rPr>
        <w:t xml:space="preserve">подраздел </w:t>
      </w:r>
      <w:r w:rsidR="00F83CC1">
        <w:fldChar w:fldCharType="begin"/>
      </w:r>
      <w:r w:rsidR="00F83CC1">
        <w:instrText xml:space="preserve"> REF _Ref440272256 \r \h  \* MERGEFORMAT </w:instrText>
      </w:r>
      <w:r w:rsidR="00F83CC1">
        <w:fldChar w:fldCharType="separate"/>
      </w:r>
      <w:r w:rsidR="00EF1E4B" w:rsidRPr="00EF1E4B">
        <w:rPr>
          <w:bCs w:val="0"/>
          <w:sz w:val="24"/>
          <w:szCs w:val="24"/>
          <w:lang w:eastAsia="ru-RU"/>
        </w:rPr>
        <w:t>5.14</w:t>
      </w:r>
      <w:r w:rsidR="00F83CC1">
        <w:fldChar w:fldCharType="end"/>
      </w:r>
      <w:r w:rsidRPr="005E3517">
        <w:rPr>
          <w:bCs w:val="0"/>
          <w:sz w:val="24"/>
          <w:szCs w:val="24"/>
        </w:rPr>
        <w:t xml:space="preserve">), а также Расписку сдачи-приемки соглашения о неустойке, подготовленную по </w:t>
      </w:r>
      <w:r w:rsidRPr="005E3517">
        <w:rPr>
          <w:bCs w:val="0"/>
          <w:spacing w:val="-1"/>
          <w:sz w:val="24"/>
          <w:szCs w:val="24"/>
        </w:rPr>
        <w:t xml:space="preserve">форме и в соответствии с инструкциями, приведенными в настоящей Документации </w:t>
      </w:r>
      <w:r w:rsidRPr="005E3517">
        <w:rPr>
          <w:bCs w:val="0"/>
          <w:sz w:val="24"/>
          <w:szCs w:val="24"/>
        </w:rPr>
        <w:t>(</w:t>
      </w:r>
      <w:r w:rsidRPr="005E3517">
        <w:rPr>
          <w:bCs w:val="0"/>
          <w:sz w:val="24"/>
          <w:szCs w:val="24"/>
          <w:lang w:eastAsia="ru-RU"/>
        </w:rPr>
        <w:t xml:space="preserve">подраздел </w:t>
      </w:r>
      <w:r w:rsidR="00F83CC1">
        <w:fldChar w:fldCharType="begin"/>
      </w:r>
      <w:r w:rsidR="00F83CC1">
        <w:instrText xml:space="preserve"> REF _Ref441574460 \r \h  \* MERGEFORMAT </w:instrText>
      </w:r>
      <w:r w:rsidR="00F83CC1">
        <w:fldChar w:fldCharType="separate"/>
      </w:r>
      <w:r w:rsidR="00EF1E4B" w:rsidRPr="00EF1E4B">
        <w:rPr>
          <w:bCs w:val="0"/>
          <w:sz w:val="24"/>
          <w:szCs w:val="24"/>
          <w:lang w:eastAsia="ru-RU"/>
        </w:rPr>
        <w:t>5.18</w:t>
      </w:r>
      <w:r w:rsidR="00F83CC1">
        <w:fldChar w:fldCharType="end"/>
      </w:r>
      <w:r w:rsidRPr="005E3517">
        <w:rPr>
          <w:bCs w:val="0"/>
          <w:sz w:val="24"/>
          <w:szCs w:val="24"/>
        </w:rPr>
        <w:t xml:space="preserve">), в срок не позднее даты и времени окончания приема заявок, указанных в пункте </w:t>
      </w:r>
      <w:r w:rsidR="00F83CC1">
        <w:fldChar w:fldCharType="begin"/>
      </w:r>
      <w:r w:rsidR="00F83CC1">
        <w:instrText xml:space="preserve"> REF _Ref440289953 \r \h  \* MERGEFORMAT </w:instrText>
      </w:r>
      <w:r w:rsidR="00F83CC1">
        <w:fldChar w:fldCharType="separate"/>
      </w:r>
      <w:r w:rsidR="00EF1E4B" w:rsidRPr="00EF1E4B">
        <w:rPr>
          <w:bCs w:val="0"/>
          <w:sz w:val="24"/>
          <w:szCs w:val="24"/>
        </w:rPr>
        <w:t>3.4.1.3</w:t>
      </w:r>
      <w:r w:rsidR="00F83CC1">
        <w:fldChar w:fldCharType="end"/>
      </w:r>
      <w:r w:rsidRPr="005E3517">
        <w:rPr>
          <w:bCs w:val="0"/>
          <w:sz w:val="24"/>
          <w:szCs w:val="24"/>
        </w:rPr>
        <w:t xml:space="preserve"> настоящей Документации, по адресу: РФ, </w:t>
      </w:r>
      <w:r w:rsidR="00EF4E69">
        <w:rPr>
          <w:bCs w:val="0"/>
          <w:sz w:val="24"/>
          <w:szCs w:val="24"/>
        </w:rPr>
        <w:t>170006</w:t>
      </w:r>
      <w:r w:rsidRPr="005E3517">
        <w:rPr>
          <w:bCs w:val="0"/>
          <w:sz w:val="24"/>
          <w:szCs w:val="24"/>
        </w:rPr>
        <w:t xml:space="preserve">, г. </w:t>
      </w:r>
      <w:r w:rsidR="00EF4E69">
        <w:rPr>
          <w:bCs w:val="0"/>
          <w:sz w:val="24"/>
          <w:szCs w:val="24"/>
        </w:rPr>
        <w:t>Тверь</w:t>
      </w:r>
      <w:r w:rsidRPr="005E3517">
        <w:rPr>
          <w:bCs w:val="0"/>
          <w:sz w:val="24"/>
          <w:szCs w:val="24"/>
        </w:rPr>
        <w:t xml:space="preserve">, </w:t>
      </w:r>
      <w:r w:rsidR="00EF4E69">
        <w:rPr>
          <w:bCs w:val="0"/>
          <w:sz w:val="24"/>
          <w:szCs w:val="24"/>
        </w:rPr>
        <w:t>наб. реки Тьмаки</w:t>
      </w:r>
      <w:r w:rsidRPr="005E3517">
        <w:rPr>
          <w:bCs w:val="0"/>
          <w:sz w:val="24"/>
          <w:szCs w:val="24"/>
        </w:rPr>
        <w:t xml:space="preserve">, дом </w:t>
      </w:r>
      <w:r w:rsidR="00EF4E69">
        <w:rPr>
          <w:bCs w:val="0"/>
          <w:sz w:val="24"/>
          <w:szCs w:val="24"/>
        </w:rPr>
        <w:t>26</w:t>
      </w:r>
      <w:r w:rsidRPr="005E3517">
        <w:rPr>
          <w:bCs w:val="0"/>
          <w:sz w:val="24"/>
          <w:szCs w:val="24"/>
        </w:rPr>
        <w:t xml:space="preserve">, каб. №3, исполнительный сотрудник – </w:t>
      </w:r>
      <w:r w:rsidR="006613F7">
        <w:rPr>
          <w:bCs w:val="0"/>
          <w:sz w:val="24"/>
          <w:szCs w:val="24"/>
        </w:rPr>
        <w:t>Королева Елена Михайловна</w:t>
      </w:r>
      <w:r w:rsidRPr="006613F7">
        <w:rPr>
          <w:bCs w:val="0"/>
          <w:sz w:val="24"/>
          <w:szCs w:val="24"/>
        </w:rPr>
        <w:t>, контактный телефон (</w:t>
      </w:r>
      <w:r w:rsidR="006613F7" w:rsidRPr="006613F7">
        <w:rPr>
          <w:bCs w:val="0"/>
          <w:sz w:val="24"/>
          <w:szCs w:val="24"/>
        </w:rPr>
        <w:t>4822</w:t>
      </w:r>
      <w:r w:rsidRPr="006613F7">
        <w:rPr>
          <w:bCs w:val="0"/>
          <w:sz w:val="24"/>
          <w:szCs w:val="24"/>
        </w:rPr>
        <w:t xml:space="preserve">) </w:t>
      </w:r>
      <w:r w:rsidR="006613F7" w:rsidRPr="006613F7">
        <w:rPr>
          <w:bCs w:val="0"/>
          <w:sz w:val="24"/>
          <w:szCs w:val="24"/>
        </w:rPr>
        <w:t>33-62-21</w:t>
      </w:r>
      <w:r w:rsidRPr="006613F7">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5E3517" w:rsidRPr="005E3517" w:rsidRDefault="005E3517" w:rsidP="00EF4E69">
      <w:pPr>
        <w:pStyle w:val="aff6"/>
        <w:numPr>
          <w:ilvl w:val="0"/>
          <w:numId w:val="97"/>
        </w:numPr>
        <w:tabs>
          <w:tab w:val="clear" w:pos="1134"/>
          <w:tab w:val="left" w:pos="851"/>
        </w:tabs>
        <w:suppressAutoHyphens w:val="0"/>
        <w:spacing w:line="240" w:lineRule="auto"/>
        <w:ind w:hanging="2345"/>
        <w:rPr>
          <w:sz w:val="24"/>
          <w:szCs w:val="24"/>
        </w:rPr>
      </w:pPr>
      <w:r w:rsidRPr="005E3517">
        <w:rPr>
          <w:sz w:val="24"/>
          <w:szCs w:val="24"/>
        </w:rPr>
        <w:t>Пометка «</w:t>
      </w:r>
      <w:r w:rsidRPr="005E3517">
        <w:rPr>
          <w:bCs w:val="0"/>
          <w:sz w:val="24"/>
          <w:szCs w:val="24"/>
        </w:rPr>
        <w:t xml:space="preserve"> Соглашение о неустойке</w:t>
      </w:r>
      <w:r w:rsidRPr="005E3517">
        <w:rPr>
          <w:sz w:val="24"/>
          <w:szCs w:val="24"/>
        </w:rPr>
        <w:t>»;</w:t>
      </w:r>
    </w:p>
    <w:p w:rsidR="005E3517" w:rsidRPr="005E3517" w:rsidRDefault="005E3517" w:rsidP="00EF4E69">
      <w:pPr>
        <w:pStyle w:val="aff6"/>
        <w:numPr>
          <w:ilvl w:val="0"/>
          <w:numId w:val="97"/>
        </w:numPr>
        <w:tabs>
          <w:tab w:val="clear" w:pos="1134"/>
          <w:tab w:val="left" w:pos="851"/>
        </w:tabs>
        <w:suppressAutoHyphens w:val="0"/>
        <w:spacing w:line="240" w:lineRule="auto"/>
        <w:ind w:hanging="2345"/>
        <w:rPr>
          <w:sz w:val="24"/>
          <w:szCs w:val="24"/>
        </w:rPr>
      </w:pPr>
      <w:r w:rsidRPr="005E3517">
        <w:rPr>
          <w:sz w:val="24"/>
          <w:szCs w:val="24"/>
        </w:rPr>
        <w:t xml:space="preserve">наименование и адрес Организатора в соответствии с пунктом </w:t>
      </w:r>
      <w:r w:rsidR="00F83CC1">
        <w:fldChar w:fldCharType="begin"/>
      </w:r>
      <w:r w:rsidR="00F83CC1">
        <w:instrText xml:space="preserve"> REF _Ref191386085 \r \h  \* MERGEFORMAT </w:instrText>
      </w:r>
      <w:r w:rsidR="00F83CC1">
        <w:fldChar w:fldCharType="separate"/>
      </w:r>
      <w:r w:rsidR="00EF1E4B" w:rsidRPr="00EF1E4B">
        <w:rPr>
          <w:sz w:val="24"/>
          <w:szCs w:val="24"/>
        </w:rPr>
        <w:t>1.1.1</w:t>
      </w:r>
      <w:r w:rsidR="00F83CC1">
        <w:fldChar w:fldCharType="end"/>
      </w:r>
      <w:r w:rsidRPr="005E3517">
        <w:rPr>
          <w:sz w:val="24"/>
          <w:szCs w:val="24"/>
        </w:rPr>
        <w:t>;</w:t>
      </w:r>
    </w:p>
    <w:p w:rsidR="005E3517" w:rsidRPr="005E3517" w:rsidRDefault="005E3517" w:rsidP="00EF4E69">
      <w:pPr>
        <w:pStyle w:val="aff6"/>
        <w:numPr>
          <w:ilvl w:val="0"/>
          <w:numId w:val="97"/>
        </w:numPr>
        <w:tabs>
          <w:tab w:val="clear" w:pos="1134"/>
          <w:tab w:val="left" w:pos="851"/>
        </w:tabs>
        <w:suppressAutoHyphens w:val="0"/>
        <w:spacing w:line="240" w:lineRule="auto"/>
        <w:ind w:hanging="2345"/>
        <w:rPr>
          <w:sz w:val="24"/>
          <w:szCs w:val="24"/>
        </w:rPr>
      </w:pPr>
      <w:r w:rsidRPr="005E3517">
        <w:rPr>
          <w:sz w:val="24"/>
          <w:szCs w:val="24"/>
        </w:rPr>
        <w:t>полное фирменное наименование Участника и его почтовый адрес;</w:t>
      </w:r>
    </w:p>
    <w:p w:rsidR="005E3517" w:rsidRPr="005E3517" w:rsidRDefault="005E3517" w:rsidP="00EF4E69">
      <w:pPr>
        <w:pStyle w:val="aff6"/>
        <w:numPr>
          <w:ilvl w:val="0"/>
          <w:numId w:val="97"/>
        </w:numPr>
        <w:tabs>
          <w:tab w:val="clear" w:pos="1134"/>
          <w:tab w:val="left" w:pos="851"/>
        </w:tabs>
        <w:suppressAutoHyphens w:val="0"/>
        <w:spacing w:line="240" w:lineRule="auto"/>
        <w:ind w:hanging="2345"/>
        <w:rPr>
          <w:sz w:val="24"/>
          <w:szCs w:val="24"/>
        </w:rPr>
      </w:pPr>
      <w:r w:rsidRPr="005E3517">
        <w:rPr>
          <w:sz w:val="24"/>
          <w:szCs w:val="24"/>
        </w:rPr>
        <w:t xml:space="preserve">предмет Договора в соответствии с пунктом </w:t>
      </w:r>
      <w:r w:rsidR="00F83CC1">
        <w:fldChar w:fldCharType="begin"/>
      </w:r>
      <w:r w:rsidR="00F83CC1">
        <w:instrText xml:space="preserve"> REF _Ref303323780 \r \h  \* MERGEFORMAT </w:instrText>
      </w:r>
      <w:r w:rsidR="00F83CC1">
        <w:fldChar w:fldCharType="separate"/>
      </w:r>
      <w:r w:rsidR="00EF1E4B" w:rsidRPr="00EF1E4B">
        <w:rPr>
          <w:sz w:val="24"/>
          <w:szCs w:val="24"/>
        </w:rPr>
        <w:t>1.1.4</w:t>
      </w:r>
      <w:r w:rsidR="00F83CC1">
        <w:fldChar w:fldCharType="end"/>
      </w:r>
      <w:r w:rsidRPr="005E3517">
        <w:rPr>
          <w:sz w:val="24"/>
          <w:szCs w:val="24"/>
        </w:rPr>
        <w:t>.</w:t>
      </w:r>
    </w:p>
    <w:p w:rsidR="005E3517" w:rsidRPr="005E3517" w:rsidRDefault="005E3517" w:rsidP="005E3517">
      <w:pPr>
        <w:widowControl w:val="0"/>
        <w:numPr>
          <w:ilvl w:val="3"/>
          <w:numId w:val="38"/>
        </w:numPr>
        <w:tabs>
          <w:tab w:val="left" w:pos="1620"/>
        </w:tabs>
        <w:suppressAutoHyphens w:val="0"/>
        <w:spacing w:line="264" w:lineRule="auto"/>
        <w:ind w:left="0" w:firstLine="540"/>
        <w:rPr>
          <w:sz w:val="24"/>
          <w:szCs w:val="24"/>
        </w:rPr>
      </w:pPr>
      <w:r w:rsidRPr="005E3517">
        <w:rPr>
          <w:bCs w:val="0"/>
          <w:sz w:val="24"/>
          <w:szCs w:val="24"/>
        </w:rPr>
        <w:t>Предоставление</w:t>
      </w:r>
      <w:r w:rsidRPr="005E3517">
        <w:rPr>
          <w:sz w:val="24"/>
          <w:szCs w:val="24"/>
        </w:rPr>
        <w:t xml:space="preserve"> оригинала </w:t>
      </w:r>
      <w:r w:rsidRPr="005E3517">
        <w:rPr>
          <w:bCs w:val="0"/>
          <w:sz w:val="24"/>
          <w:szCs w:val="24"/>
        </w:rPr>
        <w:t>соглашения о неустойке</w:t>
      </w:r>
      <w:r w:rsidRPr="005E3517">
        <w:rPr>
          <w:sz w:val="24"/>
          <w:szCs w:val="24"/>
        </w:rPr>
        <w:t xml:space="preserve"> без Расписки сдачи-приемки </w:t>
      </w:r>
      <w:r w:rsidRPr="005E3517">
        <w:rPr>
          <w:bCs w:val="0"/>
          <w:sz w:val="24"/>
          <w:szCs w:val="24"/>
        </w:rPr>
        <w:t>соглашения о неустойке</w:t>
      </w:r>
      <w:r w:rsidRPr="005E3517">
        <w:rPr>
          <w:sz w:val="24"/>
          <w:szCs w:val="24"/>
        </w:rPr>
        <w:t xml:space="preserve"> будет считаться Организатором как не предоставление </w:t>
      </w:r>
      <w:r w:rsidRPr="005E3517">
        <w:rPr>
          <w:bCs w:val="0"/>
          <w:sz w:val="24"/>
          <w:szCs w:val="24"/>
        </w:rPr>
        <w:t>соглашения о неустойке</w:t>
      </w:r>
      <w:r w:rsidRPr="005E3517">
        <w:rPr>
          <w:sz w:val="24"/>
          <w:szCs w:val="24"/>
        </w:rPr>
        <w:t xml:space="preserve">, и повлечет за собой последствия, указанные в п. </w:t>
      </w:r>
      <w:r w:rsidR="00674A7C">
        <w:rPr>
          <w:sz w:val="24"/>
          <w:szCs w:val="24"/>
        </w:rPr>
        <w:fldChar w:fldCharType="begin"/>
      </w:r>
      <w:r>
        <w:rPr>
          <w:sz w:val="24"/>
          <w:szCs w:val="24"/>
        </w:rPr>
        <w:instrText xml:space="preserve"> REF _Ref442189350 \r \h </w:instrText>
      </w:r>
      <w:r w:rsidR="00674A7C">
        <w:rPr>
          <w:sz w:val="24"/>
          <w:szCs w:val="24"/>
        </w:rPr>
      </w:r>
      <w:r w:rsidR="00674A7C">
        <w:rPr>
          <w:sz w:val="24"/>
          <w:szCs w:val="24"/>
        </w:rPr>
        <w:fldChar w:fldCharType="separate"/>
      </w:r>
      <w:r w:rsidR="00EF1E4B">
        <w:rPr>
          <w:sz w:val="24"/>
          <w:szCs w:val="24"/>
        </w:rPr>
        <w:t>3.3.14.9</w:t>
      </w:r>
      <w:r w:rsidR="00674A7C">
        <w:rPr>
          <w:sz w:val="24"/>
          <w:szCs w:val="24"/>
        </w:rPr>
        <w:fldChar w:fldCharType="end"/>
      </w:r>
      <w:r w:rsidRPr="005E351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9" w:name="_Ref442189350"/>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419"/>
    </w:p>
    <w:p w:rsidR="00717F60" w:rsidRPr="00E71A48" w:rsidRDefault="00717F60" w:rsidP="00E71A48">
      <w:pPr>
        <w:pStyle w:val="2"/>
        <w:tabs>
          <w:tab w:val="clear" w:pos="0"/>
          <w:tab w:val="clear" w:pos="1700"/>
          <w:tab w:val="num" w:pos="709"/>
        </w:tabs>
        <w:spacing w:line="264" w:lineRule="auto"/>
      </w:pPr>
      <w:bookmarkStart w:id="420" w:name="_Ref305973214"/>
      <w:bookmarkStart w:id="421" w:name="_Toc441131584"/>
      <w:r w:rsidRPr="00E71A48">
        <w:t>Подача Заявок и их прием</w:t>
      </w:r>
      <w:bookmarkStart w:id="422" w:name="_Ref56229451"/>
      <w:bookmarkEnd w:id="400"/>
      <w:bookmarkEnd w:id="420"/>
      <w:bookmarkEnd w:id="421"/>
    </w:p>
    <w:p w:rsidR="00717F60" w:rsidRPr="00E71A48" w:rsidRDefault="00717F60" w:rsidP="00E71A48">
      <w:pPr>
        <w:pStyle w:val="3"/>
        <w:spacing w:line="264" w:lineRule="auto"/>
        <w:rPr>
          <w:szCs w:val="24"/>
        </w:rPr>
      </w:pPr>
      <w:bookmarkStart w:id="423" w:name="_Toc439323707"/>
      <w:bookmarkStart w:id="424" w:name="_Toc440361341"/>
      <w:bookmarkStart w:id="425" w:name="_Toc440376096"/>
      <w:bookmarkStart w:id="426" w:name="_Toc440376223"/>
      <w:bookmarkStart w:id="427" w:name="_Toc440382488"/>
      <w:bookmarkStart w:id="428" w:name="_Toc440447158"/>
      <w:bookmarkStart w:id="429" w:name="_Toc440620838"/>
      <w:bookmarkStart w:id="430" w:name="_Toc440631473"/>
      <w:bookmarkStart w:id="431" w:name="_Toc440875713"/>
      <w:bookmarkStart w:id="432" w:name="_Toc441131585"/>
      <w:r w:rsidRPr="00E71A48">
        <w:rPr>
          <w:szCs w:val="24"/>
        </w:rPr>
        <w:t>Подача Заявок через ЭТП</w:t>
      </w:r>
      <w:bookmarkEnd w:id="423"/>
      <w:bookmarkEnd w:id="424"/>
      <w:bookmarkEnd w:id="425"/>
      <w:bookmarkEnd w:id="426"/>
      <w:bookmarkEnd w:id="427"/>
      <w:bookmarkEnd w:id="428"/>
      <w:bookmarkEnd w:id="429"/>
      <w:bookmarkEnd w:id="430"/>
      <w:bookmarkEnd w:id="431"/>
      <w:bookmarkEnd w:id="43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060B4">
        <w:rPr>
          <w:bCs w:val="0"/>
          <w:sz w:val="24"/>
          <w:szCs w:val="24"/>
        </w:rPr>
        <w:t>ЭТП в отсканированном виде</w:t>
      </w:r>
      <w:r w:rsidR="000060B4" w:rsidRPr="000060B4">
        <w:rPr>
          <w:bCs w:val="0"/>
          <w:sz w:val="24"/>
          <w:szCs w:val="24"/>
        </w:rPr>
        <w:t xml:space="preserve"> (за исключением файла копии Анкеты Участника запроса предложений, выполненного в формате MS Word)</w:t>
      </w:r>
      <w:r w:rsidRPr="000060B4">
        <w:rPr>
          <w:bCs w:val="0"/>
          <w:sz w:val="24"/>
          <w:szCs w:val="24"/>
        </w:rPr>
        <w:t xml:space="preserve"> в доступном для прочтения формате</w:t>
      </w:r>
      <w:r w:rsidRPr="00E71A48">
        <w:rPr>
          <w:bCs w:val="0"/>
          <w:sz w:val="24"/>
          <w:szCs w:val="24"/>
        </w:rPr>
        <w:t xml:space="preserve">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B0510F">
        <w:rPr>
          <w:b/>
          <w:bCs w:val="0"/>
          <w:sz w:val="24"/>
          <w:szCs w:val="24"/>
        </w:rPr>
        <w:t xml:space="preserve">минут </w:t>
      </w:r>
      <w:r w:rsidR="00B0510F" w:rsidRPr="00B0510F">
        <w:rPr>
          <w:b/>
          <w:bCs w:val="0"/>
          <w:sz w:val="24"/>
          <w:szCs w:val="24"/>
        </w:rPr>
        <w:t>16 марта</w:t>
      </w:r>
      <w:r w:rsidR="002B5044" w:rsidRPr="00B0510F">
        <w:rPr>
          <w:b/>
          <w:bCs w:val="0"/>
          <w:sz w:val="24"/>
          <w:szCs w:val="24"/>
        </w:rPr>
        <w:t xml:space="preserve"> 2016 года</w:t>
      </w:r>
      <w:r w:rsidR="007F0037" w:rsidRPr="00B0510F">
        <w:rPr>
          <w:b/>
          <w:bCs w:val="0"/>
          <w:sz w:val="24"/>
          <w:szCs w:val="24"/>
        </w:rPr>
        <w:t xml:space="preserve">, </w:t>
      </w:r>
      <w:r w:rsidR="007F0037" w:rsidRPr="00B0510F">
        <w:rPr>
          <w:bCs w:val="0"/>
          <w:sz w:val="24"/>
          <w:szCs w:val="24"/>
        </w:rPr>
        <w:t xml:space="preserve">при этом предложенная Участником в Письме о подаче оферты </w:t>
      </w:r>
      <w:r w:rsidR="007F0037" w:rsidRPr="00B0510F">
        <w:rPr>
          <w:bCs w:val="0"/>
          <w:spacing w:val="-2"/>
          <w:sz w:val="24"/>
          <w:szCs w:val="24"/>
        </w:rPr>
        <w:t>(под</w:t>
      </w:r>
      <w:r w:rsidR="007F0037" w:rsidRPr="00B0510F">
        <w:rPr>
          <w:bCs w:val="0"/>
          <w:sz w:val="24"/>
          <w:szCs w:val="24"/>
        </w:rPr>
        <w:t>раздел</w:t>
      </w:r>
      <w:bookmarkStart w:id="434" w:name="_GoBack"/>
      <w:bookmarkEnd w:id="434"/>
      <w:r w:rsidR="007F0037" w:rsidRPr="00E71A48">
        <w:rPr>
          <w:bCs w:val="0"/>
          <w:sz w:val="24"/>
          <w:szCs w:val="24"/>
        </w:rPr>
        <w:t xml:space="preserve"> </w:t>
      </w:r>
      <w:r w:rsidR="00674A7C">
        <w:rPr>
          <w:bCs w:val="0"/>
          <w:sz w:val="24"/>
          <w:szCs w:val="24"/>
        </w:rPr>
        <w:fldChar w:fldCharType="begin"/>
      </w:r>
      <w:r w:rsidR="007F0037">
        <w:rPr>
          <w:bCs w:val="0"/>
          <w:sz w:val="24"/>
          <w:szCs w:val="24"/>
        </w:rPr>
        <w:instrText xml:space="preserve"> REF _Ref55336310 \r \h </w:instrText>
      </w:r>
      <w:r w:rsidR="00674A7C">
        <w:rPr>
          <w:bCs w:val="0"/>
          <w:sz w:val="24"/>
          <w:szCs w:val="24"/>
        </w:rPr>
      </w:r>
      <w:r w:rsidR="00674A7C">
        <w:rPr>
          <w:bCs w:val="0"/>
          <w:sz w:val="24"/>
          <w:szCs w:val="24"/>
        </w:rPr>
        <w:fldChar w:fldCharType="separate"/>
      </w:r>
      <w:r w:rsidR="00EF1E4B">
        <w:rPr>
          <w:bCs w:val="0"/>
          <w:sz w:val="24"/>
          <w:szCs w:val="24"/>
        </w:rPr>
        <w:t>5.1</w:t>
      </w:r>
      <w:r w:rsidR="00674A7C">
        <w:rPr>
          <w:bCs w:val="0"/>
          <w:sz w:val="24"/>
          <w:szCs w:val="24"/>
        </w:rPr>
        <w:fldChar w:fldCharType="end"/>
      </w:r>
      <w:r w:rsidR="007F0037">
        <w:rPr>
          <w:bCs w:val="0"/>
          <w:sz w:val="24"/>
          <w:szCs w:val="24"/>
          <w:lang w:eastAsia="ru-RU"/>
        </w:rPr>
        <w:t>)</w:t>
      </w:r>
      <w:r w:rsidR="007F0037" w:rsidRPr="00BB27D7">
        <w:rPr>
          <w:bCs w:val="0"/>
          <w:sz w:val="24"/>
          <w:szCs w:val="24"/>
        </w:rPr>
        <w:t xml:space="preserve"> </w:t>
      </w:r>
      <w:r w:rsidR="007F0037" w:rsidRPr="00BB27D7">
        <w:rPr>
          <w:bCs w:val="0"/>
          <w:sz w:val="24"/>
          <w:szCs w:val="24"/>
        </w:rPr>
        <w:lastRenderedPageBreak/>
        <w:t>цена должна соответствовать цене, указанной Участником на «котировочной доске» ЭТП</w:t>
      </w:r>
      <w:r w:rsidR="00717F60" w:rsidRPr="007F0037">
        <w:rPr>
          <w:bCs w:val="0"/>
          <w:sz w:val="24"/>
          <w:szCs w:val="24"/>
        </w:rPr>
        <w:t>.</w:t>
      </w:r>
      <w:bookmarkEnd w:id="433"/>
    </w:p>
    <w:p w:rsidR="00717F60" w:rsidRPr="00E71A48" w:rsidRDefault="00717F60" w:rsidP="00E71A48">
      <w:pPr>
        <w:pStyle w:val="3"/>
        <w:spacing w:line="264" w:lineRule="auto"/>
        <w:rPr>
          <w:szCs w:val="24"/>
        </w:rPr>
      </w:pPr>
      <w:bookmarkStart w:id="435" w:name="_Ref115077798"/>
      <w:bookmarkStart w:id="436" w:name="_Toc439323708"/>
      <w:bookmarkStart w:id="437" w:name="_Toc440361342"/>
      <w:bookmarkStart w:id="438" w:name="_Toc440376097"/>
      <w:bookmarkStart w:id="439" w:name="_Toc440376224"/>
      <w:bookmarkStart w:id="440" w:name="_Toc440382489"/>
      <w:bookmarkStart w:id="441" w:name="_Toc440447159"/>
      <w:bookmarkStart w:id="442" w:name="_Toc440620839"/>
      <w:bookmarkStart w:id="443" w:name="_Toc440631474"/>
      <w:bookmarkStart w:id="444" w:name="_Toc440875714"/>
      <w:bookmarkStart w:id="445" w:name="_Toc441131586"/>
      <w:r w:rsidRPr="00E71A48">
        <w:rPr>
          <w:szCs w:val="24"/>
        </w:rPr>
        <w:t>Подача Заявок в письменной форме</w:t>
      </w:r>
      <w:bookmarkEnd w:id="435"/>
      <w:bookmarkEnd w:id="436"/>
      <w:bookmarkEnd w:id="437"/>
      <w:bookmarkEnd w:id="438"/>
      <w:bookmarkEnd w:id="439"/>
      <w:bookmarkEnd w:id="440"/>
      <w:bookmarkEnd w:id="441"/>
      <w:bookmarkEnd w:id="442"/>
      <w:bookmarkEnd w:id="443"/>
      <w:bookmarkEnd w:id="444"/>
      <w:bookmarkEnd w:id="445"/>
    </w:p>
    <w:bookmarkEnd w:id="422"/>
    <w:p w:rsidR="00717F60" w:rsidRPr="005E3517"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5E3517">
        <w:rPr>
          <w:bCs w:val="0"/>
          <w:sz w:val="24"/>
          <w:szCs w:val="24"/>
        </w:rPr>
        <w:t>предусмотрена</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w:t>
      </w:r>
    </w:p>
    <w:p w:rsidR="00717F60" w:rsidRPr="00E71A48" w:rsidRDefault="00717F60" w:rsidP="00E71A48">
      <w:pPr>
        <w:pStyle w:val="2"/>
        <w:tabs>
          <w:tab w:val="clear" w:pos="1700"/>
          <w:tab w:val="left" w:pos="709"/>
        </w:tabs>
        <w:spacing w:line="264" w:lineRule="auto"/>
      </w:pPr>
      <w:bookmarkStart w:id="446" w:name="_Ref303683883"/>
      <w:bookmarkStart w:id="447" w:name="_Toc441131587"/>
      <w:r w:rsidRPr="00E71A48">
        <w:t xml:space="preserve">Изменение и отзыв </w:t>
      </w:r>
      <w:r w:rsidR="004B5EB3" w:rsidRPr="00E71A48">
        <w:t>Заявк</w:t>
      </w:r>
      <w:r w:rsidRPr="00E71A48">
        <w:t>и</w:t>
      </w:r>
      <w:bookmarkEnd w:id="446"/>
      <w:bookmarkEnd w:id="447"/>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48" w:name="_Ref305973250"/>
      <w:bookmarkStart w:id="449" w:name="_Toc441131588"/>
      <w:r w:rsidRPr="00E71A48">
        <w:t>Оценка Заявок и проведение переговоров</w:t>
      </w:r>
      <w:bookmarkEnd w:id="448"/>
      <w:bookmarkEnd w:id="449"/>
      <w:r w:rsidRPr="00E71A48">
        <w:t xml:space="preserve"> </w:t>
      </w:r>
    </w:p>
    <w:p w:rsidR="00717F60" w:rsidRPr="00E71A48" w:rsidRDefault="00717F60" w:rsidP="00E71A48">
      <w:pPr>
        <w:pStyle w:val="3"/>
        <w:spacing w:line="264" w:lineRule="auto"/>
        <w:rPr>
          <w:szCs w:val="24"/>
        </w:rPr>
      </w:pPr>
      <w:bookmarkStart w:id="450" w:name="_Toc439323711"/>
      <w:bookmarkStart w:id="451" w:name="_Toc440361345"/>
      <w:bookmarkStart w:id="452" w:name="_Toc440376100"/>
      <w:bookmarkStart w:id="453" w:name="_Toc440376227"/>
      <w:bookmarkStart w:id="454" w:name="_Toc440382492"/>
      <w:bookmarkStart w:id="455" w:name="_Toc440447162"/>
      <w:bookmarkStart w:id="456" w:name="_Toc440620842"/>
      <w:bookmarkStart w:id="457" w:name="_Toc440631477"/>
      <w:bookmarkStart w:id="458" w:name="_Toc440875717"/>
      <w:bookmarkStart w:id="459" w:name="_Toc441131589"/>
      <w:r w:rsidRPr="00E71A48">
        <w:rPr>
          <w:szCs w:val="24"/>
        </w:rPr>
        <w:t>Общие положения</w:t>
      </w:r>
      <w:bookmarkEnd w:id="450"/>
      <w:bookmarkEnd w:id="451"/>
      <w:bookmarkEnd w:id="452"/>
      <w:bookmarkEnd w:id="453"/>
      <w:bookmarkEnd w:id="454"/>
      <w:bookmarkEnd w:id="455"/>
      <w:bookmarkEnd w:id="456"/>
      <w:bookmarkEnd w:id="457"/>
      <w:bookmarkEnd w:id="458"/>
      <w:bookmarkEnd w:id="45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83CC1">
        <w:fldChar w:fldCharType="begin"/>
      </w:r>
      <w:r w:rsidR="00F83CC1">
        <w:instrText xml:space="preserve"> REF _Ref93089454 \n \h  \* MERGEFORMAT </w:instrText>
      </w:r>
      <w:r w:rsidR="00F83CC1">
        <w:fldChar w:fldCharType="separate"/>
      </w:r>
      <w:r w:rsidR="00EF1E4B" w:rsidRPr="00EF1E4B">
        <w:rPr>
          <w:bCs w:val="0"/>
          <w:sz w:val="24"/>
          <w:szCs w:val="24"/>
        </w:rPr>
        <w:t>3.6.2</w:t>
      </w:r>
      <w:r w:rsidR="00F83CC1">
        <w:fldChar w:fldCharType="end"/>
      </w:r>
      <w:r w:rsidRPr="00E71A48">
        <w:rPr>
          <w:bCs w:val="0"/>
          <w:sz w:val="24"/>
          <w:szCs w:val="24"/>
        </w:rPr>
        <w:t xml:space="preserve">), проведение (при необходимости) переговоров (пункт </w:t>
      </w:r>
      <w:r w:rsidR="00F83CC1">
        <w:fldChar w:fldCharType="begin"/>
      </w:r>
      <w:r w:rsidR="00F83CC1">
        <w:instrText xml:space="preserve"> REF _Ref303670674 \n \h  \* MERGEFORMAT </w:instrText>
      </w:r>
      <w:r w:rsidR="00F83CC1">
        <w:fldChar w:fldCharType="separate"/>
      </w:r>
      <w:r w:rsidR="00EF1E4B" w:rsidRPr="00EF1E4B">
        <w:rPr>
          <w:bCs w:val="0"/>
          <w:sz w:val="24"/>
          <w:szCs w:val="24"/>
        </w:rPr>
        <w:t>3.6.3</w:t>
      </w:r>
      <w:r w:rsidR="00F83CC1">
        <w:fldChar w:fldCharType="end"/>
      </w:r>
      <w:r w:rsidRPr="00E71A48">
        <w:rPr>
          <w:bCs w:val="0"/>
          <w:sz w:val="24"/>
          <w:szCs w:val="24"/>
        </w:rPr>
        <w:t>) и оценочную стадию (пункт</w:t>
      </w:r>
      <w:r w:rsidR="007F3FB7" w:rsidRPr="00E71A48">
        <w:rPr>
          <w:bCs w:val="0"/>
          <w:sz w:val="24"/>
          <w:szCs w:val="24"/>
        </w:rPr>
        <w:t xml:space="preserve"> </w:t>
      </w:r>
      <w:r w:rsidR="00F83CC1">
        <w:fldChar w:fldCharType="begin"/>
      </w:r>
      <w:r w:rsidR="00F83CC1">
        <w:instrText xml:space="preserve"> REF _Ref306138385 \r \h  \* MERGEFORMAT </w:instrText>
      </w:r>
      <w:r w:rsidR="00F83CC1">
        <w:fldChar w:fldCharType="separate"/>
      </w:r>
      <w:r w:rsidR="00EF1E4B" w:rsidRPr="00EF1E4B">
        <w:rPr>
          <w:bCs w:val="0"/>
          <w:sz w:val="24"/>
          <w:szCs w:val="24"/>
        </w:rPr>
        <w:t>3.6.4</w:t>
      </w:r>
      <w:r w:rsidR="00F83CC1">
        <w:fldChar w:fldCharType="end"/>
      </w:r>
      <w:r w:rsidRPr="00E71A48">
        <w:rPr>
          <w:bCs w:val="0"/>
          <w:sz w:val="24"/>
          <w:szCs w:val="24"/>
        </w:rPr>
        <w:t>).</w:t>
      </w:r>
    </w:p>
    <w:p w:rsidR="00717F60" w:rsidRPr="00E71A48" w:rsidRDefault="00717F60" w:rsidP="00E71A48">
      <w:pPr>
        <w:pStyle w:val="3"/>
        <w:spacing w:line="264" w:lineRule="auto"/>
        <w:rPr>
          <w:szCs w:val="24"/>
        </w:rPr>
      </w:pPr>
      <w:bookmarkStart w:id="460" w:name="_Ref93089454"/>
      <w:bookmarkStart w:id="461" w:name="_Toc439323712"/>
      <w:bookmarkStart w:id="462" w:name="_Toc440361346"/>
      <w:bookmarkStart w:id="463" w:name="_Toc440376101"/>
      <w:bookmarkStart w:id="464" w:name="_Toc440376228"/>
      <w:bookmarkStart w:id="465" w:name="_Toc440382493"/>
      <w:bookmarkStart w:id="466" w:name="_Toc440447163"/>
      <w:bookmarkStart w:id="467" w:name="_Toc440620843"/>
      <w:bookmarkStart w:id="468" w:name="_Toc440631478"/>
      <w:bookmarkStart w:id="469" w:name="_Toc440875718"/>
      <w:bookmarkStart w:id="470" w:name="_Toc441131590"/>
      <w:r w:rsidRPr="00E71A48">
        <w:rPr>
          <w:szCs w:val="24"/>
        </w:rPr>
        <w:t>Отборочная стадия</w:t>
      </w:r>
      <w:bookmarkEnd w:id="460"/>
      <w:bookmarkEnd w:id="461"/>
      <w:bookmarkEnd w:id="462"/>
      <w:bookmarkEnd w:id="463"/>
      <w:bookmarkEnd w:id="464"/>
      <w:bookmarkEnd w:id="465"/>
      <w:bookmarkEnd w:id="466"/>
      <w:bookmarkEnd w:id="467"/>
      <w:bookmarkEnd w:id="468"/>
      <w:bookmarkEnd w:id="469"/>
      <w:bookmarkEnd w:id="47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w:t>
      </w:r>
      <w:r w:rsidRPr="00E71A48">
        <w:rPr>
          <w:bCs w:val="0"/>
          <w:sz w:val="24"/>
          <w:szCs w:val="24"/>
        </w:rPr>
        <w:lastRenderedPageBreak/>
        <w:t xml:space="preserve">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1"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796BE6">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2"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71"/>
      <w:bookmarkEnd w:id="472"/>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в существенной мере не отвечают требованиям к оформлению настоящей Документации по запросу предложений;</w:t>
      </w:r>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 xml:space="preserve">поданы Участниками, которые не отвечают требованиям настоящей Документации по запросу предложений; </w:t>
      </w:r>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4E5ACE" w:rsidRPr="004E5ACE" w:rsidRDefault="004E5ACE" w:rsidP="004E5ACE">
      <w:pPr>
        <w:pStyle w:val="affffff0"/>
        <w:widowControl w:val="0"/>
        <w:numPr>
          <w:ilvl w:val="0"/>
          <w:numId w:val="96"/>
        </w:numPr>
        <w:tabs>
          <w:tab w:val="left" w:pos="426"/>
        </w:tabs>
        <w:autoSpaceDE w:val="0"/>
        <w:spacing w:after="100" w:line="264" w:lineRule="auto"/>
        <w:rPr>
          <w:sz w:val="24"/>
          <w:szCs w:val="24"/>
        </w:rPr>
      </w:pPr>
      <w:r w:rsidRPr="004E5ACE">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83CC1">
        <w:fldChar w:fldCharType="begin"/>
      </w:r>
      <w:r w:rsidR="00F83CC1">
        <w:instrText xml:space="preserve"> REF _Ref306176386 \r \h  \* MERGEFORMAT </w:instrText>
      </w:r>
      <w:r w:rsidR="00F83CC1">
        <w:fldChar w:fldCharType="separate"/>
      </w:r>
      <w:r w:rsidR="00EF1E4B" w:rsidRPr="00EF1E4B">
        <w:rPr>
          <w:sz w:val="24"/>
          <w:szCs w:val="24"/>
        </w:rPr>
        <w:t>3.3.14</w:t>
      </w:r>
      <w:r w:rsidR="00F83CC1">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3" w:name="_Ref303670674"/>
      <w:bookmarkStart w:id="474" w:name="_Toc439323713"/>
      <w:bookmarkStart w:id="475" w:name="_Toc440361347"/>
      <w:bookmarkStart w:id="476" w:name="_Toc440376102"/>
      <w:bookmarkStart w:id="477" w:name="_Toc440376229"/>
      <w:bookmarkStart w:id="478" w:name="_Toc440382494"/>
      <w:bookmarkStart w:id="479" w:name="_Toc440447164"/>
      <w:bookmarkStart w:id="480" w:name="_Toc440620844"/>
      <w:bookmarkStart w:id="481" w:name="_Toc440631479"/>
      <w:bookmarkStart w:id="482" w:name="_Toc440875719"/>
      <w:bookmarkStart w:id="483" w:name="_Toc441131591"/>
      <w:r w:rsidRPr="00E71A48">
        <w:rPr>
          <w:szCs w:val="24"/>
        </w:rPr>
        <w:t>Проведение переговоров</w:t>
      </w:r>
      <w:bookmarkEnd w:id="473"/>
      <w:bookmarkEnd w:id="474"/>
      <w:bookmarkEnd w:id="475"/>
      <w:bookmarkEnd w:id="476"/>
      <w:bookmarkEnd w:id="477"/>
      <w:bookmarkEnd w:id="478"/>
      <w:bookmarkEnd w:id="479"/>
      <w:bookmarkEnd w:id="480"/>
      <w:bookmarkEnd w:id="481"/>
      <w:bookmarkEnd w:id="482"/>
      <w:bookmarkEnd w:id="483"/>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4" w:name="_Ref306138385"/>
      <w:bookmarkStart w:id="485" w:name="_Toc439323714"/>
      <w:bookmarkStart w:id="486" w:name="_Toc440361348"/>
      <w:bookmarkStart w:id="487" w:name="_Toc440376103"/>
      <w:bookmarkStart w:id="488" w:name="_Toc440376230"/>
      <w:bookmarkStart w:id="489" w:name="_Toc440382495"/>
      <w:bookmarkStart w:id="490" w:name="_Toc440447165"/>
      <w:bookmarkStart w:id="491" w:name="_Toc440620845"/>
      <w:bookmarkStart w:id="492" w:name="_Toc440631480"/>
      <w:bookmarkStart w:id="493" w:name="_Toc440875720"/>
      <w:bookmarkStart w:id="494" w:name="_Toc441131592"/>
      <w:r w:rsidRPr="00E71A48">
        <w:rPr>
          <w:szCs w:val="24"/>
        </w:rPr>
        <w:lastRenderedPageBreak/>
        <w:t>Оценочная стадия</w:t>
      </w:r>
      <w:bookmarkEnd w:id="484"/>
      <w:bookmarkEnd w:id="485"/>
      <w:bookmarkEnd w:id="486"/>
      <w:bookmarkEnd w:id="487"/>
      <w:bookmarkEnd w:id="488"/>
      <w:bookmarkEnd w:id="489"/>
      <w:bookmarkEnd w:id="490"/>
      <w:bookmarkEnd w:id="491"/>
      <w:bookmarkEnd w:id="492"/>
      <w:bookmarkEnd w:id="493"/>
      <w:bookmarkEnd w:id="494"/>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5" w:name="_Ref303250967"/>
      <w:bookmarkStart w:id="496" w:name="_Toc305697378"/>
      <w:bookmarkStart w:id="497" w:name="_Toc441131593"/>
      <w:bookmarkStart w:id="498" w:name="_Toc255985696"/>
      <w:r w:rsidRPr="00E71A48">
        <w:t>Аукционная процедура понижени</w:t>
      </w:r>
      <w:r w:rsidR="00E60F8E" w:rsidRPr="00E71A48">
        <w:t>я</w:t>
      </w:r>
      <w:r w:rsidRPr="00E71A48">
        <w:t xml:space="preserve"> цены (переторжка)</w:t>
      </w:r>
      <w:bookmarkEnd w:id="495"/>
      <w:bookmarkEnd w:id="496"/>
      <w:bookmarkEnd w:id="497"/>
      <w:r w:rsidRPr="00E71A48">
        <w:t xml:space="preserve"> </w:t>
      </w:r>
    </w:p>
    <w:bookmarkEnd w:id="498"/>
    <w:p w:rsidR="00F15392" w:rsidRPr="00A20BBB"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20BBB">
        <w:rPr>
          <w:sz w:val="24"/>
          <w:szCs w:val="24"/>
          <w:lang w:eastAsia="ru-RU"/>
        </w:rPr>
        <w:t>запроса предложений</w:t>
      </w:r>
      <w:r w:rsidRPr="00A20BBB">
        <w:rPr>
          <w:sz w:val="24"/>
          <w:szCs w:val="24"/>
          <w:lang w:eastAsia="ru-RU"/>
        </w:rPr>
        <w:t xml:space="preserve"> возможности добровольно повысить предпочтительность их </w:t>
      </w:r>
      <w:r w:rsidR="00D275BB" w:rsidRPr="00A20BBB">
        <w:rPr>
          <w:sz w:val="24"/>
          <w:szCs w:val="24"/>
          <w:lang w:eastAsia="ru-RU"/>
        </w:rPr>
        <w:t>Заявок</w:t>
      </w:r>
      <w:r w:rsidRPr="00A20BBB">
        <w:rPr>
          <w:sz w:val="24"/>
          <w:szCs w:val="24"/>
          <w:lang w:eastAsia="ru-RU"/>
        </w:rPr>
        <w:t xml:space="preserve"> путем снижения первоначальной, указанной в  </w:t>
      </w:r>
      <w:r w:rsidR="004B5EB3" w:rsidRPr="00A20BBB">
        <w:rPr>
          <w:sz w:val="24"/>
          <w:szCs w:val="24"/>
          <w:lang w:eastAsia="ru-RU"/>
        </w:rPr>
        <w:t>Заявк</w:t>
      </w:r>
      <w:r w:rsidRPr="00A20BBB">
        <w:rPr>
          <w:sz w:val="24"/>
          <w:szCs w:val="24"/>
          <w:lang w:eastAsia="ru-RU"/>
        </w:rPr>
        <w:t>е, цены.</w:t>
      </w:r>
    </w:p>
    <w:p w:rsidR="00F15392" w:rsidRPr="00A20BBB" w:rsidRDefault="00A20BBB" w:rsidP="00CD08DF">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20B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20BBB">
        <w:rPr>
          <w:sz w:val="24"/>
          <w:szCs w:val="24"/>
          <w:lang w:eastAsia="ru-RU"/>
        </w:rPr>
        <w:t>.</w:t>
      </w:r>
    </w:p>
    <w:p w:rsidR="00F15392" w:rsidRPr="00CD08DF"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2987"/>
      <w:r w:rsidRPr="00A20BBB">
        <w:rPr>
          <w:sz w:val="24"/>
          <w:szCs w:val="24"/>
          <w:lang w:eastAsia="ru-RU"/>
        </w:rPr>
        <w:t>Участник</w:t>
      </w:r>
      <w:r w:rsidR="00F15392" w:rsidRPr="00A20BBB">
        <w:rPr>
          <w:sz w:val="24"/>
          <w:szCs w:val="24"/>
          <w:lang w:eastAsia="ru-RU"/>
        </w:rPr>
        <w:t xml:space="preserve"> </w:t>
      </w:r>
      <w:r w:rsidR="00C05EF6" w:rsidRPr="00A20BBB">
        <w:rPr>
          <w:sz w:val="24"/>
          <w:szCs w:val="24"/>
          <w:lang w:eastAsia="ru-RU"/>
        </w:rPr>
        <w:t>запроса предложений</w:t>
      </w:r>
      <w:r w:rsidR="00F15392" w:rsidRPr="00A20BBB">
        <w:rPr>
          <w:sz w:val="24"/>
          <w:szCs w:val="24"/>
          <w:lang w:eastAsia="ru-RU"/>
        </w:rPr>
        <w:t xml:space="preserve">, приглашенный на переторжку, вправе не </w:t>
      </w:r>
      <w:r w:rsidR="00F15392" w:rsidRPr="00CD08DF">
        <w:rPr>
          <w:sz w:val="24"/>
          <w:szCs w:val="24"/>
          <w:lang w:eastAsia="ru-RU"/>
        </w:rPr>
        <w:t xml:space="preserve">участвовать в ней, тогда его </w:t>
      </w:r>
      <w:r w:rsidR="004B5EB3" w:rsidRPr="00CD08DF">
        <w:rPr>
          <w:sz w:val="24"/>
          <w:szCs w:val="24"/>
          <w:lang w:eastAsia="ru-RU"/>
        </w:rPr>
        <w:t>Заявк</w:t>
      </w:r>
      <w:r w:rsidR="00BD05FA" w:rsidRPr="00CD08DF">
        <w:rPr>
          <w:sz w:val="24"/>
          <w:szCs w:val="24"/>
          <w:lang w:eastAsia="ru-RU"/>
        </w:rPr>
        <w:t>а</w:t>
      </w:r>
      <w:r w:rsidR="00F15392" w:rsidRPr="00CD08DF">
        <w:rPr>
          <w:sz w:val="24"/>
          <w:szCs w:val="24"/>
          <w:lang w:eastAsia="ru-RU"/>
        </w:rPr>
        <w:t xml:space="preserve">, </w:t>
      </w:r>
      <w:r w:rsidR="00F15392" w:rsidRPr="00CD08DF">
        <w:rPr>
          <w:i/>
          <w:sz w:val="24"/>
          <w:szCs w:val="24"/>
          <w:lang w:eastAsia="ru-RU"/>
        </w:rPr>
        <w:t>по которо</w:t>
      </w:r>
      <w:r w:rsidR="00BD05FA" w:rsidRPr="00CD08DF">
        <w:rPr>
          <w:i/>
          <w:sz w:val="24"/>
          <w:szCs w:val="24"/>
          <w:lang w:eastAsia="ru-RU"/>
        </w:rPr>
        <w:t>й</w:t>
      </w:r>
      <w:r w:rsidR="00F15392" w:rsidRPr="00CD08DF">
        <w:rPr>
          <w:i/>
          <w:sz w:val="24"/>
          <w:szCs w:val="24"/>
          <w:lang w:eastAsia="ru-RU"/>
        </w:rPr>
        <w:t xml:space="preserve"> он не участвовал в переторжке, </w:t>
      </w:r>
      <w:r w:rsidR="00F15392" w:rsidRPr="00CD08DF">
        <w:rPr>
          <w:sz w:val="24"/>
          <w:szCs w:val="24"/>
          <w:lang w:eastAsia="ru-RU"/>
        </w:rPr>
        <w:t xml:space="preserve">остается </w:t>
      </w:r>
      <w:r w:rsidR="000943E4" w:rsidRPr="00CD08DF">
        <w:rPr>
          <w:sz w:val="24"/>
          <w:szCs w:val="24"/>
          <w:lang w:eastAsia="ru-RU"/>
        </w:rPr>
        <w:t xml:space="preserve">действующей </w:t>
      </w:r>
      <w:r w:rsidR="00F15392" w:rsidRPr="00CD08DF">
        <w:rPr>
          <w:sz w:val="24"/>
          <w:szCs w:val="24"/>
          <w:lang w:eastAsia="ru-RU"/>
        </w:rPr>
        <w:t>с ранее объявленной ценой.</w:t>
      </w:r>
      <w:bookmarkEnd w:id="499"/>
    </w:p>
    <w:p w:rsidR="00F15392" w:rsidRPr="00CD08DF" w:rsidRDefault="00CD08D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D08D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D08DF">
        <w:rPr>
          <w:sz w:val="24"/>
          <w:szCs w:val="24"/>
          <w:lang w:eastAsia="ru-RU"/>
        </w:rPr>
        <w:t>его Заявка остается действующей с ранее объявленной ценой</w:t>
      </w:r>
      <w:r w:rsidR="00F15392" w:rsidRPr="00CD08DF">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0" w:name="_Ref306353005"/>
      <w:r w:rsidRPr="00CD08DF">
        <w:rPr>
          <w:sz w:val="24"/>
          <w:szCs w:val="24"/>
          <w:lang w:eastAsia="ru-RU"/>
        </w:rPr>
        <w:t>Процедура переторжки проводится с использованием</w:t>
      </w:r>
      <w:r w:rsidRPr="00E71A48">
        <w:rPr>
          <w:sz w:val="24"/>
          <w:szCs w:val="24"/>
          <w:lang w:eastAsia="ru-RU"/>
        </w:rPr>
        <w:t xml:space="preserve">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00"/>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lastRenderedPageBreak/>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83CC1">
        <w:fldChar w:fldCharType="begin"/>
      </w:r>
      <w:r w:rsidR="00F83CC1">
        <w:instrText xml:space="preserve"> REF _Ref306352987 \r \h  \* MERGEFORMAT </w:instrText>
      </w:r>
      <w:r w:rsidR="00F83CC1">
        <w:fldChar w:fldCharType="separate"/>
      </w:r>
      <w:r w:rsidR="00EF1E4B" w:rsidRPr="00EF1E4B">
        <w:rPr>
          <w:iCs/>
          <w:sz w:val="24"/>
          <w:szCs w:val="24"/>
          <w:lang w:eastAsia="ru-RU"/>
        </w:rPr>
        <w:t>3.7.3</w:t>
      </w:r>
      <w:r w:rsidR="00F83CC1">
        <w:fldChar w:fldCharType="end"/>
      </w:r>
      <w:r w:rsidRPr="00E71A48">
        <w:rPr>
          <w:iCs/>
          <w:sz w:val="24"/>
          <w:szCs w:val="24"/>
          <w:lang w:eastAsia="ru-RU"/>
        </w:rPr>
        <w:t xml:space="preserve"> - </w:t>
      </w:r>
      <w:r w:rsidR="00F83CC1">
        <w:fldChar w:fldCharType="begin"/>
      </w:r>
      <w:r w:rsidR="00F83CC1">
        <w:instrText xml:space="preserve"> REF _Ref306353005 \r \h  \* MERGEFORMAT </w:instrText>
      </w:r>
      <w:r w:rsidR="00F83CC1">
        <w:fldChar w:fldCharType="separate"/>
      </w:r>
      <w:r w:rsidR="00EF1E4B" w:rsidRPr="00EF1E4B">
        <w:rPr>
          <w:iCs/>
          <w:sz w:val="24"/>
          <w:szCs w:val="24"/>
          <w:lang w:eastAsia="ru-RU"/>
        </w:rPr>
        <w:t>3.7.5</w:t>
      </w:r>
      <w:r w:rsidR="00F83CC1">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4E5ACE">
        <w:rPr>
          <w:sz w:val="24"/>
          <w:szCs w:val="24"/>
          <w:lang w:eastAsia="ru-RU"/>
        </w:rPr>
        <w:t>определяющие его коммерческое предложение с приложением соответствующих файлов</w:t>
      </w:r>
      <w:r w:rsidR="004E5ACE" w:rsidRPr="004E5ACE">
        <w:rPr>
          <w:sz w:val="24"/>
          <w:szCs w:val="24"/>
          <w:lang w:eastAsia="ru-RU"/>
        </w:rPr>
        <w:t xml:space="preserve"> </w:t>
      </w:r>
      <w:r w:rsidR="004E5ACE" w:rsidRPr="004E5ACE">
        <w:rPr>
          <w:sz w:val="24"/>
          <w:szCs w:val="24"/>
        </w:rPr>
        <w:t>(все документы, входящие в Заявку, которые содержат информацию о предложенной цене)</w:t>
      </w:r>
      <w:r w:rsidR="00F15392" w:rsidRPr="004E5ACE">
        <w:rPr>
          <w:sz w:val="24"/>
          <w:szCs w:val="24"/>
          <w:lang w:eastAsia="ru-RU"/>
        </w:rPr>
        <w:t xml:space="preserve">. Изменение цены в сторону снижения не должно повлечь за собой изменение иных условий </w:t>
      </w:r>
      <w:r w:rsidR="004B5EB3" w:rsidRPr="004E5ACE">
        <w:rPr>
          <w:sz w:val="24"/>
          <w:szCs w:val="24"/>
          <w:lang w:eastAsia="ru-RU"/>
        </w:rPr>
        <w:t>Заявк</w:t>
      </w:r>
      <w:r w:rsidR="00F15392" w:rsidRPr="004E5ACE">
        <w:rPr>
          <w:sz w:val="24"/>
          <w:szCs w:val="24"/>
          <w:lang w:eastAsia="ru-RU"/>
        </w:rPr>
        <w:t>и</w:t>
      </w:r>
      <w:r w:rsidR="00F15392" w:rsidRPr="00E71A48">
        <w:rPr>
          <w:sz w:val="24"/>
          <w:szCs w:val="24"/>
          <w:lang w:eastAsia="ru-RU"/>
        </w:rPr>
        <w:t>.</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1" w:name="_Ref303681924"/>
      <w:bookmarkStart w:id="502" w:name="_Ref303683914"/>
      <w:bookmarkStart w:id="503" w:name="_Toc441131594"/>
      <w:r w:rsidRPr="00E71A48">
        <w:t xml:space="preserve">Подведение итогов </w:t>
      </w:r>
      <w:r w:rsidR="00DF639D" w:rsidRPr="00E71A48">
        <w:t>З</w:t>
      </w:r>
      <w:r w:rsidRPr="00E71A48">
        <w:t>апроса предложений</w:t>
      </w:r>
      <w:bookmarkEnd w:id="501"/>
      <w:bookmarkEnd w:id="502"/>
      <w:bookmarkEnd w:id="503"/>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5" w:name="_Ref303251044"/>
      <w:bookmarkStart w:id="506" w:name="_Toc441131595"/>
      <w:bookmarkStart w:id="507" w:name="_Ref191386295"/>
      <w:r w:rsidRPr="00E71A48">
        <w:t>Признание запроса предложений несостоявшимся</w:t>
      </w:r>
      <w:bookmarkEnd w:id="505"/>
      <w:bookmarkEnd w:id="506"/>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510"/>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1" w:name="_Ref303683929"/>
      <w:bookmarkStart w:id="512" w:name="_Toc44113159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7"/>
      <w:bookmarkEnd w:id="511"/>
      <w:bookmarkEnd w:id="512"/>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3" w:name="_Ref294695403"/>
      <w:bookmarkStart w:id="51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3"/>
      <w:bookmarkEnd w:id="514"/>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5"/>
    </w:p>
    <w:p w:rsidR="00717F60" w:rsidRPr="00E71A48" w:rsidRDefault="00717F60" w:rsidP="00EF4E69">
      <w:pPr>
        <w:widowControl w:val="0"/>
        <w:numPr>
          <w:ilvl w:val="2"/>
          <w:numId w:val="14"/>
        </w:numPr>
        <w:tabs>
          <w:tab w:val="clear" w:pos="1072"/>
          <w:tab w:val="num" w:pos="0"/>
          <w:tab w:val="left" w:pos="851"/>
        </w:tabs>
        <w:overflowPunct w:val="0"/>
        <w:autoSpaceDE w:val="0"/>
        <w:spacing w:line="264" w:lineRule="auto"/>
        <w:ind w:left="0" w:firstLine="568"/>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83CC1">
        <w:fldChar w:fldCharType="begin"/>
      </w:r>
      <w:r w:rsidR="00F83CC1">
        <w:instrText xml:space="preserve"> REF _Ref294695546 \r \h  \* MERGEFORMAT </w:instrText>
      </w:r>
      <w:r w:rsidR="00F83CC1">
        <w:fldChar w:fldCharType="separate"/>
      </w:r>
      <w:r w:rsidR="00EF1E4B" w:rsidRPr="00EF1E4B">
        <w:rPr>
          <w:bCs w:val="0"/>
          <w:sz w:val="24"/>
          <w:szCs w:val="24"/>
        </w:rPr>
        <w:t xml:space="preserve"> 1.2.6 </w:t>
      </w:r>
      <w:r w:rsidR="00F83CC1">
        <w:fldChar w:fldCharType="end"/>
      </w:r>
      <w:r w:rsidRPr="00E71A48">
        <w:rPr>
          <w:bCs w:val="0"/>
          <w:sz w:val="24"/>
          <w:szCs w:val="24"/>
        </w:rPr>
        <w:t>и/или в срок, определенный в п.</w:t>
      </w:r>
      <w:r w:rsidR="001716DB" w:rsidRPr="00E71A48">
        <w:rPr>
          <w:bCs w:val="0"/>
          <w:sz w:val="24"/>
          <w:szCs w:val="24"/>
        </w:rPr>
        <w:t xml:space="preserve"> </w:t>
      </w:r>
      <w:r w:rsidR="00F83CC1">
        <w:fldChar w:fldCharType="begin"/>
      </w:r>
      <w:r w:rsidR="00F83CC1">
        <w:instrText xml:space="preserve"> REF _Ref294695403 \n \h  \* MERGEFORMAT </w:instrText>
      </w:r>
      <w:r w:rsidR="00F83CC1">
        <w:fldChar w:fldCharType="separate"/>
      </w:r>
      <w:r w:rsidR="00EF1E4B" w:rsidRPr="00EF1E4B">
        <w:rPr>
          <w:bCs w:val="0"/>
          <w:sz w:val="24"/>
          <w:szCs w:val="24"/>
        </w:rPr>
        <w:t>3.10.3</w:t>
      </w:r>
      <w:r w:rsidR="00F83CC1">
        <w:fldChar w:fldCharType="end"/>
      </w:r>
      <w:r w:rsidRPr="00E71A48">
        <w:rPr>
          <w:bCs w:val="0"/>
          <w:sz w:val="24"/>
          <w:szCs w:val="24"/>
        </w:rPr>
        <w:t>;</w:t>
      </w:r>
    </w:p>
    <w:p w:rsidR="00717F60" w:rsidRPr="00E71A48" w:rsidRDefault="00717F60" w:rsidP="00EF4E69">
      <w:pPr>
        <w:widowControl w:val="0"/>
        <w:numPr>
          <w:ilvl w:val="2"/>
          <w:numId w:val="14"/>
        </w:numPr>
        <w:tabs>
          <w:tab w:val="clear" w:pos="1072"/>
          <w:tab w:val="num" w:pos="0"/>
          <w:tab w:val="left" w:pos="851"/>
        </w:tabs>
        <w:overflowPunct w:val="0"/>
        <w:autoSpaceDE w:val="0"/>
        <w:spacing w:line="264" w:lineRule="auto"/>
        <w:ind w:left="0" w:firstLine="568"/>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EF4E69">
      <w:pPr>
        <w:widowControl w:val="0"/>
        <w:numPr>
          <w:ilvl w:val="2"/>
          <w:numId w:val="14"/>
        </w:numPr>
        <w:tabs>
          <w:tab w:val="clear" w:pos="1072"/>
          <w:tab w:val="num" w:pos="0"/>
          <w:tab w:val="left" w:pos="851"/>
        </w:tabs>
        <w:overflowPunct w:val="0"/>
        <w:autoSpaceDE w:val="0"/>
        <w:spacing w:line="264" w:lineRule="auto"/>
        <w:ind w:left="0" w:firstLine="567"/>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83CC1">
        <w:fldChar w:fldCharType="begin"/>
      </w:r>
      <w:r w:rsidR="00F83CC1">
        <w:instrText xml:space="preserve"> REF _Ref305979053 \r \h  \* MERGEFORMAT </w:instrText>
      </w:r>
      <w:r w:rsidR="00F83CC1">
        <w:fldChar w:fldCharType="separate"/>
      </w:r>
      <w:r w:rsidR="00EF1E4B" w:rsidRPr="00EF1E4B">
        <w:rPr>
          <w:bCs w:val="0"/>
          <w:sz w:val="24"/>
          <w:szCs w:val="24"/>
        </w:rPr>
        <w:t>3.10.4</w:t>
      </w:r>
      <w:r w:rsidR="00F83CC1">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w:t>
      </w:r>
      <w:r w:rsidRPr="00414CAF">
        <w:rPr>
          <w:bCs w:val="0"/>
          <w:sz w:val="24"/>
          <w:szCs w:val="24"/>
        </w:rPr>
        <w:lastRenderedPageBreak/>
        <w:t xml:space="preserve">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7" w:name="_Toc181693189"/>
      <w:bookmarkStart w:id="518" w:name="_Ref190680463"/>
      <w:bookmarkStart w:id="519" w:name="_Ref306140410"/>
      <w:bookmarkStart w:id="520" w:name="_Ref306142159"/>
      <w:bookmarkStart w:id="521" w:name="_Toc441131597"/>
      <w:bookmarkStart w:id="522" w:name="_Ref303102866"/>
      <w:bookmarkStart w:id="523" w:name="_Toc305835589"/>
      <w:bookmarkStart w:id="524" w:name="_Ref303683952"/>
      <w:bookmarkStart w:id="525" w:name="__RefNumPara__840_922829174"/>
      <w:bookmarkEnd w:id="516"/>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7"/>
      <w:bookmarkEnd w:id="518"/>
      <w:bookmarkEnd w:id="519"/>
      <w:bookmarkEnd w:id="520"/>
      <w:bookmarkEnd w:id="521"/>
      <w:r w:rsidRPr="00414CAF">
        <w:t xml:space="preserve"> </w:t>
      </w:r>
      <w:bookmarkEnd w:id="522"/>
      <w:bookmarkEnd w:id="523"/>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74A7C">
        <w:rPr>
          <w:sz w:val="24"/>
          <w:szCs w:val="24"/>
        </w:rPr>
        <w:fldChar w:fldCharType="begin"/>
      </w:r>
      <w:r w:rsidR="005818B2">
        <w:rPr>
          <w:sz w:val="24"/>
          <w:szCs w:val="24"/>
        </w:rPr>
        <w:instrText xml:space="preserve"> REF _Ref440272931 \r \h </w:instrText>
      </w:r>
      <w:r w:rsidR="00674A7C">
        <w:rPr>
          <w:sz w:val="24"/>
          <w:szCs w:val="24"/>
        </w:rPr>
      </w:r>
      <w:r w:rsidR="00674A7C">
        <w:rPr>
          <w:sz w:val="24"/>
          <w:szCs w:val="24"/>
        </w:rPr>
        <w:fldChar w:fldCharType="separate"/>
      </w:r>
      <w:r w:rsidR="00EF1E4B">
        <w:rPr>
          <w:sz w:val="24"/>
          <w:szCs w:val="24"/>
        </w:rPr>
        <w:t>2</w:t>
      </w:r>
      <w:r w:rsidR="00674A7C">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6" w:name="_Ref303694483"/>
      <w:bookmarkStart w:id="527" w:name="_Toc305835590"/>
      <w:bookmarkStart w:id="528" w:name="_Ref306140451"/>
      <w:r w:rsidRPr="00414CAF">
        <w:rPr>
          <w:b/>
          <w:bCs w:val="0"/>
          <w:snapToGrid w:val="0"/>
          <w:sz w:val="24"/>
          <w:szCs w:val="24"/>
          <w:lang w:eastAsia="ru-RU"/>
        </w:rPr>
        <w:t xml:space="preserve">Уведомление о результатах </w:t>
      </w:r>
      <w:bookmarkEnd w:id="526"/>
      <w:bookmarkEnd w:id="527"/>
      <w:r w:rsidRPr="00414CAF">
        <w:rPr>
          <w:b/>
          <w:bCs w:val="0"/>
          <w:snapToGrid w:val="0"/>
          <w:sz w:val="24"/>
          <w:szCs w:val="24"/>
          <w:lang w:eastAsia="ru-RU"/>
        </w:rPr>
        <w:t>запроса предложений</w:t>
      </w:r>
      <w:bookmarkEnd w:id="528"/>
    </w:p>
    <w:bookmarkEnd w:id="524"/>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83CC1">
        <w:fldChar w:fldCharType="begin"/>
      </w:r>
      <w:r w:rsidR="00F83CC1">
        <w:instrText xml:space="preserve"> REF _Ref191386085 \r \h  \* MERGEFORMAT </w:instrText>
      </w:r>
      <w:r w:rsidR="00F83CC1">
        <w:fldChar w:fldCharType="separate"/>
      </w:r>
      <w:r w:rsidR="00EF1E4B" w:rsidRPr="00EF1E4B">
        <w:rPr>
          <w:iCs/>
          <w:sz w:val="24"/>
          <w:szCs w:val="24"/>
        </w:rPr>
        <w:t>1.1.1</w:t>
      </w:r>
      <w:r w:rsidR="00F83CC1">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EF4E69">
      <w:pPr>
        <w:pStyle w:val="a0"/>
        <w:numPr>
          <w:ilvl w:val="4"/>
          <w:numId w:val="80"/>
        </w:numPr>
        <w:tabs>
          <w:tab w:val="num" w:pos="1134"/>
        </w:tabs>
        <w:suppressAutoHyphens w:val="0"/>
        <w:spacing w:before="60" w:line="240" w:lineRule="auto"/>
        <w:ind w:left="1134" w:right="-142" w:hanging="425"/>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EF4E69">
      <w:pPr>
        <w:pStyle w:val="a0"/>
        <w:numPr>
          <w:ilvl w:val="4"/>
          <w:numId w:val="80"/>
        </w:numPr>
        <w:tabs>
          <w:tab w:val="num" w:pos="1134"/>
        </w:tabs>
        <w:suppressAutoHyphens w:val="0"/>
        <w:spacing w:before="60" w:line="240" w:lineRule="auto"/>
        <w:ind w:left="1134" w:right="-142" w:hanging="425"/>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9" w:name="_Ref440270568"/>
      <w:bookmarkStart w:id="530" w:name="_Ref440274159"/>
      <w:bookmarkStart w:id="531" w:name="_Ref440292555"/>
      <w:bookmarkStart w:id="532" w:name="_Ref440292779"/>
      <w:bookmarkStart w:id="533" w:name="_Toc441131598"/>
      <w:r>
        <w:rPr>
          <w:szCs w:val="24"/>
        </w:rPr>
        <w:lastRenderedPageBreak/>
        <w:t>Техническая часть</w:t>
      </w:r>
      <w:bookmarkEnd w:id="529"/>
      <w:bookmarkEnd w:id="530"/>
      <w:bookmarkEnd w:id="531"/>
      <w:bookmarkEnd w:id="532"/>
      <w:bookmarkEnd w:id="533"/>
      <w:r w:rsidRPr="00E71A48">
        <w:rPr>
          <w:szCs w:val="24"/>
        </w:rPr>
        <w:t xml:space="preserve"> </w:t>
      </w:r>
    </w:p>
    <w:p w:rsidR="002B5044" w:rsidRPr="00EF4E69" w:rsidRDefault="002B5044" w:rsidP="0021751A">
      <w:pPr>
        <w:pStyle w:val="2"/>
        <w:ind w:left="1701" w:hanging="1134"/>
      </w:pPr>
      <w:bookmarkStart w:id="534" w:name="_Toc176064097"/>
      <w:bookmarkStart w:id="535" w:name="_Toc176338525"/>
      <w:bookmarkStart w:id="536" w:name="_Toc180399753"/>
      <w:bookmarkStart w:id="537" w:name="_Toc189457101"/>
      <w:bookmarkStart w:id="538" w:name="_Toc189461737"/>
      <w:bookmarkStart w:id="539" w:name="_Toc189462011"/>
      <w:bookmarkStart w:id="540" w:name="_Toc191273610"/>
      <w:bookmarkStart w:id="541" w:name="_Toc423421726"/>
      <w:bookmarkStart w:id="542" w:name="_Toc441131599"/>
      <w:bookmarkStart w:id="543" w:name="_Toc167189319"/>
      <w:bookmarkStart w:id="544" w:name="_Toc168725254"/>
      <w:r w:rsidRPr="00C12FA4">
        <w:t xml:space="preserve">Перечень, объемы и </w:t>
      </w:r>
      <w:r w:rsidRPr="00EF4E69">
        <w:t xml:space="preserve">характеристики </w:t>
      </w:r>
      <w:bookmarkEnd w:id="534"/>
      <w:bookmarkEnd w:id="535"/>
      <w:bookmarkEnd w:id="536"/>
      <w:bookmarkEnd w:id="537"/>
      <w:bookmarkEnd w:id="538"/>
      <w:bookmarkEnd w:id="539"/>
      <w:bookmarkEnd w:id="540"/>
      <w:bookmarkEnd w:id="541"/>
      <w:r w:rsidR="00C3704B" w:rsidRPr="00EF4E69">
        <w:t xml:space="preserve">закупаемых </w:t>
      </w:r>
      <w:r w:rsidR="00CD1816" w:rsidRPr="00EF4E69">
        <w:t>работ</w:t>
      </w:r>
      <w:bookmarkEnd w:id="542"/>
    </w:p>
    <w:p w:rsidR="002B5044" w:rsidRPr="00EF4E69" w:rsidRDefault="002B5044" w:rsidP="002B5044">
      <w:pPr>
        <w:pStyle w:val="3"/>
        <w:ind w:left="0" w:firstLine="851"/>
        <w:jc w:val="both"/>
        <w:rPr>
          <w:b w:val="0"/>
          <w:szCs w:val="24"/>
        </w:rPr>
      </w:pPr>
      <w:bookmarkStart w:id="545" w:name="_Toc439166311"/>
      <w:bookmarkStart w:id="546" w:name="_Toc439170659"/>
      <w:bookmarkStart w:id="547" w:name="_Toc439172761"/>
      <w:bookmarkStart w:id="548" w:name="_Toc439173205"/>
      <w:bookmarkStart w:id="549" w:name="_Toc439238199"/>
      <w:bookmarkStart w:id="550" w:name="_Toc439252751"/>
      <w:bookmarkStart w:id="551" w:name="_Toc439323609"/>
      <w:bookmarkStart w:id="552" w:name="_Toc439323725"/>
      <w:bookmarkStart w:id="553" w:name="_Toc440361359"/>
      <w:bookmarkStart w:id="554" w:name="_Toc440376114"/>
      <w:bookmarkStart w:id="555" w:name="_Toc440376241"/>
      <w:bookmarkStart w:id="556" w:name="_Toc440382503"/>
      <w:bookmarkStart w:id="557" w:name="_Toc440447173"/>
      <w:bookmarkStart w:id="558" w:name="_Toc440620853"/>
      <w:bookmarkStart w:id="559" w:name="_Toc440631488"/>
      <w:bookmarkStart w:id="560" w:name="_Toc440875728"/>
      <w:bookmarkStart w:id="561" w:name="_Toc441131600"/>
      <w:r w:rsidRPr="00EF4E69">
        <w:rPr>
          <w:b w:val="0"/>
          <w:szCs w:val="24"/>
        </w:rPr>
        <w:t>Техническ</w:t>
      </w:r>
      <w:r w:rsidR="003776BB" w:rsidRPr="00EF4E69">
        <w:rPr>
          <w:b w:val="0"/>
          <w:szCs w:val="24"/>
        </w:rPr>
        <w:t>ое</w:t>
      </w:r>
      <w:r w:rsidRPr="00EF4E69">
        <w:rPr>
          <w:b w:val="0"/>
          <w:szCs w:val="24"/>
        </w:rPr>
        <w:t xml:space="preserve"> задани</w:t>
      </w:r>
      <w:r w:rsidR="003776BB" w:rsidRPr="00EF4E69">
        <w:rPr>
          <w:b w:val="0"/>
          <w:szCs w:val="24"/>
        </w:rPr>
        <w:t>е</w:t>
      </w:r>
      <w:r w:rsidRPr="00EF4E69">
        <w:rPr>
          <w:b w:val="0"/>
          <w:szCs w:val="24"/>
        </w:rPr>
        <w:t xml:space="preserve"> </w:t>
      </w:r>
      <w:r w:rsidR="00A154B7" w:rsidRPr="00EF4E69">
        <w:rPr>
          <w:b w:val="0"/>
          <w:szCs w:val="24"/>
        </w:rPr>
        <w:t xml:space="preserve">по Лоту №1 (подраздел </w:t>
      </w:r>
      <w:r w:rsidR="00674A7C" w:rsidRPr="00EF4E69">
        <w:rPr>
          <w:b w:val="0"/>
          <w:szCs w:val="24"/>
        </w:rPr>
        <w:fldChar w:fldCharType="begin"/>
      </w:r>
      <w:r w:rsidR="00A154B7" w:rsidRPr="00EF4E69">
        <w:rPr>
          <w:b w:val="0"/>
          <w:szCs w:val="24"/>
        </w:rPr>
        <w:instrText xml:space="preserve"> REF _Ref440275279 \r \h </w:instrText>
      </w:r>
      <w:r w:rsidR="00EF4E69">
        <w:rPr>
          <w:b w:val="0"/>
          <w:szCs w:val="24"/>
        </w:rPr>
        <w:instrText xml:space="preserve"> \* MERGEFORMAT </w:instrText>
      </w:r>
      <w:r w:rsidR="00674A7C" w:rsidRPr="00EF4E69">
        <w:rPr>
          <w:b w:val="0"/>
          <w:szCs w:val="24"/>
        </w:rPr>
      </w:r>
      <w:r w:rsidR="00674A7C" w:rsidRPr="00EF4E69">
        <w:rPr>
          <w:b w:val="0"/>
          <w:szCs w:val="24"/>
        </w:rPr>
        <w:fldChar w:fldCharType="separate"/>
      </w:r>
      <w:r w:rsidR="00EF1E4B" w:rsidRPr="00EF4E69">
        <w:rPr>
          <w:b w:val="0"/>
          <w:szCs w:val="24"/>
        </w:rPr>
        <w:t>1.1.4</w:t>
      </w:r>
      <w:r w:rsidR="00674A7C" w:rsidRPr="00EF4E69">
        <w:rPr>
          <w:b w:val="0"/>
          <w:szCs w:val="24"/>
        </w:rPr>
        <w:fldChar w:fldCharType="end"/>
      </w:r>
      <w:r w:rsidR="00A154B7" w:rsidRPr="00EF4E69">
        <w:rPr>
          <w:b w:val="0"/>
          <w:szCs w:val="24"/>
        </w:rPr>
        <w:t>)</w:t>
      </w:r>
      <w:r w:rsidRPr="00EF4E69">
        <w:rPr>
          <w:b w:val="0"/>
          <w:szCs w:val="24"/>
        </w:rPr>
        <w:t xml:space="preserve"> изложен</w:t>
      </w:r>
      <w:r w:rsidR="00F463E8" w:rsidRPr="00EF4E69">
        <w:rPr>
          <w:b w:val="0"/>
          <w:szCs w:val="24"/>
        </w:rPr>
        <w:t>о</w:t>
      </w:r>
      <w:r w:rsidRPr="00EF4E69">
        <w:rPr>
          <w:b w:val="0"/>
          <w:szCs w:val="24"/>
        </w:rPr>
        <w:t xml:space="preserve"> в Приложении №1, которое является неотъемлемым приложением к настоящей документации и предоставляется </w:t>
      </w:r>
      <w:r w:rsidR="0021751A" w:rsidRPr="00EF4E69">
        <w:rPr>
          <w:b w:val="0"/>
          <w:szCs w:val="24"/>
        </w:rPr>
        <w:t>Участник</w:t>
      </w:r>
      <w:r w:rsidRPr="00EF4E69">
        <w:rPr>
          <w:b w:val="0"/>
          <w:szCs w:val="24"/>
        </w:rPr>
        <w:t>ам вместе с ней в качестве отдельного документа.</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2B5044" w:rsidRPr="00EF4E69" w:rsidRDefault="002B5044" w:rsidP="0021751A">
      <w:pPr>
        <w:pStyle w:val="2"/>
        <w:ind w:left="1701" w:hanging="1134"/>
      </w:pPr>
      <w:bookmarkStart w:id="562" w:name="_Ref194832984"/>
      <w:bookmarkStart w:id="563" w:name="_Ref197686508"/>
      <w:bookmarkStart w:id="564" w:name="_Toc423421727"/>
      <w:bookmarkStart w:id="565" w:name="_Toc441131601"/>
      <w:r w:rsidRPr="00EF4E69">
        <w:t xml:space="preserve">Требование к </w:t>
      </w:r>
      <w:bookmarkEnd w:id="562"/>
      <w:bookmarkEnd w:id="563"/>
      <w:bookmarkEnd w:id="564"/>
      <w:r w:rsidR="00C3704B" w:rsidRPr="00EF4E69">
        <w:t xml:space="preserve">закупаемым </w:t>
      </w:r>
      <w:r w:rsidR="00CD1816" w:rsidRPr="00EF4E69">
        <w:t>работам</w:t>
      </w:r>
      <w:bookmarkEnd w:id="565"/>
    </w:p>
    <w:p w:rsidR="002B5044" w:rsidRPr="00EF4E69" w:rsidRDefault="002B5044" w:rsidP="002B5044">
      <w:pPr>
        <w:pStyle w:val="3"/>
        <w:ind w:left="0" w:firstLine="851"/>
        <w:jc w:val="both"/>
        <w:rPr>
          <w:b w:val="0"/>
          <w:szCs w:val="24"/>
        </w:rPr>
      </w:pPr>
      <w:bookmarkStart w:id="566" w:name="_Toc439166314"/>
      <w:bookmarkStart w:id="567" w:name="_Toc439170662"/>
      <w:bookmarkStart w:id="568" w:name="_Toc439172764"/>
      <w:bookmarkStart w:id="569" w:name="_Toc439173208"/>
      <w:bookmarkStart w:id="570" w:name="_Toc439238202"/>
      <w:bookmarkStart w:id="571" w:name="_Toc439252754"/>
      <w:bookmarkStart w:id="572" w:name="_Toc439323612"/>
      <w:bookmarkStart w:id="573" w:name="_Toc439323728"/>
      <w:bookmarkStart w:id="574" w:name="_Toc440361362"/>
      <w:bookmarkStart w:id="575" w:name="_Toc440376117"/>
      <w:bookmarkStart w:id="576" w:name="_Toc440376244"/>
      <w:bookmarkStart w:id="577" w:name="_Toc440382505"/>
      <w:bookmarkStart w:id="578" w:name="_Toc440447175"/>
      <w:bookmarkStart w:id="579" w:name="_Toc440620855"/>
      <w:bookmarkStart w:id="580" w:name="_Toc440631490"/>
      <w:bookmarkStart w:id="581" w:name="_Toc440875730"/>
      <w:bookmarkStart w:id="582" w:name="_Toc441131602"/>
      <w:bookmarkStart w:id="583" w:name="_Ref194833053"/>
      <w:bookmarkStart w:id="584" w:name="_Ref223496951"/>
      <w:bookmarkStart w:id="585" w:name="_Ref223496970"/>
      <w:r w:rsidRPr="00EF4E69">
        <w:rPr>
          <w:b w:val="0"/>
          <w:szCs w:val="24"/>
        </w:rPr>
        <w:t xml:space="preserve">Дополнительные требования к </w:t>
      </w:r>
      <w:r w:rsidR="00CD1816" w:rsidRPr="00EF4E69">
        <w:rPr>
          <w:b w:val="0"/>
          <w:szCs w:val="24"/>
        </w:rPr>
        <w:t>выполняемым работам</w:t>
      </w:r>
      <w:r w:rsidR="003776BB" w:rsidRPr="00EF4E69">
        <w:rPr>
          <w:b w:val="0"/>
          <w:szCs w:val="24"/>
          <w:lang w:eastAsia="ru-RU"/>
        </w:rPr>
        <w:t xml:space="preserve">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EF4E69">
        <w:rPr>
          <w:b w:val="0"/>
          <w:szCs w:val="24"/>
        </w:rPr>
        <w:t>.</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bookmarkEnd w:id="543"/>
    <w:bookmarkEnd w:id="544"/>
    <w:bookmarkEnd w:id="583"/>
    <w:bookmarkEnd w:id="584"/>
    <w:bookmarkEnd w:id="585"/>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6" w:name="_Ref440270602"/>
      <w:bookmarkStart w:id="587" w:name="_Toc441131603"/>
      <w:r w:rsidRPr="00E71A48">
        <w:rPr>
          <w:szCs w:val="24"/>
        </w:rPr>
        <w:lastRenderedPageBreak/>
        <w:t>Образцы основных форм документов, включаемых в Заявку</w:t>
      </w:r>
      <w:bookmarkEnd w:id="586"/>
      <w:bookmarkEnd w:id="587"/>
      <w:r w:rsidRPr="00E71A48">
        <w:rPr>
          <w:szCs w:val="24"/>
        </w:rPr>
        <w:t xml:space="preserve"> </w:t>
      </w:r>
    </w:p>
    <w:p w:rsidR="004F4D80" w:rsidRPr="00F647F7" w:rsidRDefault="004F4D80" w:rsidP="004F4D80">
      <w:pPr>
        <w:pStyle w:val="2"/>
      </w:pPr>
      <w:bookmarkStart w:id="588" w:name="_Ref55336310"/>
      <w:bookmarkStart w:id="589" w:name="_Toc57314672"/>
      <w:bookmarkStart w:id="590" w:name="_Toc69728986"/>
      <w:bookmarkStart w:id="591" w:name="_Toc98253919"/>
      <w:bookmarkStart w:id="592" w:name="_Toc165173847"/>
      <w:bookmarkStart w:id="593" w:name="_Toc423423667"/>
      <w:bookmarkStart w:id="594" w:name="_Toc441131604"/>
      <w:r w:rsidRPr="00F647F7">
        <w:t xml:space="preserve">Письмо о подаче оферты </w:t>
      </w:r>
      <w:bookmarkStart w:id="595" w:name="_Ref22846535"/>
      <w:r w:rsidRPr="00F647F7">
        <w:t>(</w:t>
      </w:r>
      <w:bookmarkEnd w:id="595"/>
      <w:r w:rsidRPr="00F647F7">
        <w:t xml:space="preserve">форма </w:t>
      </w:r>
      <w:r w:rsidRPr="00F647F7">
        <w:rPr>
          <w:noProof/>
        </w:rPr>
        <w:t>1</w:t>
      </w:r>
      <w:r w:rsidRPr="00F647F7">
        <w:t>)</w:t>
      </w:r>
      <w:bookmarkEnd w:id="588"/>
      <w:bookmarkEnd w:id="589"/>
      <w:bookmarkEnd w:id="590"/>
      <w:bookmarkEnd w:id="591"/>
      <w:bookmarkEnd w:id="592"/>
      <w:bookmarkEnd w:id="593"/>
      <w:bookmarkEnd w:id="594"/>
    </w:p>
    <w:p w:rsidR="004F4D80" w:rsidRPr="00C236C0" w:rsidRDefault="004F4D80" w:rsidP="004F4D80">
      <w:pPr>
        <w:pStyle w:val="3"/>
        <w:rPr>
          <w:szCs w:val="24"/>
        </w:rPr>
      </w:pPr>
      <w:bookmarkStart w:id="596" w:name="_Toc98253920"/>
      <w:bookmarkStart w:id="597" w:name="_Toc157248174"/>
      <w:bookmarkStart w:id="598" w:name="_Toc157496543"/>
      <w:bookmarkStart w:id="599" w:name="_Toc158206082"/>
      <w:bookmarkStart w:id="600" w:name="_Toc164057767"/>
      <w:bookmarkStart w:id="601" w:name="_Toc164137117"/>
      <w:bookmarkStart w:id="602" w:name="_Toc164161277"/>
      <w:bookmarkStart w:id="603" w:name="_Toc165173848"/>
      <w:bookmarkStart w:id="604" w:name="_Toc439170673"/>
      <w:bookmarkStart w:id="605" w:name="_Toc439172775"/>
      <w:bookmarkStart w:id="606" w:name="_Toc439173219"/>
      <w:bookmarkStart w:id="607" w:name="_Toc439238213"/>
      <w:bookmarkStart w:id="608" w:name="_Toc440361369"/>
      <w:bookmarkStart w:id="609" w:name="_Toc440376124"/>
      <w:bookmarkStart w:id="610" w:name="_Toc441131605"/>
      <w:r w:rsidRPr="00C236C0">
        <w:rPr>
          <w:szCs w:val="24"/>
        </w:rPr>
        <w:t>Форма письма о подаче оферты</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5D252F" w:rsidRPr="005D252F">
        <w:rPr>
          <w:bCs w:val="0"/>
          <w:sz w:val="24"/>
          <w:szCs w:val="24"/>
        </w:rPr>
        <w:t>работ</w:t>
      </w:r>
      <w:r w:rsidR="005D252F"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674A7C">
        <w:rPr>
          <w:sz w:val="24"/>
          <w:szCs w:val="24"/>
        </w:rPr>
        <w:fldChar w:fldCharType="begin"/>
      </w:r>
      <w:r w:rsidR="00673C59">
        <w:rPr>
          <w:sz w:val="24"/>
          <w:szCs w:val="24"/>
        </w:rPr>
        <w:instrText xml:space="preserve"> REF _Ref299109207 \r \h </w:instrText>
      </w:r>
      <w:r w:rsidR="00674A7C">
        <w:rPr>
          <w:sz w:val="24"/>
          <w:szCs w:val="24"/>
        </w:rPr>
      </w:r>
      <w:r w:rsidR="00674A7C">
        <w:rPr>
          <w:sz w:val="24"/>
          <w:szCs w:val="24"/>
        </w:rPr>
        <w:fldChar w:fldCharType="separate"/>
      </w:r>
      <w:r w:rsidR="00EF1E4B">
        <w:rPr>
          <w:sz w:val="24"/>
          <w:szCs w:val="24"/>
        </w:rPr>
        <w:t>3.3.14.6</w:t>
      </w:r>
      <w:r w:rsidR="00674A7C">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2" w:name="_Toc98253921"/>
      <w:bookmarkStart w:id="613" w:name="_Toc157248175"/>
      <w:bookmarkStart w:id="614" w:name="_Toc157496544"/>
      <w:bookmarkStart w:id="615" w:name="_Toc158206083"/>
      <w:bookmarkStart w:id="616" w:name="_Toc164057768"/>
      <w:bookmarkStart w:id="617" w:name="_Toc164137118"/>
      <w:bookmarkStart w:id="618" w:name="_Toc164161278"/>
      <w:bookmarkStart w:id="619" w:name="_Toc165173849"/>
      <w:r>
        <w:rPr>
          <w:b/>
          <w:szCs w:val="24"/>
        </w:rPr>
        <w:br w:type="page"/>
      </w:r>
    </w:p>
    <w:p w:rsidR="004F4D80" w:rsidRPr="00C236C0" w:rsidRDefault="004F4D80" w:rsidP="004F4D80">
      <w:pPr>
        <w:pStyle w:val="3"/>
        <w:rPr>
          <w:szCs w:val="24"/>
        </w:rPr>
      </w:pPr>
      <w:bookmarkStart w:id="620" w:name="_Toc439170674"/>
      <w:bookmarkStart w:id="621" w:name="_Toc439172776"/>
      <w:bookmarkStart w:id="622" w:name="_Toc439173220"/>
      <w:bookmarkStart w:id="623" w:name="_Toc439238214"/>
      <w:bookmarkStart w:id="624" w:name="_Toc439252762"/>
      <w:bookmarkStart w:id="625" w:name="_Toc439323736"/>
      <w:bookmarkStart w:id="626" w:name="_Toc440361370"/>
      <w:bookmarkStart w:id="627" w:name="_Toc440376125"/>
      <w:bookmarkStart w:id="628" w:name="_Toc440376252"/>
      <w:bookmarkStart w:id="629" w:name="_Toc440382510"/>
      <w:bookmarkStart w:id="630" w:name="_Toc440447180"/>
      <w:bookmarkStart w:id="631" w:name="_Toc440620860"/>
      <w:bookmarkStart w:id="632" w:name="_Toc440631495"/>
      <w:bookmarkStart w:id="633" w:name="_Toc440875734"/>
      <w:bookmarkStart w:id="634" w:name="_Toc441131606"/>
      <w:r w:rsidRPr="00C236C0">
        <w:rPr>
          <w:szCs w:val="24"/>
        </w:rPr>
        <w:lastRenderedPageBreak/>
        <w:t>Инструкции по заполнению</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35" w:name="_Ref441055068"/>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35"/>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74A7C">
        <w:rPr>
          <w:sz w:val="24"/>
          <w:szCs w:val="24"/>
        </w:rPr>
        <w:fldChar w:fldCharType="begin"/>
      </w:r>
      <w:r w:rsidR="00673C59">
        <w:rPr>
          <w:sz w:val="24"/>
          <w:szCs w:val="24"/>
        </w:rPr>
        <w:instrText xml:space="preserve"> REF _Ref306008743 \r \h </w:instrText>
      </w:r>
      <w:r w:rsidR="00674A7C">
        <w:rPr>
          <w:sz w:val="24"/>
          <w:szCs w:val="24"/>
        </w:rPr>
      </w:r>
      <w:r w:rsidR="00674A7C">
        <w:rPr>
          <w:sz w:val="24"/>
          <w:szCs w:val="24"/>
        </w:rPr>
        <w:fldChar w:fldCharType="separate"/>
      </w:r>
      <w:r w:rsidR="00EF1E4B">
        <w:rPr>
          <w:sz w:val="24"/>
          <w:szCs w:val="24"/>
        </w:rPr>
        <w:t>3.3.4</w:t>
      </w:r>
      <w:r w:rsidR="00674A7C">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74A7C">
        <w:rPr>
          <w:sz w:val="24"/>
          <w:szCs w:val="24"/>
        </w:rPr>
        <w:fldChar w:fldCharType="begin"/>
      </w:r>
      <w:r w:rsidR="00D56F8C">
        <w:rPr>
          <w:sz w:val="24"/>
          <w:szCs w:val="24"/>
        </w:rPr>
        <w:instrText xml:space="preserve"> REF _Ref55279015 \r \h </w:instrText>
      </w:r>
      <w:r w:rsidR="00674A7C">
        <w:rPr>
          <w:sz w:val="24"/>
          <w:szCs w:val="24"/>
        </w:rPr>
      </w:r>
      <w:r w:rsidR="00674A7C">
        <w:rPr>
          <w:sz w:val="24"/>
          <w:szCs w:val="24"/>
        </w:rPr>
        <w:fldChar w:fldCharType="separate"/>
      </w:r>
      <w:r w:rsidR="00EF1E4B">
        <w:rPr>
          <w:sz w:val="24"/>
          <w:szCs w:val="24"/>
        </w:rPr>
        <w:t>3.3.1.6</w:t>
      </w:r>
      <w:r w:rsidR="00674A7C">
        <w:rPr>
          <w:sz w:val="24"/>
          <w:szCs w:val="24"/>
        </w:rPr>
        <w:fldChar w:fldCharType="end"/>
      </w:r>
      <w:r w:rsidRPr="00492C8B">
        <w:rPr>
          <w:sz w:val="24"/>
          <w:szCs w:val="24"/>
        </w:rPr>
        <w:t xml:space="preserve"> и </w:t>
      </w:r>
      <w:r w:rsidR="00674A7C">
        <w:rPr>
          <w:sz w:val="24"/>
          <w:szCs w:val="24"/>
        </w:rPr>
        <w:fldChar w:fldCharType="begin"/>
      </w:r>
      <w:r w:rsidR="00D56F8C">
        <w:rPr>
          <w:sz w:val="24"/>
          <w:szCs w:val="24"/>
        </w:rPr>
        <w:instrText xml:space="preserve"> REF _Ref195087786 \r \h </w:instrText>
      </w:r>
      <w:r w:rsidR="00674A7C">
        <w:rPr>
          <w:sz w:val="24"/>
          <w:szCs w:val="24"/>
        </w:rPr>
      </w:r>
      <w:r w:rsidR="00674A7C">
        <w:rPr>
          <w:sz w:val="24"/>
          <w:szCs w:val="24"/>
        </w:rPr>
        <w:fldChar w:fldCharType="separate"/>
      </w:r>
      <w:r w:rsidR="00EF1E4B">
        <w:rPr>
          <w:sz w:val="24"/>
          <w:szCs w:val="24"/>
        </w:rPr>
        <w:t>3.3.1.7</w:t>
      </w:r>
      <w:r w:rsidR="00674A7C">
        <w:rPr>
          <w:sz w:val="24"/>
          <w:szCs w:val="24"/>
        </w:rPr>
        <w:fldChar w:fldCharType="end"/>
      </w:r>
      <w:r w:rsidRPr="00492C8B">
        <w:rPr>
          <w:sz w:val="24"/>
          <w:szCs w:val="24"/>
        </w:rPr>
        <w:t>.</w:t>
      </w:r>
    </w:p>
    <w:p w:rsidR="00663C2F" w:rsidRPr="00492C8B" w:rsidRDefault="00663C2F" w:rsidP="00663C2F">
      <w:pPr>
        <w:pStyle w:val="aff6"/>
        <w:numPr>
          <w:ilvl w:val="3"/>
          <w:numId w:val="1"/>
        </w:numPr>
        <w:tabs>
          <w:tab w:val="num" w:pos="1134"/>
        </w:tabs>
        <w:suppressAutoHyphens w:val="0"/>
        <w:spacing w:before="100" w:beforeAutospacing="1" w:line="240" w:lineRule="auto"/>
        <w:rPr>
          <w:sz w:val="24"/>
          <w:szCs w:val="24"/>
        </w:rPr>
      </w:pPr>
      <w:bookmarkStart w:id="636" w:name="_Ref55335821"/>
      <w:bookmarkStart w:id="637" w:name="_Ref55336345"/>
      <w:bookmarkStart w:id="638" w:name="_Toc57314674"/>
      <w:bookmarkStart w:id="639" w:name="_Toc69728988"/>
      <w:bookmarkStart w:id="640" w:name="_Toc98253922"/>
      <w:bookmarkStart w:id="641"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674A7C">
        <w:fldChar w:fldCharType="begin"/>
      </w:r>
      <w:r>
        <w:rPr>
          <w:sz w:val="24"/>
          <w:szCs w:val="24"/>
        </w:rPr>
        <w:instrText xml:space="preserve"> REF _Ref441055068 \r \h </w:instrText>
      </w:r>
      <w:r w:rsidR="00674A7C">
        <w:fldChar w:fldCharType="separate"/>
      </w:r>
      <w:r w:rsidR="00EF1E4B">
        <w:rPr>
          <w:sz w:val="24"/>
          <w:szCs w:val="24"/>
        </w:rPr>
        <w:t>5.1.2.3</w:t>
      </w:r>
      <w:r w:rsidR="00674A7C">
        <w:fldChar w:fldCharType="end"/>
      </w:r>
      <w:r w:rsidRPr="00892D7B">
        <w:rPr>
          <w:sz w:val="24"/>
          <w:szCs w:val="24"/>
        </w:rPr>
        <w:t xml:space="preserve">, является ценой заключаемого договора, и </w:t>
      </w:r>
      <w:r w:rsidRPr="00663C2F">
        <w:rPr>
          <w:sz w:val="24"/>
          <w:szCs w:val="24"/>
        </w:rPr>
        <w:t>должна соответствовать цене, указанной</w:t>
      </w:r>
      <w:r w:rsidRPr="00892D7B">
        <w:rPr>
          <w:sz w:val="24"/>
          <w:szCs w:val="24"/>
        </w:rPr>
        <w:t xml:space="preserve"> в п.</w:t>
      </w:r>
      <w:r>
        <w:rPr>
          <w:sz w:val="24"/>
          <w:szCs w:val="24"/>
        </w:rPr>
        <w:t xml:space="preserve"> </w:t>
      </w:r>
      <w:r w:rsidR="00674A7C">
        <w:rPr>
          <w:sz w:val="24"/>
          <w:szCs w:val="24"/>
        </w:rPr>
        <w:fldChar w:fldCharType="begin"/>
      </w:r>
      <w:r>
        <w:rPr>
          <w:sz w:val="24"/>
          <w:szCs w:val="24"/>
        </w:rPr>
        <w:instrText xml:space="preserve"> REF _Ref440549152 \r \h </w:instrText>
      </w:r>
      <w:r w:rsidR="00674A7C">
        <w:rPr>
          <w:sz w:val="24"/>
          <w:szCs w:val="24"/>
        </w:rPr>
      </w:r>
      <w:r w:rsidR="00674A7C">
        <w:rPr>
          <w:sz w:val="24"/>
          <w:szCs w:val="24"/>
        </w:rPr>
        <w:fldChar w:fldCharType="separate"/>
      </w:r>
      <w:r w:rsidR="00EF1E4B">
        <w:rPr>
          <w:sz w:val="24"/>
          <w:szCs w:val="24"/>
        </w:rPr>
        <w:t>3.3.7.1</w:t>
      </w:r>
      <w:r w:rsidR="00674A7C">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42" w:name="_Ref440271964"/>
      <w:bookmarkStart w:id="643" w:name="_Toc440361371"/>
      <w:bookmarkStart w:id="644" w:name="_Toc440376126"/>
      <w:bookmarkStart w:id="645" w:name="_Toc441131607"/>
      <w:r>
        <w:rPr>
          <w:szCs w:val="24"/>
        </w:rPr>
        <w:lastRenderedPageBreak/>
        <w:t>Антикоррупционные обязательства (Форма 1.1).</w:t>
      </w:r>
      <w:bookmarkEnd w:id="642"/>
      <w:bookmarkEnd w:id="643"/>
      <w:bookmarkEnd w:id="644"/>
      <w:bookmarkEnd w:id="645"/>
    </w:p>
    <w:p w:rsidR="00920CB0" w:rsidRPr="00920CB0" w:rsidRDefault="00920CB0" w:rsidP="00473BFE">
      <w:pPr>
        <w:pStyle w:val="3"/>
        <w:numPr>
          <w:ilvl w:val="3"/>
          <w:numId w:val="76"/>
        </w:numPr>
        <w:rPr>
          <w:b w:val="0"/>
          <w:szCs w:val="24"/>
        </w:rPr>
      </w:pPr>
      <w:bookmarkStart w:id="646" w:name="_Toc439238216"/>
      <w:bookmarkStart w:id="647" w:name="_Toc439252764"/>
      <w:bookmarkStart w:id="648" w:name="_Toc439323738"/>
      <w:bookmarkStart w:id="649" w:name="_Toc440361372"/>
      <w:bookmarkStart w:id="650" w:name="_Toc440376127"/>
      <w:bookmarkStart w:id="651" w:name="_Toc440376254"/>
      <w:bookmarkStart w:id="652" w:name="_Toc440382512"/>
      <w:bookmarkStart w:id="653" w:name="_Toc440447182"/>
      <w:bookmarkStart w:id="654" w:name="_Toc440620862"/>
      <w:bookmarkStart w:id="655" w:name="_Toc440631497"/>
      <w:bookmarkStart w:id="656" w:name="_Toc440875736"/>
      <w:bookmarkStart w:id="657" w:name="_Toc441131608"/>
      <w:r w:rsidRPr="00920CB0">
        <w:rPr>
          <w:b w:val="0"/>
          <w:szCs w:val="24"/>
        </w:rPr>
        <w:t xml:space="preserve">Форма </w:t>
      </w:r>
      <w:r>
        <w:rPr>
          <w:b w:val="0"/>
          <w:szCs w:val="24"/>
        </w:rPr>
        <w:t>Антикоррупционных обязательств</w:t>
      </w:r>
      <w:bookmarkEnd w:id="646"/>
      <w:bookmarkEnd w:id="647"/>
      <w:bookmarkEnd w:id="648"/>
      <w:bookmarkEnd w:id="649"/>
      <w:bookmarkEnd w:id="650"/>
      <w:bookmarkEnd w:id="651"/>
      <w:bookmarkEnd w:id="652"/>
      <w:bookmarkEnd w:id="653"/>
      <w:bookmarkEnd w:id="654"/>
      <w:bookmarkEnd w:id="655"/>
      <w:bookmarkEnd w:id="656"/>
      <w:bookmarkEnd w:id="65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C34E99">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8" w:name="_Toc423423668"/>
      <w:bookmarkStart w:id="659" w:name="_Ref440271072"/>
      <w:bookmarkStart w:id="660" w:name="_Ref440273986"/>
      <w:bookmarkStart w:id="661" w:name="_Ref440274337"/>
      <w:bookmarkStart w:id="662" w:name="_Ref440274913"/>
      <w:bookmarkStart w:id="663" w:name="_Ref440284918"/>
      <w:bookmarkStart w:id="664" w:name="_Toc441131609"/>
      <w:r>
        <w:lastRenderedPageBreak/>
        <w:t>Сводная таблица стоимости</w:t>
      </w:r>
      <w:r w:rsidR="004F4D80" w:rsidRPr="00F647F7">
        <w:t xml:space="preserve"> </w:t>
      </w:r>
      <w:r w:rsidR="005D252F" w:rsidRPr="005D252F">
        <w:rPr>
          <w:bCs w:val="0"/>
        </w:rPr>
        <w:t>работ</w:t>
      </w:r>
      <w:r w:rsidR="005D252F" w:rsidRPr="002D4BC6">
        <w:rPr>
          <w:b w:val="0"/>
        </w:rPr>
        <w:t xml:space="preserve"> </w:t>
      </w:r>
      <w:r w:rsidR="004F4D80" w:rsidRPr="00F647F7">
        <w:t xml:space="preserve">(форма </w:t>
      </w:r>
      <w:r w:rsidR="004F4D80" w:rsidRPr="00F647F7">
        <w:rPr>
          <w:noProof/>
        </w:rPr>
        <w:t>2</w:t>
      </w:r>
      <w:r w:rsidR="004F4D80" w:rsidRPr="00F647F7">
        <w:t>)</w:t>
      </w:r>
      <w:bookmarkEnd w:id="636"/>
      <w:bookmarkEnd w:id="637"/>
      <w:bookmarkEnd w:id="638"/>
      <w:bookmarkEnd w:id="639"/>
      <w:bookmarkEnd w:id="640"/>
      <w:bookmarkEnd w:id="641"/>
      <w:bookmarkEnd w:id="658"/>
      <w:bookmarkEnd w:id="659"/>
      <w:bookmarkEnd w:id="660"/>
      <w:bookmarkEnd w:id="661"/>
      <w:bookmarkEnd w:id="662"/>
      <w:bookmarkEnd w:id="663"/>
      <w:bookmarkEnd w:id="66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5" w:name="_Toc98253923"/>
      <w:bookmarkStart w:id="666" w:name="_Toc157248177"/>
      <w:bookmarkStart w:id="667" w:name="_Toc157496546"/>
      <w:bookmarkStart w:id="668" w:name="_Toc158206085"/>
      <w:bookmarkStart w:id="669" w:name="_Toc164057770"/>
      <w:bookmarkStart w:id="670" w:name="_Toc164137120"/>
      <w:bookmarkStart w:id="671" w:name="_Toc164161280"/>
      <w:bookmarkStart w:id="672" w:name="_Toc165173851"/>
      <w:bookmarkStart w:id="673" w:name="_Ref264038986"/>
      <w:bookmarkStart w:id="674" w:name="_Ref264359294"/>
      <w:bookmarkStart w:id="675" w:name="_Toc439170676"/>
      <w:bookmarkStart w:id="676" w:name="_Toc439172778"/>
      <w:bookmarkStart w:id="677" w:name="_Toc439173222"/>
      <w:bookmarkStart w:id="678" w:name="_Toc439238218"/>
      <w:bookmarkStart w:id="679" w:name="_Toc439252766"/>
      <w:bookmarkStart w:id="680" w:name="_Toc439323740"/>
      <w:bookmarkStart w:id="681" w:name="_Toc440361374"/>
      <w:bookmarkStart w:id="682" w:name="_Toc440376129"/>
      <w:bookmarkStart w:id="683" w:name="_Toc440376256"/>
      <w:bookmarkStart w:id="684" w:name="_Toc440382514"/>
      <w:bookmarkStart w:id="685" w:name="_Toc440447184"/>
      <w:bookmarkStart w:id="686" w:name="_Toc440620864"/>
      <w:bookmarkStart w:id="687" w:name="_Toc440631499"/>
      <w:bookmarkStart w:id="688" w:name="_Toc440875738"/>
      <w:bookmarkStart w:id="689" w:name="_Toc441131610"/>
      <w:r w:rsidRPr="00C236C0">
        <w:rPr>
          <w:szCs w:val="24"/>
        </w:rPr>
        <w:t xml:space="preserve">Форма </w:t>
      </w:r>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r w:rsidR="00492C8B">
        <w:rPr>
          <w:szCs w:val="24"/>
        </w:rPr>
        <w:t>Сводной таблицы стоимости</w:t>
      </w:r>
      <w:bookmarkEnd w:id="679"/>
      <w:bookmarkEnd w:id="680"/>
      <w:bookmarkEnd w:id="681"/>
      <w:bookmarkEnd w:id="682"/>
      <w:bookmarkEnd w:id="683"/>
      <w:bookmarkEnd w:id="684"/>
      <w:bookmarkEnd w:id="685"/>
      <w:bookmarkEnd w:id="686"/>
      <w:bookmarkEnd w:id="687"/>
      <w:bookmarkEnd w:id="688"/>
      <w:r w:rsidR="005D252F" w:rsidRPr="005D252F">
        <w:rPr>
          <w:bCs w:val="0"/>
          <w:szCs w:val="24"/>
        </w:rPr>
        <w:t xml:space="preserve"> работ</w:t>
      </w:r>
      <w:bookmarkEnd w:id="68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D252F" w:rsidRPr="005D252F">
        <w:rPr>
          <w:bCs w:val="0"/>
          <w:sz w:val="24"/>
          <w:szCs w:val="24"/>
        </w:rPr>
        <w:t xml:space="preserve"> </w:t>
      </w:r>
      <w:r w:rsidR="005D252F" w:rsidRPr="005D252F">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456188" w:rsidRPr="00336F2E" w:rsidTr="00456188">
        <w:trPr>
          <w:cantSplit/>
          <w:trHeight w:val="522"/>
        </w:trPr>
        <w:tc>
          <w:tcPr>
            <w:tcW w:w="14742" w:type="dxa"/>
            <w:gridSpan w:val="6"/>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663C2F" w:rsidRPr="00D00DE4" w:rsidTr="00663C2F">
        <w:trPr>
          <w:trHeight w:val="944"/>
        </w:trPr>
        <w:tc>
          <w:tcPr>
            <w:tcW w:w="578" w:type="dxa"/>
          </w:tcPr>
          <w:p w:rsidR="00663C2F" w:rsidRPr="00D00DE4" w:rsidRDefault="00663C2F" w:rsidP="00BC4601">
            <w:pPr>
              <w:pStyle w:val="aff0"/>
              <w:spacing w:before="0" w:after="0"/>
              <w:rPr>
                <w:sz w:val="24"/>
                <w:szCs w:val="24"/>
                <w:highlight w:val="yellow"/>
              </w:rPr>
            </w:pPr>
            <w:r w:rsidRPr="00D00DE4">
              <w:rPr>
                <w:sz w:val="24"/>
                <w:szCs w:val="24"/>
                <w:highlight w:val="yellow"/>
              </w:rPr>
              <w:t>№ п/п</w:t>
            </w:r>
          </w:p>
        </w:tc>
        <w:tc>
          <w:tcPr>
            <w:tcW w:w="5376"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Вид работ</w:t>
            </w:r>
          </w:p>
        </w:tc>
        <w:tc>
          <w:tcPr>
            <w:tcW w:w="992"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Ед. изм.</w:t>
            </w:r>
          </w:p>
        </w:tc>
        <w:tc>
          <w:tcPr>
            <w:tcW w:w="1843"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без НДС, руб.</w:t>
            </w:r>
          </w:p>
        </w:tc>
        <w:tc>
          <w:tcPr>
            <w:tcW w:w="2126"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с НДС, руб.</w:t>
            </w:r>
          </w:p>
        </w:tc>
        <w:tc>
          <w:tcPr>
            <w:tcW w:w="3827"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Примечания</w:t>
            </w: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r w:rsidRPr="00D00DE4">
              <w:rPr>
                <w:szCs w:val="24"/>
                <w:highlight w:val="yellow"/>
              </w:rPr>
              <w:t>энерго»</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r w:rsidRPr="00D00DE4">
              <w:rPr>
                <w:szCs w:val="24"/>
                <w:highlight w:val="yellow"/>
              </w:rPr>
              <w:t>энерго»</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336F2E" w:rsidTr="00663C2F">
        <w:trPr>
          <w:trHeight w:val="284"/>
        </w:trPr>
        <w:tc>
          <w:tcPr>
            <w:tcW w:w="578" w:type="dxa"/>
          </w:tcPr>
          <w:p w:rsidR="00663C2F" w:rsidRPr="00336F2E" w:rsidRDefault="00663C2F" w:rsidP="00BC4601">
            <w:pPr>
              <w:pStyle w:val="aff1"/>
              <w:spacing w:before="0" w:after="0"/>
              <w:rPr>
                <w:color w:val="000000"/>
                <w:szCs w:val="24"/>
              </w:rPr>
            </w:pPr>
            <w:r w:rsidRPr="00D00DE4">
              <w:rPr>
                <w:color w:val="000000"/>
                <w:szCs w:val="24"/>
                <w:highlight w:val="yellow"/>
              </w:rPr>
              <w:t>…</w:t>
            </w:r>
          </w:p>
        </w:tc>
        <w:tc>
          <w:tcPr>
            <w:tcW w:w="5376" w:type="dxa"/>
          </w:tcPr>
          <w:p w:rsidR="00663C2F" w:rsidRPr="00336F2E" w:rsidRDefault="00663C2F" w:rsidP="00BC4601">
            <w:pPr>
              <w:pStyle w:val="aff1"/>
              <w:spacing w:before="0" w:after="0"/>
              <w:rPr>
                <w:color w:val="000000"/>
                <w:szCs w:val="24"/>
              </w:rPr>
            </w:pPr>
          </w:p>
        </w:tc>
        <w:tc>
          <w:tcPr>
            <w:tcW w:w="992" w:type="dxa"/>
          </w:tcPr>
          <w:p w:rsidR="00663C2F" w:rsidRPr="00336F2E" w:rsidRDefault="00663C2F" w:rsidP="00BC4601">
            <w:pPr>
              <w:pStyle w:val="aff1"/>
              <w:spacing w:before="0" w:after="0"/>
              <w:rPr>
                <w:color w:val="000000"/>
                <w:szCs w:val="24"/>
              </w:rPr>
            </w:pPr>
          </w:p>
        </w:tc>
        <w:tc>
          <w:tcPr>
            <w:tcW w:w="1843" w:type="dxa"/>
          </w:tcPr>
          <w:p w:rsidR="00663C2F" w:rsidRPr="00336F2E" w:rsidRDefault="00663C2F" w:rsidP="00BC4601">
            <w:pPr>
              <w:pStyle w:val="aff1"/>
              <w:spacing w:before="0" w:after="0"/>
              <w:rPr>
                <w:color w:val="000000"/>
                <w:szCs w:val="24"/>
              </w:rPr>
            </w:pPr>
          </w:p>
        </w:tc>
        <w:tc>
          <w:tcPr>
            <w:tcW w:w="2126" w:type="dxa"/>
          </w:tcPr>
          <w:p w:rsidR="00663C2F" w:rsidRPr="00336F2E" w:rsidRDefault="00663C2F" w:rsidP="00BC4601">
            <w:pPr>
              <w:pStyle w:val="aff1"/>
              <w:spacing w:before="0" w:after="0"/>
              <w:jc w:val="right"/>
              <w:rPr>
                <w:color w:val="000000"/>
                <w:szCs w:val="24"/>
              </w:rPr>
            </w:pPr>
          </w:p>
        </w:tc>
        <w:tc>
          <w:tcPr>
            <w:tcW w:w="3827" w:type="dxa"/>
          </w:tcPr>
          <w:p w:rsidR="00663C2F" w:rsidRPr="00336F2E" w:rsidRDefault="00663C2F"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0" w:name="_Toc176765534"/>
      <w:bookmarkStart w:id="691" w:name="_Toc198979983"/>
      <w:bookmarkStart w:id="692" w:name="_Toc217466315"/>
      <w:bookmarkStart w:id="693" w:name="_Toc217702856"/>
      <w:bookmarkStart w:id="694" w:name="_Toc233601974"/>
      <w:bookmarkStart w:id="695" w:name="_Toc263343460"/>
      <w:r w:rsidRPr="00F647F7">
        <w:rPr>
          <w:b w:val="0"/>
          <w:szCs w:val="24"/>
        </w:rPr>
        <w:br w:type="page"/>
      </w:r>
      <w:bookmarkStart w:id="696" w:name="_Toc439170677"/>
      <w:bookmarkStart w:id="697" w:name="_Toc439172779"/>
      <w:bookmarkStart w:id="698" w:name="_Toc439173223"/>
      <w:bookmarkStart w:id="699" w:name="_Toc439238219"/>
      <w:bookmarkStart w:id="700" w:name="_Toc439252767"/>
      <w:bookmarkStart w:id="701" w:name="_Toc439323741"/>
      <w:bookmarkStart w:id="702" w:name="_Toc440361375"/>
      <w:bookmarkStart w:id="703" w:name="_Toc440376130"/>
      <w:bookmarkStart w:id="704" w:name="_Toc440376257"/>
      <w:bookmarkStart w:id="705" w:name="_Toc440382515"/>
      <w:bookmarkStart w:id="706" w:name="_Toc440447185"/>
      <w:bookmarkStart w:id="707" w:name="_Toc440620865"/>
      <w:bookmarkStart w:id="708" w:name="_Toc440631500"/>
      <w:bookmarkStart w:id="709" w:name="_Toc440875739"/>
      <w:bookmarkStart w:id="710" w:name="_Toc441131611"/>
      <w:r w:rsidRPr="00C236C0">
        <w:rPr>
          <w:szCs w:val="24"/>
        </w:rPr>
        <w:lastRenderedPageBreak/>
        <w:t>Инструкции по заполнению</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D252F" w:rsidRPr="005D252F">
        <w:rPr>
          <w:bCs w:val="0"/>
          <w:sz w:val="24"/>
          <w:szCs w:val="24"/>
        </w:rPr>
        <w:t xml:space="preserve"> 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5D252F" w:rsidRPr="005D252F">
        <w:rPr>
          <w:bCs w:val="0"/>
          <w:sz w:val="24"/>
          <w:szCs w:val="24"/>
        </w:rPr>
        <w:t>работ</w:t>
      </w:r>
      <w:r w:rsidR="005D252F"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74A7C">
        <w:rPr>
          <w:bCs w:val="0"/>
          <w:sz w:val="24"/>
          <w:szCs w:val="24"/>
        </w:rPr>
        <w:fldChar w:fldCharType="begin"/>
      </w:r>
      <w:r w:rsidR="007502E0">
        <w:rPr>
          <w:bCs w:val="0"/>
          <w:sz w:val="24"/>
          <w:szCs w:val="24"/>
        </w:rPr>
        <w:instrText xml:space="preserve"> REF _Ref440537086 \r \h </w:instrText>
      </w:r>
      <w:r w:rsidR="00674A7C">
        <w:rPr>
          <w:bCs w:val="0"/>
          <w:sz w:val="24"/>
          <w:szCs w:val="24"/>
        </w:rPr>
      </w:r>
      <w:r w:rsidR="00674A7C">
        <w:rPr>
          <w:bCs w:val="0"/>
          <w:sz w:val="24"/>
          <w:szCs w:val="24"/>
        </w:rPr>
        <w:fldChar w:fldCharType="separate"/>
      </w:r>
      <w:r w:rsidR="00EF1E4B">
        <w:rPr>
          <w:bCs w:val="0"/>
          <w:sz w:val="24"/>
          <w:szCs w:val="24"/>
        </w:rPr>
        <w:t>5.3</w:t>
      </w:r>
      <w:r w:rsidR="00674A7C">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 xml:space="preserve">В Сводной таблице стоимости </w:t>
      </w:r>
      <w:r w:rsidR="005D252F" w:rsidRPr="005D252F">
        <w:rPr>
          <w:bCs w:val="0"/>
          <w:sz w:val="24"/>
          <w:szCs w:val="24"/>
        </w:rPr>
        <w:t>работ</w:t>
      </w:r>
      <w:r w:rsidR="005D252F" w:rsidRPr="002D4BC6">
        <w:rPr>
          <w:szCs w:val="24"/>
        </w:rPr>
        <w:t xml:space="preserve"> </w:t>
      </w:r>
      <w:r w:rsidRPr="00336F2E">
        <w:rPr>
          <w:sz w:val="24"/>
          <w:szCs w:val="24"/>
        </w:rPr>
        <w:t xml:space="preserve">приводятся соответственно наименование выполняемых работ, единица измерения объема работ, </w:t>
      </w:r>
      <w:r w:rsidR="00663C2F" w:rsidRPr="00843BBD">
        <w:rPr>
          <w:sz w:val="24"/>
          <w:szCs w:val="24"/>
        </w:rPr>
        <w:t>цена</w:t>
      </w:r>
      <w:r w:rsidR="00663C2F">
        <w:rPr>
          <w:sz w:val="24"/>
          <w:szCs w:val="24"/>
        </w:rPr>
        <w:t xml:space="preserve"> единицы без НДС и цена единицы с НДС</w:t>
      </w:r>
      <w:r w:rsidRPr="00336F2E">
        <w:rPr>
          <w:sz w:val="24"/>
          <w:szCs w:val="24"/>
        </w:rPr>
        <w:t>.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5D252F" w:rsidRPr="005D252F">
        <w:rPr>
          <w:bCs w:val="0"/>
          <w:sz w:val="24"/>
          <w:szCs w:val="24"/>
        </w:rPr>
        <w:t>работ</w:t>
      </w:r>
      <w:r w:rsidR="005D252F"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5D252F" w:rsidRPr="005D252F">
        <w:rPr>
          <w:bCs w:val="0"/>
          <w:sz w:val="24"/>
          <w:szCs w:val="24"/>
        </w:rPr>
        <w:t>работ</w:t>
      </w:r>
      <w:r w:rsidR="005D252F"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5D252F" w:rsidRPr="005D252F">
        <w:rPr>
          <w:bCs w:val="0"/>
          <w:sz w:val="24"/>
          <w:szCs w:val="24"/>
        </w:rPr>
        <w:t>работ</w:t>
      </w:r>
      <w:r w:rsidR="005D252F"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11" w:name="_Ref86826666"/>
      <w:bookmarkStart w:id="712" w:name="_Toc90385112"/>
      <w:bookmarkStart w:id="713" w:name="_Toc98253925"/>
      <w:bookmarkStart w:id="714" w:name="_Toc165173853"/>
      <w:bookmarkStart w:id="715"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6" w:name="_Ref440537086"/>
      <w:bookmarkStart w:id="717" w:name="_Toc44113161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1"/>
      <w:bookmarkEnd w:id="712"/>
      <w:bookmarkEnd w:id="713"/>
      <w:bookmarkEnd w:id="714"/>
      <w:bookmarkEnd w:id="715"/>
      <w:bookmarkEnd w:id="716"/>
      <w:bookmarkEnd w:id="7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8" w:name="_Toc90385113"/>
      <w:bookmarkStart w:id="719" w:name="_Toc98253926"/>
      <w:bookmarkStart w:id="720" w:name="_Toc157248180"/>
      <w:bookmarkStart w:id="721" w:name="_Toc157496549"/>
      <w:bookmarkStart w:id="722" w:name="_Toc158206088"/>
      <w:bookmarkStart w:id="723" w:name="_Toc164057773"/>
      <w:bookmarkStart w:id="724" w:name="_Toc164137123"/>
      <w:bookmarkStart w:id="725" w:name="_Toc164161283"/>
      <w:bookmarkStart w:id="726" w:name="_Toc165173854"/>
      <w:bookmarkStart w:id="727" w:name="_Ref193690005"/>
      <w:bookmarkStart w:id="728" w:name="_Toc439170679"/>
      <w:bookmarkStart w:id="729" w:name="_Toc439172781"/>
      <w:bookmarkStart w:id="730" w:name="_Toc439173225"/>
      <w:bookmarkStart w:id="731" w:name="_Toc439238221"/>
      <w:bookmarkStart w:id="732" w:name="_Toc439252769"/>
      <w:bookmarkStart w:id="733" w:name="_Toc439323743"/>
      <w:bookmarkStart w:id="734" w:name="_Toc440361377"/>
      <w:bookmarkStart w:id="735" w:name="_Toc440376132"/>
      <w:bookmarkStart w:id="736" w:name="_Toc440376259"/>
      <w:bookmarkStart w:id="737" w:name="_Toc440382517"/>
      <w:bookmarkStart w:id="738" w:name="_Toc440447187"/>
      <w:bookmarkStart w:id="739" w:name="_Toc440620867"/>
      <w:bookmarkStart w:id="740" w:name="_Toc440631502"/>
      <w:bookmarkStart w:id="741" w:name="_Toc440875741"/>
      <w:bookmarkStart w:id="742" w:name="_Toc441131613"/>
      <w:r w:rsidRPr="00C236C0">
        <w:rPr>
          <w:szCs w:val="24"/>
        </w:rPr>
        <w:t xml:space="preserve">Форма </w:t>
      </w:r>
      <w:bookmarkEnd w:id="718"/>
      <w:bookmarkEnd w:id="719"/>
      <w:bookmarkEnd w:id="720"/>
      <w:bookmarkEnd w:id="721"/>
      <w:bookmarkEnd w:id="722"/>
      <w:bookmarkEnd w:id="723"/>
      <w:bookmarkEnd w:id="724"/>
      <w:bookmarkEnd w:id="725"/>
      <w:bookmarkEnd w:id="726"/>
      <w:bookmarkEnd w:id="727"/>
      <w:r w:rsidRPr="00C236C0">
        <w:rPr>
          <w:szCs w:val="24"/>
        </w:rPr>
        <w:t>технического предложения</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3" w:name="_Ref55335818"/>
      <w:bookmarkStart w:id="744" w:name="_Ref55336334"/>
      <w:bookmarkStart w:id="745" w:name="_Toc57314673"/>
      <w:bookmarkStart w:id="746" w:name="_Toc69728987"/>
      <w:bookmarkStart w:id="747" w:name="_Toc98253928"/>
      <w:bookmarkStart w:id="748" w:name="_Toc165173856"/>
      <w:bookmarkStart w:id="749" w:name="_Ref194749150"/>
      <w:bookmarkStart w:id="750" w:name="_Ref194750368"/>
      <w:bookmarkStart w:id="751" w:name="_Ref89649494"/>
      <w:bookmarkStart w:id="75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674A7C">
        <w:rPr>
          <w:i/>
          <w:color w:val="000000"/>
        </w:rPr>
        <w:fldChar w:fldCharType="begin"/>
      </w:r>
      <w:r w:rsidR="00EA3F63">
        <w:rPr>
          <w:i/>
          <w:color w:val="000000"/>
        </w:rPr>
        <w:instrText xml:space="preserve"> REF _Ref440270568 \r \h </w:instrText>
      </w:r>
      <w:r w:rsidR="00674A7C">
        <w:rPr>
          <w:i/>
          <w:color w:val="000000"/>
        </w:rPr>
      </w:r>
      <w:r w:rsidR="00674A7C">
        <w:rPr>
          <w:i/>
          <w:color w:val="000000"/>
        </w:rPr>
        <w:fldChar w:fldCharType="separate"/>
      </w:r>
      <w:r w:rsidR="00EF1E4B">
        <w:rPr>
          <w:i/>
          <w:color w:val="000000"/>
        </w:rPr>
        <w:t>4</w:t>
      </w:r>
      <w:r w:rsidR="00674A7C">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674A7C">
        <w:rPr>
          <w:i/>
          <w:color w:val="000000"/>
        </w:rPr>
        <w:fldChar w:fldCharType="begin"/>
      </w:r>
      <w:r>
        <w:rPr>
          <w:i/>
          <w:color w:val="000000"/>
        </w:rPr>
        <w:instrText xml:space="preserve"> REF _Ref440270568 \r \h </w:instrText>
      </w:r>
      <w:r w:rsidR="00674A7C">
        <w:rPr>
          <w:i/>
          <w:color w:val="000000"/>
        </w:rPr>
      </w:r>
      <w:r w:rsidR="00674A7C">
        <w:rPr>
          <w:i/>
          <w:color w:val="000000"/>
        </w:rPr>
        <w:fldChar w:fldCharType="separate"/>
      </w:r>
      <w:r w:rsidR="00EF1E4B">
        <w:rPr>
          <w:i/>
          <w:color w:val="000000"/>
        </w:rPr>
        <w:t>4</w:t>
      </w:r>
      <w:r w:rsidR="00674A7C">
        <w:rPr>
          <w:i/>
          <w:color w:val="000000"/>
        </w:rPr>
        <w:fldChar w:fldCharType="end"/>
      </w:r>
      <w:r w:rsidRPr="00843BBD">
        <w:rPr>
          <w:i/>
          <w:color w:val="000000"/>
        </w:rPr>
        <w:t xml:space="preserve">. </w:t>
      </w:r>
      <w:r w:rsidR="00C22199" w:rsidRPr="00336F2E">
        <w:rPr>
          <w:i/>
          <w:color w:val="000000"/>
        </w:rPr>
        <w:t>Предложение должн</w:t>
      </w:r>
      <w:r w:rsidR="00EF446E">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3" w:name="_Toc176765537"/>
      <w:bookmarkStart w:id="754" w:name="_Toc198979986"/>
      <w:bookmarkStart w:id="755" w:name="_Toc217466321"/>
      <w:bookmarkStart w:id="756" w:name="_Toc217702859"/>
      <w:bookmarkStart w:id="757" w:name="_Toc233601977"/>
      <w:bookmarkStart w:id="758" w:name="_Toc263343463"/>
      <w:bookmarkStart w:id="759" w:name="_Toc439170680"/>
      <w:bookmarkStart w:id="760" w:name="_Toc439172782"/>
      <w:bookmarkStart w:id="761" w:name="_Toc439173226"/>
      <w:bookmarkStart w:id="762" w:name="_Toc439238222"/>
      <w:bookmarkStart w:id="763" w:name="_Toc439252770"/>
      <w:bookmarkStart w:id="764" w:name="_Toc439323744"/>
      <w:bookmarkStart w:id="765" w:name="_Toc440361378"/>
      <w:bookmarkStart w:id="766" w:name="_Toc440376133"/>
      <w:bookmarkStart w:id="767" w:name="_Toc440376260"/>
      <w:bookmarkStart w:id="768" w:name="_Toc440382518"/>
      <w:bookmarkStart w:id="769" w:name="_Toc440447188"/>
      <w:bookmarkStart w:id="770" w:name="_Toc440620868"/>
      <w:bookmarkStart w:id="771" w:name="_Toc440631503"/>
      <w:bookmarkStart w:id="772" w:name="_Toc440875742"/>
      <w:bookmarkStart w:id="773" w:name="_Toc441131614"/>
      <w:r w:rsidRPr="00C236C0">
        <w:rPr>
          <w:szCs w:val="24"/>
        </w:rPr>
        <w:lastRenderedPageBreak/>
        <w:t>Инструкции по заполнению</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74A7C">
        <w:rPr>
          <w:sz w:val="24"/>
          <w:szCs w:val="24"/>
        </w:rPr>
        <w:fldChar w:fldCharType="begin"/>
      </w:r>
      <w:r w:rsidR="00DA1BA0">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F83CC1">
        <w:fldChar w:fldCharType="begin"/>
      </w:r>
      <w:r w:rsidR="00F83CC1">
        <w:instrText xml:space="preserve"> REF _Ref440270568 \r \h  \* MERGEFORMAT </w:instrText>
      </w:r>
      <w:r w:rsidR="00F83CC1">
        <w:fldChar w:fldCharType="separate"/>
      </w:r>
      <w:r w:rsidR="00EF1E4B">
        <w:t>4</w:t>
      </w:r>
      <w:r w:rsidR="00F83CC1">
        <w:fldChar w:fldCharType="end"/>
      </w:r>
      <w:r w:rsidRPr="00EA3F63">
        <w:rPr>
          <w:sz w:val="24"/>
          <w:szCs w:val="24"/>
        </w:rPr>
        <w:t xml:space="preserve"> с учетом предлагаемых условий Договора (раздел </w:t>
      </w:r>
      <w:r w:rsidR="00F83CC1">
        <w:fldChar w:fldCharType="begin"/>
      </w:r>
      <w:r w:rsidR="00F83CC1">
        <w:instrText xml:space="preserve"> REF _Ref440272931 \r \h  \* MERGEFORMAT </w:instrText>
      </w:r>
      <w:r w:rsidR="00F83CC1">
        <w:fldChar w:fldCharType="separate"/>
      </w:r>
      <w:r w:rsidR="00EF1E4B">
        <w:t>2</w:t>
      </w:r>
      <w:r w:rsidR="00F83CC1">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5" w:name="_Toc423423670"/>
      <w:bookmarkStart w:id="776" w:name="_Ref440271036"/>
      <w:bookmarkStart w:id="777" w:name="_Ref440274366"/>
      <w:bookmarkStart w:id="778" w:name="_Ref440274902"/>
      <w:bookmarkStart w:id="779" w:name="_Ref440284947"/>
      <w:bookmarkStart w:id="780" w:name="_Ref440361140"/>
      <w:bookmarkStart w:id="781" w:name="_Toc441131615"/>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3"/>
      <w:bookmarkEnd w:id="744"/>
      <w:bookmarkEnd w:id="745"/>
      <w:bookmarkEnd w:id="746"/>
      <w:bookmarkEnd w:id="747"/>
      <w:bookmarkEnd w:id="748"/>
      <w:bookmarkEnd w:id="749"/>
      <w:bookmarkEnd w:id="750"/>
      <w:bookmarkEnd w:id="774"/>
      <w:bookmarkEnd w:id="775"/>
      <w:bookmarkEnd w:id="776"/>
      <w:bookmarkEnd w:id="777"/>
      <w:bookmarkEnd w:id="778"/>
      <w:bookmarkEnd w:id="779"/>
      <w:bookmarkEnd w:id="780"/>
      <w:bookmarkEnd w:id="7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2" w:name="_Toc98253929"/>
      <w:bookmarkStart w:id="783" w:name="_Toc157248183"/>
      <w:bookmarkStart w:id="784" w:name="_Toc157496552"/>
      <w:bookmarkStart w:id="785" w:name="_Toc158206091"/>
      <w:bookmarkStart w:id="786" w:name="_Toc164057776"/>
      <w:bookmarkStart w:id="787" w:name="_Toc164137126"/>
      <w:bookmarkStart w:id="788" w:name="_Toc164161286"/>
      <w:bookmarkStart w:id="789" w:name="_Toc165173857"/>
      <w:bookmarkStart w:id="790" w:name="_Toc439170682"/>
      <w:bookmarkStart w:id="791" w:name="_Toc439172784"/>
      <w:bookmarkStart w:id="792" w:name="_Toc439173228"/>
      <w:bookmarkStart w:id="793" w:name="_Toc439238224"/>
      <w:bookmarkStart w:id="794" w:name="_Toc439252772"/>
      <w:bookmarkStart w:id="795" w:name="_Toc439323746"/>
      <w:bookmarkStart w:id="796" w:name="_Toc440361380"/>
      <w:bookmarkStart w:id="797" w:name="_Toc440376135"/>
      <w:bookmarkStart w:id="798" w:name="_Toc440376262"/>
      <w:bookmarkStart w:id="799" w:name="_Toc440382520"/>
      <w:bookmarkStart w:id="800" w:name="_Toc440447190"/>
      <w:bookmarkStart w:id="801" w:name="_Toc440620870"/>
      <w:bookmarkStart w:id="802" w:name="_Toc440631505"/>
      <w:bookmarkStart w:id="803" w:name="_Toc440875744"/>
      <w:bookmarkStart w:id="804" w:name="_Toc441131616"/>
      <w:r w:rsidRPr="00F647F7">
        <w:rPr>
          <w:b w:val="0"/>
          <w:szCs w:val="24"/>
        </w:rPr>
        <w:t xml:space="preserve">Форма </w:t>
      </w:r>
      <w:bookmarkEnd w:id="782"/>
      <w:r w:rsidRPr="00F647F7">
        <w:rPr>
          <w:b w:val="0"/>
          <w:szCs w:val="24"/>
        </w:rPr>
        <w:t xml:space="preserve">графика </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00C22199">
        <w:rPr>
          <w:b w:val="0"/>
          <w:szCs w:val="24"/>
        </w:rPr>
        <w:t>выполнения работ</w:t>
      </w:r>
      <w:bookmarkEnd w:id="801"/>
      <w:bookmarkEnd w:id="802"/>
      <w:bookmarkEnd w:id="803"/>
      <w:bookmarkEnd w:id="80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5" w:name="_Toc171070556"/>
      <w:bookmarkStart w:id="806" w:name="_Toc98253927"/>
      <w:bookmarkStart w:id="807" w:name="_Toc176605808"/>
      <w:bookmarkStart w:id="808" w:name="_Toc176611017"/>
      <w:bookmarkStart w:id="809" w:name="_Toc176611073"/>
      <w:bookmarkStart w:id="810" w:name="_Toc176668676"/>
      <w:bookmarkStart w:id="811" w:name="_Toc176684336"/>
      <w:bookmarkStart w:id="812" w:name="_Toc176746279"/>
      <w:bookmarkStart w:id="813" w:name="_Toc176747346"/>
      <w:bookmarkStart w:id="814" w:name="_Toc198979988"/>
      <w:bookmarkStart w:id="815" w:name="_Toc217466324"/>
      <w:bookmarkStart w:id="816" w:name="_Toc217702862"/>
      <w:bookmarkStart w:id="817" w:name="_Toc233601980"/>
      <w:bookmarkStart w:id="818" w:name="_Toc263343466"/>
      <w:r w:rsidRPr="00F647F7">
        <w:rPr>
          <w:b w:val="0"/>
          <w:szCs w:val="24"/>
        </w:rPr>
        <w:br w:type="page"/>
      </w:r>
      <w:bookmarkStart w:id="819" w:name="_Toc439170683"/>
      <w:bookmarkStart w:id="820" w:name="_Toc439172785"/>
      <w:bookmarkStart w:id="821" w:name="_Toc439173229"/>
      <w:bookmarkStart w:id="822" w:name="_Toc439238225"/>
      <w:bookmarkStart w:id="823" w:name="_Toc439252773"/>
      <w:bookmarkStart w:id="824" w:name="_Toc439323747"/>
      <w:bookmarkStart w:id="825" w:name="_Toc440361381"/>
      <w:bookmarkStart w:id="826" w:name="_Toc440376136"/>
      <w:bookmarkStart w:id="827" w:name="_Toc440376263"/>
      <w:bookmarkStart w:id="828" w:name="_Toc440382521"/>
      <w:bookmarkStart w:id="829" w:name="_Toc440447191"/>
      <w:bookmarkStart w:id="830" w:name="_Toc440620871"/>
      <w:bookmarkStart w:id="831" w:name="_Toc440631506"/>
      <w:bookmarkStart w:id="832" w:name="_Toc440875745"/>
      <w:bookmarkStart w:id="833" w:name="_Toc441131617"/>
      <w:r w:rsidRPr="00F647F7">
        <w:rPr>
          <w:b w:val="0"/>
          <w:szCs w:val="24"/>
        </w:rPr>
        <w:lastRenderedPageBreak/>
        <w:t>Инструкции по заполнению</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74A7C">
        <w:rPr>
          <w:sz w:val="24"/>
          <w:szCs w:val="24"/>
        </w:rPr>
        <w:fldChar w:fldCharType="begin"/>
      </w:r>
      <w:r w:rsidR="00D56F8C">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5D252F" w:rsidRPr="005D252F">
        <w:rPr>
          <w:bCs w:val="0"/>
          <w:sz w:val="24"/>
          <w:szCs w:val="24"/>
        </w:rPr>
        <w:t>работ</w:t>
      </w:r>
      <w:r w:rsidR="005D252F"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674A7C">
        <w:rPr>
          <w:sz w:val="24"/>
          <w:szCs w:val="24"/>
        </w:rPr>
        <w:fldChar w:fldCharType="begin"/>
      </w:r>
      <w:r w:rsidR="00D56F8C">
        <w:rPr>
          <w:sz w:val="24"/>
          <w:szCs w:val="24"/>
        </w:rPr>
        <w:instrText xml:space="preserve"> REF _Ref440273986 \r \h </w:instrText>
      </w:r>
      <w:r w:rsidR="00674A7C">
        <w:rPr>
          <w:sz w:val="24"/>
          <w:szCs w:val="24"/>
        </w:rPr>
      </w:r>
      <w:r w:rsidR="00674A7C">
        <w:rPr>
          <w:sz w:val="24"/>
          <w:szCs w:val="24"/>
        </w:rPr>
        <w:fldChar w:fldCharType="separate"/>
      </w:r>
      <w:r w:rsidR="00EF1E4B">
        <w:rPr>
          <w:sz w:val="24"/>
          <w:szCs w:val="24"/>
        </w:rPr>
        <w:t>5.2</w:t>
      </w:r>
      <w:r w:rsidR="00674A7C">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4" w:name="_Hlt22846931"/>
      <w:bookmarkStart w:id="835" w:name="_Ref440361439"/>
      <w:bookmarkStart w:id="836" w:name="_Ref440361914"/>
      <w:bookmarkStart w:id="837" w:name="_Ref440361959"/>
      <w:bookmarkStart w:id="838" w:name="_Toc441131618"/>
      <w:bookmarkStart w:id="839" w:name="_Ref93264992"/>
      <w:bookmarkStart w:id="840" w:name="_Ref93265116"/>
      <w:bookmarkStart w:id="841" w:name="_Toc98253933"/>
      <w:bookmarkStart w:id="842" w:name="_Toc165173859"/>
      <w:bookmarkStart w:id="843" w:name="_Toc423423671"/>
      <w:bookmarkEnd w:id="834"/>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5"/>
      <w:bookmarkEnd w:id="836"/>
      <w:bookmarkEnd w:id="837"/>
      <w:bookmarkEnd w:id="838"/>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4" w:name="_Toc440361383"/>
      <w:bookmarkStart w:id="845" w:name="_Toc440376138"/>
      <w:bookmarkStart w:id="846" w:name="_Toc440376265"/>
      <w:bookmarkStart w:id="847" w:name="_Toc440382523"/>
      <w:bookmarkStart w:id="848" w:name="_Toc440447193"/>
      <w:bookmarkStart w:id="849" w:name="_Toc440620873"/>
      <w:bookmarkStart w:id="850" w:name="_Toc440631508"/>
      <w:bookmarkStart w:id="851" w:name="_Toc440875747"/>
      <w:bookmarkStart w:id="852" w:name="_Toc441131619"/>
      <w:r w:rsidRPr="00F647F7">
        <w:rPr>
          <w:b w:val="0"/>
          <w:szCs w:val="24"/>
        </w:rPr>
        <w:t xml:space="preserve">Форма графика </w:t>
      </w:r>
      <w:r>
        <w:rPr>
          <w:b w:val="0"/>
          <w:szCs w:val="24"/>
        </w:rPr>
        <w:t xml:space="preserve">оплаты </w:t>
      </w:r>
      <w:bookmarkEnd w:id="844"/>
      <w:bookmarkEnd w:id="845"/>
      <w:bookmarkEnd w:id="846"/>
      <w:bookmarkEnd w:id="847"/>
      <w:bookmarkEnd w:id="848"/>
      <w:r w:rsidR="00FB7116">
        <w:rPr>
          <w:b w:val="0"/>
          <w:szCs w:val="24"/>
        </w:rPr>
        <w:t>выполнения работ</w:t>
      </w:r>
      <w:bookmarkEnd w:id="849"/>
      <w:bookmarkEnd w:id="850"/>
      <w:bookmarkEnd w:id="851"/>
      <w:bookmarkEnd w:id="852"/>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3" w:name="_Toc440361384"/>
      <w:bookmarkStart w:id="854" w:name="_Toc440376139"/>
      <w:bookmarkStart w:id="855" w:name="_Toc440376266"/>
      <w:bookmarkStart w:id="856" w:name="_Toc440382524"/>
      <w:bookmarkStart w:id="857" w:name="_Toc440447194"/>
      <w:bookmarkStart w:id="858" w:name="_Toc440620874"/>
      <w:bookmarkStart w:id="859" w:name="_Toc440631509"/>
      <w:bookmarkStart w:id="860" w:name="_Toc440875748"/>
      <w:bookmarkStart w:id="861" w:name="_Toc441131620"/>
      <w:r w:rsidRPr="00F647F7">
        <w:rPr>
          <w:b w:val="0"/>
          <w:szCs w:val="24"/>
        </w:rPr>
        <w:lastRenderedPageBreak/>
        <w:t>Инструкции по заполнению</w:t>
      </w:r>
      <w:bookmarkEnd w:id="853"/>
      <w:bookmarkEnd w:id="854"/>
      <w:bookmarkEnd w:id="855"/>
      <w:bookmarkEnd w:id="856"/>
      <w:bookmarkEnd w:id="857"/>
      <w:bookmarkEnd w:id="858"/>
      <w:bookmarkEnd w:id="859"/>
      <w:bookmarkEnd w:id="860"/>
      <w:bookmarkEnd w:id="86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74A7C">
        <w:rPr>
          <w:sz w:val="24"/>
          <w:szCs w:val="24"/>
        </w:rPr>
        <w:fldChar w:fldCharType="begin"/>
      </w:r>
      <w:r>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674A7C">
        <w:rPr>
          <w:sz w:val="24"/>
          <w:szCs w:val="24"/>
        </w:rPr>
        <w:fldChar w:fldCharType="begin"/>
      </w:r>
      <w:r>
        <w:rPr>
          <w:sz w:val="24"/>
          <w:szCs w:val="24"/>
        </w:rPr>
        <w:instrText xml:space="preserve"> REF _Ref440361140 \r \h </w:instrText>
      </w:r>
      <w:r w:rsidR="00674A7C">
        <w:rPr>
          <w:sz w:val="24"/>
          <w:szCs w:val="24"/>
        </w:rPr>
      </w:r>
      <w:r w:rsidR="00674A7C">
        <w:rPr>
          <w:sz w:val="24"/>
          <w:szCs w:val="24"/>
        </w:rPr>
        <w:fldChar w:fldCharType="separate"/>
      </w:r>
      <w:r w:rsidR="00EF1E4B">
        <w:rPr>
          <w:sz w:val="24"/>
          <w:szCs w:val="24"/>
        </w:rPr>
        <w:t>5.4</w:t>
      </w:r>
      <w:r w:rsidR="00674A7C">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2" w:name="_Ref440361531"/>
      <w:bookmarkStart w:id="863" w:name="_Ref440361610"/>
      <w:bookmarkStart w:id="864" w:name="_Toc44113162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51"/>
      <w:bookmarkEnd w:id="752"/>
      <w:bookmarkEnd w:id="839"/>
      <w:bookmarkEnd w:id="840"/>
      <w:bookmarkEnd w:id="841"/>
      <w:bookmarkEnd w:id="842"/>
      <w:bookmarkEnd w:id="843"/>
      <w:bookmarkEnd w:id="862"/>
      <w:bookmarkEnd w:id="863"/>
      <w:bookmarkEnd w:id="86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5" w:name="_Toc439170685"/>
      <w:bookmarkStart w:id="866" w:name="_Toc439172787"/>
      <w:bookmarkStart w:id="867" w:name="_Toc439173231"/>
      <w:bookmarkStart w:id="868" w:name="_Toc439238227"/>
      <w:bookmarkStart w:id="869" w:name="_Toc439252775"/>
      <w:bookmarkStart w:id="870" w:name="_Toc439323749"/>
      <w:bookmarkStart w:id="871" w:name="_Toc440361386"/>
      <w:bookmarkStart w:id="872" w:name="_Toc440376141"/>
      <w:bookmarkStart w:id="873" w:name="_Toc440376268"/>
      <w:bookmarkStart w:id="874" w:name="_Toc440382526"/>
      <w:bookmarkStart w:id="875" w:name="_Toc440447196"/>
      <w:bookmarkStart w:id="876" w:name="_Toc440620876"/>
      <w:bookmarkStart w:id="877" w:name="_Toc440631511"/>
      <w:bookmarkStart w:id="878" w:name="_Toc440875750"/>
      <w:bookmarkStart w:id="879" w:name="_Toc441131622"/>
      <w:bookmarkStart w:id="880" w:name="_Toc157248186"/>
      <w:bookmarkStart w:id="881" w:name="_Toc157496555"/>
      <w:bookmarkStart w:id="882" w:name="_Toc158206094"/>
      <w:bookmarkStart w:id="883" w:name="_Toc164057779"/>
      <w:bookmarkStart w:id="884" w:name="_Toc164137129"/>
      <w:bookmarkStart w:id="885" w:name="_Toc164161289"/>
      <w:bookmarkStart w:id="88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r w:rsidRPr="00F647F7">
        <w:rPr>
          <w:b w:val="0"/>
          <w:szCs w:val="24"/>
        </w:rPr>
        <w:t xml:space="preserve"> </w:t>
      </w:r>
      <w:bookmarkEnd w:id="880"/>
      <w:bookmarkEnd w:id="881"/>
      <w:bookmarkEnd w:id="882"/>
      <w:bookmarkEnd w:id="883"/>
      <w:bookmarkEnd w:id="884"/>
      <w:bookmarkEnd w:id="885"/>
      <w:bookmarkEnd w:id="8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674A7C">
              <w:fldChar w:fldCharType="begin"/>
            </w:r>
            <w:r w:rsidR="00B104F6">
              <w:instrText xml:space="preserve"> REF _Ref440272931 \r \h </w:instrText>
            </w:r>
            <w:r w:rsidR="00674A7C">
              <w:fldChar w:fldCharType="separate"/>
            </w:r>
            <w:r w:rsidR="00B104F6">
              <w:t>2</w:t>
            </w:r>
            <w:r w:rsidR="00674A7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674A7C">
              <w:fldChar w:fldCharType="begin"/>
            </w:r>
            <w:r w:rsidR="00B104F6">
              <w:instrText xml:space="preserve"> REF _Ref440272931 \r \h </w:instrText>
            </w:r>
            <w:r w:rsidR="00674A7C">
              <w:fldChar w:fldCharType="separate"/>
            </w:r>
            <w:r w:rsidR="00B104F6">
              <w:t>2</w:t>
            </w:r>
            <w:r w:rsidR="00674A7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7" w:name="_Toc439170686"/>
      <w:bookmarkStart w:id="888" w:name="_Toc439172788"/>
      <w:bookmarkStart w:id="889" w:name="_Toc439173232"/>
      <w:bookmarkStart w:id="890" w:name="_Toc439238228"/>
      <w:bookmarkStart w:id="891" w:name="_Toc439252776"/>
      <w:bookmarkStart w:id="892" w:name="_Toc439323750"/>
      <w:bookmarkStart w:id="893" w:name="_Toc440361387"/>
      <w:bookmarkStart w:id="894" w:name="_Toc440376142"/>
      <w:bookmarkStart w:id="895" w:name="_Toc440376269"/>
      <w:bookmarkStart w:id="896" w:name="_Toc440382527"/>
      <w:bookmarkStart w:id="897" w:name="_Toc440447197"/>
      <w:bookmarkStart w:id="898" w:name="_Toc440620877"/>
      <w:bookmarkStart w:id="899" w:name="_Toc440631512"/>
      <w:bookmarkStart w:id="900" w:name="_Toc440875751"/>
      <w:bookmarkStart w:id="901" w:name="_Toc44113162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74A7C">
        <w:rPr>
          <w:sz w:val="24"/>
          <w:szCs w:val="24"/>
        </w:rPr>
        <w:fldChar w:fldCharType="begin"/>
      </w:r>
      <w:r>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74A7C">
        <w:rPr>
          <w:sz w:val="24"/>
          <w:szCs w:val="24"/>
        </w:rPr>
        <w:fldChar w:fldCharType="begin"/>
      </w:r>
      <w:r w:rsidR="00D56F8C">
        <w:rPr>
          <w:sz w:val="24"/>
          <w:szCs w:val="24"/>
        </w:rPr>
        <w:instrText xml:space="preserve"> REF _Ref440274025 \r \h </w:instrText>
      </w:r>
      <w:r w:rsidR="00674A7C">
        <w:rPr>
          <w:sz w:val="24"/>
          <w:szCs w:val="24"/>
        </w:rPr>
      </w:r>
      <w:r w:rsidR="00674A7C">
        <w:rPr>
          <w:sz w:val="24"/>
          <w:szCs w:val="24"/>
        </w:rPr>
        <w:fldChar w:fldCharType="separate"/>
      </w:r>
      <w:r w:rsidR="00EF1E4B">
        <w:rPr>
          <w:sz w:val="24"/>
          <w:szCs w:val="24"/>
        </w:rPr>
        <w:t>2</w:t>
      </w:r>
      <w:r w:rsidR="00674A7C">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674A7C">
        <w:rPr>
          <w:sz w:val="24"/>
          <w:szCs w:val="24"/>
        </w:rPr>
        <w:fldChar w:fldCharType="begin"/>
      </w:r>
      <w:r w:rsidR="00D56F8C">
        <w:rPr>
          <w:sz w:val="24"/>
          <w:szCs w:val="24"/>
        </w:rPr>
        <w:instrText xml:space="preserve"> REF _Ref294695546 \r \h </w:instrText>
      </w:r>
      <w:r w:rsidR="00674A7C">
        <w:rPr>
          <w:sz w:val="24"/>
          <w:szCs w:val="24"/>
        </w:rPr>
      </w:r>
      <w:r w:rsidR="00674A7C">
        <w:rPr>
          <w:sz w:val="24"/>
          <w:szCs w:val="24"/>
        </w:rPr>
        <w:fldChar w:fldCharType="separate"/>
      </w:r>
      <w:r w:rsidR="00EF1E4B">
        <w:rPr>
          <w:sz w:val="24"/>
          <w:szCs w:val="24"/>
        </w:rPr>
        <w:t xml:space="preserve"> 1.2.6 </w:t>
      </w:r>
      <w:r w:rsidR="00674A7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2" w:name="_Ref55335823"/>
      <w:bookmarkStart w:id="903" w:name="_Ref55336359"/>
      <w:bookmarkStart w:id="904" w:name="_Toc57314675"/>
      <w:bookmarkStart w:id="905" w:name="_Toc69728989"/>
      <w:bookmarkStart w:id="906" w:name="_Toc98253939"/>
      <w:bookmarkStart w:id="907" w:name="_Toc165173865"/>
      <w:bookmarkStart w:id="908" w:name="_Toc423423672"/>
      <w:bookmarkStart w:id="909" w:name="_Toc441131624"/>
      <w:bookmarkEnd w:id="611"/>
      <w:r w:rsidRPr="00F647F7">
        <w:lastRenderedPageBreak/>
        <w:t xml:space="preserve">Анкета (форма </w:t>
      </w:r>
      <w:r w:rsidR="00B8118F">
        <w:t>7</w:t>
      </w:r>
      <w:r w:rsidRPr="00F647F7">
        <w:t>)</w:t>
      </w:r>
      <w:bookmarkEnd w:id="902"/>
      <w:bookmarkEnd w:id="903"/>
      <w:bookmarkEnd w:id="904"/>
      <w:bookmarkEnd w:id="905"/>
      <w:bookmarkEnd w:id="906"/>
      <w:bookmarkEnd w:id="907"/>
      <w:bookmarkEnd w:id="908"/>
      <w:bookmarkEnd w:id="909"/>
    </w:p>
    <w:p w:rsidR="004F4D80" w:rsidRPr="00F647F7" w:rsidRDefault="004F4D80" w:rsidP="004F4D80">
      <w:pPr>
        <w:pStyle w:val="3"/>
        <w:rPr>
          <w:b w:val="0"/>
          <w:szCs w:val="24"/>
        </w:rPr>
      </w:pPr>
      <w:bookmarkStart w:id="910" w:name="_Toc98253940"/>
      <w:bookmarkStart w:id="911" w:name="_Toc157248192"/>
      <w:bookmarkStart w:id="912" w:name="_Toc157496561"/>
      <w:bookmarkStart w:id="913" w:name="_Toc158206100"/>
      <w:bookmarkStart w:id="914" w:name="_Toc164057785"/>
      <w:bookmarkStart w:id="915" w:name="_Toc164137135"/>
      <w:bookmarkStart w:id="916" w:name="_Toc164161295"/>
      <w:bookmarkStart w:id="917" w:name="_Toc165173866"/>
      <w:bookmarkStart w:id="918" w:name="_Toc439170688"/>
      <w:bookmarkStart w:id="919" w:name="_Toc439172790"/>
      <w:bookmarkStart w:id="920" w:name="_Toc439173234"/>
      <w:bookmarkStart w:id="921" w:name="_Toc439238230"/>
      <w:bookmarkStart w:id="922" w:name="_Toc439252778"/>
      <w:bookmarkStart w:id="923" w:name="_Ref440272119"/>
      <w:bookmarkStart w:id="924" w:name="_Toc440361389"/>
      <w:bookmarkStart w:id="925" w:name="_Toc441131625"/>
      <w:r w:rsidRPr="00F647F7">
        <w:rPr>
          <w:b w:val="0"/>
          <w:szCs w:val="24"/>
        </w:rPr>
        <w:t xml:space="preserve">Форма Анкеты </w:t>
      </w:r>
      <w:r w:rsidR="00C236C0">
        <w:rPr>
          <w:b w:val="0"/>
          <w:szCs w:val="24"/>
        </w:rPr>
        <w:t>Участник</w:t>
      </w:r>
      <w:r>
        <w:rPr>
          <w:b w:val="0"/>
          <w:szCs w:val="24"/>
        </w:rPr>
        <w:t>а</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6" w:name="_Toc439170689"/>
      <w:bookmarkStart w:id="927" w:name="_Toc439172791"/>
      <w:bookmarkStart w:id="928" w:name="_Toc439173235"/>
      <w:bookmarkStart w:id="929" w:name="_Toc439238231"/>
      <w:bookmarkStart w:id="930" w:name="_Toc439252779"/>
      <w:bookmarkStart w:id="931" w:name="_Ref440272147"/>
      <w:bookmarkStart w:id="932" w:name="_Toc440361390"/>
      <w:bookmarkStart w:id="933" w:name="_Toc441131626"/>
      <w:r w:rsidRPr="00D73790">
        <w:rPr>
          <w:b w:val="0"/>
          <w:szCs w:val="24"/>
        </w:rPr>
        <w:lastRenderedPageBreak/>
        <w:t xml:space="preserve">Форма </w:t>
      </w:r>
      <w:bookmarkEnd w:id="926"/>
      <w:bookmarkEnd w:id="927"/>
      <w:bookmarkEnd w:id="928"/>
      <w:bookmarkEnd w:id="92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30"/>
      <w:bookmarkEnd w:id="931"/>
      <w:bookmarkEnd w:id="932"/>
      <w:bookmarkEnd w:id="933"/>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672E01" w:rsidRPr="00DB6009" w:rsidRDefault="00672E01" w:rsidP="00672E01">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672E01" w:rsidRPr="00DB6009" w:rsidTr="00FA228A">
        <w:tc>
          <w:tcPr>
            <w:tcW w:w="612" w:type="dxa"/>
            <w:shd w:val="clear" w:color="auto" w:fill="auto"/>
          </w:tcPr>
          <w:p w:rsidR="00672E01" w:rsidRPr="00DB6009" w:rsidRDefault="00672E01" w:rsidP="00FA228A">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п/п</w:t>
            </w:r>
          </w:p>
        </w:tc>
        <w:tc>
          <w:tcPr>
            <w:tcW w:w="4554" w:type="dxa"/>
            <w:shd w:val="clear" w:color="auto" w:fill="auto"/>
          </w:tcPr>
          <w:p w:rsidR="00672E01" w:rsidRPr="00DB6009" w:rsidRDefault="00672E01" w:rsidP="00FA228A">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672E01" w:rsidRPr="00DB6009" w:rsidRDefault="00672E01" w:rsidP="00FA228A">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672E01" w:rsidRPr="00DB6009" w:rsidTr="00FA228A">
        <w:tc>
          <w:tcPr>
            <w:tcW w:w="612" w:type="dxa"/>
            <w:shd w:val="clear" w:color="auto" w:fill="auto"/>
          </w:tcPr>
          <w:p w:rsidR="00672E01" w:rsidRPr="00DB6009" w:rsidRDefault="00672E01" w:rsidP="00FA228A">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672E01" w:rsidRPr="00DB6009" w:rsidRDefault="00672E01" w:rsidP="00FA228A">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672E01" w:rsidRPr="00DB6009" w:rsidRDefault="00672E01" w:rsidP="00FA228A">
            <w:pPr>
              <w:autoSpaceDE w:val="0"/>
              <w:autoSpaceDN w:val="0"/>
              <w:adjustRightInd w:val="0"/>
              <w:spacing w:line="240" w:lineRule="auto"/>
              <w:jc w:val="center"/>
              <w:outlineLvl w:val="0"/>
              <w:rPr>
                <w:rFonts w:eastAsia="Calibri"/>
              </w:rPr>
            </w:pPr>
            <w:r w:rsidRPr="00DB6009">
              <w:rPr>
                <w:rFonts w:eastAsia="Calibri"/>
              </w:rPr>
              <w:t>3</w:t>
            </w:r>
          </w:p>
        </w:tc>
      </w:tr>
      <w:tr w:rsidR="00672E01" w:rsidRPr="00DB6009" w:rsidTr="00FA228A">
        <w:tc>
          <w:tcPr>
            <w:tcW w:w="612" w:type="dxa"/>
            <w:vMerge w:val="restart"/>
            <w:tcBorders>
              <w:top w:val="single" w:sz="4" w:space="0" w:color="auto"/>
              <w:left w:val="single" w:sz="4" w:space="0" w:color="auto"/>
              <w:right w:val="single" w:sz="4" w:space="0" w:color="auto"/>
            </w:tcBorders>
            <w:shd w:val="clear" w:color="auto" w:fill="auto"/>
          </w:tcPr>
          <w:p w:rsidR="00672E01" w:rsidRPr="00DB6009" w:rsidRDefault="00672E01" w:rsidP="00FA228A">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672E01" w:rsidRPr="00DB6009" w:rsidRDefault="00672E01" w:rsidP="00FA228A">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672E01" w:rsidRDefault="00672E01" w:rsidP="00FA228A">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672E01" w:rsidRPr="00DB6009" w:rsidRDefault="00672E01" w:rsidP="00FA228A">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672E01" w:rsidRDefault="00672E01" w:rsidP="00FA228A">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672E01" w:rsidRPr="00DB6009" w:rsidRDefault="00672E01" w:rsidP="00FA228A">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FA228A">
            <w:pPr>
              <w:autoSpaceDE w:val="0"/>
              <w:autoSpaceDN w:val="0"/>
              <w:adjustRightInd w:val="0"/>
              <w:spacing w:line="240" w:lineRule="auto"/>
              <w:outlineLvl w:val="0"/>
              <w:rPr>
                <w:rFonts w:eastAsia="Calibri"/>
              </w:rPr>
            </w:pPr>
          </w:p>
          <w:p w:rsidR="00672E01" w:rsidRDefault="00672E01" w:rsidP="00FA228A">
            <w:pPr>
              <w:autoSpaceDE w:val="0"/>
              <w:autoSpaceDN w:val="0"/>
              <w:adjustRightInd w:val="0"/>
              <w:spacing w:line="240" w:lineRule="auto"/>
              <w:outlineLvl w:val="0"/>
              <w:rPr>
                <w:rFonts w:eastAsia="Calibri"/>
              </w:rPr>
            </w:pPr>
            <w:r>
              <w:rPr>
                <w:rFonts w:eastAsia="Calibri"/>
              </w:rPr>
              <w:t xml:space="preserve">в 20 __ году - </w:t>
            </w:r>
          </w:p>
          <w:p w:rsidR="00672E01" w:rsidRDefault="00672E01" w:rsidP="00FA228A">
            <w:pPr>
              <w:autoSpaceDE w:val="0"/>
              <w:autoSpaceDN w:val="0"/>
              <w:adjustRightInd w:val="0"/>
              <w:spacing w:line="240" w:lineRule="auto"/>
              <w:outlineLvl w:val="0"/>
              <w:rPr>
                <w:rFonts w:eastAsia="Calibri"/>
              </w:rPr>
            </w:pPr>
          </w:p>
        </w:tc>
      </w:tr>
      <w:tr w:rsidR="00672E01" w:rsidRPr="00DB6009" w:rsidTr="00FA228A">
        <w:tc>
          <w:tcPr>
            <w:tcW w:w="612" w:type="dxa"/>
            <w:vMerge/>
            <w:tcBorders>
              <w:left w:val="single" w:sz="4" w:space="0" w:color="auto"/>
              <w:right w:val="single" w:sz="4" w:space="0" w:color="auto"/>
            </w:tcBorders>
            <w:shd w:val="clear" w:color="auto" w:fill="auto"/>
          </w:tcPr>
          <w:p w:rsidR="00672E01" w:rsidRPr="00DB6009" w:rsidRDefault="00672E01" w:rsidP="00FA228A">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672E01" w:rsidRDefault="00672E01" w:rsidP="00FA228A">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FA228A">
            <w:pPr>
              <w:autoSpaceDE w:val="0"/>
              <w:autoSpaceDN w:val="0"/>
              <w:adjustRightInd w:val="0"/>
              <w:spacing w:line="240" w:lineRule="auto"/>
              <w:outlineLvl w:val="0"/>
              <w:rPr>
                <w:rFonts w:eastAsia="Calibri"/>
              </w:rPr>
            </w:pPr>
          </w:p>
          <w:p w:rsidR="00672E01" w:rsidRDefault="00672E01" w:rsidP="00FA228A">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FA228A">
            <w:pPr>
              <w:autoSpaceDE w:val="0"/>
              <w:autoSpaceDN w:val="0"/>
              <w:adjustRightInd w:val="0"/>
              <w:spacing w:line="240" w:lineRule="auto"/>
              <w:outlineLvl w:val="0"/>
              <w:rPr>
                <w:rFonts w:eastAsia="Calibri"/>
              </w:rPr>
            </w:pPr>
          </w:p>
        </w:tc>
      </w:tr>
      <w:tr w:rsidR="00672E01" w:rsidRPr="00DB6009" w:rsidTr="00FA228A">
        <w:tc>
          <w:tcPr>
            <w:tcW w:w="612" w:type="dxa"/>
            <w:vMerge/>
            <w:tcBorders>
              <w:left w:val="single" w:sz="4" w:space="0" w:color="auto"/>
              <w:bottom w:val="single" w:sz="4" w:space="0" w:color="auto"/>
              <w:right w:val="single" w:sz="4" w:space="0" w:color="auto"/>
            </w:tcBorders>
            <w:shd w:val="clear" w:color="auto" w:fill="auto"/>
          </w:tcPr>
          <w:p w:rsidR="00672E01" w:rsidRPr="00DB6009" w:rsidRDefault="00672E01" w:rsidP="00FA228A">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672E01" w:rsidRDefault="00672E01" w:rsidP="00FA228A">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FA228A">
            <w:pPr>
              <w:autoSpaceDE w:val="0"/>
              <w:autoSpaceDN w:val="0"/>
              <w:adjustRightInd w:val="0"/>
              <w:spacing w:line="240" w:lineRule="auto"/>
              <w:outlineLvl w:val="0"/>
              <w:rPr>
                <w:rFonts w:eastAsia="Calibri"/>
              </w:rPr>
            </w:pPr>
          </w:p>
          <w:p w:rsidR="00672E01" w:rsidRDefault="00672E01" w:rsidP="00FA228A">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FA228A">
            <w:pPr>
              <w:autoSpaceDE w:val="0"/>
              <w:autoSpaceDN w:val="0"/>
              <w:adjustRightInd w:val="0"/>
              <w:spacing w:line="240" w:lineRule="auto"/>
              <w:outlineLvl w:val="0"/>
              <w:rPr>
                <w:rFonts w:eastAsia="Calibri"/>
              </w:rPr>
            </w:pPr>
          </w:p>
        </w:tc>
      </w:tr>
      <w:tr w:rsidR="00672E01" w:rsidRPr="00DB6009" w:rsidTr="00FA228A">
        <w:tc>
          <w:tcPr>
            <w:tcW w:w="612" w:type="dxa"/>
            <w:vMerge w:val="restart"/>
            <w:tcBorders>
              <w:top w:val="single" w:sz="4" w:space="0" w:color="auto"/>
              <w:left w:val="single" w:sz="4" w:space="0" w:color="auto"/>
              <w:right w:val="single" w:sz="4" w:space="0" w:color="auto"/>
            </w:tcBorders>
            <w:shd w:val="clear" w:color="auto" w:fill="auto"/>
          </w:tcPr>
          <w:p w:rsidR="00672E01" w:rsidRPr="00DB6009" w:rsidRDefault="00672E01" w:rsidP="00FA228A">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672E01" w:rsidRPr="00475F4C" w:rsidRDefault="00672E01" w:rsidP="00FA228A">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672E01" w:rsidRPr="00DB6009" w:rsidRDefault="00672E01" w:rsidP="00FA228A">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672E01" w:rsidRPr="00DB6009" w:rsidRDefault="00672E01" w:rsidP="00FA228A">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672E01" w:rsidRPr="00DB6009" w:rsidRDefault="00672E01" w:rsidP="00FA228A">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672E01" w:rsidRPr="00DB6009" w:rsidRDefault="00672E01" w:rsidP="00FA228A">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FA228A">
            <w:pPr>
              <w:autoSpaceDE w:val="0"/>
              <w:autoSpaceDN w:val="0"/>
              <w:adjustRightInd w:val="0"/>
              <w:spacing w:line="240" w:lineRule="auto"/>
              <w:outlineLvl w:val="0"/>
              <w:rPr>
                <w:rFonts w:eastAsia="Calibri"/>
              </w:rPr>
            </w:pPr>
          </w:p>
          <w:p w:rsidR="00672E01" w:rsidRDefault="00672E01" w:rsidP="00FA228A">
            <w:pPr>
              <w:autoSpaceDE w:val="0"/>
              <w:autoSpaceDN w:val="0"/>
              <w:adjustRightInd w:val="0"/>
              <w:spacing w:line="240" w:lineRule="auto"/>
              <w:outlineLvl w:val="0"/>
              <w:rPr>
                <w:rFonts w:eastAsia="Calibri"/>
              </w:rPr>
            </w:pPr>
            <w:r>
              <w:rPr>
                <w:rFonts w:eastAsia="Calibri"/>
              </w:rPr>
              <w:t xml:space="preserve">в 20 __ году - </w:t>
            </w:r>
          </w:p>
          <w:p w:rsidR="00672E01" w:rsidRDefault="00672E01" w:rsidP="00FA228A">
            <w:pPr>
              <w:autoSpaceDE w:val="0"/>
              <w:autoSpaceDN w:val="0"/>
              <w:adjustRightInd w:val="0"/>
              <w:spacing w:line="240" w:lineRule="auto"/>
              <w:outlineLvl w:val="0"/>
              <w:rPr>
                <w:rFonts w:eastAsia="Calibri"/>
              </w:rPr>
            </w:pPr>
          </w:p>
        </w:tc>
      </w:tr>
      <w:tr w:rsidR="00672E01" w:rsidRPr="00DB6009" w:rsidTr="00FA228A">
        <w:tc>
          <w:tcPr>
            <w:tcW w:w="612" w:type="dxa"/>
            <w:vMerge/>
            <w:tcBorders>
              <w:left w:val="single" w:sz="4" w:space="0" w:color="auto"/>
              <w:right w:val="single" w:sz="4" w:space="0" w:color="auto"/>
            </w:tcBorders>
            <w:shd w:val="clear" w:color="auto" w:fill="auto"/>
          </w:tcPr>
          <w:p w:rsidR="00672E01" w:rsidRPr="00DB6009" w:rsidRDefault="00672E01" w:rsidP="00FA228A">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672E01" w:rsidRPr="00DB6009" w:rsidRDefault="00672E01" w:rsidP="00FA228A">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FA228A">
            <w:pPr>
              <w:autoSpaceDE w:val="0"/>
              <w:autoSpaceDN w:val="0"/>
              <w:adjustRightInd w:val="0"/>
              <w:spacing w:line="240" w:lineRule="auto"/>
              <w:outlineLvl w:val="0"/>
              <w:rPr>
                <w:rFonts w:eastAsia="Calibri"/>
              </w:rPr>
            </w:pPr>
          </w:p>
          <w:p w:rsidR="00672E01" w:rsidRDefault="00672E01" w:rsidP="00FA228A">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FA228A">
            <w:pPr>
              <w:autoSpaceDE w:val="0"/>
              <w:autoSpaceDN w:val="0"/>
              <w:adjustRightInd w:val="0"/>
              <w:spacing w:line="240" w:lineRule="auto"/>
              <w:outlineLvl w:val="0"/>
              <w:rPr>
                <w:rFonts w:eastAsia="Calibri"/>
              </w:rPr>
            </w:pPr>
          </w:p>
        </w:tc>
      </w:tr>
      <w:tr w:rsidR="00672E01" w:rsidRPr="00DB6009" w:rsidTr="00FA228A">
        <w:tc>
          <w:tcPr>
            <w:tcW w:w="612" w:type="dxa"/>
            <w:vMerge/>
            <w:tcBorders>
              <w:left w:val="single" w:sz="4" w:space="0" w:color="auto"/>
              <w:bottom w:val="single" w:sz="4" w:space="0" w:color="auto"/>
              <w:right w:val="single" w:sz="4" w:space="0" w:color="auto"/>
            </w:tcBorders>
            <w:shd w:val="clear" w:color="auto" w:fill="auto"/>
          </w:tcPr>
          <w:p w:rsidR="00672E01" w:rsidRPr="00DB6009" w:rsidRDefault="00672E01" w:rsidP="00FA228A">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672E01" w:rsidRPr="00DB6009" w:rsidRDefault="00672E01" w:rsidP="00FA228A">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FA228A">
            <w:pPr>
              <w:autoSpaceDE w:val="0"/>
              <w:autoSpaceDN w:val="0"/>
              <w:adjustRightInd w:val="0"/>
              <w:spacing w:line="240" w:lineRule="auto"/>
              <w:outlineLvl w:val="0"/>
              <w:rPr>
                <w:rFonts w:eastAsia="Calibri"/>
              </w:rPr>
            </w:pPr>
          </w:p>
          <w:p w:rsidR="00672E01" w:rsidRDefault="00672E01" w:rsidP="00FA228A">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FA228A">
            <w:pPr>
              <w:autoSpaceDE w:val="0"/>
              <w:autoSpaceDN w:val="0"/>
              <w:adjustRightInd w:val="0"/>
              <w:spacing w:line="240" w:lineRule="auto"/>
              <w:outlineLvl w:val="0"/>
              <w:rPr>
                <w:rFonts w:eastAsia="Calibri"/>
              </w:rPr>
            </w:pPr>
          </w:p>
        </w:tc>
      </w:tr>
      <w:tr w:rsidR="00672E01" w:rsidRPr="00DB6009" w:rsidTr="00FA228A">
        <w:tc>
          <w:tcPr>
            <w:tcW w:w="612" w:type="dxa"/>
            <w:shd w:val="clear" w:color="auto" w:fill="auto"/>
          </w:tcPr>
          <w:p w:rsidR="00672E01" w:rsidRPr="00DB6009" w:rsidRDefault="00672E01" w:rsidP="00FA228A">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672E01" w:rsidRPr="00DB6009" w:rsidRDefault="00672E01" w:rsidP="00FA228A">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672E01" w:rsidRPr="00B4088F" w:rsidRDefault="00672E01" w:rsidP="00FA228A">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672E01" w:rsidRPr="00B4088F" w:rsidRDefault="00672E01" w:rsidP="00FA228A">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672E01" w:rsidRPr="00DB6009" w:rsidRDefault="00672E01" w:rsidP="00FA228A">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672E01" w:rsidRPr="00DB6009" w:rsidRDefault="00672E01" w:rsidP="00FA228A">
            <w:pPr>
              <w:autoSpaceDE w:val="0"/>
              <w:autoSpaceDN w:val="0"/>
              <w:adjustRightInd w:val="0"/>
              <w:spacing w:line="240" w:lineRule="auto"/>
              <w:outlineLvl w:val="0"/>
              <w:rPr>
                <w:rFonts w:eastAsia="Calibri"/>
                <w:i/>
              </w:rPr>
            </w:pPr>
          </w:p>
        </w:tc>
      </w:tr>
      <w:tr w:rsidR="00672E01" w:rsidRPr="00DB6009" w:rsidTr="00FA228A">
        <w:tc>
          <w:tcPr>
            <w:tcW w:w="612" w:type="dxa"/>
            <w:shd w:val="clear" w:color="auto" w:fill="auto"/>
          </w:tcPr>
          <w:p w:rsidR="00672E01" w:rsidRPr="00DB6009" w:rsidRDefault="00672E01" w:rsidP="00FA228A">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672E01" w:rsidRPr="00DB6009" w:rsidRDefault="00672E01" w:rsidP="00FA228A">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672E01" w:rsidRPr="00DB6009" w:rsidRDefault="00672E01" w:rsidP="00FA228A">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672E01" w:rsidRPr="00DB6009" w:rsidRDefault="00672E01" w:rsidP="00FA228A">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672E01" w:rsidRPr="00DB6009" w:rsidRDefault="00672E01" w:rsidP="00FA228A">
            <w:pPr>
              <w:autoSpaceDE w:val="0"/>
              <w:autoSpaceDN w:val="0"/>
              <w:adjustRightInd w:val="0"/>
              <w:spacing w:line="240" w:lineRule="auto"/>
              <w:outlineLvl w:val="0"/>
              <w:rPr>
                <w:rFonts w:eastAsia="Calibri"/>
                <w:i/>
              </w:rPr>
            </w:pPr>
          </w:p>
        </w:tc>
      </w:tr>
    </w:tbl>
    <w:p w:rsidR="00672E01" w:rsidRPr="00DB6009" w:rsidRDefault="00672E01" w:rsidP="00672E01">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4" w:name="_Toc439170690"/>
      <w:bookmarkStart w:id="935" w:name="_Toc439172792"/>
      <w:bookmarkStart w:id="936" w:name="_Toc439173236"/>
      <w:bookmarkStart w:id="937" w:name="_Toc439238232"/>
    </w:p>
    <w:bookmarkEnd w:id="934"/>
    <w:bookmarkEnd w:id="935"/>
    <w:bookmarkEnd w:id="936"/>
    <w:bookmarkEnd w:id="93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38" w:name="_Toc125426243"/>
      <w:bookmarkStart w:id="939" w:name="_Toc396984070"/>
      <w:bookmarkStart w:id="940" w:name="_Toc423423673"/>
      <w:r>
        <w:br w:type="page"/>
      </w:r>
    </w:p>
    <w:p w:rsidR="004F4D80" w:rsidRPr="007417E6" w:rsidRDefault="004F4D80" w:rsidP="004F4D80">
      <w:pPr>
        <w:pStyle w:val="3"/>
        <w:rPr>
          <w:sz w:val="22"/>
        </w:rPr>
      </w:pPr>
      <w:bookmarkStart w:id="941" w:name="_Toc439170691"/>
      <w:bookmarkStart w:id="942" w:name="_Toc439172793"/>
      <w:bookmarkStart w:id="943" w:name="_Toc439173237"/>
      <w:bookmarkStart w:id="944" w:name="_Toc439238233"/>
      <w:bookmarkStart w:id="945" w:name="_Toc439252780"/>
      <w:bookmarkStart w:id="946" w:name="_Toc439323754"/>
      <w:bookmarkStart w:id="947" w:name="_Toc440361391"/>
      <w:bookmarkStart w:id="948" w:name="_Toc440376146"/>
      <w:bookmarkStart w:id="949" w:name="_Toc440376273"/>
      <w:bookmarkStart w:id="950" w:name="_Toc440382531"/>
      <w:bookmarkStart w:id="951" w:name="_Toc440447201"/>
      <w:bookmarkStart w:id="952" w:name="_Toc440620881"/>
      <w:bookmarkStart w:id="953" w:name="_Toc440631516"/>
      <w:bookmarkStart w:id="954" w:name="_Toc440875755"/>
      <w:bookmarkStart w:id="955" w:name="_Toc441131627"/>
      <w:r>
        <w:rPr>
          <w:szCs w:val="24"/>
        </w:rPr>
        <w:lastRenderedPageBreak/>
        <w:t>Инструкции по заполнению</w:t>
      </w:r>
      <w:bookmarkEnd w:id="938"/>
      <w:r>
        <w:rPr>
          <w:szCs w:val="24"/>
        </w:rPr>
        <w:t xml:space="preserve"> Анкеты </w:t>
      </w:r>
      <w:r w:rsidR="00C236C0">
        <w:rPr>
          <w:szCs w:val="24"/>
        </w:rPr>
        <w:t>Участник</w:t>
      </w:r>
      <w:r>
        <w:rPr>
          <w:szCs w:val="24"/>
        </w:rPr>
        <w:t>а</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74A7C">
        <w:rPr>
          <w:sz w:val="24"/>
          <w:szCs w:val="24"/>
        </w:rPr>
        <w:fldChar w:fldCharType="begin"/>
      </w:r>
      <w:r w:rsidR="00D56F8C">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56" w:name="_Ref55336378"/>
      <w:bookmarkStart w:id="957" w:name="_Toc57314676"/>
      <w:bookmarkStart w:id="958" w:name="_Toc69728990"/>
      <w:bookmarkStart w:id="959" w:name="_Toc98253942"/>
      <w:bookmarkStart w:id="960" w:name="_Toc165173868"/>
      <w:bookmarkStart w:id="961" w:name="_Toc423423674"/>
      <w:bookmarkStart w:id="962" w:name="_Toc441131628"/>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56"/>
      <w:bookmarkEnd w:id="957"/>
      <w:bookmarkEnd w:id="958"/>
      <w:bookmarkEnd w:id="959"/>
      <w:bookmarkEnd w:id="960"/>
      <w:bookmarkEnd w:id="961"/>
      <w:bookmarkEnd w:id="962"/>
    </w:p>
    <w:p w:rsidR="004F4D80" w:rsidRPr="00D904EF" w:rsidRDefault="004F4D80" w:rsidP="004F4D80">
      <w:pPr>
        <w:pStyle w:val="3"/>
        <w:rPr>
          <w:szCs w:val="24"/>
        </w:rPr>
      </w:pPr>
      <w:bookmarkStart w:id="963" w:name="_Toc98253943"/>
      <w:bookmarkStart w:id="964" w:name="_Toc157248195"/>
      <w:bookmarkStart w:id="965" w:name="_Toc157496564"/>
      <w:bookmarkStart w:id="966" w:name="_Toc158206103"/>
      <w:bookmarkStart w:id="967" w:name="_Toc164057788"/>
      <w:bookmarkStart w:id="968" w:name="_Toc164137138"/>
      <w:bookmarkStart w:id="969" w:name="_Toc164161298"/>
      <w:bookmarkStart w:id="970" w:name="_Toc165173869"/>
      <w:bookmarkStart w:id="971" w:name="_Toc439170693"/>
      <w:bookmarkStart w:id="972" w:name="_Toc439172795"/>
      <w:bookmarkStart w:id="973" w:name="_Toc439173239"/>
      <w:bookmarkStart w:id="974" w:name="_Toc439238235"/>
      <w:bookmarkStart w:id="975" w:name="_Toc439252782"/>
      <w:bookmarkStart w:id="976" w:name="_Toc439323756"/>
      <w:bookmarkStart w:id="977" w:name="_Toc440361393"/>
      <w:bookmarkStart w:id="978" w:name="_Toc440376275"/>
      <w:bookmarkStart w:id="979" w:name="_Toc440382533"/>
      <w:bookmarkStart w:id="980" w:name="_Toc440447203"/>
      <w:bookmarkStart w:id="981" w:name="_Toc440620883"/>
      <w:bookmarkStart w:id="982" w:name="_Toc440631518"/>
      <w:bookmarkStart w:id="983" w:name="_Toc440875757"/>
      <w:bookmarkStart w:id="984" w:name="_Toc441131629"/>
      <w:r w:rsidRPr="00D904EF">
        <w:rPr>
          <w:szCs w:val="24"/>
        </w:rPr>
        <w:t>Форма Справки о перечне и годовых объемах выполнения аналогичных договоров</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5" w:name="_Toc98253944"/>
      <w:bookmarkStart w:id="986" w:name="_Toc157248196"/>
      <w:bookmarkStart w:id="987" w:name="_Toc157496565"/>
      <w:bookmarkStart w:id="988" w:name="_Toc158206104"/>
      <w:bookmarkStart w:id="989" w:name="_Toc164057789"/>
      <w:bookmarkStart w:id="990" w:name="_Toc164137139"/>
      <w:bookmarkStart w:id="991" w:name="_Toc164161299"/>
      <w:bookmarkStart w:id="992" w:name="_Toc165173870"/>
      <w:r>
        <w:rPr>
          <w:szCs w:val="24"/>
        </w:rPr>
        <w:br w:type="page"/>
      </w:r>
    </w:p>
    <w:p w:rsidR="004F4D80" w:rsidRPr="00D904EF" w:rsidRDefault="004F4D80" w:rsidP="004F4D80">
      <w:pPr>
        <w:pStyle w:val="3"/>
        <w:rPr>
          <w:szCs w:val="24"/>
        </w:rPr>
      </w:pPr>
      <w:bookmarkStart w:id="993" w:name="_Toc439170694"/>
      <w:bookmarkStart w:id="994" w:name="_Toc439172796"/>
      <w:bookmarkStart w:id="995" w:name="_Toc439173240"/>
      <w:bookmarkStart w:id="996" w:name="_Toc439238236"/>
      <w:bookmarkStart w:id="997" w:name="_Toc439252783"/>
      <w:bookmarkStart w:id="998" w:name="_Toc439323757"/>
      <w:bookmarkStart w:id="999" w:name="_Toc440361394"/>
      <w:bookmarkStart w:id="1000" w:name="_Toc440376276"/>
      <w:bookmarkStart w:id="1001" w:name="_Toc440382534"/>
      <w:bookmarkStart w:id="1002" w:name="_Toc440447204"/>
      <w:bookmarkStart w:id="1003" w:name="_Toc440620884"/>
      <w:bookmarkStart w:id="1004" w:name="_Toc440631519"/>
      <w:bookmarkStart w:id="1005" w:name="_Toc440875758"/>
      <w:bookmarkStart w:id="1006" w:name="_Toc441131630"/>
      <w:r w:rsidRPr="00D904EF">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74A7C">
        <w:rPr>
          <w:sz w:val="24"/>
          <w:szCs w:val="24"/>
        </w:rPr>
        <w:fldChar w:fldCharType="begin"/>
      </w:r>
      <w:r w:rsidR="00D90031">
        <w:rPr>
          <w:sz w:val="24"/>
          <w:szCs w:val="24"/>
        </w:rPr>
        <w:instrText xml:space="preserve"> REF _Ref440274159 \r \h </w:instrText>
      </w:r>
      <w:r w:rsidR="00674A7C">
        <w:rPr>
          <w:sz w:val="24"/>
          <w:szCs w:val="24"/>
        </w:rPr>
      </w:r>
      <w:r w:rsidR="00674A7C">
        <w:rPr>
          <w:sz w:val="24"/>
          <w:szCs w:val="24"/>
        </w:rPr>
        <w:fldChar w:fldCharType="separate"/>
      </w:r>
      <w:r w:rsidR="00EF1E4B">
        <w:rPr>
          <w:sz w:val="24"/>
          <w:szCs w:val="24"/>
        </w:rPr>
        <w:t>4</w:t>
      </w:r>
      <w:r w:rsidR="00674A7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07" w:name="_Ref55336389"/>
      <w:bookmarkStart w:id="1008" w:name="_Toc57314677"/>
      <w:bookmarkStart w:id="1009" w:name="_Toc69728991"/>
      <w:bookmarkStart w:id="1010" w:name="_Toc98253945"/>
      <w:bookmarkStart w:id="1011" w:name="_Toc165173871"/>
      <w:bookmarkStart w:id="1012"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3" w:name="_Ref440881887"/>
      <w:bookmarkStart w:id="1014" w:name="_Toc441131631"/>
      <w:r w:rsidRPr="00F647F7">
        <w:lastRenderedPageBreak/>
        <w:t xml:space="preserve">Справка о материально-технических ресурсах (форма </w:t>
      </w:r>
      <w:r w:rsidR="00B8118F">
        <w:t>9</w:t>
      </w:r>
      <w:r w:rsidRPr="00F647F7">
        <w:t>)</w:t>
      </w:r>
      <w:bookmarkEnd w:id="1007"/>
      <w:bookmarkEnd w:id="1008"/>
      <w:bookmarkEnd w:id="1009"/>
      <w:bookmarkEnd w:id="1010"/>
      <w:bookmarkEnd w:id="1011"/>
      <w:bookmarkEnd w:id="1012"/>
      <w:bookmarkEnd w:id="1013"/>
      <w:bookmarkEnd w:id="1014"/>
    </w:p>
    <w:p w:rsidR="004F4D80" w:rsidRPr="00D904EF" w:rsidRDefault="004F4D80" w:rsidP="004F4D80">
      <w:pPr>
        <w:pStyle w:val="3"/>
        <w:rPr>
          <w:szCs w:val="24"/>
        </w:rPr>
      </w:pPr>
      <w:bookmarkStart w:id="1015" w:name="_Toc98253946"/>
      <w:bookmarkStart w:id="1016" w:name="_Toc157248198"/>
      <w:bookmarkStart w:id="1017" w:name="_Toc157496567"/>
      <w:bookmarkStart w:id="1018" w:name="_Toc158206106"/>
      <w:bookmarkStart w:id="1019" w:name="_Toc164057791"/>
      <w:bookmarkStart w:id="1020" w:name="_Toc164137141"/>
      <w:bookmarkStart w:id="1021" w:name="_Toc164161301"/>
      <w:bookmarkStart w:id="1022" w:name="_Toc165173872"/>
      <w:bookmarkStart w:id="1023" w:name="_Toc439170696"/>
      <w:bookmarkStart w:id="1024" w:name="_Toc439172798"/>
      <w:bookmarkStart w:id="1025" w:name="_Toc439173242"/>
      <w:bookmarkStart w:id="1026" w:name="_Toc439238238"/>
      <w:bookmarkStart w:id="1027" w:name="_Toc439252785"/>
      <w:bookmarkStart w:id="1028" w:name="_Toc439323759"/>
      <w:bookmarkStart w:id="1029" w:name="_Toc440361396"/>
      <w:bookmarkStart w:id="1030" w:name="_Toc440376278"/>
      <w:bookmarkStart w:id="1031" w:name="_Toc440382536"/>
      <w:bookmarkStart w:id="1032" w:name="_Toc440447206"/>
      <w:bookmarkStart w:id="1033" w:name="_Toc440620886"/>
      <w:bookmarkStart w:id="1034" w:name="_Toc440631521"/>
      <w:bookmarkStart w:id="1035" w:name="_Toc440875760"/>
      <w:bookmarkStart w:id="1036" w:name="_Toc441131632"/>
      <w:r w:rsidRPr="00D904EF">
        <w:rPr>
          <w:szCs w:val="24"/>
        </w:rPr>
        <w:t>Форма Справки о материально-технических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37" w:name="_Toc98253947"/>
      <w:bookmarkStart w:id="1038" w:name="_Toc157248199"/>
      <w:bookmarkStart w:id="1039" w:name="_Toc157496568"/>
      <w:bookmarkStart w:id="1040" w:name="_Toc158206107"/>
      <w:bookmarkStart w:id="1041" w:name="_Toc164057792"/>
      <w:bookmarkStart w:id="1042" w:name="_Toc164137142"/>
      <w:bookmarkStart w:id="1043" w:name="_Toc164161302"/>
      <w:bookmarkStart w:id="1044" w:name="_Toc165173873"/>
    </w:p>
    <w:p w:rsidR="004F4D80" w:rsidRPr="00D904EF" w:rsidRDefault="004F4D80" w:rsidP="004F4D80">
      <w:pPr>
        <w:pStyle w:val="3"/>
        <w:rPr>
          <w:szCs w:val="24"/>
        </w:rPr>
      </w:pPr>
      <w:bookmarkStart w:id="1045" w:name="_Toc439170697"/>
      <w:bookmarkStart w:id="1046" w:name="_Toc439172799"/>
      <w:bookmarkStart w:id="1047" w:name="_Toc439173243"/>
      <w:bookmarkStart w:id="1048" w:name="_Toc439238239"/>
      <w:bookmarkStart w:id="1049" w:name="_Toc439252786"/>
      <w:bookmarkStart w:id="1050" w:name="_Toc439323760"/>
      <w:bookmarkStart w:id="1051" w:name="_Toc440361397"/>
      <w:bookmarkStart w:id="1052" w:name="_Toc440376279"/>
      <w:bookmarkStart w:id="1053" w:name="_Toc440382537"/>
      <w:bookmarkStart w:id="1054" w:name="_Toc440447207"/>
      <w:bookmarkStart w:id="1055" w:name="_Toc440620887"/>
      <w:bookmarkStart w:id="1056" w:name="_Toc440631522"/>
      <w:bookmarkStart w:id="1057" w:name="_Toc440875761"/>
      <w:bookmarkStart w:id="1058" w:name="_Toc441131633"/>
      <w:r w:rsidRPr="00D904EF">
        <w:rPr>
          <w:szCs w:val="24"/>
        </w:rPr>
        <w:lastRenderedPageBreak/>
        <w:t>Инструкции по заполнению</w:t>
      </w:r>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59" w:name="_Ref55336398"/>
      <w:bookmarkStart w:id="1060" w:name="_Toc57314678"/>
      <w:bookmarkStart w:id="1061" w:name="_Toc69728992"/>
      <w:bookmarkStart w:id="1062" w:name="_Toc98253948"/>
      <w:bookmarkStart w:id="1063" w:name="_Toc165173874"/>
      <w:bookmarkStart w:id="1064"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5" w:name="_Ref440881894"/>
      <w:bookmarkStart w:id="1066" w:name="_Toc441131634"/>
      <w:r w:rsidRPr="00F647F7">
        <w:lastRenderedPageBreak/>
        <w:t xml:space="preserve">Справка о кадровых ресурсах (форма </w:t>
      </w:r>
      <w:r w:rsidR="00B8118F">
        <w:t>10</w:t>
      </w:r>
      <w:r w:rsidRPr="00F647F7">
        <w:t>)</w:t>
      </w:r>
      <w:bookmarkEnd w:id="1059"/>
      <w:bookmarkEnd w:id="1060"/>
      <w:bookmarkEnd w:id="1061"/>
      <w:bookmarkEnd w:id="1062"/>
      <w:bookmarkEnd w:id="1063"/>
      <w:bookmarkEnd w:id="1064"/>
      <w:bookmarkEnd w:id="1065"/>
      <w:bookmarkEnd w:id="1066"/>
    </w:p>
    <w:p w:rsidR="004F4D80" w:rsidRPr="00D904EF" w:rsidRDefault="004F4D80" w:rsidP="004F4D80">
      <w:pPr>
        <w:pStyle w:val="3"/>
        <w:rPr>
          <w:szCs w:val="24"/>
        </w:rPr>
      </w:pPr>
      <w:bookmarkStart w:id="1067" w:name="_Toc98253949"/>
      <w:bookmarkStart w:id="1068" w:name="_Toc157248201"/>
      <w:bookmarkStart w:id="1069" w:name="_Toc157496570"/>
      <w:bookmarkStart w:id="1070" w:name="_Toc158206109"/>
      <w:bookmarkStart w:id="1071" w:name="_Toc164057794"/>
      <w:bookmarkStart w:id="1072" w:name="_Toc164137144"/>
      <w:bookmarkStart w:id="1073" w:name="_Toc164161304"/>
      <w:bookmarkStart w:id="1074" w:name="_Toc165173875"/>
      <w:bookmarkStart w:id="1075" w:name="_Toc439170699"/>
      <w:bookmarkStart w:id="1076" w:name="_Toc439172801"/>
      <w:bookmarkStart w:id="1077" w:name="_Toc439173245"/>
      <w:bookmarkStart w:id="1078" w:name="_Toc439238241"/>
      <w:bookmarkStart w:id="1079" w:name="_Toc439252788"/>
      <w:bookmarkStart w:id="1080" w:name="_Toc439323762"/>
      <w:bookmarkStart w:id="1081" w:name="_Toc440361399"/>
      <w:bookmarkStart w:id="1082" w:name="_Toc440376281"/>
      <w:bookmarkStart w:id="1083" w:name="_Toc440382539"/>
      <w:bookmarkStart w:id="1084" w:name="_Toc440447209"/>
      <w:bookmarkStart w:id="1085" w:name="_Toc440620889"/>
      <w:bookmarkStart w:id="1086" w:name="_Toc440631524"/>
      <w:bookmarkStart w:id="1087" w:name="_Toc440875763"/>
      <w:bookmarkStart w:id="1088" w:name="_Toc441131635"/>
      <w:r w:rsidRPr="00D904EF">
        <w:rPr>
          <w:szCs w:val="24"/>
        </w:rPr>
        <w:t>Форма Справки о кадровых ресурсах</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9" w:name="_Toc98253950"/>
      <w:bookmarkStart w:id="1090" w:name="_Toc157248202"/>
      <w:bookmarkStart w:id="1091" w:name="_Toc157496571"/>
      <w:bookmarkStart w:id="1092" w:name="_Toc158206110"/>
      <w:bookmarkStart w:id="1093" w:name="_Toc164057795"/>
      <w:bookmarkStart w:id="1094" w:name="_Toc164137145"/>
      <w:bookmarkStart w:id="1095" w:name="_Toc164161305"/>
      <w:bookmarkStart w:id="1096" w:name="_Toc165173876"/>
      <w:r>
        <w:rPr>
          <w:b/>
          <w:szCs w:val="24"/>
        </w:rPr>
        <w:br w:type="page"/>
      </w:r>
    </w:p>
    <w:p w:rsidR="004F4D80" w:rsidRPr="00D904EF" w:rsidRDefault="004F4D80" w:rsidP="004F4D80">
      <w:pPr>
        <w:pStyle w:val="3"/>
        <w:rPr>
          <w:szCs w:val="24"/>
        </w:rPr>
      </w:pPr>
      <w:bookmarkStart w:id="1097" w:name="_Toc439170700"/>
      <w:bookmarkStart w:id="1098" w:name="_Toc439172802"/>
      <w:bookmarkStart w:id="1099" w:name="_Toc439173246"/>
      <w:bookmarkStart w:id="1100" w:name="_Toc439238242"/>
      <w:bookmarkStart w:id="1101" w:name="_Toc439252789"/>
      <w:bookmarkStart w:id="1102" w:name="_Toc439323763"/>
      <w:bookmarkStart w:id="1103" w:name="_Toc440361400"/>
      <w:bookmarkStart w:id="1104" w:name="_Toc440376282"/>
      <w:bookmarkStart w:id="1105" w:name="_Toc440382540"/>
      <w:bookmarkStart w:id="1106" w:name="_Toc440447210"/>
      <w:bookmarkStart w:id="1107" w:name="_Toc440620890"/>
      <w:bookmarkStart w:id="1108" w:name="_Toc440631525"/>
      <w:bookmarkStart w:id="1109" w:name="_Toc440875764"/>
      <w:bookmarkStart w:id="1110" w:name="_Toc441131636"/>
      <w:r w:rsidRPr="00D904EF">
        <w:rPr>
          <w:szCs w:val="24"/>
        </w:rPr>
        <w:lastRenderedPageBreak/>
        <w:t>Инструкции по заполнению</w:t>
      </w:r>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1" w:name="_Toc165173881"/>
      <w:bookmarkStart w:id="1112" w:name="_Ref194749267"/>
      <w:bookmarkStart w:id="1113" w:name="_Toc423423677"/>
      <w:bookmarkStart w:id="1114" w:name="_Ref440271993"/>
      <w:bookmarkStart w:id="1115" w:name="_Ref440274659"/>
      <w:bookmarkStart w:id="1116" w:name="_Toc441131637"/>
      <w:bookmarkStart w:id="1117" w:name="_Ref90381523"/>
      <w:bookmarkStart w:id="1118" w:name="_Toc90385124"/>
      <w:bookmarkStart w:id="1119" w:name="_Ref96861029"/>
      <w:bookmarkStart w:id="1120" w:name="_Toc97651410"/>
      <w:bookmarkStart w:id="112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11"/>
      <w:bookmarkEnd w:id="1112"/>
      <w:bookmarkEnd w:id="1113"/>
      <w:bookmarkEnd w:id="1114"/>
      <w:bookmarkEnd w:id="1115"/>
      <w:bookmarkEnd w:id="1116"/>
    </w:p>
    <w:p w:rsidR="004F4D80" w:rsidRPr="00D904EF" w:rsidRDefault="004F4D80" w:rsidP="004F4D80">
      <w:pPr>
        <w:pStyle w:val="3"/>
        <w:rPr>
          <w:szCs w:val="24"/>
        </w:rPr>
      </w:pPr>
      <w:bookmarkStart w:id="1122" w:name="_Toc97651411"/>
      <w:bookmarkStart w:id="1123" w:name="_Toc98253956"/>
      <w:bookmarkStart w:id="1124" w:name="_Toc157248208"/>
      <w:bookmarkStart w:id="1125" w:name="_Toc157496577"/>
      <w:bookmarkStart w:id="1126" w:name="_Toc158206116"/>
      <w:bookmarkStart w:id="1127" w:name="_Toc164057801"/>
      <w:bookmarkStart w:id="1128" w:name="_Toc164137151"/>
      <w:bookmarkStart w:id="1129" w:name="_Toc164161311"/>
      <w:bookmarkStart w:id="1130" w:name="_Toc165173882"/>
      <w:bookmarkStart w:id="1131" w:name="_Toc439170702"/>
      <w:bookmarkStart w:id="1132" w:name="_Toc439172804"/>
      <w:bookmarkStart w:id="1133" w:name="_Toc439173248"/>
      <w:bookmarkStart w:id="1134" w:name="_Toc439238244"/>
      <w:bookmarkStart w:id="1135" w:name="_Toc439252791"/>
      <w:bookmarkStart w:id="1136" w:name="_Toc439323765"/>
      <w:bookmarkStart w:id="1137" w:name="_Toc440361402"/>
      <w:bookmarkStart w:id="1138" w:name="_Toc440376284"/>
      <w:bookmarkStart w:id="1139" w:name="_Toc440382542"/>
      <w:bookmarkStart w:id="1140" w:name="_Toc440447212"/>
      <w:bookmarkStart w:id="1141" w:name="_Toc440620892"/>
      <w:bookmarkStart w:id="1142" w:name="_Toc440631527"/>
      <w:bookmarkStart w:id="1143" w:name="_Toc440875766"/>
      <w:bookmarkStart w:id="1144" w:name="_Toc441131638"/>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5" w:name="_Toc97651412"/>
      <w:bookmarkStart w:id="1146" w:name="_Toc98253957"/>
      <w:bookmarkStart w:id="1147" w:name="_Toc157248209"/>
      <w:bookmarkStart w:id="1148" w:name="_Toc157496578"/>
      <w:bookmarkStart w:id="1149" w:name="_Toc158206117"/>
      <w:bookmarkStart w:id="1150" w:name="_Toc164057802"/>
      <w:bookmarkStart w:id="1151" w:name="_Toc164137152"/>
      <w:bookmarkStart w:id="1152" w:name="_Toc164161312"/>
      <w:bookmarkStart w:id="1153" w:name="_Toc165173883"/>
      <w:r>
        <w:rPr>
          <w:b/>
          <w:szCs w:val="24"/>
        </w:rPr>
        <w:br w:type="page"/>
      </w:r>
    </w:p>
    <w:p w:rsidR="004F4D80" w:rsidRPr="00D904EF" w:rsidRDefault="004F4D80" w:rsidP="004F4D80">
      <w:pPr>
        <w:pStyle w:val="3"/>
        <w:rPr>
          <w:szCs w:val="24"/>
        </w:rPr>
      </w:pPr>
      <w:bookmarkStart w:id="1154" w:name="_Toc439170703"/>
      <w:bookmarkStart w:id="1155" w:name="_Toc439172805"/>
      <w:bookmarkStart w:id="1156" w:name="_Toc439173249"/>
      <w:bookmarkStart w:id="1157" w:name="_Toc439238245"/>
      <w:bookmarkStart w:id="1158" w:name="_Toc439252792"/>
      <w:bookmarkStart w:id="1159" w:name="_Toc439323766"/>
      <w:bookmarkStart w:id="1160" w:name="_Toc440361403"/>
      <w:bookmarkStart w:id="1161" w:name="_Toc440376285"/>
      <w:bookmarkStart w:id="1162" w:name="_Toc440382543"/>
      <w:bookmarkStart w:id="1163" w:name="_Toc440447213"/>
      <w:bookmarkStart w:id="1164" w:name="_Toc440620893"/>
      <w:bookmarkStart w:id="1165" w:name="_Toc440631528"/>
      <w:bookmarkStart w:id="1166" w:name="_Toc440875767"/>
      <w:bookmarkStart w:id="1167" w:name="_Toc441131639"/>
      <w:r w:rsidRPr="00D904EF">
        <w:rPr>
          <w:szCs w:val="24"/>
        </w:rPr>
        <w:lastRenderedPageBreak/>
        <w:t>Инструкции по заполнению</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17"/>
    <w:bookmarkEnd w:id="1118"/>
    <w:bookmarkEnd w:id="1119"/>
    <w:bookmarkEnd w:id="1120"/>
    <w:bookmarkEnd w:id="112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68"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69" w:name="_Toc423423680"/>
      <w:bookmarkStart w:id="1170" w:name="_Ref440272035"/>
      <w:bookmarkStart w:id="1171" w:name="_Ref440274733"/>
      <w:bookmarkStart w:id="1172" w:name="_Toc44113164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68"/>
      <w:bookmarkEnd w:id="1169"/>
      <w:bookmarkEnd w:id="1170"/>
      <w:bookmarkEnd w:id="1171"/>
      <w:bookmarkEnd w:id="1172"/>
    </w:p>
    <w:p w:rsidR="004F4D80" w:rsidRPr="00E87023" w:rsidRDefault="004F4D80" w:rsidP="004F4D80">
      <w:pPr>
        <w:pStyle w:val="3"/>
        <w:rPr>
          <w:sz w:val="22"/>
        </w:rPr>
      </w:pPr>
      <w:bookmarkStart w:id="1173" w:name="_Toc343690584"/>
      <w:bookmarkStart w:id="1174" w:name="_Toc372294428"/>
      <w:bookmarkStart w:id="1175" w:name="_Toc379288896"/>
      <w:bookmarkStart w:id="1176" w:name="_Toc384734780"/>
      <w:bookmarkStart w:id="1177" w:name="_Toc396984078"/>
      <w:bookmarkStart w:id="1178" w:name="_Toc423423681"/>
      <w:bookmarkStart w:id="1179" w:name="_Toc439170710"/>
      <w:bookmarkStart w:id="1180" w:name="_Toc439172812"/>
      <w:bookmarkStart w:id="1181" w:name="_Toc439173253"/>
      <w:bookmarkStart w:id="1182" w:name="_Toc439238249"/>
      <w:bookmarkStart w:id="1183" w:name="_Toc439252796"/>
      <w:bookmarkStart w:id="1184" w:name="_Toc439323770"/>
      <w:bookmarkStart w:id="1185" w:name="_Toc440361405"/>
      <w:bookmarkStart w:id="1186" w:name="_Toc440376287"/>
      <w:bookmarkStart w:id="1187" w:name="_Toc440382545"/>
      <w:bookmarkStart w:id="1188" w:name="_Toc440447215"/>
      <w:bookmarkStart w:id="1189" w:name="_Toc440620895"/>
      <w:bookmarkStart w:id="1190" w:name="_Toc440631530"/>
      <w:bookmarkStart w:id="1191" w:name="_Toc440875769"/>
      <w:bookmarkStart w:id="1192" w:name="_Toc44113164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3" w:name="_Toc343690585"/>
      <w:bookmarkStart w:id="1194" w:name="_Toc372294429"/>
      <w:bookmarkStart w:id="1195" w:name="_Toc379288897"/>
      <w:bookmarkStart w:id="1196" w:name="_Toc384734781"/>
      <w:bookmarkStart w:id="1197" w:name="_Toc396984079"/>
      <w:bookmarkStart w:id="1198" w:name="_Toc423423682"/>
      <w:bookmarkStart w:id="1199" w:name="_Toc439170711"/>
      <w:bookmarkStart w:id="1200" w:name="_Toc439172813"/>
      <w:bookmarkStart w:id="1201" w:name="_Toc439173254"/>
      <w:bookmarkStart w:id="1202" w:name="_Toc439238250"/>
      <w:bookmarkStart w:id="1203" w:name="_Toc439252797"/>
      <w:bookmarkStart w:id="1204" w:name="_Toc439323771"/>
      <w:bookmarkStart w:id="1205" w:name="_Toc440361406"/>
      <w:bookmarkStart w:id="1206" w:name="_Toc440376288"/>
      <w:bookmarkStart w:id="1207" w:name="_Toc440382546"/>
      <w:bookmarkStart w:id="1208" w:name="_Toc440447216"/>
      <w:bookmarkStart w:id="1209" w:name="_Toc440620896"/>
      <w:bookmarkStart w:id="1210" w:name="_Toc440631531"/>
      <w:bookmarkStart w:id="1211" w:name="_Toc440875770"/>
      <w:bookmarkStart w:id="1212" w:name="_Toc441131642"/>
      <w:r w:rsidRPr="00D27071">
        <w:rPr>
          <w:szCs w:val="24"/>
        </w:rPr>
        <w:lastRenderedPageBreak/>
        <w:t>Инструкции по заполнению</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4" w:name="_Toc423423683"/>
      <w:bookmarkStart w:id="1215" w:name="_Ref440272051"/>
      <w:bookmarkStart w:id="1216" w:name="_Ref440274744"/>
      <w:bookmarkStart w:id="1217" w:name="_Toc441131643"/>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3"/>
      <w:bookmarkEnd w:id="1214"/>
      <w:bookmarkEnd w:id="1215"/>
      <w:bookmarkEnd w:id="1216"/>
      <w:bookmarkEnd w:id="1217"/>
    </w:p>
    <w:p w:rsidR="004F4D80" w:rsidRPr="008C4223" w:rsidRDefault="004F4D80" w:rsidP="004F4D80">
      <w:pPr>
        <w:pStyle w:val="3"/>
        <w:rPr>
          <w:szCs w:val="24"/>
        </w:rPr>
      </w:pPr>
      <w:bookmarkStart w:id="1218" w:name="_Toc343690587"/>
      <w:bookmarkStart w:id="1219" w:name="_Toc372294431"/>
      <w:bookmarkStart w:id="1220" w:name="_Toc379288899"/>
      <w:bookmarkStart w:id="1221" w:name="_Toc384734783"/>
      <w:bookmarkStart w:id="1222" w:name="_Toc396984081"/>
      <w:bookmarkStart w:id="1223" w:name="_Toc423423684"/>
      <w:bookmarkStart w:id="1224" w:name="_Toc439170713"/>
      <w:bookmarkStart w:id="1225" w:name="_Toc439172815"/>
      <w:bookmarkStart w:id="1226" w:name="_Toc439173256"/>
      <w:bookmarkStart w:id="1227" w:name="_Toc439238252"/>
      <w:bookmarkStart w:id="1228" w:name="_Toc439252799"/>
      <w:bookmarkStart w:id="1229" w:name="_Toc439323773"/>
      <w:bookmarkStart w:id="1230" w:name="_Toc440361408"/>
      <w:bookmarkStart w:id="1231" w:name="_Toc440376290"/>
      <w:bookmarkStart w:id="1232" w:name="_Toc440382548"/>
      <w:bookmarkStart w:id="1233" w:name="_Toc440447218"/>
      <w:bookmarkStart w:id="1234" w:name="_Toc440620898"/>
      <w:bookmarkStart w:id="1235" w:name="_Toc440631533"/>
      <w:bookmarkStart w:id="1236" w:name="_Toc440875772"/>
      <w:bookmarkStart w:id="1237" w:name="_Toc441131644"/>
      <w:r w:rsidRPr="008C4223">
        <w:rPr>
          <w:szCs w:val="24"/>
        </w:rPr>
        <w:t xml:space="preserve">Форма </w:t>
      </w:r>
      <w:bookmarkEnd w:id="1218"/>
      <w:bookmarkEnd w:id="1219"/>
      <w:bookmarkEnd w:id="1220"/>
      <w:bookmarkEnd w:id="1221"/>
      <w:bookmarkEnd w:id="1222"/>
      <w:bookmarkEnd w:id="1223"/>
      <w:bookmarkEnd w:id="1224"/>
      <w:bookmarkEnd w:id="1225"/>
      <w:bookmarkEnd w:id="1226"/>
      <w:bookmarkEnd w:id="1227"/>
      <w:bookmarkEnd w:id="1228"/>
      <w:r w:rsidR="000D70B6" w:rsidRPr="000D70B6">
        <w:rPr>
          <w:szCs w:val="24"/>
        </w:rPr>
        <w:t>Согласия на обработку персональных данных</w:t>
      </w:r>
      <w:bookmarkEnd w:id="1229"/>
      <w:bookmarkEnd w:id="1230"/>
      <w:bookmarkEnd w:id="1231"/>
      <w:bookmarkEnd w:id="1232"/>
      <w:bookmarkEnd w:id="1233"/>
      <w:bookmarkEnd w:id="1234"/>
      <w:bookmarkEnd w:id="1235"/>
      <w:bookmarkEnd w:id="1236"/>
      <w:bookmarkEnd w:id="1237"/>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38" w:name="_Toc439252801"/>
      <w:bookmarkStart w:id="1239" w:name="_Toc439323774"/>
      <w:bookmarkStart w:id="1240" w:name="_Toc440361409"/>
      <w:bookmarkStart w:id="1241" w:name="_Toc440376291"/>
      <w:bookmarkStart w:id="1242" w:name="_Toc440382549"/>
      <w:bookmarkStart w:id="1243" w:name="_Toc440447219"/>
      <w:bookmarkStart w:id="1244" w:name="_Toc440620899"/>
      <w:bookmarkStart w:id="1245" w:name="_Toc440631534"/>
      <w:bookmarkStart w:id="1246" w:name="_Toc440875773"/>
      <w:bookmarkStart w:id="1247" w:name="_Toc441131645"/>
      <w:r w:rsidRPr="005A2CAE">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48" w:name="_Ref440272256"/>
      <w:bookmarkStart w:id="1249" w:name="_Ref440272678"/>
      <w:bookmarkStart w:id="1250" w:name="_Ref440274944"/>
      <w:bookmarkStart w:id="1251" w:name="_Toc441131646"/>
      <w:r w:rsidRPr="007A6A39">
        <w:lastRenderedPageBreak/>
        <w:t>Соглашение о неустойке (форма 1</w:t>
      </w:r>
      <w:r w:rsidR="00635719">
        <w:t>4</w:t>
      </w:r>
      <w:r w:rsidRPr="007A6A39">
        <w:t>)</w:t>
      </w:r>
      <w:bookmarkEnd w:id="1248"/>
      <w:bookmarkEnd w:id="1249"/>
      <w:bookmarkEnd w:id="1250"/>
      <w:bookmarkEnd w:id="1251"/>
    </w:p>
    <w:p w:rsidR="007A6A39" w:rsidRPr="007A6A39" w:rsidRDefault="007A6A39" w:rsidP="007A6A39">
      <w:pPr>
        <w:pStyle w:val="3"/>
        <w:rPr>
          <w:szCs w:val="24"/>
        </w:rPr>
      </w:pPr>
      <w:bookmarkStart w:id="1252" w:name="_Toc439170715"/>
      <w:bookmarkStart w:id="1253" w:name="_Toc439172817"/>
      <w:bookmarkStart w:id="1254" w:name="_Toc439173259"/>
      <w:bookmarkStart w:id="1255" w:name="_Toc439238255"/>
      <w:bookmarkStart w:id="1256" w:name="_Toc439252803"/>
      <w:bookmarkStart w:id="1257" w:name="_Toc439323776"/>
      <w:bookmarkStart w:id="1258" w:name="_Toc440361411"/>
      <w:bookmarkStart w:id="1259" w:name="_Toc440376293"/>
      <w:bookmarkStart w:id="1260" w:name="_Toc440382551"/>
      <w:bookmarkStart w:id="1261" w:name="_Toc440447221"/>
      <w:bookmarkStart w:id="1262" w:name="_Toc440620901"/>
      <w:bookmarkStart w:id="1263" w:name="_Toc440631536"/>
      <w:bookmarkStart w:id="1264" w:name="_Toc440875775"/>
      <w:bookmarkStart w:id="1265" w:name="_Toc441131647"/>
      <w:r w:rsidRPr="007A6A39">
        <w:rPr>
          <w:szCs w:val="24"/>
        </w:rPr>
        <w:t>Форма соглашени</w:t>
      </w:r>
      <w:r w:rsidR="00E47073">
        <w:rPr>
          <w:szCs w:val="24"/>
        </w:rPr>
        <w:t>я</w:t>
      </w:r>
      <w:r w:rsidRPr="007A6A39">
        <w:rPr>
          <w:szCs w:val="24"/>
        </w:rPr>
        <w:t xml:space="preserve"> о неустойке</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B47243" w:rsidRPr="007A6A39" w:rsidRDefault="00B47243" w:rsidP="00B47243">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B47243" w:rsidRPr="007A6A39" w:rsidRDefault="00B47243" w:rsidP="00B47243">
      <w:pPr>
        <w:pStyle w:val="afd"/>
        <w:ind w:firstLine="709"/>
        <w:rPr>
          <w:sz w:val="24"/>
          <w:szCs w:val="24"/>
        </w:rPr>
      </w:pP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74A7C">
        <w:rPr>
          <w:vertAlign w:val="subscript"/>
        </w:rPr>
        <w:fldChar w:fldCharType="begin"/>
      </w:r>
      <w:r>
        <w:rPr>
          <w:vertAlign w:val="subscript"/>
        </w:rPr>
        <w:instrText xml:space="preserve"> REF _Ref440275279 \r \h </w:instrText>
      </w:r>
      <w:r w:rsidR="00674A7C">
        <w:rPr>
          <w:vertAlign w:val="subscript"/>
        </w:rPr>
      </w:r>
      <w:r w:rsidR="00674A7C">
        <w:rPr>
          <w:vertAlign w:val="subscript"/>
        </w:rPr>
        <w:fldChar w:fldCharType="separate"/>
      </w:r>
      <w:r w:rsidR="00EF1E4B">
        <w:rPr>
          <w:vertAlign w:val="subscript"/>
        </w:rPr>
        <w:t>1.1.4</w:t>
      </w:r>
      <w:r w:rsidR="00674A7C">
        <w:rPr>
          <w:vertAlign w:val="subscript"/>
        </w:rPr>
        <w:fldChar w:fldCharType="end"/>
      </w:r>
      <w:r>
        <w:rPr>
          <w:vertAlign w:val="subscript"/>
        </w:rPr>
        <w:t xml:space="preserve"> </w:t>
      </w:r>
      <w:r w:rsidRPr="00D904EF">
        <w:rPr>
          <w:vertAlign w:val="subscript"/>
        </w:rPr>
        <w:t>Документации по запросу предложений</w:t>
      </w:r>
    </w:p>
    <w:p w:rsidR="00B47243" w:rsidRDefault="00B47243" w:rsidP="00B47243">
      <w:pPr>
        <w:pStyle w:val="afd"/>
        <w:tabs>
          <w:tab w:val="clear" w:pos="9360"/>
        </w:tabs>
        <w:suppressAutoHyphens w:val="0"/>
        <w:jc w:val="both"/>
        <w:rPr>
          <w:sz w:val="24"/>
          <w:szCs w:val="24"/>
        </w:rPr>
      </w:pPr>
    </w:p>
    <w:p w:rsidR="00B47243" w:rsidRPr="007A6A39" w:rsidRDefault="00B47243" w:rsidP="00B47243">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674A7C">
        <w:rPr>
          <w:vertAlign w:val="subscript"/>
        </w:rPr>
        <w:fldChar w:fldCharType="begin"/>
      </w:r>
      <w:r>
        <w:rPr>
          <w:vertAlign w:val="subscript"/>
        </w:rPr>
        <w:instrText xml:space="preserve"> REF _Ref440275279 \r \h </w:instrText>
      </w:r>
      <w:r w:rsidR="00674A7C">
        <w:rPr>
          <w:vertAlign w:val="subscript"/>
        </w:rPr>
      </w:r>
      <w:r w:rsidR="00674A7C">
        <w:rPr>
          <w:vertAlign w:val="subscript"/>
        </w:rPr>
        <w:fldChar w:fldCharType="separate"/>
      </w:r>
      <w:r w:rsidR="00EF1E4B">
        <w:rPr>
          <w:vertAlign w:val="subscript"/>
        </w:rPr>
        <w:t>1.1.4</w:t>
      </w:r>
      <w:r w:rsidR="00674A7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66" w:name="_Toc439170716"/>
      <w:bookmarkStart w:id="1267" w:name="_Toc439172818"/>
      <w:bookmarkStart w:id="1268" w:name="_Toc439173260"/>
      <w:bookmarkStart w:id="1269" w:name="_Toc439238256"/>
      <w:bookmarkStart w:id="1270" w:name="_Toc439252804"/>
      <w:bookmarkStart w:id="1271" w:name="_Toc439323777"/>
      <w:bookmarkStart w:id="1272" w:name="_Toc440361412"/>
      <w:bookmarkStart w:id="1273" w:name="_Toc440376294"/>
      <w:bookmarkStart w:id="1274" w:name="_Toc440382552"/>
      <w:bookmarkStart w:id="1275" w:name="_Toc440447222"/>
      <w:bookmarkStart w:id="1276" w:name="_Toc440620902"/>
      <w:bookmarkStart w:id="1277" w:name="_Toc440631537"/>
      <w:bookmarkStart w:id="1278" w:name="_Toc440875776"/>
      <w:bookmarkStart w:id="1279" w:name="_Toc441131648"/>
      <w:r w:rsidRPr="007857E5">
        <w:rPr>
          <w:szCs w:val="24"/>
        </w:rPr>
        <w:lastRenderedPageBreak/>
        <w:t>Инструкции по заполнению</w:t>
      </w:r>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47243" w:rsidRPr="00B47243" w:rsidRDefault="00B47243" w:rsidP="007857E5">
      <w:pPr>
        <w:pStyle w:val="aff6"/>
        <w:numPr>
          <w:ilvl w:val="3"/>
          <w:numId w:val="1"/>
        </w:numPr>
        <w:tabs>
          <w:tab w:val="num" w:pos="1134"/>
          <w:tab w:val="num" w:pos="1276"/>
        </w:tabs>
        <w:suppressAutoHyphens w:val="0"/>
        <w:spacing w:before="100" w:beforeAutospacing="1" w:line="240" w:lineRule="auto"/>
        <w:rPr>
          <w:sz w:val="24"/>
          <w:szCs w:val="24"/>
        </w:rPr>
      </w:pPr>
      <w:r w:rsidRPr="00B4724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0" w:name="_Ref440272274"/>
      <w:bookmarkStart w:id="1281" w:name="_Ref440274756"/>
      <w:bookmarkStart w:id="1282" w:name="_Toc44113164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0"/>
      <w:bookmarkEnd w:id="1281"/>
      <w:bookmarkEnd w:id="1282"/>
    </w:p>
    <w:p w:rsidR="007857E5" w:rsidRPr="00E47073" w:rsidRDefault="007857E5" w:rsidP="007857E5">
      <w:pPr>
        <w:pStyle w:val="3"/>
        <w:rPr>
          <w:szCs w:val="24"/>
        </w:rPr>
      </w:pPr>
      <w:bookmarkStart w:id="1283" w:name="_Toc439170718"/>
      <w:bookmarkStart w:id="1284" w:name="_Toc439172820"/>
      <w:bookmarkStart w:id="1285" w:name="_Toc439173262"/>
      <w:bookmarkStart w:id="1286" w:name="_Toc439238258"/>
      <w:bookmarkStart w:id="1287" w:name="_Toc439252806"/>
      <w:bookmarkStart w:id="1288" w:name="_Toc439323779"/>
      <w:bookmarkStart w:id="1289" w:name="_Toc440361414"/>
      <w:bookmarkStart w:id="1290" w:name="_Toc440376296"/>
      <w:bookmarkStart w:id="1291" w:name="_Toc440382554"/>
      <w:bookmarkStart w:id="1292" w:name="_Toc440447224"/>
      <w:bookmarkStart w:id="1293" w:name="_Toc440620904"/>
      <w:bookmarkStart w:id="1294" w:name="_Toc440631539"/>
      <w:bookmarkStart w:id="1295" w:name="_Toc440875778"/>
      <w:bookmarkStart w:id="1296" w:name="_Toc441131650"/>
      <w:r w:rsidRPr="00E47073">
        <w:rPr>
          <w:szCs w:val="24"/>
        </w:rPr>
        <w:t xml:space="preserve">Форма </w:t>
      </w:r>
      <w:bookmarkEnd w:id="1283"/>
      <w:r w:rsidR="00E47073" w:rsidRPr="00E47073">
        <w:rPr>
          <w:szCs w:val="24"/>
        </w:rPr>
        <w:t>согласия Участника налоговым органам на разглашение сведений, составляющих налоговую тайну</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97" w:name="_Toc300142269"/>
      <w:bookmarkStart w:id="1298" w:name="_Toc309735391"/>
      <w:bookmarkStart w:id="129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97"/>
      <w:r w:rsidRPr="007857E5">
        <w:rPr>
          <w:b/>
          <w:bCs w:val="0"/>
          <w:snapToGrid w:val="0"/>
          <w:sz w:val="24"/>
          <w:szCs w:val="24"/>
        </w:rPr>
        <w:t xml:space="preserve"> </w:t>
      </w:r>
      <w:bookmarkEnd w:id="1298"/>
      <w:bookmarkEnd w:id="129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0" w:name="_Toc439170719"/>
      <w:bookmarkStart w:id="1301" w:name="_Toc439172821"/>
      <w:bookmarkStart w:id="1302" w:name="_Toc439173263"/>
      <w:bookmarkStart w:id="1303" w:name="_Toc439238259"/>
      <w:bookmarkStart w:id="1304" w:name="_Toc439252807"/>
      <w:bookmarkStart w:id="1305" w:name="_Toc439323780"/>
      <w:bookmarkStart w:id="1306" w:name="_Toc440361415"/>
      <w:bookmarkStart w:id="1307" w:name="_Toc440376297"/>
      <w:bookmarkStart w:id="1308" w:name="_Toc440382555"/>
      <w:bookmarkStart w:id="1309" w:name="_Toc440447225"/>
      <w:bookmarkStart w:id="1310" w:name="_Toc440620905"/>
      <w:bookmarkStart w:id="1311" w:name="_Toc440631540"/>
      <w:bookmarkStart w:id="1312" w:name="_Toc440875779"/>
      <w:bookmarkStart w:id="1313" w:name="_Toc441131651"/>
      <w:r w:rsidRPr="007857E5">
        <w:rPr>
          <w:szCs w:val="24"/>
        </w:rPr>
        <w:lastRenderedPageBreak/>
        <w:t>Инструкции по заполнению</w:t>
      </w:r>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4" w:name="_Ref93268095"/>
      <w:bookmarkStart w:id="1315" w:name="_Ref93268099"/>
      <w:bookmarkStart w:id="1316" w:name="_Toc98253958"/>
      <w:bookmarkStart w:id="1317" w:name="_Toc165173884"/>
      <w:bookmarkStart w:id="1318" w:name="_Toc423423678"/>
      <w:bookmarkStart w:id="1319" w:name="_Ref440272510"/>
      <w:bookmarkStart w:id="1320" w:name="_Ref440274961"/>
      <w:bookmarkStart w:id="1321" w:name="_Ref90381141"/>
      <w:bookmarkStart w:id="1322" w:name="_Toc90385121"/>
      <w:bookmarkStart w:id="1323" w:name="_Toc98253952"/>
      <w:bookmarkStart w:id="1324" w:name="_Toc165173878"/>
      <w:bookmarkStart w:id="1325" w:name="_Toc423427449"/>
      <w:bookmarkStart w:id="1326" w:name="_Toc441131652"/>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27" w:name="_Toc90385125"/>
      <w:bookmarkStart w:id="1328" w:name="_Toc439170705"/>
      <w:bookmarkStart w:id="1329" w:name="_Toc439172807"/>
      <w:bookmarkStart w:id="1330" w:name="_Toc439173268"/>
      <w:bookmarkStart w:id="1331" w:name="_Toc439238264"/>
      <w:bookmarkStart w:id="1332" w:name="_Toc439252812"/>
      <w:bookmarkStart w:id="1333" w:name="_Toc439323785"/>
      <w:bookmarkStart w:id="1334" w:name="_Toc440361420"/>
      <w:bookmarkStart w:id="1335" w:name="_Toc440376302"/>
      <w:bookmarkStart w:id="1336" w:name="_Toc440382560"/>
      <w:bookmarkStart w:id="1337" w:name="_Toc440447230"/>
      <w:bookmarkStart w:id="1338" w:name="_Toc440620910"/>
      <w:bookmarkStart w:id="1339" w:name="_Toc440631545"/>
      <w:bookmarkStart w:id="1340" w:name="_Toc440875781"/>
      <w:bookmarkStart w:id="1341" w:name="_Toc441131653"/>
      <w:r w:rsidRPr="00D904EF">
        <w:rPr>
          <w:szCs w:val="24"/>
        </w:rPr>
        <w:t xml:space="preserve">Форма </w:t>
      </w:r>
      <w:bookmarkEnd w:id="1327"/>
      <w:bookmarkEnd w:id="1328"/>
      <w:bookmarkEnd w:id="1329"/>
      <w:bookmarkEnd w:id="1330"/>
      <w:bookmarkEnd w:id="1331"/>
      <w:bookmarkEnd w:id="1332"/>
      <w:bookmarkEnd w:id="1333"/>
      <w:bookmarkEnd w:id="1334"/>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335"/>
      <w:bookmarkEnd w:id="1336"/>
      <w:bookmarkEnd w:id="1337"/>
      <w:r w:rsidR="00D35266">
        <w:rPr>
          <w:szCs w:val="24"/>
        </w:rPr>
        <w:t>субподрядчиками</w:t>
      </w:r>
      <w:bookmarkEnd w:id="1338"/>
      <w:bookmarkEnd w:id="1339"/>
      <w:bookmarkEnd w:id="1340"/>
      <w:bookmarkEnd w:id="134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2" w:name="_Toc90385126"/>
      <w:bookmarkStart w:id="1343" w:name="_Toc98253959"/>
      <w:bookmarkStart w:id="1344" w:name="_Toc157248211"/>
      <w:bookmarkStart w:id="1345" w:name="_Toc157496580"/>
      <w:bookmarkStart w:id="1346" w:name="_Toc158206119"/>
      <w:bookmarkStart w:id="1347" w:name="_Toc164057804"/>
      <w:bookmarkStart w:id="1348" w:name="_Toc164137154"/>
      <w:bookmarkStart w:id="1349" w:name="_Toc164161314"/>
      <w:bookmarkStart w:id="1350" w:name="_Toc165173885"/>
      <w:r>
        <w:rPr>
          <w:b/>
          <w:szCs w:val="24"/>
        </w:rPr>
        <w:br w:type="page"/>
      </w:r>
    </w:p>
    <w:p w:rsidR="00635719" w:rsidRPr="00D904EF" w:rsidRDefault="00635719" w:rsidP="00635719">
      <w:pPr>
        <w:pStyle w:val="3"/>
        <w:rPr>
          <w:szCs w:val="24"/>
        </w:rPr>
      </w:pPr>
      <w:bookmarkStart w:id="1351" w:name="_Toc439170706"/>
      <w:bookmarkStart w:id="1352" w:name="_Toc439172808"/>
      <w:bookmarkStart w:id="1353" w:name="_Toc439173269"/>
      <w:bookmarkStart w:id="1354" w:name="_Toc439238265"/>
      <w:bookmarkStart w:id="1355" w:name="_Toc439252813"/>
      <w:bookmarkStart w:id="1356" w:name="_Toc439323786"/>
      <w:bookmarkStart w:id="1357" w:name="_Toc440361421"/>
      <w:bookmarkStart w:id="1358" w:name="_Toc440376303"/>
      <w:bookmarkStart w:id="1359" w:name="_Toc440382561"/>
      <w:bookmarkStart w:id="1360" w:name="_Toc440447231"/>
      <w:bookmarkStart w:id="1361" w:name="_Toc440620911"/>
      <w:bookmarkStart w:id="1362" w:name="_Toc440631546"/>
      <w:bookmarkStart w:id="1363" w:name="_Toc440875782"/>
      <w:bookmarkStart w:id="1364" w:name="_Toc441131654"/>
      <w:r w:rsidRPr="00D904EF">
        <w:rPr>
          <w:szCs w:val="24"/>
        </w:rPr>
        <w:lastRenderedPageBreak/>
        <w:t>Инструкции по заполнению</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674A7C">
        <w:rPr>
          <w:sz w:val="24"/>
          <w:szCs w:val="24"/>
        </w:rPr>
        <w:fldChar w:fldCharType="begin"/>
      </w:r>
      <w:r w:rsidR="00C718E2">
        <w:rPr>
          <w:sz w:val="24"/>
          <w:szCs w:val="24"/>
        </w:rPr>
        <w:instrText xml:space="preserve"> REF _Ref440271628 \r \h </w:instrText>
      </w:r>
      <w:r w:rsidR="00674A7C">
        <w:rPr>
          <w:sz w:val="24"/>
          <w:szCs w:val="24"/>
        </w:rPr>
      </w:r>
      <w:r w:rsidR="00674A7C">
        <w:rPr>
          <w:sz w:val="24"/>
          <w:szCs w:val="24"/>
        </w:rPr>
        <w:fldChar w:fldCharType="separate"/>
      </w:r>
      <w:r w:rsidR="00EF1E4B">
        <w:rPr>
          <w:sz w:val="24"/>
          <w:szCs w:val="24"/>
        </w:rPr>
        <w:t>3.3.9</w:t>
      </w:r>
      <w:r w:rsidR="00674A7C">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5D252F" w:rsidRPr="005D252F">
        <w:rPr>
          <w:bCs w:val="0"/>
          <w:sz w:val="24"/>
          <w:szCs w:val="24"/>
        </w:rPr>
        <w:t>работ</w:t>
      </w:r>
      <w:r w:rsidR="005D252F"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674A7C">
        <w:rPr>
          <w:sz w:val="24"/>
          <w:szCs w:val="24"/>
        </w:rPr>
        <w:fldChar w:fldCharType="begin"/>
      </w:r>
      <w:r w:rsidR="00D90031">
        <w:rPr>
          <w:sz w:val="24"/>
          <w:szCs w:val="24"/>
        </w:rPr>
        <w:instrText xml:space="preserve"> REF _Ref440274337 \r \h </w:instrText>
      </w:r>
      <w:r w:rsidR="00674A7C">
        <w:rPr>
          <w:sz w:val="24"/>
          <w:szCs w:val="24"/>
        </w:rPr>
      </w:r>
      <w:r w:rsidR="00674A7C">
        <w:rPr>
          <w:sz w:val="24"/>
          <w:szCs w:val="24"/>
        </w:rPr>
        <w:fldChar w:fldCharType="separate"/>
      </w:r>
      <w:r w:rsidR="00EF1E4B">
        <w:rPr>
          <w:sz w:val="24"/>
          <w:szCs w:val="24"/>
        </w:rPr>
        <w:t>5.2</w:t>
      </w:r>
      <w:r w:rsidR="00674A7C">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674A7C">
        <w:rPr>
          <w:sz w:val="24"/>
          <w:szCs w:val="24"/>
        </w:rPr>
        <w:fldChar w:fldCharType="begin"/>
      </w:r>
      <w:r w:rsidR="00D90031">
        <w:rPr>
          <w:sz w:val="24"/>
          <w:szCs w:val="24"/>
        </w:rPr>
        <w:instrText xml:space="preserve"> REF _Ref440274366 \r \h </w:instrText>
      </w:r>
      <w:r w:rsidR="00674A7C">
        <w:rPr>
          <w:sz w:val="24"/>
          <w:szCs w:val="24"/>
        </w:rPr>
      </w:r>
      <w:r w:rsidR="00674A7C">
        <w:rPr>
          <w:sz w:val="24"/>
          <w:szCs w:val="24"/>
        </w:rPr>
        <w:fldChar w:fldCharType="separate"/>
      </w:r>
      <w:r w:rsidR="00EF1E4B">
        <w:rPr>
          <w:sz w:val="24"/>
          <w:szCs w:val="24"/>
        </w:rPr>
        <w:t>5.4</w:t>
      </w:r>
      <w:r w:rsidR="00674A7C">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65" w:name="_Ref440376324"/>
      <w:bookmarkStart w:id="1366" w:name="_Ref440376401"/>
      <w:bookmarkStart w:id="1367" w:name="_Toc441131655"/>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65"/>
      <w:bookmarkEnd w:id="1366"/>
      <w:bookmarkEnd w:id="136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68" w:name="_Toc440376305"/>
      <w:bookmarkStart w:id="1369" w:name="_Toc440382563"/>
      <w:bookmarkStart w:id="1370" w:name="_Toc440447233"/>
      <w:bookmarkStart w:id="1371" w:name="_Toc440620913"/>
      <w:bookmarkStart w:id="1372" w:name="_Toc440631548"/>
      <w:bookmarkStart w:id="1373" w:name="_Toc440875784"/>
      <w:bookmarkStart w:id="1374" w:name="_Toc441131656"/>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368"/>
      <w:bookmarkEnd w:id="1369"/>
      <w:bookmarkEnd w:id="1370"/>
      <w:bookmarkEnd w:id="1371"/>
      <w:bookmarkEnd w:id="1372"/>
      <w:bookmarkEnd w:id="1373"/>
      <w:bookmarkEnd w:id="1374"/>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75" w:name="_Toc440376306"/>
      <w:bookmarkStart w:id="1376" w:name="_Toc440382564"/>
      <w:bookmarkStart w:id="1377" w:name="_Toc440447234"/>
      <w:bookmarkStart w:id="1378" w:name="_Toc440620914"/>
      <w:bookmarkStart w:id="1379" w:name="_Toc440631549"/>
      <w:bookmarkStart w:id="1380" w:name="_Toc440875785"/>
      <w:bookmarkStart w:id="1381" w:name="_Toc441131657"/>
      <w:r w:rsidRPr="00D904EF">
        <w:rPr>
          <w:szCs w:val="24"/>
        </w:rPr>
        <w:lastRenderedPageBreak/>
        <w:t>Инструкции по заполнению</w:t>
      </w:r>
      <w:bookmarkEnd w:id="1375"/>
      <w:bookmarkEnd w:id="1376"/>
      <w:bookmarkEnd w:id="1377"/>
      <w:bookmarkEnd w:id="1378"/>
      <w:bookmarkEnd w:id="1379"/>
      <w:bookmarkEnd w:id="1380"/>
      <w:bookmarkEnd w:id="1381"/>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74A7C">
        <w:rPr>
          <w:sz w:val="24"/>
          <w:szCs w:val="24"/>
        </w:rPr>
        <w:fldChar w:fldCharType="begin"/>
      </w:r>
      <w:r w:rsidR="00EA17A9">
        <w:rPr>
          <w:sz w:val="24"/>
          <w:szCs w:val="24"/>
        </w:rPr>
        <w:instrText xml:space="preserve"> REF _Ref440876703 \r \h </w:instrText>
      </w:r>
      <w:r w:rsidR="00674A7C">
        <w:rPr>
          <w:sz w:val="24"/>
          <w:szCs w:val="24"/>
        </w:rPr>
      </w:r>
      <w:r w:rsidR="00674A7C">
        <w:rPr>
          <w:sz w:val="24"/>
          <w:szCs w:val="24"/>
        </w:rPr>
        <w:fldChar w:fldCharType="separate"/>
      </w:r>
      <w:r w:rsidR="00EF1E4B">
        <w:rPr>
          <w:sz w:val="24"/>
          <w:szCs w:val="24"/>
        </w:rPr>
        <w:t>3.3.10</w:t>
      </w:r>
      <w:r w:rsidR="00674A7C">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674A7C">
        <w:rPr>
          <w:sz w:val="24"/>
          <w:szCs w:val="24"/>
        </w:rPr>
        <w:fldChar w:fldCharType="begin"/>
      </w:r>
      <w:r>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5D252F" w:rsidRPr="005D252F">
        <w:rPr>
          <w:bCs w:val="0"/>
          <w:sz w:val="24"/>
          <w:szCs w:val="24"/>
        </w:rPr>
        <w:t>работ</w:t>
      </w:r>
      <w:r w:rsidR="005D252F" w:rsidRPr="002D4BC6">
        <w:rPr>
          <w:szCs w:val="24"/>
        </w:rPr>
        <w:t xml:space="preserve"> </w:t>
      </w:r>
      <w:r w:rsidR="00CA1534" w:rsidRPr="00F647F7">
        <w:rPr>
          <w:sz w:val="24"/>
          <w:szCs w:val="24"/>
        </w:rPr>
        <w:t>(</w:t>
      </w:r>
      <w:r w:rsidR="00CA1534">
        <w:rPr>
          <w:sz w:val="24"/>
          <w:szCs w:val="24"/>
        </w:rPr>
        <w:t xml:space="preserve">подраздел </w:t>
      </w:r>
      <w:r w:rsidR="00674A7C">
        <w:rPr>
          <w:sz w:val="24"/>
          <w:szCs w:val="24"/>
        </w:rPr>
        <w:fldChar w:fldCharType="begin"/>
      </w:r>
      <w:r w:rsidR="00CA1534">
        <w:rPr>
          <w:sz w:val="24"/>
          <w:szCs w:val="24"/>
        </w:rPr>
        <w:instrText xml:space="preserve"> REF _Ref440274337 \r \h </w:instrText>
      </w:r>
      <w:r w:rsidR="00674A7C">
        <w:rPr>
          <w:sz w:val="24"/>
          <w:szCs w:val="24"/>
        </w:rPr>
      </w:r>
      <w:r w:rsidR="00674A7C">
        <w:rPr>
          <w:sz w:val="24"/>
          <w:szCs w:val="24"/>
        </w:rPr>
        <w:fldChar w:fldCharType="separate"/>
      </w:r>
      <w:r w:rsidR="00EF1E4B">
        <w:rPr>
          <w:sz w:val="24"/>
          <w:szCs w:val="24"/>
        </w:rPr>
        <w:t>5.2</w:t>
      </w:r>
      <w:r w:rsidR="00674A7C">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674A7C">
        <w:rPr>
          <w:sz w:val="24"/>
          <w:szCs w:val="24"/>
        </w:rPr>
        <w:fldChar w:fldCharType="begin"/>
      </w:r>
      <w:r w:rsidR="00CA1534">
        <w:rPr>
          <w:sz w:val="24"/>
          <w:szCs w:val="24"/>
        </w:rPr>
        <w:instrText xml:space="preserve"> REF _Ref440274366 \r \h </w:instrText>
      </w:r>
      <w:r w:rsidR="00674A7C">
        <w:rPr>
          <w:sz w:val="24"/>
          <w:szCs w:val="24"/>
        </w:rPr>
      </w:r>
      <w:r w:rsidR="00674A7C">
        <w:rPr>
          <w:sz w:val="24"/>
          <w:szCs w:val="24"/>
        </w:rPr>
        <w:fldChar w:fldCharType="separate"/>
      </w:r>
      <w:r w:rsidR="00EF1E4B">
        <w:rPr>
          <w:sz w:val="24"/>
          <w:szCs w:val="24"/>
        </w:rPr>
        <w:t>5.4</w:t>
      </w:r>
      <w:r w:rsidR="00674A7C">
        <w:rPr>
          <w:sz w:val="24"/>
          <w:szCs w:val="24"/>
        </w:rPr>
        <w:fldChar w:fldCharType="end"/>
      </w:r>
      <w:r w:rsidR="00CA1534" w:rsidRPr="008E5EA3">
        <w:rPr>
          <w:sz w:val="24"/>
          <w:szCs w:val="24"/>
        </w:rPr>
        <w:t>).</w:t>
      </w:r>
    </w:p>
    <w:p w:rsidR="00CA1534" w:rsidRPr="00566071" w:rsidRDefault="00CA1534" w:rsidP="00CA1534">
      <w:pPr>
        <w:rPr>
          <w:sz w:val="24"/>
          <w:szCs w:val="24"/>
        </w:rPr>
      </w:pPr>
    </w:p>
    <w:p w:rsidR="005E3517" w:rsidRDefault="005E3517" w:rsidP="00CA1534">
      <w:pPr>
        <w:sectPr w:rsidR="005E3517" w:rsidSect="00FB7116">
          <w:pgSz w:w="11906" w:h="16838" w:code="9"/>
          <w:pgMar w:top="680" w:right="567" w:bottom="539" w:left="1134" w:header="709" w:footer="709" w:gutter="0"/>
          <w:cols w:space="720"/>
          <w:docGrid w:linePitch="360"/>
        </w:sectPr>
      </w:pPr>
    </w:p>
    <w:p w:rsidR="005E3517" w:rsidRPr="00CC5A3A" w:rsidRDefault="005E3517" w:rsidP="005E3517">
      <w:pPr>
        <w:pStyle w:val="2"/>
        <w:pageBreakBefore/>
        <w:tabs>
          <w:tab w:val="clear" w:pos="0"/>
          <w:tab w:val="clear" w:pos="1700"/>
          <w:tab w:val="num" w:pos="1134"/>
          <w:tab w:val="num" w:pos="5104"/>
        </w:tabs>
        <w:spacing w:before="100" w:beforeAutospacing="1" w:after="100" w:afterAutospacing="1" w:line="240" w:lineRule="auto"/>
      </w:pPr>
      <w:bookmarkStart w:id="1382" w:name="_Toc426108836"/>
      <w:bookmarkStart w:id="1383" w:name="_Ref441574460"/>
      <w:bookmarkStart w:id="1384" w:name="_Ref441574649"/>
      <w:bookmarkStart w:id="1385" w:name="_Toc441575251"/>
      <w:bookmarkStart w:id="1386" w:name="_Ref442187883"/>
      <w:r w:rsidRPr="00CC5A3A">
        <w:lastRenderedPageBreak/>
        <w:t>Расписка  сдачи-приемки соглашения о неустойке (форма 1</w:t>
      </w:r>
      <w:r>
        <w:t>8</w:t>
      </w:r>
      <w:r w:rsidRPr="00CC5A3A">
        <w:t>)</w:t>
      </w:r>
      <w:bookmarkEnd w:id="1382"/>
      <w:bookmarkEnd w:id="1383"/>
      <w:bookmarkEnd w:id="1384"/>
      <w:bookmarkEnd w:id="1385"/>
      <w:bookmarkEnd w:id="1386"/>
    </w:p>
    <w:p w:rsidR="005E3517" w:rsidRPr="00CC5A3A" w:rsidRDefault="005E3517" w:rsidP="005E3517">
      <w:pPr>
        <w:pStyle w:val="3"/>
        <w:rPr>
          <w:szCs w:val="24"/>
        </w:rPr>
      </w:pPr>
      <w:bookmarkStart w:id="1387" w:name="_Toc426108837"/>
      <w:bookmarkStart w:id="1388" w:name="_Ref441574456"/>
      <w:bookmarkStart w:id="1389" w:name="_Toc441575252"/>
      <w:r w:rsidRPr="00CC5A3A">
        <w:rPr>
          <w:szCs w:val="24"/>
        </w:rPr>
        <w:t xml:space="preserve">Форма Расписки  сдачи-приемки </w:t>
      </w:r>
      <w:bookmarkEnd w:id="1387"/>
      <w:r w:rsidRPr="00CC5A3A">
        <w:rPr>
          <w:szCs w:val="24"/>
        </w:rPr>
        <w:t>соглашения о неустойке</w:t>
      </w:r>
      <w:bookmarkEnd w:id="1388"/>
      <w:bookmarkEnd w:id="1389"/>
    </w:p>
    <w:p w:rsidR="005E3517" w:rsidRPr="00CC5A3A" w:rsidRDefault="005E3517" w:rsidP="005E3517">
      <w:pPr>
        <w:pStyle w:val="26"/>
        <w:tabs>
          <w:tab w:val="clear" w:pos="4536"/>
        </w:tabs>
        <w:spacing w:before="100" w:beforeAutospacing="1" w:after="100" w:afterAutospacing="1"/>
        <w:ind w:firstLine="0"/>
        <w:jc w:val="center"/>
        <w:rPr>
          <w:sz w:val="24"/>
          <w:szCs w:val="24"/>
        </w:rPr>
      </w:pPr>
    </w:p>
    <w:p w:rsidR="005E3517" w:rsidRPr="00CC5A3A" w:rsidRDefault="005E3517" w:rsidP="005E351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5E3517" w:rsidRPr="00047DE1" w:rsidRDefault="005E3517" w:rsidP="005E3517">
      <w:pPr>
        <w:ind w:firstLine="0"/>
        <w:jc w:val="center"/>
        <w:rPr>
          <w:b/>
          <w:sz w:val="24"/>
          <w:szCs w:val="24"/>
        </w:rPr>
      </w:pPr>
      <w:r w:rsidRPr="00047DE1">
        <w:rPr>
          <w:b/>
          <w:sz w:val="24"/>
          <w:szCs w:val="24"/>
        </w:rPr>
        <w:t>Расписка  сдачи-приемки соглашения о неустойке</w:t>
      </w:r>
    </w:p>
    <w:p w:rsidR="005E3517" w:rsidRPr="00047DE1" w:rsidRDefault="005E3517" w:rsidP="005E351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5E3517" w:rsidRPr="00047DE1" w:rsidTr="00FA228A">
        <w:tc>
          <w:tcPr>
            <w:tcW w:w="14863" w:type="dxa"/>
            <w:gridSpan w:val="7"/>
            <w:shd w:val="clear" w:color="auto" w:fill="auto"/>
          </w:tcPr>
          <w:p w:rsidR="005E3517" w:rsidRPr="00047DE1" w:rsidRDefault="005E3517" w:rsidP="00FA228A">
            <w:pPr>
              <w:pStyle w:val="afd"/>
              <w:rPr>
                <w:sz w:val="24"/>
                <w:szCs w:val="24"/>
              </w:rPr>
            </w:pPr>
            <w:r w:rsidRPr="00047DE1">
              <w:rPr>
                <w:b/>
                <w:sz w:val="24"/>
                <w:szCs w:val="24"/>
              </w:rPr>
              <w:t>ПОЛУЧЕНИЕ</w:t>
            </w:r>
            <w:r w:rsidRPr="00047DE1">
              <w:rPr>
                <w:sz w:val="24"/>
                <w:szCs w:val="24"/>
              </w:rPr>
              <w:t>:</w:t>
            </w:r>
          </w:p>
        </w:tc>
      </w:tr>
      <w:tr w:rsidR="005E3517" w:rsidRPr="00047DE1" w:rsidTr="00FA228A">
        <w:tc>
          <w:tcPr>
            <w:tcW w:w="2262" w:type="dxa"/>
            <w:shd w:val="clear" w:color="auto" w:fill="auto"/>
          </w:tcPr>
          <w:p w:rsidR="005E3517" w:rsidRPr="00047DE1" w:rsidRDefault="005E3517" w:rsidP="00FA228A">
            <w:pPr>
              <w:pStyle w:val="afd"/>
              <w:ind w:right="754"/>
              <w:rPr>
                <w:sz w:val="24"/>
                <w:szCs w:val="24"/>
              </w:rPr>
            </w:pPr>
            <w:r w:rsidRPr="00047DE1">
              <w:rPr>
                <w:sz w:val="24"/>
                <w:szCs w:val="24"/>
              </w:rPr>
              <w:t>Участник</w:t>
            </w:r>
          </w:p>
        </w:tc>
        <w:tc>
          <w:tcPr>
            <w:tcW w:w="3800" w:type="dxa"/>
            <w:shd w:val="clear" w:color="auto" w:fill="auto"/>
          </w:tcPr>
          <w:p w:rsidR="005E3517" w:rsidRPr="00047DE1" w:rsidRDefault="005E3517" w:rsidP="00FA228A">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5E3517" w:rsidRPr="00047DE1" w:rsidRDefault="005E3517" w:rsidP="00FA228A">
            <w:pPr>
              <w:pStyle w:val="afd"/>
              <w:tabs>
                <w:tab w:val="left" w:pos="2995"/>
              </w:tabs>
              <w:rPr>
                <w:sz w:val="24"/>
                <w:szCs w:val="24"/>
              </w:rPr>
            </w:pPr>
            <w:r w:rsidRPr="00047DE1">
              <w:rPr>
                <w:sz w:val="24"/>
                <w:szCs w:val="24"/>
              </w:rPr>
              <w:t>Номер на ЭТП</w:t>
            </w:r>
          </w:p>
        </w:tc>
        <w:tc>
          <w:tcPr>
            <w:tcW w:w="1418" w:type="dxa"/>
            <w:shd w:val="clear" w:color="auto" w:fill="auto"/>
          </w:tcPr>
          <w:p w:rsidR="005E3517" w:rsidRPr="00047DE1" w:rsidRDefault="005E3517" w:rsidP="00FA228A">
            <w:pPr>
              <w:pStyle w:val="afd"/>
              <w:tabs>
                <w:tab w:val="left" w:pos="2995"/>
              </w:tabs>
              <w:rPr>
                <w:sz w:val="24"/>
                <w:szCs w:val="24"/>
              </w:rPr>
            </w:pPr>
            <w:r w:rsidRPr="00047DE1">
              <w:rPr>
                <w:sz w:val="24"/>
                <w:szCs w:val="24"/>
              </w:rPr>
              <w:t>Дата передачи</w:t>
            </w:r>
          </w:p>
        </w:tc>
        <w:tc>
          <w:tcPr>
            <w:tcW w:w="1299" w:type="dxa"/>
            <w:shd w:val="clear" w:color="auto" w:fill="auto"/>
          </w:tcPr>
          <w:p w:rsidR="005E3517" w:rsidRPr="00047DE1" w:rsidRDefault="005E3517" w:rsidP="00FA228A">
            <w:pPr>
              <w:pStyle w:val="afd"/>
              <w:rPr>
                <w:sz w:val="24"/>
                <w:szCs w:val="24"/>
              </w:rPr>
            </w:pPr>
            <w:r w:rsidRPr="00047DE1">
              <w:rPr>
                <w:sz w:val="24"/>
                <w:szCs w:val="24"/>
              </w:rPr>
              <w:t>Время получения (МСК)</w:t>
            </w:r>
          </w:p>
        </w:tc>
        <w:tc>
          <w:tcPr>
            <w:tcW w:w="2262" w:type="dxa"/>
            <w:shd w:val="clear" w:color="auto" w:fill="auto"/>
          </w:tcPr>
          <w:p w:rsidR="005E3517" w:rsidRPr="00047DE1" w:rsidRDefault="005E3517" w:rsidP="00FA228A">
            <w:pPr>
              <w:pStyle w:val="afd"/>
              <w:ind w:right="86"/>
              <w:rPr>
                <w:sz w:val="24"/>
                <w:szCs w:val="24"/>
              </w:rPr>
            </w:pPr>
            <w:r w:rsidRPr="00047DE1">
              <w:rPr>
                <w:sz w:val="24"/>
                <w:szCs w:val="24"/>
              </w:rPr>
              <w:t>Сдал</w:t>
            </w:r>
          </w:p>
          <w:p w:rsidR="005E3517" w:rsidRPr="00047DE1" w:rsidRDefault="005E3517" w:rsidP="00FA228A">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5E3517" w:rsidRPr="00047DE1" w:rsidRDefault="005E3517" w:rsidP="00FA228A">
            <w:pPr>
              <w:pStyle w:val="afd"/>
              <w:ind w:right="86"/>
              <w:rPr>
                <w:sz w:val="24"/>
                <w:szCs w:val="24"/>
              </w:rPr>
            </w:pPr>
            <w:r w:rsidRPr="00047DE1">
              <w:rPr>
                <w:sz w:val="24"/>
                <w:szCs w:val="24"/>
              </w:rPr>
              <w:t>ФИО/Подпись</w:t>
            </w:r>
          </w:p>
        </w:tc>
        <w:tc>
          <w:tcPr>
            <w:tcW w:w="2263" w:type="dxa"/>
            <w:shd w:val="clear" w:color="auto" w:fill="auto"/>
          </w:tcPr>
          <w:p w:rsidR="005E3517" w:rsidRPr="00047DE1" w:rsidRDefault="005E3517" w:rsidP="00FA228A">
            <w:pPr>
              <w:pStyle w:val="afd"/>
              <w:ind w:right="86"/>
              <w:rPr>
                <w:sz w:val="24"/>
                <w:szCs w:val="24"/>
              </w:rPr>
            </w:pPr>
            <w:r w:rsidRPr="00047DE1">
              <w:rPr>
                <w:sz w:val="24"/>
                <w:szCs w:val="24"/>
              </w:rPr>
              <w:t>Получил</w:t>
            </w:r>
          </w:p>
          <w:p w:rsidR="005E3517" w:rsidRPr="00047DE1" w:rsidRDefault="005E3517" w:rsidP="00FA228A">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5E3517" w:rsidRPr="00047DE1" w:rsidRDefault="005E3517" w:rsidP="00FA228A">
            <w:pPr>
              <w:pStyle w:val="afd"/>
              <w:ind w:right="86"/>
              <w:rPr>
                <w:sz w:val="24"/>
                <w:szCs w:val="24"/>
              </w:rPr>
            </w:pPr>
            <w:r w:rsidRPr="00047DE1">
              <w:rPr>
                <w:sz w:val="24"/>
                <w:szCs w:val="24"/>
              </w:rPr>
              <w:t>ФИО/Подпись</w:t>
            </w:r>
          </w:p>
        </w:tc>
      </w:tr>
      <w:tr w:rsidR="005E3517" w:rsidRPr="00047DE1" w:rsidTr="00FA228A">
        <w:tc>
          <w:tcPr>
            <w:tcW w:w="2262" w:type="dxa"/>
            <w:shd w:val="clear" w:color="auto" w:fill="auto"/>
          </w:tcPr>
          <w:p w:rsidR="005E3517" w:rsidRPr="00047DE1" w:rsidRDefault="005E3517" w:rsidP="00FA228A">
            <w:pPr>
              <w:pStyle w:val="afd"/>
              <w:rPr>
                <w:sz w:val="24"/>
                <w:szCs w:val="24"/>
              </w:rPr>
            </w:pPr>
          </w:p>
          <w:p w:rsidR="005E3517" w:rsidRPr="00047DE1" w:rsidRDefault="005E3517" w:rsidP="00FA228A">
            <w:pPr>
              <w:pStyle w:val="afd"/>
              <w:rPr>
                <w:sz w:val="24"/>
                <w:szCs w:val="24"/>
              </w:rPr>
            </w:pPr>
          </w:p>
        </w:tc>
        <w:tc>
          <w:tcPr>
            <w:tcW w:w="3800" w:type="dxa"/>
            <w:shd w:val="clear" w:color="auto" w:fill="auto"/>
          </w:tcPr>
          <w:p w:rsidR="005E3517" w:rsidRPr="00047DE1" w:rsidRDefault="005E3517" w:rsidP="00FA228A">
            <w:pPr>
              <w:pStyle w:val="afd"/>
              <w:rPr>
                <w:sz w:val="24"/>
                <w:szCs w:val="24"/>
              </w:rPr>
            </w:pPr>
          </w:p>
        </w:tc>
        <w:tc>
          <w:tcPr>
            <w:tcW w:w="1559" w:type="dxa"/>
            <w:shd w:val="clear" w:color="auto" w:fill="auto"/>
          </w:tcPr>
          <w:p w:rsidR="005E3517" w:rsidRPr="00047DE1" w:rsidRDefault="005E3517" w:rsidP="00FA228A">
            <w:pPr>
              <w:pStyle w:val="afd"/>
              <w:rPr>
                <w:sz w:val="24"/>
                <w:szCs w:val="24"/>
              </w:rPr>
            </w:pPr>
          </w:p>
        </w:tc>
        <w:tc>
          <w:tcPr>
            <w:tcW w:w="1418" w:type="dxa"/>
            <w:shd w:val="clear" w:color="auto" w:fill="auto"/>
          </w:tcPr>
          <w:p w:rsidR="005E3517" w:rsidRPr="00047DE1" w:rsidRDefault="005E3517" w:rsidP="00FA228A">
            <w:pPr>
              <w:pStyle w:val="afd"/>
              <w:rPr>
                <w:sz w:val="24"/>
                <w:szCs w:val="24"/>
              </w:rPr>
            </w:pPr>
          </w:p>
        </w:tc>
        <w:tc>
          <w:tcPr>
            <w:tcW w:w="1299" w:type="dxa"/>
            <w:shd w:val="clear" w:color="auto" w:fill="auto"/>
          </w:tcPr>
          <w:p w:rsidR="005E3517" w:rsidRPr="00047DE1" w:rsidRDefault="005E3517" w:rsidP="00FA228A">
            <w:pPr>
              <w:pStyle w:val="afd"/>
              <w:rPr>
                <w:sz w:val="24"/>
                <w:szCs w:val="24"/>
              </w:rPr>
            </w:pPr>
          </w:p>
        </w:tc>
        <w:tc>
          <w:tcPr>
            <w:tcW w:w="2262" w:type="dxa"/>
            <w:shd w:val="clear" w:color="auto" w:fill="auto"/>
          </w:tcPr>
          <w:p w:rsidR="005E3517" w:rsidRPr="00047DE1" w:rsidRDefault="005E3517" w:rsidP="00FA228A">
            <w:pPr>
              <w:pStyle w:val="afd"/>
              <w:rPr>
                <w:sz w:val="24"/>
                <w:szCs w:val="24"/>
              </w:rPr>
            </w:pPr>
          </w:p>
        </w:tc>
        <w:tc>
          <w:tcPr>
            <w:tcW w:w="2263" w:type="dxa"/>
            <w:shd w:val="clear" w:color="auto" w:fill="auto"/>
          </w:tcPr>
          <w:p w:rsidR="005E3517" w:rsidRPr="00047DE1" w:rsidRDefault="005E3517" w:rsidP="00FA228A">
            <w:pPr>
              <w:pStyle w:val="afd"/>
              <w:rPr>
                <w:sz w:val="24"/>
                <w:szCs w:val="24"/>
              </w:rPr>
            </w:pPr>
          </w:p>
        </w:tc>
      </w:tr>
    </w:tbl>
    <w:p w:rsidR="005E3517" w:rsidRPr="00CC5A3A" w:rsidRDefault="005E3517" w:rsidP="005E3517">
      <w:pPr>
        <w:pStyle w:val="afd"/>
        <w:rPr>
          <w:szCs w:val="24"/>
        </w:rPr>
      </w:pPr>
    </w:p>
    <w:p w:rsidR="005E3517" w:rsidRDefault="005E3517" w:rsidP="005E3517">
      <w:pPr>
        <w:jc w:val="center"/>
        <w:rPr>
          <w:b/>
          <w:bCs w:val="0"/>
          <w:szCs w:val="24"/>
          <w:u w:val="single"/>
        </w:rPr>
      </w:pPr>
    </w:p>
    <w:p w:rsidR="005E3517" w:rsidRPr="00CC5A3A" w:rsidRDefault="005E3517" w:rsidP="005E3517">
      <w:pPr>
        <w:jc w:val="center"/>
        <w:rPr>
          <w:b/>
          <w:bCs w:val="0"/>
          <w:szCs w:val="24"/>
          <w:u w:val="single"/>
        </w:rPr>
      </w:pPr>
    </w:p>
    <w:p w:rsidR="005E3517" w:rsidRPr="00CC5A3A" w:rsidRDefault="005E3517" w:rsidP="005E351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5E3517" w:rsidRPr="00CC5A3A" w:rsidRDefault="005E3517" w:rsidP="005E3517">
      <w:pPr>
        <w:pStyle w:val="26"/>
        <w:pageBreakBefore/>
        <w:numPr>
          <w:ilvl w:val="2"/>
          <w:numId w:val="80"/>
        </w:numPr>
        <w:tabs>
          <w:tab w:val="clear" w:pos="2694"/>
          <w:tab w:val="num" w:pos="1134"/>
        </w:tabs>
        <w:ind w:left="1134"/>
        <w:outlineLvl w:val="2"/>
        <w:rPr>
          <w:sz w:val="24"/>
          <w:szCs w:val="24"/>
        </w:rPr>
        <w:sectPr w:rsidR="005E3517" w:rsidRPr="00CC5A3A" w:rsidSect="00FA228A">
          <w:pgSz w:w="16838" w:h="11906" w:orient="landscape" w:code="9"/>
          <w:pgMar w:top="1134" w:right="680" w:bottom="567" w:left="1134" w:header="680" w:footer="278" w:gutter="0"/>
          <w:cols w:space="708"/>
          <w:titlePg/>
          <w:docGrid w:linePitch="360"/>
        </w:sectPr>
      </w:pPr>
    </w:p>
    <w:p w:rsidR="005E3517" w:rsidRPr="00CC5A3A" w:rsidRDefault="005E3517" w:rsidP="005E3517">
      <w:pPr>
        <w:pStyle w:val="3"/>
        <w:rPr>
          <w:szCs w:val="24"/>
        </w:rPr>
      </w:pPr>
      <w:bookmarkStart w:id="1390" w:name="_Toc426108838"/>
      <w:bookmarkStart w:id="1391" w:name="_Toc441575253"/>
      <w:r w:rsidRPr="00CC5A3A">
        <w:rPr>
          <w:szCs w:val="24"/>
        </w:rPr>
        <w:lastRenderedPageBreak/>
        <w:t>Инструкции по заполнению</w:t>
      </w:r>
      <w:bookmarkEnd w:id="1390"/>
      <w:bookmarkEnd w:id="1391"/>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5E3517" w:rsidRPr="00CC5A3A" w:rsidRDefault="005E3517" w:rsidP="005E3517">
      <w:pPr>
        <w:ind w:firstLine="0"/>
        <w:rPr>
          <w:bCs w:val="0"/>
          <w:szCs w:val="24"/>
        </w:rPr>
      </w:pPr>
    </w:p>
    <w:p w:rsidR="00CA1534" w:rsidRPr="005E3517" w:rsidRDefault="00CA1534" w:rsidP="00CA1534"/>
    <w:sectPr w:rsidR="00CA1534" w:rsidRPr="005E351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A9B" w:rsidRDefault="008F6A9B">
      <w:pPr>
        <w:spacing w:line="240" w:lineRule="auto"/>
      </w:pPr>
      <w:r>
        <w:separator/>
      </w:r>
    </w:p>
  </w:endnote>
  <w:endnote w:type="continuationSeparator" w:id="0">
    <w:p w:rsidR="008F6A9B" w:rsidRDefault="008F6A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70309020205020404"/>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Default="00FA228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Default="00FA228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A228A" w:rsidRDefault="00FA228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Default="00FA228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Default="00FA228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Pr="00FA0376" w:rsidRDefault="00FA228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0510F">
      <w:rPr>
        <w:noProof/>
        <w:sz w:val="16"/>
        <w:szCs w:val="16"/>
        <w:lang w:eastAsia="ru-RU"/>
      </w:rPr>
      <w:t>4</w:t>
    </w:r>
    <w:r w:rsidRPr="00FA0376">
      <w:rPr>
        <w:sz w:val="16"/>
        <w:szCs w:val="16"/>
        <w:lang w:eastAsia="ru-RU"/>
      </w:rPr>
      <w:fldChar w:fldCharType="end"/>
    </w:r>
  </w:p>
  <w:p w:rsidR="00FA228A" w:rsidRPr="00FA228A" w:rsidRDefault="00FA228A" w:rsidP="00832D0A">
    <w:pPr>
      <w:pStyle w:val="aff2"/>
      <w:jc w:val="center"/>
      <w:rPr>
        <w:sz w:val="18"/>
        <w:szCs w:val="18"/>
      </w:rPr>
    </w:pPr>
    <w:r w:rsidRPr="00FA228A">
      <w:rPr>
        <w:sz w:val="18"/>
        <w:szCs w:val="18"/>
      </w:rPr>
      <w:t>Открытый запрос предложений на право заключения Договора на оказание услуг по ремонту автомобилей ГАЗ, УАЗ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Default="00FA228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Default="00FA228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Default="00FA228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Default="00FA228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Default="00FA228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Default="00FA228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Default="00FA228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A9B" w:rsidRDefault="008F6A9B">
      <w:pPr>
        <w:spacing w:line="240" w:lineRule="auto"/>
      </w:pPr>
      <w:r>
        <w:separator/>
      </w:r>
    </w:p>
  </w:footnote>
  <w:footnote w:type="continuationSeparator" w:id="0">
    <w:p w:rsidR="008F6A9B" w:rsidRDefault="008F6A9B">
      <w:pPr>
        <w:spacing w:line="240" w:lineRule="auto"/>
      </w:pPr>
      <w:r>
        <w:continuationSeparator/>
      </w:r>
    </w:p>
  </w:footnote>
  <w:footnote w:id="1">
    <w:p w:rsidR="00FA228A" w:rsidRDefault="00FA228A" w:rsidP="00672E01">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FA228A" w:rsidRDefault="00FA228A" w:rsidP="00672E01">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Default="00FA228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Default="00FA228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Default="00FA228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Default="00FA228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Default="00FA228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Pr="00930031" w:rsidRDefault="00FA228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Default="00FA228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Default="00FA228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Default="00FA228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Default="00FA228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Default="00FA228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Default="00FA228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Default="00FA228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Default="00FA228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8A" w:rsidRDefault="00FA228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912"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2"/>
  </w:num>
  <w:num w:numId="23">
    <w:abstractNumId w:val="101"/>
  </w:num>
  <w:num w:numId="24">
    <w:abstractNumId w:val="135"/>
  </w:num>
  <w:num w:numId="25">
    <w:abstractNumId w:val="120"/>
  </w:num>
  <w:num w:numId="26">
    <w:abstractNumId w:val="111"/>
  </w:num>
  <w:num w:numId="27">
    <w:abstractNumId w:val="77"/>
  </w:num>
  <w:num w:numId="28">
    <w:abstractNumId w:val="100"/>
  </w:num>
  <w:num w:numId="29">
    <w:abstractNumId w:val="136"/>
  </w:num>
  <w:num w:numId="30">
    <w:abstractNumId w:val="96"/>
  </w:num>
  <w:num w:numId="31">
    <w:abstractNumId w:val="97"/>
  </w:num>
  <w:num w:numId="32">
    <w:abstractNumId w:val="118"/>
  </w:num>
  <w:num w:numId="33">
    <w:abstractNumId w:val="142"/>
  </w:num>
  <w:num w:numId="34">
    <w:abstractNumId w:val="124"/>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30"/>
  </w:num>
  <w:num w:numId="46">
    <w:abstractNumId w:val="0"/>
  </w:num>
  <w:num w:numId="47">
    <w:abstractNumId w:val="112"/>
  </w:num>
  <w:num w:numId="48">
    <w:abstractNumId w:val="127"/>
  </w:num>
  <w:num w:numId="49">
    <w:abstractNumId w:val="131"/>
  </w:num>
  <w:num w:numId="50">
    <w:abstractNumId w:val="121"/>
  </w:num>
  <w:num w:numId="51">
    <w:abstractNumId w:val="147"/>
  </w:num>
  <w:num w:numId="52">
    <w:abstractNumId w:val="126"/>
  </w:num>
  <w:num w:numId="53">
    <w:abstractNumId w:val="94"/>
  </w:num>
  <w:num w:numId="54">
    <w:abstractNumId w:val="129"/>
  </w:num>
  <w:num w:numId="55">
    <w:abstractNumId w:val="81"/>
  </w:num>
  <w:num w:numId="56">
    <w:abstractNumId w:val="134"/>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7"/>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8"/>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8"/>
  </w:num>
  <w:num w:numId="91">
    <w:abstractNumId w:val="107"/>
  </w:num>
  <w:num w:numId="92">
    <w:abstractNumId w:val="148"/>
  </w:num>
  <w:num w:numId="93">
    <w:abstractNumId w:val="114"/>
  </w:num>
  <w:num w:numId="94">
    <w:abstractNumId w:val="133"/>
  </w:num>
  <w:num w:numId="95">
    <w:abstractNumId w:val="149"/>
  </w:num>
  <w:num w:numId="96">
    <w:abstractNumId w:val="123"/>
  </w:num>
  <w:num w:numId="97">
    <w:abstractNumId w:val="119"/>
  </w:num>
  <w:num w:numId="98">
    <w:abstractNumId w:val="10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0B4"/>
    <w:rsid w:val="00006EAA"/>
    <w:rsid w:val="00007542"/>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52E"/>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23C70"/>
    <w:rsid w:val="0012590A"/>
    <w:rsid w:val="001324A1"/>
    <w:rsid w:val="0013328C"/>
    <w:rsid w:val="00134962"/>
    <w:rsid w:val="00140353"/>
    <w:rsid w:val="001519E9"/>
    <w:rsid w:val="00155DAF"/>
    <w:rsid w:val="00157A6B"/>
    <w:rsid w:val="0016246B"/>
    <w:rsid w:val="00162A8F"/>
    <w:rsid w:val="00166771"/>
    <w:rsid w:val="00166CFA"/>
    <w:rsid w:val="001702EE"/>
    <w:rsid w:val="00170C72"/>
    <w:rsid w:val="001716DB"/>
    <w:rsid w:val="00172B9E"/>
    <w:rsid w:val="0017646C"/>
    <w:rsid w:val="00176B20"/>
    <w:rsid w:val="0018103F"/>
    <w:rsid w:val="00185F8B"/>
    <w:rsid w:val="00192F71"/>
    <w:rsid w:val="00193067"/>
    <w:rsid w:val="0019725C"/>
    <w:rsid w:val="001A1D23"/>
    <w:rsid w:val="001A3C31"/>
    <w:rsid w:val="001A6511"/>
    <w:rsid w:val="001B1DBF"/>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32D"/>
    <w:rsid w:val="00236A91"/>
    <w:rsid w:val="0023759A"/>
    <w:rsid w:val="0023778A"/>
    <w:rsid w:val="00242D62"/>
    <w:rsid w:val="00243AE6"/>
    <w:rsid w:val="00243D8F"/>
    <w:rsid w:val="00246801"/>
    <w:rsid w:val="00251220"/>
    <w:rsid w:val="002514DE"/>
    <w:rsid w:val="00251B75"/>
    <w:rsid w:val="00260BC9"/>
    <w:rsid w:val="00260F79"/>
    <w:rsid w:val="00263B47"/>
    <w:rsid w:val="002652D9"/>
    <w:rsid w:val="00270E02"/>
    <w:rsid w:val="00272C16"/>
    <w:rsid w:val="00273EB7"/>
    <w:rsid w:val="00274F25"/>
    <w:rsid w:val="002762F8"/>
    <w:rsid w:val="00280464"/>
    <w:rsid w:val="002848CF"/>
    <w:rsid w:val="0029211F"/>
    <w:rsid w:val="002946EF"/>
    <w:rsid w:val="00297FA1"/>
    <w:rsid w:val="002A08A6"/>
    <w:rsid w:val="002A0DBC"/>
    <w:rsid w:val="002A47D1"/>
    <w:rsid w:val="002A5B42"/>
    <w:rsid w:val="002B0606"/>
    <w:rsid w:val="002B450D"/>
    <w:rsid w:val="002B456C"/>
    <w:rsid w:val="002B5044"/>
    <w:rsid w:val="002B76A5"/>
    <w:rsid w:val="002C589F"/>
    <w:rsid w:val="002D41BC"/>
    <w:rsid w:val="002D4BC6"/>
    <w:rsid w:val="002E27FA"/>
    <w:rsid w:val="002E6387"/>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ACE"/>
    <w:rsid w:val="004E7491"/>
    <w:rsid w:val="004E7EA4"/>
    <w:rsid w:val="004E7FE3"/>
    <w:rsid w:val="004F3685"/>
    <w:rsid w:val="004F3DEE"/>
    <w:rsid w:val="004F3F59"/>
    <w:rsid w:val="004F4D80"/>
    <w:rsid w:val="004F577B"/>
    <w:rsid w:val="004F5D95"/>
    <w:rsid w:val="004F657D"/>
    <w:rsid w:val="004F67C9"/>
    <w:rsid w:val="005031D0"/>
    <w:rsid w:val="005036EF"/>
    <w:rsid w:val="005121E2"/>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B6E"/>
    <w:rsid w:val="00556C74"/>
    <w:rsid w:val="00557C01"/>
    <w:rsid w:val="005631D9"/>
    <w:rsid w:val="00566071"/>
    <w:rsid w:val="00570124"/>
    <w:rsid w:val="00572EA1"/>
    <w:rsid w:val="00575C9C"/>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7AA7"/>
    <w:rsid w:val="005E12FD"/>
    <w:rsid w:val="005E3517"/>
    <w:rsid w:val="005E3DD2"/>
    <w:rsid w:val="005E7B4E"/>
    <w:rsid w:val="005F2732"/>
    <w:rsid w:val="005F2CCE"/>
    <w:rsid w:val="005F3722"/>
    <w:rsid w:val="005F514D"/>
    <w:rsid w:val="005F566D"/>
    <w:rsid w:val="005F7167"/>
    <w:rsid w:val="006008A2"/>
    <w:rsid w:val="00603444"/>
    <w:rsid w:val="0060721D"/>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3F7"/>
    <w:rsid w:val="00661C17"/>
    <w:rsid w:val="006625DF"/>
    <w:rsid w:val="00663C2F"/>
    <w:rsid w:val="0066755B"/>
    <w:rsid w:val="00667DA0"/>
    <w:rsid w:val="00667F31"/>
    <w:rsid w:val="0067090F"/>
    <w:rsid w:val="00672E01"/>
    <w:rsid w:val="00673C22"/>
    <w:rsid w:val="00673C59"/>
    <w:rsid w:val="0067458D"/>
    <w:rsid w:val="00674A7C"/>
    <w:rsid w:val="00676267"/>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1B0C"/>
    <w:rsid w:val="007628EE"/>
    <w:rsid w:val="007638F4"/>
    <w:rsid w:val="00764A0F"/>
    <w:rsid w:val="00766900"/>
    <w:rsid w:val="007705A5"/>
    <w:rsid w:val="00771E29"/>
    <w:rsid w:val="007738A8"/>
    <w:rsid w:val="007767E1"/>
    <w:rsid w:val="007773F3"/>
    <w:rsid w:val="00777ABE"/>
    <w:rsid w:val="00777E5B"/>
    <w:rsid w:val="00781AF1"/>
    <w:rsid w:val="007831D2"/>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756B"/>
    <w:rsid w:val="007F0037"/>
    <w:rsid w:val="007F3FB7"/>
    <w:rsid w:val="007F7125"/>
    <w:rsid w:val="007F76D6"/>
    <w:rsid w:val="0080108A"/>
    <w:rsid w:val="00804801"/>
    <w:rsid w:val="00813F81"/>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0CBD"/>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6130"/>
    <w:rsid w:val="008E6AA9"/>
    <w:rsid w:val="008E6B67"/>
    <w:rsid w:val="008F389C"/>
    <w:rsid w:val="008F6A9B"/>
    <w:rsid w:val="008F7BD0"/>
    <w:rsid w:val="00900494"/>
    <w:rsid w:val="009027A3"/>
    <w:rsid w:val="0090331E"/>
    <w:rsid w:val="00904D11"/>
    <w:rsid w:val="00905DFC"/>
    <w:rsid w:val="0091017C"/>
    <w:rsid w:val="009108F5"/>
    <w:rsid w:val="0091430E"/>
    <w:rsid w:val="009146DD"/>
    <w:rsid w:val="00920CB0"/>
    <w:rsid w:val="00920F45"/>
    <w:rsid w:val="00922AEC"/>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3ECD"/>
    <w:rsid w:val="009C7197"/>
    <w:rsid w:val="009C744E"/>
    <w:rsid w:val="009C7620"/>
    <w:rsid w:val="009D4440"/>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589"/>
    <w:rsid w:val="00A1227A"/>
    <w:rsid w:val="00A13E63"/>
    <w:rsid w:val="00A140F7"/>
    <w:rsid w:val="00A154B7"/>
    <w:rsid w:val="00A15A79"/>
    <w:rsid w:val="00A20BBB"/>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510F"/>
    <w:rsid w:val="00B068E7"/>
    <w:rsid w:val="00B104F6"/>
    <w:rsid w:val="00B12653"/>
    <w:rsid w:val="00B20653"/>
    <w:rsid w:val="00B21EC0"/>
    <w:rsid w:val="00B22B2F"/>
    <w:rsid w:val="00B24E19"/>
    <w:rsid w:val="00B26A26"/>
    <w:rsid w:val="00B27CCD"/>
    <w:rsid w:val="00B32859"/>
    <w:rsid w:val="00B37046"/>
    <w:rsid w:val="00B42DA0"/>
    <w:rsid w:val="00B47243"/>
    <w:rsid w:val="00B47890"/>
    <w:rsid w:val="00B51A18"/>
    <w:rsid w:val="00B5307E"/>
    <w:rsid w:val="00B5344A"/>
    <w:rsid w:val="00B56312"/>
    <w:rsid w:val="00B618BA"/>
    <w:rsid w:val="00B70C6D"/>
    <w:rsid w:val="00B71B9D"/>
    <w:rsid w:val="00B72AA3"/>
    <w:rsid w:val="00B76768"/>
    <w:rsid w:val="00B8118F"/>
    <w:rsid w:val="00B91F40"/>
    <w:rsid w:val="00B924FC"/>
    <w:rsid w:val="00B93617"/>
    <w:rsid w:val="00B94029"/>
    <w:rsid w:val="00BA1AEC"/>
    <w:rsid w:val="00BA41D1"/>
    <w:rsid w:val="00BA5DEA"/>
    <w:rsid w:val="00BA7D87"/>
    <w:rsid w:val="00BA7FAD"/>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C00B95"/>
    <w:rsid w:val="00C04FF9"/>
    <w:rsid w:val="00C05396"/>
    <w:rsid w:val="00C05EF6"/>
    <w:rsid w:val="00C12145"/>
    <w:rsid w:val="00C12B9A"/>
    <w:rsid w:val="00C12FA4"/>
    <w:rsid w:val="00C21FA7"/>
    <w:rsid w:val="00C22199"/>
    <w:rsid w:val="00C236C0"/>
    <w:rsid w:val="00C24296"/>
    <w:rsid w:val="00C2544E"/>
    <w:rsid w:val="00C30AF4"/>
    <w:rsid w:val="00C33106"/>
    <w:rsid w:val="00C34E99"/>
    <w:rsid w:val="00C3704B"/>
    <w:rsid w:val="00C41228"/>
    <w:rsid w:val="00C421E1"/>
    <w:rsid w:val="00C47845"/>
    <w:rsid w:val="00C521DF"/>
    <w:rsid w:val="00C55B59"/>
    <w:rsid w:val="00C606DE"/>
    <w:rsid w:val="00C6609A"/>
    <w:rsid w:val="00C67781"/>
    <w:rsid w:val="00C70F61"/>
    <w:rsid w:val="00C718E2"/>
    <w:rsid w:val="00C74146"/>
    <w:rsid w:val="00C8093D"/>
    <w:rsid w:val="00C81CB1"/>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8DF"/>
    <w:rsid w:val="00CD0A76"/>
    <w:rsid w:val="00CD1816"/>
    <w:rsid w:val="00CD4105"/>
    <w:rsid w:val="00CD50EF"/>
    <w:rsid w:val="00CE3C78"/>
    <w:rsid w:val="00CF0F46"/>
    <w:rsid w:val="00CF3523"/>
    <w:rsid w:val="00CF39D0"/>
    <w:rsid w:val="00CF531D"/>
    <w:rsid w:val="00CF6A0E"/>
    <w:rsid w:val="00CF7FAD"/>
    <w:rsid w:val="00D00D5E"/>
    <w:rsid w:val="00D00DE4"/>
    <w:rsid w:val="00D0215E"/>
    <w:rsid w:val="00D05065"/>
    <w:rsid w:val="00D139C3"/>
    <w:rsid w:val="00D168A4"/>
    <w:rsid w:val="00D20928"/>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5B22"/>
    <w:rsid w:val="00D663E3"/>
    <w:rsid w:val="00D71BB9"/>
    <w:rsid w:val="00D71E6D"/>
    <w:rsid w:val="00D75CA2"/>
    <w:rsid w:val="00D77DCB"/>
    <w:rsid w:val="00D80639"/>
    <w:rsid w:val="00D80D09"/>
    <w:rsid w:val="00D82D37"/>
    <w:rsid w:val="00D84AC7"/>
    <w:rsid w:val="00D90031"/>
    <w:rsid w:val="00D904EF"/>
    <w:rsid w:val="00D92448"/>
    <w:rsid w:val="00D9784E"/>
    <w:rsid w:val="00DA1BA0"/>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305"/>
    <w:rsid w:val="00DE5F20"/>
    <w:rsid w:val="00DE6819"/>
    <w:rsid w:val="00DF3778"/>
    <w:rsid w:val="00DF4A13"/>
    <w:rsid w:val="00DF639D"/>
    <w:rsid w:val="00E02350"/>
    <w:rsid w:val="00E03690"/>
    <w:rsid w:val="00E06C31"/>
    <w:rsid w:val="00E07EE5"/>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4602"/>
    <w:rsid w:val="00EB5268"/>
    <w:rsid w:val="00EB627A"/>
    <w:rsid w:val="00EC1043"/>
    <w:rsid w:val="00EC2E49"/>
    <w:rsid w:val="00EC73BD"/>
    <w:rsid w:val="00ED01BF"/>
    <w:rsid w:val="00ED30BB"/>
    <w:rsid w:val="00ED5414"/>
    <w:rsid w:val="00ED5C7C"/>
    <w:rsid w:val="00ED6E97"/>
    <w:rsid w:val="00EE0539"/>
    <w:rsid w:val="00EE2EFB"/>
    <w:rsid w:val="00EF05C8"/>
    <w:rsid w:val="00EF1559"/>
    <w:rsid w:val="00EF1E4B"/>
    <w:rsid w:val="00EF446E"/>
    <w:rsid w:val="00EF4E6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4B62"/>
    <w:rsid w:val="00F62C5C"/>
    <w:rsid w:val="00F76429"/>
    <w:rsid w:val="00F76FAB"/>
    <w:rsid w:val="00F80910"/>
    <w:rsid w:val="00F80C03"/>
    <w:rsid w:val="00F81E4D"/>
    <w:rsid w:val="00F82225"/>
    <w:rsid w:val="00F82FF8"/>
    <w:rsid w:val="00F83832"/>
    <w:rsid w:val="00F83CC1"/>
    <w:rsid w:val="00F85A96"/>
    <w:rsid w:val="00F85CCF"/>
    <w:rsid w:val="00F86B89"/>
    <w:rsid w:val="00F92373"/>
    <w:rsid w:val="00F93610"/>
    <w:rsid w:val="00F974F9"/>
    <w:rsid w:val="00FA0376"/>
    <w:rsid w:val="00FA09C0"/>
    <w:rsid w:val="00FA228A"/>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A3448-8408-4E46-8E66-D2AEB9182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22695</Words>
  <Characters>129367</Characters>
  <Application>Microsoft Office Word</Application>
  <DocSecurity>0</DocSecurity>
  <Lines>1078</Lines>
  <Paragraphs>303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151759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Веселова </cp:lastModifiedBy>
  <cp:revision>46</cp:revision>
  <cp:lastPrinted>2015-12-29T14:27:00Z</cp:lastPrinted>
  <dcterms:created xsi:type="dcterms:W3CDTF">2016-01-15T08:52:00Z</dcterms:created>
  <dcterms:modified xsi:type="dcterms:W3CDTF">2016-02-26T12:33:00Z</dcterms:modified>
</cp:coreProperties>
</file>