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9.xml" ContentType="application/vnd.openxmlformats-officedocument.wordprocessingml.footer+xml"/>
  <Override PartName="/word/header12.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3E63" w:rsidRDefault="008733F6"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9F3986" w:rsidRPr="000D67AD" w:rsidRDefault="009F3986"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9F3986" w:rsidRPr="000D67AD" w:rsidRDefault="009F3986"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9F3986" w:rsidRPr="000D67AD" w:rsidRDefault="009F3986"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9F3986" w:rsidRPr="000D67AD" w:rsidRDefault="009F3986"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9F3986" w:rsidRPr="000D67AD" w:rsidRDefault="009F3986" w:rsidP="00A13E63">
                  <w:pPr>
                    <w:spacing w:line="240" w:lineRule="auto"/>
                    <w:ind w:right="-23"/>
                    <w:rPr>
                      <w:rFonts w:ascii="Helios" w:hAnsi="Helios"/>
                      <w:sz w:val="12"/>
                      <w:szCs w:val="12"/>
                    </w:rPr>
                  </w:pPr>
                  <w:r w:rsidRPr="000D67AD">
                    <w:rPr>
                      <w:rFonts w:ascii="Helios" w:hAnsi="Helios"/>
                      <w:sz w:val="12"/>
                      <w:szCs w:val="12"/>
                    </w:rPr>
                    <w:t>тел.: +7 (495) 747-92-92,</w:t>
                  </w:r>
                </w:p>
                <w:p w:rsidR="009F3986" w:rsidRPr="000D67AD" w:rsidRDefault="009F3986"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9F3986" w:rsidRPr="000D67AD" w:rsidRDefault="009F3986"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9F3986" w:rsidRPr="000D67AD" w:rsidRDefault="009F3986"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9F3986" w:rsidRPr="000D67AD" w:rsidRDefault="009F3986"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9F3986" w:rsidRPr="00F53E29" w:rsidRDefault="009F3986" w:rsidP="00A13E63">
                  <w:pPr>
                    <w:spacing w:line="240" w:lineRule="auto"/>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F53E29">
                    <w:rPr>
                      <w:rFonts w:ascii="Helios" w:hAnsi="Helios"/>
                      <w:sz w:val="12"/>
                      <w:szCs w:val="12"/>
                    </w:rPr>
                    <w:t>-</w:t>
                  </w:r>
                  <w:r w:rsidRPr="000D67AD">
                    <w:rPr>
                      <w:rFonts w:ascii="Helios" w:hAnsi="Helios"/>
                      <w:sz w:val="12"/>
                      <w:szCs w:val="12"/>
                      <w:lang w:val="en-US"/>
                    </w:rPr>
                    <w:t>mail</w:t>
                  </w:r>
                  <w:r w:rsidRPr="00F53E29">
                    <w:rPr>
                      <w:rFonts w:ascii="Helios" w:hAnsi="Helios"/>
                      <w:sz w:val="12"/>
                      <w:szCs w:val="12"/>
                    </w:rPr>
                    <w:t xml:space="preserve">: </w:t>
                  </w:r>
                  <w:hyperlink r:id="rId8" w:history="1">
                    <w:r w:rsidRPr="000D67AD">
                      <w:rPr>
                        <w:rFonts w:ascii="Helios" w:hAnsi="Helios"/>
                        <w:sz w:val="12"/>
                        <w:szCs w:val="12"/>
                        <w:lang w:val="en-US"/>
                      </w:rPr>
                      <w:t>posta</w:t>
                    </w:r>
                    <w:r w:rsidRPr="00F53E29">
                      <w:rPr>
                        <w:rFonts w:ascii="Helios" w:hAnsi="Helios"/>
                        <w:sz w:val="12"/>
                        <w:szCs w:val="12"/>
                      </w:rPr>
                      <w:t>@</w:t>
                    </w:r>
                    <w:r w:rsidRPr="000D67AD">
                      <w:rPr>
                        <w:rFonts w:ascii="Helios" w:hAnsi="Helios"/>
                        <w:sz w:val="12"/>
                        <w:szCs w:val="12"/>
                        <w:lang w:val="en-US"/>
                      </w:rPr>
                      <w:t>mrsk</w:t>
                    </w:r>
                    <w:r w:rsidRPr="00F53E29">
                      <w:rPr>
                        <w:rFonts w:ascii="Helios" w:hAnsi="Helios"/>
                        <w:sz w:val="12"/>
                        <w:szCs w:val="12"/>
                      </w:rPr>
                      <w:t>-1.</w:t>
                    </w:r>
                    <w:r w:rsidRPr="000D67AD">
                      <w:rPr>
                        <w:rFonts w:ascii="Helios" w:hAnsi="Helios"/>
                        <w:sz w:val="12"/>
                        <w:szCs w:val="12"/>
                        <w:lang w:val="en-US"/>
                      </w:rPr>
                      <w:t>ru</w:t>
                    </w:r>
                  </w:hyperlink>
                  <w:r w:rsidRPr="00F53E29">
                    <w:rPr>
                      <w:rFonts w:ascii="Helios" w:hAnsi="Helios"/>
                      <w:sz w:val="12"/>
                      <w:szCs w:val="12"/>
                    </w:rPr>
                    <w:t xml:space="preserve">, </w:t>
                  </w:r>
                  <w:hyperlink r:id="rId9" w:history="1">
                    <w:r w:rsidRPr="000D67AD">
                      <w:rPr>
                        <w:rFonts w:ascii="Helios" w:hAnsi="Helios"/>
                        <w:sz w:val="12"/>
                        <w:szCs w:val="12"/>
                        <w:lang w:val="en-US"/>
                      </w:rPr>
                      <w:t>www</w:t>
                    </w:r>
                    <w:r w:rsidRPr="00F53E29">
                      <w:rPr>
                        <w:rFonts w:ascii="Helios" w:hAnsi="Helios"/>
                        <w:sz w:val="12"/>
                        <w:szCs w:val="12"/>
                      </w:rPr>
                      <w:t>.</w:t>
                    </w:r>
                    <w:r w:rsidRPr="000D67AD">
                      <w:rPr>
                        <w:rFonts w:ascii="Helios" w:hAnsi="Helios"/>
                        <w:sz w:val="12"/>
                        <w:szCs w:val="12"/>
                        <w:lang w:val="en-US"/>
                      </w:rPr>
                      <w:t>mrsk</w:t>
                    </w:r>
                    <w:r w:rsidRPr="00F53E29">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d"/>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400F90" w:rsidRPr="00736176" w:rsidRDefault="00400F90" w:rsidP="00400F90">
      <w:pPr>
        <w:ind w:left="5670" w:firstLine="0"/>
        <w:jc w:val="center"/>
        <w:rPr>
          <w:sz w:val="24"/>
          <w:szCs w:val="24"/>
        </w:rPr>
      </w:pPr>
      <w:r>
        <w:rPr>
          <w:sz w:val="24"/>
          <w:szCs w:val="24"/>
        </w:rPr>
        <w:t xml:space="preserve">                                          </w:t>
      </w:r>
      <w:r w:rsidRPr="00736176">
        <w:rPr>
          <w:sz w:val="24"/>
          <w:szCs w:val="24"/>
        </w:rPr>
        <w:t>УТВЕРЖДАЮ:</w:t>
      </w:r>
    </w:p>
    <w:p w:rsidR="00400F90" w:rsidRPr="00736176" w:rsidRDefault="00400F90" w:rsidP="00400F90">
      <w:pPr>
        <w:spacing w:line="240" w:lineRule="auto"/>
        <w:jc w:val="right"/>
        <w:rPr>
          <w:sz w:val="24"/>
          <w:szCs w:val="24"/>
        </w:rPr>
      </w:pPr>
      <w:r w:rsidRPr="00736176">
        <w:rPr>
          <w:sz w:val="24"/>
          <w:szCs w:val="24"/>
        </w:rPr>
        <w:t>Председатель закупочной комиссии –</w:t>
      </w:r>
    </w:p>
    <w:p w:rsidR="00400F90" w:rsidRPr="00736176" w:rsidRDefault="00400F90" w:rsidP="00400F90">
      <w:pPr>
        <w:spacing w:line="240" w:lineRule="auto"/>
        <w:jc w:val="right"/>
        <w:rPr>
          <w:sz w:val="24"/>
          <w:szCs w:val="24"/>
        </w:rPr>
      </w:pPr>
      <w:r w:rsidRPr="00736176">
        <w:rPr>
          <w:sz w:val="24"/>
          <w:szCs w:val="24"/>
        </w:rPr>
        <w:t xml:space="preserve">и.о. заместителя генерального директора – </w:t>
      </w:r>
    </w:p>
    <w:p w:rsidR="00400F90" w:rsidRPr="00736176" w:rsidRDefault="00400F90" w:rsidP="00400F90">
      <w:pPr>
        <w:spacing w:line="240" w:lineRule="auto"/>
        <w:ind w:firstLine="6"/>
        <w:jc w:val="right"/>
        <w:rPr>
          <w:sz w:val="24"/>
          <w:szCs w:val="24"/>
        </w:rPr>
      </w:pPr>
      <w:r w:rsidRPr="00736176">
        <w:rPr>
          <w:sz w:val="24"/>
          <w:szCs w:val="24"/>
        </w:rPr>
        <w:t xml:space="preserve">                                                                                        директора филиала ПАО «МРСК Центра» –</w:t>
      </w:r>
    </w:p>
    <w:p w:rsidR="00400F90" w:rsidRPr="00736176" w:rsidRDefault="00400F90" w:rsidP="00400F90">
      <w:pPr>
        <w:spacing w:line="240" w:lineRule="auto"/>
        <w:ind w:firstLine="6"/>
        <w:jc w:val="right"/>
        <w:rPr>
          <w:sz w:val="24"/>
          <w:szCs w:val="24"/>
        </w:rPr>
      </w:pPr>
      <w:r w:rsidRPr="00736176">
        <w:rPr>
          <w:sz w:val="24"/>
          <w:szCs w:val="24"/>
        </w:rPr>
        <w:t>«Воронежэнерго»</w:t>
      </w:r>
    </w:p>
    <w:p w:rsidR="00400F90" w:rsidRPr="00736176" w:rsidRDefault="00400F90" w:rsidP="00400F90">
      <w:pPr>
        <w:ind w:firstLine="6"/>
        <w:jc w:val="right"/>
        <w:rPr>
          <w:sz w:val="24"/>
          <w:szCs w:val="24"/>
        </w:rPr>
      </w:pPr>
    </w:p>
    <w:p w:rsidR="00400F90" w:rsidRPr="00736176" w:rsidRDefault="00400F90" w:rsidP="00400F90">
      <w:pPr>
        <w:ind w:firstLine="6"/>
        <w:rPr>
          <w:sz w:val="24"/>
          <w:szCs w:val="24"/>
        </w:rPr>
      </w:pPr>
    </w:p>
    <w:p w:rsidR="00400F90" w:rsidRPr="00736176" w:rsidRDefault="00400F90" w:rsidP="00400F90">
      <w:pPr>
        <w:jc w:val="right"/>
        <w:rPr>
          <w:sz w:val="24"/>
          <w:szCs w:val="24"/>
        </w:rPr>
      </w:pPr>
      <w:r w:rsidRPr="00736176">
        <w:rPr>
          <w:sz w:val="24"/>
          <w:szCs w:val="24"/>
        </w:rPr>
        <w:t>___________________ Голубченко Е.А.</w:t>
      </w:r>
    </w:p>
    <w:p w:rsidR="00400F90" w:rsidRPr="00736176" w:rsidRDefault="00400F90" w:rsidP="00400F90">
      <w:pPr>
        <w:jc w:val="right"/>
        <w:rPr>
          <w:sz w:val="24"/>
          <w:szCs w:val="24"/>
        </w:rPr>
      </w:pPr>
      <w:r w:rsidRPr="00736176">
        <w:rPr>
          <w:sz w:val="24"/>
          <w:szCs w:val="24"/>
        </w:rPr>
        <w:t>«</w:t>
      </w:r>
      <w:r>
        <w:rPr>
          <w:sz w:val="24"/>
          <w:szCs w:val="24"/>
        </w:rPr>
        <w:t>02</w:t>
      </w:r>
      <w:r w:rsidRPr="00736176">
        <w:rPr>
          <w:sz w:val="24"/>
          <w:szCs w:val="24"/>
        </w:rPr>
        <w:t xml:space="preserve">» </w:t>
      </w:r>
      <w:r>
        <w:rPr>
          <w:sz w:val="24"/>
          <w:szCs w:val="24"/>
        </w:rPr>
        <w:t>апреля</w:t>
      </w:r>
      <w:r w:rsidRPr="00736176">
        <w:rPr>
          <w:sz w:val="24"/>
          <w:szCs w:val="24"/>
        </w:rPr>
        <w:t xml:space="preserve"> 2018 года.</w:t>
      </w:r>
    </w:p>
    <w:p w:rsidR="00400F90" w:rsidRPr="00736176" w:rsidRDefault="00400F90" w:rsidP="00400F90">
      <w:pPr>
        <w:ind w:firstLine="0"/>
        <w:jc w:val="left"/>
        <w:rPr>
          <w:sz w:val="24"/>
          <w:szCs w:val="24"/>
        </w:rPr>
      </w:pPr>
    </w:p>
    <w:p w:rsidR="00400F90" w:rsidRPr="00736176" w:rsidRDefault="00400F90" w:rsidP="00400F90">
      <w:pPr>
        <w:spacing w:line="240" w:lineRule="auto"/>
        <w:ind w:left="6804" w:firstLine="0"/>
        <w:rPr>
          <w:b/>
          <w:kern w:val="36"/>
          <w:sz w:val="24"/>
          <w:szCs w:val="24"/>
        </w:rPr>
      </w:pPr>
      <w:r w:rsidRPr="00736176">
        <w:rPr>
          <w:b/>
          <w:kern w:val="36"/>
          <w:sz w:val="24"/>
          <w:szCs w:val="24"/>
        </w:rPr>
        <w:t>Согласовано на заседании</w:t>
      </w:r>
    </w:p>
    <w:p w:rsidR="00400F90" w:rsidRPr="00736176" w:rsidRDefault="00400F90" w:rsidP="00400F90">
      <w:pPr>
        <w:spacing w:line="240" w:lineRule="auto"/>
        <w:ind w:left="6804" w:firstLine="0"/>
        <w:rPr>
          <w:b/>
          <w:kern w:val="36"/>
          <w:sz w:val="24"/>
          <w:szCs w:val="24"/>
        </w:rPr>
      </w:pPr>
      <w:r w:rsidRPr="00736176">
        <w:rPr>
          <w:b/>
          <w:kern w:val="36"/>
          <w:sz w:val="24"/>
          <w:szCs w:val="24"/>
        </w:rPr>
        <w:t>закупочной комиссии</w:t>
      </w:r>
    </w:p>
    <w:p w:rsidR="00400F90" w:rsidRPr="00736176" w:rsidRDefault="00400F90" w:rsidP="00400F90">
      <w:pPr>
        <w:spacing w:line="240" w:lineRule="auto"/>
        <w:ind w:left="6804" w:firstLine="0"/>
        <w:rPr>
          <w:b/>
          <w:kern w:val="36"/>
          <w:sz w:val="24"/>
          <w:szCs w:val="24"/>
        </w:rPr>
      </w:pPr>
      <w:r>
        <w:rPr>
          <w:b/>
          <w:kern w:val="36"/>
          <w:sz w:val="24"/>
          <w:szCs w:val="24"/>
        </w:rPr>
        <w:t>Протокол №010</w:t>
      </w:r>
      <w:r w:rsidR="00DE76DA">
        <w:rPr>
          <w:b/>
          <w:kern w:val="36"/>
          <w:sz w:val="24"/>
          <w:szCs w:val="24"/>
        </w:rPr>
        <w:t>9</w:t>
      </w:r>
      <w:r w:rsidRPr="00736176">
        <w:rPr>
          <w:b/>
          <w:kern w:val="36"/>
          <w:sz w:val="24"/>
          <w:szCs w:val="24"/>
        </w:rPr>
        <w:t>-ВР-18</w:t>
      </w:r>
    </w:p>
    <w:p w:rsidR="00400F90" w:rsidRPr="00736176" w:rsidRDefault="00400F90" w:rsidP="00400F90">
      <w:pPr>
        <w:spacing w:line="240" w:lineRule="auto"/>
        <w:ind w:left="6804" w:firstLine="0"/>
        <w:rPr>
          <w:b/>
          <w:kern w:val="36"/>
          <w:sz w:val="24"/>
          <w:szCs w:val="24"/>
        </w:rPr>
      </w:pPr>
      <w:r w:rsidRPr="00736176">
        <w:rPr>
          <w:b/>
          <w:kern w:val="36"/>
          <w:sz w:val="24"/>
          <w:szCs w:val="24"/>
        </w:rPr>
        <w:t>от «</w:t>
      </w:r>
      <w:r>
        <w:rPr>
          <w:b/>
          <w:kern w:val="36"/>
          <w:sz w:val="24"/>
          <w:szCs w:val="24"/>
        </w:rPr>
        <w:t>02</w:t>
      </w:r>
      <w:r w:rsidRPr="00736176">
        <w:rPr>
          <w:b/>
          <w:kern w:val="36"/>
          <w:sz w:val="24"/>
          <w:szCs w:val="24"/>
        </w:rPr>
        <w:t xml:space="preserve"> </w:t>
      </w:r>
      <w:r>
        <w:rPr>
          <w:b/>
          <w:kern w:val="36"/>
          <w:sz w:val="24"/>
          <w:szCs w:val="24"/>
        </w:rPr>
        <w:t>апреля</w:t>
      </w:r>
      <w:r w:rsidRPr="00736176">
        <w:rPr>
          <w:b/>
          <w:kern w:val="36"/>
          <w:sz w:val="24"/>
          <w:szCs w:val="24"/>
        </w:rPr>
        <w:t xml:space="preserve"> 2018 года</w:t>
      </w:r>
    </w:p>
    <w:p w:rsidR="00400F90" w:rsidRDefault="00400F90" w:rsidP="00400F90">
      <w:pPr>
        <w:spacing w:line="264" w:lineRule="auto"/>
        <w:jc w:val="center"/>
        <w:rPr>
          <w:sz w:val="24"/>
          <w:szCs w:val="24"/>
        </w:rPr>
      </w:pPr>
    </w:p>
    <w:p w:rsidR="00400F90" w:rsidRPr="00C12FA4" w:rsidRDefault="00400F90" w:rsidP="00400F90">
      <w:pPr>
        <w:spacing w:line="264" w:lineRule="auto"/>
        <w:jc w:val="center"/>
        <w:rPr>
          <w:sz w:val="24"/>
          <w:szCs w:val="24"/>
        </w:rPr>
      </w:pPr>
    </w:p>
    <w:p w:rsidR="00400F90" w:rsidRPr="00C12FA4" w:rsidRDefault="00400F90" w:rsidP="00400F90">
      <w:pPr>
        <w:spacing w:line="264" w:lineRule="auto"/>
        <w:jc w:val="center"/>
        <w:rPr>
          <w:sz w:val="24"/>
          <w:szCs w:val="24"/>
        </w:rPr>
      </w:pPr>
    </w:p>
    <w:p w:rsidR="00400F90" w:rsidRPr="00C12FA4" w:rsidRDefault="00400F90" w:rsidP="00400F90">
      <w:pPr>
        <w:spacing w:line="264" w:lineRule="auto"/>
        <w:jc w:val="center"/>
        <w:rPr>
          <w:sz w:val="24"/>
          <w:szCs w:val="24"/>
        </w:rPr>
      </w:pPr>
    </w:p>
    <w:p w:rsidR="00400F90" w:rsidRPr="00C12FA4" w:rsidRDefault="00400F90" w:rsidP="00400F90">
      <w:pPr>
        <w:pStyle w:val="1f5"/>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400F90" w:rsidRPr="00C12FA4" w:rsidRDefault="00400F90" w:rsidP="00400F90">
      <w:pPr>
        <w:pStyle w:val="1f5"/>
        <w:spacing w:line="264" w:lineRule="auto"/>
        <w:ind w:left="0" w:right="0"/>
        <w:jc w:val="center"/>
        <w:rPr>
          <w:rFonts w:ascii="Times New Roman" w:hAnsi="Times New Roman"/>
          <w:sz w:val="24"/>
          <w:szCs w:val="24"/>
        </w:rPr>
      </w:pPr>
    </w:p>
    <w:p w:rsidR="00400F90" w:rsidRPr="00C12FA4" w:rsidRDefault="00400F90" w:rsidP="00400F90">
      <w:pPr>
        <w:pStyle w:val="1f5"/>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8B74B5" w:rsidRDefault="00400F90" w:rsidP="00400F90">
      <w:pPr>
        <w:spacing w:line="264" w:lineRule="auto"/>
        <w:ind w:firstLine="0"/>
        <w:jc w:val="center"/>
        <w:rPr>
          <w:b/>
          <w:sz w:val="24"/>
          <w:szCs w:val="24"/>
        </w:rPr>
      </w:pPr>
      <w:r w:rsidRPr="00C12FA4">
        <w:rPr>
          <w:b/>
          <w:sz w:val="24"/>
          <w:szCs w:val="24"/>
        </w:rPr>
        <w:t xml:space="preserve">на право заключения </w:t>
      </w:r>
      <w:r w:rsidRPr="009E1D7F">
        <w:rPr>
          <w:b/>
          <w:sz w:val="24"/>
          <w:szCs w:val="24"/>
        </w:rPr>
        <w:t xml:space="preserve">Договора  </w:t>
      </w:r>
      <w:r w:rsidR="00DE76DA" w:rsidRPr="00DE76DA">
        <w:rPr>
          <w:b/>
          <w:sz w:val="24"/>
          <w:szCs w:val="24"/>
        </w:rPr>
        <w:t>на выполнение ПИР по организации цифровых каналов связи на подстанциях Лискинского РЭС (1 очередь)</w:t>
      </w:r>
      <w:r w:rsidR="00DE76DA" w:rsidRPr="00DE76DA">
        <w:rPr>
          <w:b/>
          <w:sz w:val="24"/>
          <w:szCs w:val="24"/>
        </w:rPr>
        <w:t xml:space="preserve"> </w:t>
      </w:r>
      <w:r w:rsidRPr="00400F90">
        <w:rPr>
          <w:b/>
          <w:sz w:val="24"/>
          <w:szCs w:val="24"/>
        </w:rPr>
        <w:t xml:space="preserve">для нужд ПАО «МРСК Центра» </w:t>
      </w:r>
    </w:p>
    <w:p w:rsidR="00400F90" w:rsidRPr="00C12FA4" w:rsidRDefault="00400F90" w:rsidP="00400F90">
      <w:pPr>
        <w:spacing w:line="264" w:lineRule="auto"/>
        <w:ind w:firstLine="0"/>
        <w:jc w:val="center"/>
        <w:rPr>
          <w:b/>
          <w:sz w:val="24"/>
          <w:szCs w:val="24"/>
        </w:rPr>
      </w:pPr>
      <w:r w:rsidRPr="00400F90">
        <w:rPr>
          <w:b/>
          <w:sz w:val="24"/>
          <w:szCs w:val="24"/>
        </w:rPr>
        <w:t>(филиала «Воронежэнерго»)</w:t>
      </w:r>
    </w:p>
    <w:p w:rsidR="00400F90" w:rsidRPr="00C12FA4" w:rsidRDefault="00400F90" w:rsidP="00400F90">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400F90" w:rsidRPr="00C12FA4" w:rsidRDefault="00400F90" w:rsidP="00400F90">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 КОММЕРЧЕСКАЯ и техническая ЧАСТИ»</w:t>
      </w:r>
      <w:r w:rsidRPr="00C12FA4">
        <w:rPr>
          <w:rFonts w:ascii="Times New Roman" w:hAnsi="Times New Roman" w:cs="Times New Roman"/>
        </w:rPr>
        <w:t xml:space="preserve"> </w:t>
      </w:r>
    </w:p>
    <w:p w:rsidR="00400F90" w:rsidRPr="00C12FA4" w:rsidRDefault="00400F90" w:rsidP="00400F90">
      <w:pPr>
        <w:spacing w:line="264" w:lineRule="auto"/>
        <w:ind w:firstLine="0"/>
        <w:rPr>
          <w:sz w:val="24"/>
          <w:szCs w:val="24"/>
        </w:rPr>
      </w:pPr>
    </w:p>
    <w:p w:rsidR="00400F90" w:rsidRPr="00C12FA4" w:rsidRDefault="00400F90" w:rsidP="00400F90">
      <w:pPr>
        <w:spacing w:line="264" w:lineRule="auto"/>
        <w:ind w:firstLine="0"/>
        <w:rPr>
          <w:sz w:val="24"/>
          <w:szCs w:val="24"/>
        </w:rPr>
      </w:pPr>
    </w:p>
    <w:p w:rsidR="00400F90" w:rsidRPr="00C12FA4" w:rsidRDefault="00400F90" w:rsidP="00400F90">
      <w:pPr>
        <w:spacing w:line="264" w:lineRule="auto"/>
        <w:ind w:firstLine="0"/>
        <w:jc w:val="center"/>
        <w:rPr>
          <w:b/>
          <w:sz w:val="24"/>
          <w:szCs w:val="24"/>
        </w:rPr>
      </w:pPr>
    </w:p>
    <w:p w:rsidR="00400F90" w:rsidRPr="00C12FA4" w:rsidRDefault="00400F90" w:rsidP="00400F90">
      <w:pPr>
        <w:spacing w:line="264" w:lineRule="auto"/>
        <w:ind w:firstLine="0"/>
        <w:jc w:val="center"/>
        <w:rPr>
          <w:b/>
          <w:sz w:val="24"/>
          <w:szCs w:val="24"/>
        </w:rPr>
      </w:pPr>
    </w:p>
    <w:p w:rsidR="00400F90" w:rsidRPr="00C12FA4" w:rsidRDefault="00400F90" w:rsidP="00400F90">
      <w:pPr>
        <w:spacing w:line="264" w:lineRule="auto"/>
        <w:ind w:firstLine="0"/>
        <w:jc w:val="center"/>
        <w:rPr>
          <w:b/>
          <w:sz w:val="24"/>
          <w:szCs w:val="24"/>
        </w:rPr>
      </w:pPr>
    </w:p>
    <w:p w:rsidR="00400F90" w:rsidRPr="00C12FA4" w:rsidRDefault="00400F90" w:rsidP="00400F90">
      <w:pPr>
        <w:spacing w:line="264" w:lineRule="auto"/>
        <w:ind w:firstLine="0"/>
        <w:jc w:val="center"/>
        <w:rPr>
          <w:b/>
          <w:sz w:val="24"/>
          <w:szCs w:val="24"/>
        </w:rPr>
      </w:pPr>
    </w:p>
    <w:p w:rsidR="00400F90" w:rsidRPr="00C12FA4" w:rsidRDefault="00400F90" w:rsidP="00400F90">
      <w:pPr>
        <w:spacing w:line="264" w:lineRule="auto"/>
        <w:ind w:firstLine="0"/>
        <w:jc w:val="center"/>
        <w:rPr>
          <w:b/>
          <w:sz w:val="24"/>
          <w:szCs w:val="24"/>
        </w:rPr>
      </w:pPr>
    </w:p>
    <w:p w:rsidR="00400F90" w:rsidRPr="00C12FA4" w:rsidRDefault="00400F90" w:rsidP="00400F90">
      <w:pPr>
        <w:spacing w:line="264" w:lineRule="auto"/>
        <w:ind w:firstLine="0"/>
        <w:jc w:val="center"/>
        <w:rPr>
          <w:b/>
          <w:sz w:val="24"/>
          <w:szCs w:val="24"/>
        </w:rPr>
      </w:pPr>
    </w:p>
    <w:p w:rsidR="00400F90" w:rsidRDefault="00400F90" w:rsidP="00400F90">
      <w:pPr>
        <w:spacing w:line="264" w:lineRule="auto"/>
        <w:ind w:firstLine="0"/>
        <w:jc w:val="center"/>
        <w:rPr>
          <w:b/>
          <w:sz w:val="24"/>
          <w:szCs w:val="24"/>
        </w:rPr>
      </w:pPr>
    </w:p>
    <w:p w:rsidR="00400F90" w:rsidRDefault="00400F90" w:rsidP="00400F90">
      <w:pPr>
        <w:spacing w:line="264" w:lineRule="auto"/>
        <w:ind w:firstLine="0"/>
        <w:jc w:val="center"/>
        <w:rPr>
          <w:b/>
          <w:sz w:val="24"/>
          <w:szCs w:val="24"/>
        </w:rPr>
      </w:pPr>
    </w:p>
    <w:p w:rsidR="00400F90" w:rsidRDefault="00400F90" w:rsidP="00400F90">
      <w:pPr>
        <w:spacing w:line="264" w:lineRule="auto"/>
        <w:ind w:firstLine="0"/>
        <w:jc w:val="center"/>
        <w:rPr>
          <w:b/>
          <w:sz w:val="24"/>
          <w:szCs w:val="24"/>
        </w:rPr>
      </w:pPr>
    </w:p>
    <w:p w:rsidR="00400F90" w:rsidRPr="00C12FA4" w:rsidRDefault="00400F90" w:rsidP="00400F90">
      <w:pPr>
        <w:spacing w:line="264" w:lineRule="auto"/>
        <w:ind w:firstLine="0"/>
        <w:jc w:val="center"/>
        <w:rPr>
          <w:b/>
          <w:sz w:val="24"/>
          <w:szCs w:val="24"/>
        </w:rPr>
      </w:pPr>
    </w:p>
    <w:p w:rsidR="00400F90" w:rsidRPr="00C12FA4" w:rsidRDefault="00400F90" w:rsidP="00400F90">
      <w:pPr>
        <w:spacing w:line="264" w:lineRule="auto"/>
        <w:ind w:firstLine="0"/>
        <w:jc w:val="center"/>
        <w:rPr>
          <w:b/>
          <w:sz w:val="24"/>
          <w:szCs w:val="24"/>
        </w:rPr>
      </w:pPr>
    </w:p>
    <w:p w:rsidR="00400F90" w:rsidRPr="00D77FC1" w:rsidRDefault="00400F90" w:rsidP="00400F90">
      <w:pPr>
        <w:spacing w:line="240" w:lineRule="auto"/>
        <w:ind w:firstLine="0"/>
        <w:jc w:val="center"/>
        <w:rPr>
          <w:sz w:val="24"/>
          <w:szCs w:val="24"/>
        </w:rPr>
      </w:pPr>
      <w:r w:rsidRPr="00C12FA4">
        <w:rPr>
          <w:sz w:val="24"/>
          <w:szCs w:val="24"/>
        </w:rPr>
        <w:t xml:space="preserve">г. </w:t>
      </w:r>
      <w:r>
        <w:rPr>
          <w:sz w:val="24"/>
          <w:szCs w:val="24"/>
        </w:rPr>
        <w:t>Воронеж</w:t>
      </w:r>
      <w:r w:rsidRPr="00C12FA4">
        <w:rPr>
          <w:sz w:val="24"/>
          <w:szCs w:val="24"/>
        </w:rPr>
        <w:br/>
      </w:r>
      <w:r>
        <w:rPr>
          <w:sz w:val="24"/>
          <w:szCs w:val="24"/>
        </w:rPr>
        <w:t>2018</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4"/>
        <w:tabs>
          <w:tab w:val="left" w:pos="9639"/>
        </w:tabs>
        <w:spacing w:line="264" w:lineRule="auto"/>
        <w:ind w:right="2049"/>
        <w:rPr>
          <w:sz w:val="24"/>
          <w:szCs w:val="24"/>
        </w:rPr>
      </w:pPr>
      <w:r w:rsidRPr="00E71A48">
        <w:rPr>
          <w:sz w:val="24"/>
          <w:szCs w:val="24"/>
        </w:rPr>
        <w:lastRenderedPageBreak/>
        <w:t>СОДЕРЖАНИЕ</w:t>
      </w:r>
    </w:p>
    <w:p w:rsidR="00454376" w:rsidRDefault="00A36B98">
      <w:pPr>
        <w:pStyle w:val="1f4"/>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454376">
        <w:rPr>
          <w:noProof/>
        </w:rPr>
        <w:t>1</w:t>
      </w:r>
      <w:r w:rsidR="00454376">
        <w:rPr>
          <w:rFonts w:asciiTheme="minorHAnsi" w:eastAsiaTheme="minorEastAsia" w:hAnsiTheme="minorHAnsi" w:cstheme="minorBidi"/>
          <w:b w:val="0"/>
          <w:caps w:val="0"/>
          <w:noProof/>
          <w:szCs w:val="22"/>
          <w:lang w:eastAsia="ru-RU"/>
        </w:rPr>
        <w:tab/>
      </w:r>
      <w:r w:rsidR="00454376">
        <w:rPr>
          <w:noProof/>
        </w:rPr>
        <w:t>Общие положения</w:t>
      </w:r>
      <w:r w:rsidR="00454376">
        <w:rPr>
          <w:noProof/>
        </w:rPr>
        <w:tab/>
      </w:r>
      <w:r>
        <w:rPr>
          <w:noProof/>
        </w:rPr>
        <w:fldChar w:fldCharType="begin"/>
      </w:r>
      <w:r w:rsidR="00454376">
        <w:rPr>
          <w:noProof/>
        </w:rPr>
        <w:instrText xml:space="preserve"> PAGEREF _Toc498523725 \h </w:instrText>
      </w:r>
      <w:r>
        <w:rPr>
          <w:noProof/>
        </w:rPr>
      </w:r>
      <w:r>
        <w:rPr>
          <w:noProof/>
        </w:rPr>
        <w:fldChar w:fldCharType="separate"/>
      </w:r>
      <w:r w:rsidR="0038398C">
        <w:rPr>
          <w:noProof/>
        </w:rPr>
        <w:t>4</w:t>
      </w:r>
      <w:r>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A36B98">
        <w:rPr>
          <w:noProof/>
        </w:rPr>
        <w:fldChar w:fldCharType="begin"/>
      </w:r>
      <w:r>
        <w:rPr>
          <w:noProof/>
        </w:rPr>
        <w:instrText xml:space="preserve"> PAGEREF _Toc498523726 \h </w:instrText>
      </w:r>
      <w:r w:rsidR="00A36B98">
        <w:rPr>
          <w:noProof/>
        </w:rPr>
      </w:r>
      <w:r w:rsidR="00A36B98">
        <w:rPr>
          <w:noProof/>
        </w:rPr>
        <w:fldChar w:fldCharType="separate"/>
      </w:r>
      <w:r w:rsidR="0038398C">
        <w:rPr>
          <w:noProof/>
        </w:rPr>
        <w:t>4</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A36B98">
        <w:rPr>
          <w:noProof/>
        </w:rPr>
        <w:fldChar w:fldCharType="begin"/>
      </w:r>
      <w:r>
        <w:rPr>
          <w:noProof/>
        </w:rPr>
        <w:instrText xml:space="preserve"> PAGEREF _Toc498523727 \h </w:instrText>
      </w:r>
      <w:r w:rsidR="00A36B98">
        <w:rPr>
          <w:noProof/>
        </w:rPr>
      </w:r>
      <w:r w:rsidR="00A36B98">
        <w:rPr>
          <w:noProof/>
        </w:rPr>
        <w:fldChar w:fldCharType="separate"/>
      </w:r>
      <w:r w:rsidR="0038398C">
        <w:rPr>
          <w:noProof/>
        </w:rPr>
        <w:t>5</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A36B98">
        <w:rPr>
          <w:noProof/>
        </w:rPr>
        <w:fldChar w:fldCharType="begin"/>
      </w:r>
      <w:r>
        <w:rPr>
          <w:noProof/>
        </w:rPr>
        <w:instrText xml:space="preserve"> PAGEREF _Toc498523728 \h </w:instrText>
      </w:r>
      <w:r w:rsidR="00A36B98">
        <w:rPr>
          <w:noProof/>
        </w:rPr>
      </w:r>
      <w:r w:rsidR="00A36B98">
        <w:rPr>
          <w:noProof/>
        </w:rPr>
        <w:fldChar w:fldCharType="separate"/>
      </w:r>
      <w:r w:rsidR="0038398C">
        <w:rPr>
          <w:noProof/>
        </w:rPr>
        <w:t>6</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A36B98">
        <w:rPr>
          <w:noProof/>
        </w:rPr>
        <w:fldChar w:fldCharType="begin"/>
      </w:r>
      <w:r>
        <w:rPr>
          <w:noProof/>
        </w:rPr>
        <w:instrText xml:space="preserve"> PAGEREF _Toc498523729 \h </w:instrText>
      </w:r>
      <w:r w:rsidR="00A36B98">
        <w:rPr>
          <w:noProof/>
        </w:rPr>
      </w:r>
      <w:r w:rsidR="00A36B98">
        <w:rPr>
          <w:noProof/>
        </w:rPr>
        <w:fldChar w:fldCharType="separate"/>
      </w:r>
      <w:r w:rsidR="0038398C">
        <w:rPr>
          <w:noProof/>
        </w:rPr>
        <w:t>6</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A36B98">
        <w:rPr>
          <w:noProof/>
        </w:rPr>
        <w:fldChar w:fldCharType="begin"/>
      </w:r>
      <w:r>
        <w:rPr>
          <w:noProof/>
        </w:rPr>
        <w:instrText xml:space="preserve"> PAGEREF _Toc498523730 \h </w:instrText>
      </w:r>
      <w:r w:rsidR="00A36B98">
        <w:rPr>
          <w:noProof/>
        </w:rPr>
      </w:r>
      <w:r w:rsidR="00A36B98">
        <w:rPr>
          <w:noProof/>
        </w:rPr>
        <w:fldChar w:fldCharType="separate"/>
      </w:r>
      <w:r w:rsidR="0038398C">
        <w:rPr>
          <w:noProof/>
        </w:rPr>
        <w:t>7</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работ с разбиением заказа на лоты</w:t>
      </w:r>
      <w:r>
        <w:rPr>
          <w:noProof/>
        </w:rPr>
        <w:tab/>
      </w:r>
      <w:r w:rsidR="00A36B98">
        <w:rPr>
          <w:noProof/>
        </w:rPr>
        <w:fldChar w:fldCharType="begin"/>
      </w:r>
      <w:r>
        <w:rPr>
          <w:noProof/>
        </w:rPr>
        <w:instrText xml:space="preserve"> PAGEREF _Toc498523731 \h </w:instrText>
      </w:r>
      <w:r w:rsidR="00A36B98">
        <w:rPr>
          <w:noProof/>
        </w:rPr>
      </w:r>
      <w:r w:rsidR="00A36B98">
        <w:rPr>
          <w:noProof/>
        </w:rPr>
        <w:fldChar w:fldCharType="separate"/>
      </w:r>
      <w:r w:rsidR="0038398C">
        <w:rPr>
          <w:noProof/>
        </w:rPr>
        <w:t>8</w:t>
      </w:r>
      <w:r w:rsidR="00A36B98">
        <w:rPr>
          <w:noProof/>
        </w:rPr>
        <w:fldChar w:fldCharType="end"/>
      </w:r>
    </w:p>
    <w:p w:rsidR="00454376" w:rsidRDefault="00454376">
      <w:pPr>
        <w:pStyle w:val="1f4"/>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A90751">
        <w:rPr>
          <w:noProof/>
        </w:rPr>
        <w:t>Антикоррупционная оговорка, включаемая в проект договора</w:t>
      </w:r>
      <w:r>
        <w:rPr>
          <w:noProof/>
        </w:rPr>
        <w:tab/>
      </w:r>
      <w:r w:rsidR="00A36B98">
        <w:rPr>
          <w:noProof/>
        </w:rPr>
        <w:fldChar w:fldCharType="begin"/>
      </w:r>
      <w:r>
        <w:rPr>
          <w:noProof/>
        </w:rPr>
        <w:instrText xml:space="preserve"> PAGEREF _Toc498523738 \h </w:instrText>
      </w:r>
      <w:r w:rsidR="00A36B98">
        <w:rPr>
          <w:noProof/>
        </w:rPr>
      </w:r>
      <w:r w:rsidR="00A36B98">
        <w:rPr>
          <w:noProof/>
        </w:rPr>
        <w:fldChar w:fldCharType="separate"/>
      </w:r>
      <w:r w:rsidR="0038398C">
        <w:rPr>
          <w:noProof/>
        </w:rPr>
        <w:t>10</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A36B98">
        <w:rPr>
          <w:noProof/>
        </w:rPr>
        <w:fldChar w:fldCharType="begin"/>
      </w:r>
      <w:r>
        <w:rPr>
          <w:noProof/>
        </w:rPr>
        <w:instrText xml:space="preserve"> PAGEREF _Toc498523739 \h </w:instrText>
      </w:r>
      <w:r w:rsidR="00A36B98">
        <w:rPr>
          <w:noProof/>
        </w:rPr>
      </w:r>
      <w:r w:rsidR="00A36B98">
        <w:rPr>
          <w:noProof/>
        </w:rPr>
        <w:fldChar w:fldCharType="separate"/>
      </w:r>
      <w:r w:rsidR="0038398C">
        <w:rPr>
          <w:noProof/>
        </w:rPr>
        <w:t>10</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A90751">
        <w:rPr>
          <w:bCs w:val="0"/>
          <w:noProof/>
        </w:rPr>
        <w:t>Антикоррупционная оговорка, включаемая в проект договора</w:t>
      </w:r>
      <w:r>
        <w:rPr>
          <w:noProof/>
        </w:rPr>
        <w:tab/>
      </w:r>
      <w:r w:rsidR="00A36B98">
        <w:rPr>
          <w:noProof/>
        </w:rPr>
        <w:fldChar w:fldCharType="begin"/>
      </w:r>
      <w:r>
        <w:rPr>
          <w:noProof/>
        </w:rPr>
        <w:instrText xml:space="preserve"> PAGEREF _Toc498523743 \h </w:instrText>
      </w:r>
      <w:r w:rsidR="00A36B98">
        <w:rPr>
          <w:noProof/>
        </w:rPr>
      </w:r>
      <w:r w:rsidR="00A36B98">
        <w:rPr>
          <w:noProof/>
        </w:rPr>
        <w:fldChar w:fldCharType="separate"/>
      </w:r>
      <w:r w:rsidR="0038398C">
        <w:rPr>
          <w:noProof/>
        </w:rPr>
        <w:t>10</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sidRPr="00A90751">
        <w:rPr>
          <w:bCs w:val="0"/>
          <w:noProof/>
        </w:rPr>
        <w:t>2.3</w:t>
      </w:r>
      <w:r>
        <w:rPr>
          <w:rFonts w:asciiTheme="minorHAnsi" w:eastAsiaTheme="minorEastAsia" w:hAnsiTheme="minorHAnsi" w:cstheme="minorBidi"/>
          <w:b w:val="0"/>
          <w:bCs w:val="0"/>
          <w:noProof/>
          <w:sz w:val="22"/>
          <w:szCs w:val="22"/>
          <w:lang w:eastAsia="ru-RU"/>
        </w:rPr>
        <w:tab/>
      </w:r>
      <w:r w:rsidRPr="00A90751">
        <w:rPr>
          <w:bCs w:val="0"/>
          <w:noProof/>
        </w:rPr>
        <w:t>Дополнительные условия, включаемые в проект договора</w:t>
      </w:r>
      <w:r>
        <w:rPr>
          <w:noProof/>
        </w:rPr>
        <w:tab/>
      </w:r>
      <w:r w:rsidR="00A36B98">
        <w:rPr>
          <w:noProof/>
        </w:rPr>
        <w:fldChar w:fldCharType="begin"/>
      </w:r>
      <w:r>
        <w:rPr>
          <w:noProof/>
        </w:rPr>
        <w:instrText xml:space="preserve"> PAGEREF _Toc498523747 \h </w:instrText>
      </w:r>
      <w:r w:rsidR="00A36B98">
        <w:rPr>
          <w:noProof/>
        </w:rPr>
      </w:r>
      <w:r w:rsidR="00A36B98">
        <w:rPr>
          <w:noProof/>
        </w:rPr>
        <w:fldChar w:fldCharType="separate"/>
      </w:r>
      <w:r w:rsidR="0038398C">
        <w:rPr>
          <w:noProof/>
        </w:rPr>
        <w:t>12</w:t>
      </w:r>
      <w:r w:rsidR="00A36B98">
        <w:rPr>
          <w:noProof/>
        </w:rPr>
        <w:fldChar w:fldCharType="end"/>
      </w:r>
    </w:p>
    <w:p w:rsidR="00454376" w:rsidRDefault="00454376">
      <w:pPr>
        <w:pStyle w:val="1f4"/>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A36B98">
        <w:rPr>
          <w:noProof/>
        </w:rPr>
        <w:fldChar w:fldCharType="begin"/>
      </w:r>
      <w:r>
        <w:rPr>
          <w:noProof/>
        </w:rPr>
        <w:instrText xml:space="preserve"> PAGEREF _Toc498523755 \h </w:instrText>
      </w:r>
      <w:r w:rsidR="00A36B98">
        <w:rPr>
          <w:noProof/>
        </w:rPr>
      </w:r>
      <w:r w:rsidR="00A36B98">
        <w:rPr>
          <w:noProof/>
        </w:rPr>
        <w:fldChar w:fldCharType="separate"/>
      </w:r>
      <w:r w:rsidR="0038398C">
        <w:rPr>
          <w:noProof/>
        </w:rPr>
        <w:t>13</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A36B98">
        <w:rPr>
          <w:noProof/>
        </w:rPr>
        <w:fldChar w:fldCharType="begin"/>
      </w:r>
      <w:r>
        <w:rPr>
          <w:noProof/>
        </w:rPr>
        <w:instrText xml:space="preserve"> PAGEREF _Toc498523756 \h </w:instrText>
      </w:r>
      <w:r w:rsidR="00A36B98">
        <w:rPr>
          <w:noProof/>
        </w:rPr>
      </w:r>
      <w:r w:rsidR="00A36B98">
        <w:rPr>
          <w:noProof/>
        </w:rPr>
        <w:fldChar w:fldCharType="separate"/>
      </w:r>
      <w:r w:rsidR="0038398C">
        <w:rPr>
          <w:noProof/>
        </w:rPr>
        <w:t>13</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A36B98">
        <w:rPr>
          <w:noProof/>
        </w:rPr>
        <w:fldChar w:fldCharType="begin"/>
      </w:r>
      <w:r>
        <w:rPr>
          <w:noProof/>
        </w:rPr>
        <w:instrText xml:space="preserve"> PAGEREF _Toc498523759 \h </w:instrText>
      </w:r>
      <w:r w:rsidR="00A36B98">
        <w:rPr>
          <w:noProof/>
        </w:rPr>
      </w:r>
      <w:r w:rsidR="00A36B98">
        <w:rPr>
          <w:noProof/>
        </w:rPr>
        <w:fldChar w:fldCharType="separate"/>
      </w:r>
      <w:r w:rsidR="0038398C">
        <w:rPr>
          <w:noProof/>
        </w:rPr>
        <w:t>13</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A36B98">
        <w:rPr>
          <w:noProof/>
        </w:rPr>
        <w:fldChar w:fldCharType="begin"/>
      </w:r>
      <w:r>
        <w:rPr>
          <w:noProof/>
        </w:rPr>
        <w:instrText xml:space="preserve"> PAGEREF _Toc498523760 \h </w:instrText>
      </w:r>
      <w:r w:rsidR="00A36B98">
        <w:rPr>
          <w:noProof/>
        </w:rPr>
      </w:r>
      <w:r w:rsidR="00A36B98">
        <w:rPr>
          <w:noProof/>
        </w:rPr>
        <w:fldChar w:fldCharType="separate"/>
      </w:r>
      <w:r w:rsidR="0038398C">
        <w:rPr>
          <w:noProof/>
        </w:rPr>
        <w:t>13</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A36B98">
        <w:rPr>
          <w:noProof/>
        </w:rPr>
        <w:fldChar w:fldCharType="begin"/>
      </w:r>
      <w:r>
        <w:rPr>
          <w:noProof/>
        </w:rPr>
        <w:instrText xml:space="preserve"> PAGEREF _Toc498523775 \h </w:instrText>
      </w:r>
      <w:r w:rsidR="00A36B98">
        <w:rPr>
          <w:noProof/>
        </w:rPr>
      </w:r>
      <w:r w:rsidR="00A36B98">
        <w:rPr>
          <w:noProof/>
        </w:rPr>
        <w:fldChar w:fldCharType="separate"/>
      </w:r>
      <w:r w:rsidR="0038398C">
        <w:rPr>
          <w:noProof/>
        </w:rPr>
        <w:t>28</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A36B98">
        <w:rPr>
          <w:noProof/>
        </w:rPr>
        <w:fldChar w:fldCharType="begin"/>
      </w:r>
      <w:r>
        <w:rPr>
          <w:noProof/>
        </w:rPr>
        <w:instrText xml:space="preserve"> PAGEREF _Toc498523778 \h </w:instrText>
      </w:r>
      <w:r w:rsidR="00A36B98">
        <w:rPr>
          <w:noProof/>
        </w:rPr>
      </w:r>
      <w:r w:rsidR="00A36B98">
        <w:rPr>
          <w:noProof/>
        </w:rPr>
        <w:fldChar w:fldCharType="separate"/>
      </w:r>
      <w:r w:rsidR="0038398C">
        <w:rPr>
          <w:noProof/>
        </w:rPr>
        <w:t>29</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A36B98">
        <w:rPr>
          <w:noProof/>
        </w:rPr>
        <w:fldChar w:fldCharType="begin"/>
      </w:r>
      <w:r>
        <w:rPr>
          <w:noProof/>
        </w:rPr>
        <w:instrText xml:space="preserve"> PAGEREF _Toc498523779 \h </w:instrText>
      </w:r>
      <w:r w:rsidR="00A36B98">
        <w:rPr>
          <w:noProof/>
        </w:rPr>
      </w:r>
      <w:r w:rsidR="00A36B98">
        <w:rPr>
          <w:noProof/>
        </w:rPr>
        <w:fldChar w:fldCharType="separate"/>
      </w:r>
      <w:r w:rsidR="0038398C">
        <w:rPr>
          <w:noProof/>
        </w:rPr>
        <w:t>29</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A36B98">
        <w:rPr>
          <w:noProof/>
        </w:rPr>
        <w:fldChar w:fldCharType="begin"/>
      </w:r>
      <w:r>
        <w:rPr>
          <w:noProof/>
        </w:rPr>
        <w:instrText xml:space="preserve"> PAGEREF _Toc498523784 \h </w:instrText>
      </w:r>
      <w:r w:rsidR="00A36B98">
        <w:rPr>
          <w:noProof/>
        </w:rPr>
      </w:r>
      <w:r w:rsidR="00A36B98">
        <w:rPr>
          <w:noProof/>
        </w:rPr>
        <w:fldChar w:fldCharType="separate"/>
      </w:r>
      <w:r w:rsidR="0038398C">
        <w:rPr>
          <w:noProof/>
        </w:rPr>
        <w:t>31</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О приоритете закупки работ, выполняемых российскими лицами, по отношению к работам, выполняемым иностранными лицами</w:t>
      </w:r>
      <w:r>
        <w:rPr>
          <w:noProof/>
        </w:rPr>
        <w:tab/>
      </w:r>
      <w:r w:rsidR="00A36B98">
        <w:rPr>
          <w:noProof/>
        </w:rPr>
        <w:fldChar w:fldCharType="begin"/>
      </w:r>
      <w:r>
        <w:rPr>
          <w:noProof/>
        </w:rPr>
        <w:instrText xml:space="preserve"> PAGEREF _Toc498523785 \h </w:instrText>
      </w:r>
      <w:r w:rsidR="00A36B98">
        <w:rPr>
          <w:noProof/>
        </w:rPr>
      </w:r>
      <w:r w:rsidR="00A36B98">
        <w:rPr>
          <w:noProof/>
        </w:rPr>
        <w:fldChar w:fldCharType="separate"/>
      </w:r>
      <w:r w:rsidR="0038398C">
        <w:rPr>
          <w:noProof/>
        </w:rPr>
        <w:t>32</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A36B98">
        <w:rPr>
          <w:noProof/>
        </w:rPr>
        <w:fldChar w:fldCharType="begin"/>
      </w:r>
      <w:r>
        <w:rPr>
          <w:noProof/>
        </w:rPr>
        <w:instrText xml:space="preserve"> PAGEREF _Toc498523792 \h </w:instrText>
      </w:r>
      <w:r w:rsidR="00A36B98">
        <w:rPr>
          <w:noProof/>
        </w:rPr>
      </w:r>
      <w:r w:rsidR="00A36B98">
        <w:rPr>
          <w:noProof/>
        </w:rPr>
        <w:fldChar w:fldCharType="separate"/>
      </w:r>
      <w:r w:rsidR="0038398C">
        <w:rPr>
          <w:noProof/>
        </w:rPr>
        <w:t>33</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A36B98">
        <w:rPr>
          <w:noProof/>
        </w:rPr>
        <w:fldChar w:fldCharType="begin"/>
      </w:r>
      <w:r>
        <w:rPr>
          <w:noProof/>
        </w:rPr>
        <w:instrText xml:space="preserve"> PAGEREF _Toc498523793 \h </w:instrText>
      </w:r>
      <w:r w:rsidR="00A36B98">
        <w:rPr>
          <w:noProof/>
        </w:rPr>
      </w:r>
      <w:r w:rsidR="00A36B98">
        <w:rPr>
          <w:noProof/>
        </w:rPr>
        <w:fldChar w:fldCharType="separate"/>
      </w:r>
      <w:r w:rsidR="0038398C">
        <w:rPr>
          <w:noProof/>
        </w:rPr>
        <w:t>34</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sidRPr="00A90751">
        <w:rPr>
          <w:bCs w:val="0"/>
          <w:noProof/>
        </w:rPr>
        <w:t>3.11</w:t>
      </w:r>
      <w:r>
        <w:rPr>
          <w:rFonts w:asciiTheme="minorHAnsi" w:eastAsiaTheme="minorEastAsia" w:hAnsiTheme="minorHAnsi" w:cstheme="minorBidi"/>
          <w:b w:val="0"/>
          <w:bCs w:val="0"/>
          <w:noProof/>
          <w:sz w:val="22"/>
          <w:szCs w:val="22"/>
          <w:lang w:eastAsia="ru-RU"/>
        </w:rPr>
        <w:tab/>
      </w:r>
      <w:r w:rsidRPr="00A90751">
        <w:rPr>
          <w:bCs w:val="0"/>
          <w:noProof/>
        </w:rPr>
        <w:t>Антидемпинговые меры</w:t>
      </w:r>
      <w:r>
        <w:rPr>
          <w:noProof/>
        </w:rPr>
        <w:tab/>
      </w:r>
      <w:r w:rsidR="00A36B98">
        <w:rPr>
          <w:noProof/>
        </w:rPr>
        <w:fldChar w:fldCharType="begin"/>
      </w:r>
      <w:r>
        <w:rPr>
          <w:noProof/>
        </w:rPr>
        <w:instrText xml:space="preserve"> PAGEREF _Toc498523794 \h </w:instrText>
      </w:r>
      <w:r w:rsidR="00A36B98">
        <w:rPr>
          <w:noProof/>
        </w:rPr>
      </w:r>
      <w:r w:rsidR="00A36B98">
        <w:rPr>
          <w:noProof/>
        </w:rPr>
        <w:fldChar w:fldCharType="separate"/>
      </w:r>
      <w:r w:rsidR="0038398C">
        <w:rPr>
          <w:noProof/>
        </w:rPr>
        <w:t>34</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A36B98">
        <w:rPr>
          <w:noProof/>
        </w:rPr>
        <w:fldChar w:fldCharType="begin"/>
      </w:r>
      <w:r>
        <w:rPr>
          <w:noProof/>
        </w:rPr>
        <w:instrText xml:space="preserve"> PAGEREF _Toc498523795 \h </w:instrText>
      </w:r>
      <w:r w:rsidR="00A36B98">
        <w:rPr>
          <w:noProof/>
        </w:rPr>
      </w:r>
      <w:r w:rsidR="00A36B98">
        <w:rPr>
          <w:noProof/>
        </w:rPr>
        <w:fldChar w:fldCharType="separate"/>
      </w:r>
      <w:r w:rsidR="0038398C">
        <w:rPr>
          <w:noProof/>
        </w:rPr>
        <w:t>35</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A36B98">
        <w:rPr>
          <w:noProof/>
        </w:rPr>
        <w:fldChar w:fldCharType="begin"/>
      </w:r>
      <w:r>
        <w:rPr>
          <w:noProof/>
        </w:rPr>
        <w:instrText xml:space="preserve"> PAGEREF _Toc498523796 \h </w:instrText>
      </w:r>
      <w:r w:rsidR="00A36B98">
        <w:rPr>
          <w:noProof/>
        </w:rPr>
      </w:r>
      <w:r w:rsidR="00A36B98">
        <w:rPr>
          <w:noProof/>
        </w:rPr>
        <w:fldChar w:fldCharType="separate"/>
      </w:r>
      <w:r w:rsidR="0038398C">
        <w:rPr>
          <w:noProof/>
        </w:rPr>
        <w:t>36</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sidRPr="00A90751">
        <w:rPr>
          <w:bCs w:val="0"/>
          <w:noProof/>
          <w:snapToGrid w:val="0"/>
          <w:lang w:eastAsia="ru-RU"/>
        </w:rPr>
        <w:t>3.14</w:t>
      </w:r>
      <w:r>
        <w:rPr>
          <w:rFonts w:asciiTheme="minorHAnsi" w:eastAsiaTheme="minorEastAsia" w:hAnsiTheme="minorHAnsi" w:cstheme="minorBidi"/>
          <w:b w:val="0"/>
          <w:bCs w:val="0"/>
          <w:noProof/>
          <w:sz w:val="22"/>
          <w:szCs w:val="22"/>
          <w:lang w:eastAsia="ru-RU"/>
        </w:rPr>
        <w:tab/>
      </w:r>
      <w:r w:rsidRPr="00A90751">
        <w:rPr>
          <w:bCs w:val="0"/>
          <w:noProof/>
          <w:snapToGrid w:val="0"/>
          <w:lang w:eastAsia="ru-RU"/>
        </w:rPr>
        <w:t>Уведомление о результатах запроса предложений</w:t>
      </w:r>
      <w:r>
        <w:rPr>
          <w:noProof/>
        </w:rPr>
        <w:tab/>
      </w:r>
      <w:r w:rsidR="00A36B98">
        <w:rPr>
          <w:noProof/>
        </w:rPr>
        <w:fldChar w:fldCharType="begin"/>
      </w:r>
      <w:r>
        <w:rPr>
          <w:noProof/>
        </w:rPr>
        <w:instrText xml:space="preserve"> PAGEREF _Toc498523797 \h </w:instrText>
      </w:r>
      <w:r w:rsidR="00A36B98">
        <w:rPr>
          <w:noProof/>
        </w:rPr>
      </w:r>
      <w:r w:rsidR="00A36B98">
        <w:rPr>
          <w:noProof/>
        </w:rPr>
        <w:fldChar w:fldCharType="separate"/>
      </w:r>
      <w:r w:rsidR="0038398C">
        <w:rPr>
          <w:noProof/>
        </w:rPr>
        <w:t>37</w:t>
      </w:r>
      <w:r w:rsidR="00A36B98">
        <w:rPr>
          <w:noProof/>
        </w:rPr>
        <w:fldChar w:fldCharType="end"/>
      </w:r>
    </w:p>
    <w:p w:rsidR="00454376" w:rsidRDefault="00454376">
      <w:pPr>
        <w:pStyle w:val="1f4"/>
        <w:rPr>
          <w:rFonts w:asciiTheme="minorHAnsi" w:eastAsiaTheme="minorEastAsia" w:hAnsiTheme="minorHAnsi" w:cstheme="minorBidi"/>
          <w:b w:val="0"/>
          <w:caps w:val="0"/>
          <w:noProof/>
          <w:szCs w:val="22"/>
          <w:lang w:eastAsia="ru-RU"/>
        </w:rPr>
      </w:pPr>
      <w:r w:rsidRPr="00A90751">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A36B98">
        <w:rPr>
          <w:noProof/>
        </w:rPr>
        <w:fldChar w:fldCharType="begin"/>
      </w:r>
      <w:r>
        <w:rPr>
          <w:noProof/>
        </w:rPr>
        <w:instrText xml:space="preserve"> PAGEREF _Toc498523800 \h </w:instrText>
      </w:r>
      <w:r w:rsidR="00A36B98">
        <w:rPr>
          <w:noProof/>
        </w:rPr>
      </w:r>
      <w:r w:rsidR="00A36B98">
        <w:rPr>
          <w:noProof/>
        </w:rPr>
        <w:fldChar w:fldCharType="separate"/>
      </w:r>
      <w:r w:rsidR="0038398C">
        <w:rPr>
          <w:noProof/>
        </w:rPr>
        <w:t>38</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A36B98">
        <w:rPr>
          <w:noProof/>
        </w:rPr>
        <w:fldChar w:fldCharType="begin"/>
      </w:r>
      <w:r>
        <w:rPr>
          <w:noProof/>
        </w:rPr>
        <w:instrText xml:space="preserve"> PAGEREF _Toc498523801 \h </w:instrText>
      </w:r>
      <w:r w:rsidR="00A36B98">
        <w:rPr>
          <w:noProof/>
        </w:rPr>
      </w:r>
      <w:r w:rsidR="00A36B98">
        <w:rPr>
          <w:noProof/>
        </w:rPr>
        <w:fldChar w:fldCharType="separate"/>
      </w:r>
      <w:r w:rsidR="0038398C">
        <w:rPr>
          <w:noProof/>
        </w:rPr>
        <w:t>38</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A36B98">
        <w:rPr>
          <w:noProof/>
        </w:rPr>
        <w:fldChar w:fldCharType="begin"/>
      </w:r>
      <w:r>
        <w:rPr>
          <w:noProof/>
        </w:rPr>
        <w:instrText xml:space="preserve"> PAGEREF _Toc498523803 \h </w:instrText>
      </w:r>
      <w:r w:rsidR="00A36B98">
        <w:rPr>
          <w:noProof/>
        </w:rPr>
      </w:r>
      <w:r w:rsidR="00A36B98">
        <w:rPr>
          <w:noProof/>
        </w:rPr>
        <w:fldChar w:fldCharType="separate"/>
      </w:r>
      <w:r w:rsidR="0038398C">
        <w:rPr>
          <w:noProof/>
        </w:rPr>
        <w:t>38</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A36B98">
        <w:rPr>
          <w:noProof/>
        </w:rPr>
        <w:fldChar w:fldCharType="begin"/>
      </w:r>
      <w:r>
        <w:rPr>
          <w:noProof/>
        </w:rPr>
        <w:instrText xml:space="preserve"> PAGEREF _Toc498523805 \h </w:instrText>
      </w:r>
      <w:r w:rsidR="00A36B98">
        <w:rPr>
          <w:noProof/>
        </w:rPr>
      </w:r>
      <w:r w:rsidR="00A36B98">
        <w:rPr>
          <w:noProof/>
        </w:rPr>
        <w:fldChar w:fldCharType="separate"/>
      </w:r>
      <w:r w:rsidR="0038398C">
        <w:rPr>
          <w:noProof/>
        </w:rPr>
        <w:t>38</w:t>
      </w:r>
      <w:r w:rsidR="00A36B98">
        <w:rPr>
          <w:noProof/>
        </w:rPr>
        <w:fldChar w:fldCharType="end"/>
      </w:r>
    </w:p>
    <w:p w:rsidR="00454376" w:rsidRDefault="00454376">
      <w:pPr>
        <w:pStyle w:val="1f4"/>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A36B98">
        <w:rPr>
          <w:noProof/>
        </w:rPr>
        <w:fldChar w:fldCharType="begin"/>
      </w:r>
      <w:r>
        <w:rPr>
          <w:noProof/>
        </w:rPr>
        <w:instrText xml:space="preserve"> PAGEREF _Toc498523807 \h </w:instrText>
      </w:r>
      <w:r w:rsidR="00A36B98">
        <w:rPr>
          <w:noProof/>
        </w:rPr>
      </w:r>
      <w:r w:rsidR="00A36B98">
        <w:rPr>
          <w:noProof/>
        </w:rPr>
        <w:fldChar w:fldCharType="separate"/>
      </w:r>
      <w:r w:rsidR="0038398C">
        <w:rPr>
          <w:noProof/>
        </w:rPr>
        <w:t>39</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A36B98">
        <w:rPr>
          <w:noProof/>
        </w:rPr>
        <w:fldChar w:fldCharType="begin"/>
      </w:r>
      <w:r>
        <w:rPr>
          <w:noProof/>
        </w:rPr>
        <w:instrText xml:space="preserve"> PAGEREF _Toc498523808 \h </w:instrText>
      </w:r>
      <w:r w:rsidR="00A36B98">
        <w:rPr>
          <w:noProof/>
        </w:rPr>
      </w:r>
      <w:r w:rsidR="00A36B98">
        <w:rPr>
          <w:noProof/>
        </w:rPr>
        <w:fldChar w:fldCharType="separate"/>
      </w:r>
      <w:r w:rsidR="0038398C">
        <w:rPr>
          <w:noProof/>
        </w:rPr>
        <w:t>39</w:t>
      </w:r>
      <w:r w:rsidR="00A36B98">
        <w:rPr>
          <w:noProof/>
        </w:rPr>
        <w:fldChar w:fldCharType="end"/>
      </w:r>
    </w:p>
    <w:p w:rsidR="00454376" w:rsidRDefault="00454376">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A36B98">
        <w:rPr>
          <w:noProof/>
        </w:rPr>
        <w:fldChar w:fldCharType="begin"/>
      </w:r>
      <w:r>
        <w:rPr>
          <w:noProof/>
        </w:rPr>
        <w:instrText xml:space="preserve"> PAGEREF _Toc498523811 \h </w:instrText>
      </w:r>
      <w:r w:rsidR="00A36B98">
        <w:rPr>
          <w:noProof/>
        </w:rPr>
      </w:r>
      <w:r w:rsidR="00A36B98">
        <w:rPr>
          <w:noProof/>
        </w:rPr>
        <w:fldChar w:fldCharType="separate"/>
      </w:r>
      <w:r w:rsidR="0038398C">
        <w:rPr>
          <w:noProof/>
        </w:rPr>
        <w:t>43</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A90751">
        <w:rPr>
          <w:bCs w:val="0"/>
          <w:noProof/>
        </w:rPr>
        <w:t>работ</w:t>
      </w:r>
      <w:r w:rsidRPr="00A90751">
        <w:rPr>
          <w:b w:val="0"/>
          <w:noProof/>
        </w:rPr>
        <w:t xml:space="preserve"> </w:t>
      </w:r>
      <w:r>
        <w:rPr>
          <w:noProof/>
        </w:rPr>
        <w:t>(форма 2)</w:t>
      </w:r>
      <w:r>
        <w:rPr>
          <w:noProof/>
        </w:rPr>
        <w:tab/>
      </w:r>
      <w:r w:rsidR="00A36B98">
        <w:rPr>
          <w:noProof/>
        </w:rPr>
        <w:fldChar w:fldCharType="begin"/>
      </w:r>
      <w:r>
        <w:rPr>
          <w:noProof/>
        </w:rPr>
        <w:instrText xml:space="preserve"> PAGEREF _Toc498523813 \h </w:instrText>
      </w:r>
      <w:r w:rsidR="00A36B98">
        <w:rPr>
          <w:noProof/>
        </w:rPr>
      </w:r>
      <w:r w:rsidR="00A36B98">
        <w:rPr>
          <w:noProof/>
        </w:rPr>
        <w:fldChar w:fldCharType="separate"/>
      </w:r>
      <w:r w:rsidR="0038398C">
        <w:rPr>
          <w:noProof/>
        </w:rPr>
        <w:t>45</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sidRPr="00A90751">
        <w:rPr>
          <w:noProof/>
          <w:color w:val="000000"/>
        </w:rPr>
        <w:t>5.3</w:t>
      </w:r>
      <w:r>
        <w:rPr>
          <w:rFonts w:asciiTheme="minorHAnsi" w:eastAsiaTheme="minorEastAsia" w:hAnsiTheme="minorHAnsi" w:cstheme="minorBidi"/>
          <w:b w:val="0"/>
          <w:bCs w:val="0"/>
          <w:noProof/>
          <w:sz w:val="22"/>
          <w:szCs w:val="22"/>
          <w:lang w:eastAsia="ru-RU"/>
        </w:rPr>
        <w:tab/>
      </w:r>
      <w:r w:rsidRPr="00A90751">
        <w:rPr>
          <w:noProof/>
          <w:color w:val="000000"/>
        </w:rPr>
        <w:t>Техническое предложение (форма 3)</w:t>
      </w:r>
      <w:r>
        <w:rPr>
          <w:noProof/>
        </w:rPr>
        <w:tab/>
      </w:r>
      <w:r w:rsidR="00A36B98">
        <w:rPr>
          <w:noProof/>
        </w:rPr>
        <w:fldChar w:fldCharType="begin"/>
      </w:r>
      <w:r>
        <w:rPr>
          <w:noProof/>
        </w:rPr>
        <w:instrText xml:space="preserve"> PAGEREF _Toc498523816 \h </w:instrText>
      </w:r>
      <w:r w:rsidR="00A36B98">
        <w:rPr>
          <w:noProof/>
        </w:rPr>
      </w:r>
      <w:r w:rsidR="00A36B98">
        <w:rPr>
          <w:noProof/>
        </w:rPr>
        <w:fldChar w:fldCharType="separate"/>
      </w:r>
      <w:r w:rsidR="0038398C">
        <w:rPr>
          <w:noProof/>
        </w:rPr>
        <w:t>47</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A36B98">
        <w:rPr>
          <w:noProof/>
        </w:rPr>
        <w:fldChar w:fldCharType="begin"/>
      </w:r>
      <w:r>
        <w:rPr>
          <w:noProof/>
        </w:rPr>
        <w:instrText xml:space="preserve"> PAGEREF _Toc498523819 \h </w:instrText>
      </w:r>
      <w:r w:rsidR="00A36B98">
        <w:rPr>
          <w:noProof/>
        </w:rPr>
      </w:r>
      <w:r w:rsidR="00A36B98">
        <w:rPr>
          <w:noProof/>
        </w:rPr>
        <w:fldChar w:fldCharType="separate"/>
      </w:r>
      <w:r w:rsidR="0038398C">
        <w:rPr>
          <w:noProof/>
        </w:rPr>
        <w:t>49</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A36B98">
        <w:rPr>
          <w:noProof/>
        </w:rPr>
        <w:fldChar w:fldCharType="begin"/>
      </w:r>
      <w:r>
        <w:rPr>
          <w:noProof/>
        </w:rPr>
        <w:instrText xml:space="preserve"> PAGEREF _Toc498523822 \h </w:instrText>
      </w:r>
      <w:r w:rsidR="00A36B98">
        <w:rPr>
          <w:noProof/>
        </w:rPr>
      </w:r>
      <w:r w:rsidR="00A36B98">
        <w:rPr>
          <w:noProof/>
        </w:rPr>
        <w:fldChar w:fldCharType="separate"/>
      </w:r>
      <w:r w:rsidR="0038398C">
        <w:rPr>
          <w:noProof/>
        </w:rPr>
        <w:t>51</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sidRPr="00A90751">
        <w:rPr>
          <w:noProof/>
          <w:color w:val="000000"/>
        </w:rPr>
        <w:t>5.6</w:t>
      </w:r>
      <w:r>
        <w:rPr>
          <w:rFonts w:asciiTheme="minorHAnsi" w:eastAsiaTheme="minorEastAsia" w:hAnsiTheme="minorHAnsi" w:cstheme="minorBidi"/>
          <w:b w:val="0"/>
          <w:bCs w:val="0"/>
          <w:noProof/>
          <w:sz w:val="22"/>
          <w:szCs w:val="22"/>
          <w:lang w:eastAsia="ru-RU"/>
        </w:rPr>
        <w:tab/>
      </w:r>
      <w:r w:rsidRPr="00A90751">
        <w:rPr>
          <w:noProof/>
          <w:color w:val="000000"/>
        </w:rPr>
        <w:t>Протокол разногласий к проекту Договора (форма 6)</w:t>
      </w:r>
      <w:r>
        <w:rPr>
          <w:noProof/>
        </w:rPr>
        <w:tab/>
      </w:r>
      <w:r w:rsidR="00A36B98">
        <w:rPr>
          <w:noProof/>
        </w:rPr>
        <w:fldChar w:fldCharType="begin"/>
      </w:r>
      <w:r>
        <w:rPr>
          <w:noProof/>
        </w:rPr>
        <w:instrText xml:space="preserve"> PAGEREF _Toc498523825 \h </w:instrText>
      </w:r>
      <w:r w:rsidR="00A36B98">
        <w:rPr>
          <w:noProof/>
        </w:rPr>
      </w:r>
      <w:r w:rsidR="00A36B98">
        <w:rPr>
          <w:noProof/>
        </w:rPr>
        <w:fldChar w:fldCharType="separate"/>
      </w:r>
      <w:r w:rsidR="0038398C">
        <w:rPr>
          <w:noProof/>
        </w:rPr>
        <w:t>53</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A36B98">
        <w:rPr>
          <w:noProof/>
        </w:rPr>
        <w:fldChar w:fldCharType="begin"/>
      </w:r>
      <w:r>
        <w:rPr>
          <w:noProof/>
        </w:rPr>
        <w:instrText xml:space="preserve"> PAGEREF _Toc498523828 \h </w:instrText>
      </w:r>
      <w:r w:rsidR="00A36B98">
        <w:rPr>
          <w:noProof/>
        </w:rPr>
      </w:r>
      <w:r w:rsidR="00A36B98">
        <w:rPr>
          <w:noProof/>
        </w:rPr>
        <w:fldChar w:fldCharType="separate"/>
      </w:r>
      <w:r w:rsidR="0038398C">
        <w:rPr>
          <w:noProof/>
        </w:rPr>
        <w:t>55</w:t>
      </w:r>
      <w:r w:rsidR="00A36B98">
        <w:rPr>
          <w:noProof/>
        </w:rPr>
        <w:fldChar w:fldCharType="end"/>
      </w:r>
    </w:p>
    <w:p w:rsidR="00454376" w:rsidRDefault="00454376">
      <w:pPr>
        <w:pStyle w:val="32"/>
        <w:rPr>
          <w:rFonts w:asciiTheme="minorHAnsi" w:eastAsiaTheme="minorEastAsia" w:hAnsiTheme="minorHAnsi" w:cstheme="minorBidi"/>
          <w:bCs w:val="0"/>
          <w:iCs w:val="0"/>
          <w:noProof/>
          <w:sz w:val="22"/>
          <w:szCs w:val="22"/>
          <w:lang w:eastAsia="ru-RU"/>
        </w:rPr>
      </w:pPr>
      <w:r>
        <w:rPr>
          <w:noProof/>
        </w:rPr>
        <w:t>5.7.2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A36B98">
        <w:rPr>
          <w:noProof/>
        </w:rPr>
        <w:fldChar w:fldCharType="begin"/>
      </w:r>
      <w:r>
        <w:rPr>
          <w:noProof/>
        </w:rPr>
        <w:instrText xml:space="preserve"> PAGEREF _Toc498523830 \h </w:instrText>
      </w:r>
      <w:r w:rsidR="00A36B98">
        <w:rPr>
          <w:noProof/>
        </w:rPr>
      </w:r>
      <w:r w:rsidR="00A36B98">
        <w:rPr>
          <w:noProof/>
        </w:rPr>
        <w:fldChar w:fldCharType="separate"/>
      </w:r>
      <w:r w:rsidR="0038398C">
        <w:rPr>
          <w:noProof/>
        </w:rPr>
        <w:t>57</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A36B98">
        <w:rPr>
          <w:noProof/>
        </w:rPr>
        <w:fldChar w:fldCharType="begin"/>
      </w:r>
      <w:r>
        <w:rPr>
          <w:noProof/>
        </w:rPr>
        <w:instrText xml:space="preserve"> PAGEREF _Toc498523832 \h </w:instrText>
      </w:r>
      <w:r w:rsidR="00A36B98">
        <w:rPr>
          <w:noProof/>
        </w:rPr>
      </w:r>
      <w:r w:rsidR="00A36B98">
        <w:rPr>
          <w:noProof/>
        </w:rPr>
        <w:fldChar w:fldCharType="separate"/>
      </w:r>
      <w:r w:rsidR="0038398C">
        <w:rPr>
          <w:noProof/>
        </w:rPr>
        <w:t>64</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lastRenderedPageBreak/>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A36B98">
        <w:rPr>
          <w:noProof/>
        </w:rPr>
        <w:fldChar w:fldCharType="begin"/>
      </w:r>
      <w:r>
        <w:rPr>
          <w:noProof/>
        </w:rPr>
        <w:instrText xml:space="preserve"> PAGEREF _Toc498523835 \h </w:instrText>
      </w:r>
      <w:r w:rsidR="00A36B98">
        <w:rPr>
          <w:noProof/>
        </w:rPr>
      </w:r>
      <w:r w:rsidR="00A36B98">
        <w:rPr>
          <w:noProof/>
        </w:rPr>
        <w:fldChar w:fldCharType="separate"/>
      </w:r>
      <w:r w:rsidR="0038398C">
        <w:rPr>
          <w:noProof/>
        </w:rPr>
        <w:t>66</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A36B98">
        <w:rPr>
          <w:noProof/>
        </w:rPr>
        <w:fldChar w:fldCharType="begin"/>
      </w:r>
      <w:r>
        <w:rPr>
          <w:noProof/>
        </w:rPr>
        <w:instrText xml:space="preserve"> PAGEREF _Toc498523838 \h </w:instrText>
      </w:r>
      <w:r w:rsidR="00A36B98">
        <w:rPr>
          <w:noProof/>
        </w:rPr>
      </w:r>
      <w:r w:rsidR="00A36B98">
        <w:rPr>
          <w:noProof/>
        </w:rPr>
        <w:fldChar w:fldCharType="separate"/>
      </w:r>
      <w:r w:rsidR="0038398C">
        <w:rPr>
          <w:noProof/>
        </w:rPr>
        <w:t>68</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A36B98">
        <w:rPr>
          <w:noProof/>
        </w:rPr>
        <w:fldChar w:fldCharType="begin"/>
      </w:r>
      <w:r>
        <w:rPr>
          <w:noProof/>
        </w:rPr>
        <w:instrText xml:space="preserve"> PAGEREF _Toc498523841 \h </w:instrText>
      </w:r>
      <w:r w:rsidR="00A36B98">
        <w:rPr>
          <w:noProof/>
        </w:rPr>
      </w:r>
      <w:r w:rsidR="00A36B98">
        <w:rPr>
          <w:noProof/>
        </w:rPr>
        <w:fldChar w:fldCharType="separate"/>
      </w:r>
      <w:r w:rsidR="0038398C">
        <w:rPr>
          <w:noProof/>
        </w:rPr>
        <w:t>71</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Справка о цепочке собственников участника закупочной процедуры, включая бенефициаров (в том числе конечных) (форма 12)</w:t>
      </w:r>
      <w:r>
        <w:rPr>
          <w:noProof/>
        </w:rPr>
        <w:tab/>
      </w:r>
      <w:r w:rsidR="00A36B98">
        <w:rPr>
          <w:noProof/>
        </w:rPr>
        <w:fldChar w:fldCharType="begin"/>
      </w:r>
      <w:r>
        <w:rPr>
          <w:noProof/>
        </w:rPr>
        <w:instrText xml:space="preserve"> PAGEREF _Toc498523844 \h </w:instrText>
      </w:r>
      <w:r w:rsidR="00A36B98">
        <w:rPr>
          <w:noProof/>
        </w:rPr>
      </w:r>
      <w:r w:rsidR="00A36B98">
        <w:rPr>
          <w:noProof/>
        </w:rPr>
        <w:fldChar w:fldCharType="separate"/>
      </w:r>
      <w:r w:rsidR="0038398C">
        <w:rPr>
          <w:noProof/>
        </w:rPr>
        <w:t>73</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A36B98">
        <w:rPr>
          <w:noProof/>
        </w:rPr>
        <w:fldChar w:fldCharType="begin"/>
      </w:r>
      <w:r>
        <w:rPr>
          <w:noProof/>
        </w:rPr>
        <w:instrText xml:space="preserve"> PAGEREF _Toc498523847 \h </w:instrText>
      </w:r>
      <w:r w:rsidR="00A36B98">
        <w:rPr>
          <w:noProof/>
        </w:rPr>
      </w:r>
      <w:r w:rsidR="00A36B98">
        <w:rPr>
          <w:noProof/>
        </w:rPr>
        <w:fldChar w:fldCharType="separate"/>
      </w:r>
      <w:r w:rsidR="0038398C">
        <w:rPr>
          <w:noProof/>
        </w:rPr>
        <w:t>77</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A36B98">
        <w:rPr>
          <w:noProof/>
        </w:rPr>
        <w:fldChar w:fldCharType="begin"/>
      </w:r>
      <w:r>
        <w:rPr>
          <w:noProof/>
        </w:rPr>
        <w:instrText xml:space="preserve"> PAGEREF _Toc498523852 \h </w:instrText>
      </w:r>
      <w:r w:rsidR="00A36B98">
        <w:rPr>
          <w:noProof/>
        </w:rPr>
      </w:r>
      <w:r w:rsidR="00A36B98">
        <w:rPr>
          <w:noProof/>
        </w:rPr>
        <w:fldChar w:fldCharType="separate"/>
      </w:r>
      <w:r w:rsidR="0038398C">
        <w:rPr>
          <w:noProof/>
        </w:rPr>
        <w:t>81</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15)</w:t>
      </w:r>
      <w:r>
        <w:rPr>
          <w:noProof/>
        </w:rPr>
        <w:tab/>
      </w:r>
      <w:r w:rsidR="00A36B98">
        <w:rPr>
          <w:noProof/>
        </w:rPr>
        <w:fldChar w:fldCharType="begin"/>
      </w:r>
      <w:r>
        <w:rPr>
          <w:noProof/>
        </w:rPr>
        <w:instrText xml:space="preserve"> PAGEREF _Toc498523855 \h </w:instrText>
      </w:r>
      <w:r w:rsidR="00A36B98">
        <w:rPr>
          <w:noProof/>
        </w:rPr>
      </w:r>
      <w:r w:rsidR="00A36B98">
        <w:rPr>
          <w:noProof/>
        </w:rPr>
        <w:fldChar w:fldCharType="separate"/>
      </w:r>
      <w:r w:rsidR="0038398C">
        <w:rPr>
          <w:noProof/>
        </w:rPr>
        <w:t>84</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16)</w:t>
      </w:r>
      <w:r>
        <w:rPr>
          <w:noProof/>
        </w:rPr>
        <w:tab/>
      </w:r>
      <w:r w:rsidR="00A36B98">
        <w:rPr>
          <w:noProof/>
        </w:rPr>
        <w:fldChar w:fldCharType="begin"/>
      </w:r>
      <w:r>
        <w:rPr>
          <w:noProof/>
        </w:rPr>
        <w:instrText xml:space="preserve"> PAGEREF _Toc498523858 \h </w:instrText>
      </w:r>
      <w:r w:rsidR="00A36B98">
        <w:rPr>
          <w:noProof/>
        </w:rPr>
      </w:r>
      <w:r w:rsidR="00A36B98">
        <w:rPr>
          <w:noProof/>
        </w:rPr>
        <w:fldChar w:fldCharType="separate"/>
      </w:r>
      <w:r w:rsidR="0038398C">
        <w:rPr>
          <w:noProof/>
        </w:rPr>
        <w:t>86</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sidRPr="00A90751">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A90751">
        <w:rPr>
          <w:noProof/>
          <w:color w:val="000000"/>
        </w:rPr>
        <w:t>выполнения работ</w:t>
      </w:r>
      <w:r>
        <w:rPr>
          <w:noProof/>
        </w:rPr>
        <w:t xml:space="preserve"> между Участником и субподрядчиками </w:t>
      </w:r>
      <w:r w:rsidRPr="00A90751">
        <w:rPr>
          <w:noProof/>
          <w:color w:val="000000"/>
        </w:rPr>
        <w:t>(форма 17)</w:t>
      </w:r>
      <w:r>
        <w:rPr>
          <w:noProof/>
        </w:rPr>
        <w:tab/>
      </w:r>
      <w:r w:rsidR="00A36B98">
        <w:rPr>
          <w:noProof/>
        </w:rPr>
        <w:fldChar w:fldCharType="begin"/>
      </w:r>
      <w:r>
        <w:rPr>
          <w:noProof/>
        </w:rPr>
        <w:instrText xml:space="preserve"> PAGEREF _Toc498523861 \h </w:instrText>
      </w:r>
      <w:r w:rsidR="00A36B98">
        <w:rPr>
          <w:noProof/>
        </w:rPr>
      </w:r>
      <w:r w:rsidR="00A36B98">
        <w:rPr>
          <w:noProof/>
        </w:rPr>
        <w:fldChar w:fldCharType="separate"/>
      </w:r>
      <w:r w:rsidR="0038398C">
        <w:rPr>
          <w:noProof/>
        </w:rPr>
        <w:t>88</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sidRPr="00A90751">
        <w:rPr>
          <w:noProof/>
          <w:color w:val="000000"/>
        </w:rPr>
        <w:t>5.18</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A90751">
        <w:rPr>
          <w:noProof/>
          <w:color w:val="000000"/>
        </w:rPr>
        <w:t>выполнения работ</w:t>
      </w:r>
      <w:r>
        <w:rPr>
          <w:noProof/>
        </w:rPr>
        <w:t xml:space="preserve"> внутри коллективного Участника </w:t>
      </w:r>
      <w:r w:rsidRPr="00A90751">
        <w:rPr>
          <w:noProof/>
          <w:color w:val="000000"/>
        </w:rPr>
        <w:t>(форма 18)</w:t>
      </w:r>
      <w:r>
        <w:rPr>
          <w:noProof/>
        </w:rPr>
        <w:tab/>
      </w:r>
      <w:r w:rsidR="00A36B98">
        <w:rPr>
          <w:noProof/>
        </w:rPr>
        <w:fldChar w:fldCharType="begin"/>
      </w:r>
      <w:r>
        <w:rPr>
          <w:noProof/>
        </w:rPr>
        <w:instrText xml:space="preserve"> PAGEREF _Toc498523864 \h </w:instrText>
      </w:r>
      <w:r w:rsidR="00A36B98">
        <w:rPr>
          <w:noProof/>
        </w:rPr>
      </w:r>
      <w:r w:rsidR="00A36B98">
        <w:rPr>
          <w:noProof/>
        </w:rPr>
        <w:fldChar w:fldCharType="separate"/>
      </w:r>
      <w:r w:rsidR="0038398C">
        <w:rPr>
          <w:noProof/>
        </w:rPr>
        <w:t>90</w:t>
      </w:r>
      <w:r w:rsidR="00A36B98">
        <w:rPr>
          <w:noProof/>
        </w:rPr>
        <w:fldChar w:fldCharType="end"/>
      </w:r>
    </w:p>
    <w:p w:rsidR="00717F60" w:rsidRPr="00E71A48" w:rsidRDefault="00A36B98" w:rsidP="00F44B29">
      <w:pPr>
        <w:pStyle w:val="1f4"/>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98523725"/>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98523726"/>
      <w:bookmarkEnd w:id="8"/>
      <w:r w:rsidRPr="00E71A48">
        <w:t>Общие сведения о процедуре запроса предложений</w:t>
      </w:r>
      <w:bookmarkEnd w:id="9"/>
    </w:p>
    <w:p w:rsidR="005B75A6" w:rsidRPr="0005246B"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05246B">
        <w:rPr>
          <w:iCs/>
          <w:sz w:val="24"/>
          <w:szCs w:val="24"/>
        </w:rPr>
        <w:t xml:space="preserve">Заказчик, являющийся Организатором запроса предложений </w:t>
      </w:r>
      <w:r w:rsidR="007556FF" w:rsidRPr="0005246B">
        <w:rPr>
          <w:iCs/>
          <w:sz w:val="24"/>
          <w:szCs w:val="24"/>
        </w:rPr>
        <w:t>– ПАО «МРСК Центра» (далее – Заказчик или Организатор)</w:t>
      </w:r>
      <w:r w:rsidRPr="0005246B">
        <w:rPr>
          <w:iCs/>
          <w:sz w:val="24"/>
          <w:szCs w:val="24"/>
        </w:rPr>
        <w:t xml:space="preserve"> (почтовый адрес:</w:t>
      </w:r>
      <w:r w:rsidR="007556FF" w:rsidRPr="0005246B">
        <w:rPr>
          <w:iCs/>
          <w:sz w:val="24"/>
          <w:szCs w:val="24"/>
        </w:rPr>
        <w:t xml:space="preserve"> РФ, 127018, г. Москва, ул. 2-я Ямская, 4</w:t>
      </w:r>
      <w:r w:rsidR="00EC1043" w:rsidRPr="0005246B">
        <w:rPr>
          <w:iCs/>
          <w:sz w:val="24"/>
          <w:szCs w:val="24"/>
        </w:rPr>
        <w:t>, с</w:t>
      </w:r>
      <w:r w:rsidRPr="0005246B">
        <w:rPr>
          <w:iCs/>
          <w:sz w:val="24"/>
          <w:szCs w:val="24"/>
        </w:rPr>
        <w:t xml:space="preserve">екретарь Закупочной комиссии – </w:t>
      </w:r>
      <w:r w:rsidR="0038398C" w:rsidRPr="0005246B">
        <w:rPr>
          <w:iCs/>
          <w:sz w:val="24"/>
          <w:szCs w:val="24"/>
        </w:rPr>
        <w:t xml:space="preserve">ведущий специалист отдела закупочной деятельности ПАО «МРСК Центра» (филиала «Воронежэнерго») Зайцева Александра Анатольевна, контактный телефон: (473) 257-94-66, адрес электронной почты:  </w:t>
      </w:r>
      <w:hyperlink r:id="rId17" w:history="1">
        <w:r w:rsidR="0038398C" w:rsidRPr="0005246B">
          <w:rPr>
            <w:rStyle w:val="a7"/>
            <w:sz w:val="24"/>
            <w:szCs w:val="24"/>
            <w:lang w:val="en-US"/>
          </w:rPr>
          <w:t>Zaitseva</w:t>
        </w:r>
        <w:r w:rsidR="0038398C" w:rsidRPr="0005246B">
          <w:rPr>
            <w:rStyle w:val="a7"/>
            <w:sz w:val="24"/>
            <w:szCs w:val="24"/>
          </w:rPr>
          <w:t>.</w:t>
        </w:r>
        <w:r w:rsidR="0038398C" w:rsidRPr="0005246B">
          <w:rPr>
            <w:rStyle w:val="a7"/>
            <w:sz w:val="24"/>
            <w:szCs w:val="24"/>
            <w:lang w:val="en-US"/>
          </w:rPr>
          <w:t>AA</w:t>
        </w:r>
        <w:r w:rsidR="0038398C" w:rsidRPr="0005246B">
          <w:rPr>
            <w:rStyle w:val="a7"/>
            <w:sz w:val="24"/>
            <w:szCs w:val="24"/>
          </w:rPr>
          <w:t>@</w:t>
        </w:r>
        <w:r w:rsidR="0038398C" w:rsidRPr="0005246B">
          <w:rPr>
            <w:rStyle w:val="a7"/>
            <w:sz w:val="24"/>
            <w:szCs w:val="24"/>
            <w:lang w:val="en-US"/>
          </w:rPr>
          <w:t>mrsk</w:t>
        </w:r>
        <w:r w:rsidR="0038398C" w:rsidRPr="0005246B">
          <w:rPr>
            <w:rStyle w:val="a7"/>
            <w:sz w:val="24"/>
            <w:szCs w:val="24"/>
          </w:rPr>
          <w:t>-1.</w:t>
        </w:r>
        <w:r w:rsidR="0038398C" w:rsidRPr="0005246B">
          <w:rPr>
            <w:rStyle w:val="a7"/>
            <w:sz w:val="24"/>
            <w:szCs w:val="24"/>
            <w:lang w:val="en-US"/>
          </w:rPr>
          <w:t>ru</w:t>
        </w:r>
      </w:hyperlink>
      <w:r w:rsidR="0038398C" w:rsidRPr="0005246B">
        <w:rPr>
          <w:rStyle w:val="a7"/>
          <w:sz w:val="24"/>
          <w:szCs w:val="24"/>
        </w:rPr>
        <w:t>,</w:t>
      </w:r>
      <w:r w:rsidR="0038398C" w:rsidRPr="0005246B">
        <w:rPr>
          <w:iCs/>
          <w:sz w:val="24"/>
          <w:szCs w:val="24"/>
        </w:rPr>
        <w:t xml:space="preserve"> ответственное лицо – Лещева Екатерина Николаевна, контактный телефон - (473) 257-94-66, адрес электронной почты: </w:t>
      </w:r>
      <w:hyperlink r:id="rId18" w:history="1">
        <w:r w:rsidR="0038398C" w:rsidRPr="0005246B">
          <w:rPr>
            <w:rStyle w:val="a7"/>
            <w:sz w:val="24"/>
            <w:szCs w:val="24"/>
            <w:lang w:val="en-US"/>
          </w:rPr>
          <w:t>Lescheva</w:t>
        </w:r>
        <w:r w:rsidR="0038398C" w:rsidRPr="0005246B">
          <w:rPr>
            <w:rStyle w:val="a7"/>
            <w:sz w:val="24"/>
            <w:szCs w:val="24"/>
          </w:rPr>
          <w:t>.</w:t>
        </w:r>
        <w:r w:rsidR="0038398C" w:rsidRPr="0005246B">
          <w:rPr>
            <w:rStyle w:val="a7"/>
            <w:sz w:val="24"/>
            <w:szCs w:val="24"/>
            <w:lang w:val="en-US"/>
          </w:rPr>
          <w:t>EN</w:t>
        </w:r>
        <w:r w:rsidR="0038398C" w:rsidRPr="0005246B">
          <w:rPr>
            <w:rStyle w:val="a7"/>
            <w:sz w:val="24"/>
            <w:szCs w:val="24"/>
          </w:rPr>
          <w:t>@</w:t>
        </w:r>
        <w:r w:rsidR="0038398C" w:rsidRPr="0005246B">
          <w:rPr>
            <w:rStyle w:val="a7"/>
            <w:sz w:val="24"/>
            <w:szCs w:val="24"/>
            <w:lang w:val="en-US"/>
          </w:rPr>
          <w:t>mrsk</w:t>
        </w:r>
        <w:r w:rsidR="0038398C" w:rsidRPr="0005246B">
          <w:rPr>
            <w:rStyle w:val="a7"/>
            <w:sz w:val="24"/>
            <w:szCs w:val="24"/>
          </w:rPr>
          <w:t>-1.</w:t>
        </w:r>
        <w:r w:rsidR="0038398C" w:rsidRPr="0005246B">
          <w:rPr>
            <w:rStyle w:val="a7"/>
            <w:sz w:val="24"/>
            <w:szCs w:val="24"/>
            <w:lang w:val="en-US"/>
          </w:rPr>
          <w:t>ru</w:t>
        </w:r>
      </w:hyperlink>
      <w:r w:rsidR="0038398C" w:rsidRPr="0005246B">
        <w:rPr>
          <w:rStyle w:val="a7"/>
          <w:sz w:val="24"/>
          <w:szCs w:val="24"/>
          <w:u w:val="none"/>
        </w:rPr>
        <w:t>.</w:t>
      </w:r>
      <w:r w:rsidR="002F525C" w:rsidRPr="0005246B">
        <w:rPr>
          <w:rStyle w:val="a7"/>
          <w:sz w:val="24"/>
          <w:szCs w:val="24"/>
          <w:u w:val="none"/>
        </w:rPr>
        <w:t xml:space="preserve"> </w:t>
      </w:r>
      <w:r w:rsidR="004B5EB3" w:rsidRPr="0005246B">
        <w:rPr>
          <w:iCs/>
          <w:sz w:val="24"/>
          <w:szCs w:val="24"/>
        </w:rPr>
        <w:t>И</w:t>
      </w:r>
      <w:r w:rsidR="002F525C" w:rsidRPr="0005246B">
        <w:rPr>
          <w:iCs/>
          <w:sz w:val="24"/>
          <w:szCs w:val="24"/>
        </w:rPr>
        <w:t>зв</w:t>
      </w:r>
      <w:r w:rsidR="004B5EB3" w:rsidRPr="0005246B">
        <w:rPr>
          <w:iCs/>
          <w:sz w:val="24"/>
          <w:szCs w:val="24"/>
        </w:rPr>
        <w:t>ещени</w:t>
      </w:r>
      <w:r w:rsidRPr="0005246B">
        <w:rPr>
          <w:iCs/>
          <w:sz w:val="24"/>
          <w:szCs w:val="24"/>
        </w:rPr>
        <w:t>ем</w:t>
      </w:r>
      <w:r w:rsidRPr="0005246B">
        <w:rPr>
          <w:sz w:val="24"/>
          <w:szCs w:val="24"/>
        </w:rPr>
        <w:t xml:space="preserve"> о проведении открытого </w:t>
      </w:r>
      <w:r w:rsidRPr="0005246B">
        <w:rPr>
          <w:iCs/>
          <w:sz w:val="24"/>
          <w:szCs w:val="24"/>
        </w:rPr>
        <w:t>запроса предложений</w:t>
      </w:r>
      <w:r w:rsidRPr="0005246B">
        <w:rPr>
          <w:sz w:val="24"/>
          <w:szCs w:val="24"/>
        </w:rPr>
        <w:t xml:space="preserve">, опубликованным </w:t>
      </w:r>
      <w:r w:rsidRPr="0005246B">
        <w:rPr>
          <w:b/>
          <w:sz w:val="24"/>
          <w:szCs w:val="24"/>
        </w:rPr>
        <w:t>«</w:t>
      </w:r>
      <w:r w:rsidR="0038398C" w:rsidRPr="0005246B">
        <w:rPr>
          <w:b/>
          <w:sz w:val="24"/>
          <w:szCs w:val="24"/>
        </w:rPr>
        <w:t>03</w:t>
      </w:r>
      <w:r w:rsidRPr="0005246B">
        <w:rPr>
          <w:b/>
          <w:sz w:val="24"/>
          <w:szCs w:val="24"/>
        </w:rPr>
        <w:t xml:space="preserve">» </w:t>
      </w:r>
      <w:r w:rsidR="0038398C" w:rsidRPr="0005246B">
        <w:rPr>
          <w:b/>
          <w:sz w:val="24"/>
          <w:szCs w:val="24"/>
        </w:rPr>
        <w:t>апреля</w:t>
      </w:r>
      <w:r w:rsidRPr="0005246B">
        <w:rPr>
          <w:b/>
          <w:sz w:val="24"/>
          <w:szCs w:val="24"/>
        </w:rPr>
        <w:t xml:space="preserve"> </w:t>
      </w:r>
      <w:r w:rsidR="00F53E29" w:rsidRPr="0005246B">
        <w:rPr>
          <w:b/>
          <w:sz w:val="24"/>
          <w:szCs w:val="24"/>
        </w:rPr>
        <w:t>2018</w:t>
      </w:r>
      <w:r w:rsidRPr="0005246B">
        <w:rPr>
          <w:b/>
          <w:sz w:val="24"/>
          <w:szCs w:val="24"/>
        </w:rPr>
        <w:t xml:space="preserve"> г.</w:t>
      </w:r>
      <w:r w:rsidRPr="0005246B">
        <w:rPr>
          <w:sz w:val="24"/>
          <w:szCs w:val="24"/>
        </w:rPr>
        <w:t xml:space="preserve"> на официальном сайте (</w:t>
      </w:r>
      <w:hyperlink r:id="rId19" w:history="1">
        <w:r w:rsidR="00345CCA" w:rsidRPr="0005246B">
          <w:rPr>
            <w:rStyle w:val="a7"/>
            <w:sz w:val="24"/>
            <w:szCs w:val="24"/>
          </w:rPr>
          <w:t>www.zakupki.</w:t>
        </w:r>
        <w:r w:rsidR="00345CCA" w:rsidRPr="0005246B">
          <w:rPr>
            <w:rStyle w:val="a7"/>
            <w:sz w:val="24"/>
            <w:szCs w:val="24"/>
            <w:lang w:val="en-US"/>
          </w:rPr>
          <w:t>gov</w:t>
        </w:r>
        <w:r w:rsidR="00345CCA" w:rsidRPr="0005246B">
          <w:rPr>
            <w:rStyle w:val="a7"/>
            <w:sz w:val="24"/>
            <w:szCs w:val="24"/>
          </w:rPr>
          <w:t>.ru</w:t>
        </w:r>
      </w:hyperlink>
      <w:r w:rsidRPr="0005246B">
        <w:rPr>
          <w:sz w:val="24"/>
          <w:szCs w:val="24"/>
        </w:rPr>
        <w:t>),</w:t>
      </w:r>
      <w:r w:rsidR="009D7F01" w:rsidRPr="0005246B">
        <w:rPr>
          <w:iCs/>
          <w:sz w:val="24"/>
          <w:szCs w:val="24"/>
        </w:rPr>
        <w:t xml:space="preserve"> </w:t>
      </w:r>
      <w:r w:rsidR="009D7F01" w:rsidRPr="0005246B">
        <w:rPr>
          <w:sz w:val="24"/>
          <w:szCs w:val="24"/>
        </w:rPr>
        <w:t xml:space="preserve">на сайте </w:t>
      </w:r>
      <w:r w:rsidR="007556FF" w:rsidRPr="0005246B">
        <w:rPr>
          <w:iCs/>
          <w:sz w:val="24"/>
          <w:szCs w:val="24"/>
        </w:rPr>
        <w:t>ПАО «МРСК Центра»</w:t>
      </w:r>
      <w:r w:rsidR="009D7F01" w:rsidRPr="0005246B">
        <w:rPr>
          <w:sz w:val="24"/>
          <w:szCs w:val="24"/>
        </w:rPr>
        <w:t xml:space="preserve"> (</w:t>
      </w:r>
      <w:hyperlink r:id="rId20" w:history="1">
        <w:r w:rsidR="007556FF" w:rsidRPr="0005246B">
          <w:rPr>
            <w:rStyle w:val="a7"/>
            <w:sz w:val="24"/>
            <w:szCs w:val="24"/>
          </w:rPr>
          <w:t>www.mrsk-1.ru</w:t>
        </w:r>
      </w:hyperlink>
      <w:r w:rsidR="00862664" w:rsidRPr="0005246B">
        <w:rPr>
          <w:sz w:val="24"/>
          <w:szCs w:val="24"/>
        </w:rPr>
        <w:t>)</w:t>
      </w:r>
      <w:r w:rsidR="00702B2C" w:rsidRPr="0005246B">
        <w:rPr>
          <w:sz w:val="24"/>
          <w:szCs w:val="24"/>
        </w:rPr>
        <w:t xml:space="preserve">, на сайте ЭТП, указанном в п. </w:t>
      </w:r>
      <w:r w:rsidR="001B34FA" w:rsidRPr="0005246B">
        <w:rPr>
          <w:sz w:val="24"/>
          <w:szCs w:val="24"/>
        </w:rPr>
        <w:fldChar w:fldCharType="begin"/>
      </w:r>
      <w:r w:rsidR="001B34FA" w:rsidRPr="0005246B">
        <w:rPr>
          <w:sz w:val="24"/>
          <w:szCs w:val="24"/>
        </w:rPr>
        <w:instrText xml:space="preserve"> REF _Ref440269836 \r \h  \* MERGEFORMAT </w:instrText>
      </w:r>
      <w:r w:rsidR="001B34FA" w:rsidRPr="0005246B">
        <w:rPr>
          <w:sz w:val="24"/>
          <w:szCs w:val="24"/>
        </w:rPr>
      </w:r>
      <w:r w:rsidR="001B34FA" w:rsidRPr="0005246B">
        <w:rPr>
          <w:sz w:val="24"/>
          <w:szCs w:val="24"/>
        </w:rPr>
        <w:fldChar w:fldCharType="separate"/>
      </w:r>
      <w:r w:rsidR="0038398C" w:rsidRPr="0005246B">
        <w:rPr>
          <w:sz w:val="24"/>
          <w:szCs w:val="24"/>
        </w:rPr>
        <w:t>1.1.2</w:t>
      </w:r>
      <w:r w:rsidR="001B34FA" w:rsidRPr="0005246B">
        <w:rPr>
          <w:sz w:val="24"/>
          <w:szCs w:val="24"/>
        </w:rPr>
        <w:fldChar w:fldCharType="end"/>
      </w:r>
      <w:r w:rsidR="00702B2C" w:rsidRPr="0005246B">
        <w:rPr>
          <w:sz w:val="24"/>
          <w:szCs w:val="24"/>
        </w:rPr>
        <w:t xml:space="preserve"> настоящей Документации, </w:t>
      </w:r>
      <w:r w:rsidR="009A7733" w:rsidRPr="0005246B">
        <w:rPr>
          <w:iCs/>
          <w:sz w:val="24"/>
          <w:szCs w:val="24"/>
        </w:rPr>
        <w:t xml:space="preserve"> </w:t>
      </w:r>
      <w:r w:rsidRPr="0005246B">
        <w:rPr>
          <w:iCs/>
          <w:sz w:val="24"/>
          <w:szCs w:val="24"/>
        </w:rPr>
        <w:t>приг</w:t>
      </w:r>
      <w:r w:rsidRPr="0005246B">
        <w:rPr>
          <w:sz w:val="24"/>
          <w:szCs w:val="24"/>
        </w:rPr>
        <w:t>ласило юридических лиц</w:t>
      </w:r>
      <w:r w:rsidR="005B75A6" w:rsidRPr="0005246B">
        <w:rPr>
          <w:sz w:val="24"/>
          <w:szCs w:val="24"/>
        </w:rPr>
        <w:t xml:space="preserve"> и физических лиц (в т.</w:t>
      </w:r>
      <w:r w:rsidR="003129D4" w:rsidRPr="0005246B">
        <w:rPr>
          <w:sz w:val="24"/>
          <w:szCs w:val="24"/>
        </w:rPr>
        <w:t xml:space="preserve"> </w:t>
      </w:r>
      <w:r w:rsidR="005B75A6" w:rsidRPr="0005246B">
        <w:rPr>
          <w:sz w:val="24"/>
          <w:szCs w:val="24"/>
        </w:rPr>
        <w:t>ч. индивидуальных предпринимателей)</w:t>
      </w:r>
      <w:r w:rsidR="0038398C" w:rsidRPr="0005246B">
        <w:rPr>
          <w:sz w:val="24"/>
          <w:szCs w:val="24"/>
        </w:rPr>
        <w:t xml:space="preserve">,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w:t>
      </w:r>
      <w:r w:rsidR="00DC6125" w:rsidRPr="0005246B">
        <w:rPr>
          <w:sz w:val="24"/>
          <w:szCs w:val="24"/>
        </w:rPr>
        <w:t>(далее - Участники)</w:t>
      </w:r>
      <w:r w:rsidR="009D7F01" w:rsidRPr="0005246B">
        <w:rPr>
          <w:sz w:val="24"/>
          <w:szCs w:val="24"/>
        </w:rPr>
        <w:t xml:space="preserve"> </w:t>
      </w:r>
      <w:r w:rsidR="004B5EB3" w:rsidRPr="0005246B">
        <w:rPr>
          <w:sz w:val="24"/>
          <w:szCs w:val="24"/>
        </w:rPr>
        <w:t>к участию в процедуре О</w:t>
      </w:r>
      <w:r w:rsidRPr="0005246B">
        <w:rPr>
          <w:sz w:val="24"/>
          <w:szCs w:val="24"/>
        </w:rPr>
        <w:t xml:space="preserve">ткрытого запроса предложений (далее – запрос предложений) </w:t>
      </w:r>
      <w:bookmarkEnd w:id="10"/>
      <w:r w:rsidR="004B5EB3" w:rsidRPr="0005246B">
        <w:rPr>
          <w:sz w:val="24"/>
          <w:szCs w:val="24"/>
        </w:rPr>
        <w:t xml:space="preserve">на право заключения </w:t>
      </w:r>
      <w:r w:rsidR="00366652" w:rsidRPr="0005246B">
        <w:rPr>
          <w:sz w:val="24"/>
          <w:szCs w:val="24"/>
        </w:rPr>
        <w:t>Договор</w:t>
      </w:r>
      <w:r w:rsidR="00400F90" w:rsidRPr="0005246B">
        <w:rPr>
          <w:sz w:val="24"/>
          <w:szCs w:val="24"/>
        </w:rPr>
        <w:t xml:space="preserve">а </w:t>
      </w:r>
      <w:r w:rsidR="00DE76DA" w:rsidRPr="00691A59">
        <w:rPr>
          <w:sz w:val="24"/>
        </w:rPr>
        <w:t>н</w:t>
      </w:r>
      <w:r w:rsidR="00DE76DA" w:rsidRPr="00206CC1">
        <w:rPr>
          <w:sz w:val="24"/>
        </w:rPr>
        <w:t>а выполнение</w:t>
      </w:r>
      <w:r w:rsidR="00DE76DA">
        <w:rPr>
          <w:sz w:val="24"/>
        </w:rPr>
        <w:t xml:space="preserve"> </w:t>
      </w:r>
      <w:r w:rsidR="00DE76DA" w:rsidRPr="001128E8">
        <w:rPr>
          <w:sz w:val="24"/>
        </w:rPr>
        <w:t>ПИР по организации цифровых каналов связи на подстанциях Лискинского РЭС (1 очередь)</w:t>
      </w:r>
      <w:r w:rsidR="00400F90" w:rsidRPr="0005246B">
        <w:rPr>
          <w:snapToGrid w:val="0"/>
          <w:sz w:val="24"/>
          <w:szCs w:val="24"/>
        </w:rPr>
        <w:t xml:space="preserve"> </w:t>
      </w:r>
      <w:r w:rsidR="00366652" w:rsidRPr="0005246B">
        <w:rPr>
          <w:sz w:val="24"/>
          <w:szCs w:val="24"/>
        </w:rPr>
        <w:t>для нужд ПАО «МРСК Центра»</w:t>
      </w:r>
      <w:r w:rsidR="00702B2C" w:rsidRPr="0005246B">
        <w:rPr>
          <w:sz w:val="24"/>
          <w:szCs w:val="24"/>
        </w:rPr>
        <w:t xml:space="preserve"> </w:t>
      </w:r>
      <w:r w:rsidR="00862664" w:rsidRPr="0005246B">
        <w:rPr>
          <w:sz w:val="24"/>
          <w:szCs w:val="24"/>
        </w:rPr>
        <w:t>(филиала «Воронежэнерго»</w:t>
      </w:r>
      <w:r w:rsidR="00400F90" w:rsidRPr="0005246B">
        <w:rPr>
          <w:sz w:val="24"/>
          <w:szCs w:val="24"/>
        </w:rPr>
        <w:t>)</w:t>
      </w:r>
      <w:r w:rsidR="00862664" w:rsidRPr="0005246B">
        <w:rPr>
          <w:sz w:val="24"/>
          <w:szCs w:val="24"/>
        </w:rPr>
        <w:t>, расположенного по адресу: РФ, 394033, г. Воронеж, ул. Арзамасская, 2</w:t>
      </w:r>
      <w:r w:rsidRPr="0005246B">
        <w:rPr>
          <w:sz w:val="24"/>
          <w:szCs w:val="24"/>
        </w:rPr>
        <w:t>.</w:t>
      </w:r>
      <w:bookmarkEnd w:id="11"/>
      <w:bookmarkEnd w:id="12"/>
      <w:bookmarkEnd w:id="13"/>
    </w:p>
    <w:p w:rsidR="00717F60" w:rsidRPr="0005246B"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05246B">
        <w:rPr>
          <w:sz w:val="24"/>
          <w:szCs w:val="24"/>
        </w:rPr>
        <w:t xml:space="preserve">Настоящий </w:t>
      </w:r>
      <w:r w:rsidR="004B5EB3" w:rsidRPr="0005246B">
        <w:rPr>
          <w:sz w:val="24"/>
          <w:szCs w:val="24"/>
        </w:rPr>
        <w:t>З</w:t>
      </w:r>
      <w:r w:rsidRPr="0005246B">
        <w:rPr>
          <w:sz w:val="24"/>
          <w:szCs w:val="24"/>
        </w:rPr>
        <w:t xml:space="preserve">апрос предложений проводится в соответствии с правилами и с использованием функционала </w:t>
      </w:r>
      <w:r w:rsidR="00702B2C" w:rsidRPr="0005246B">
        <w:rPr>
          <w:sz w:val="24"/>
          <w:szCs w:val="24"/>
        </w:rPr>
        <w:t>электронной торговой площадк</w:t>
      </w:r>
      <w:r w:rsidR="00414AB1" w:rsidRPr="0005246B">
        <w:rPr>
          <w:sz w:val="24"/>
          <w:szCs w:val="24"/>
        </w:rPr>
        <w:t>и</w:t>
      </w:r>
      <w:r w:rsidR="00702B2C" w:rsidRPr="0005246B">
        <w:rPr>
          <w:sz w:val="24"/>
          <w:szCs w:val="24"/>
        </w:rPr>
        <w:t xml:space="preserve"> </w:t>
      </w:r>
      <w:r w:rsidR="000D70B6" w:rsidRPr="0005246B">
        <w:rPr>
          <w:sz w:val="24"/>
          <w:szCs w:val="24"/>
        </w:rPr>
        <w:t>П</w:t>
      </w:r>
      <w:r w:rsidR="00702B2C" w:rsidRPr="0005246B">
        <w:rPr>
          <w:sz w:val="24"/>
          <w:szCs w:val="24"/>
        </w:rPr>
        <w:t>АО «</w:t>
      </w:r>
      <w:r w:rsidR="00702B2C" w:rsidRPr="008735F1">
        <w:rPr>
          <w:sz w:val="24"/>
          <w:szCs w:val="24"/>
        </w:rPr>
        <w:t xml:space="preserve">Россети» </w:t>
      </w:r>
      <w:hyperlink r:id="rId21" w:history="1">
        <w:r w:rsidR="008735F1" w:rsidRPr="008735F1">
          <w:rPr>
            <w:rStyle w:val="a7"/>
            <w:sz w:val="24"/>
            <w:szCs w:val="24"/>
          </w:rPr>
          <w:t>etp.rosseti.ru</w:t>
        </w:r>
      </w:hyperlink>
      <w:r w:rsidR="00702B2C" w:rsidRPr="0005246B">
        <w:rPr>
          <w:sz w:val="24"/>
          <w:szCs w:val="24"/>
        </w:rPr>
        <w:t xml:space="preserve"> (далее — ЭТП)</w:t>
      </w:r>
      <w:r w:rsidR="005B75A6" w:rsidRPr="0005246B">
        <w:rPr>
          <w:sz w:val="24"/>
          <w:szCs w:val="24"/>
        </w:rPr>
        <w:t>.</w:t>
      </w:r>
      <w:bookmarkEnd w:id="14"/>
    </w:p>
    <w:p w:rsidR="00717F60" w:rsidRPr="005B5EA8"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5B5EA8">
        <w:rPr>
          <w:sz w:val="24"/>
          <w:szCs w:val="24"/>
        </w:rPr>
        <w:t>Заказчик</w:t>
      </w:r>
      <w:r w:rsidR="00702B2C" w:rsidRPr="005B5EA8">
        <w:rPr>
          <w:sz w:val="24"/>
          <w:szCs w:val="24"/>
        </w:rPr>
        <w:t xml:space="preserve">: </w:t>
      </w:r>
      <w:r w:rsidRPr="005B5EA8">
        <w:rPr>
          <w:sz w:val="24"/>
          <w:szCs w:val="24"/>
        </w:rPr>
        <w:t xml:space="preserve"> </w:t>
      </w:r>
      <w:r w:rsidR="00702B2C" w:rsidRPr="005B5EA8">
        <w:rPr>
          <w:iCs/>
          <w:sz w:val="24"/>
          <w:szCs w:val="24"/>
        </w:rPr>
        <w:t>ПАО «МРСК Центра».</w:t>
      </w:r>
      <w:r w:rsidRPr="005B5EA8">
        <w:rPr>
          <w:rStyle w:val="aa"/>
          <w:sz w:val="24"/>
          <w:szCs w:val="24"/>
        </w:rPr>
        <w:t xml:space="preserve"> </w:t>
      </w:r>
      <w:bookmarkEnd w:id="15"/>
    </w:p>
    <w:p w:rsidR="008C4223" w:rsidRPr="005B5EA8"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5B5EA8">
        <w:rPr>
          <w:sz w:val="24"/>
          <w:szCs w:val="24"/>
        </w:rPr>
        <w:t>Предмет З</w:t>
      </w:r>
      <w:r w:rsidR="00717F60" w:rsidRPr="005B5EA8">
        <w:rPr>
          <w:sz w:val="24"/>
          <w:szCs w:val="24"/>
        </w:rPr>
        <w:t>апроса предложений</w:t>
      </w:r>
      <w:r w:rsidR="00702B2C" w:rsidRPr="005B5EA8">
        <w:rPr>
          <w:sz w:val="24"/>
          <w:szCs w:val="24"/>
        </w:rPr>
        <w:t>:</w:t>
      </w:r>
      <w:bookmarkEnd w:id="16"/>
    </w:p>
    <w:p w:rsidR="00A40714" w:rsidRPr="005B5EA8"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5B5EA8">
        <w:rPr>
          <w:b/>
          <w:sz w:val="24"/>
          <w:szCs w:val="24"/>
          <w:u w:val="single"/>
        </w:rPr>
        <w:t>Лот №1:</w:t>
      </w:r>
      <w:r w:rsidR="00717F60" w:rsidRPr="005B5EA8">
        <w:rPr>
          <w:sz w:val="24"/>
          <w:szCs w:val="24"/>
        </w:rPr>
        <w:t xml:space="preserve"> право заключения </w:t>
      </w:r>
      <w:r w:rsidR="00123C70" w:rsidRPr="005B5EA8">
        <w:rPr>
          <w:sz w:val="24"/>
          <w:szCs w:val="24"/>
        </w:rPr>
        <w:t>Договор</w:t>
      </w:r>
      <w:r w:rsidR="00400F90" w:rsidRPr="005B5EA8">
        <w:rPr>
          <w:sz w:val="24"/>
          <w:szCs w:val="24"/>
        </w:rPr>
        <w:t>а</w:t>
      </w:r>
      <w:r w:rsidR="00A40714" w:rsidRPr="005B5EA8">
        <w:rPr>
          <w:sz w:val="24"/>
          <w:szCs w:val="24"/>
        </w:rPr>
        <w:t xml:space="preserve"> </w:t>
      </w:r>
      <w:bookmarkEnd w:id="17"/>
      <w:r w:rsidR="00DE76DA" w:rsidRPr="00691A59">
        <w:rPr>
          <w:sz w:val="24"/>
        </w:rPr>
        <w:t>н</w:t>
      </w:r>
      <w:r w:rsidR="00DE76DA" w:rsidRPr="00206CC1">
        <w:rPr>
          <w:sz w:val="24"/>
        </w:rPr>
        <w:t>а выполнение</w:t>
      </w:r>
      <w:r w:rsidR="00DE76DA">
        <w:rPr>
          <w:sz w:val="24"/>
        </w:rPr>
        <w:t xml:space="preserve"> </w:t>
      </w:r>
      <w:r w:rsidR="00DE76DA" w:rsidRPr="001128E8">
        <w:rPr>
          <w:sz w:val="24"/>
        </w:rPr>
        <w:t>ПИР по организации цифровых каналов связи на подстанциях Лискинского РЭС (1 очередь)</w:t>
      </w:r>
      <w:r w:rsidR="00400F90" w:rsidRPr="005B5EA8">
        <w:rPr>
          <w:snapToGrid w:val="0"/>
          <w:sz w:val="24"/>
          <w:szCs w:val="24"/>
        </w:rPr>
        <w:t xml:space="preserve"> для нужд ПАО «МРСК Центра» (филиала «Воронежэнерго»)</w:t>
      </w:r>
      <w:r w:rsidR="00702B2C" w:rsidRPr="005B5EA8">
        <w:rPr>
          <w:sz w:val="24"/>
          <w:szCs w:val="24"/>
        </w:rPr>
        <w:t>.</w:t>
      </w:r>
    </w:p>
    <w:p w:rsidR="008C4223" w:rsidRPr="00E71A48" w:rsidRDefault="008C4223" w:rsidP="00750D4A">
      <w:pPr>
        <w:keepNext/>
        <w:autoSpaceDE w:val="0"/>
        <w:autoSpaceDN w:val="0"/>
        <w:spacing w:line="264" w:lineRule="auto"/>
        <w:ind w:firstLine="540"/>
        <w:rPr>
          <w:sz w:val="24"/>
          <w:szCs w:val="24"/>
          <w:lang w:eastAsia="ru-RU"/>
        </w:rPr>
      </w:pPr>
      <w:r w:rsidRPr="005B5EA8">
        <w:rPr>
          <w:sz w:val="24"/>
          <w:szCs w:val="24"/>
        </w:rPr>
        <w:t xml:space="preserve">Количество лотов: </w:t>
      </w:r>
      <w:r w:rsidRPr="005B5EA8">
        <w:rPr>
          <w:b/>
          <w:sz w:val="24"/>
          <w:szCs w:val="24"/>
        </w:rPr>
        <w:t>1 (один)</w:t>
      </w:r>
      <w:r w:rsidRPr="005B5EA8">
        <w:rPr>
          <w:sz w:val="24"/>
          <w:szCs w:val="24"/>
        </w:rPr>
        <w:t>.</w:t>
      </w:r>
    </w:p>
    <w:bookmarkEnd w:id="18"/>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BE644E">
        <w:rPr>
          <w:sz w:val="24"/>
          <w:szCs w:val="24"/>
        </w:rPr>
        <w:t>выполнение работ</w:t>
      </w:r>
      <w:r w:rsidRPr="00E71A48">
        <w:rPr>
          <w:sz w:val="24"/>
          <w:szCs w:val="24"/>
        </w:rPr>
        <w:t xml:space="preserve"> не допускается.</w:t>
      </w:r>
    </w:p>
    <w:p w:rsidR="00717F60" w:rsidRPr="008735F1"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8735F1">
        <w:rPr>
          <w:sz w:val="24"/>
          <w:szCs w:val="24"/>
        </w:rPr>
        <w:t>Сроки</w:t>
      </w:r>
      <w:r w:rsidR="00717F60" w:rsidRPr="008735F1">
        <w:rPr>
          <w:sz w:val="24"/>
          <w:szCs w:val="24"/>
        </w:rPr>
        <w:t xml:space="preserve"> </w:t>
      </w:r>
      <w:r w:rsidR="00BE644E" w:rsidRPr="008735F1">
        <w:rPr>
          <w:sz w:val="24"/>
          <w:szCs w:val="24"/>
        </w:rPr>
        <w:t>выполнения работ</w:t>
      </w:r>
      <w:r w:rsidR="00400F90" w:rsidRPr="008735F1">
        <w:rPr>
          <w:sz w:val="24"/>
          <w:szCs w:val="24"/>
        </w:rPr>
        <w:t xml:space="preserve">: </w:t>
      </w:r>
      <w:r w:rsidR="008735F1" w:rsidRPr="008735F1">
        <w:rPr>
          <w:sz w:val="24"/>
          <w:szCs w:val="24"/>
        </w:rPr>
        <w:t>с момента подписания Договора по 28.08.2018г. (в соответствии со сроками, указанными в Приложении №1 к документации по запросу предложений)</w:t>
      </w:r>
      <w:r w:rsidR="00400F90" w:rsidRPr="008735F1">
        <w:rPr>
          <w:sz w:val="24"/>
          <w:szCs w:val="24"/>
        </w:rPr>
        <w:t>.</w:t>
      </w:r>
      <w:bookmarkEnd w:id="19"/>
    </w:p>
    <w:p w:rsidR="008D2928" w:rsidRPr="005B5EA8" w:rsidRDefault="00BE644E"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5B5EA8">
        <w:rPr>
          <w:sz w:val="24"/>
          <w:szCs w:val="24"/>
        </w:rPr>
        <w:t>Выполнение работ</w:t>
      </w:r>
      <w:r w:rsidR="00366652" w:rsidRPr="005B5EA8">
        <w:rPr>
          <w:sz w:val="24"/>
          <w:szCs w:val="24"/>
        </w:rPr>
        <w:t xml:space="preserve"> Участником будет осуществляться </w:t>
      </w:r>
      <w:r w:rsidR="005B47BD" w:rsidRPr="005B5EA8">
        <w:rPr>
          <w:sz w:val="24"/>
          <w:szCs w:val="24"/>
        </w:rPr>
        <w:t>на объектах</w:t>
      </w:r>
      <w:r w:rsidR="00D00D5E" w:rsidRPr="005B5EA8">
        <w:rPr>
          <w:sz w:val="24"/>
          <w:szCs w:val="24"/>
        </w:rPr>
        <w:t>, указанны</w:t>
      </w:r>
      <w:r w:rsidR="005B47BD" w:rsidRPr="005B5EA8">
        <w:rPr>
          <w:sz w:val="24"/>
          <w:szCs w:val="24"/>
        </w:rPr>
        <w:t>х</w:t>
      </w:r>
      <w:r w:rsidR="00D00D5E" w:rsidRPr="005B5EA8">
        <w:rPr>
          <w:sz w:val="24"/>
          <w:szCs w:val="24"/>
        </w:rPr>
        <w:t xml:space="preserve"> в Приложении №1 настоящей Документации</w:t>
      </w:r>
      <w:r w:rsidR="00366652" w:rsidRPr="005B5EA8">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5B5EA8">
        <w:rPr>
          <w:iCs/>
          <w:sz w:val="24"/>
          <w:szCs w:val="24"/>
        </w:rPr>
        <w:t xml:space="preserve">Форма и порядок оплаты: </w:t>
      </w:r>
      <w:bookmarkEnd w:id="21"/>
      <w:r w:rsidR="000B14D3" w:rsidRPr="005B5EA8">
        <w:rPr>
          <w:sz w:val="24"/>
          <w:szCs w:val="24"/>
        </w:rPr>
        <w:t>безналичный расчет</w:t>
      </w:r>
      <w:r w:rsidR="000B14D3" w:rsidRPr="00DB1D29">
        <w:rPr>
          <w:sz w:val="24"/>
          <w:szCs w:val="24"/>
        </w:rPr>
        <w:t>, оплата производится в течение 30 (тридцати) календарных дней с момента подписания Сторонами накладной, предоставления счета-фактуры  и иных документов, предусмотренных Договором</w:t>
      </w:r>
      <w:r w:rsidR="000B14D3">
        <w:rPr>
          <w:sz w:val="24"/>
          <w:szCs w:val="24"/>
        </w:rPr>
        <w:t>.</w:t>
      </w:r>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A36B98">
        <w:rPr>
          <w:iCs/>
          <w:sz w:val="24"/>
          <w:szCs w:val="24"/>
        </w:rPr>
        <w:fldChar w:fldCharType="begin"/>
      </w:r>
      <w:r w:rsidR="00E71A48">
        <w:rPr>
          <w:iCs/>
          <w:sz w:val="24"/>
          <w:szCs w:val="24"/>
        </w:rPr>
        <w:instrText xml:space="preserve"> REF _Ref311232052 \r \h </w:instrText>
      </w:r>
      <w:r w:rsidR="00A36B98">
        <w:rPr>
          <w:iCs/>
          <w:sz w:val="24"/>
          <w:szCs w:val="24"/>
        </w:rPr>
      </w:r>
      <w:r w:rsidR="00A36B98">
        <w:rPr>
          <w:iCs/>
          <w:sz w:val="24"/>
          <w:szCs w:val="24"/>
        </w:rPr>
        <w:fldChar w:fldCharType="separate"/>
      </w:r>
      <w:r w:rsidR="0038398C">
        <w:rPr>
          <w:iCs/>
          <w:sz w:val="24"/>
          <w:szCs w:val="24"/>
        </w:rPr>
        <w:t>3</w:t>
      </w:r>
      <w:r w:rsidR="00A36B98">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A36B98">
        <w:rPr>
          <w:sz w:val="24"/>
          <w:szCs w:val="24"/>
        </w:rPr>
        <w:fldChar w:fldCharType="begin"/>
      </w:r>
      <w:r w:rsidR="008D2928">
        <w:rPr>
          <w:sz w:val="24"/>
          <w:szCs w:val="24"/>
        </w:rPr>
        <w:instrText xml:space="preserve"> REF _Ref440270568 \r \h </w:instrText>
      </w:r>
      <w:r w:rsidR="00A36B98">
        <w:rPr>
          <w:sz w:val="24"/>
          <w:szCs w:val="24"/>
        </w:rPr>
      </w:r>
      <w:r w:rsidR="00A36B98">
        <w:rPr>
          <w:sz w:val="24"/>
          <w:szCs w:val="24"/>
        </w:rPr>
        <w:fldChar w:fldCharType="separate"/>
      </w:r>
      <w:r w:rsidR="0038398C">
        <w:rPr>
          <w:sz w:val="24"/>
          <w:szCs w:val="24"/>
        </w:rPr>
        <w:t>4</w:t>
      </w:r>
      <w:r w:rsidR="00A36B98">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1B34FA">
        <w:fldChar w:fldCharType="begin"/>
      </w:r>
      <w:r w:rsidR="001B34FA">
        <w:instrText xml:space="preserve"> REF _Ref305973574 \r \h  \* MERGEFORMAT </w:instrText>
      </w:r>
      <w:r w:rsidR="001B34FA">
        <w:fldChar w:fldCharType="separate"/>
      </w:r>
      <w:r w:rsidR="0038398C">
        <w:t>2</w:t>
      </w:r>
      <w:r w:rsidR="001B34FA">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 xml:space="preserve">подготовить </w:t>
      </w:r>
      <w:r w:rsidR="004B5EB3" w:rsidRPr="002A47D1">
        <w:rPr>
          <w:iCs/>
          <w:sz w:val="24"/>
          <w:szCs w:val="24"/>
        </w:rPr>
        <w:lastRenderedPageBreak/>
        <w:t>и подать в составе Заявк</w:t>
      </w:r>
      <w:r w:rsidR="00953802" w:rsidRPr="002A47D1">
        <w:rPr>
          <w:iCs/>
          <w:sz w:val="24"/>
          <w:szCs w:val="24"/>
        </w:rPr>
        <w:t xml:space="preserve">и, приведены в разделе </w:t>
      </w:r>
      <w:r w:rsidR="00A36B98">
        <w:rPr>
          <w:iCs/>
          <w:sz w:val="24"/>
          <w:szCs w:val="24"/>
        </w:rPr>
        <w:fldChar w:fldCharType="begin"/>
      </w:r>
      <w:r w:rsidR="008D2928">
        <w:rPr>
          <w:iCs/>
          <w:sz w:val="24"/>
          <w:szCs w:val="24"/>
        </w:rPr>
        <w:instrText xml:space="preserve"> REF _Ref440270602 \r \h </w:instrText>
      </w:r>
      <w:r w:rsidR="00A36B98">
        <w:rPr>
          <w:iCs/>
          <w:sz w:val="24"/>
          <w:szCs w:val="24"/>
        </w:rPr>
      </w:r>
      <w:r w:rsidR="00A36B98">
        <w:rPr>
          <w:iCs/>
          <w:sz w:val="24"/>
          <w:szCs w:val="24"/>
        </w:rPr>
        <w:fldChar w:fldCharType="separate"/>
      </w:r>
      <w:r w:rsidR="0038398C">
        <w:rPr>
          <w:iCs/>
          <w:sz w:val="24"/>
          <w:szCs w:val="24"/>
        </w:rPr>
        <w:t>5</w:t>
      </w:r>
      <w:r w:rsidR="00A36B98">
        <w:rPr>
          <w:iCs/>
          <w:sz w:val="24"/>
          <w:szCs w:val="24"/>
        </w:rPr>
        <w:fldChar w:fldCharType="end"/>
      </w:r>
      <w:r w:rsidR="004B5EB3" w:rsidRPr="002A47D1">
        <w:rPr>
          <w:sz w:val="24"/>
          <w:szCs w:val="24"/>
        </w:rPr>
        <w:t>.</w:t>
      </w:r>
    </w:p>
    <w:p w:rsidR="002A47D1" w:rsidRPr="00441EA0"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t xml:space="preserve">В случае,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указанные в п.п. </w:t>
      </w:r>
      <w:r w:rsidR="001B34FA">
        <w:fldChar w:fldCharType="begin"/>
      </w:r>
      <w:r w:rsidR="001B34FA">
        <w:instrText xml:space="preserve"> REF _Ref440270637 \r \h  \* MERGEFORMAT </w:instrText>
      </w:r>
      <w:r w:rsidR="001B34FA">
        <w:fldChar w:fldCharType="separate"/>
      </w:r>
      <w:r w:rsidR="0038398C" w:rsidRPr="0038398C">
        <w:rPr>
          <w:sz w:val="24"/>
          <w:szCs w:val="24"/>
        </w:rPr>
        <w:t>1.1.5</w:t>
      </w:r>
      <w:r w:rsidR="001B34FA">
        <w:fldChar w:fldCharType="end"/>
      </w:r>
      <w:r w:rsidRPr="00392410">
        <w:rPr>
          <w:sz w:val="24"/>
          <w:szCs w:val="24"/>
        </w:rPr>
        <w:t xml:space="preserve">, </w:t>
      </w:r>
      <w:r w:rsidR="001B34FA">
        <w:fldChar w:fldCharType="begin"/>
      </w:r>
      <w:r w:rsidR="001B34FA">
        <w:instrText xml:space="preserve"> REF _Ref440270663 \r \h  \* MERGEFORMAT </w:instrText>
      </w:r>
      <w:r w:rsidR="001B34FA">
        <w:fldChar w:fldCharType="separate"/>
      </w:r>
      <w:r w:rsidR="0038398C" w:rsidRPr="0038398C">
        <w:rPr>
          <w:sz w:val="24"/>
          <w:szCs w:val="24"/>
        </w:rPr>
        <w:t>1.1.7</w:t>
      </w:r>
      <w:r w:rsidR="001B34FA">
        <w:fldChar w:fldCharType="end"/>
      </w:r>
      <w:r w:rsidRPr="00392410">
        <w:rPr>
          <w:sz w:val="24"/>
          <w:szCs w:val="24"/>
        </w:rPr>
        <w:t xml:space="preserve"> настоящей Документации, противоречат соответствующим </w:t>
      </w:r>
      <w:r w:rsidR="00BE644E" w:rsidRPr="00392410">
        <w:rPr>
          <w:sz w:val="24"/>
          <w:szCs w:val="24"/>
        </w:rPr>
        <w:t>срокам выполнения работ</w:t>
      </w:r>
      <w:r w:rsidR="00366652" w:rsidRPr="00392410">
        <w:rPr>
          <w:sz w:val="24"/>
          <w:szCs w:val="24"/>
        </w:rPr>
        <w:t xml:space="preserve">, </w:t>
      </w:r>
      <w:r w:rsidR="00366652" w:rsidRPr="00AC6F87">
        <w:rPr>
          <w:sz w:val="24"/>
          <w:szCs w:val="24"/>
        </w:rPr>
        <w:t>форме и порядку оплаты</w:t>
      </w:r>
      <w:r w:rsidRPr="00AC6F87">
        <w:rPr>
          <w:sz w:val="24"/>
          <w:szCs w:val="24"/>
        </w:rPr>
        <w:t>, указанным в Приложении №1 (Техническ</w:t>
      </w:r>
      <w:r w:rsidR="00A154B7" w:rsidRPr="00AC6F87">
        <w:rPr>
          <w:sz w:val="24"/>
          <w:szCs w:val="24"/>
        </w:rPr>
        <w:t>ом(</w:t>
      </w:r>
      <w:r w:rsidRPr="00AC6F87">
        <w:rPr>
          <w:sz w:val="24"/>
          <w:szCs w:val="24"/>
        </w:rPr>
        <w:t>их</w:t>
      </w:r>
      <w:r w:rsidR="00A154B7" w:rsidRPr="00AC6F87">
        <w:rPr>
          <w:sz w:val="24"/>
          <w:szCs w:val="24"/>
        </w:rPr>
        <w:t>)</w:t>
      </w:r>
      <w:r w:rsidRPr="00AC6F87">
        <w:rPr>
          <w:sz w:val="24"/>
          <w:szCs w:val="24"/>
        </w:rPr>
        <w:t xml:space="preserve"> задани</w:t>
      </w:r>
      <w:r w:rsidR="00A154B7" w:rsidRPr="00AC6F87">
        <w:rPr>
          <w:sz w:val="24"/>
          <w:szCs w:val="24"/>
        </w:rPr>
        <w:t>и(</w:t>
      </w:r>
      <w:r w:rsidRPr="00AC6F87">
        <w:rPr>
          <w:sz w:val="24"/>
          <w:szCs w:val="24"/>
        </w:rPr>
        <w:t>ях</w:t>
      </w:r>
      <w:r w:rsidR="00A154B7" w:rsidRPr="00AC6F87">
        <w:rPr>
          <w:sz w:val="24"/>
          <w:szCs w:val="24"/>
        </w:rPr>
        <w:t>)</w:t>
      </w:r>
      <w:r w:rsidRPr="00AC6F87">
        <w:rPr>
          <w:sz w:val="24"/>
          <w:szCs w:val="24"/>
        </w:rPr>
        <w:t xml:space="preserve">) </w:t>
      </w:r>
      <w:r w:rsidR="00AC6F87" w:rsidRPr="00AC6F87">
        <w:rPr>
          <w:sz w:val="24"/>
          <w:szCs w:val="24"/>
        </w:rPr>
        <w:t>и/или в Приложении №2 (проекте Договора)</w:t>
      </w:r>
      <w:r w:rsidR="00AC6F87" w:rsidRPr="00AC6F87">
        <w:rPr>
          <w:bCs w:val="0"/>
          <w:iCs/>
          <w:szCs w:val="24"/>
        </w:rPr>
        <w:t xml:space="preserve"> </w:t>
      </w:r>
      <w:r w:rsidRPr="00AC6F87">
        <w:rPr>
          <w:sz w:val="24"/>
          <w:szCs w:val="24"/>
        </w:rPr>
        <w:t xml:space="preserve">к настоящей Документации, Участники при подготовке Заявок </w:t>
      </w:r>
      <w:r w:rsidRPr="00441EA0">
        <w:rPr>
          <w:sz w:val="24"/>
          <w:szCs w:val="24"/>
        </w:rPr>
        <w:t xml:space="preserve">должны руководствоваться условиями, указанными в п.п. </w:t>
      </w:r>
      <w:r w:rsidR="001B34FA">
        <w:fldChar w:fldCharType="begin"/>
      </w:r>
      <w:r w:rsidR="001B34FA">
        <w:instrText xml:space="preserve"> REF _Ref440270637 \r \h  \* MERGEFORMAT </w:instrText>
      </w:r>
      <w:r w:rsidR="001B34FA">
        <w:fldChar w:fldCharType="separate"/>
      </w:r>
      <w:r w:rsidR="0038398C" w:rsidRPr="0038398C">
        <w:rPr>
          <w:sz w:val="24"/>
          <w:szCs w:val="24"/>
        </w:rPr>
        <w:t>1.1.5</w:t>
      </w:r>
      <w:r w:rsidR="001B34FA">
        <w:fldChar w:fldCharType="end"/>
      </w:r>
      <w:r w:rsidR="008D2928" w:rsidRPr="00441EA0">
        <w:rPr>
          <w:sz w:val="24"/>
          <w:szCs w:val="24"/>
        </w:rPr>
        <w:t xml:space="preserve">, </w:t>
      </w:r>
      <w:r w:rsidR="001B34FA">
        <w:fldChar w:fldCharType="begin"/>
      </w:r>
      <w:r w:rsidR="001B34FA">
        <w:instrText xml:space="preserve"> REF _Ref440270663 \r \h  \* MERGEFORMAT </w:instrText>
      </w:r>
      <w:r w:rsidR="001B34FA">
        <w:fldChar w:fldCharType="separate"/>
      </w:r>
      <w:r w:rsidR="0038398C" w:rsidRPr="0038398C">
        <w:rPr>
          <w:sz w:val="24"/>
          <w:szCs w:val="24"/>
        </w:rPr>
        <w:t>1.1.7</w:t>
      </w:r>
      <w:r w:rsidR="001B34FA">
        <w:fldChar w:fldCharType="end"/>
      </w:r>
      <w:r w:rsidRPr="00441EA0">
        <w:rPr>
          <w:sz w:val="24"/>
          <w:szCs w:val="24"/>
        </w:rPr>
        <w:t xml:space="preserve"> настоящей Документации.</w:t>
      </w:r>
    </w:p>
    <w:p w:rsidR="002A47D1" w:rsidRPr="00441EA0"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441EA0">
        <w:rPr>
          <w:sz w:val="24"/>
          <w:szCs w:val="24"/>
        </w:rPr>
        <w:t xml:space="preserve">Участник должен указать в составе своей Заявки конкретные условия </w:t>
      </w:r>
      <w:r w:rsidR="006E6294" w:rsidRPr="00441EA0">
        <w:rPr>
          <w:sz w:val="24"/>
          <w:szCs w:val="24"/>
        </w:rPr>
        <w:t xml:space="preserve">выполнения работ и </w:t>
      </w:r>
      <w:r w:rsidRPr="00441EA0">
        <w:rPr>
          <w:sz w:val="24"/>
          <w:szCs w:val="24"/>
        </w:rPr>
        <w:t xml:space="preserve">оплаты, не хуже условий указанных в п. </w:t>
      </w:r>
      <w:r w:rsidR="006E6294" w:rsidRPr="00441EA0">
        <w:rPr>
          <w:sz w:val="24"/>
          <w:szCs w:val="24"/>
        </w:rPr>
        <w:t xml:space="preserve">п. </w:t>
      </w:r>
      <w:r w:rsidR="001B34FA">
        <w:fldChar w:fldCharType="begin"/>
      </w:r>
      <w:r w:rsidR="001B34FA">
        <w:instrText xml:space="preserve"> REF _Ref440270637 \r \h  \* MERGEFORMAT </w:instrText>
      </w:r>
      <w:r w:rsidR="001B34FA">
        <w:fldChar w:fldCharType="separate"/>
      </w:r>
      <w:r w:rsidR="0038398C" w:rsidRPr="0038398C">
        <w:rPr>
          <w:bCs w:val="0"/>
          <w:iCs/>
          <w:sz w:val="24"/>
          <w:szCs w:val="24"/>
        </w:rPr>
        <w:t>1.1.5</w:t>
      </w:r>
      <w:r w:rsidR="001B34FA">
        <w:fldChar w:fldCharType="end"/>
      </w:r>
      <w:r w:rsidR="006E6294" w:rsidRPr="00441EA0">
        <w:rPr>
          <w:bCs w:val="0"/>
          <w:iCs/>
          <w:sz w:val="24"/>
          <w:szCs w:val="24"/>
        </w:rPr>
        <w:t xml:space="preserve"> и</w:t>
      </w:r>
      <w:r w:rsidR="006E6294" w:rsidRPr="00441EA0">
        <w:rPr>
          <w:sz w:val="24"/>
          <w:szCs w:val="24"/>
        </w:rPr>
        <w:t xml:space="preserve"> </w:t>
      </w:r>
      <w:r w:rsidR="001B34FA">
        <w:fldChar w:fldCharType="begin"/>
      </w:r>
      <w:r w:rsidR="001B34FA">
        <w:instrText xml:space="preserve"> REF _Ref440270663 \r \h  \* MERGEFORMAT </w:instrText>
      </w:r>
      <w:r w:rsidR="001B34FA">
        <w:fldChar w:fldCharType="separate"/>
      </w:r>
      <w:r w:rsidR="0038398C" w:rsidRPr="0038398C">
        <w:rPr>
          <w:sz w:val="24"/>
          <w:szCs w:val="24"/>
        </w:rPr>
        <w:t>1.1.7</w:t>
      </w:r>
      <w:r w:rsidR="001B34FA">
        <w:fldChar w:fldCharType="end"/>
      </w:r>
      <w:r w:rsidRPr="00441EA0">
        <w:rPr>
          <w:sz w:val="24"/>
          <w:szCs w:val="24"/>
        </w:rPr>
        <w:t>.</w:t>
      </w:r>
      <w:bookmarkEnd w:id="22"/>
      <w:bookmarkEnd w:id="23"/>
      <w:bookmarkEnd w:id="24"/>
      <w:bookmarkEnd w:id="25"/>
    </w:p>
    <w:p w:rsidR="00717F60" w:rsidRPr="00441EA0" w:rsidRDefault="00717F60" w:rsidP="00750D4A">
      <w:pPr>
        <w:keepNext/>
        <w:widowControl w:val="0"/>
        <w:autoSpaceDE w:val="0"/>
        <w:spacing w:before="60" w:line="264" w:lineRule="auto"/>
        <w:ind w:right="-122"/>
        <w:rPr>
          <w:iCs/>
          <w:sz w:val="24"/>
          <w:szCs w:val="24"/>
        </w:rPr>
      </w:pPr>
    </w:p>
    <w:p w:rsidR="00717F60" w:rsidRPr="00441EA0"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98523727"/>
      <w:r w:rsidRPr="00441EA0">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441EA0">
        <w:rPr>
          <w:bCs w:val="0"/>
          <w:sz w:val="24"/>
          <w:szCs w:val="24"/>
        </w:rPr>
        <w:t>Запрос предложений</w:t>
      </w:r>
      <w:r w:rsidRPr="00441EA0">
        <w:rPr>
          <w:sz w:val="24"/>
          <w:szCs w:val="24"/>
        </w:rPr>
        <w:t xml:space="preserve"> </w:t>
      </w:r>
      <w:r w:rsidRPr="00441EA0">
        <w:rPr>
          <w:bCs w:val="0"/>
          <w:sz w:val="24"/>
          <w:szCs w:val="24"/>
        </w:rPr>
        <w:t xml:space="preserve">проводится в соответствии с </w:t>
      </w:r>
      <w:r w:rsidR="0022360B" w:rsidRPr="00441EA0">
        <w:rPr>
          <w:bCs w:val="0"/>
          <w:sz w:val="24"/>
          <w:szCs w:val="24"/>
        </w:rPr>
        <w:t>Единым Стандартом</w:t>
      </w:r>
      <w:r w:rsidR="0022360B" w:rsidRPr="0022360B">
        <w:rPr>
          <w:bCs w:val="0"/>
          <w:sz w:val="24"/>
          <w:szCs w:val="24"/>
        </w:rPr>
        <w:t xml:space="preserve">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1B34FA">
        <w:fldChar w:fldCharType="begin"/>
      </w:r>
      <w:r w:rsidR="001B34FA">
        <w:instrText xml:space="preserve"> REF _Ref305973033 \r \h  \* MERGEFORMAT </w:instrText>
      </w:r>
      <w:r w:rsidR="001B34FA">
        <w:fldChar w:fldCharType="separate"/>
      </w:r>
      <w:r w:rsidR="0038398C" w:rsidRPr="0038398C">
        <w:rPr>
          <w:sz w:val="24"/>
          <w:szCs w:val="24"/>
        </w:rPr>
        <w:t>3.2</w:t>
      </w:r>
      <w:r w:rsidR="001B34FA">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lastRenderedPageBreak/>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98523728"/>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
    <w:p w:rsidR="00717F60" w:rsidRPr="00441EA0"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441EA0">
        <w:rPr>
          <w:color w:val="000000"/>
          <w:sz w:val="24"/>
          <w:szCs w:val="24"/>
        </w:rPr>
        <w:t>Участник</w:t>
      </w:r>
      <w:r w:rsidR="00717F60" w:rsidRPr="00441EA0">
        <w:rPr>
          <w:color w:val="000000"/>
          <w:sz w:val="24"/>
          <w:szCs w:val="24"/>
        </w:rPr>
        <w:t xml:space="preserve">и запроса предложений должны подать </w:t>
      </w:r>
      <w:r w:rsidR="004B5EB3" w:rsidRPr="00441EA0">
        <w:rPr>
          <w:color w:val="000000"/>
          <w:sz w:val="24"/>
          <w:szCs w:val="24"/>
        </w:rPr>
        <w:t>Заявк</w:t>
      </w:r>
      <w:r w:rsidR="00717F60" w:rsidRPr="00441EA0">
        <w:rPr>
          <w:color w:val="000000"/>
          <w:sz w:val="24"/>
          <w:szCs w:val="24"/>
        </w:rPr>
        <w:t xml:space="preserve">и в электронном виде на ЭТП (подраздел </w:t>
      </w:r>
      <w:r w:rsidR="001B34FA">
        <w:fldChar w:fldCharType="begin"/>
      </w:r>
      <w:r w:rsidR="001B34FA">
        <w:instrText xml:space="preserve"> REF _Ref191386109 \n \h  \* MERGEFORMAT </w:instrText>
      </w:r>
      <w:r w:rsidR="001B34FA">
        <w:fldChar w:fldCharType="separate"/>
      </w:r>
      <w:r w:rsidR="0038398C" w:rsidRPr="0038398C">
        <w:rPr>
          <w:color w:val="000000"/>
          <w:sz w:val="24"/>
          <w:szCs w:val="24"/>
        </w:rPr>
        <w:t>3.3.2</w:t>
      </w:r>
      <w:r w:rsidR="001B34FA">
        <w:fldChar w:fldCharType="end"/>
      </w:r>
      <w:r w:rsidR="00721B30" w:rsidRPr="00441EA0">
        <w:rPr>
          <w:color w:val="000000"/>
          <w:sz w:val="24"/>
          <w:szCs w:val="24"/>
        </w:rPr>
        <w:t>)</w:t>
      </w:r>
      <w:r w:rsidR="00F21407" w:rsidRPr="00441EA0">
        <w:rPr>
          <w:bCs w:val="0"/>
          <w:sz w:val="24"/>
          <w:szCs w:val="24"/>
        </w:rPr>
        <w:t xml:space="preserve">, </w:t>
      </w:r>
      <w:r w:rsidR="006E6294" w:rsidRPr="00441EA0">
        <w:rPr>
          <w:sz w:val="24"/>
          <w:szCs w:val="24"/>
        </w:rPr>
        <w:t xml:space="preserve">за исключением Соглашения о неустойке (подраздел </w:t>
      </w:r>
      <w:r w:rsidR="001B34FA">
        <w:fldChar w:fldCharType="begin"/>
      </w:r>
      <w:r w:rsidR="001B34FA">
        <w:instrText xml:space="preserve"> REF _Ref440272256 \r \h  \* MERGEFORMAT </w:instrText>
      </w:r>
      <w:r w:rsidR="001B34FA">
        <w:fldChar w:fldCharType="separate"/>
      </w:r>
      <w:r w:rsidR="0038398C" w:rsidRPr="0038398C">
        <w:rPr>
          <w:sz w:val="24"/>
          <w:szCs w:val="24"/>
        </w:rPr>
        <w:t>5.14</w:t>
      </w:r>
      <w:r w:rsidR="001B34FA">
        <w:fldChar w:fldCharType="end"/>
      </w:r>
      <w:r w:rsidR="006E6294" w:rsidRPr="00441EA0">
        <w:rPr>
          <w:sz w:val="24"/>
          <w:szCs w:val="24"/>
        </w:rPr>
        <w:t xml:space="preserve">) и Расписки сдачи-приемки соглашения о неустойке (подраздел </w:t>
      </w:r>
      <w:r w:rsidR="001B34FA">
        <w:fldChar w:fldCharType="begin"/>
      </w:r>
      <w:r w:rsidR="001B34FA">
        <w:instrText xml:space="preserve"> REF _Ref468352385 \r \h  \* MERGEFORMAT </w:instrText>
      </w:r>
      <w:r w:rsidR="001B34FA">
        <w:fldChar w:fldCharType="separate"/>
      </w:r>
      <w:r w:rsidR="0038398C" w:rsidRPr="0038398C">
        <w:rPr>
          <w:sz w:val="24"/>
          <w:szCs w:val="24"/>
        </w:rPr>
        <w:t>5.15</w:t>
      </w:r>
      <w:r w:rsidR="001B34FA">
        <w:fldChar w:fldCharType="end"/>
      </w:r>
      <w:r w:rsidR="006E6294" w:rsidRPr="00441EA0">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441EA0">
        <w:rPr>
          <w:color w:val="000000"/>
          <w:sz w:val="24"/>
          <w:szCs w:val="24"/>
        </w:rPr>
        <w:t xml:space="preserve">. При нарушении этого требования, </w:t>
      </w:r>
      <w:r w:rsidRPr="00441EA0">
        <w:rPr>
          <w:color w:val="000000"/>
          <w:sz w:val="24"/>
          <w:szCs w:val="24"/>
        </w:rPr>
        <w:t>Участник</w:t>
      </w:r>
      <w:r w:rsidR="00717F60" w:rsidRPr="00441EA0">
        <w:rPr>
          <w:color w:val="000000"/>
          <w:sz w:val="24"/>
          <w:szCs w:val="24"/>
        </w:rPr>
        <w:t xml:space="preserve"> </w:t>
      </w:r>
      <w:r w:rsidR="007C0F1C" w:rsidRPr="00441EA0">
        <w:rPr>
          <w:color w:val="000000"/>
          <w:sz w:val="24"/>
          <w:szCs w:val="24"/>
        </w:rPr>
        <w:t>будет</w:t>
      </w:r>
      <w:r w:rsidR="00717F60" w:rsidRPr="00441EA0">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98523729"/>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1B34FA">
        <w:fldChar w:fldCharType="begin"/>
      </w:r>
      <w:r w:rsidR="001B34FA">
        <w:instrText xml:space="preserve"> REF _Ref191386164 \r \h  \* MERGEFORMAT </w:instrText>
      </w:r>
      <w:r w:rsidR="001B34FA">
        <w:fldChar w:fldCharType="separate"/>
      </w:r>
      <w:r w:rsidR="0038398C" w:rsidRPr="0038398C">
        <w:rPr>
          <w:sz w:val="24"/>
          <w:szCs w:val="24"/>
        </w:rPr>
        <w:t xml:space="preserve"> 1.4.1 </w:t>
      </w:r>
      <w:r w:rsidR="001B34FA">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lastRenderedPageBreak/>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1B34FA">
        <w:fldChar w:fldCharType="begin"/>
      </w:r>
      <w:r w:rsidR="001B34FA">
        <w:instrText xml:space="preserve"> REF _Ref306978606 \r \h  \* MERGEFORMAT </w:instrText>
      </w:r>
      <w:r w:rsidR="001B34FA">
        <w:fldChar w:fldCharType="separate"/>
      </w:r>
      <w:r w:rsidR="0038398C" w:rsidRPr="0038398C">
        <w:rPr>
          <w:sz w:val="24"/>
          <w:szCs w:val="24"/>
        </w:rPr>
        <w:t xml:space="preserve"> 1.4.2 </w:t>
      </w:r>
      <w:r w:rsidR="001B34FA">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750D4A">
      <w:pPr>
        <w:pStyle w:val="2"/>
        <w:tabs>
          <w:tab w:val="clear" w:pos="1700"/>
          <w:tab w:val="left" w:pos="567"/>
        </w:tabs>
        <w:spacing w:line="264" w:lineRule="auto"/>
      </w:pPr>
      <w:bookmarkStart w:id="39" w:name="__RefHeading__401_1298132286"/>
      <w:bookmarkStart w:id="40" w:name="_Toc498523730"/>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w:t>
      </w:r>
      <w:r w:rsidRPr="00E71A48">
        <w:rPr>
          <w:sz w:val="24"/>
          <w:szCs w:val="24"/>
        </w:rPr>
        <w:lastRenderedPageBreak/>
        <w:t xml:space="preserve">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1B34FA">
        <w:fldChar w:fldCharType="begin"/>
      </w:r>
      <w:r w:rsidR="001B34FA">
        <w:instrText xml:space="preserve"> REF _Ref306114966 \r \h  \* MERGEFORMAT </w:instrText>
      </w:r>
      <w:r w:rsidR="001B34FA">
        <w:fldChar w:fldCharType="separate"/>
      </w:r>
      <w:r w:rsidR="0038398C" w:rsidRPr="0038398C">
        <w:rPr>
          <w:sz w:val="24"/>
          <w:szCs w:val="24"/>
        </w:rPr>
        <w:t>3.3.11</w:t>
      </w:r>
      <w:r w:rsidR="001B34FA">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98523731"/>
      <w:bookmarkStart w:id="52" w:name="_Ref306144164"/>
      <w:r w:rsidRPr="00F647F7">
        <w:t xml:space="preserve">Закупка </w:t>
      </w:r>
      <w:r w:rsidR="007F76D6">
        <w:t>работ</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20802"/>
      <w:bookmarkStart w:id="59" w:name="_Toc440631437"/>
      <w:bookmarkStart w:id="60" w:name="_Toc440875677"/>
      <w:bookmarkStart w:id="61" w:name="_Toc441131701"/>
      <w:bookmarkStart w:id="62" w:name="_Toc468352725"/>
      <w:bookmarkStart w:id="63" w:name="_Toc468352848"/>
      <w:bookmarkStart w:id="64" w:name="_Toc468355830"/>
      <w:bookmarkStart w:id="65" w:name="_Toc469480706"/>
      <w:bookmarkStart w:id="66" w:name="_Toc471898517"/>
      <w:bookmarkStart w:id="67" w:name="_Toc498523732"/>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A36B98">
        <w:rPr>
          <w:b w:val="0"/>
        </w:rPr>
        <w:fldChar w:fldCharType="begin"/>
      </w:r>
      <w:r w:rsidR="002D4BC6">
        <w:rPr>
          <w:b w:val="0"/>
        </w:rPr>
        <w:instrText xml:space="preserve"> REF _Ref440275279 \r \h </w:instrText>
      </w:r>
      <w:r w:rsidR="00A36B98">
        <w:rPr>
          <w:b w:val="0"/>
        </w:rPr>
      </w:r>
      <w:r w:rsidR="00A36B98">
        <w:rPr>
          <w:b w:val="0"/>
        </w:rPr>
        <w:fldChar w:fldCharType="separate"/>
      </w:r>
      <w:r w:rsidR="0038398C">
        <w:rPr>
          <w:b w:val="0"/>
        </w:rPr>
        <w:t>1.1.4</w:t>
      </w:r>
      <w:r w:rsidR="00A36B98">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sidR="002D4BC6">
        <w:rPr>
          <w:b w:val="0"/>
        </w:rPr>
        <w:t xml:space="preserve"> </w:t>
      </w:r>
    </w:p>
    <w:p w:rsidR="002D4BC6" w:rsidRPr="002D4BC6" w:rsidRDefault="002D4BC6" w:rsidP="00750D4A">
      <w:pPr>
        <w:pStyle w:val="3"/>
        <w:ind w:left="0" w:firstLine="709"/>
        <w:jc w:val="both"/>
        <w:rPr>
          <w:b w:val="0"/>
        </w:rPr>
      </w:pPr>
      <w:bookmarkStart w:id="68" w:name="_Toc440361306"/>
      <w:bookmarkStart w:id="69" w:name="_Toc440376061"/>
      <w:bookmarkStart w:id="70" w:name="_Toc440376188"/>
      <w:bookmarkStart w:id="71" w:name="_Toc440382453"/>
      <w:bookmarkStart w:id="72" w:name="_Toc440447123"/>
      <w:bookmarkStart w:id="73" w:name="_Toc440620803"/>
      <w:bookmarkStart w:id="74" w:name="_Toc440631438"/>
      <w:bookmarkStart w:id="75" w:name="_Toc440875678"/>
      <w:bookmarkStart w:id="76" w:name="_Toc441131702"/>
      <w:bookmarkStart w:id="77" w:name="_Toc468352726"/>
      <w:bookmarkStart w:id="78" w:name="_Toc468352849"/>
      <w:bookmarkStart w:id="79" w:name="_Toc468355831"/>
      <w:bookmarkStart w:id="80" w:name="_Toc469480707"/>
      <w:bookmarkStart w:id="81" w:name="_Toc471898518"/>
      <w:bookmarkStart w:id="82" w:name="_Toc498523733"/>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1B34FA">
        <w:fldChar w:fldCharType="begin"/>
      </w:r>
      <w:r w:rsidR="001B34FA">
        <w:instrText xml:space="preserve"> REF _Ref305973147 \r \h  \* MERGEFORMAT </w:instrText>
      </w:r>
      <w:r w:rsidR="001B34FA">
        <w:fldChar w:fldCharType="separate"/>
      </w:r>
      <w:r w:rsidR="0038398C" w:rsidRPr="0038398C">
        <w:rPr>
          <w:b w:val="0"/>
          <w:szCs w:val="24"/>
        </w:rPr>
        <w:t>3.3</w:t>
      </w:r>
      <w:r w:rsidR="001B34FA">
        <w:fldChar w:fldCharType="end"/>
      </w:r>
      <w:r w:rsidRPr="002D4BC6">
        <w:rPr>
          <w:b w:val="0"/>
          <w:szCs w:val="24"/>
        </w:rPr>
        <w:t xml:space="preserve"> должны быть соблюдены следующие требования:</w:t>
      </w:r>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p>
    <w:p w:rsidR="002D4BC6" w:rsidRPr="002D4BC6" w:rsidRDefault="002D4BC6" w:rsidP="00750D4A">
      <w:pPr>
        <w:pStyle w:val="3"/>
        <w:numPr>
          <w:ilvl w:val="3"/>
          <w:numId w:val="1"/>
        </w:numPr>
        <w:ind w:left="709" w:firstLine="0"/>
        <w:jc w:val="both"/>
        <w:rPr>
          <w:b w:val="0"/>
          <w:szCs w:val="24"/>
        </w:rPr>
      </w:pPr>
      <w:bookmarkStart w:id="83" w:name="_Toc440361307"/>
      <w:bookmarkStart w:id="84" w:name="_Toc440376062"/>
      <w:bookmarkStart w:id="85" w:name="_Toc440376189"/>
      <w:bookmarkStart w:id="86" w:name="_Toc440382454"/>
      <w:bookmarkStart w:id="87" w:name="_Toc440447124"/>
      <w:bookmarkStart w:id="88" w:name="_Toc440620804"/>
      <w:bookmarkStart w:id="89" w:name="_Toc440631439"/>
      <w:bookmarkStart w:id="90" w:name="_Toc440875679"/>
      <w:bookmarkStart w:id="91" w:name="_Toc441131703"/>
      <w:bookmarkStart w:id="92" w:name="_Toc468352727"/>
      <w:bookmarkStart w:id="93" w:name="_Toc468352850"/>
      <w:bookmarkStart w:id="94" w:name="_Toc468355832"/>
      <w:bookmarkStart w:id="95" w:name="_Toc469480708"/>
      <w:bookmarkStart w:id="96" w:name="_Toc471898519"/>
      <w:bookmarkStart w:id="97" w:name="_Toc498523734"/>
      <w:r w:rsidRPr="002D4BC6">
        <w:rPr>
          <w:b w:val="0"/>
          <w:szCs w:val="24"/>
        </w:rPr>
        <w:t xml:space="preserve">Письмо о подаче оферты (подраздел </w:t>
      </w:r>
      <w:r w:rsidR="001B34FA">
        <w:fldChar w:fldCharType="begin"/>
      </w:r>
      <w:r w:rsidR="001B34FA">
        <w:instrText xml:space="preserve"> REF _Ref55336310 \r \h  \* MERGEFORMAT </w:instrText>
      </w:r>
      <w:r w:rsidR="001B34FA">
        <w:fldChar w:fldCharType="separate"/>
      </w:r>
      <w:r w:rsidR="0038398C" w:rsidRPr="0038398C">
        <w:rPr>
          <w:b w:val="0"/>
          <w:szCs w:val="24"/>
        </w:rPr>
        <w:t>5.1</w:t>
      </w:r>
      <w:r w:rsidR="001B34FA">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p>
    <w:p w:rsidR="002D4BC6" w:rsidRPr="002D4BC6" w:rsidRDefault="002D4BC6" w:rsidP="00750D4A">
      <w:pPr>
        <w:pStyle w:val="3"/>
        <w:numPr>
          <w:ilvl w:val="3"/>
          <w:numId w:val="1"/>
        </w:numPr>
        <w:ind w:left="709" w:firstLine="0"/>
        <w:jc w:val="both"/>
        <w:rPr>
          <w:b w:val="0"/>
          <w:szCs w:val="24"/>
        </w:rPr>
      </w:pPr>
      <w:bookmarkStart w:id="98" w:name="_Toc440361308"/>
      <w:bookmarkStart w:id="99" w:name="_Toc440376063"/>
      <w:bookmarkStart w:id="100" w:name="_Toc440376190"/>
      <w:bookmarkStart w:id="101" w:name="_Toc440382455"/>
      <w:bookmarkStart w:id="102" w:name="_Toc440447125"/>
      <w:bookmarkStart w:id="103" w:name="_Toc440620805"/>
      <w:bookmarkStart w:id="104" w:name="_Toc440631440"/>
      <w:bookmarkStart w:id="105" w:name="_Toc440875680"/>
      <w:bookmarkStart w:id="106" w:name="_Toc441131704"/>
      <w:bookmarkStart w:id="107" w:name="_Toc468352728"/>
      <w:bookmarkStart w:id="108" w:name="_Toc468352851"/>
      <w:bookmarkStart w:id="109" w:name="_Toc468355833"/>
      <w:bookmarkStart w:id="110" w:name="_Toc469480709"/>
      <w:bookmarkStart w:id="111" w:name="_Toc471898520"/>
      <w:bookmarkStart w:id="112" w:name="_Toc498523735"/>
      <w:r w:rsidRPr="002D4BC6">
        <w:rPr>
          <w:b w:val="0"/>
          <w:szCs w:val="24"/>
        </w:rPr>
        <w:t>Сводная таблица стоимости</w:t>
      </w:r>
      <w:r w:rsidR="001C4BB0" w:rsidRPr="001C4BB0">
        <w:rPr>
          <w:bCs w:val="0"/>
          <w:szCs w:val="24"/>
        </w:rPr>
        <w:t xml:space="preserve"> </w:t>
      </w:r>
      <w:r w:rsidR="001C4BB0" w:rsidRPr="001C4BB0">
        <w:rPr>
          <w:b w:val="0"/>
          <w:szCs w:val="24"/>
        </w:rPr>
        <w:t>работ</w:t>
      </w:r>
      <w:r w:rsidRPr="002D4BC6">
        <w:rPr>
          <w:b w:val="0"/>
          <w:szCs w:val="24"/>
        </w:rPr>
        <w:t xml:space="preserve"> (подраздел </w:t>
      </w:r>
      <w:r w:rsidR="001B34FA">
        <w:fldChar w:fldCharType="begin"/>
      </w:r>
      <w:r w:rsidR="001B34FA">
        <w:instrText xml:space="preserve"> REF _Ref440284918 \r \h  \* MERGEFORMAT </w:instrText>
      </w:r>
      <w:r w:rsidR="001B34FA">
        <w:fldChar w:fldCharType="separate"/>
      </w:r>
      <w:r w:rsidR="0038398C" w:rsidRPr="0038398C">
        <w:rPr>
          <w:b w:val="0"/>
          <w:szCs w:val="24"/>
        </w:rPr>
        <w:t>5.2</w:t>
      </w:r>
      <w:r w:rsidR="001B34FA">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1B34FA">
        <w:fldChar w:fldCharType="begin"/>
      </w:r>
      <w:r w:rsidR="001B34FA">
        <w:instrText xml:space="preserve"> REF _Ref440537086 \r \h  \* MERGEFORMAT </w:instrText>
      </w:r>
      <w:r w:rsidR="001B34FA">
        <w:fldChar w:fldCharType="separate"/>
      </w:r>
      <w:r w:rsidR="0038398C" w:rsidRPr="0038398C">
        <w:rPr>
          <w:b w:val="0"/>
          <w:bCs w:val="0"/>
          <w:szCs w:val="24"/>
        </w:rPr>
        <w:t>5.3</w:t>
      </w:r>
      <w:r w:rsidR="001B34FA">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7F76D6">
        <w:rPr>
          <w:b w:val="0"/>
          <w:szCs w:val="24"/>
        </w:rPr>
        <w:t>выполнения работ</w:t>
      </w:r>
      <w:r w:rsidRPr="002D4BC6">
        <w:rPr>
          <w:b w:val="0"/>
          <w:szCs w:val="24"/>
        </w:rPr>
        <w:t xml:space="preserve"> (подраздел </w:t>
      </w:r>
      <w:r w:rsidR="001B34FA">
        <w:fldChar w:fldCharType="begin"/>
      </w:r>
      <w:r w:rsidR="001B34FA">
        <w:instrText xml:space="preserve"> REF _Ref440284947 \r \h  \* MERGEFORMAT </w:instrText>
      </w:r>
      <w:r w:rsidR="001B34FA">
        <w:fldChar w:fldCharType="separate"/>
      </w:r>
      <w:r w:rsidR="0038398C" w:rsidRPr="0038398C">
        <w:rPr>
          <w:b w:val="0"/>
          <w:szCs w:val="24"/>
        </w:rPr>
        <w:t>5.4</w:t>
      </w:r>
      <w:r w:rsidR="001B34FA">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 xml:space="preserve">оплаты </w:t>
      </w:r>
      <w:r w:rsidR="007F76D6">
        <w:rPr>
          <w:b w:val="0"/>
          <w:szCs w:val="24"/>
        </w:rPr>
        <w:t>выполнения работ</w:t>
      </w:r>
      <w:r w:rsidR="00B8118F" w:rsidRPr="002D4BC6">
        <w:rPr>
          <w:b w:val="0"/>
          <w:szCs w:val="24"/>
        </w:rPr>
        <w:t xml:space="preserve"> (подраздел </w:t>
      </w:r>
      <w:r w:rsidR="00A36B98">
        <w:rPr>
          <w:b w:val="0"/>
          <w:szCs w:val="24"/>
        </w:rPr>
        <w:fldChar w:fldCharType="begin"/>
      </w:r>
      <w:r w:rsidR="00B8118F">
        <w:rPr>
          <w:b w:val="0"/>
          <w:szCs w:val="24"/>
        </w:rPr>
        <w:instrText xml:space="preserve"> REF _Ref440361439 \r \h </w:instrText>
      </w:r>
      <w:r w:rsidR="00A36B98">
        <w:rPr>
          <w:b w:val="0"/>
          <w:szCs w:val="24"/>
        </w:rPr>
      </w:r>
      <w:r w:rsidR="00A36B98">
        <w:rPr>
          <w:b w:val="0"/>
          <w:szCs w:val="24"/>
        </w:rPr>
        <w:fldChar w:fldCharType="separate"/>
      </w:r>
      <w:r w:rsidR="0038398C">
        <w:rPr>
          <w:b w:val="0"/>
          <w:szCs w:val="24"/>
        </w:rPr>
        <w:t>5.5</w:t>
      </w:r>
      <w:r w:rsidR="00A36B98">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A36B98">
        <w:rPr>
          <w:b w:val="0"/>
          <w:szCs w:val="24"/>
        </w:rPr>
        <w:fldChar w:fldCharType="begin"/>
      </w:r>
      <w:r w:rsidR="00B8118F">
        <w:rPr>
          <w:b w:val="0"/>
          <w:szCs w:val="24"/>
        </w:rPr>
        <w:instrText xml:space="preserve"> REF _Ref440361531 \r \h </w:instrText>
      </w:r>
      <w:r w:rsidR="00A36B98">
        <w:rPr>
          <w:b w:val="0"/>
          <w:szCs w:val="24"/>
        </w:rPr>
      </w:r>
      <w:r w:rsidR="00A36B98">
        <w:rPr>
          <w:b w:val="0"/>
          <w:szCs w:val="24"/>
        </w:rPr>
        <w:fldChar w:fldCharType="separate"/>
      </w:r>
      <w:r w:rsidR="0038398C">
        <w:rPr>
          <w:b w:val="0"/>
          <w:szCs w:val="24"/>
        </w:rPr>
        <w:t>5.6</w:t>
      </w:r>
      <w:r w:rsidR="00A36B98">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r w:rsidR="00AE556B">
        <w:rPr>
          <w:b w:val="0"/>
          <w:szCs w:val="24"/>
        </w:rPr>
        <w:t xml:space="preserve"> </w:t>
      </w:r>
    </w:p>
    <w:p w:rsidR="002D4BC6" w:rsidRPr="002D4BC6" w:rsidRDefault="002D4BC6" w:rsidP="00750D4A">
      <w:pPr>
        <w:pStyle w:val="3"/>
        <w:ind w:left="0" w:firstLine="709"/>
        <w:jc w:val="both"/>
        <w:rPr>
          <w:b w:val="0"/>
          <w:szCs w:val="24"/>
        </w:rPr>
      </w:pPr>
      <w:bookmarkStart w:id="113" w:name="_Toc440361309"/>
      <w:bookmarkStart w:id="114" w:name="_Toc440376064"/>
      <w:bookmarkStart w:id="115" w:name="_Toc440376191"/>
      <w:bookmarkStart w:id="116" w:name="_Toc440382456"/>
      <w:bookmarkStart w:id="117" w:name="_Toc440447126"/>
      <w:bookmarkStart w:id="118" w:name="_Toc440620806"/>
      <w:bookmarkStart w:id="119" w:name="_Toc440631441"/>
      <w:bookmarkStart w:id="120" w:name="_Toc440875681"/>
      <w:bookmarkStart w:id="121" w:name="_Toc441131705"/>
      <w:bookmarkStart w:id="122" w:name="_Toc468352729"/>
      <w:bookmarkStart w:id="123" w:name="_Toc468352852"/>
      <w:bookmarkStart w:id="124" w:name="_Toc468355834"/>
      <w:bookmarkStart w:id="125" w:name="_Toc469480710"/>
      <w:bookmarkStart w:id="126" w:name="_Toc471898521"/>
      <w:bookmarkStart w:id="127" w:name="_Toc498523736"/>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A36B98">
        <w:rPr>
          <w:b w:val="0"/>
          <w:szCs w:val="24"/>
        </w:rPr>
        <w:fldChar w:fldCharType="begin"/>
      </w:r>
      <w:r>
        <w:rPr>
          <w:b w:val="0"/>
          <w:szCs w:val="24"/>
        </w:rPr>
        <w:instrText xml:space="preserve"> REF _Ref440285128 \r \h </w:instrText>
      </w:r>
      <w:r w:rsidR="00A36B98">
        <w:rPr>
          <w:b w:val="0"/>
          <w:szCs w:val="24"/>
        </w:rPr>
      </w:r>
      <w:r w:rsidR="00A36B98">
        <w:rPr>
          <w:b w:val="0"/>
          <w:szCs w:val="24"/>
        </w:rPr>
        <w:fldChar w:fldCharType="separate"/>
      </w:r>
      <w:r w:rsidR="0038398C">
        <w:rPr>
          <w:b w:val="0"/>
          <w:szCs w:val="24"/>
        </w:rPr>
        <w:t>3.3.14</w:t>
      </w:r>
      <w:r w:rsidR="00A36B98">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 xml:space="preserve">объема </w:t>
      </w:r>
      <w:r w:rsidR="007F76D6">
        <w:rPr>
          <w:b w:val="0"/>
          <w:szCs w:val="24"/>
        </w:rPr>
        <w:t>работ</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w:t>
      </w:r>
      <w:r w:rsidRPr="002D4BC6">
        <w:rPr>
          <w:b w:val="0"/>
          <w:szCs w:val="24"/>
        </w:rPr>
        <w:lastRenderedPageBreak/>
        <w:t>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p>
    <w:p w:rsidR="002D4BC6" w:rsidRPr="002D4BC6" w:rsidRDefault="002D4BC6" w:rsidP="00750D4A">
      <w:pPr>
        <w:pStyle w:val="3"/>
        <w:ind w:left="0" w:firstLine="709"/>
        <w:jc w:val="both"/>
        <w:rPr>
          <w:b w:val="0"/>
          <w:szCs w:val="24"/>
        </w:rPr>
      </w:pPr>
      <w:bookmarkStart w:id="128" w:name="_Toc440361310"/>
      <w:bookmarkStart w:id="129" w:name="_Toc440376065"/>
      <w:bookmarkStart w:id="130" w:name="_Toc440376192"/>
      <w:bookmarkStart w:id="131" w:name="_Toc440382457"/>
      <w:bookmarkStart w:id="132" w:name="_Toc440447127"/>
      <w:bookmarkStart w:id="133" w:name="_Toc440620807"/>
      <w:bookmarkStart w:id="134" w:name="_Toc440631442"/>
      <w:bookmarkStart w:id="135" w:name="_Toc440875682"/>
      <w:bookmarkStart w:id="136" w:name="_Toc441131706"/>
      <w:bookmarkStart w:id="137" w:name="_Toc468352730"/>
      <w:bookmarkStart w:id="138" w:name="_Toc468352853"/>
      <w:bookmarkStart w:id="139" w:name="_Toc468355835"/>
      <w:bookmarkStart w:id="140" w:name="_Toc469480711"/>
      <w:bookmarkStart w:id="141" w:name="_Toc471898522"/>
      <w:bookmarkStart w:id="142" w:name="_Toc498523737"/>
      <w:r w:rsidRPr="002D4BC6">
        <w:rPr>
          <w:b w:val="0"/>
          <w:szCs w:val="24"/>
        </w:rPr>
        <w:t>Оценка заявок (подраздел</w:t>
      </w:r>
      <w:r w:rsidR="00A659FB">
        <w:rPr>
          <w:b w:val="0"/>
          <w:szCs w:val="24"/>
        </w:rPr>
        <w:t xml:space="preserve"> </w:t>
      </w:r>
      <w:r w:rsidR="00A36B98">
        <w:rPr>
          <w:b w:val="0"/>
          <w:szCs w:val="24"/>
        </w:rPr>
        <w:fldChar w:fldCharType="begin"/>
      </w:r>
      <w:r w:rsidR="00A659FB">
        <w:rPr>
          <w:b w:val="0"/>
          <w:szCs w:val="24"/>
        </w:rPr>
        <w:instrText xml:space="preserve"> REF _Ref468202194 \r \h </w:instrText>
      </w:r>
      <w:r w:rsidR="00A36B98">
        <w:rPr>
          <w:b w:val="0"/>
          <w:szCs w:val="24"/>
        </w:rPr>
      </w:r>
      <w:r w:rsidR="00A36B98">
        <w:rPr>
          <w:b w:val="0"/>
          <w:szCs w:val="24"/>
        </w:rPr>
        <w:fldChar w:fldCharType="separate"/>
      </w:r>
      <w:r w:rsidR="0038398C">
        <w:rPr>
          <w:b w:val="0"/>
          <w:szCs w:val="24"/>
        </w:rPr>
        <w:t>3.6</w:t>
      </w:r>
      <w:r w:rsidR="00A36B98">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w:t>
      </w:r>
      <w:r w:rsidR="00AD7AB8">
        <w:rPr>
          <w:b w:val="0"/>
          <w:szCs w:val="24"/>
        </w:rPr>
        <w:t xml:space="preserve"> </w:t>
      </w:r>
      <w:r w:rsidR="00A36B98">
        <w:rPr>
          <w:b w:val="0"/>
          <w:szCs w:val="24"/>
        </w:rPr>
        <w:fldChar w:fldCharType="begin"/>
      </w:r>
      <w:r w:rsidR="00AD7AB8">
        <w:rPr>
          <w:b w:val="0"/>
          <w:szCs w:val="24"/>
        </w:rPr>
        <w:instrText xml:space="preserve"> REF _Ref471898107 \r \h </w:instrText>
      </w:r>
      <w:r w:rsidR="00A36B98">
        <w:rPr>
          <w:b w:val="0"/>
          <w:szCs w:val="24"/>
        </w:rPr>
      </w:r>
      <w:r w:rsidR="00A36B98">
        <w:rPr>
          <w:b w:val="0"/>
          <w:szCs w:val="24"/>
        </w:rPr>
        <w:fldChar w:fldCharType="separate"/>
      </w:r>
      <w:r w:rsidR="0038398C">
        <w:rPr>
          <w:b w:val="0"/>
          <w:szCs w:val="24"/>
        </w:rPr>
        <w:t>3.9</w:t>
      </w:r>
      <w:r w:rsidR="00A36B98">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p>
    <w:p w:rsidR="00E420A2" w:rsidRPr="002D4BC6" w:rsidRDefault="00E420A2" w:rsidP="00750D4A">
      <w:pPr>
        <w:pStyle w:val="3"/>
        <w:ind w:left="0" w:firstLine="709"/>
        <w:jc w:val="both"/>
        <w:rPr>
          <w:b w:val="0"/>
          <w:szCs w:val="24"/>
        </w:rPr>
        <w:sectPr w:rsidR="00E420A2" w:rsidRPr="002D4BC6"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43" w:name="_Проект_договора"/>
      <w:bookmarkStart w:id="144" w:name="_Ref305973574"/>
      <w:bookmarkStart w:id="145" w:name="_Ref440272931"/>
      <w:bookmarkStart w:id="146" w:name="_Ref440274025"/>
      <w:bookmarkStart w:id="147" w:name="_Ref440292752"/>
      <w:bookmarkStart w:id="148" w:name="_Toc498523738"/>
      <w:bookmarkEnd w:id="52"/>
      <w:bookmarkEnd w:id="143"/>
      <w:r w:rsidRPr="006238AF">
        <w:rPr>
          <w:szCs w:val="24"/>
        </w:rPr>
        <w:lastRenderedPageBreak/>
        <w:t xml:space="preserve">Проект </w:t>
      </w:r>
      <w:r w:rsidR="00123C70" w:rsidRPr="006238AF">
        <w:rPr>
          <w:szCs w:val="24"/>
        </w:rPr>
        <w:t>Договор</w:t>
      </w:r>
      <w:r w:rsidRPr="006238AF">
        <w:rPr>
          <w:szCs w:val="24"/>
        </w:rPr>
        <w:t>а</w:t>
      </w:r>
      <w:bookmarkEnd w:id="144"/>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45"/>
      <w:bookmarkEnd w:id="146"/>
      <w:bookmarkEnd w:id="147"/>
      <w:bookmarkEnd w:id="148"/>
    </w:p>
    <w:p w:rsidR="00953802" w:rsidRPr="006238AF" w:rsidRDefault="00216641" w:rsidP="00953802">
      <w:pPr>
        <w:pStyle w:val="2"/>
        <w:tabs>
          <w:tab w:val="clear" w:pos="1700"/>
          <w:tab w:val="left" w:pos="567"/>
        </w:tabs>
        <w:spacing w:line="264" w:lineRule="auto"/>
      </w:pPr>
      <w:bookmarkStart w:id="149" w:name="_Toc498523739"/>
      <w:r w:rsidRPr="006238AF">
        <w:t>Проект договора</w:t>
      </w:r>
      <w:bookmarkEnd w:id="149"/>
    </w:p>
    <w:p w:rsidR="00953802" w:rsidRPr="003803A7" w:rsidRDefault="00953802" w:rsidP="00953802">
      <w:pPr>
        <w:pStyle w:val="3"/>
        <w:ind w:left="0" w:firstLine="709"/>
        <w:jc w:val="both"/>
        <w:rPr>
          <w:b w:val="0"/>
        </w:rPr>
      </w:pPr>
      <w:bookmarkStart w:id="150" w:name="_Toc439238031"/>
      <w:bookmarkStart w:id="151" w:name="_Toc439238153"/>
      <w:bookmarkStart w:id="152" w:name="_Toc439252705"/>
      <w:bookmarkStart w:id="153" w:name="_Toc439323563"/>
      <w:bookmarkStart w:id="154" w:name="_Toc439323679"/>
      <w:bookmarkStart w:id="155" w:name="_Toc440361313"/>
      <w:bookmarkStart w:id="156" w:name="_Toc440376068"/>
      <w:bookmarkStart w:id="157" w:name="_Toc440376195"/>
      <w:bookmarkStart w:id="158" w:name="_Toc440382460"/>
      <w:bookmarkStart w:id="159" w:name="_Toc440447130"/>
      <w:bookmarkStart w:id="160" w:name="_Toc440620810"/>
      <w:bookmarkStart w:id="161" w:name="_Toc440631445"/>
      <w:bookmarkStart w:id="162" w:name="_Toc440875685"/>
      <w:bookmarkStart w:id="163" w:name="_Toc441131709"/>
      <w:bookmarkStart w:id="164" w:name="_Toc468352733"/>
      <w:bookmarkStart w:id="165" w:name="_Toc468352856"/>
      <w:bookmarkStart w:id="166" w:name="_Toc468355838"/>
      <w:bookmarkStart w:id="167" w:name="_Toc469480714"/>
      <w:bookmarkStart w:id="168" w:name="_Toc471898525"/>
      <w:bookmarkStart w:id="169" w:name="_Toc498523740"/>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p>
    <w:p w:rsidR="00953802" w:rsidRPr="006238AF" w:rsidRDefault="0094713A" w:rsidP="0094713A">
      <w:pPr>
        <w:pStyle w:val="3"/>
        <w:ind w:left="0" w:firstLine="709"/>
        <w:jc w:val="both"/>
        <w:rPr>
          <w:b w:val="0"/>
        </w:rPr>
      </w:pPr>
      <w:bookmarkStart w:id="170" w:name="_Toc439238032"/>
      <w:bookmarkStart w:id="171" w:name="_Toc439238154"/>
      <w:bookmarkStart w:id="172" w:name="_Toc439252706"/>
      <w:bookmarkStart w:id="173" w:name="_Toc439323564"/>
      <w:bookmarkStart w:id="174" w:name="_Toc439323680"/>
      <w:bookmarkStart w:id="175" w:name="_Toc440361314"/>
      <w:bookmarkStart w:id="176" w:name="_Toc440376069"/>
      <w:bookmarkStart w:id="177" w:name="_Toc440376196"/>
      <w:bookmarkStart w:id="178" w:name="_Toc440382461"/>
      <w:bookmarkStart w:id="179" w:name="_Toc440447131"/>
      <w:bookmarkStart w:id="180" w:name="_Toc440620811"/>
      <w:bookmarkStart w:id="181" w:name="_Toc440631446"/>
      <w:bookmarkStart w:id="182" w:name="_Toc440875686"/>
      <w:bookmarkStart w:id="183" w:name="_Toc441131710"/>
      <w:bookmarkStart w:id="184" w:name="_Toc468352734"/>
      <w:bookmarkStart w:id="185" w:name="_Toc468352857"/>
      <w:bookmarkStart w:id="186" w:name="_Toc468355839"/>
      <w:bookmarkStart w:id="187" w:name="_Toc469480715"/>
      <w:bookmarkStart w:id="188" w:name="_Toc471898526"/>
      <w:bookmarkStart w:id="189" w:name="_Toc498523741"/>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00A659FB">
        <w:rPr>
          <w:b w:val="0"/>
        </w:rPr>
        <w:t xml:space="preserve"> </w:t>
      </w:r>
      <w:r w:rsidR="00A36B98">
        <w:rPr>
          <w:b w:val="0"/>
        </w:rPr>
        <w:fldChar w:fldCharType="begin"/>
      </w:r>
      <w:r w:rsidR="00A659FB">
        <w:rPr>
          <w:b w:val="0"/>
        </w:rPr>
        <w:instrText xml:space="preserve"> REF _Ref440361531 \r \h </w:instrText>
      </w:r>
      <w:r w:rsidR="00A36B98">
        <w:rPr>
          <w:b w:val="0"/>
        </w:rPr>
      </w:r>
      <w:r w:rsidR="00A36B98">
        <w:rPr>
          <w:b w:val="0"/>
        </w:rPr>
        <w:fldChar w:fldCharType="separate"/>
      </w:r>
      <w:r w:rsidR="0038398C">
        <w:rPr>
          <w:b w:val="0"/>
        </w:rPr>
        <w:t>5.6</w:t>
      </w:r>
      <w:r w:rsidR="00A36B98">
        <w:rPr>
          <w:b w:val="0"/>
        </w:rPr>
        <w:fldChar w:fldCharType="end"/>
      </w:r>
      <w:r w:rsidRPr="006238AF">
        <w:rPr>
          <w:b w:val="0"/>
        </w:rPr>
        <w:t>) и приложить его к своей Заявке.</w:t>
      </w:r>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p>
    <w:p w:rsidR="0094713A" w:rsidRPr="003303E9" w:rsidRDefault="0094713A" w:rsidP="0094713A">
      <w:pPr>
        <w:pStyle w:val="3"/>
        <w:ind w:left="0" w:firstLine="709"/>
        <w:jc w:val="both"/>
        <w:rPr>
          <w:b w:val="0"/>
        </w:rPr>
      </w:pPr>
      <w:bookmarkStart w:id="190" w:name="_Toc439238033"/>
      <w:bookmarkStart w:id="191" w:name="_Toc439238155"/>
      <w:bookmarkStart w:id="192" w:name="_Toc439252707"/>
      <w:bookmarkStart w:id="193" w:name="_Toc439323565"/>
      <w:bookmarkStart w:id="194" w:name="_Toc439323681"/>
      <w:bookmarkStart w:id="195" w:name="_Toc440361315"/>
      <w:bookmarkStart w:id="196" w:name="_Toc440376070"/>
      <w:bookmarkStart w:id="197" w:name="_Toc440376197"/>
      <w:bookmarkStart w:id="198" w:name="_Toc440382462"/>
      <w:bookmarkStart w:id="199" w:name="_Toc440447132"/>
      <w:bookmarkStart w:id="200" w:name="_Toc440620812"/>
      <w:bookmarkStart w:id="201" w:name="_Toc440631447"/>
      <w:bookmarkStart w:id="202" w:name="_Toc440875687"/>
      <w:bookmarkStart w:id="203" w:name="_Toc441131711"/>
      <w:bookmarkStart w:id="204" w:name="_Toc468352735"/>
      <w:bookmarkStart w:id="205" w:name="_Toc468352858"/>
      <w:bookmarkStart w:id="206" w:name="_Toc468355840"/>
      <w:bookmarkStart w:id="207" w:name="_Toc469480716"/>
      <w:bookmarkStart w:id="208" w:name="_Toc471898527"/>
      <w:bookmarkStart w:id="209" w:name="_Toc498523742"/>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p>
    <w:p w:rsidR="00953802" w:rsidRPr="003303E9" w:rsidRDefault="00953802" w:rsidP="00953802">
      <w:pPr>
        <w:pStyle w:val="2"/>
        <w:tabs>
          <w:tab w:val="clear" w:pos="1700"/>
          <w:tab w:val="left" w:pos="567"/>
        </w:tabs>
        <w:spacing w:line="264" w:lineRule="auto"/>
      </w:pPr>
      <w:bookmarkStart w:id="210" w:name="_Toc498523743"/>
      <w:r w:rsidRPr="003303E9">
        <w:rPr>
          <w:bCs w:val="0"/>
        </w:rPr>
        <w:t>Антикоррупционная оговорка, включаемая в проект договора</w:t>
      </w:r>
      <w:bookmarkEnd w:id="210"/>
    </w:p>
    <w:p w:rsidR="00953802" w:rsidRPr="003303E9" w:rsidRDefault="0094713A" w:rsidP="0094713A">
      <w:pPr>
        <w:pStyle w:val="3"/>
        <w:ind w:left="0" w:firstLine="709"/>
        <w:jc w:val="both"/>
        <w:rPr>
          <w:b w:val="0"/>
        </w:rPr>
      </w:pPr>
      <w:bookmarkStart w:id="211" w:name="_Toc439238157"/>
      <w:bookmarkStart w:id="212" w:name="_Toc439252709"/>
      <w:bookmarkStart w:id="213" w:name="_Toc439323567"/>
      <w:bookmarkStart w:id="214" w:name="_Toc439323683"/>
      <w:bookmarkStart w:id="215" w:name="_Toc440361317"/>
      <w:bookmarkStart w:id="216" w:name="_Toc440376072"/>
      <w:bookmarkStart w:id="217" w:name="_Toc440376199"/>
      <w:bookmarkStart w:id="218" w:name="_Toc440382464"/>
      <w:bookmarkStart w:id="219" w:name="_Toc440447134"/>
      <w:bookmarkStart w:id="220" w:name="_Toc440620814"/>
      <w:bookmarkStart w:id="221" w:name="_Toc440631449"/>
      <w:bookmarkStart w:id="222" w:name="_Toc440875689"/>
      <w:bookmarkStart w:id="223" w:name="_Toc441131713"/>
      <w:bookmarkStart w:id="224" w:name="_Toc468352737"/>
      <w:bookmarkStart w:id="225" w:name="_Toc468352860"/>
      <w:bookmarkStart w:id="226" w:name="_Toc468355842"/>
      <w:bookmarkStart w:id="227" w:name="_Toc469480718"/>
      <w:bookmarkStart w:id="228" w:name="_Toc471898529"/>
      <w:bookmarkStart w:id="229" w:name="_Toc498523744"/>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A36B98">
        <w:rPr>
          <w:b w:val="0"/>
        </w:rPr>
        <w:fldChar w:fldCharType="begin"/>
      </w:r>
      <w:r w:rsidR="008D2928">
        <w:rPr>
          <w:b w:val="0"/>
        </w:rPr>
        <w:instrText xml:space="preserve"> REF _Ref440270867 \r \h </w:instrText>
      </w:r>
      <w:r w:rsidR="00A36B98">
        <w:rPr>
          <w:b w:val="0"/>
        </w:rPr>
      </w:r>
      <w:r w:rsidR="00A36B98">
        <w:rPr>
          <w:b w:val="0"/>
        </w:rPr>
        <w:fldChar w:fldCharType="separate"/>
      </w:r>
      <w:r w:rsidR="0038398C">
        <w:rPr>
          <w:b w:val="0"/>
        </w:rPr>
        <w:t>2.2.3</w:t>
      </w:r>
      <w:r w:rsidR="00A36B98">
        <w:rPr>
          <w:b w:val="0"/>
        </w:rPr>
        <w:fldChar w:fldCharType="end"/>
      </w:r>
      <w:r w:rsidRPr="003303E9">
        <w:rPr>
          <w:b w:val="0"/>
        </w:rPr>
        <w:t>).</w:t>
      </w:r>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p>
    <w:p w:rsidR="0094713A" w:rsidRPr="003303E9" w:rsidRDefault="0094713A" w:rsidP="0094713A">
      <w:pPr>
        <w:pStyle w:val="3"/>
        <w:ind w:left="0" w:firstLine="709"/>
        <w:jc w:val="both"/>
        <w:rPr>
          <w:b w:val="0"/>
        </w:rPr>
      </w:pPr>
      <w:bookmarkStart w:id="230" w:name="_Toc439238158"/>
      <w:bookmarkStart w:id="231" w:name="_Toc439252710"/>
      <w:bookmarkStart w:id="232" w:name="_Toc439323568"/>
      <w:bookmarkStart w:id="233" w:name="_Toc439323684"/>
      <w:bookmarkStart w:id="234" w:name="_Toc440361318"/>
      <w:bookmarkStart w:id="235" w:name="_Toc440376073"/>
      <w:bookmarkStart w:id="236" w:name="_Toc440376200"/>
      <w:bookmarkStart w:id="237" w:name="_Toc440382465"/>
      <w:bookmarkStart w:id="238" w:name="_Toc440447135"/>
      <w:bookmarkStart w:id="239" w:name="_Toc440620815"/>
      <w:bookmarkStart w:id="240" w:name="_Toc440631450"/>
      <w:bookmarkStart w:id="241" w:name="_Toc440875690"/>
      <w:bookmarkStart w:id="242" w:name="_Toc441131714"/>
      <w:bookmarkStart w:id="243" w:name="_Toc468352738"/>
      <w:bookmarkStart w:id="244" w:name="_Toc468352861"/>
      <w:bookmarkStart w:id="245" w:name="_Toc468355843"/>
      <w:bookmarkStart w:id="246" w:name="_Toc469480719"/>
      <w:bookmarkStart w:id="247" w:name="_Toc471898530"/>
      <w:bookmarkStart w:id="248" w:name="_Toc498523745"/>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p>
    <w:p w:rsidR="0094713A" w:rsidRPr="003303E9" w:rsidRDefault="0094713A" w:rsidP="0094713A">
      <w:pPr>
        <w:pStyle w:val="3"/>
        <w:ind w:left="0" w:firstLine="709"/>
        <w:jc w:val="both"/>
        <w:rPr>
          <w:b w:val="0"/>
        </w:rPr>
      </w:pPr>
      <w:bookmarkStart w:id="249" w:name="_Toc439238159"/>
      <w:bookmarkStart w:id="250" w:name="_Toc439252711"/>
      <w:bookmarkStart w:id="251" w:name="_Toc439323569"/>
      <w:bookmarkStart w:id="252" w:name="_Toc439323685"/>
      <w:bookmarkStart w:id="253" w:name="_Ref440270867"/>
      <w:bookmarkStart w:id="254" w:name="_Toc440361319"/>
      <w:bookmarkStart w:id="255" w:name="_Toc440376074"/>
      <w:bookmarkStart w:id="256" w:name="_Toc440376201"/>
      <w:bookmarkStart w:id="257" w:name="_Toc440382466"/>
      <w:bookmarkStart w:id="258" w:name="_Toc440447136"/>
      <w:bookmarkStart w:id="259" w:name="_Toc440620816"/>
      <w:bookmarkStart w:id="260" w:name="_Toc440631451"/>
      <w:bookmarkStart w:id="261" w:name="_Toc440875691"/>
      <w:bookmarkStart w:id="262" w:name="_Toc441131715"/>
      <w:bookmarkStart w:id="263" w:name="_Toc468352739"/>
      <w:bookmarkStart w:id="264" w:name="_Toc468352862"/>
      <w:bookmarkStart w:id="265" w:name="_Toc468355844"/>
      <w:bookmarkStart w:id="266" w:name="_Toc469480720"/>
      <w:bookmarkStart w:id="267" w:name="_Toc471898531"/>
      <w:bookmarkStart w:id="268" w:name="_Toc498523746"/>
      <w:r w:rsidRPr="003303E9">
        <w:rPr>
          <w:b w:val="0"/>
        </w:rPr>
        <w:t>Текст Антикоррупционной оговорки:</w:t>
      </w:r>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98170A" w:rsidRPr="00796F09" w:rsidRDefault="0098170A" w:rsidP="0098170A">
      <w:pPr>
        <w:snapToGrid w:val="0"/>
        <w:spacing w:line="240" w:lineRule="auto"/>
        <w:ind w:firstLine="709"/>
        <w:rPr>
          <w:sz w:val="24"/>
          <w:szCs w:val="24"/>
        </w:rPr>
      </w:pPr>
      <w:r w:rsidRPr="00796F09">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98170A" w:rsidRPr="00796F09" w:rsidRDefault="0098170A" w:rsidP="0098170A">
      <w:pPr>
        <w:snapToGrid w:val="0"/>
        <w:spacing w:line="240" w:lineRule="auto"/>
        <w:ind w:firstLine="709"/>
        <w:rPr>
          <w:sz w:val="24"/>
          <w:szCs w:val="24"/>
        </w:rPr>
      </w:pPr>
      <w:r w:rsidRPr="00796F09">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7" w:history="1">
        <w:r w:rsidRPr="00796F09">
          <w:rPr>
            <w:rStyle w:val="a7"/>
            <w:sz w:val="24"/>
            <w:szCs w:val="24"/>
          </w:rPr>
          <w:t>http://www.rosseti.ru/about/anticorruptionpolicy/policy/index.php</w:t>
        </w:r>
      </w:hyperlink>
      <w:r w:rsidRPr="00796F09">
        <w:rPr>
          <w:sz w:val="24"/>
          <w:szCs w:val="24"/>
        </w:rPr>
        <w:t>, ПАО «МРСК Центра» по адресу -</w:t>
      </w:r>
      <w:r w:rsidRPr="00796F09">
        <w:rPr>
          <w:rFonts w:eastAsia="Calibri"/>
          <w:sz w:val="24"/>
          <w:szCs w:val="24"/>
        </w:rPr>
        <w:t xml:space="preserve"> </w:t>
      </w:r>
      <w:r w:rsidRPr="00796F09">
        <w:rPr>
          <w:rFonts w:eastAsia="Calibri"/>
          <w:sz w:val="24"/>
          <w:szCs w:val="24"/>
          <w:u w:val="single"/>
        </w:rPr>
        <w:t>http://www.mrsk-1.ru/information/documents/internal/</w:t>
      </w:r>
      <w:r w:rsidRPr="00796F09">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98170A" w:rsidRPr="00796F09" w:rsidRDefault="0098170A" w:rsidP="0098170A">
      <w:pPr>
        <w:spacing w:line="240" w:lineRule="auto"/>
        <w:ind w:firstLine="709"/>
        <w:rPr>
          <w:sz w:val="24"/>
          <w:szCs w:val="24"/>
        </w:rPr>
      </w:pPr>
      <w:r w:rsidRPr="00796F09">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96F09">
        <w:rPr>
          <w:i/>
          <w:sz w:val="24"/>
          <w:szCs w:val="24"/>
        </w:rPr>
        <w:t>.</w:t>
      </w:r>
    </w:p>
    <w:p w:rsidR="0098170A" w:rsidRPr="00796F09" w:rsidRDefault="0098170A" w:rsidP="0098170A">
      <w:pPr>
        <w:autoSpaceDE w:val="0"/>
        <w:autoSpaceDN w:val="0"/>
        <w:adjustRightInd w:val="0"/>
        <w:spacing w:line="240" w:lineRule="auto"/>
        <w:ind w:firstLine="709"/>
        <w:rPr>
          <w:sz w:val="24"/>
          <w:szCs w:val="24"/>
        </w:rPr>
      </w:pPr>
      <w:r w:rsidRPr="00796F09">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w:t>
      </w:r>
      <w:r w:rsidRPr="00796F09">
        <w:rPr>
          <w:sz w:val="24"/>
          <w:szCs w:val="24"/>
        </w:rPr>
        <w:lastRenderedPageBreak/>
        <w:t>выполнения в их адрес работ (услуг) и другими, не поименованными здесь способами, ставящими работника в определенную зависимость и</w:t>
      </w:r>
      <w:r w:rsidRPr="00796F09">
        <w:rPr>
          <w:sz w:val="24"/>
          <w:szCs w:val="24"/>
          <w:lang w:val="en-US"/>
        </w:rPr>
        <w:t> </w:t>
      </w:r>
      <w:r w:rsidRPr="00796F09">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98170A" w:rsidRPr="00796F09" w:rsidRDefault="0098170A" w:rsidP="0098170A">
      <w:pPr>
        <w:spacing w:line="240" w:lineRule="auto"/>
        <w:ind w:firstLine="709"/>
        <w:rPr>
          <w:sz w:val="24"/>
          <w:szCs w:val="24"/>
        </w:rPr>
      </w:pPr>
      <w:r w:rsidRPr="00796F09">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96F09">
        <w:rPr>
          <w:b/>
          <w:sz w:val="24"/>
          <w:szCs w:val="24"/>
        </w:rPr>
        <w:t xml:space="preserve"> </w:t>
      </w:r>
      <w:r w:rsidRPr="00796F09">
        <w:rPr>
          <w:sz w:val="24"/>
          <w:szCs w:val="24"/>
        </w:rPr>
        <w:t>Это подтверждение должно быть направлено в течение десяти рабочих дней с даты направления письменного уведомления.</w:t>
      </w:r>
    </w:p>
    <w:p w:rsidR="0098170A" w:rsidRPr="00796F09" w:rsidRDefault="0098170A" w:rsidP="0098170A">
      <w:pPr>
        <w:autoSpaceDE w:val="0"/>
        <w:autoSpaceDN w:val="0"/>
        <w:adjustRightInd w:val="0"/>
        <w:spacing w:line="240" w:lineRule="auto"/>
        <w:ind w:firstLine="709"/>
        <w:rPr>
          <w:sz w:val="24"/>
          <w:szCs w:val="24"/>
        </w:rPr>
      </w:pPr>
      <w:r w:rsidRPr="00796F09">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98170A" w:rsidRPr="00796F09" w:rsidRDefault="0098170A" w:rsidP="0098170A">
      <w:pPr>
        <w:spacing w:line="240" w:lineRule="auto"/>
        <w:ind w:firstLine="709"/>
        <w:rPr>
          <w:sz w:val="24"/>
          <w:szCs w:val="24"/>
        </w:rPr>
      </w:pPr>
      <w:r w:rsidRPr="00796F09">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796F09">
        <w:rPr>
          <w:spacing w:val="-2"/>
          <w:sz w:val="24"/>
          <w:szCs w:val="24"/>
        </w:rPr>
        <w:t>Антикоррупционной оговорки, и обязательств воздерживаться от запрещенных</w:t>
      </w:r>
      <w:r w:rsidRPr="00796F09">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98170A" w:rsidRPr="00796F09" w:rsidRDefault="0098170A" w:rsidP="0098170A">
      <w:pPr>
        <w:spacing w:line="240" w:lineRule="auto"/>
        <w:ind w:firstLine="709"/>
        <w:rPr>
          <w:sz w:val="24"/>
          <w:szCs w:val="24"/>
        </w:rPr>
      </w:pPr>
    </w:p>
    <w:p w:rsidR="0098170A" w:rsidRPr="00796F09" w:rsidRDefault="0098170A" w:rsidP="0098170A">
      <w:pPr>
        <w:spacing w:line="240" w:lineRule="auto"/>
        <w:ind w:firstLine="709"/>
        <w:rPr>
          <w:sz w:val="24"/>
          <w:szCs w:val="24"/>
        </w:rPr>
      </w:pPr>
    </w:p>
    <w:p w:rsidR="0098170A" w:rsidRPr="00796F09" w:rsidRDefault="0098170A" w:rsidP="0098170A">
      <w:pPr>
        <w:spacing w:line="240" w:lineRule="auto"/>
        <w:ind w:firstLine="709"/>
        <w:rPr>
          <w:i/>
          <w:sz w:val="24"/>
          <w:szCs w:val="24"/>
        </w:rPr>
      </w:pPr>
      <w:r w:rsidRPr="00796F09">
        <w:rPr>
          <w:i/>
          <w:sz w:val="24"/>
          <w:szCs w:val="24"/>
        </w:rPr>
        <w:t>* Наименование контрагента указывается в соответствии с договором (например, подрядчик, исполнитель, поставщик и пр.).</w:t>
      </w:r>
    </w:p>
    <w:p w:rsidR="0098170A" w:rsidRPr="00796F09" w:rsidRDefault="0098170A" w:rsidP="0098170A">
      <w:pPr>
        <w:spacing w:line="240" w:lineRule="auto"/>
        <w:ind w:firstLine="709"/>
        <w:rPr>
          <w:i/>
          <w:sz w:val="24"/>
          <w:szCs w:val="24"/>
        </w:rPr>
      </w:pPr>
      <w:r w:rsidRPr="00796F09">
        <w:rPr>
          <w:sz w:val="24"/>
          <w:szCs w:val="24"/>
        </w:rPr>
        <w:t>** </w:t>
      </w:r>
      <w:r w:rsidRPr="00796F09">
        <w:rPr>
          <w:i/>
          <w:sz w:val="24"/>
          <w:szCs w:val="24"/>
        </w:rPr>
        <w:t xml:space="preserve">Указывается наименование ПАО «Россети» / ПАО «МРСК Центра» </w:t>
      </w:r>
      <w:r w:rsidRPr="00796F09">
        <w:rPr>
          <w:i/>
          <w:sz w:val="24"/>
          <w:szCs w:val="24"/>
        </w:rPr>
        <w:br/>
        <w:t>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269" w:name="_Ref303622434"/>
      <w:bookmarkStart w:id="270" w:name="_Ref303624273"/>
      <w:bookmarkStart w:id="271" w:name="_Ref303682476"/>
      <w:bookmarkStart w:id="272" w:name="_Ref303683017"/>
      <w:bookmarkEnd w:id="269"/>
      <w:bookmarkEnd w:id="270"/>
      <w:bookmarkEnd w:id="271"/>
      <w:bookmarkEnd w:id="272"/>
    </w:p>
    <w:p w:rsidR="002E5FEB" w:rsidRPr="00F31976" w:rsidRDefault="002E5FEB" w:rsidP="002E5FEB">
      <w:pPr>
        <w:pStyle w:val="2"/>
        <w:tabs>
          <w:tab w:val="clear" w:pos="1700"/>
          <w:tab w:val="left" w:pos="567"/>
        </w:tabs>
        <w:spacing w:line="264" w:lineRule="auto"/>
        <w:rPr>
          <w:bCs w:val="0"/>
        </w:rPr>
      </w:pPr>
      <w:bookmarkStart w:id="273" w:name="_Toc469470557"/>
      <w:bookmarkStart w:id="274" w:name="_Toc498523747"/>
      <w:r w:rsidRPr="00F31976">
        <w:rPr>
          <w:bCs w:val="0"/>
        </w:rPr>
        <w:t>Дополнительные условия, включаемые в проект договора</w:t>
      </w:r>
      <w:bookmarkEnd w:id="273"/>
      <w:bookmarkEnd w:id="274"/>
    </w:p>
    <w:p w:rsidR="002E5FEB" w:rsidRPr="00F31976" w:rsidRDefault="002E5FEB" w:rsidP="002E5FEB">
      <w:pPr>
        <w:pStyle w:val="3"/>
        <w:ind w:left="0" w:firstLine="709"/>
        <w:jc w:val="both"/>
        <w:rPr>
          <w:b w:val="0"/>
        </w:rPr>
      </w:pPr>
      <w:bookmarkStart w:id="275" w:name="_Toc469470558"/>
      <w:bookmarkStart w:id="276" w:name="_Toc469480722"/>
      <w:bookmarkStart w:id="277" w:name="_Toc471898533"/>
      <w:bookmarkStart w:id="278" w:name="_Toc498523748"/>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A36B98">
        <w:rPr>
          <w:b w:val="0"/>
        </w:rPr>
        <w:fldChar w:fldCharType="begin"/>
      </w:r>
      <w:r>
        <w:rPr>
          <w:b w:val="0"/>
        </w:rPr>
        <w:instrText xml:space="preserve"> REF _Ref469470272 \r \h </w:instrText>
      </w:r>
      <w:r w:rsidR="00A36B98">
        <w:rPr>
          <w:b w:val="0"/>
        </w:rPr>
      </w:r>
      <w:r w:rsidR="00A36B98">
        <w:rPr>
          <w:b w:val="0"/>
        </w:rPr>
        <w:fldChar w:fldCharType="separate"/>
      </w:r>
      <w:r w:rsidR="0038398C">
        <w:rPr>
          <w:b w:val="0"/>
        </w:rPr>
        <w:t>2.3.3</w:t>
      </w:r>
      <w:r w:rsidR="00A36B98">
        <w:rPr>
          <w:b w:val="0"/>
        </w:rPr>
        <w:fldChar w:fldCharType="end"/>
      </w:r>
      <w:r w:rsidRPr="00F31976">
        <w:rPr>
          <w:b w:val="0"/>
        </w:rPr>
        <w:t>).</w:t>
      </w:r>
      <w:bookmarkEnd w:id="275"/>
      <w:bookmarkEnd w:id="276"/>
      <w:bookmarkEnd w:id="277"/>
      <w:bookmarkEnd w:id="278"/>
    </w:p>
    <w:p w:rsidR="002E5FEB" w:rsidRPr="00F31976" w:rsidRDefault="002E5FEB" w:rsidP="002E5FEB">
      <w:pPr>
        <w:pStyle w:val="3"/>
        <w:ind w:left="0" w:firstLine="709"/>
        <w:jc w:val="both"/>
        <w:rPr>
          <w:b w:val="0"/>
          <w:szCs w:val="24"/>
        </w:rPr>
      </w:pPr>
      <w:bookmarkStart w:id="279" w:name="_Toc469470559"/>
      <w:bookmarkStart w:id="280" w:name="_Toc469480723"/>
      <w:bookmarkStart w:id="281" w:name="_Toc471898534"/>
      <w:bookmarkStart w:id="282" w:name="_Toc498523749"/>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79"/>
      <w:bookmarkEnd w:id="280"/>
      <w:bookmarkEnd w:id="281"/>
      <w:bookmarkEnd w:id="282"/>
    </w:p>
    <w:p w:rsidR="002E5FEB" w:rsidRPr="00F31976" w:rsidRDefault="002E5FEB" w:rsidP="002E5FEB">
      <w:pPr>
        <w:pStyle w:val="3"/>
        <w:ind w:left="0" w:firstLine="709"/>
        <w:jc w:val="both"/>
        <w:rPr>
          <w:b w:val="0"/>
          <w:szCs w:val="24"/>
        </w:rPr>
      </w:pPr>
      <w:bookmarkStart w:id="283" w:name="_Ref469470272"/>
      <w:bookmarkStart w:id="284" w:name="_Toc469470560"/>
      <w:bookmarkStart w:id="285" w:name="_Toc469480724"/>
      <w:bookmarkStart w:id="286" w:name="_Toc471898535"/>
      <w:bookmarkStart w:id="287" w:name="_Toc498523750"/>
      <w:r w:rsidRPr="00F31976">
        <w:rPr>
          <w:b w:val="0"/>
        </w:rPr>
        <w:t>Дополнительные</w:t>
      </w:r>
      <w:r w:rsidRPr="00F31976">
        <w:rPr>
          <w:b w:val="0"/>
          <w:szCs w:val="24"/>
        </w:rPr>
        <w:t xml:space="preserve"> условия:</w:t>
      </w:r>
      <w:bookmarkEnd w:id="283"/>
      <w:bookmarkEnd w:id="284"/>
      <w:bookmarkEnd w:id="285"/>
      <w:bookmarkEnd w:id="286"/>
      <w:bookmarkEnd w:id="287"/>
    </w:p>
    <w:p w:rsidR="002E5FEB" w:rsidRPr="00F31976" w:rsidRDefault="002E5FEB" w:rsidP="002E5FEB">
      <w:pPr>
        <w:pStyle w:val="3"/>
        <w:numPr>
          <w:ilvl w:val="0"/>
          <w:numId w:val="0"/>
        </w:numPr>
        <w:ind w:firstLine="709"/>
        <w:jc w:val="both"/>
        <w:rPr>
          <w:b w:val="0"/>
          <w:szCs w:val="24"/>
        </w:rPr>
      </w:pPr>
      <w:bookmarkStart w:id="288" w:name="_Toc469470561"/>
      <w:bookmarkStart w:id="289" w:name="_Toc469480725"/>
      <w:bookmarkStart w:id="290" w:name="_Toc471898536"/>
      <w:bookmarkStart w:id="291" w:name="_Toc498523751"/>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 xml:space="preserve">обеспечивает представление в адрес Заказчика </w:t>
      </w:r>
      <w:r w:rsidRPr="00F31976">
        <w:rPr>
          <w:rFonts w:eastAsia="Calibri"/>
          <w:b w:val="0"/>
          <w:szCs w:val="24"/>
        </w:rPr>
        <w:lastRenderedPageBreak/>
        <w:t>(уполномоченного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88"/>
      <w:bookmarkEnd w:id="289"/>
      <w:bookmarkEnd w:id="290"/>
      <w:bookmarkEnd w:id="291"/>
    </w:p>
    <w:p w:rsidR="002E5FEB" w:rsidRPr="00F31976" w:rsidRDefault="002E5FEB" w:rsidP="002E5FEB">
      <w:pPr>
        <w:pStyle w:val="3"/>
        <w:numPr>
          <w:ilvl w:val="0"/>
          <w:numId w:val="0"/>
        </w:numPr>
        <w:ind w:firstLine="709"/>
        <w:jc w:val="both"/>
        <w:rPr>
          <w:b w:val="0"/>
          <w:szCs w:val="24"/>
        </w:rPr>
      </w:pPr>
      <w:bookmarkStart w:id="292" w:name="_Toc469470562"/>
      <w:bookmarkStart w:id="293" w:name="_Toc469480726"/>
      <w:bookmarkStart w:id="294" w:name="_Toc471898537"/>
      <w:bookmarkStart w:id="295" w:name="_Toc498523752"/>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92"/>
      <w:bookmarkEnd w:id="293"/>
      <w:bookmarkEnd w:id="294"/>
      <w:bookmarkEnd w:id="295"/>
    </w:p>
    <w:p w:rsidR="002E5FEB" w:rsidRPr="00F31976" w:rsidRDefault="002E5FEB" w:rsidP="002E5FEB">
      <w:pPr>
        <w:pStyle w:val="3"/>
        <w:numPr>
          <w:ilvl w:val="0"/>
          <w:numId w:val="0"/>
        </w:numPr>
        <w:ind w:firstLine="709"/>
        <w:jc w:val="both"/>
        <w:rPr>
          <w:b w:val="0"/>
          <w:szCs w:val="24"/>
        </w:rPr>
      </w:pPr>
      <w:bookmarkStart w:id="296" w:name="_Toc469470563"/>
      <w:bookmarkStart w:id="297" w:name="_Toc469480727"/>
      <w:bookmarkStart w:id="298" w:name="_Toc471898538"/>
      <w:bookmarkStart w:id="299" w:name="_Toc498523753"/>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96"/>
      <w:bookmarkEnd w:id="297"/>
      <w:bookmarkEnd w:id="298"/>
      <w:bookmarkEnd w:id="299"/>
    </w:p>
    <w:p w:rsidR="002E5FEB" w:rsidRPr="007E5B28" w:rsidRDefault="002E5FEB" w:rsidP="002E5FEB">
      <w:pPr>
        <w:pStyle w:val="3"/>
        <w:numPr>
          <w:ilvl w:val="0"/>
          <w:numId w:val="0"/>
        </w:numPr>
        <w:ind w:firstLine="709"/>
        <w:jc w:val="both"/>
        <w:rPr>
          <w:b w:val="0"/>
          <w:szCs w:val="24"/>
        </w:rPr>
      </w:pPr>
      <w:bookmarkStart w:id="300" w:name="_Toc469470564"/>
      <w:bookmarkStart w:id="301" w:name="_Toc469480728"/>
      <w:bookmarkStart w:id="302" w:name="_Toc471898539"/>
      <w:bookmarkStart w:id="303" w:name="_Toc498523754"/>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300"/>
      <w:bookmarkEnd w:id="301"/>
      <w:bookmarkEnd w:id="302"/>
      <w:bookmarkEnd w:id="303"/>
      <w:r w:rsidRPr="007E5B28">
        <w:rPr>
          <w:rFonts w:eastAsia="Calibri"/>
          <w:b w:val="0"/>
          <w:szCs w:val="24"/>
        </w:rPr>
        <w:t xml:space="preserve"> </w:t>
      </w:r>
    </w:p>
    <w:p w:rsidR="00717F60" w:rsidRPr="00E71A48" w:rsidRDefault="00717F60" w:rsidP="00E71A48">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304" w:name="_Ref303711222"/>
      <w:bookmarkStart w:id="305" w:name="_Ref311232052"/>
      <w:bookmarkStart w:id="306" w:name="_Toc498523755"/>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304"/>
      <w:r w:rsidR="00D51A0B" w:rsidRPr="00E71A48">
        <w:rPr>
          <w:szCs w:val="24"/>
        </w:rPr>
        <w:t>Заявок</w:t>
      </w:r>
      <w:bookmarkEnd w:id="305"/>
      <w:bookmarkEnd w:id="306"/>
    </w:p>
    <w:p w:rsidR="00717F60" w:rsidRPr="00E71A48" w:rsidRDefault="00717F60" w:rsidP="00E71A48">
      <w:pPr>
        <w:pStyle w:val="2"/>
        <w:tabs>
          <w:tab w:val="clear" w:pos="1700"/>
          <w:tab w:val="left" w:pos="567"/>
        </w:tabs>
        <w:spacing w:line="264" w:lineRule="auto"/>
      </w:pPr>
      <w:bookmarkStart w:id="307" w:name="_Toc498523756"/>
      <w:r w:rsidRPr="00E71A48">
        <w:t xml:space="preserve">Общий порядок проведения </w:t>
      </w:r>
      <w:r w:rsidR="00440928" w:rsidRPr="00E71A48">
        <w:t>З</w:t>
      </w:r>
      <w:r w:rsidRPr="00E71A48">
        <w:t>апроса предложений</w:t>
      </w:r>
      <w:bookmarkEnd w:id="307"/>
    </w:p>
    <w:p w:rsidR="00717F60" w:rsidRPr="00E71A48" w:rsidRDefault="00717F60" w:rsidP="00953802">
      <w:pPr>
        <w:pStyle w:val="3"/>
        <w:rPr>
          <w:bCs w:val="0"/>
          <w:szCs w:val="24"/>
        </w:rPr>
      </w:pPr>
      <w:bookmarkStart w:id="308" w:name="_Toc439323688"/>
      <w:bookmarkStart w:id="309" w:name="_Toc440361322"/>
      <w:bookmarkStart w:id="310" w:name="_Toc440376077"/>
      <w:bookmarkStart w:id="311" w:name="_Toc440376204"/>
      <w:bookmarkStart w:id="312" w:name="_Toc440382469"/>
      <w:bookmarkStart w:id="313" w:name="_Toc440447139"/>
      <w:bookmarkStart w:id="314" w:name="_Toc440620819"/>
      <w:bookmarkStart w:id="315" w:name="_Toc440631454"/>
      <w:bookmarkStart w:id="316" w:name="_Toc440875694"/>
      <w:bookmarkStart w:id="317" w:name="_Toc441131718"/>
      <w:bookmarkStart w:id="318" w:name="_Toc468352742"/>
      <w:bookmarkStart w:id="319" w:name="_Toc468352865"/>
      <w:bookmarkStart w:id="320" w:name="_Toc468355847"/>
      <w:bookmarkStart w:id="321" w:name="_Toc469480731"/>
      <w:bookmarkStart w:id="322" w:name="_Toc471898542"/>
      <w:bookmarkStart w:id="323" w:name="_Toc498523757"/>
      <w:r w:rsidRPr="00E71A48">
        <w:rPr>
          <w:szCs w:val="24"/>
        </w:rPr>
        <w:t>Запрос</w:t>
      </w:r>
      <w:r w:rsidRPr="00E71A48">
        <w:rPr>
          <w:bCs w:val="0"/>
          <w:szCs w:val="24"/>
        </w:rPr>
        <w:t xml:space="preserve"> предложений проводится в следующем порядке:</w:t>
      </w:r>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1B34FA">
        <w:fldChar w:fldCharType="begin"/>
      </w:r>
      <w:r w:rsidR="001B34FA">
        <w:instrText xml:space="preserve"> REF _Ref305973033 \r \h  \* MERGEFORMAT </w:instrText>
      </w:r>
      <w:r w:rsidR="001B34FA">
        <w:fldChar w:fldCharType="separate"/>
      </w:r>
      <w:r w:rsidR="0038398C" w:rsidRPr="0038398C">
        <w:rPr>
          <w:bCs w:val="0"/>
          <w:sz w:val="24"/>
          <w:szCs w:val="24"/>
        </w:rPr>
        <w:t>3.2</w:t>
      </w:r>
      <w:r w:rsidR="001B34FA">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1B34FA">
        <w:fldChar w:fldCharType="begin"/>
      </w:r>
      <w:r w:rsidR="001B34FA">
        <w:instrText xml:space="preserve"> REF _Ref305973147 \r \h  \* MERGEFORMAT </w:instrText>
      </w:r>
      <w:r w:rsidR="001B34FA">
        <w:fldChar w:fldCharType="separate"/>
      </w:r>
      <w:r w:rsidR="0038398C" w:rsidRPr="0038398C">
        <w:rPr>
          <w:bCs w:val="0"/>
          <w:sz w:val="24"/>
          <w:szCs w:val="24"/>
        </w:rPr>
        <w:t>3.3</w:t>
      </w:r>
      <w:r w:rsidR="001B34FA">
        <w:fldChar w:fldCharType="end"/>
      </w:r>
      <w:r w:rsidR="00A36B98"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A36B98" w:rsidRPr="00E71A48">
        <w:rPr>
          <w:bCs w:val="0"/>
          <w:sz w:val="24"/>
          <w:szCs w:val="24"/>
        </w:rPr>
      </w:r>
      <w:r w:rsidR="00A36B98"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324" w:name="__RefNumPara__828_922829174"/>
      <w:bookmarkEnd w:id="324"/>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A36B98"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A36B98" w:rsidRPr="00E71A48">
        <w:rPr>
          <w:bCs w:val="0"/>
          <w:sz w:val="24"/>
          <w:szCs w:val="24"/>
        </w:rPr>
      </w:r>
      <w:r w:rsidR="00A36B98" w:rsidRPr="00E71A48">
        <w:rPr>
          <w:bCs w:val="0"/>
          <w:sz w:val="24"/>
          <w:szCs w:val="24"/>
        </w:rPr>
        <w:fldChar w:fldCharType="end"/>
      </w:r>
      <w:r w:rsidR="001B34FA">
        <w:fldChar w:fldCharType="begin"/>
      </w:r>
      <w:r w:rsidR="001B34FA">
        <w:instrText xml:space="preserve"> REF _Ref305973214 \r \h  \* MERGEFORMAT </w:instrText>
      </w:r>
      <w:r w:rsidR="001B34FA">
        <w:fldChar w:fldCharType="separate"/>
      </w:r>
      <w:r w:rsidR="0038398C" w:rsidRPr="0038398C">
        <w:rPr>
          <w:bCs w:val="0"/>
          <w:sz w:val="24"/>
          <w:szCs w:val="24"/>
        </w:rPr>
        <w:t>3.4</w:t>
      </w:r>
      <w:r w:rsidR="001B34FA">
        <w:fldChar w:fldCharType="end"/>
      </w:r>
      <w:r w:rsidR="00096E9D" w:rsidRPr="00E71A48">
        <w:rPr>
          <w:bCs w:val="0"/>
          <w:sz w:val="24"/>
          <w:szCs w:val="24"/>
        </w:rPr>
        <w:t xml:space="preserve">, </w:t>
      </w:r>
      <w:r w:rsidR="001B34FA">
        <w:fldChar w:fldCharType="begin"/>
      </w:r>
      <w:r w:rsidR="001B34FA">
        <w:instrText xml:space="preserve"> REF _Ref303683883 \r \h  \* MERGEFORMAT </w:instrText>
      </w:r>
      <w:r w:rsidR="001B34FA">
        <w:fldChar w:fldCharType="separate"/>
      </w:r>
      <w:r w:rsidR="0038398C" w:rsidRPr="0038398C">
        <w:rPr>
          <w:bCs w:val="0"/>
          <w:sz w:val="24"/>
          <w:szCs w:val="24"/>
        </w:rPr>
        <w:t>3.5</w:t>
      </w:r>
      <w:r w:rsidR="001B34FA">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325" w:name="__RefNumPara__832_922829174"/>
      <w:bookmarkEnd w:id="325"/>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A36B98">
        <w:fldChar w:fldCharType="begin"/>
      </w:r>
      <w:r w:rsidR="00A659FB">
        <w:rPr>
          <w:bCs w:val="0"/>
          <w:sz w:val="24"/>
          <w:szCs w:val="24"/>
        </w:rPr>
        <w:instrText xml:space="preserve"> REF _Ref468202194 \r \h </w:instrText>
      </w:r>
      <w:r w:rsidR="00A36B98">
        <w:fldChar w:fldCharType="separate"/>
      </w:r>
      <w:r w:rsidR="0038398C">
        <w:rPr>
          <w:bCs w:val="0"/>
          <w:sz w:val="24"/>
          <w:szCs w:val="24"/>
        </w:rPr>
        <w:t>3.6</w:t>
      </w:r>
      <w:r w:rsidR="00A36B98">
        <w:fldChar w:fldCharType="end"/>
      </w:r>
      <w:r w:rsidR="00A36B98"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A36B98" w:rsidRPr="00E71A48">
        <w:rPr>
          <w:bCs w:val="0"/>
          <w:sz w:val="24"/>
          <w:szCs w:val="24"/>
        </w:rPr>
      </w:r>
      <w:r w:rsidR="00A36B98"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326" w:name="__RefNumPara__834_922829174"/>
      <w:bookmarkEnd w:id="326"/>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1B34FA">
        <w:fldChar w:fldCharType="begin"/>
      </w:r>
      <w:r w:rsidR="001B34FA">
        <w:instrText xml:space="preserve"> REF _Ref303250967 \r \h  \* MERGEFORMAT </w:instrText>
      </w:r>
      <w:r w:rsidR="001B34FA">
        <w:fldChar w:fldCharType="separate"/>
      </w:r>
      <w:r w:rsidR="0038398C" w:rsidRPr="0038398C">
        <w:rPr>
          <w:bCs w:val="0"/>
          <w:sz w:val="24"/>
          <w:szCs w:val="24"/>
        </w:rPr>
        <w:t>3.7</w:t>
      </w:r>
      <w:r w:rsidR="001B34FA">
        <w:fldChar w:fldCharType="end"/>
      </w:r>
      <w:r w:rsidR="00A36B98"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A36B98" w:rsidRPr="00E71A48">
        <w:rPr>
          <w:bCs w:val="0"/>
          <w:sz w:val="24"/>
          <w:szCs w:val="24"/>
        </w:rPr>
      </w:r>
      <w:r w:rsidR="00A36B98"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327" w:name="__RefNumPara__836_922829174"/>
      <w:bookmarkEnd w:id="327"/>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A36B98">
        <w:fldChar w:fldCharType="begin"/>
      </w:r>
      <w:r w:rsidR="00AD7AB8">
        <w:rPr>
          <w:bCs w:val="0"/>
          <w:sz w:val="24"/>
          <w:szCs w:val="24"/>
        </w:rPr>
        <w:instrText xml:space="preserve"> REF _Ref471898107 \r \h </w:instrText>
      </w:r>
      <w:r w:rsidR="00A36B98">
        <w:fldChar w:fldCharType="separate"/>
      </w:r>
      <w:r w:rsidR="0038398C">
        <w:rPr>
          <w:bCs w:val="0"/>
          <w:sz w:val="24"/>
          <w:szCs w:val="24"/>
        </w:rPr>
        <w:t>3.9</w:t>
      </w:r>
      <w:r w:rsidR="00A36B98">
        <w:fldChar w:fldCharType="end"/>
      </w:r>
      <w:r w:rsidR="00A36B98"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A36B98" w:rsidRPr="00E71A48">
        <w:rPr>
          <w:bCs w:val="0"/>
          <w:sz w:val="24"/>
          <w:szCs w:val="24"/>
        </w:rPr>
      </w:r>
      <w:r w:rsidR="00A36B98"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AD7AB8">
        <w:rPr>
          <w:bCs w:val="0"/>
          <w:sz w:val="24"/>
          <w:szCs w:val="24"/>
        </w:rPr>
        <w:t xml:space="preserve"> </w:t>
      </w:r>
      <w:r w:rsidR="00A36B98">
        <w:fldChar w:fldCharType="begin"/>
      </w:r>
      <w:r w:rsidR="00AD7AB8">
        <w:rPr>
          <w:bCs w:val="0"/>
          <w:sz w:val="24"/>
          <w:szCs w:val="24"/>
        </w:rPr>
        <w:instrText xml:space="preserve"> REF _Ref468355339 \r \h </w:instrText>
      </w:r>
      <w:r w:rsidR="00A36B98">
        <w:fldChar w:fldCharType="separate"/>
      </w:r>
      <w:r w:rsidR="0038398C">
        <w:rPr>
          <w:bCs w:val="0"/>
          <w:sz w:val="24"/>
          <w:szCs w:val="24"/>
        </w:rPr>
        <w:t>3.12</w:t>
      </w:r>
      <w:r w:rsidR="00A36B98">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1B34FA">
        <w:fldChar w:fldCharType="begin"/>
      </w:r>
      <w:r w:rsidR="001B34FA">
        <w:instrText xml:space="preserve"> REF _Ref306140410 \r \h  \* MERGEFORMAT </w:instrText>
      </w:r>
      <w:r w:rsidR="001B34FA">
        <w:fldChar w:fldCharType="separate"/>
      </w:r>
      <w:r w:rsidR="0038398C" w:rsidRPr="0038398C">
        <w:rPr>
          <w:bCs w:val="0"/>
          <w:sz w:val="24"/>
          <w:szCs w:val="24"/>
        </w:rPr>
        <w:t>3.13</w:t>
      </w:r>
      <w:r w:rsidR="001B34FA">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1B34FA">
        <w:fldChar w:fldCharType="begin"/>
      </w:r>
      <w:r w:rsidR="001B34FA">
        <w:instrText xml:space="preserve"> REF _Ref306140451 \r \h  \* MERGEFORMAT </w:instrText>
      </w:r>
      <w:r w:rsidR="001B34FA">
        <w:fldChar w:fldCharType="separate"/>
      </w:r>
      <w:r w:rsidR="0038398C" w:rsidRPr="0038398C">
        <w:rPr>
          <w:bCs w:val="0"/>
          <w:sz w:val="24"/>
          <w:szCs w:val="24"/>
        </w:rPr>
        <w:t>3.14</w:t>
      </w:r>
      <w:r w:rsidR="001B34FA">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328" w:name="_Toc439323689"/>
      <w:bookmarkStart w:id="329" w:name="_Toc440361323"/>
      <w:bookmarkStart w:id="330" w:name="_Toc440376078"/>
      <w:bookmarkStart w:id="331" w:name="_Toc440376205"/>
      <w:bookmarkStart w:id="332" w:name="_Toc440382470"/>
      <w:bookmarkStart w:id="333" w:name="_Toc440447140"/>
      <w:bookmarkStart w:id="334" w:name="_Toc440620820"/>
      <w:bookmarkStart w:id="335" w:name="_Toc440631455"/>
      <w:bookmarkStart w:id="336" w:name="_Toc440875695"/>
      <w:bookmarkStart w:id="337" w:name="_Toc441131719"/>
      <w:bookmarkStart w:id="338" w:name="_Toc468352743"/>
      <w:bookmarkStart w:id="339" w:name="_Toc468352866"/>
      <w:bookmarkStart w:id="340" w:name="_Toc468355848"/>
      <w:bookmarkStart w:id="341" w:name="_Toc469480732"/>
      <w:bookmarkStart w:id="342" w:name="_Toc471898543"/>
      <w:bookmarkStart w:id="343" w:name="_Toc498523758"/>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441EA0"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441EA0">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441EA0">
        <w:rPr>
          <w:sz w:val="24"/>
          <w:szCs w:val="24"/>
          <w:lang w:eastAsia="ru-RU"/>
        </w:rPr>
        <w:t>П</w:t>
      </w:r>
      <w:r w:rsidR="0099066F" w:rsidRPr="00441EA0">
        <w:rPr>
          <w:sz w:val="24"/>
          <w:szCs w:val="24"/>
          <w:lang w:eastAsia="ru-RU"/>
        </w:rPr>
        <w:t xml:space="preserve">ротоколы, составляемые в процессе проведения </w:t>
      </w:r>
      <w:r w:rsidRPr="00441EA0">
        <w:rPr>
          <w:sz w:val="24"/>
          <w:szCs w:val="24"/>
          <w:lang w:eastAsia="ru-RU"/>
        </w:rPr>
        <w:t>З</w:t>
      </w:r>
      <w:r w:rsidR="0089163E" w:rsidRPr="00441EA0">
        <w:rPr>
          <w:sz w:val="24"/>
          <w:szCs w:val="24"/>
          <w:lang w:eastAsia="ru-RU"/>
        </w:rPr>
        <w:t xml:space="preserve">апроса предложений </w:t>
      </w:r>
      <w:r w:rsidR="0099066F" w:rsidRPr="00441EA0">
        <w:rPr>
          <w:sz w:val="24"/>
          <w:szCs w:val="24"/>
          <w:lang w:eastAsia="ru-RU"/>
        </w:rPr>
        <w:t xml:space="preserve">и </w:t>
      </w:r>
      <w:r w:rsidR="006E6294" w:rsidRPr="00441EA0">
        <w:rPr>
          <w:sz w:val="24"/>
          <w:szCs w:val="24"/>
        </w:rPr>
        <w:t xml:space="preserve">подписанные членами </w:t>
      </w:r>
      <w:r w:rsidR="002946EF" w:rsidRPr="00441EA0">
        <w:rPr>
          <w:sz w:val="24"/>
          <w:szCs w:val="24"/>
          <w:lang w:eastAsia="ru-RU"/>
        </w:rPr>
        <w:t xml:space="preserve">Закупочной </w:t>
      </w:r>
      <w:r w:rsidR="0099066F" w:rsidRPr="00441EA0">
        <w:rPr>
          <w:sz w:val="24"/>
          <w:szCs w:val="24"/>
          <w:lang w:eastAsia="ru-RU"/>
        </w:rPr>
        <w:t xml:space="preserve">комиссии – не позднее 3 дней со дня подписания таких </w:t>
      </w:r>
      <w:r w:rsidRPr="00441EA0">
        <w:rPr>
          <w:sz w:val="24"/>
          <w:szCs w:val="24"/>
          <w:lang w:eastAsia="ru-RU"/>
        </w:rPr>
        <w:t>П</w:t>
      </w:r>
      <w:r w:rsidR="0099066F" w:rsidRPr="00441EA0">
        <w:rPr>
          <w:sz w:val="24"/>
          <w:szCs w:val="24"/>
          <w:lang w:eastAsia="ru-RU"/>
        </w:rPr>
        <w:t>ротоколов</w:t>
      </w:r>
      <w:r w:rsidR="0099066F" w:rsidRPr="00E71A48">
        <w:rPr>
          <w:sz w:val="24"/>
          <w:szCs w:val="24"/>
          <w:lang w:eastAsia="ru-RU"/>
        </w:rPr>
        <w:t>.</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344" w:name="_Ref303250835"/>
      <w:bookmarkStart w:id="345" w:name="_Ref305973033"/>
      <w:bookmarkStart w:id="346" w:name="_Toc498523759"/>
      <w:bookmarkStart w:id="347"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344"/>
      <w:r w:rsidRPr="00E71A48">
        <w:t xml:space="preserve"> по запросу предложений</w:t>
      </w:r>
      <w:bookmarkEnd w:id="345"/>
      <w:bookmarkEnd w:id="346"/>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1B34FA">
        <w:fldChar w:fldCharType="begin"/>
      </w:r>
      <w:r w:rsidR="001B34FA">
        <w:instrText xml:space="preserve"> REF _Ref302563524 \n \h  \* MERGEFORMAT </w:instrText>
      </w:r>
      <w:r w:rsidR="001B34FA">
        <w:fldChar w:fldCharType="separate"/>
      </w:r>
      <w:r w:rsidR="0038398C" w:rsidRPr="0038398C">
        <w:rPr>
          <w:sz w:val="24"/>
          <w:szCs w:val="24"/>
        </w:rPr>
        <w:t>1.1.1</w:t>
      </w:r>
      <w:r w:rsidR="001B34FA">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348" w:name="__RefNumPara__444_922829174"/>
      <w:bookmarkStart w:id="349" w:name="_Ref191386216"/>
      <w:bookmarkStart w:id="350" w:name="_Ref305973147"/>
      <w:bookmarkStart w:id="351" w:name="_Toc498523760"/>
      <w:bookmarkEnd w:id="347"/>
      <w:bookmarkEnd w:id="348"/>
      <w:r w:rsidRPr="00E71A48">
        <w:t xml:space="preserve">Подготовка </w:t>
      </w:r>
      <w:bookmarkEnd w:id="349"/>
      <w:r w:rsidRPr="00E71A48">
        <w:t>Заявок</w:t>
      </w:r>
      <w:bookmarkEnd w:id="350"/>
      <w:bookmarkEnd w:id="351"/>
    </w:p>
    <w:p w:rsidR="00717F60" w:rsidRPr="00E71A48" w:rsidRDefault="00717F60" w:rsidP="00E71A48">
      <w:pPr>
        <w:pStyle w:val="3"/>
        <w:spacing w:line="264" w:lineRule="auto"/>
        <w:rPr>
          <w:szCs w:val="24"/>
        </w:rPr>
      </w:pPr>
      <w:bookmarkStart w:id="352" w:name="_Ref306114638"/>
      <w:bookmarkStart w:id="353" w:name="_Toc440361326"/>
      <w:bookmarkStart w:id="354" w:name="_Toc440376081"/>
      <w:bookmarkStart w:id="355" w:name="_Toc440376208"/>
      <w:bookmarkStart w:id="356" w:name="_Toc440382473"/>
      <w:bookmarkStart w:id="357" w:name="_Toc440447143"/>
      <w:bookmarkStart w:id="358" w:name="_Toc440620823"/>
      <w:bookmarkStart w:id="359" w:name="_Toc440631458"/>
      <w:bookmarkStart w:id="360" w:name="_Toc440875698"/>
      <w:bookmarkStart w:id="361" w:name="_Toc441131722"/>
      <w:bookmarkStart w:id="362" w:name="_Toc468352746"/>
      <w:bookmarkStart w:id="363" w:name="_Toc468352869"/>
      <w:bookmarkStart w:id="364" w:name="_Toc468355851"/>
      <w:bookmarkStart w:id="365" w:name="_Toc469480735"/>
      <w:bookmarkStart w:id="366" w:name="_Toc471898546"/>
      <w:bookmarkStart w:id="367" w:name="_Toc498523761"/>
      <w:r w:rsidRPr="00E71A48">
        <w:rPr>
          <w:szCs w:val="24"/>
        </w:rPr>
        <w:t xml:space="preserve">Общие требования к </w:t>
      </w:r>
      <w:r w:rsidR="004B5EB3" w:rsidRPr="00E71A48">
        <w:rPr>
          <w:szCs w:val="24"/>
        </w:rPr>
        <w:t>Заявк</w:t>
      </w:r>
      <w:r w:rsidRPr="00E71A48">
        <w:rPr>
          <w:szCs w:val="24"/>
        </w:rPr>
        <w:t>е</w:t>
      </w:r>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368"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368"/>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lastRenderedPageBreak/>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A36B98">
        <w:rPr>
          <w:bCs w:val="0"/>
          <w:sz w:val="24"/>
          <w:szCs w:val="24"/>
        </w:rPr>
        <w:fldChar w:fldCharType="begin"/>
      </w:r>
      <w:r w:rsidR="008D2928">
        <w:rPr>
          <w:bCs w:val="0"/>
          <w:sz w:val="24"/>
          <w:szCs w:val="24"/>
        </w:rPr>
        <w:instrText xml:space="preserve"> REF _Ref55336310 \r \h </w:instrText>
      </w:r>
      <w:r w:rsidR="00A36B98">
        <w:rPr>
          <w:bCs w:val="0"/>
          <w:sz w:val="24"/>
          <w:szCs w:val="24"/>
        </w:rPr>
      </w:r>
      <w:r w:rsidR="00A36B98">
        <w:rPr>
          <w:bCs w:val="0"/>
          <w:sz w:val="24"/>
          <w:szCs w:val="24"/>
        </w:rPr>
        <w:fldChar w:fldCharType="separate"/>
      </w:r>
      <w:r w:rsidR="0038398C">
        <w:rPr>
          <w:bCs w:val="0"/>
          <w:sz w:val="24"/>
          <w:szCs w:val="24"/>
        </w:rPr>
        <w:t>5.1</w:t>
      </w:r>
      <w:r w:rsidR="00A36B98">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1C4BB0" w:rsidRPr="005D252F">
        <w:rPr>
          <w:bCs w:val="0"/>
          <w:sz w:val="24"/>
          <w:szCs w:val="24"/>
        </w:rPr>
        <w:t>работ</w:t>
      </w:r>
      <w:r w:rsidR="001C4BB0"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A36B98">
        <w:rPr>
          <w:bCs w:val="0"/>
          <w:sz w:val="24"/>
          <w:szCs w:val="24"/>
        </w:rPr>
        <w:fldChar w:fldCharType="begin"/>
      </w:r>
      <w:r>
        <w:rPr>
          <w:bCs w:val="0"/>
          <w:sz w:val="24"/>
          <w:szCs w:val="24"/>
        </w:rPr>
        <w:instrText xml:space="preserve"> REF _Ref440271072 \r \h </w:instrText>
      </w:r>
      <w:r w:rsidR="00A36B98">
        <w:rPr>
          <w:bCs w:val="0"/>
          <w:sz w:val="24"/>
          <w:szCs w:val="24"/>
        </w:rPr>
      </w:r>
      <w:r w:rsidR="00A36B98">
        <w:rPr>
          <w:bCs w:val="0"/>
          <w:sz w:val="24"/>
          <w:szCs w:val="24"/>
        </w:rPr>
        <w:fldChar w:fldCharType="separate"/>
      </w:r>
      <w:r w:rsidR="0038398C">
        <w:rPr>
          <w:bCs w:val="0"/>
          <w:sz w:val="24"/>
          <w:szCs w:val="24"/>
        </w:rPr>
        <w:t>5.2</w:t>
      </w:r>
      <w:r w:rsidR="00A36B98">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A36B98">
        <w:rPr>
          <w:bCs w:val="0"/>
          <w:sz w:val="24"/>
          <w:szCs w:val="24"/>
        </w:rPr>
        <w:fldChar w:fldCharType="begin"/>
      </w:r>
      <w:r w:rsidR="007502E0">
        <w:rPr>
          <w:bCs w:val="0"/>
          <w:sz w:val="24"/>
          <w:szCs w:val="24"/>
        </w:rPr>
        <w:instrText xml:space="preserve"> REF _Ref440537086 \r \h </w:instrText>
      </w:r>
      <w:r w:rsidR="00A36B98">
        <w:rPr>
          <w:bCs w:val="0"/>
          <w:sz w:val="24"/>
          <w:szCs w:val="24"/>
        </w:rPr>
      </w:r>
      <w:r w:rsidR="00A36B98">
        <w:rPr>
          <w:bCs w:val="0"/>
          <w:sz w:val="24"/>
          <w:szCs w:val="24"/>
        </w:rPr>
        <w:fldChar w:fldCharType="separate"/>
      </w:r>
      <w:r w:rsidR="0038398C">
        <w:rPr>
          <w:bCs w:val="0"/>
          <w:sz w:val="24"/>
          <w:szCs w:val="24"/>
        </w:rPr>
        <w:t>5.3</w:t>
      </w:r>
      <w:r w:rsidR="00A36B98">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A36B98">
        <w:rPr>
          <w:bCs w:val="0"/>
          <w:sz w:val="24"/>
          <w:szCs w:val="24"/>
        </w:rPr>
        <w:fldChar w:fldCharType="begin"/>
      </w:r>
      <w:r w:rsidR="00B71B9D">
        <w:rPr>
          <w:bCs w:val="0"/>
          <w:sz w:val="24"/>
          <w:szCs w:val="24"/>
        </w:rPr>
        <w:instrText xml:space="preserve"> REF _Ref440271036 \r \h </w:instrText>
      </w:r>
      <w:r w:rsidR="00A36B98">
        <w:rPr>
          <w:bCs w:val="0"/>
          <w:sz w:val="24"/>
          <w:szCs w:val="24"/>
        </w:rPr>
      </w:r>
      <w:r w:rsidR="00A36B98">
        <w:rPr>
          <w:bCs w:val="0"/>
          <w:sz w:val="24"/>
          <w:szCs w:val="24"/>
        </w:rPr>
        <w:fldChar w:fldCharType="separate"/>
      </w:r>
      <w:r w:rsidR="0038398C">
        <w:rPr>
          <w:bCs w:val="0"/>
          <w:sz w:val="24"/>
          <w:szCs w:val="24"/>
        </w:rPr>
        <w:t>5.4</w:t>
      </w:r>
      <w:r w:rsidR="00A36B98">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A36B98">
        <w:rPr>
          <w:bCs w:val="0"/>
          <w:sz w:val="24"/>
          <w:szCs w:val="24"/>
        </w:rPr>
        <w:fldChar w:fldCharType="begin"/>
      </w:r>
      <w:r>
        <w:rPr>
          <w:bCs w:val="0"/>
          <w:sz w:val="24"/>
          <w:szCs w:val="24"/>
        </w:rPr>
        <w:instrText xml:space="preserve"> REF _Ref440361914 \r \h </w:instrText>
      </w:r>
      <w:r w:rsidR="00A36B98">
        <w:rPr>
          <w:bCs w:val="0"/>
          <w:sz w:val="24"/>
          <w:szCs w:val="24"/>
        </w:rPr>
      </w:r>
      <w:r w:rsidR="00A36B98">
        <w:rPr>
          <w:bCs w:val="0"/>
          <w:sz w:val="24"/>
          <w:szCs w:val="24"/>
        </w:rPr>
        <w:fldChar w:fldCharType="separate"/>
      </w:r>
      <w:r w:rsidR="0038398C">
        <w:rPr>
          <w:bCs w:val="0"/>
          <w:sz w:val="24"/>
          <w:szCs w:val="24"/>
        </w:rPr>
        <w:t>5.5</w:t>
      </w:r>
      <w:r w:rsidR="00A36B98">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1B34FA">
        <w:fldChar w:fldCharType="begin"/>
      </w:r>
      <w:r w:rsidR="001B34FA">
        <w:instrText xml:space="preserve"> REF _Ref191386407 \r \h  \* MERGEFORMAT </w:instrText>
      </w:r>
      <w:r w:rsidR="001B34FA">
        <w:fldChar w:fldCharType="separate"/>
      </w:r>
      <w:r w:rsidR="0038398C" w:rsidRPr="0038398C">
        <w:rPr>
          <w:bCs w:val="0"/>
          <w:sz w:val="24"/>
          <w:szCs w:val="24"/>
        </w:rPr>
        <w:t>3.3.8</w:t>
      </w:r>
      <w:r w:rsidR="001B34FA">
        <w:fldChar w:fldCharType="end"/>
      </w:r>
      <w:r w:rsidR="00FF4BD0" w:rsidRPr="00E71A48">
        <w:rPr>
          <w:bCs w:val="0"/>
          <w:sz w:val="24"/>
          <w:szCs w:val="24"/>
        </w:rPr>
        <w:t>)</w:t>
      </w:r>
      <w:r w:rsidR="00B71B9D">
        <w:rPr>
          <w:bCs w:val="0"/>
          <w:sz w:val="24"/>
          <w:szCs w:val="24"/>
        </w:rPr>
        <w:t>;</w:t>
      </w:r>
    </w:p>
    <w:p w:rsidR="00717F60" w:rsidRPr="00441EA0"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w:t>
      </w:r>
      <w:r w:rsidRPr="00441EA0">
        <w:rPr>
          <w:bCs w:val="0"/>
          <w:sz w:val="24"/>
          <w:szCs w:val="24"/>
        </w:rPr>
        <w:t xml:space="preserve">приведенными в настоящей </w:t>
      </w:r>
      <w:r w:rsidR="00AE0F91" w:rsidRPr="00441EA0">
        <w:rPr>
          <w:bCs w:val="0"/>
          <w:sz w:val="24"/>
          <w:szCs w:val="24"/>
        </w:rPr>
        <w:t>Д</w:t>
      </w:r>
      <w:r w:rsidRPr="00441EA0">
        <w:rPr>
          <w:bCs w:val="0"/>
          <w:sz w:val="24"/>
          <w:szCs w:val="24"/>
        </w:rPr>
        <w:t>окументации (</w:t>
      </w:r>
      <w:r w:rsidR="003F3A69" w:rsidRPr="00441EA0">
        <w:rPr>
          <w:bCs w:val="0"/>
          <w:spacing w:val="-2"/>
          <w:sz w:val="24"/>
          <w:szCs w:val="24"/>
        </w:rPr>
        <w:t>под</w:t>
      </w:r>
      <w:r w:rsidR="003F3A69" w:rsidRPr="00441EA0">
        <w:rPr>
          <w:bCs w:val="0"/>
          <w:sz w:val="24"/>
          <w:szCs w:val="24"/>
        </w:rPr>
        <w:t>раздел</w:t>
      </w:r>
      <w:r w:rsidRPr="00441EA0">
        <w:rPr>
          <w:bCs w:val="0"/>
          <w:sz w:val="24"/>
          <w:szCs w:val="24"/>
        </w:rPr>
        <w:t xml:space="preserve"> </w:t>
      </w:r>
      <w:r w:rsidR="001B34FA">
        <w:fldChar w:fldCharType="begin"/>
      </w:r>
      <w:r w:rsidR="001B34FA">
        <w:instrText xml:space="preserve"> REF _Ref440361610 \r \h  \* MERGEFORMAT </w:instrText>
      </w:r>
      <w:r w:rsidR="001B34FA">
        <w:fldChar w:fldCharType="separate"/>
      </w:r>
      <w:r w:rsidR="0038398C" w:rsidRPr="0038398C">
        <w:rPr>
          <w:bCs w:val="0"/>
          <w:sz w:val="24"/>
          <w:szCs w:val="24"/>
        </w:rPr>
        <w:t>5.6</w:t>
      </w:r>
      <w:r w:rsidR="001B34FA">
        <w:fldChar w:fldCharType="end"/>
      </w:r>
      <w:r w:rsidR="00B71B9D" w:rsidRPr="00441EA0">
        <w:rPr>
          <w:bCs w:val="0"/>
          <w:sz w:val="24"/>
          <w:szCs w:val="24"/>
        </w:rPr>
        <w:t>);</w:t>
      </w:r>
    </w:p>
    <w:p w:rsidR="00717F60" w:rsidRPr="00441EA0"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441EA0">
        <w:rPr>
          <w:bCs w:val="0"/>
          <w:sz w:val="24"/>
          <w:szCs w:val="24"/>
        </w:rPr>
        <w:t xml:space="preserve">Иные документы, которые, по мнению </w:t>
      </w:r>
      <w:r w:rsidR="009C744E" w:rsidRPr="00441EA0">
        <w:rPr>
          <w:bCs w:val="0"/>
          <w:sz w:val="24"/>
          <w:szCs w:val="24"/>
        </w:rPr>
        <w:t>Участник</w:t>
      </w:r>
      <w:r w:rsidRPr="00441EA0">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441EA0" w:rsidRDefault="006E6294" w:rsidP="00557C01">
      <w:pPr>
        <w:widowControl w:val="0"/>
        <w:numPr>
          <w:ilvl w:val="3"/>
          <w:numId w:val="34"/>
        </w:numPr>
        <w:tabs>
          <w:tab w:val="left" w:pos="1701"/>
        </w:tabs>
        <w:autoSpaceDE w:val="0"/>
        <w:spacing w:after="100" w:line="264" w:lineRule="auto"/>
        <w:ind w:left="0" w:firstLine="709"/>
        <w:rPr>
          <w:bCs w:val="0"/>
          <w:sz w:val="24"/>
          <w:szCs w:val="24"/>
        </w:rPr>
      </w:pPr>
      <w:bookmarkStart w:id="369" w:name="_Ref303683384"/>
      <w:r w:rsidRPr="00441EA0">
        <w:rPr>
          <w:bCs w:val="0"/>
          <w:sz w:val="24"/>
          <w:szCs w:val="24"/>
        </w:rPr>
        <w:t>Порядок размещения документов в составе Заявки с составлением описи всех документов с указанием томов и страниц</w:t>
      </w:r>
      <w:r w:rsidR="00717F60" w:rsidRPr="00441EA0">
        <w:rPr>
          <w:bCs w:val="0"/>
          <w:sz w:val="24"/>
          <w:szCs w:val="24"/>
        </w:rPr>
        <w:t>:</w:t>
      </w:r>
      <w:bookmarkEnd w:id="369"/>
    </w:p>
    <w:p w:rsidR="00717F60" w:rsidRPr="00441EA0"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441EA0">
        <w:rPr>
          <w:bCs w:val="0"/>
          <w:sz w:val="24"/>
          <w:szCs w:val="24"/>
        </w:rPr>
        <w:t>Письмо о подаче оферты (</w:t>
      </w:r>
      <w:r w:rsidR="00A154B7" w:rsidRPr="00441EA0">
        <w:rPr>
          <w:bCs w:val="0"/>
          <w:spacing w:val="-2"/>
          <w:sz w:val="24"/>
          <w:szCs w:val="24"/>
        </w:rPr>
        <w:t>под</w:t>
      </w:r>
      <w:r w:rsidR="00A154B7" w:rsidRPr="00441EA0">
        <w:rPr>
          <w:bCs w:val="0"/>
          <w:sz w:val="24"/>
          <w:szCs w:val="24"/>
        </w:rPr>
        <w:t>раздел</w:t>
      </w:r>
      <w:r w:rsidR="00F86B89" w:rsidRPr="00441EA0">
        <w:rPr>
          <w:bCs w:val="0"/>
          <w:sz w:val="24"/>
          <w:szCs w:val="24"/>
          <w:lang w:eastAsia="ru-RU"/>
        </w:rPr>
        <w:t xml:space="preserve"> </w:t>
      </w:r>
      <w:r w:rsidR="001B34FA">
        <w:fldChar w:fldCharType="begin"/>
      </w:r>
      <w:r w:rsidR="001B34FA">
        <w:instrText xml:space="preserve"> REF _Ref55336310 \r \h  \* MERGEFORMAT </w:instrText>
      </w:r>
      <w:r w:rsidR="001B34FA">
        <w:fldChar w:fldCharType="separate"/>
      </w:r>
      <w:r w:rsidR="0038398C" w:rsidRPr="0038398C">
        <w:rPr>
          <w:bCs w:val="0"/>
          <w:sz w:val="24"/>
          <w:szCs w:val="24"/>
          <w:lang w:eastAsia="ru-RU"/>
        </w:rPr>
        <w:t>5.1</w:t>
      </w:r>
      <w:r w:rsidR="001B34FA">
        <w:fldChar w:fldCharType="end"/>
      </w:r>
      <w:r w:rsidRPr="00441EA0">
        <w:rPr>
          <w:bCs w:val="0"/>
          <w:sz w:val="24"/>
          <w:szCs w:val="24"/>
        </w:rPr>
        <w:t>);</w:t>
      </w:r>
    </w:p>
    <w:p w:rsidR="006E6294" w:rsidRPr="00441EA0" w:rsidRDefault="006E6294" w:rsidP="006E6294">
      <w:pPr>
        <w:widowControl w:val="0"/>
        <w:numPr>
          <w:ilvl w:val="0"/>
          <w:numId w:val="5"/>
        </w:numPr>
        <w:tabs>
          <w:tab w:val="left" w:pos="540"/>
        </w:tabs>
        <w:overflowPunct w:val="0"/>
        <w:autoSpaceDE w:val="0"/>
        <w:spacing w:line="264" w:lineRule="auto"/>
        <w:ind w:hanging="540"/>
        <w:rPr>
          <w:sz w:val="24"/>
          <w:szCs w:val="24"/>
        </w:rPr>
      </w:pPr>
      <w:r w:rsidRPr="00441EA0">
        <w:rPr>
          <w:sz w:val="24"/>
          <w:szCs w:val="24"/>
        </w:rPr>
        <w:t xml:space="preserve">Антикоррупционные обязательства (подраздел </w:t>
      </w:r>
      <w:r w:rsidR="001B34FA">
        <w:fldChar w:fldCharType="begin"/>
      </w:r>
      <w:r w:rsidR="001B34FA">
        <w:instrText xml:space="preserve"> REF _Ref440271964 \r \h  \* MERGEFORMAT </w:instrText>
      </w:r>
      <w:r w:rsidR="001B34FA">
        <w:fldChar w:fldCharType="separate"/>
      </w:r>
      <w:r w:rsidR="0038398C" w:rsidRPr="0038398C">
        <w:rPr>
          <w:sz w:val="24"/>
          <w:szCs w:val="24"/>
        </w:rPr>
        <w:t>5.1.3</w:t>
      </w:r>
      <w:r w:rsidR="001B34FA">
        <w:fldChar w:fldCharType="end"/>
      </w:r>
      <w:r w:rsidRPr="00441EA0">
        <w:rPr>
          <w:sz w:val="24"/>
          <w:szCs w:val="24"/>
        </w:rPr>
        <w:t>);</w:t>
      </w:r>
    </w:p>
    <w:p w:rsidR="00F463E8" w:rsidRPr="00441EA0" w:rsidRDefault="006E6294" w:rsidP="00D75CA2">
      <w:pPr>
        <w:widowControl w:val="0"/>
        <w:numPr>
          <w:ilvl w:val="0"/>
          <w:numId w:val="5"/>
        </w:numPr>
        <w:tabs>
          <w:tab w:val="left" w:pos="540"/>
        </w:tabs>
        <w:overflowPunct w:val="0"/>
        <w:autoSpaceDE w:val="0"/>
        <w:spacing w:line="264" w:lineRule="auto"/>
        <w:ind w:hanging="540"/>
        <w:rPr>
          <w:bCs w:val="0"/>
          <w:sz w:val="24"/>
          <w:szCs w:val="24"/>
        </w:rPr>
      </w:pPr>
      <w:r w:rsidRPr="00441EA0">
        <w:rPr>
          <w:sz w:val="24"/>
          <w:szCs w:val="24"/>
        </w:rPr>
        <w:t>Документ(ы) в соответствии с пп.</w:t>
      </w:r>
      <w:r w:rsidR="00F463E8" w:rsidRPr="00441EA0">
        <w:rPr>
          <w:sz w:val="24"/>
          <w:szCs w:val="24"/>
        </w:rPr>
        <w:t xml:space="preserve"> </w:t>
      </w:r>
      <w:r w:rsidR="001B34FA">
        <w:fldChar w:fldCharType="begin"/>
      </w:r>
      <w:r w:rsidR="001B34FA">
        <w:instrText xml:space="preserve"> REF _Ref440279062 \r \h  \* MERGEFORMAT </w:instrText>
      </w:r>
      <w:r w:rsidR="001B34FA">
        <w:fldChar w:fldCharType="separate"/>
      </w:r>
      <w:r w:rsidR="0038398C" w:rsidRPr="0038398C">
        <w:rPr>
          <w:sz w:val="24"/>
          <w:szCs w:val="24"/>
        </w:rPr>
        <w:t>б)</w:t>
      </w:r>
      <w:r w:rsidR="001B34FA">
        <w:fldChar w:fldCharType="end"/>
      </w:r>
      <w:r w:rsidR="00F463E8" w:rsidRPr="00441EA0">
        <w:rPr>
          <w:sz w:val="24"/>
          <w:szCs w:val="24"/>
        </w:rPr>
        <w:t xml:space="preserve"> п. </w:t>
      </w:r>
      <w:r w:rsidR="001B34FA">
        <w:fldChar w:fldCharType="begin"/>
      </w:r>
      <w:r w:rsidR="001B34FA">
        <w:instrText xml:space="preserve"> REF _Ref306005578 \r \h  \* MERGEFORMAT </w:instrText>
      </w:r>
      <w:r w:rsidR="001B34FA">
        <w:fldChar w:fldCharType="separate"/>
      </w:r>
      <w:r w:rsidR="0038398C" w:rsidRPr="0038398C">
        <w:rPr>
          <w:sz w:val="24"/>
          <w:szCs w:val="24"/>
        </w:rPr>
        <w:t>3.3.8.3</w:t>
      </w:r>
      <w:r w:rsidR="001B34FA">
        <w:fldChar w:fldCharType="end"/>
      </w:r>
      <w:r w:rsidR="00F463E8" w:rsidRPr="00441EA0">
        <w:rPr>
          <w:sz w:val="24"/>
          <w:szCs w:val="24"/>
        </w:rPr>
        <w:t>;</w:t>
      </w:r>
    </w:p>
    <w:p w:rsidR="006E6294" w:rsidRPr="00441EA0" w:rsidRDefault="006E6294" w:rsidP="006E6294">
      <w:pPr>
        <w:widowControl w:val="0"/>
        <w:numPr>
          <w:ilvl w:val="0"/>
          <w:numId w:val="5"/>
        </w:numPr>
        <w:tabs>
          <w:tab w:val="left" w:pos="540"/>
        </w:tabs>
        <w:overflowPunct w:val="0"/>
        <w:autoSpaceDE w:val="0"/>
        <w:spacing w:line="264" w:lineRule="auto"/>
        <w:ind w:hanging="540"/>
        <w:rPr>
          <w:bCs w:val="0"/>
          <w:sz w:val="24"/>
          <w:szCs w:val="24"/>
        </w:rPr>
      </w:pPr>
      <w:r w:rsidRPr="00441EA0">
        <w:rPr>
          <w:bCs w:val="0"/>
          <w:sz w:val="24"/>
          <w:szCs w:val="24"/>
        </w:rPr>
        <w:t xml:space="preserve">Техническое предложение </w:t>
      </w:r>
      <w:r w:rsidRPr="00441EA0">
        <w:rPr>
          <w:bCs w:val="0"/>
          <w:spacing w:val="-1"/>
          <w:sz w:val="24"/>
          <w:szCs w:val="24"/>
        </w:rPr>
        <w:t>(</w:t>
      </w:r>
      <w:r w:rsidRPr="00441EA0">
        <w:rPr>
          <w:bCs w:val="0"/>
          <w:spacing w:val="-2"/>
          <w:sz w:val="24"/>
          <w:szCs w:val="24"/>
        </w:rPr>
        <w:t>под</w:t>
      </w:r>
      <w:r w:rsidRPr="00441EA0">
        <w:rPr>
          <w:bCs w:val="0"/>
          <w:sz w:val="24"/>
          <w:szCs w:val="24"/>
        </w:rPr>
        <w:t xml:space="preserve">раздел </w:t>
      </w:r>
      <w:r w:rsidR="001B34FA">
        <w:fldChar w:fldCharType="begin"/>
      </w:r>
      <w:r w:rsidR="001B34FA">
        <w:instrText xml:space="preserve"> REF _Ref440537086 \r \h  \* MERGEFORMAT </w:instrText>
      </w:r>
      <w:r w:rsidR="001B34FA">
        <w:fldChar w:fldCharType="separate"/>
      </w:r>
      <w:r w:rsidR="0038398C" w:rsidRPr="0038398C">
        <w:rPr>
          <w:bCs w:val="0"/>
          <w:sz w:val="24"/>
          <w:szCs w:val="24"/>
        </w:rPr>
        <w:t>5.3</w:t>
      </w:r>
      <w:r w:rsidR="001B34FA">
        <w:fldChar w:fldCharType="end"/>
      </w:r>
      <w:r w:rsidRPr="00441EA0">
        <w:rPr>
          <w:bCs w:val="0"/>
          <w:spacing w:val="-1"/>
          <w:sz w:val="24"/>
          <w:szCs w:val="24"/>
        </w:rPr>
        <w:t>)</w:t>
      </w:r>
      <w:r w:rsidRPr="00441EA0">
        <w:rPr>
          <w:bCs w:val="0"/>
          <w:sz w:val="24"/>
          <w:szCs w:val="24"/>
        </w:rPr>
        <w:t xml:space="preserve"> оформляется отдельным архивом «Техническое предложение Участника __________»;</w:t>
      </w:r>
    </w:p>
    <w:p w:rsidR="006E6294" w:rsidRPr="00441EA0" w:rsidRDefault="006E6294" w:rsidP="006E6294">
      <w:pPr>
        <w:widowControl w:val="0"/>
        <w:numPr>
          <w:ilvl w:val="0"/>
          <w:numId w:val="5"/>
        </w:numPr>
        <w:tabs>
          <w:tab w:val="left" w:pos="540"/>
        </w:tabs>
        <w:overflowPunct w:val="0"/>
        <w:autoSpaceDE w:val="0"/>
        <w:spacing w:line="264" w:lineRule="auto"/>
        <w:ind w:hanging="540"/>
        <w:rPr>
          <w:bCs w:val="0"/>
          <w:sz w:val="24"/>
          <w:szCs w:val="24"/>
        </w:rPr>
      </w:pPr>
      <w:r w:rsidRPr="00441EA0">
        <w:rPr>
          <w:bCs w:val="0"/>
          <w:sz w:val="24"/>
          <w:szCs w:val="24"/>
        </w:rPr>
        <w:t>Сводная таблица стоимости работ</w:t>
      </w:r>
      <w:r w:rsidRPr="00441EA0">
        <w:rPr>
          <w:szCs w:val="24"/>
        </w:rPr>
        <w:t xml:space="preserve"> </w:t>
      </w:r>
      <w:r w:rsidRPr="00441EA0">
        <w:rPr>
          <w:bCs w:val="0"/>
          <w:sz w:val="24"/>
          <w:szCs w:val="24"/>
        </w:rPr>
        <w:t>(</w:t>
      </w:r>
      <w:r w:rsidRPr="00441EA0">
        <w:rPr>
          <w:bCs w:val="0"/>
          <w:spacing w:val="-2"/>
          <w:sz w:val="24"/>
          <w:szCs w:val="24"/>
        </w:rPr>
        <w:t>под</w:t>
      </w:r>
      <w:r w:rsidRPr="00441EA0">
        <w:rPr>
          <w:bCs w:val="0"/>
          <w:sz w:val="24"/>
          <w:szCs w:val="24"/>
        </w:rPr>
        <w:t>раздел</w:t>
      </w:r>
      <w:r w:rsidRPr="00441EA0">
        <w:rPr>
          <w:bCs w:val="0"/>
          <w:sz w:val="24"/>
          <w:szCs w:val="24"/>
          <w:lang w:eastAsia="ru-RU"/>
        </w:rPr>
        <w:t xml:space="preserve"> </w:t>
      </w:r>
      <w:r w:rsidR="001B34FA">
        <w:fldChar w:fldCharType="begin"/>
      </w:r>
      <w:r w:rsidR="001B34FA">
        <w:instrText xml:space="preserve"> REF _Ref440274913 \r \h  \* MERGEFORMAT </w:instrText>
      </w:r>
      <w:r w:rsidR="001B34FA">
        <w:fldChar w:fldCharType="separate"/>
      </w:r>
      <w:r w:rsidR="0038398C" w:rsidRPr="0038398C">
        <w:rPr>
          <w:bCs w:val="0"/>
          <w:sz w:val="24"/>
          <w:szCs w:val="24"/>
          <w:lang w:eastAsia="ru-RU"/>
        </w:rPr>
        <w:t>5.2</w:t>
      </w:r>
      <w:r w:rsidR="001B34FA">
        <w:fldChar w:fldCharType="end"/>
      </w:r>
      <w:r w:rsidRPr="00441EA0">
        <w:rPr>
          <w:bCs w:val="0"/>
          <w:sz w:val="24"/>
          <w:szCs w:val="24"/>
        </w:rPr>
        <w:t>);</w:t>
      </w:r>
    </w:p>
    <w:p w:rsidR="006E6294" w:rsidRPr="00441EA0" w:rsidRDefault="006E6294" w:rsidP="006E6294">
      <w:pPr>
        <w:widowControl w:val="0"/>
        <w:numPr>
          <w:ilvl w:val="0"/>
          <w:numId w:val="5"/>
        </w:numPr>
        <w:tabs>
          <w:tab w:val="left" w:pos="540"/>
        </w:tabs>
        <w:overflowPunct w:val="0"/>
        <w:autoSpaceDE w:val="0"/>
        <w:spacing w:line="264" w:lineRule="auto"/>
        <w:ind w:hanging="540"/>
        <w:rPr>
          <w:bCs w:val="0"/>
          <w:sz w:val="24"/>
          <w:szCs w:val="24"/>
        </w:rPr>
      </w:pPr>
      <w:r w:rsidRPr="00441EA0">
        <w:rPr>
          <w:bCs w:val="0"/>
          <w:sz w:val="24"/>
          <w:szCs w:val="24"/>
        </w:rPr>
        <w:t>График выполнения работ (</w:t>
      </w:r>
      <w:r w:rsidRPr="00441EA0">
        <w:rPr>
          <w:bCs w:val="0"/>
          <w:spacing w:val="-2"/>
          <w:sz w:val="24"/>
          <w:szCs w:val="24"/>
        </w:rPr>
        <w:t>под</w:t>
      </w:r>
      <w:r w:rsidRPr="00441EA0">
        <w:rPr>
          <w:bCs w:val="0"/>
          <w:sz w:val="24"/>
          <w:szCs w:val="24"/>
        </w:rPr>
        <w:t>раздел</w:t>
      </w:r>
      <w:r w:rsidRPr="00441EA0">
        <w:rPr>
          <w:bCs w:val="0"/>
          <w:sz w:val="24"/>
          <w:szCs w:val="24"/>
          <w:lang w:eastAsia="ru-RU"/>
        </w:rPr>
        <w:t xml:space="preserve"> </w:t>
      </w:r>
      <w:r w:rsidR="001B34FA">
        <w:fldChar w:fldCharType="begin"/>
      </w:r>
      <w:r w:rsidR="001B34FA">
        <w:instrText xml:space="preserve"> REF _Ref440274902 \r \h  \* MERGEFORMAT </w:instrText>
      </w:r>
      <w:r w:rsidR="001B34FA">
        <w:fldChar w:fldCharType="separate"/>
      </w:r>
      <w:r w:rsidR="0038398C" w:rsidRPr="0038398C">
        <w:rPr>
          <w:bCs w:val="0"/>
          <w:sz w:val="24"/>
          <w:szCs w:val="24"/>
          <w:lang w:eastAsia="ru-RU"/>
        </w:rPr>
        <w:t>5.4</w:t>
      </w:r>
      <w:r w:rsidR="001B34FA">
        <w:fldChar w:fldCharType="end"/>
      </w:r>
      <w:r w:rsidRPr="00441EA0">
        <w:rPr>
          <w:bCs w:val="0"/>
          <w:sz w:val="24"/>
          <w:szCs w:val="24"/>
        </w:rPr>
        <w:t>);</w:t>
      </w:r>
    </w:p>
    <w:p w:rsidR="006E6294" w:rsidRPr="00441EA0" w:rsidRDefault="006E6294" w:rsidP="006E6294">
      <w:pPr>
        <w:widowControl w:val="0"/>
        <w:numPr>
          <w:ilvl w:val="0"/>
          <w:numId w:val="5"/>
        </w:numPr>
        <w:tabs>
          <w:tab w:val="left" w:pos="540"/>
        </w:tabs>
        <w:overflowPunct w:val="0"/>
        <w:autoSpaceDE w:val="0"/>
        <w:spacing w:line="264" w:lineRule="auto"/>
        <w:ind w:hanging="540"/>
        <w:rPr>
          <w:bCs w:val="0"/>
          <w:sz w:val="24"/>
          <w:szCs w:val="24"/>
        </w:rPr>
      </w:pPr>
      <w:r w:rsidRPr="00441EA0">
        <w:rPr>
          <w:bCs w:val="0"/>
          <w:sz w:val="24"/>
          <w:szCs w:val="24"/>
        </w:rPr>
        <w:t>График оплаты выполнения работ (</w:t>
      </w:r>
      <w:r w:rsidRPr="00441EA0">
        <w:rPr>
          <w:bCs w:val="0"/>
          <w:spacing w:val="-2"/>
          <w:sz w:val="24"/>
          <w:szCs w:val="24"/>
        </w:rPr>
        <w:t>под</w:t>
      </w:r>
      <w:r w:rsidRPr="00441EA0">
        <w:rPr>
          <w:bCs w:val="0"/>
          <w:sz w:val="24"/>
          <w:szCs w:val="24"/>
        </w:rPr>
        <w:t xml:space="preserve">раздел </w:t>
      </w:r>
      <w:r w:rsidR="001B34FA">
        <w:fldChar w:fldCharType="begin"/>
      </w:r>
      <w:r w:rsidR="001B34FA">
        <w:instrText xml:space="preserve"> REF _Ref440361959 \r \h  \* MERGEFORMAT </w:instrText>
      </w:r>
      <w:r w:rsidR="001B34FA">
        <w:fldChar w:fldCharType="separate"/>
      </w:r>
      <w:r w:rsidR="0038398C" w:rsidRPr="0038398C">
        <w:rPr>
          <w:bCs w:val="0"/>
          <w:sz w:val="24"/>
          <w:szCs w:val="24"/>
        </w:rPr>
        <w:t>5.5</w:t>
      </w:r>
      <w:r w:rsidR="001B34FA">
        <w:fldChar w:fldCharType="end"/>
      </w:r>
      <w:r w:rsidRPr="00441EA0">
        <w:rPr>
          <w:bCs w:val="0"/>
          <w:sz w:val="24"/>
          <w:szCs w:val="24"/>
        </w:rPr>
        <w:t>);</w:t>
      </w:r>
    </w:p>
    <w:p w:rsidR="006E6294" w:rsidRPr="00441EA0" w:rsidRDefault="006E6294" w:rsidP="006E6294">
      <w:pPr>
        <w:widowControl w:val="0"/>
        <w:numPr>
          <w:ilvl w:val="0"/>
          <w:numId w:val="5"/>
        </w:numPr>
        <w:tabs>
          <w:tab w:val="left" w:pos="540"/>
        </w:tabs>
        <w:overflowPunct w:val="0"/>
        <w:autoSpaceDE w:val="0"/>
        <w:spacing w:line="264" w:lineRule="auto"/>
        <w:ind w:hanging="540"/>
        <w:rPr>
          <w:bCs w:val="0"/>
          <w:sz w:val="24"/>
          <w:szCs w:val="24"/>
        </w:rPr>
      </w:pPr>
      <w:r w:rsidRPr="00441EA0">
        <w:rPr>
          <w:bCs w:val="0"/>
          <w:sz w:val="24"/>
          <w:szCs w:val="24"/>
        </w:rPr>
        <w:t>Протокол разногласий к проекту Договора (</w:t>
      </w:r>
      <w:r w:rsidRPr="00441EA0">
        <w:rPr>
          <w:bCs w:val="0"/>
          <w:spacing w:val="-2"/>
          <w:sz w:val="24"/>
          <w:szCs w:val="24"/>
        </w:rPr>
        <w:t>под</w:t>
      </w:r>
      <w:r w:rsidRPr="00441EA0">
        <w:rPr>
          <w:bCs w:val="0"/>
          <w:sz w:val="24"/>
          <w:szCs w:val="24"/>
        </w:rPr>
        <w:t>раздел</w:t>
      </w:r>
      <w:r w:rsidRPr="00441EA0">
        <w:rPr>
          <w:bCs w:val="0"/>
          <w:sz w:val="24"/>
          <w:szCs w:val="24"/>
          <w:lang w:eastAsia="ru-RU"/>
        </w:rPr>
        <w:t xml:space="preserve"> </w:t>
      </w:r>
      <w:r w:rsidR="001B34FA">
        <w:fldChar w:fldCharType="begin"/>
      </w:r>
      <w:r w:rsidR="001B34FA">
        <w:instrText xml:space="preserve"> REF _Ref440361610 \r \h  \* MERGEFORMAT </w:instrText>
      </w:r>
      <w:r w:rsidR="001B34FA">
        <w:fldChar w:fldCharType="separate"/>
      </w:r>
      <w:r w:rsidR="0038398C" w:rsidRPr="0038398C">
        <w:rPr>
          <w:bCs w:val="0"/>
          <w:sz w:val="24"/>
          <w:szCs w:val="24"/>
        </w:rPr>
        <w:t>5.6</w:t>
      </w:r>
      <w:r w:rsidR="001B34FA">
        <w:fldChar w:fldCharType="end"/>
      </w:r>
      <w:r w:rsidRPr="00441EA0">
        <w:rPr>
          <w:bCs w:val="0"/>
          <w:sz w:val="24"/>
          <w:szCs w:val="24"/>
          <w:lang w:eastAsia="ru-RU"/>
        </w:rPr>
        <w:t>)</w:t>
      </w:r>
      <w:r w:rsidRPr="00441EA0">
        <w:rPr>
          <w:bCs w:val="0"/>
          <w:sz w:val="24"/>
          <w:szCs w:val="24"/>
        </w:rPr>
        <w:t>;</w:t>
      </w:r>
    </w:p>
    <w:p w:rsidR="00717F60" w:rsidRPr="00577EC9"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441EA0">
        <w:rPr>
          <w:bCs w:val="0"/>
          <w:sz w:val="24"/>
          <w:szCs w:val="24"/>
        </w:rPr>
        <w:t xml:space="preserve">Анкета </w:t>
      </w:r>
      <w:r w:rsidR="009C744E" w:rsidRPr="00441EA0">
        <w:rPr>
          <w:bCs w:val="0"/>
          <w:sz w:val="24"/>
          <w:szCs w:val="24"/>
        </w:rPr>
        <w:t>Участник</w:t>
      </w:r>
      <w:r w:rsidRPr="00441EA0">
        <w:rPr>
          <w:bCs w:val="0"/>
          <w:sz w:val="24"/>
          <w:szCs w:val="24"/>
        </w:rPr>
        <w:t>а запроса предложений (</w:t>
      </w:r>
      <w:r w:rsidR="00A154B7" w:rsidRPr="00441EA0">
        <w:rPr>
          <w:bCs w:val="0"/>
          <w:spacing w:val="-2"/>
          <w:sz w:val="24"/>
          <w:szCs w:val="24"/>
        </w:rPr>
        <w:t>под</w:t>
      </w:r>
      <w:r w:rsidR="00A154B7" w:rsidRPr="00441EA0">
        <w:rPr>
          <w:bCs w:val="0"/>
          <w:sz w:val="24"/>
          <w:szCs w:val="24"/>
        </w:rPr>
        <w:t>раздел</w:t>
      </w:r>
      <w:r w:rsidR="00F86B89" w:rsidRPr="00441EA0">
        <w:rPr>
          <w:bCs w:val="0"/>
          <w:sz w:val="24"/>
          <w:szCs w:val="24"/>
          <w:lang w:eastAsia="ru-RU"/>
        </w:rPr>
        <w:t xml:space="preserve"> </w:t>
      </w:r>
      <w:r w:rsidR="001B34FA">
        <w:fldChar w:fldCharType="begin"/>
      </w:r>
      <w:r w:rsidR="001B34FA">
        <w:instrText xml:space="preserve"> REF _Ref444163763 \r \h  \* MERGEFORMAT </w:instrText>
      </w:r>
      <w:r w:rsidR="001B34FA">
        <w:fldChar w:fldCharType="separate"/>
      </w:r>
      <w:r w:rsidR="0038398C" w:rsidRPr="0038398C">
        <w:rPr>
          <w:bCs w:val="0"/>
          <w:sz w:val="24"/>
          <w:szCs w:val="24"/>
          <w:lang w:eastAsia="ru-RU"/>
        </w:rPr>
        <w:t>5.7.1</w:t>
      </w:r>
      <w:r w:rsidR="001B34FA">
        <w:fldChar w:fldCharType="end"/>
      </w:r>
      <w:r w:rsidRPr="00441EA0">
        <w:rPr>
          <w:bCs w:val="0"/>
          <w:sz w:val="24"/>
          <w:szCs w:val="24"/>
        </w:rPr>
        <w:t>)</w:t>
      </w:r>
      <w:r w:rsidR="008357B4" w:rsidRPr="00441EA0">
        <w:rPr>
          <w:bCs w:val="0"/>
          <w:sz w:val="24"/>
          <w:szCs w:val="24"/>
        </w:rPr>
        <w:t xml:space="preserve"> </w:t>
      </w:r>
      <w:r w:rsidR="008357B4" w:rsidRPr="00441EA0">
        <w:rPr>
          <w:sz w:val="24"/>
          <w:szCs w:val="24"/>
        </w:rPr>
        <w:t xml:space="preserve">с приложением </w:t>
      </w:r>
      <w:r w:rsidR="008357B4" w:rsidRPr="00441EA0">
        <w:rPr>
          <w:bCs w:val="0"/>
          <w:sz w:val="24"/>
          <w:szCs w:val="24"/>
        </w:rPr>
        <w:t xml:space="preserve">файла копии Анкеты </w:t>
      </w:r>
      <w:r w:rsidR="008357B4" w:rsidRPr="00577EC9">
        <w:rPr>
          <w:bCs w:val="0"/>
          <w:sz w:val="24"/>
          <w:szCs w:val="24"/>
        </w:rPr>
        <w:t>Участника запроса предложений, выполненного в формате MS Word</w:t>
      </w:r>
      <w:r w:rsidRPr="00577EC9">
        <w:rPr>
          <w:bCs w:val="0"/>
          <w:sz w:val="24"/>
          <w:szCs w:val="24"/>
        </w:rPr>
        <w:t>;</w:t>
      </w:r>
    </w:p>
    <w:p w:rsidR="00250D0D" w:rsidRPr="00577EC9" w:rsidRDefault="00577EC9" w:rsidP="00250D0D">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 xml:space="preserve">Выписка из Единого реестра субъектов малого и среднего предпринимательства или 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1B34FA">
        <w:fldChar w:fldCharType="begin"/>
      </w:r>
      <w:r w:rsidR="001B34FA">
        <w:instrText xml:space="preserve"> REF _Ref491178086 \r \h  \* MERGEFORMAT </w:instrText>
      </w:r>
      <w:r w:rsidR="001B34FA">
        <w:fldChar w:fldCharType="separate"/>
      </w:r>
      <w:r w:rsidR="0038398C" w:rsidRPr="0038398C">
        <w:rPr>
          <w:sz w:val="24"/>
          <w:szCs w:val="24"/>
        </w:rPr>
        <w:t>5.7.2</w:t>
      </w:r>
      <w:r w:rsidR="001B34FA">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250D0D" w:rsidRPr="00577EC9">
        <w:rPr>
          <w:bCs w:val="0"/>
          <w:sz w:val="24"/>
          <w:szCs w:val="24"/>
        </w:rPr>
        <w:t>;</w:t>
      </w:r>
    </w:p>
    <w:p w:rsidR="00717F60" w:rsidRPr="00441EA0" w:rsidRDefault="002A5B99" w:rsidP="00D75CA2">
      <w:pPr>
        <w:widowControl w:val="0"/>
        <w:numPr>
          <w:ilvl w:val="0"/>
          <w:numId w:val="5"/>
        </w:numPr>
        <w:tabs>
          <w:tab w:val="left" w:pos="540"/>
        </w:tabs>
        <w:overflowPunct w:val="0"/>
        <w:autoSpaceDE w:val="0"/>
        <w:spacing w:line="264" w:lineRule="auto"/>
        <w:ind w:hanging="540"/>
        <w:rPr>
          <w:bCs w:val="0"/>
          <w:sz w:val="24"/>
          <w:szCs w:val="24"/>
        </w:rPr>
      </w:pPr>
      <w:r w:rsidRPr="00441EA0">
        <w:rPr>
          <w:bCs w:val="0"/>
          <w:sz w:val="24"/>
          <w:szCs w:val="24"/>
        </w:rPr>
        <w:t xml:space="preserve">Документы, подтверждающие соответствие требованиям, предъявляемым к Участнику </w:t>
      </w:r>
      <w:r w:rsidR="00D90031" w:rsidRPr="00441EA0">
        <w:rPr>
          <w:bCs w:val="0"/>
          <w:sz w:val="24"/>
          <w:szCs w:val="24"/>
        </w:rPr>
        <w:t xml:space="preserve">(подраздел </w:t>
      </w:r>
      <w:r w:rsidR="001B34FA">
        <w:fldChar w:fldCharType="begin"/>
      </w:r>
      <w:r w:rsidR="001B34FA">
        <w:instrText xml:space="preserve"> REF _Ref306005578 \r \h  \* MERGEFORMAT </w:instrText>
      </w:r>
      <w:r w:rsidR="001B34FA">
        <w:fldChar w:fldCharType="separate"/>
      </w:r>
      <w:r w:rsidR="0038398C" w:rsidRPr="0038398C">
        <w:rPr>
          <w:bCs w:val="0"/>
          <w:sz w:val="24"/>
          <w:szCs w:val="24"/>
        </w:rPr>
        <w:t>3.3.8.3</w:t>
      </w:r>
      <w:r w:rsidR="001B34FA">
        <w:fldChar w:fldCharType="end"/>
      </w:r>
      <w:r w:rsidR="00F463E8" w:rsidRPr="00441EA0">
        <w:rPr>
          <w:bCs w:val="0"/>
          <w:sz w:val="24"/>
          <w:szCs w:val="24"/>
        </w:rPr>
        <w:t>, за исключением документ</w:t>
      </w:r>
      <w:r w:rsidR="00FA5339" w:rsidRPr="00441EA0">
        <w:rPr>
          <w:bCs w:val="0"/>
          <w:sz w:val="24"/>
          <w:szCs w:val="24"/>
        </w:rPr>
        <w:t>ов</w:t>
      </w:r>
      <w:r w:rsidR="00F463E8" w:rsidRPr="00441EA0">
        <w:rPr>
          <w:bCs w:val="0"/>
          <w:sz w:val="24"/>
          <w:szCs w:val="24"/>
        </w:rPr>
        <w:t>, указанн</w:t>
      </w:r>
      <w:r w:rsidR="00FA5339" w:rsidRPr="00441EA0">
        <w:rPr>
          <w:bCs w:val="0"/>
          <w:sz w:val="24"/>
          <w:szCs w:val="24"/>
        </w:rPr>
        <w:t>ых</w:t>
      </w:r>
      <w:r w:rsidR="00F463E8" w:rsidRPr="00441EA0">
        <w:rPr>
          <w:bCs w:val="0"/>
          <w:sz w:val="24"/>
          <w:szCs w:val="24"/>
        </w:rPr>
        <w:t xml:space="preserve"> в </w:t>
      </w:r>
      <w:r w:rsidR="00F463E8" w:rsidRPr="00441EA0">
        <w:rPr>
          <w:sz w:val="24"/>
          <w:szCs w:val="24"/>
        </w:rPr>
        <w:t xml:space="preserve">пп. </w:t>
      </w:r>
      <w:r w:rsidR="001B34FA">
        <w:fldChar w:fldCharType="begin"/>
      </w:r>
      <w:r w:rsidR="001B34FA">
        <w:instrText xml:space="preserve"> REF _Ref440279062 \r \h  \* MERGEFORMAT </w:instrText>
      </w:r>
      <w:r w:rsidR="001B34FA">
        <w:fldChar w:fldCharType="separate"/>
      </w:r>
      <w:r w:rsidR="0038398C" w:rsidRPr="0038398C">
        <w:rPr>
          <w:sz w:val="24"/>
          <w:szCs w:val="24"/>
        </w:rPr>
        <w:t>б)</w:t>
      </w:r>
      <w:r w:rsidR="001B34FA">
        <w:fldChar w:fldCharType="end"/>
      </w:r>
      <w:r w:rsidR="00FA5339" w:rsidRPr="00441EA0">
        <w:rPr>
          <w:sz w:val="24"/>
          <w:szCs w:val="24"/>
        </w:rPr>
        <w:t>,</w:t>
      </w:r>
      <w:r w:rsidR="007638F4" w:rsidRPr="00441EA0">
        <w:rPr>
          <w:sz w:val="24"/>
          <w:szCs w:val="24"/>
        </w:rPr>
        <w:t xml:space="preserve"> </w:t>
      </w:r>
      <w:r w:rsidR="00A36B98">
        <w:fldChar w:fldCharType="begin"/>
      </w:r>
      <w:r w:rsidR="00A36B98">
        <w:instrText xml:space="preserve"> REF _Ref440372326 \r \h  \* MERGEFORMAT </w:instrText>
      </w:r>
      <w:r w:rsidR="00A36B98">
        <w:fldChar w:fldCharType="separate"/>
      </w:r>
      <w:r w:rsidR="0038398C" w:rsidRPr="0038398C">
        <w:rPr>
          <w:sz w:val="24"/>
          <w:szCs w:val="24"/>
        </w:rPr>
        <w:t>д)</w:t>
      </w:r>
      <w:r w:rsidR="00A36B98">
        <w:fldChar w:fldCharType="end"/>
      </w:r>
      <w:r w:rsidR="007638F4" w:rsidRPr="00441EA0">
        <w:rPr>
          <w:sz w:val="24"/>
          <w:szCs w:val="24"/>
        </w:rPr>
        <w:t>,</w:t>
      </w:r>
      <w:r w:rsidR="00FA5339" w:rsidRPr="00441EA0">
        <w:rPr>
          <w:sz w:val="24"/>
          <w:szCs w:val="24"/>
        </w:rPr>
        <w:t xml:space="preserve"> </w:t>
      </w:r>
      <w:r w:rsidR="001B34FA">
        <w:fldChar w:fldCharType="begin"/>
      </w:r>
      <w:r w:rsidR="001B34FA">
        <w:instrText xml:space="preserve"> REF _Ref440371812 \r \h  \* MERGEFORMAT </w:instrText>
      </w:r>
      <w:r w:rsidR="001B34FA">
        <w:fldChar w:fldCharType="separate"/>
      </w:r>
      <w:r w:rsidR="0038398C" w:rsidRPr="0038398C">
        <w:rPr>
          <w:sz w:val="24"/>
          <w:szCs w:val="24"/>
        </w:rPr>
        <w:t>м)</w:t>
      </w:r>
      <w:r w:rsidR="001B34FA">
        <w:fldChar w:fldCharType="end"/>
      </w:r>
      <w:r w:rsidR="00FA5339" w:rsidRPr="00441EA0">
        <w:rPr>
          <w:sz w:val="24"/>
          <w:szCs w:val="24"/>
        </w:rPr>
        <w:t xml:space="preserve">, </w:t>
      </w:r>
      <w:r w:rsidR="00A36B98">
        <w:fldChar w:fldCharType="begin"/>
      </w:r>
      <w:r w:rsidR="00A36B98">
        <w:instrText xml:space="preserve"> REF _Ref440371822 \r \h  \* MERGEFORMAT </w:instrText>
      </w:r>
      <w:r w:rsidR="00A36B98">
        <w:fldChar w:fldCharType="separate"/>
      </w:r>
      <w:r w:rsidR="0038398C" w:rsidRPr="0038398C">
        <w:rPr>
          <w:sz w:val="24"/>
          <w:szCs w:val="24"/>
        </w:rPr>
        <w:t>н)</w:t>
      </w:r>
      <w:r w:rsidR="00A36B98">
        <w:fldChar w:fldCharType="end"/>
      </w:r>
      <w:r w:rsidR="00F21407" w:rsidRPr="00441EA0">
        <w:rPr>
          <w:sz w:val="24"/>
          <w:szCs w:val="24"/>
        </w:rPr>
        <w:t xml:space="preserve">, </w:t>
      </w:r>
      <w:r w:rsidR="00A36B98">
        <w:fldChar w:fldCharType="begin"/>
      </w:r>
      <w:r w:rsidR="00A36B98">
        <w:instrText xml:space="preserve"> REF _Ref442189588 \r \h  \* MERGEFORMAT </w:instrText>
      </w:r>
      <w:r w:rsidR="00A36B98">
        <w:fldChar w:fldCharType="separate"/>
      </w:r>
      <w:r w:rsidR="0038398C" w:rsidRPr="0038398C">
        <w:rPr>
          <w:sz w:val="24"/>
          <w:szCs w:val="24"/>
        </w:rPr>
        <w:t>ф)</w:t>
      </w:r>
      <w:r w:rsidR="00A36B98">
        <w:fldChar w:fldCharType="end"/>
      </w:r>
      <w:r w:rsidR="00F463E8" w:rsidRPr="00441EA0">
        <w:rPr>
          <w:sz w:val="24"/>
          <w:szCs w:val="24"/>
        </w:rPr>
        <w:t xml:space="preserve"> п. </w:t>
      </w:r>
      <w:r w:rsidR="001B34FA">
        <w:fldChar w:fldCharType="begin"/>
      </w:r>
      <w:r w:rsidR="001B34FA">
        <w:instrText xml:space="preserve"> REF _Ref306005578 \r \h  \* MERGEFORMAT </w:instrText>
      </w:r>
      <w:r w:rsidR="001B34FA">
        <w:fldChar w:fldCharType="separate"/>
      </w:r>
      <w:r w:rsidR="0038398C" w:rsidRPr="0038398C">
        <w:rPr>
          <w:sz w:val="24"/>
          <w:szCs w:val="24"/>
        </w:rPr>
        <w:t>3.3.8.3</w:t>
      </w:r>
      <w:r w:rsidR="001B34FA">
        <w:fldChar w:fldCharType="end"/>
      </w:r>
      <w:r w:rsidR="00D90031" w:rsidRPr="00441EA0">
        <w:rPr>
          <w:bCs w:val="0"/>
          <w:sz w:val="24"/>
          <w:szCs w:val="24"/>
        </w:rPr>
        <w:t>)</w:t>
      </w:r>
      <w:r w:rsidR="00AD3EBC" w:rsidRPr="00441EA0">
        <w:rPr>
          <w:bCs w:val="0"/>
          <w:sz w:val="24"/>
          <w:szCs w:val="24"/>
        </w:rPr>
        <w:t>;</w:t>
      </w:r>
    </w:p>
    <w:p w:rsidR="00D57D88" w:rsidRPr="00441EA0"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441EA0">
        <w:rPr>
          <w:bCs w:val="0"/>
          <w:sz w:val="24"/>
          <w:szCs w:val="24"/>
        </w:rPr>
        <w:t xml:space="preserve">Если Заявка подается Участником с привлечением </w:t>
      </w:r>
      <w:r w:rsidR="0046282D" w:rsidRPr="00441EA0">
        <w:rPr>
          <w:bCs w:val="0"/>
          <w:sz w:val="24"/>
          <w:szCs w:val="24"/>
        </w:rPr>
        <w:t>субподрядчиков</w:t>
      </w:r>
      <w:r w:rsidR="002A5B99" w:rsidRPr="00441EA0">
        <w:rPr>
          <w:bCs w:val="0"/>
          <w:sz w:val="24"/>
          <w:szCs w:val="24"/>
        </w:rPr>
        <w:t>,</w:t>
      </w:r>
      <w:r w:rsidRPr="00441EA0">
        <w:rPr>
          <w:bCs w:val="0"/>
          <w:sz w:val="24"/>
          <w:szCs w:val="24"/>
        </w:rPr>
        <w:t xml:space="preserve"> </w:t>
      </w:r>
      <w:r w:rsidR="002A5B99" w:rsidRPr="00441EA0">
        <w:rPr>
          <w:bCs w:val="0"/>
          <w:sz w:val="24"/>
          <w:szCs w:val="24"/>
        </w:rPr>
        <w:t xml:space="preserve">то дополнительно в состав Заявки включаются документы, указанные в подразделе </w:t>
      </w:r>
      <w:r w:rsidR="001B34FA">
        <w:fldChar w:fldCharType="begin"/>
      </w:r>
      <w:r w:rsidR="001B34FA">
        <w:instrText xml:space="preserve"> REF _Ref306143446 \r \h  \* MERGEFORMAT </w:instrText>
      </w:r>
      <w:r w:rsidR="001B34FA">
        <w:fldChar w:fldCharType="separate"/>
      </w:r>
      <w:r w:rsidR="0038398C" w:rsidRPr="0038398C">
        <w:rPr>
          <w:bCs w:val="0"/>
          <w:sz w:val="24"/>
          <w:szCs w:val="24"/>
        </w:rPr>
        <w:t>3.3.9.3</w:t>
      </w:r>
      <w:r w:rsidR="001B34FA">
        <w:fldChar w:fldCharType="end"/>
      </w:r>
      <w:r w:rsidR="002A5B99" w:rsidRPr="00441EA0">
        <w:rPr>
          <w:sz w:val="24"/>
          <w:szCs w:val="24"/>
        </w:rPr>
        <w:t xml:space="preserve">. </w:t>
      </w:r>
      <w:r w:rsidR="002A5B99" w:rsidRPr="00441EA0">
        <w:rPr>
          <w:bCs w:val="0"/>
          <w:sz w:val="24"/>
          <w:szCs w:val="24"/>
        </w:rPr>
        <w:t xml:space="preserve">Документы для </w:t>
      </w:r>
      <w:r w:rsidR="002A5B99" w:rsidRPr="00441EA0">
        <w:rPr>
          <w:bCs w:val="0"/>
          <w:sz w:val="24"/>
          <w:szCs w:val="24"/>
        </w:rPr>
        <w:lastRenderedPageBreak/>
        <w:t>каждого соисполнителя готовятся с оформлением отдельного архива «Документы соисполнителя _________________»</w:t>
      </w:r>
      <w:r w:rsidRPr="00441EA0">
        <w:rPr>
          <w:bCs w:val="0"/>
          <w:sz w:val="24"/>
          <w:szCs w:val="24"/>
        </w:rPr>
        <w:t>;</w:t>
      </w:r>
    </w:p>
    <w:p w:rsidR="000E746F" w:rsidRPr="00441EA0"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441EA0">
        <w:rPr>
          <w:bCs w:val="0"/>
          <w:sz w:val="24"/>
          <w:szCs w:val="24"/>
        </w:rPr>
        <w:t>Если Заявка подается коллективным</w:t>
      </w:r>
      <w:r w:rsidR="00511D7F">
        <w:rPr>
          <w:bCs w:val="0"/>
          <w:sz w:val="24"/>
          <w:szCs w:val="24"/>
        </w:rPr>
        <w:t xml:space="preserve"> Участником</w:t>
      </w:r>
      <w:r w:rsidR="002A5B99" w:rsidRPr="00441EA0">
        <w:rPr>
          <w:bCs w:val="0"/>
          <w:sz w:val="24"/>
          <w:szCs w:val="24"/>
        </w:rPr>
        <w:t xml:space="preserve">, то дополнительно в состав Заявки включаются документы, указанные в подразделе </w:t>
      </w:r>
      <w:r w:rsidR="001B34FA">
        <w:fldChar w:fldCharType="begin"/>
      </w:r>
      <w:r w:rsidR="001B34FA">
        <w:instrText xml:space="preserve"> REF _Ref468350819 \r \h  \* MERGEFORMAT </w:instrText>
      </w:r>
      <w:r w:rsidR="001B34FA">
        <w:fldChar w:fldCharType="separate"/>
      </w:r>
      <w:r w:rsidR="0038398C" w:rsidRPr="0038398C">
        <w:rPr>
          <w:bCs w:val="0"/>
          <w:sz w:val="24"/>
          <w:szCs w:val="24"/>
        </w:rPr>
        <w:t>3.3.10.7</w:t>
      </w:r>
      <w:r w:rsidR="001B34FA">
        <w:fldChar w:fldCharType="end"/>
      </w:r>
      <w:r w:rsidR="002A5B99" w:rsidRPr="00441EA0">
        <w:t>.</w:t>
      </w:r>
      <w:r w:rsidR="002A5B99" w:rsidRPr="00441EA0">
        <w:rPr>
          <w:bCs w:val="0"/>
          <w:sz w:val="24"/>
          <w:szCs w:val="24"/>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2A5B99" w:rsidRPr="00441EA0" w:rsidRDefault="002A5B99" w:rsidP="00D75CA2">
      <w:pPr>
        <w:widowControl w:val="0"/>
        <w:numPr>
          <w:ilvl w:val="0"/>
          <w:numId w:val="5"/>
        </w:numPr>
        <w:tabs>
          <w:tab w:val="left" w:pos="540"/>
        </w:tabs>
        <w:overflowPunct w:val="0"/>
        <w:autoSpaceDE w:val="0"/>
        <w:spacing w:line="264" w:lineRule="auto"/>
        <w:ind w:hanging="540"/>
        <w:rPr>
          <w:bCs w:val="0"/>
          <w:sz w:val="24"/>
          <w:szCs w:val="24"/>
        </w:rPr>
      </w:pPr>
      <w:r w:rsidRPr="00441EA0">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1B34FA">
        <w:fldChar w:fldCharType="begin"/>
      </w:r>
      <w:r w:rsidR="001B34FA">
        <w:instrText xml:space="preserve"> REF _Ref442263553 \r \h  \* MERGEFORMAT </w:instrText>
      </w:r>
      <w:r w:rsidR="001B34FA">
        <w:fldChar w:fldCharType="separate"/>
      </w:r>
      <w:r w:rsidR="0038398C" w:rsidRPr="0038398C">
        <w:rPr>
          <w:sz w:val="24"/>
          <w:szCs w:val="24"/>
        </w:rPr>
        <w:t>3.3.14.4</w:t>
      </w:r>
      <w:r w:rsidR="001B34FA">
        <w:fldChar w:fldCharType="end"/>
      </w:r>
      <w:r w:rsidRPr="00441EA0">
        <w:rPr>
          <w:sz w:val="24"/>
          <w:szCs w:val="24"/>
        </w:rPr>
        <w:t>).</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70" w:name="_Ref306004660"/>
      <w:r w:rsidRPr="00441EA0">
        <w:rPr>
          <w:bCs w:val="0"/>
          <w:sz w:val="24"/>
          <w:szCs w:val="24"/>
        </w:rPr>
        <w:t>Участник</w:t>
      </w:r>
      <w:r w:rsidR="00717F60" w:rsidRPr="00441EA0">
        <w:rPr>
          <w:bCs w:val="0"/>
          <w:sz w:val="24"/>
          <w:szCs w:val="24"/>
        </w:rPr>
        <w:t xml:space="preserve"> имеет право подать только одну </w:t>
      </w:r>
      <w:r w:rsidR="004B5EB3" w:rsidRPr="00441EA0">
        <w:rPr>
          <w:bCs w:val="0"/>
          <w:sz w:val="24"/>
          <w:szCs w:val="24"/>
        </w:rPr>
        <w:t>Заявк</w:t>
      </w:r>
      <w:r w:rsidR="00717F60" w:rsidRPr="00441EA0">
        <w:rPr>
          <w:bCs w:val="0"/>
          <w:sz w:val="24"/>
          <w:szCs w:val="24"/>
        </w:rPr>
        <w:t>у</w:t>
      </w:r>
      <w:r w:rsidR="00717F60" w:rsidRPr="00E71A48">
        <w:rPr>
          <w:bCs w:val="0"/>
          <w:sz w:val="24"/>
          <w:szCs w:val="24"/>
        </w:rPr>
        <w:t xml:space="preserve">.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370"/>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bCs w:val="0"/>
          <w:sz w:val="24"/>
          <w:szCs w:val="24"/>
        </w:rPr>
        <w:t xml:space="preserve">Все формы, указанные в разделе </w:t>
      </w:r>
      <w:r w:rsidR="00A36B98">
        <w:rPr>
          <w:bCs w:val="0"/>
          <w:sz w:val="24"/>
          <w:szCs w:val="24"/>
        </w:rPr>
        <w:fldChar w:fldCharType="begin"/>
      </w:r>
      <w:r w:rsidR="00D24034">
        <w:rPr>
          <w:bCs w:val="0"/>
          <w:sz w:val="24"/>
          <w:szCs w:val="24"/>
        </w:rPr>
        <w:instrText xml:space="preserve"> REF _Ref440270602 \r \h </w:instrText>
      </w:r>
      <w:r w:rsidR="00A36B98">
        <w:rPr>
          <w:bCs w:val="0"/>
          <w:sz w:val="24"/>
          <w:szCs w:val="24"/>
        </w:rPr>
      </w:r>
      <w:r w:rsidR="00A36B98">
        <w:rPr>
          <w:bCs w:val="0"/>
          <w:sz w:val="24"/>
          <w:szCs w:val="24"/>
        </w:rPr>
        <w:fldChar w:fldCharType="separate"/>
      </w:r>
      <w:r w:rsidR="0038398C">
        <w:rPr>
          <w:bCs w:val="0"/>
          <w:sz w:val="24"/>
          <w:szCs w:val="24"/>
        </w:rPr>
        <w:t>5</w:t>
      </w:r>
      <w:r w:rsidR="00A36B98">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441EA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w:t>
      </w:r>
      <w:r w:rsidR="00717F60" w:rsidRPr="00441EA0">
        <w:rPr>
          <w:bCs w:val="0"/>
          <w:sz w:val="24"/>
          <w:szCs w:val="24"/>
        </w:rPr>
        <w:t xml:space="preserve">подготовлена в электронной форме с использованием функционала ЭТП (подраздел </w:t>
      </w:r>
      <w:r w:rsidR="001B34FA">
        <w:fldChar w:fldCharType="begin"/>
      </w:r>
      <w:r w:rsidR="001B34FA">
        <w:instrText xml:space="preserve"> REF _Ref191386419 \n \h  \* MERGEFORMAT </w:instrText>
      </w:r>
      <w:r w:rsidR="001B34FA">
        <w:fldChar w:fldCharType="separate"/>
      </w:r>
      <w:r w:rsidR="0038398C" w:rsidRPr="0038398C">
        <w:rPr>
          <w:bCs w:val="0"/>
          <w:sz w:val="24"/>
          <w:szCs w:val="24"/>
        </w:rPr>
        <w:t>3.3.2</w:t>
      </w:r>
      <w:r w:rsidR="001B34FA">
        <w:fldChar w:fldCharType="end"/>
      </w:r>
      <w:r w:rsidR="00717F60" w:rsidRPr="00441EA0">
        <w:rPr>
          <w:bCs w:val="0"/>
          <w:sz w:val="24"/>
          <w:szCs w:val="24"/>
        </w:rPr>
        <w:t>)</w:t>
      </w:r>
      <w:r w:rsidR="00F21407" w:rsidRPr="00441EA0">
        <w:rPr>
          <w:bCs w:val="0"/>
          <w:sz w:val="24"/>
          <w:szCs w:val="24"/>
        </w:rPr>
        <w:t xml:space="preserve">, </w:t>
      </w:r>
      <w:r w:rsidR="002A5B99" w:rsidRPr="00441EA0">
        <w:rPr>
          <w:sz w:val="24"/>
          <w:szCs w:val="24"/>
        </w:rPr>
        <w:t xml:space="preserve">за исключением Соглашения о неустойке (подраздел </w:t>
      </w:r>
      <w:r w:rsidR="001B34FA">
        <w:fldChar w:fldCharType="begin"/>
      </w:r>
      <w:r w:rsidR="001B34FA">
        <w:instrText xml:space="preserve"> REF _Ref440272256 \r \h  \* MERGEFORMAT </w:instrText>
      </w:r>
      <w:r w:rsidR="001B34FA">
        <w:fldChar w:fldCharType="separate"/>
      </w:r>
      <w:r w:rsidR="0038398C" w:rsidRPr="0038398C">
        <w:rPr>
          <w:sz w:val="24"/>
          <w:szCs w:val="24"/>
        </w:rPr>
        <w:t>5.14</w:t>
      </w:r>
      <w:r w:rsidR="001B34FA">
        <w:fldChar w:fldCharType="end"/>
      </w:r>
      <w:r w:rsidR="002A5B99" w:rsidRPr="00441EA0">
        <w:rPr>
          <w:sz w:val="24"/>
          <w:szCs w:val="24"/>
        </w:rPr>
        <w:t xml:space="preserve">) и Расписки сдачи-приемки соглашения о неустойке (подраздел </w:t>
      </w:r>
      <w:r w:rsidR="001B34FA">
        <w:fldChar w:fldCharType="begin"/>
      </w:r>
      <w:r w:rsidR="001B34FA">
        <w:instrText xml:space="preserve"> REF _Ref468352446 \r \h  \* MERGEFORMAT </w:instrText>
      </w:r>
      <w:r w:rsidR="001B34FA">
        <w:fldChar w:fldCharType="separate"/>
      </w:r>
      <w:r w:rsidR="0038398C" w:rsidRPr="0038398C">
        <w:rPr>
          <w:sz w:val="24"/>
          <w:szCs w:val="24"/>
        </w:rPr>
        <w:t>5.15</w:t>
      </w:r>
      <w:r w:rsidR="001B34FA">
        <w:fldChar w:fldCharType="end"/>
      </w:r>
      <w:r w:rsidR="002A5B99" w:rsidRPr="00441EA0">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441EA0">
        <w:rPr>
          <w:bCs w:val="0"/>
          <w:sz w:val="24"/>
          <w:szCs w:val="24"/>
        </w:rPr>
        <w:t>.</w:t>
      </w:r>
    </w:p>
    <w:p w:rsidR="00BD40A3" w:rsidRPr="00441EA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71" w:name="_Ref55279015"/>
      <w:bookmarkStart w:id="372" w:name="_Ref55279017"/>
      <w:r w:rsidRPr="00441EA0">
        <w:rPr>
          <w:bCs w:val="0"/>
          <w:sz w:val="24"/>
          <w:szCs w:val="24"/>
        </w:rPr>
        <w:t>Каждый документ, входящий</w:t>
      </w:r>
      <w:r w:rsidRPr="000E5AC7">
        <w:rPr>
          <w:bCs w:val="0"/>
          <w:sz w:val="24"/>
          <w:szCs w:val="24"/>
        </w:rPr>
        <w:t xml:space="preserve"> в </w:t>
      </w:r>
      <w:r w:rsidR="00BA1AEC">
        <w:rPr>
          <w:bCs w:val="0"/>
          <w:sz w:val="24"/>
          <w:szCs w:val="24"/>
        </w:rPr>
        <w:t>Заявку</w:t>
      </w:r>
      <w:r w:rsidRPr="000E5AC7">
        <w:rPr>
          <w:bCs w:val="0"/>
          <w:sz w:val="24"/>
          <w:szCs w:val="24"/>
        </w:rPr>
        <w:t xml:space="preserve">, должен быть подписан лицом, имеющим право в </w:t>
      </w:r>
      <w:r w:rsidRPr="00441EA0">
        <w:rPr>
          <w:bCs w:val="0"/>
          <w:sz w:val="24"/>
          <w:szCs w:val="24"/>
        </w:rPr>
        <w:t xml:space="preserve">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2A5B99" w:rsidRPr="00441EA0">
        <w:rPr>
          <w:bCs w:val="0"/>
          <w:sz w:val="24"/>
          <w:szCs w:val="24"/>
        </w:rPr>
        <w:t xml:space="preserve">копия доверенности </w:t>
      </w:r>
      <w:r w:rsidRPr="00441EA0">
        <w:rPr>
          <w:bCs w:val="0"/>
          <w:sz w:val="24"/>
          <w:szCs w:val="24"/>
        </w:rPr>
        <w:t xml:space="preserve">прикладывается к </w:t>
      </w:r>
      <w:r w:rsidR="00F056E4" w:rsidRPr="00441EA0">
        <w:rPr>
          <w:bCs w:val="0"/>
          <w:sz w:val="24"/>
          <w:szCs w:val="24"/>
        </w:rPr>
        <w:t>Заявке</w:t>
      </w:r>
      <w:r w:rsidRPr="00441EA0">
        <w:rPr>
          <w:bCs w:val="0"/>
          <w:sz w:val="24"/>
          <w:szCs w:val="24"/>
        </w:rPr>
        <w:t>.</w:t>
      </w:r>
      <w:bookmarkEnd w:id="371"/>
    </w:p>
    <w:p w:rsidR="00BD40A3" w:rsidRPr="00441EA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73" w:name="_Ref195087786"/>
      <w:r w:rsidRPr="00441EA0">
        <w:rPr>
          <w:bCs w:val="0"/>
          <w:sz w:val="24"/>
          <w:szCs w:val="24"/>
        </w:rPr>
        <w:t xml:space="preserve">Каждый документ, входящий в </w:t>
      </w:r>
      <w:r w:rsidR="00BA1AEC" w:rsidRPr="00441EA0">
        <w:rPr>
          <w:bCs w:val="0"/>
          <w:sz w:val="24"/>
          <w:szCs w:val="24"/>
        </w:rPr>
        <w:t>Заявку</w:t>
      </w:r>
      <w:r w:rsidRPr="00441EA0">
        <w:rPr>
          <w:bCs w:val="0"/>
          <w:sz w:val="24"/>
          <w:szCs w:val="24"/>
        </w:rPr>
        <w:t>, должен быть скреплен печатью Участника.</w:t>
      </w:r>
      <w:bookmarkEnd w:id="372"/>
      <w:bookmarkEnd w:id="373"/>
    </w:p>
    <w:p w:rsidR="00BD40A3" w:rsidRPr="00441EA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441EA0">
        <w:rPr>
          <w:sz w:val="24"/>
          <w:szCs w:val="24"/>
        </w:rPr>
        <w:t xml:space="preserve">В случае предоставления ложной информации организатор отклонит </w:t>
      </w:r>
      <w:r w:rsidR="002A5B99" w:rsidRPr="00441EA0">
        <w:rPr>
          <w:sz w:val="24"/>
          <w:szCs w:val="24"/>
        </w:rPr>
        <w:t>Заявку Участника</w:t>
      </w:r>
      <w:r w:rsidRPr="00441EA0">
        <w:rPr>
          <w:sz w:val="24"/>
          <w:szCs w:val="24"/>
        </w:rPr>
        <w:t>.</w:t>
      </w:r>
    </w:p>
    <w:p w:rsidR="00BD40A3" w:rsidRPr="00C22199"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r w:rsidR="001B34FA">
        <w:fldChar w:fldCharType="begin"/>
      </w:r>
      <w:r w:rsidR="001B34FA">
        <w:instrText xml:space="preserve"> REF _Ref440361959 \r \h  \* MERGEFORMAT </w:instrText>
      </w:r>
      <w:r w:rsidR="001B34FA">
        <w:fldChar w:fldCharType="separate"/>
      </w:r>
      <w:r w:rsidR="0038398C" w:rsidRPr="0038398C">
        <w:rPr>
          <w:bCs w:val="0"/>
          <w:sz w:val="24"/>
          <w:szCs w:val="24"/>
        </w:rPr>
        <w:t>5.5</w:t>
      </w:r>
      <w:r w:rsidR="001B34FA">
        <w:fldChar w:fldCharType="end"/>
      </w:r>
      <w:r w:rsidR="000A00E6" w:rsidRPr="00C22199">
        <w:rPr>
          <w:bCs w:val="0"/>
          <w:sz w:val="24"/>
          <w:szCs w:val="24"/>
        </w:rPr>
        <w:t>)</w:t>
      </w:r>
      <w:r w:rsidRPr="00C22199">
        <w:rPr>
          <w:sz w:val="24"/>
          <w:szCs w:val="24"/>
        </w:rPr>
        <w:t xml:space="preserve"> должен 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r w:rsidR="001B34FA">
        <w:fldChar w:fldCharType="begin"/>
      </w:r>
      <w:r w:rsidR="001B34FA">
        <w:instrText xml:space="preserve"> REF _Ref440271036 \r \h  \* MERGEFORMAT </w:instrText>
      </w:r>
      <w:r w:rsidR="001B34FA">
        <w:fldChar w:fldCharType="separate"/>
      </w:r>
      <w:r w:rsidR="0038398C" w:rsidRPr="0038398C">
        <w:rPr>
          <w:bCs w:val="0"/>
          <w:sz w:val="24"/>
          <w:szCs w:val="24"/>
        </w:rPr>
        <w:t>5.4</w:t>
      </w:r>
      <w:r w:rsidR="001B34FA">
        <w:fldChar w:fldCharType="end"/>
      </w:r>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r w:rsidR="001B34FA">
        <w:fldChar w:fldCharType="begin"/>
      </w:r>
      <w:r w:rsidR="001B34FA">
        <w:instrText xml:space="preserve"> REF _Ref55336310 \r \h  \* MERGEFORMAT </w:instrText>
      </w:r>
      <w:r w:rsidR="001B34FA">
        <w:fldChar w:fldCharType="separate"/>
      </w:r>
      <w:r w:rsidR="0038398C" w:rsidRPr="0038398C">
        <w:rPr>
          <w:bCs w:val="0"/>
          <w:sz w:val="24"/>
          <w:szCs w:val="24"/>
        </w:rPr>
        <w:t>5.1</w:t>
      </w:r>
      <w:r w:rsidR="001B34FA">
        <w:fldChar w:fldCharType="end"/>
      </w:r>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r w:rsidR="001B34FA">
        <w:fldChar w:fldCharType="begin"/>
      </w:r>
      <w:r w:rsidR="001B34FA">
        <w:instrText xml:space="preserve"> REF _Ref55336310 \r \h  \* MERGEFORMAT </w:instrText>
      </w:r>
      <w:r w:rsidR="001B34FA">
        <w:fldChar w:fldCharType="separate"/>
      </w:r>
      <w:r w:rsidR="0038398C" w:rsidRPr="0038398C">
        <w:rPr>
          <w:bCs w:val="0"/>
          <w:sz w:val="24"/>
          <w:szCs w:val="24"/>
        </w:rPr>
        <w:t>5.1</w:t>
      </w:r>
      <w:r w:rsidR="001B34FA">
        <w:fldChar w:fldCharType="end"/>
      </w:r>
      <w:r w:rsidR="00B71B9D" w:rsidRPr="00C22199">
        <w:rPr>
          <w:bCs w:val="0"/>
          <w:sz w:val="24"/>
          <w:szCs w:val="24"/>
          <w:lang w:eastAsia="ru-RU"/>
        </w:rPr>
        <w:t>)</w:t>
      </w:r>
      <w:r w:rsidRPr="00C22199">
        <w:rPr>
          <w:sz w:val="24"/>
          <w:szCs w:val="24"/>
        </w:rPr>
        <w:t>.</w:t>
      </w:r>
    </w:p>
    <w:p w:rsidR="00717F60" w:rsidRPr="00E71A48" w:rsidRDefault="00717F60" w:rsidP="00E71A48">
      <w:pPr>
        <w:pStyle w:val="3"/>
        <w:spacing w:line="264" w:lineRule="auto"/>
        <w:rPr>
          <w:szCs w:val="24"/>
        </w:rPr>
      </w:pPr>
      <w:bookmarkStart w:id="374" w:name="_Ref115076752"/>
      <w:bookmarkStart w:id="375" w:name="_Ref191386109"/>
      <w:bookmarkStart w:id="376" w:name="_Ref191386419"/>
      <w:bookmarkStart w:id="377" w:name="_Toc440361327"/>
      <w:bookmarkStart w:id="378" w:name="_Toc440376082"/>
      <w:bookmarkStart w:id="379" w:name="_Toc440376209"/>
      <w:bookmarkStart w:id="380" w:name="_Toc440382474"/>
      <w:bookmarkStart w:id="381" w:name="_Toc440447144"/>
      <w:bookmarkStart w:id="382" w:name="_Toc440620824"/>
      <w:bookmarkStart w:id="383" w:name="_Toc440631459"/>
      <w:bookmarkStart w:id="384" w:name="_Toc440875699"/>
      <w:bookmarkStart w:id="385" w:name="_Toc441131723"/>
      <w:bookmarkStart w:id="386" w:name="_Toc468352747"/>
      <w:bookmarkStart w:id="387" w:name="_Toc468352870"/>
      <w:bookmarkStart w:id="388" w:name="_Toc468355852"/>
      <w:bookmarkStart w:id="389" w:name="_Toc469480736"/>
      <w:bookmarkStart w:id="390" w:name="_Toc471898547"/>
      <w:bookmarkStart w:id="391" w:name="_Toc498523762"/>
      <w:r w:rsidRPr="00E71A48">
        <w:rPr>
          <w:szCs w:val="24"/>
        </w:rPr>
        <w:t xml:space="preserve">Порядок подготовки </w:t>
      </w:r>
      <w:r w:rsidR="004B5EB3" w:rsidRPr="00E71A48">
        <w:rPr>
          <w:szCs w:val="24"/>
        </w:rPr>
        <w:t>Заявк</w:t>
      </w:r>
      <w:r w:rsidRPr="00E71A48">
        <w:rPr>
          <w:szCs w:val="24"/>
        </w:rPr>
        <w:t>и через </w:t>
      </w:r>
      <w:bookmarkEnd w:id="374"/>
      <w:bookmarkEnd w:id="375"/>
      <w:bookmarkEnd w:id="376"/>
      <w:r w:rsidRPr="00E71A48">
        <w:rPr>
          <w:szCs w:val="24"/>
        </w:rPr>
        <w:t>ЭТП</w:t>
      </w:r>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441EA0"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441EA0">
        <w:rPr>
          <w:bCs w:val="0"/>
          <w:sz w:val="24"/>
          <w:szCs w:val="24"/>
        </w:rPr>
        <w:t>Заявк</w:t>
      </w:r>
      <w:r w:rsidRPr="00441EA0">
        <w:rPr>
          <w:bCs w:val="0"/>
          <w:sz w:val="24"/>
          <w:szCs w:val="24"/>
        </w:rPr>
        <w:t>и через ЭТП определяются правилами данной ЭТП.</w:t>
      </w:r>
    </w:p>
    <w:p w:rsidR="00717F60" w:rsidRPr="00441EA0" w:rsidRDefault="00717F60" w:rsidP="00E71A48">
      <w:pPr>
        <w:pStyle w:val="3"/>
        <w:spacing w:line="264" w:lineRule="auto"/>
        <w:rPr>
          <w:szCs w:val="24"/>
        </w:rPr>
      </w:pPr>
      <w:bookmarkStart w:id="392" w:name="_Ref115076807"/>
      <w:bookmarkStart w:id="393" w:name="_Toc440361328"/>
      <w:bookmarkStart w:id="394" w:name="_Toc440376083"/>
      <w:bookmarkStart w:id="395" w:name="_Toc440376210"/>
      <w:bookmarkStart w:id="396" w:name="_Toc440382475"/>
      <w:bookmarkStart w:id="397" w:name="_Toc440447145"/>
      <w:bookmarkStart w:id="398" w:name="_Toc440620825"/>
      <w:bookmarkStart w:id="399" w:name="_Toc440631460"/>
      <w:bookmarkStart w:id="400" w:name="_Toc440875700"/>
      <w:bookmarkStart w:id="401" w:name="_Toc441131724"/>
      <w:bookmarkStart w:id="402" w:name="_Toc468352748"/>
      <w:bookmarkStart w:id="403" w:name="_Toc468352871"/>
      <w:bookmarkStart w:id="404" w:name="_Toc468355853"/>
      <w:bookmarkStart w:id="405" w:name="_Toc469480737"/>
      <w:bookmarkStart w:id="406" w:name="_Toc471898548"/>
      <w:bookmarkStart w:id="407" w:name="_Toc498523763"/>
      <w:r w:rsidRPr="00441EA0">
        <w:rPr>
          <w:szCs w:val="24"/>
        </w:rPr>
        <w:t xml:space="preserve">Порядок подготовки </w:t>
      </w:r>
      <w:r w:rsidR="004B5EB3" w:rsidRPr="00441EA0">
        <w:rPr>
          <w:szCs w:val="24"/>
        </w:rPr>
        <w:t>Заявк</w:t>
      </w:r>
      <w:r w:rsidRPr="00441EA0">
        <w:rPr>
          <w:szCs w:val="24"/>
        </w:rPr>
        <w:t xml:space="preserve">и в письменной </w:t>
      </w:r>
      <w:r w:rsidR="00BE6742" w:rsidRPr="00441EA0">
        <w:rPr>
          <w:szCs w:val="24"/>
        </w:rPr>
        <w:t xml:space="preserve">(бумажной) </w:t>
      </w:r>
      <w:r w:rsidRPr="00441EA0">
        <w:rPr>
          <w:szCs w:val="24"/>
        </w:rPr>
        <w:t>форме</w:t>
      </w:r>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p>
    <w:p w:rsidR="00717F60" w:rsidRPr="00441EA0"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408" w:name="_Ref191386548"/>
      <w:r w:rsidRPr="00441EA0">
        <w:rPr>
          <w:bCs w:val="0"/>
          <w:sz w:val="24"/>
          <w:szCs w:val="24"/>
        </w:rPr>
        <w:t xml:space="preserve">Предоставление Участником Заявки в письменной </w:t>
      </w:r>
      <w:r w:rsidR="00BE6742" w:rsidRPr="00441EA0">
        <w:rPr>
          <w:sz w:val="24"/>
          <w:szCs w:val="24"/>
        </w:rPr>
        <w:t xml:space="preserve">(бумажной) </w:t>
      </w:r>
      <w:r w:rsidRPr="00441EA0">
        <w:rPr>
          <w:bCs w:val="0"/>
          <w:sz w:val="24"/>
          <w:szCs w:val="24"/>
        </w:rPr>
        <w:t xml:space="preserve">форме не </w:t>
      </w:r>
      <w:r w:rsidRPr="00441EA0">
        <w:rPr>
          <w:bCs w:val="0"/>
          <w:sz w:val="24"/>
          <w:szCs w:val="24"/>
        </w:rPr>
        <w:lastRenderedPageBreak/>
        <w:t>предусмотрено</w:t>
      </w:r>
      <w:r w:rsidR="00F21407" w:rsidRPr="00441EA0">
        <w:rPr>
          <w:bCs w:val="0"/>
          <w:sz w:val="24"/>
          <w:szCs w:val="24"/>
        </w:rPr>
        <w:t xml:space="preserve">, </w:t>
      </w:r>
      <w:r w:rsidR="002A5B99" w:rsidRPr="00441EA0">
        <w:rPr>
          <w:sz w:val="24"/>
          <w:szCs w:val="24"/>
        </w:rPr>
        <w:t xml:space="preserve">за исключением Соглашения о неустойке (подраздел </w:t>
      </w:r>
      <w:r w:rsidR="001B34FA">
        <w:fldChar w:fldCharType="begin"/>
      </w:r>
      <w:r w:rsidR="001B34FA">
        <w:instrText xml:space="preserve"> REF _Ref440272256 \r \h  \* MERGEFORMAT </w:instrText>
      </w:r>
      <w:r w:rsidR="001B34FA">
        <w:fldChar w:fldCharType="separate"/>
      </w:r>
      <w:r w:rsidR="0038398C" w:rsidRPr="0038398C">
        <w:rPr>
          <w:sz w:val="24"/>
          <w:szCs w:val="24"/>
        </w:rPr>
        <w:t>5.14</w:t>
      </w:r>
      <w:r w:rsidR="001B34FA">
        <w:fldChar w:fldCharType="end"/>
      </w:r>
      <w:r w:rsidR="002A5B99" w:rsidRPr="00441EA0">
        <w:rPr>
          <w:sz w:val="24"/>
          <w:szCs w:val="24"/>
        </w:rPr>
        <w:t xml:space="preserve">) и Расписки сдачи-приемки соглашения о неустойке (подраздел </w:t>
      </w:r>
      <w:r w:rsidR="001B34FA">
        <w:fldChar w:fldCharType="begin"/>
      </w:r>
      <w:r w:rsidR="001B34FA">
        <w:instrText xml:space="preserve"> REF _Ref468352456 \r \h  \* MERGEFORMAT </w:instrText>
      </w:r>
      <w:r w:rsidR="001B34FA">
        <w:fldChar w:fldCharType="separate"/>
      </w:r>
      <w:r w:rsidR="0038398C" w:rsidRPr="0038398C">
        <w:rPr>
          <w:sz w:val="24"/>
          <w:szCs w:val="24"/>
        </w:rPr>
        <w:t>5.15</w:t>
      </w:r>
      <w:r w:rsidR="001B34FA">
        <w:fldChar w:fldCharType="end"/>
      </w:r>
      <w:r w:rsidR="002A5B99" w:rsidRPr="00441EA0">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441EA0">
        <w:rPr>
          <w:bCs w:val="0"/>
          <w:sz w:val="24"/>
          <w:szCs w:val="24"/>
        </w:rPr>
        <w:t>.</w:t>
      </w:r>
      <w:bookmarkEnd w:id="408"/>
    </w:p>
    <w:p w:rsidR="00717F60" w:rsidRPr="00441EA0" w:rsidRDefault="00717F60" w:rsidP="00E71A48">
      <w:pPr>
        <w:pStyle w:val="3"/>
        <w:spacing w:line="264" w:lineRule="auto"/>
        <w:rPr>
          <w:szCs w:val="24"/>
        </w:rPr>
      </w:pPr>
      <w:bookmarkStart w:id="409" w:name="_Ref306008743"/>
      <w:bookmarkStart w:id="410" w:name="_Toc440361329"/>
      <w:bookmarkStart w:id="411" w:name="_Toc440376084"/>
      <w:bookmarkStart w:id="412" w:name="_Toc440376211"/>
      <w:bookmarkStart w:id="413" w:name="_Toc440382476"/>
      <w:bookmarkStart w:id="414" w:name="_Toc440447146"/>
      <w:bookmarkStart w:id="415" w:name="_Toc440620826"/>
      <w:bookmarkStart w:id="416" w:name="_Toc440631461"/>
      <w:bookmarkStart w:id="417" w:name="_Toc440875701"/>
      <w:bookmarkStart w:id="418" w:name="_Toc441131725"/>
      <w:bookmarkStart w:id="419" w:name="_Toc468352749"/>
      <w:bookmarkStart w:id="420" w:name="_Toc468352872"/>
      <w:bookmarkStart w:id="421" w:name="_Toc468355854"/>
      <w:bookmarkStart w:id="422" w:name="_Toc469480738"/>
      <w:bookmarkStart w:id="423" w:name="_Toc471898549"/>
      <w:bookmarkStart w:id="424" w:name="_Toc498523764"/>
      <w:r w:rsidRPr="00441EA0">
        <w:rPr>
          <w:szCs w:val="24"/>
        </w:rPr>
        <w:t xml:space="preserve">Требования к сроку действия </w:t>
      </w:r>
      <w:r w:rsidR="004B5EB3" w:rsidRPr="00441EA0">
        <w:rPr>
          <w:szCs w:val="24"/>
        </w:rPr>
        <w:t>Заявк</w:t>
      </w:r>
      <w:r w:rsidRPr="00441EA0">
        <w:rPr>
          <w:szCs w:val="24"/>
        </w:rPr>
        <w:t>и</w:t>
      </w:r>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425" w:name="_Ref303683455"/>
      <w:r w:rsidRPr="00441EA0">
        <w:rPr>
          <w:bCs w:val="0"/>
          <w:sz w:val="24"/>
          <w:szCs w:val="24"/>
        </w:rPr>
        <w:t>Заявк</w:t>
      </w:r>
      <w:r w:rsidR="00717F60" w:rsidRPr="00441EA0">
        <w:rPr>
          <w:bCs w:val="0"/>
          <w:sz w:val="24"/>
          <w:szCs w:val="24"/>
        </w:rPr>
        <w:t xml:space="preserve">а действительна в течение срока, указанного </w:t>
      </w:r>
      <w:r w:rsidR="009C744E" w:rsidRPr="00441EA0">
        <w:rPr>
          <w:bCs w:val="0"/>
          <w:sz w:val="24"/>
          <w:szCs w:val="24"/>
        </w:rPr>
        <w:t>Участник</w:t>
      </w:r>
      <w:r w:rsidR="00717F60" w:rsidRPr="00441EA0">
        <w:rPr>
          <w:bCs w:val="0"/>
          <w:sz w:val="24"/>
          <w:szCs w:val="24"/>
        </w:rPr>
        <w:t xml:space="preserve">ом в письме о подаче оферты. В любом случае этот срок не должен быть менее </w:t>
      </w:r>
      <w:r w:rsidR="00246801" w:rsidRPr="00441EA0">
        <w:rPr>
          <w:bCs w:val="0"/>
          <w:sz w:val="24"/>
          <w:szCs w:val="24"/>
        </w:rPr>
        <w:t>90</w:t>
      </w:r>
      <w:r w:rsidR="00717F60" w:rsidRPr="00441EA0">
        <w:rPr>
          <w:bCs w:val="0"/>
          <w:sz w:val="24"/>
          <w:szCs w:val="24"/>
        </w:rPr>
        <w:t xml:space="preserve"> календарных дней со</w:t>
      </w:r>
      <w:r w:rsidR="00717F60" w:rsidRPr="00D71E6D">
        <w:rPr>
          <w:bCs w:val="0"/>
          <w:sz w:val="24"/>
          <w:szCs w:val="24"/>
        </w:rPr>
        <w:t xml:space="preserve">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1B34FA">
        <w:fldChar w:fldCharType="begin"/>
      </w:r>
      <w:r w:rsidR="001B34FA">
        <w:instrText xml:space="preserve"> REF _Ref440289953 \r \h  \* MERGEFORMAT </w:instrText>
      </w:r>
      <w:r w:rsidR="001B34FA">
        <w:fldChar w:fldCharType="separate"/>
      </w:r>
      <w:r w:rsidR="0038398C" w:rsidRPr="0038398C">
        <w:rPr>
          <w:bCs w:val="0"/>
          <w:sz w:val="24"/>
          <w:szCs w:val="24"/>
        </w:rPr>
        <w:t>3.4.1.3</w:t>
      </w:r>
      <w:r w:rsidR="001B34FA">
        <w:fldChar w:fldCharType="end"/>
      </w:r>
      <w:r w:rsidR="00D71E6D" w:rsidRPr="00D71E6D">
        <w:rPr>
          <w:bCs w:val="0"/>
          <w:sz w:val="24"/>
          <w:szCs w:val="24"/>
        </w:rPr>
        <w:t>)</w:t>
      </w:r>
      <w:r w:rsidR="00717F60" w:rsidRPr="00D71E6D">
        <w:rPr>
          <w:bCs w:val="0"/>
          <w:sz w:val="24"/>
          <w:szCs w:val="24"/>
        </w:rPr>
        <w:t>.</w:t>
      </w:r>
      <w:bookmarkEnd w:id="425"/>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w:t>
      </w:r>
      <w:r w:rsidR="003B082A">
        <w:rPr>
          <w:bCs w:val="0"/>
          <w:sz w:val="24"/>
          <w:szCs w:val="24"/>
        </w:rPr>
        <w:t>служит</w:t>
      </w:r>
      <w:r w:rsidRPr="00E71A48">
        <w:rPr>
          <w:bCs w:val="0"/>
          <w:sz w:val="24"/>
          <w:szCs w:val="24"/>
        </w:rPr>
        <w:t xml:space="preserve">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426" w:name="_Toc440361330"/>
      <w:bookmarkStart w:id="427" w:name="_Toc440376085"/>
      <w:bookmarkStart w:id="428" w:name="_Toc440376212"/>
      <w:bookmarkStart w:id="429" w:name="_Toc440382477"/>
      <w:bookmarkStart w:id="430" w:name="_Toc440447147"/>
      <w:bookmarkStart w:id="431" w:name="_Toc440620827"/>
      <w:bookmarkStart w:id="432" w:name="_Toc440631462"/>
      <w:bookmarkStart w:id="433" w:name="_Toc440875702"/>
      <w:bookmarkStart w:id="434" w:name="_Toc441131726"/>
      <w:bookmarkStart w:id="435" w:name="_Toc468352750"/>
      <w:bookmarkStart w:id="436" w:name="_Toc468352873"/>
      <w:bookmarkStart w:id="437" w:name="_Toc468355855"/>
      <w:bookmarkStart w:id="438" w:name="_Toc469480739"/>
      <w:bookmarkStart w:id="439" w:name="_Toc471898550"/>
      <w:bookmarkStart w:id="440" w:name="_Toc498523765"/>
      <w:r w:rsidRPr="00E71A48">
        <w:rPr>
          <w:szCs w:val="24"/>
        </w:rPr>
        <w:t xml:space="preserve">Требования к языку </w:t>
      </w:r>
      <w:r w:rsidR="004B5EB3" w:rsidRPr="00E71A48">
        <w:rPr>
          <w:szCs w:val="24"/>
        </w:rPr>
        <w:t>Заявк</w:t>
      </w:r>
      <w:r w:rsidRPr="00E71A48">
        <w:rPr>
          <w:szCs w:val="24"/>
        </w:rPr>
        <w:t>и</w:t>
      </w:r>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441" w:name="_Toc440361331"/>
      <w:bookmarkStart w:id="442" w:name="_Toc440376086"/>
      <w:bookmarkStart w:id="443" w:name="_Toc440376213"/>
      <w:bookmarkStart w:id="444" w:name="_Toc440382478"/>
      <w:bookmarkStart w:id="445" w:name="_Toc440447148"/>
      <w:bookmarkStart w:id="446" w:name="_Toc440620828"/>
      <w:bookmarkStart w:id="447" w:name="_Toc440631463"/>
      <w:bookmarkStart w:id="448" w:name="_Toc440875703"/>
      <w:bookmarkStart w:id="449" w:name="_Toc441131727"/>
      <w:bookmarkStart w:id="450" w:name="_Toc468352751"/>
      <w:bookmarkStart w:id="451" w:name="_Toc468352874"/>
      <w:bookmarkStart w:id="452" w:name="_Toc468355856"/>
      <w:bookmarkStart w:id="453" w:name="_Toc469480740"/>
      <w:bookmarkStart w:id="454" w:name="_Toc471898551"/>
      <w:bookmarkStart w:id="455" w:name="_Toc498523766"/>
      <w:r w:rsidRPr="00E71A48">
        <w:rPr>
          <w:szCs w:val="24"/>
        </w:rPr>
        <w:t xml:space="preserve">Требования к валюте </w:t>
      </w:r>
      <w:r w:rsidR="004B5EB3" w:rsidRPr="00E71A48">
        <w:rPr>
          <w:szCs w:val="24"/>
        </w:rPr>
        <w:t>Заявк</w:t>
      </w:r>
      <w:r w:rsidRPr="00E71A48">
        <w:rPr>
          <w:szCs w:val="24"/>
        </w:rPr>
        <w:t>и</w:t>
      </w:r>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8E6B67">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456" w:name="_Toc440361332"/>
      <w:bookmarkStart w:id="457" w:name="_Toc440376087"/>
      <w:bookmarkStart w:id="458" w:name="_Toc440376214"/>
      <w:bookmarkStart w:id="459" w:name="_Toc440382479"/>
      <w:bookmarkStart w:id="460" w:name="_Toc440447149"/>
      <w:bookmarkStart w:id="461" w:name="_Toc440620829"/>
      <w:bookmarkStart w:id="462" w:name="_Toc440631464"/>
      <w:bookmarkStart w:id="463" w:name="_Toc440875704"/>
      <w:bookmarkStart w:id="464" w:name="_Toc441131728"/>
      <w:bookmarkStart w:id="465" w:name="_Toc468352752"/>
      <w:bookmarkStart w:id="466" w:name="_Toc468352875"/>
      <w:bookmarkStart w:id="467" w:name="_Ref468355619"/>
      <w:bookmarkStart w:id="468" w:name="_Toc468355857"/>
      <w:bookmarkStart w:id="469" w:name="_Toc469480741"/>
      <w:bookmarkStart w:id="470" w:name="_Toc471898552"/>
      <w:bookmarkStart w:id="471" w:name="_Toc498523767"/>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p>
    <w:p w:rsidR="00216641" w:rsidRPr="008735F1"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472" w:name="_Ref440549152"/>
      <w:r w:rsidRPr="008735F1">
        <w:rPr>
          <w:bCs w:val="0"/>
          <w:sz w:val="24"/>
          <w:szCs w:val="24"/>
        </w:rPr>
        <w:t xml:space="preserve">Начальная (максимальная) цена </w:t>
      </w:r>
      <w:r w:rsidR="00123C70" w:rsidRPr="008735F1">
        <w:rPr>
          <w:bCs w:val="0"/>
          <w:sz w:val="24"/>
          <w:szCs w:val="24"/>
        </w:rPr>
        <w:t>Договор</w:t>
      </w:r>
      <w:r w:rsidRPr="008735F1">
        <w:rPr>
          <w:bCs w:val="0"/>
          <w:sz w:val="24"/>
          <w:szCs w:val="24"/>
        </w:rPr>
        <w:t>а</w:t>
      </w:r>
      <w:r w:rsidR="00216641" w:rsidRPr="008735F1">
        <w:rPr>
          <w:bCs w:val="0"/>
          <w:sz w:val="24"/>
          <w:szCs w:val="24"/>
        </w:rPr>
        <w:t>:</w:t>
      </w:r>
      <w:bookmarkEnd w:id="472"/>
    </w:p>
    <w:p w:rsidR="00280464" w:rsidRPr="008735F1" w:rsidRDefault="00216641" w:rsidP="000B14D3">
      <w:pPr>
        <w:widowControl w:val="0"/>
        <w:shd w:val="clear" w:color="auto" w:fill="FFFFFF"/>
        <w:tabs>
          <w:tab w:val="left" w:pos="1701"/>
        </w:tabs>
        <w:autoSpaceDE w:val="0"/>
        <w:spacing w:after="100" w:line="264" w:lineRule="auto"/>
        <w:ind w:right="17" w:firstLine="0"/>
        <w:rPr>
          <w:rFonts w:eastAsia="Calibri"/>
          <w:sz w:val="24"/>
          <w:szCs w:val="24"/>
          <w:lang w:eastAsia="en-US"/>
        </w:rPr>
      </w:pPr>
      <w:r w:rsidRPr="008735F1">
        <w:rPr>
          <w:b/>
          <w:bCs w:val="0"/>
          <w:sz w:val="24"/>
          <w:szCs w:val="24"/>
          <w:u w:val="single"/>
        </w:rPr>
        <w:t>По Лоту №1:</w:t>
      </w:r>
      <w:r w:rsidR="00717F60" w:rsidRPr="008735F1">
        <w:rPr>
          <w:bCs w:val="0"/>
          <w:sz w:val="24"/>
          <w:szCs w:val="24"/>
        </w:rPr>
        <w:t xml:space="preserve"> </w:t>
      </w:r>
      <w:r w:rsidR="008735F1" w:rsidRPr="008735F1">
        <w:rPr>
          <w:b/>
          <w:sz w:val="24"/>
          <w:szCs w:val="24"/>
        </w:rPr>
        <w:t>720 000,00</w:t>
      </w:r>
      <w:r w:rsidR="008735F1" w:rsidRPr="008735F1">
        <w:rPr>
          <w:sz w:val="24"/>
          <w:szCs w:val="24"/>
        </w:rPr>
        <w:t xml:space="preserve"> (Семьсот двадцать тысяч) рублей 00 копеек РФ, без учета НДС; НДС составляет </w:t>
      </w:r>
      <w:r w:rsidR="008735F1" w:rsidRPr="008735F1">
        <w:rPr>
          <w:b/>
          <w:sz w:val="24"/>
          <w:szCs w:val="24"/>
        </w:rPr>
        <w:t>129 600,00</w:t>
      </w:r>
      <w:r w:rsidR="008735F1" w:rsidRPr="008735F1">
        <w:rPr>
          <w:sz w:val="24"/>
          <w:szCs w:val="24"/>
        </w:rPr>
        <w:t xml:space="preserve"> (Сто двадцать девять тысяч шестьсот) рублей 00 копеек РФ; </w:t>
      </w:r>
      <w:r w:rsidR="008735F1" w:rsidRPr="008735F1">
        <w:rPr>
          <w:b/>
          <w:sz w:val="24"/>
          <w:szCs w:val="24"/>
        </w:rPr>
        <w:t>849 600,00</w:t>
      </w:r>
      <w:r w:rsidR="008735F1" w:rsidRPr="008735F1">
        <w:rPr>
          <w:sz w:val="24"/>
          <w:szCs w:val="24"/>
        </w:rPr>
        <w:t xml:space="preserve"> (Восемьсот сорок девять тысяч шестьсот) рублей 00 копеек РФ, с учетом НДС</w:t>
      </w:r>
      <w:r w:rsidR="000B14D3" w:rsidRPr="008735F1">
        <w:rPr>
          <w:sz w:val="24"/>
          <w:szCs w:val="24"/>
        </w:rPr>
        <w:t>.</w:t>
      </w:r>
    </w:p>
    <w:p w:rsidR="004F657D" w:rsidRPr="00441EA0" w:rsidRDefault="00C57595"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 xml:space="preserve">Заявку Участника только на том основании, что предложенная </w:t>
      </w:r>
      <w:r w:rsidRPr="00441EA0">
        <w:rPr>
          <w:sz w:val="24"/>
          <w:szCs w:val="24"/>
        </w:rPr>
        <w:t xml:space="preserve">Участником цена превышает установленную начальную (максимальную) цену </w:t>
      </w:r>
      <w:r w:rsidR="002E3639" w:rsidRPr="00441EA0">
        <w:rPr>
          <w:sz w:val="24"/>
          <w:szCs w:val="24"/>
        </w:rPr>
        <w:t>Договора (Лота)</w:t>
      </w:r>
      <w:r w:rsidR="004F657D" w:rsidRPr="00441EA0">
        <w:rPr>
          <w:bCs w:val="0"/>
          <w:sz w:val="24"/>
          <w:szCs w:val="24"/>
        </w:rPr>
        <w:t>.</w:t>
      </w:r>
    </w:p>
    <w:p w:rsidR="00546518" w:rsidRPr="00441EA0" w:rsidRDefault="002A5B99"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41EA0">
        <w:rPr>
          <w:sz w:val="24"/>
          <w:szCs w:val="24"/>
        </w:rPr>
        <w:t>Заявка Участника может быть отклонена, в случае если стоимость Заявки по любому из филиалов превысит установленную начальную (максимальную) цену Договора (Лота) по данному филиалу</w:t>
      </w:r>
      <w:r w:rsidR="00546518" w:rsidRPr="00441EA0">
        <w:rPr>
          <w:sz w:val="24"/>
          <w:szCs w:val="24"/>
        </w:rPr>
        <w:t>.</w:t>
      </w:r>
    </w:p>
    <w:p w:rsidR="004F657D" w:rsidRPr="002F50B5"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41EA0">
        <w:rPr>
          <w:bCs w:val="0"/>
          <w:sz w:val="24"/>
          <w:szCs w:val="24"/>
        </w:rPr>
        <w:t xml:space="preserve">Цена в письме о подаче оферты </w:t>
      </w:r>
      <w:r w:rsidR="003F3A69" w:rsidRPr="00441EA0">
        <w:rPr>
          <w:bCs w:val="0"/>
          <w:spacing w:val="-2"/>
          <w:sz w:val="24"/>
          <w:szCs w:val="24"/>
        </w:rPr>
        <w:t>(под</w:t>
      </w:r>
      <w:r w:rsidR="003F3A69" w:rsidRPr="00441EA0">
        <w:rPr>
          <w:bCs w:val="0"/>
          <w:sz w:val="24"/>
          <w:szCs w:val="24"/>
        </w:rPr>
        <w:t xml:space="preserve">раздел </w:t>
      </w:r>
      <w:r w:rsidR="001B34FA">
        <w:fldChar w:fldCharType="begin"/>
      </w:r>
      <w:r w:rsidR="001B34FA">
        <w:instrText xml:space="preserve"> REF _Ref55336310 \r \h  \* MERGEFORMAT </w:instrText>
      </w:r>
      <w:r w:rsidR="001B34FA">
        <w:fldChar w:fldCharType="separate"/>
      </w:r>
      <w:r w:rsidR="0038398C" w:rsidRPr="0038398C">
        <w:rPr>
          <w:bCs w:val="0"/>
          <w:sz w:val="24"/>
          <w:szCs w:val="24"/>
        </w:rPr>
        <w:t>5.1</w:t>
      </w:r>
      <w:r w:rsidR="001B34FA">
        <w:fldChar w:fldCharType="end"/>
      </w:r>
      <w:r w:rsidR="003F3A69" w:rsidRPr="00441EA0">
        <w:rPr>
          <w:bCs w:val="0"/>
          <w:sz w:val="24"/>
          <w:szCs w:val="24"/>
          <w:lang w:eastAsia="ru-RU"/>
        </w:rPr>
        <w:t>)</w:t>
      </w:r>
      <w:r w:rsidRPr="00441EA0">
        <w:rPr>
          <w:bCs w:val="0"/>
          <w:sz w:val="24"/>
          <w:szCs w:val="24"/>
        </w:rPr>
        <w:t xml:space="preserve">, поданной Участником, должна соответствовать цене, указанной в </w:t>
      </w:r>
      <w:r w:rsidR="00546518" w:rsidRPr="00441EA0">
        <w:rPr>
          <w:bCs w:val="0"/>
          <w:sz w:val="24"/>
          <w:szCs w:val="24"/>
        </w:rPr>
        <w:t>Сводной таблице стоимости</w:t>
      </w:r>
      <w:r w:rsidRPr="00441EA0">
        <w:rPr>
          <w:bCs w:val="0"/>
          <w:sz w:val="24"/>
          <w:szCs w:val="24"/>
        </w:rPr>
        <w:t xml:space="preserve"> </w:t>
      </w:r>
      <w:r w:rsidR="001C4BB0" w:rsidRPr="00441EA0">
        <w:rPr>
          <w:bCs w:val="0"/>
          <w:sz w:val="24"/>
          <w:szCs w:val="24"/>
        </w:rPr>
        <w:t>работ</w:t>
      </w:r>
      <w:r w:rsidR="001C4BB0" w:rsidRPr="00441EA0">
        <w:rPr>
          <w:szCs w:val="24"/>
        </w:rPr>
        <w:t xml:space="preserve"> </w:t>
      </w:r>
      <w:r w:rsidR="003F3A69" w:rsidRPr="00441EA0">
        <w:rPr>
          <w:bCs w:val="0"/>
          <w:sz w:val="24"/>
          <w:szCs w:val="24"/>
        </w:rPr>
        <w:t>(</w:t>
      </w:r>
      <w:r w:rsidR="003F3A69" w:rsidRPr="00441EA0">
        <w:rPr>
          <w:bCs w:val="0"/>
          <w:spacing w:val="-2"/>
          <w:sz w:val="24"/>
          <w:szCs w:val="24"/>
        </w:rPr>
        <w:t>под</w:t>
      </w:r>
      <w:r w:rsidR="003F3A69" w:rsidRPr="00441EA0">
        <w:rPr>
          <w:bCs w:val="0"/>
          <w:sz w:val="24"/>
          <w:szCs w:val="24"/>
        </w:rPr>
        <w:t xml:space="preserve">раздел </w:t>
      </w:r>
      <w:r w:rsidR="001B34FA">
        <w:fldChar w:fldCharType="begin"/>
      </w:r>
      <w:r w:rsidR="001B34FA">
        <w:instrText xml:space="preserve"> REF _Ref440271072 \r \h  \* MERGEFORMAT </w:instrText>
      </w:r>
      <w:r w:rsidR="001B34FA">
        <w:fldChar w:fldCharType="separate"/>
      </w:r>
      <w:r w:rsidR="0038398C" w:rsidRPr="0038398C">
        <w:rPr>
          <w:bCs w:val="0"/>
          <w:sz w:val="24"/>
          <w:szCs w:val="24"/>
        </w:rPr>
        <w:t>5.2</w:t>
      </w:r>
      <w:r w:rsidR="001B34FA">
        <w:fldChar w:fldCharType="end"/>
      </w:r>
      <w:r w:rsidR="003F3A69" w:rsidRPr="00441EA0">
        <w:rPr>
          <w:bCs w:val="0"/>
          <w:sz w:val="24"/>
          <w:szCs w:val="24"/>
        </w:rPr>
        <w:t>)</w:t>
      </w:r>
      <w:r w:rsidR="00EA1723" w:rsidRPr="00441EA0">
        <w:rPr>
          <w:bCs w:val="0"/>
          <w:sz w:val="24"/>
          <w:szCs w:val="24"/>
        </w:rPr>
        <w:t xml:space="preserve"> </w:t>
      </w:r>
      <w:r w:rsidR="00EA1723" w:rsidRPr="00441EA0">
        <w:rPr>
          <w:sz w:val="24"/>
          <w:szCs w:val="24"/>
        </w:rPr>
        <w:t xml:space="preserve">и Графике оплаты </w:t>
      </w:r>
      <w:r w:rsidR="007F76D6" w:rsidRPr="00441EA0">
        <w:rPr>
          <w:sz w:val="24"/>
          <w:szCs w:val="24"/>
        </w:rPr>
        <w:t>выполнения работ</w:t>
      </w:r>
      <w:r w:rsidR="00EA1723" w:rsidRPr="00441EA0">
        <w:rPr>
          <w:sz w:val="24"/>
          <w:szCs w:val="24"/>
        </w:rPr>
        <w:t xml:space="preserve"> (подраздел </w:t>
      </w:r>
      <w:r w:rsidR="001B34FA">
        <w:fldChar w:fldCharType="begin"/>
      </w:r>
      <w:r w:rsidR="001B34FA">
        <w:instrText xml:space="preserve"> REF _Ref440361439 \r \h  \* MERGEFORMAT </w:instrText>
      </w:r>
      <w:r w:rsidR="001B34FA">
        <w:fldChar w:fldCharType="separate"/>
      </w:r>
      <w:r w:rsidR="0038398C" w:rsidRPr="0038398C">
        <w:rPr>
          <w:sz w:val="24"/>
          <w:szCs w:val="24"/>
        </w:rPr>
        <w:t>5.5</w:t>
      </w:r>
      <w:r w:rsidR="001B34FA">
        <w:fldChar w:fldCharType="end"/>
      </w:r>
      <w:r w:rsidR="00EA1723" w:rsidRPr="00441EA0">
        <w:rPr>
          <w:sz w:val="24"/>
          <w:szCs w:val="24"/>
        </w:rPr>
        <w:t>)</w:t>
      </w:r>
      <w:r w:rsidR="002A5B99" w:rsidRPr="00441EA0">
        <w:rPr>
          <w:bCs w:val="0"/>
          <w:sz w:val="24"/>
          <w:szCs w:val="24"/>
        </w:rPr>
        <w:t xml:space="preserve"> и </w:t>
      </w:r>
      <w:r w:rsidR="002A5B99" w:rsidRPr="00441EA0">
        <w:rPr>
          <w:sz w:val="24"/>
          <w:szCs w:val="24"/>
        </w:rPr>
        <w:t>на «котировочной доске» ЭТП</w:t>
      </w:r>
      <w:r w:rsidRPr="00441EA0">
        <w:rPr>
          <w:bCs w:val="0"/>
          <w:sz w:val="24"/>
          <w:szCs w:val="24"/>
        </w:rPr>
        <w:t xml:space="preserve">. В противном случае </w:t>
      </w:r>
      <w:r w:rsidRPr="002F50B5">
        <w:rPr>
          <w:bCs w:val="0"/>
          <w:sz w:val="24"/>
          <w:szCs w:val="24"/>
        </w:rPr>
        <w:lastRenderedPageBreak/>
        <w:t>Заявк</w:t>
      </w:r>
      <w:r w:rsidR="009F10B1" w:rsidRPr="002F50B5">
        <w:rPr>
          <w:bCs w:val="0"/>
          <w:sz w:val="24"/>
          <w:szCs w:val="24"/>
        </w:rPr>
        <w:t>а</w:t>
      </w:r>
      <w:r w:rsidRPr="002F50B5">
        <w:rPr>
          <w:bCs w:val="0"/>
          <w:sz w:val="24"/>
          <w:szCs w:val="24"/>
        </w:rPr>
        <w:t xml:space="preserve"> Участника будет отклонен</w:t>
      </w:r>
      <w:r w:rsidR="009F10B1" w:rsidRPr="002F50B5">
        <w:rPr>
          <w:bCs w:val="0"/>
          <w:sz w:val="24"/>
          <w:szCs w:val="24"/>
        </w:rPr>
        <w:t>а</w:t>
      </w:r>
      <w:r w:rsidRPr="002F50B5">
        <w:rPr>
          <w:bCs w:val="0"/>
          <w:sz w:val="24"/>
          <w:szCs w:val="24"/>
        </w:rPr>
        <w:t xml:space="preserve"> без рассмотрения по существу.</w:t>
      </w:r>
    </w:p>
    <w:p w:rsidR="004F657D" w:rsidRPr="002F50B5"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2F50B5">
        <w:rPr>
          <w:bCs w:val="0"/>
          <w:sz w:val="24"/>
          <w:szCs w:val="24"/>
        </w:rPr>
        <w:t xml:space="preserve">В рамках оценочной стадии, предусмотренной пунктом </w:t>
      </w:r>
      <w:r w:rsidR="00A36B98" w:rsidRPr="002F50B5">
        <w:rPr>
          <w:bCs w:val="0"/>
          <w:sz w:val="24"/>
          <w:szCs w:val="24"/>
        </w:rPr>
        <w:fldChar w:fldCharType="begin"/>
      </w:r>
      <w:r w:rsidR="003F3A69" w:rsidRPr="002F50B5">
        <w:rPr>
          <w:bCs w:val="0"/>
          <w:sz w:val="24"/>
          <w:szCs w:val="24"/>
        </w:rPr>
        <w:instrText xml:space="preserve"> REF _Ref306138385 \r \h </w:instrText>
      </w:r>
      <w:r w:rsidR="002F50B5">
        <w:rPr>
          <w:bCs w:val="0"/>
          <w:sz w:val="24"/>
          <w:szCs w:val="24"/>
        </w:rPr>
        <w:instrText xml:space="preserve"> \* MERGEFORMAT </w:instrText>
      </w:r>
      <w:r w:rsidR="00A36B98" w:rsidRPr="002F50B5">
        <w:rPr>
          <w:bCs w:val="0"/>
          <w:sz w:val="24"/>
          <w:szCs w:val="24"/>
        </w:rPr>
      </w:r>
      <w:r w:rsidR="00A36B98" w:rsidRPr="002F50B5">
        <w:rPr>
          <w:bCs w:val="0"/>
          <w:sz w:val="24"/>
          <w:szCs w:val="24"/>
        </w:rPr>
        <w:fldChar w:fldCharType="separate"/>
      </w:r>
      <w:r w:rsidR="0038398C" w:rsidRPr="002F50B5">
        <w:rPr>
          <w:bCs w:val="0"/>
          <w:sz w:val="24"/>
          <w:szCs w:val="24"/>
        </w:rPr>
        <w:t>3.6.4</w:t>
      </w:r>
      <w:r w:rsidR="00A36B98" w:rsidRPr="002F50B5">
        <w:rPr>
          <w:bCs w:val="0"/>
          <w:sz w:val="24"/>
          <w:szCs w:val="24"/>
        </w:rPr>
        <w:fldChar w:fldCharType="end"/>
      </w:r>
      <w:r w:rsidRPr="002F50B5">
        <w:rPr>
          <w:bCs w:val="0"/>
          <w:sz w:val="24"/>
          <w:szCs w:val="24"/>
        </w:rPr>
        <w:t xml:space="preserve"> настоящей Документации, Закупочная комиссия оценивает и сопоставляет стоимость Заявки без учета НДС.</w:t>
      </w:r>
    </w:p>
    <w:p w:rsidR="00B35546" w:rsidRPr="002F50B5" w:rsidRDefault="00B35546" w:rsidP="00B305E2">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2F50B5">
        <w:rPr>
          <w:sz w:val="24"/>
          <w:szCs w:val="24"/>
        </w:rPr>
        <w:t>Участник должен предоставить на рассмотрение Закупочной комиссии сводный сметный расчет. Сметная документация должна учитывать процент снижения.</w:t>
      </w:r>
    </w:p>
    <w:p w:rsidR="00B305E2" w:rsidRPr="008A0DCD" w:rsidRDefault="00B305E2" w:rsidP="00B305E2">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8A0DCD">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1B34FA">
        <w:fldChar w:fldCharType="begin"/>
      </w:r>
      <w:r w:rsidR="001B34FA">
        <w:instrText xml:space="preserve"> REF _Ref465670219 \r \h  \* MERGEFORMAT </w:instrText>
      </w:r>
      <w:r w:rsidR="001B34FA">
        <w:fldChar w:fldCharType="separate"/>
      </w:r>
      <w:r w:rsidR="0038398C" w:rsidRPr="0038398C">
        <w:rPr>
          <w:bCs w:val="0"/>
          <w:sz w:val="24"/>
          <w:szCs w:val="24"/>
        </w:rPr>
        <w:t>3.11</w:t>
      </w:r>
      <w:r w:rsidR="001B34FA">
        <w:fldChar w:fldCharType="end"/>
      </w:r>
      <w:r w:rsidRPr="008A0DCD">
        <w:rPr>
          <w:bCs w:val="0"/>
          <w:sz w:val="24"/>
          <w:szCs w:val="24"/>
        </w:rPr>
        <w:t xml:space="preserve"> данной документации. </w:t>
      </w:r>
    </w:p>
    <w:p w:rsidR="002A5B42" w:rsidRPr="00E71A48" w:rsidRDefault="00717F60" w:rsidP="00E71A48">
      <w:pPr>
        <w:pStyle w:val="3"/>
        <w:spacing w:line="264" w:lineRule="auto"/>
        <w:rPr>
          <w:szCs w:val="24"/>
        </w:rPr>
      </w:pPr>
      <w:bookmarkStart w:id="473" w:name="_Ref191386407"/>
      <w:bookmarkStart w:id="474" w:name="_Ref191386526"/>
      <w:bookmarkStart w:id="475" w:name="_Toc440361333"/>
      <w:bookmarkStart w:id="476" w:name="_Toc440376088"/>
      <w:bookmarkStart w:id="477" w:name="_Toc440376215"/>
      <w:bookmarkStart w:id="478" w:name="_Toc440382480"/>
      <w:bookmarkStart w:id="479" w:name="_Toc440447150"/>
      <w:bookmarkStart w:id="480" w:name="_Toc440620830"/>
      <w:bookmarkStart w:id="481" w:name="_Toc440631465"/>
      <w:bookmarkStart w:id="482" w:name="_Toc440875705"/>
      <w:bookmarkStart w:id="483" w:name="_Toc441131729"/>
      <w:bookmarkStart w:id="484" w:name="_Toc468352753"/>
      <w:bookmarkStart w:id="485" w:name="_Toc468352876"/>
      <w:bookmarkStart w:id="486" w:name="_Toc468355858"/>
      <w:bookmarkStart w:id="487" w:name="_Toc469480742"/>
      <w:bookmarkStart w:id="488" w:name="_Toc471898553"/>
      <w:bookmarkStart w:id="489" w:name="_Toc498523768"/>
      <w:bookmarkStart w:id="490"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91" w:name="_Ref93090116"/>
      <w:bookmarkStart w:id="492" w:name="_Ref191386482"/>
      <w:bookmarkStart w:id="493" w:name="_Ref440291364"/>
      <w:bookmarkEnd w:id="490"/>
      <w:r w:rsidRPr="005B5EA8">
        <w:rPr>
          <w:bCs w:val="0"/>
          <w:sz w:val="24"/>
          <w:szCs w:val="24"/>
        </w:rPr>
        <w:t xml:space="preserve">Требования к </w:t>
      </w:r>
      <w:r w:rsidR="009C744E" w:rsidRPr="005B5EA8">
        <w:rPr>
          <w:bCs w:val="0"/>
          <w:sz w:val="24"/>
          <w:szCs w:val="24"/>
        </w:rPr>
        <w:t>Участник</w:t>
      </w:r>
      <w:r w:rsidRPr="005B5EA8">
        <w:rPr>
          <w:bCs w:val="0"/>
          <w:sz w:val="24"/>
          <w:szCs w:val="24"/>
        </w:rPr>
        <w:t>ам</w:t>
      </w:r>
      <w:bookmarkEnd w:id="491"/>
      <w:r w:rsidRPr="005B5EA8">
        <w:rPr>
          <w:bCs w:val="0"/>
          <w:sz w:val="24"/>
          <w:szCs w:val="24"/>
        </w:rPr>
        <w:t>:</w:t>
      </w:r>
      <w:bookmarkStart w:id="494" w:name="_Ref306004833"/>
      <w:bookmarkEnd w:id="492"/>
      <w:r w:rsidR="000F4365" w:rsidRPr="005B5EA8">
        <w:rPr>
          <w:bCs w:val="0"/>
          <w:sz w:val="24"/>
          <w:szCs w:val="24"/>
        </w:rPr>
        <w:t xml:space="preserve"> у</w:t>
      </w:r>
      <w:r w:rsidRPr="005B5EA8">
        <w:rPr>
          <w:bCs w:val="0"/>
          <w:sz w:val="24"/>
          <w:szCs w:val="24"/>
        </w:rPr>
        <w:t xml:space="preserve">частвовать в процедуре </w:t>
      </w:r>
      <w:r w:rsidR="009C744E" w:rsidRPr="005B5EA8">
        <w:rPr>
          <w:bCs w:val="0"/>
          <w:sz w:val="24"/>
          <w:szCs w:val="24"/>
        </w:rPr>
        <w:t>З</w:t>
      </w:r>
      <w:r w:rsidRPr="005B5EA8">
        <w:rPr>
          <w:bCs w:val="0"/>
          <w:sz w:val="24"/>
          <w:szCs w:val="24"/>
        </w:rPr>
        <w:t xml:space="preserve">апроса предложений может любое юридическое, </w:t>
      </w:r>
      <w:r w:rsidRPr="005B5EA8">
        <w:rPr>
          <w:bCs w:val="0"/>
          <w:color w:val="000000"/>
          <w:sz w:val="24"/>
          <w:szCs w:val="24"/>
        </w:rPr>
        <w:t>физическое</w:t>
      </w:r>
      <w:r w:rsidRPr="005B5EA8">
        <w:rPr>
          <w:bCs w:val="0"/>
          <w:sz w:val="24"/>
          <w:szCs w:val="24"/>
        </w:rPr>
        <w:t xml:space="preserve"> лицо </w:t>
      </w:r>
      <w:r w:rsidR="00E71628" w:rsidRPr="005B5EA8">
        <w:rPr>
          <w:bCs w:val="0"/>
          <w:sz w:val="24"/>
          <w:szCs w:val="24"/>
        </w:rPr>
        <w:t>(в т.</w:t>
      </w:r>
      <w:r w:rsidR="003129D4" w:rsidRPr="005B5EA8">
        <w:rPr>
          <w:bCs w:val="0"/>
          <w:sz w:val="24"/>
          <w:szCs w:val="24"/>
        </w:rPr>
        <w:t xml:space="preserve"> </w:t>
      </w:r>
      <w:r w:rsidR="00E71628" w:rsidRPr="005B5EA8">
        <w:rPr>
          <w:bCs w:val="0"/>
          <w:sz w:val="24"/>
          <w:szCs w:val="24"/>
        </w:rPr>
        <w:t xml:space="preserve">ч. </w:t>
      </w:r>
      <w:r w:rsidRPr="005B5EA8">
        <w:rPr>
          <w:bCs w:val="0"/>
          <w:sz w:val="24"/>
          <w:szCs w:val="24"/>
        </w:rPr>
        <w:t>индивидуальный предприниматель</w:t>
      </w:r>
      <w:r w:rsidR="00E71628" w:rsidRPr="005B5EA8">
        <w:rPr>
          <w:bCs w:val="0"/>
          <w:sz w:val="24"/>
          <w:szCs w:val="24"/>
        </w:rPr>
        <w:t>)</w:t>
      </w:r>
      <w:r w:rsidR="005B5EA8" w:rsidRPr="005B5EA8">
        <w:rPr>
          <w:bCs w:val="0"/>
          <w:sz w:val="24"/>
          <w:szCs w:val="24"/>
        </w:rPr>
        <w:t>,</w:t>
      </w:r>
      <w:r w:rsidR="005B5EA8" w:rsidRPr="005B5EA8">
        <w:rPr>
          <w:sz w:val="24"/>
          <w:szCs w:val="24"/>
        </w:rPr>
        <w:t xml:space="preserve"> являющееся субъектом малого и среднего предпринимательства</w:t>
      </w:r>
      <w:r w:rsidRPr="005B5EA8">
        <w:rPr>
          <w:bCs w:val="0"/>
          <w:sz w:val="24"/>
          <w:szCs w:val="24"/>
        </w:rPr>
        <w:t xml:space="preserve">. </w:t>
      </w:r>
      <w:r w:rsidR="00362EA4" w:rsidRPr="005B5EA8">
        <w:rPr>
          <w:bCs w:val="0"/>
          <w:sz w:val="24"/>
          <w:szCs w:val="24"/>
        </w:rPr>
        <w:t>Дополнительные</w:t>
      </w:r>
      <w:r w:rsidR="00362EA4" w:rsidRPr="00362EA4">
        <w:rPr>
          <w:bCs w:val="0"/>
          <w:sz w:val="24"/>
          <w:szCs w:val="24"/>
        </w:rPr>
        <w:t xml:space="preserve"> требования к </w:t>
      </w:r>
      <w:r w:rsidR="000E5003">
        <w:rPr>
          <w:bCs w:val="0"/>
          <w:sz w:val="24"/>
          <w:szCs w:val="24"/>
        </w:rPr>
        <w:t>субподрядчикам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1B34FA">
        <w:fldChar w:fldCharType="begin"/>
      </w:r>
      <w:r w:rsidR="001B34FA">
        <w:instrText xml:space="preserve"> REF _Ref191386451 \n \h  \* MERGEFORMAT </w:instrText>
      </w:r>
      <w:r w:rsidR="001B34FA">
        <w:fldChar w:fldCharType="separate"/>
      </w:r>
      <w:r w:rsidR="0038398C" w:rsidRPr="0038398C">
        <w:rPr>
          <w:bCs w:val="0"/>
          <w:sz w:val="24"/>
          <w:szCs w:val="24"/>
        </w:rPr>
        <w:t>3.3.9</w:t>
      </w:r>
      <w:r w:rsidR="001B34FA">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A36B98">
        <w:fldChar w:fldCharType="begin"/>
      </w:r>
      <w:r w:rsidR="001E2AA2">
        <w:rPr>
          <w:bCs w:val="0"/>
          <w:sz w:val="24"/>
          <w:szCs w:val="24"/>
        </w:rPr>
        <w:instrText xml:space="preserve"> REF _Ref440876618 \r \h </w:instrText>
      </w:r>
      <w:r w:rsidR="00A36B98">
        <w:fldChar w:fldCharType="separate"/>
      </w:r>
      <w:r w:rsidR="0038398C">
        <w:rPr>
          <w:bCs w:val="0"/>
          <w:sz w:val="24"/>
          <w:szCs w:val="24"/>
        </w:rPr>
        <w:t>3.3.10</w:t>
      </w:r>
      <w:r w:rsidR="00A36B98">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493"/>
      <w:bookmarkEnd w:id="494"/>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95"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495"/>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496" w:name="_Ref306032455"/>
      <w:r w:rsidRPr="00E71A48">
        <w:rPr>
          <w:bCs w:val="0"/>
          <w:color w:val="000000"/>
          <w:sz w:val="24"/>
          <w:szCs w:val="24"/>
        </w:rPr>
        <w:t xml:space="preserve">должен </w:t>
      </w:r>
      <w:bookmarkStart w:id="497"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496"/>
      <w:bookmarkEnd w:id="497"/>
    </w:p>
    <w:p w:rsidR="00717F60" w:rsidRPr="00441EA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w:t>
      </w:r>
      <w:r w:rsidRPr="00441EA0">
        <w:rPr>
          <w:bCs w:val="0"/>
          <w:sz w:val="24"/>
          <w:szCs w:val="24"/>
        </w:rPr>
        <w:t xml:space="preserve">ликвидации, должно отсутствовать решение арбитражного суда о признании </w:t>
      </w:r>
      <w:r w:rsidR="009C744E" w:rsidRPr="00441EA0">
        <w:rPr>
          <w:bCs w:val="0"/>
          <w:sz w:val="24"/>
          <w:szCs w:val="24"/>
        </w:rPr>
        <w:t>Участник</w:t>
      </w:r>
      <w:r w:rsidRPr="00441EA0">
        <w:rPr>
          <w:bCs w:val="0"/>
          <w:sz w:val="24"/>
          <w:szCs w:val="24"/>
        </w:rPr>
        <w:t xml:space="preserve">а запроса предложений банкротом и об открытии конкурсного производства, на имущество </w:t>
      </w:r>
      <w:r w:rsidR="002A5B99" w:rsidRPr="00441EA0">
        <w:rPr>
          <w:bCs w:val="0"/>
          <w:sz w:val="24"/>
          <w:szCs w:val="24"/>
        </w:rPr>
        <w:t>Участника не должен</w:t>
      </w:r>
      <w:r w:rsidRPr="00441EA0">
        <w:rPr>
          <w:bCs w:val="0"/>
          <w:sz w:val="24"/>
          <w:szCs w:val="24"/>
        </w:rPr>
        <w:t xml:space="preserve"> быть наложен арест, </w:t>
      </w:r>
      <w:r w:rsidRPr="00441EA0">
        <w:rPr>
          <w:sz w:val="24"/>
          <w:szCs w:val="24"/>
          <w:lang w:eastAsia="ru-RU"/>
        </w:rPr>
        <w:t>экономическая</w:t>
      </w:r>
      <w:r w:rsidRPr="00441EA0">
        <w:rPr>
          <w:bCs w:val="0"/>
          <w:sz w:val="24"/>
          <w:szCs w:val="24"/>
        </w:rPr>
        <w:t xml:space="preserve"> деятельность </w:t>
      </w:r>
      <w:r w:rsidR="009C744E" w:rsidRPr="00441EA0">
        <w:rPr>
          <w:bCs w:val="0"/>
          <w:sz w:val="24"/>
          <w:szCs w:val="24"/>
        </w:rPr>
        <w:t>Участник</w:t>
      </w:r>
      <w:r w:rsidRPr="00441EA0">
        <w:rPr>
          <w:bCs w:val="0"/>
          <w:sz w:val="24"/>
          <w:szCs w:val="24"/>
        </w:rPr>
        <w:t>а не должна быть приостановлена (для юридического лица, индивидуального предпринимателя);</w:t>
      </w:r>
    </w:p>
    <w:p w:rsidR="00E71628" w:rsidRPr="00441EA0"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98" w:name="_Ref306032457"/>
      <w:r w:rsidRPr="00441EA0">
        <w:rPr>
          <w:sz w:val="24"/>
          <w:szCs w:val="24"/>
          <w:lang w:eastAsia="ru-RU"/>
        </w:rPr>
        <w:t xml:space="preserve">не быть включенным в </w:t>
      </w:r>
      <w:r w:rsidRPr="00441EA0">
        <w:rPr>
          <w:rFonts w:eastAsia="Arial Unicode MS"/>
          <w:sz w:val="24"/>
          <w:szCs w:val="24"/>
          <w:lang w:eastAsia="ru-RU"/>
        </w:rPr>
        <w:t>Реестр</w:t>
      </w:r>
      <w:r w:rsidRPr="00441EA0">
        <w:rPr>
          <w:sz w:val="24"/>
          <w:szCs w:val="24"/>
          <w:lang w:eastAsia="ru-RU"/>
        </w:rPr>
        <w:t xml:space="preserve"> недобросовестных поставщиков</w:t>
      </w:r>
      <w:r w:rsidRPr="00441EA0">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441EA0">
        <w:rPr>
          <w:sz w:val="24"/>
          <w:szCs w:val="24"/>
          <w:lang w:eastAsia="ru-RU"/>
        </w:rPr>
        <w:t xml:space="preserve"> либо в </w:t>
      </w:r>
      <w:r w:rsidRPr="00441EA0">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9D7BB1" w:rsidRPr="00441EA0">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441EA0">
        <w:rPr>
          <w:rFonts w:eastAsia="Arial Unicode MS"/>
          <w:sz w:val="24"/>
          <w:szCs w:val="24"/>
          <w:lang w:eastAsia="ru-RU"/>
        </w:rPr>
        <w:t>;</w:t>
      </w:r>
      <w:bookmarkEnd w:id="498"/>
    </w:p>
    <w:p w:rsidR="00DC7643" w:rsidRPr="00960C20" w:rsidRDefault="00960C20"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60C20">
        <w:rPr>
          <w:sz w:val="24"/>
          <w:szCs w:val="24"/>
        </w:rPr>
        <w:t xml:space="preserve">должен иметь соответствующие разрешающие документы, лицензии на выполнение видов деятельности в рамках Договора (в случае, если наличие данных разрешающих документов необходимо для выполнения работ, указанных в п. </w:t>
      </w:r>
      <w:r w:rsidR="001B34FA">
        <w:fldChar w:fldCharType="begin"/>
      </w:r>
      <w:r w:rsidR="001B34FA">
        <w:instrText xml:space="preserve"> REF _Ref303323780 \r \h  \* MERGEFORMAT </w:instrText>
      </w:r>
      <w:r w:rsidR="001B34FA">
        <w:fldChar w:fldCharType="separate"/>
      </w:r>
      <w:r w:rsidR="0038398C" w:rsidRPr="0038398C">
        <w:rPr>
          <w:sz w:val="24"/>
          <w:szCs w:val="24"/>
        </w:rPr>
        <w:t>1.1.4</w:t>
      </w:r>
      <w:r w:rsidR="001B34FA">
        <w:fldChar w:fldCharType="end"/>
      </w:r>
      <w:r w:rsidRPr="00960C20">
        <w:rPr>
          <w:sz w:val="24"/>
          <w:szCs w:val="24"/>
        </w:rPr>
        <w:t xml:space="preserve"> и разделе </w:t>
      </w:r>
      <w:r w:rsidR="001B34FA">
        <w:fldChar w:fldCharType="begin"/>
      </w:r>
      <w:r w:rsidR="001B34FA">
        <w:instrText xml:space="preserve"> REF _Ref440270568 \r \h  \* MERGEFORMAT </w:instrText>
      </w:r>
      <w:r w:rsidR="001B34FA">
        <w:fldChar w:fldCharType="separate"/>
      </w:r>
      <w:r w:rsidR="0038398C">
        <w:t>4</w:t>
      </w:r>
      <w:r w:rsidR="001B34FA">
        <w:fldChar w:fldCharType="end"/>
      </w:r>
      <w:r w:rsidRPr="00960C20">
        <w:rPr>
          <w:sz w:val="24"/>
          <w:szCs w:val="24"/>
        </w:rPr>
        <w:t>, в соответствии с требованиями законодательства Российской Федерации)</w:t>
      </w:r>
      <w:r w:rsidR="001B1DBF" w:rsidRPr="00960C20">
        <w:rPr>
          <w:sz w:val="24"/>
          <w:szCs w:val="24"/>
        </w:rPr>
        <w:t>;</w:t>
      </w:r>
    </w:p>
    <w:p w:rsidR="00960C20" w:rsidRPr="00960C20" w:rsidRDefault="00960C20" w:rsidP="00960C20">
      <w:pPr>
        <w:widowControl w:val="0"/>
        <w:numPr>
          <w:ilvl w:val="0"/>
          <w:numId w:val="21"/>
        </w:numPr>
        <w:tabs>
          <w:tab w:val="left" w:pos="0"/>
          <w:tab w:val="left" w:pos="1080"/>
        </w:tabs>
        <w:suppressAutoHyphens w:val="0"/>
        <w:spacing w:line="264" w:lineRule="auto"/>
        <w:rPr>
          <w:sz w:val="24"/>
          <w:szCs w:val="24"/>
        </w:rPr>
      </w:pPr>
      <w:bookmarkStart w:id="499" w:name="_Ref489516346"/>
      <w:r w:rsidRPr="00960C20">
        <w:rPr>
          <w:sz w:val="24"/>
          <w:szCs w:val="24"/>
        </w:rPr>
        <w:t>в случае если предметом Договора являются работы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bookmarkEnd w:id="499"/>
    </w:p>
    <w:p w:rsidR="00960C20" w:rsidRPr="00960C20" w:rsidRDefault="00960C20" w:rsidP="00960C20">
      <w:pPr>
        <w:pStyle w:val="affffff"/>
        <w:numPr>
          <w:ilvl w:val="0"/>
          <w:numId w:val="90"/>
        </w:numPr>
        <w:tabs>
          <w:tab w:val="left" w:pos="1260"/>
        </w:tabs>
        <w:autoSpaceDE w:val="0"/>
        <w:spacing w:line="240" w:lineRule="auto"/>
        <w:ind w:left="1281" w:hanging="147"/>
        <w:rPr>
          <w:sz w:val="24"/>
          <w:szCs w:val="24"/>
        </w:rPr>
      </w:pPr>
      <w:r w:rsidRPr="00960C20">
        <w:rPr>
          <w:sz w:val="24"/>
          <w:szCs w:val="24"/>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960C20" w:rsidRPr="00960C20" w:rsidRDefault="00960C20" w:rsidP="00960C20">
      <w:pPr>
        <w:pStyle w:val="affffff"/>
        <w:numPr>
          <w:ilvl w:val="0"/>
          <w:numId w:val="90"/>
        </w:numPr>
        <w:tabs>
          <w:tab w:val="left" w:pos="1260"/>
        </w:tabs>
        <w:autoSpaceDE w:val="0"/>
        <w:spacing w:line="240" w:lineRule="auto"/>
        <w:ind w:left="1281" w:hanging="147"/>
        <w:rPr>
          <w:sz w:val="24"/>
          <w:szCs w:val="24"/>
        </w:rPr>
      </w:pPr>
      <w:r w:rsidRPr="00960C20">
        <w:rPr>
          <w:sz w:val="24"/>
          <w:szCs w:val="24"/>
        </w:rPr>
        <w:lastRenderedPageBreak/>
        <w:t>саморегулируемая организация, в которой состоит Участник, должна иметь компенсационный фонд обеспечения договорных обязательств;</w:t>
      </w:r>
    </w:p>
    <w:p w:rsidR="009D7F01" w:rsidRPr="00960C20" w:rsidRDefault="00960C20" w:rsidP="00960C20">
      <w:pPr>
        <w:pStyle w:val="affffff"/>
        <w:numPr>
          <w:ilvl w:val="0"/>
          <w:numId w:val="90"/>
        </w:numPr>
        <w:tabs>
          <w:tab w:val="left" w:pos="1260"/>
        </w:tabs>
        <w:autoSpaceDE w:val="0"/>
        <w:spacing w:line="240" w:lineRule="auto"/>
        <w:ind w:left="1281" w:hanging="147"/>
        <w:rPr>
          <w:sz w:val="24"/>
          <w:szCs w:val="24"/>
        </w:rPr>
      </w:pPr>
      <w:r w:rsidRPr="00960C20">
        <w:rPr>
          <w:sz w:val="24"/>
          <w:szCs w:val="24"/>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r w:rsidR="00036006" w:rsidRPr="00960C20">
        <w:rPr>
          <w:sz w:val="24"/>
          <w:szCs w:val="24"/>
        </w:rPr>
        <w:t xml:space="preserve"> </w:t>
      </w:r>
    </w:p>
    <w:p w:rsidR="005B5EA8" w:rsidRPr="005B5EA8" w:rsidRDefault="005B5EA8" w:rsidP="005B5EA8">
      <w:pPr>
        <w:numPr>
          <w:ilvl w:val="0"/>
          <w:numId w:val="21"/>
        </w:numPr>
        <w:suppressAutoHyphens w:val="0"/>
        <w:spacing w:line="264" w:lineRule="auto"/>
        <w:rPr>
          <w:sz w:val="24"/>
          <w:szCs w:val="24"/>
          <w:lang w:eastAsia="ru-RU"/>
        </w:rPr>
      </w:pPr>
      <w:r w:rsidRPr="005B5EA8">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4F7A87" w:rsidRPr="00F05E95" w:rsidRDefault="004F7A87" w:rsidP="004F7A87">
      <w:pPr>
        <w:widowControl w:val="0"/>
        <w:numPr>
          <w:ilvl w:val="0"/>
          <w:numId w:val="21"/>
        </w:numPr>
        <w:tabs>
          <w:tab w:val="left" w:pos="0"/>
          <w:tab w:val="left" w:pos="1080"/>
        </w:tabs>
        <w:suppressAutoHyphens w:val="0"/>
        <w:spacing w:line="264" w:lineRule="auto"/>
        <w:rPr>
          <w:sz w:val="24"/>
          <w:szCs w:val="24"/>
          <w:lang w:eastAsia="ru-RU"/>
        </w:rPr>
      </w:pPr>
      <w:r w:rsidRPr="00066ED2">
        <w:rPr>
          <w:sz w:val="24"/>
          <w:szCs w:val="24"/>
          <w:lang w:eastAsia="ru-RU"/>
        </w:rPr>
        <w:t xml:space="preserve">обладать необходимыми профессиональными знаниями и репутацией, иметь </w:t>
      </w:r>
      <w:r w:rsidRPr="00F05E95">
        <w:rPr>
          <w:sz w:val="24"/>
          <w:szCs w:val="24"/>
          <w:lang w:eastAsia="ru-RU"/>
        </w:rPr>
        <w:t>ресурсные возможности:</w:t>
      </w:r>
    </w:p>
    <w:p w:rsidR="004F7A87" w:rsidRPr="004F7A87" w:rsidRDefault="004F7A87" w:rsidP="004F7A87">
      <w:pPr>
        <w:pStyle w:val="affffff"/>
        <w:numPr>
          <w:ilvl w:val="0"/>
          <w:numId w:val="91"/>
        </w:numPr>
        <w:suppressAutoHyphens w:val="0"/>
        <w:spacing w:line="264" w:lineRule="auto"/>
        <w:rPr>
          <w:sz w:val="24"/>
          <w:szCs w:val="24"/>
          <w:lang w:eastAsia="ru-RU"/>
        </w:rPr>
      </w:pPr>
      <w:r w:rsidRPr="004F7A87">
        <w:rPr>
          <w:color w:val="000000"/>
          <w:sz w:val="24"/>
          <w:szCs w:val="24"/>
        </w:rPr>
        <w:t>должен обладать опытом оказания аналогичных услуг/работ (желательно наличие за последние 3 года не менее 1 завершенного аналогичного договора по оказываемым услугам/работам (в т.ч. объемам услуг/работ и общей сумме договора).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4F7A87">
        <w:rPr>
          <w:sz w:val="24"/>
          <w:szCs w:val="24"/>
        </w:rPr>
        <w:t>;</w:t>
      </w:r>
    </w:p>
    <w:p w:rsidR="00CF39D0" w:rsidRPr="00441EA0" w:rsidRDefault="0094713A" w:rsidP="00CF39D0">
      <w:pPr>
        <w:numPr>
          <w:ilvl w:val="0"/>
          <w:numId w:val="21"/>
        </w:numPr>
        <w:suppressAutoHyphens w:val="0"/>
        <w:spacing w:line="264" w:lineRule="auto"/>
        <w:rPr>
          <w:sz w:val="24"/>
          <w:szCs w:val="24"/>
          <w:lang w:eastAsia="ru-RU"/>
        </w:rPr>
      </w:pPr>
      <w:r w:rsidRPr="00960C20">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960C20">
        <w:rPr>
          <w:sz w:val="24"/>
          <w:szCs w:val="24"/>
          <w:lang w:eastAsia="ru-RU"/>
        </w:rPr>
        <w:t>ого(</w:t>
      </w:r>
      <w:r w:rsidRPr="00960C20">
        <w:rPr>
          <w:sz w:val="24"/>
          <w:szCs w:val="24"/>
          <w:lang w:eastAsia="ru-RU"/>
        </w:rPr>
        <w:t>их</w:t>
      </w:r>
      <w:r w:rsidR="003776BB" w:rsidRPr="00960C20">
        <w:rPr>
          <w:sz w:val="24"/>
          <w:szCs w:val="24"/>
          <w:lang w:eastAsia="ru-RU"/>
        </w:rPr>
        <w:t>)</w:t>
      </w:r>
      <w:r w:rsidRPr="00960C20">
        <w:rPr>
          <w:sz w:val="24"/>
          <w:szCs w:val="24"/>
          <w:lang w:eastAsia="ru-RU"/>
        </w:rPr>
        <w:t xml:space="preserve"> задани</w:t>
      </w:r>
      <w:r w:rsidR="003776BB" w:rsidRPr="00960C20">
        <w:rPr>
          <w:sz w:val="24"/>
          <w:szCs w:val="24"/>
          <w:lang w:eastAsia="ru-RU"/>
        </w:rPr>
        <w:t>я(</w:t>
      </w:r>
      <w:r w:rsidRPr="00960C20">
        <w:rPr>
          <w:sz w:val="24"/>
          <w:szCs w:val="24"/>
          <w:lang w:eastAsia="ru-RU"/>
        </w:rPr>
        <w:t>й</w:t>
      </w:r>
      <w:r w:rsidR="003776BB" w:rsidRPr="00960C20">
        <w:rPr>
          <w:sz w:val="24"/>
          <w:szCs w:val="24"/>
          <w:lang w:eastAsia="ru-RU"/>
        </w:rPr>
        <w:t>)</w:t>
      </w:r>
      <w:r w:rsidRPr="00960C20">
        <w:rPr>
          <w:sz w:val="24"/>
          <w:szCs w:val="24"/>
          <w:lang w:eastAsia="ru-RU"/>
        </w:rPr>
        <w:t>, изложены в Приложении №1</w:t>
      </w:r>
      <w:r w:rsidRPr="00441EA0">
        <w:rPr>
          <w:sz w:val="24"/>
          <w:szCs w:val="24"/>
          <w:lang w:eastAsia="ru-RU"/>
        </w:rPr>
        <w:t xml:space="preserve"> (Техническ</w:t>
      </w:r>
      <w:r w:rsidR="003776BB" w:rsidRPr="00441EA0">
        <w:rPr>
          <w:sz w:val="24"/>
          <w:szCs w:val="24"/>
          <w:lang w:eastAsia="ru-RU"/>
        </w:rPr>
        <w:t>ом(</w:t>
      </w:r>
      <w:r w:rsidRPr="00441EA0">
        <w:rPr>
          <w:sz w:val="24"/>
          <w:szCs w:val="24"/>
          <w:lang w:eastAsia="ru-RU"/>
        </w:rPr>
        <w:t>их</w:t>
      </w:r>
      <w:r w:rsidR="003776BB" w:rsidRPr="00441EA0">
        <w:rPr>
          <w:sz w:val="24"/>
          <w:szCs w:val="24"/>
          <w:lang w:eastAsia="ru-RU"/>
        </w:rPr>
        <w:t>)</w:t>
      </w:r>
      <w:r w:rsidRPr="00441EA0">
        <w:rPr>
          <w:sz w:val="24"/>
          <w:szCs w:val="24"/>
          <w:lang w:eastAsia="ru-RU"/>
        </w:rPr>
        <w:t xml:space="preserve"> задани</w:t>
      </w:r>
      <w:r w:rsidR="003776BB" w:rsidRPr="00441EA0">
        <w:rPr>
          <w:sz w:val="24"/>
          <w:szCs w:val="24"/>
          <w:lang w:eastAsia="ru-RU"/>
        </w:rPr>
        <w:t>и(</w:t>
      </w:r>
      <w:r w:rsidRPr="00441EA0">
        <w:rPr>
          <w:sz w:val="24"/>
          <w:szCs w:val="24"/>
          <w:lang w:eastAsia="ru-RU"/>
        </w:rPr>
        <w:t>ях</w:t>
      </w:r>
      <w:r w:rsidR="003776BB" w:rsidRPr="00441EA0">
        <w:rPr>
          <w:sz w:val="24"/>
          <w:szCs w:val="24"/>
          <w:lang w:eastAsia="ru-RU"/>
        </w:rPr>
        <w:t>)</w:t>
      </w:r>
      <w:r w:rsidRPr="00441EA0">
        <w:rPr>
          <w:sz w:val="24"/>
          <w:szCs w:val="24"/>
          <w:lang w:eastAsia="ru-RU"/>
        </w:rPr>
        <w:t>) к настоящей Документации. При несоблюдении требований Техническ</w:t>
      </w:r>
      <w:r w:rsidR="003776BB" w:rsidRPr="00441EA0">
        <w:rPr>
          <w:sz w:val="24"/>
          <w:szCs w:val="24"/>
          <w:lang w:eastAsia="ru-RU"/>
        </w:rPr>
        <w:t>ого(</w:t>
      </w:r>
      <w:r w:rsidRPr="00441EA0">
        <w:rPr>
          <w:sz w:val="24"/>
          <w:szCs w:val="24"/>
          <w:lang w:eastAsia="ru-RU"/>
        </w:rPr>
        <w:t>их</w:t>
      </w:r>
      <w:r w:rsidR="003776BB" w:rsidRPr="00441EA0">
        <w:rPr>
          <w:sz w:val="24"/>
          <w:szCs w:val="24"/>
          <w:lang w:eastAsia="ru-RU"/>
        </w:rPr>
        <w:t>)</w:t>
      </w:r>
      <w:r w:rsidRPr="00441EA0">
        <w:rPr>
          <w:sz w:val="24"/>
          <w:szCs w:val="24"/>
          <w:lang w:eastAsia="ru-RU"/>
        </w:rPr>
        <w:t xml:space="preserve"> задани</w:t>
      </w:r>
      <w:r w:rsidR="003776BB" w:rsidRPr="00441EA0">
        <w:rPr>
          <w:sz w:val="24"/>
          <w:szCs w:val="24"/>
          <w:lang w:eastAsia="ru-RU"/>
        </w:rPr>
        <w:t>я(</w:t>
      </w:r>
      <w:r w:rsidRPr="00441EA0">
        <w:rPr>
          <w:sz w:val="24"/>
          <w:szCs w:val="24"/>
          <w:lang w:eastAsia="ru-RU"/>
        </w:rPr>
        <w:t>й</w:t>
      </w:r>
      <w:r w:rsidR="003776BB" w:rsidRPr="00441EA0">
        <w:rPr>
          <w:sz w:val="24"/>
          <w:szCs w:val="24"/>
          <w:lang w:eastAsia="ru-RU"/>
        </w:rPr>
        <w:t>)</w:t>
      </w:r>
      <w:r w:rsidRPr="00441EA0">
        <w:rPr>
          <w:sz w:val="24"/>
          <w:szCs w:val="24"/>
          <w:lang w:eastAsia="ru-RU"/>
        </w:rPr>
        <w:t xml:space="preserve"> Закупочная комиссия отклонит </w:t>
      </w:r>
      <w:r w:rsidR="00C96484" w:rsidRPr="00441EA0">
        <w:rPr>
          <w:sz w:val="24"/>
          <w:szCs w:val="24"/>
          <w:lang w:eastAsia="ru-RU"/>
        </w:rPr>
        <w:t>Заявку</w:t>
      </w:r>
      <w:r w:rsidRPr="00441EA0">
        <w:rPr>
          <w:sz w:val="24"/>
          <w:szCs w:val="24"/>
          <w:lang w:eastAsia="ru-RU"/>
        </w:rPr>
        <w:t xml:space="preserve"> Участника.</w:t>
      </w:r>
    </w:p>
    <w:p w:rsidR="009D7F01" w:rsidRPr="00441EA0" w:rsidRDefault="002A5B99" w:rsidP="00CF39D0">
      <w:pPr>
        <w:suppressAutoHyphens w:val="0"/>
        <w:spacing w:line="264" w:lineRule="auto"/>
        <w:ind w:left="927" w:firstLine="0"/>
        <w:rPr>
          <w:sz w:val="24"/>
          <w:szCs w:val="24"/>
          <w:lang w:eastAsia="ru-RU"/>
        </w:rPr>
      </w:pPr>
      <w:r w:rsidRPr="00441EA0">
        <w:rPr>
          <w:sz w:val="24"/>
          <w:szCs w:val="24"/>
        </w:rPr>
        <w:t>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r w:rsidR="009D7F01" w:rsidRPr="00441EA0">
        <w:rPr>
          <w:color w:val="000000"/>
          <w:sz w:val="24"/>
          <w:szCs w:val="24"/>
        </w:rPr>
        <w:t>.</w:t>
      </w:r>
    </w:p>
    <w:p w:rsidR="00717F60" w:rsidRPr="00441EA0" w:rsidRDefault="002A5B99" w:rsidP="00557C01">
      <w:pPr>
        <w:widowControl w:val="0"/>
        <w:numPr>
          <w:ilvl w:val="3"/>
          <w:numId w:val="26"/>
        </w:numPr>
        <w:tabs>
          <w:tab w:val="left" w:pos="1700"/>
        </w:tabs>
        <w:autoSpaceDE w:val="0"/>
        <w:spacing w:after="100" w:line="264" w:lineRule="auto"/>
        <w:ind w:left="0" w:firstLine="709"/>
        <w:rPr>
          <w:bCs w:val="0"/>
          <w:sz w:val="24"/>
          <w:szCs w:val="24"/>
        </w:rPr>
      </w:pPr>
      <w:bookmarkStart w:id="500" w:name="_Ref306005578"/>
      <w:bookmarkStart w:id="501" w:name="_Ref303587815"/>
      <w:r w:rsidRPr="00441EA0">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пп. </w:t>
      </w:r>
      <w:r w:rsidR="001B34FA">
        <w:fldChar w:fldCharType="begin"/>
      </w:r>
      <w:r w:rsidR="001B34FA">
        <w:instrText xml:space="preserve"> REF _Ref440291364 \r \h  \* MERGEFORMAT </w:instrText>
      </w:r>
      <w:r w:rsidR="001B34FA">
        <w:fldChar w:fldCharType="separate"/>
      </w:r>
      <w:r w:rsidR="0038398C" w:rsidRPr="0038398C">
        <w:rPr>
          <w:sz w:val="24"/>
          <w:szCs w:val="24"/>
        </w:rPr>
        <w:t>3.3.8.1</w:t>
      </w:r>
      <w:r w:rsidR="001B34FA">
        <w:fldChar w:fldCharType="end"/>
      </w:r>
      <w:r w:rsidRPr="00441EA0">
        <w:rPr>
          <w:sz w:val="24"/>
          <w:szCs w:val="24"/>
        </w:rPr>
        <w:t>-</w:t>
      </w:r>
      <w:r w:rsidR="001B34FA">
        <w:fldChar w:fldCharType="begin"/>
      </w:r>
      <w:r w:rsidR="001B34FA">
        <w:instrText xml:space="preserve"> REF _Ref303669127 \r \h  \* MERGEFORMAT </w:instrText>
      </w:r>
      <w:r w:rsidR="001B34FA">
        <w:fldChar w:fldCharType="separate"/>
      </w:r>
      <w:r w:rsidR="0038398C" w:rsidRPr="0038398C">
        <w:rPr>
          <w:sz w:val="24"/>
          <w:szCs w:val="24"/>
        </w:rPr>
        <w:t>3.3.8.2</w:t>
      </w:r>
      <w:r w:rsidR="001B34FA">
        <w:fldChar w:fldCharType="end"/>
      </w:r>
      <w:r w:rsidR="00717F60" w:rsidRPr="00441EA0">
        <w:rPr>
          <w:bCs w:val="0"/>
          <w:sz w:val="24"/>
          <w:szCs w:val="24"/>
        </w:rPr>
        <w:t>:</w:t>
      </w:r>
      <w:bookmarkEnd w:id="500"/>
      <w:bookmarkEnd w:id="501"/>
      <w:r w:rsidR="005B074F" w:rsidRPr="00441EA0">
        <w:rPr>
          <w:bCs w:val="0"/>
          <w:sz w:val="24"/>
          <w:szCs w:val="24"/>
        </w:rPr>
        <w:t xml:space="preserve"> </w:t>
      </w:r>
    </w:p>
    <w:p w:rsidR="00553A57" w:rsidRPr="00441EA0" w:rsidRDefault="009146DD" w:rsidP="00960C20">
      <w:pPr>
        <w:widowControl w:val="0"/>
        <w:numPr>
          <w:ilvl w:val="0"/>
          <w:numId w:val="46"/>
        </w:numPr>
        <w:tabs>
          <w:tab w:val="left" w:pos="1260"/>
        </w:tabs>
        <w:autoSpaceDE w:val="0"/>
        <w:spacing w:line="264" w:lineRule="auto"/>
        <w:ind w:left="1276"/>
        <w:rPr>
          <w:sz w:val="24"/>
          <w:szCs w:val="24"/>
        </w:rPr>
      </w:pPr>
      <w:r w:rsidRPr="00441EA0">
        <w:rPr>
          <w:sz w:val="24"/>
          <w:szCs w:val="24"/>
        </w:rPr>
        <w:t>З</w:t>
      </w:r>
      <w:r w:rsidR="00553A57" w:rsidRPr="00441EA0">
        <w:rPr>
          <w:sz w:val="24"/>
          <w:szCs w:val="24"/>
        </w:rPr>
        <w:t>аверенную Участником либо нотариусом копию устава в действующей редакции</w:t>
      </w:r>
      <w:r w:rsidRPr="00441EA0">
        <w:rPr>
          <w:sz w:val="24"/>
          <w:szCs w:val="24"/>
        </w:rPr>
        <w:t xml:space="preserve"> (для юридических лиц)</w:t>
      </w:r>
      <w:r w:rsidR="00553A57" w:rsidRPr="00441EA0">
        <w:rPr>
          <w:sz w:val="24"/>
          <w:szCs w:val="24"/>
        </w:rPr>
        <w:t>;</w:t>
      </w:r>
    </w:p>
    <w:p w:rsidR="00553A57" w:rsidRPr="00441EA0" w:rsidRDefault="002A5B99" w:rsidP="00960C20">
      <w:pPr>
        <w:widowControl w:val="0"/>
        <w:numPr>
          <w:ilvl w:val="0"/>
          <w:numId w:val="46"/>
        </w:numPr>
        <w:tabs>
          <w:tab w:val="left" w:pos="1260"/>
        </w:tabs>
        <w:autoSpaceDE w:val="0"/>
        <w:spacing w:line="264" w:lineRule="auto"/>
        <w:ind w:left="1276"/>
        <w:rPr>
          <w:sz w:val="24"/>
          <w:szCs w:val="24"/>
        </w:rPr>
      </w:pPr>
      <w:bookmarkStart w:id="502" w:name="_Ref440279062"/>
      <w:r w:rsidRPr="00441EA0">
        <w:rPr>
          <w:i/>
          <w:sz w:val="24"/>
          <w:szCs w:val="24"/>
        </w:rPr>
        <w:t>для Участников, зарегистрированных на территории РФ:</w:t>
      </w:r>
      <w:r w:rsidRPr="00441EA0">
        <w:rPr>
          <w:sz w:val="24"/>
          <w:szCs w:val="24"/>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w:t>
      </w:r>
      <w:r w:rsidRPr="00441EA0">
        <w:rPr>
          <w:sz w:val="24"/>
          <w:szCs w:val="24"/>
        </w:rPr>
        <w:lastRenderedPageBreak/>
        <w:t xml:space="preserve">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441EA0">
        <w:rPr>
          <w:i/>
          <w:sz w:val="24"/>
          <w:szCs w:val="24"/>
        </w:rPr>
        <w:t>Для Участников и их собственников – иностранных лиц:</w:t>
      </w:r>
      <w:r w:rsidRPr="00441EA0">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441EA0">
        <w:rPr>
          <w:sz w:val="24"/>
          <w:szCs w:val="24"/>
        </w:rPr>
        <w:t>;</w:t>
      </w:r>
      <w:bookmarkEnd w:id="502"/>
    </w:p>
    <w:p w:rsidR="00F82225" w:rsidRPr="00441EA0" w:rsidRDefault="00F82225" w:rsidP="00960C20">
      <w:pPr>
        <w:widowControl w:val="0"/>
        <w:numPr>
          <w:ilvl w:val="0"/>
          <w:numId w:val="46"/>
        </w:numPr>
        <w:tabs>
          <w:tab w:val="left" w:pos="1260"/>
        </w:tabs>
        <w:autoSpaceDE w:val="0"/>
        <w:spacing w:line="264" w:lineRule="auto"/>
        <w:ind w:left="1276"/>
        <w:rPr>
          <w:sz w:val="24"/>
          <w:szCs w:val="24"/>
        </w:rPr>
      </w:pPr>
      <w:r w:rsidRPr="00441EA0">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441EA0" w:rsidRDefault="00DB4CA4" w:rsidP="00960C20">
      <w:pPr>
        <w:widowControl w:val="0"/>
        <w:numPr>
          <w:ilvl w:val="0"/>
          <w:numId w:val="46"/>
        </w:numPr>
        <w:tabs>
          <w:tab w:val="left" w:pos="1260"/>
        </w:tabs>
        <w:autoSpaceDE w:val="0"/>
        <w:spacing w:line="264" w:lineRule="auto"/>
        <w:ind w:left="1276"/>
        <w:rPr>
          <w:sz w:val="24"/>
          <w:szCs w:val="24"/>
        </w:rPr>
      </w:pPr>
      <w:r w:rsidRPr="00441EA0">
        <w:rPr>
          <w:sz w:val="24"/>
          <w:szCs w:val="24"/>
        </w:rPr>
        <w:t xml:space="preserve">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w:t>
      </w:r>
      <w:r w:rsidR="00A600E3" w:rsidRPr="00441EA0">
        <w:rPr>
          <w:sz w:val="24"/>
          <w:szCs w:val="24"/>
        </w:rPr>
        <w:t>(</w:t>
      </w:r>
      <w:r w:rsidR="003F3A69" w:rsidRPr="00441EA0">
        <w:rPr>
          <w:sz w:val="24"/>
          <w:szCs w:val="24"/>
        </w:rPr>
        <w:t>подраздел</w:t>
      </w:r>
      <w:r w:rsidR="00A600E3" w:rsidRPr="00441EA0">
        <w:rPr>
          <w:sz w:val="24"/>
          <w:szCs w:val="24"/>
        </w:rPr>
        <w:t xml:space="preserve"> </w:t>
      </w:r>
      <w:r w:rsidR="001B34FA">
        <w:fldChar w:fldCharType="begin"/>
      </w:r>
      <w:r w:rsidR="001B34FA">
        <w:instrText xml:space="preserve"> REF _Ref440271993 \r \h  \* MERGEFORMAT </w:instrText>
      </w:r>
      <w:r w:rsidR="001B34FA">
        <w:fldChar w:fldCharType="separate"/>
      </w:r>
      <w:r w:rsidR="0038398C" w:rsidRPr="0038398C">
        <w:rPr>
          <w:sz w:val="24"/>
          <w:szCs w:val="24"/>
        </w:rPr>
        <w:t>5.11</w:t>
      </w:r>
      <w:r w:rsidR="001B34FA">
        <w:fldChar w:fldCharType="end"/>
      </w:r>
      <w:r w:rsidR="00A600E3" w:rsidRPr="00441EA0">
        <w:rPr>
          <w:sz w:val="24"/>
          <w:szCs w:val="24"/>
        </w:rPr>
        <w:t>)</w:t>
      </w:r>
      <w:r w:rsidR="00F82225" w:rsidRPr="00441EA0">
        <w:rPr>
          <w:sz w:val="24"/>
          <w:szCs w:val="24"/>
        </w:rPr>
        <w:t>;</w:t>
      </w:r>
    </w:p>
    <w:p w:rsidR="00F82225" w:rsidRPr="00441EA0" w:rsidRDefault="00F82225" w:rsidP="00960C20">
      <w:pPr>
        <w:widowControl w:val="0"/>
        <w:numPr>
          <w:ilvl w:val="0"/>
          <w:numId w:val="46"/>
        </w:numPr>
        <w:tabs>
          <w:tab w:val="left" w:pos="1260"/>
        </w:tabs>
        <w:autoSpaceDE w:val="0"/>
        <w:spacing w:line="264" w:lineRule="auto"/>
        <w:ind w:left="1276"/>
        <w:rPr>
          <w:sz w:val="24"/>
          <w:szCs w:val="24"/>
        </w:rPr>
      </w:pPr>
      <w:bookmarkStart w:id="503" w:name="_Ref440372326"/>
      <w:r w:rsidRPr="00441EA0">
        <w:rPr>
          <w:sz w:val="24"/>
          <w:szCs w:val="24"/>
        </w:rPr>
        <w:t>Антикоррупционные обязательства</w:t>
      </w:r>
      <w:r w:rsidR="00A154B7" w:rsidRPr="00441EA0">
        <w:rPr>
          <w:sz w:val="24"/>
          <w:szCs w:val="24"/>
        </w:rPr>
        <w:t xml:space="preserve"> </w:t>
      </w:r>
      <w:r w:rsidR="002A5B99" w:rsidRPr="00441EA0">
        <w:rPr>
          <w:sz w:val="24"/>
          <w:szCs w:val="24"/>
        </w:rPr>
        <w:t xml:space="preserve">по </w:t>
      </w:r>
      <w:r w:rsidR="002A5B99" w:rsidRPr="00441EA0">
        <w:rPr>
          <w:bCs w:val="0"/>
          <w:sz w:val="24"/>
          <w:szCs w:val="24"/>
        </w:rPr>
        <w:t>форме, приведенной</w:t>
      </w:r>
      <w:r w:rsidR="00A154B7" w:rsidRPr="00441EA0">
        <w:rPr>
          <w:bCs w:val="0"/>
          <w:sz w:val="24"/>
          <w:szCs w:val="24"/>
        </w:rPr>
        <w:t xml:space="preserve"> в настоящей Документации</w:t>
      </w:r>
      <w:r w:rsidR="00A600E3" w:rsidRPr="00441EA0">
        <w:rPr>
          <w:sz w:val="24"/>
          <w:szCs w:val="24"/>
        </w:rPr>
        <w:t xml:space="preserve"> (</w:t>
      </w:r>
      <w:r w:rsidR="003F3A69" w:rsidRPr="00441EA0">
        <w:rPr>
          <w:sz w:val="24"/>
          <w:szCs w:val="24"/>
        </w:rPr>
        <w:t>подраздел</w:t>
      </w:r>
      <w:r w:rsidR="00A600E3" w:rsidRPr="00441EA0">
        <w:rPr>
          <w:sz w:val="24"/>
          <w:szCs w:val="24"/>
        </w:rPr>
        <w:t xml:space="preserve"> </w:t>
      </w:r>
      <w:r w:rsidR="001B34FA">
        <w:fldChar w:fldCharType="begin"/>
      </w:r>
      <w:r w:rsidR="001B34FA">
        <w:instrText xml:space="preserve"> REF _Ref440271964 \r \h  \* MERGEFORMAT </w:instrText>
      </w:r>
      <w:r w:rsidR="001B34FA">
        <w:fldChar w:fldCharType="separate"/>
      </w:r>
      <w:r w:rsidR="0038398C" w:rsidRPr="0038398C">
        <w:rPr>
          <w:sz w:val="24"/>
          <w:szCs w:val="24"/>
        </w:rPr>
        <w:t>5.1.3</w:t>
      </w:r>
      <w:r w:rsidR="001B34FA">
        <w:fldChar w:fldCharType="end"/>
      </w:r>
      <w:r w:rsidR="00A600E3" w:rsidRPr="00441EA0">
        <w:rPr>
          <w:sz w:val="24"/>
          <w:szCs w:val="24"/>
        </w:rPr>
        <w:t>)</w:t>
      </w:r>
      <w:r w:rsidRPr="00441EA0">
        <w:rPr>
          <w:sz w:val="24"/>
          <w:szCs w:val="24"/>
        </w:rPr>
        <w:t>;</w:t>
      </w:r>
      <w:bookmarkEnd w:id="503"/>
    </w:p>
    <w:p w:rsidR="009948B4" w:rsidRPr="00441EA0" w:rsidRDefault="00A8626B" w:rsidP="00960C20">
      <w:pPr>
        <w:widowControl w:val="0"/>
        <w:numPr>
          <w:ilvl w:val="0"/>
          <w:numId w:val="46"/>
        </w:numPr>
        <w:tabs>
          <w:tab w:val="left" w:pos="1260"/>
        </w:tabs>
        <w:autoSpaceDE w:val="0"/>
        <w:spacing w:line="264" w:lineRule="auto"/>
        <w:ind w:left="1276"/>
        <w:rPr>
          <w:sz w:val="24"/>
          <w:szCs w:val="24"/>
        </w:rPr>
      </w:pPr>
      <w:r w:rsidRPr="00A8626B">
        <w:rPr>
          <w:sz w:val="24"/>
          <w:szCs w:val="24"/>
        </w:rPr>
        <w:t>Справку о цепочке собственников участника закупочной процедуры, включая бенефициаров (в том числе конечных)</w:t>
      </w:r>
      <w:r w:rsidR="009948B4" w:rsidRPr="00A8626B">
        <w:rPr>
          <w:sz w:val="24"/>
          <w:szCs w:val="24"/>
        </w:rPr>
        <w:t xml:space="preserve"> по форме</w:t>
      </w:r>
      <w:r w:rsidR="009948B4" w:rsidRPr="00441EA0">
        <w:rPr>
          <w:sz w:val="24"/>
          <w:szCs w:val="24"/>
        </w:rPr>
        <w:t xml:space="preserve"> и в соответствии с инструкциями, приведенными в настоящей Документации по запросу предложений (</w:t>
      </w:r>
      <w:r w:rsidR="003F3A69" w:rsidRPr="00441EA0">
        <w:rPr>
          <w:sz w:val="24"/>
          <w:szCs w:val="24"/>
        </w:rPr>
        <w:t>подраздел</w:t>
      </w:r>
      <w:r w:rsidR="007705A5" w:rsidRPr="00441EA0">
        <w:rPr>
          <w:sz w:val="24"/>
          <w:szCs w:val="24"/>
        </w:rPr>
        <w:t xml:space="preserve"> </w:t>
      </w:r>
      <w:r w:rsidR="001B34FA">
        <w:fldChar w:fldCharType="begin"/>
      </w:r>
      <w:r w:rsidR="001B34FA">
        <w:instrText xml:space="preserve"> REF _Ref440272035 \r \h  \* MERGEFORMAT </w:instrText>
      </w:r>
      <w:r w:rsidR="001B34FA">
        <w:fldChar w:fldCharType="separate"/>
      </w:r>
      <w:r w:rsidR="0038398C" w:rsidRPr="0038398C">
        <w:rPr>
          <w:sz w:val="24"/>
          <w:szCs w:val="24"/>
        </w:rPr>
        <w:t>5.12</w:t>
      </w:r>
      <w:r w:rsidR="001B34FA">
        <w:fldChar w:fldCharType="end"/>
      </w:r>
      <w:r w:rsidR="009948B4" w:rsidRPr="00441EA0">
        <w:rPr>
          <w:sz w:val="24"/>
          <w:szCs w:val="24"/>
        </w:rPr>
        <w:t>);</w:t>
      </w:r>
    </w:p>
    <w:p w:rsidR="00F82225" w:rsidRPr="00441EA0" w:rsidRDefault="00F82225" w:rsidP="00960C20">
      <w:pPr>
        <w:widowControl w:val="0"/>
        <w:numPr>
          <w:ilvl w:val="0"/>
          <w:numId w:val="46"/>
        </w:numPr>
        <w:tabs>
          <w:tab w:val="left" w:pos="1260"/>
        </w:tabs>
        <w:autoSpaceDE w:val="0"/>
        <w:spacing w:line="264" w:lineRule="auto"/>
        <w:ind w:left="1276"/>
        <w:rPr>
          <w:sz w:val="24"/>
          <w:szCs w:val="24"/>
        </w:rPr>
      </w:pPr>
      <w:r w:rsidRPr="00441EA0">
        <w:rPr>
          <w:sz w:val="24"/>
          <w:szCs w:val="24"/>
        </w:rPr>
        <w:t>Согласие на обработку персональных данных</w:t>
      </w:r>
      <w:r w:rsidR="00A600E3" w:rsidRPr="00441EA0">
        <w:rPr>
          <w:sz w:val="24"/>
          <w:szCs w:val="24"/>
        </w:rPr>
        <w:t xml:space="preserve"> </w:t>
      </w:r>
      <w:r w:rsidR="00A92723" w:rsidRPr="00441EA0">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441EA0">
        <w:rPr>
          <w:sz w:val="24"/>
          <w:szCs w:val="24"/>
        </w:rPr>
        <w:t>(</w:t>
      </w:r>
      <w:r w:rsidR="003F3A69" w:rsidRPr="00441EA0">
        <w:rPr>
          <w:sz w:val="24"/>
          <w:szCs w:val="24"/>
        </w:rPr>
        <w:t>подраздел</w:t>
      </w:r>
      <w:r w:rsidR="00A600E3" w:rsidRPr="00441EA0">
        <w:rPr>
          <w:sz w:val="24"/>
          <w:szCs w:val="24"/>
        </w:rPr>
        <w:t xml:space="preserve"> </w:t>
      </w:r>
      <w:r w:rsidR="001B34FA">
        <w:fldChar w:fldCharType="begin"/>
      </w:r>
      <w:r w:rsidR="001B34FA">
        <w:instrText xml:space="preserve"> REF _Ref440272051 \r \h  \* MERGEFORMAT </w:instrText>
      </w:r>
      <w:r w:rsidR="001B34FA">
        <w:fldChar w:fldCharType="separate"/>
      </w:r>
      <w:r w:rsidR="0038398C" w:rsidRPr="0038398C">
        <w:rPr>
          <w:sz w:val="24"/>
          <w:szCs w:val="24"/>
        </w:rPr>
        <w:t>5.12</w:t>
      </w:r>
      <w:r w:rsidR="0038398C">
        <w:t>.2.18</w:t>
      </w:r>
      <w:r w:rsidR="001B34FA">
        <w:fldChar w:fldCharType="end"/>
      </w:r>
      <w:r w:rsidR="00A600E3" w:rsidRPr="00441EA0">
        <w:rPr>
          <w:sz w:val="24"/>
          <w:szCs w:val="24"/>
        </w:rPr>
        <w:t>)</w:t>
      </w:r>
      <w:r w:rsidRPr="00441EA0">
        <w:rPr>
          <w:sz w:val="24"/>
          <w:szCs w:val="24"/>
        </w:rPr>
        <w:t>;</w:t>
      </w:r>
    </w:p>
    <w:p w:rsidR="00F82225" w:rsidRPr="00441EA0" w:rsidRDefault="002A5B99" w:rsidP="00960C20">
      <w:pPr>
        <w:widowControl w:val="0"/>
        <w:numPr>
          <w:ilvl w:val="0"/>
          <w:numId w:val="46"/>
        </w:numPr>
        <w:tabs>
          <w:tab w:val="left" w:pos="1260"/>
        </w:tabs>
        <w:autoSpaceDE w:val="0"/>
        <w:spacing w:line="264" w:lineRule="auto"/>
        <w:ind w:left="1276"/>
        <w:rPr>
          <w:sz w:val="24"/>
          <w:szCs w:val="24"/>
        </w:rPr>
      </w:pPr>
      <w:r w:rsidRPr="00441EA0">
        <w:rPr>
          <w:sz w:val="24"/>
          <w:szCs w:val="24"/>
        </w:rPr>
        <w:t xml:space="preserve">Копию </w:t>
      </w:r>
      <w:r w:rsidR="00F82225" w:rsidRPr="00441EA0">
        <w:rPr>
          <w:sz w:val="24"/>
          <w:szCs w:val="24"/>
        </w:rPr>
        <w:t xml:space="preserve">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441EA0">
        <w:rPr>
          <w:sz w:val="24"/>
          <w:szCs w:val="24"/>
        </w:rPr>
        <w:t>Заявок</w:t>
      </w:r>
      <w:r w:rsidR="00F82225" w:rsidRPr="00441EA0">
        <w:rPr>
          <w:sz w:val="24"/>
          <w:szCs w:val="24"/>
        </w:rPr>
        <w:t xml:space="preserve"> (код по классификатору налоговой документации 1120101)</w:t>
      </w:r>
      <w:r w:rsidR="00586515" w:rsidRPr="00441EA0">
        <w:rPr>
          <w:sz w:val="24"/>
          <w:szCs w:val="24"/>
        </w:rPr>
        <w:t xml:space="preserve"> </w:t>
      </w:r>
      <w:r w:rsidR="00586515" w:rsidRPr="00441EA0">
        <w:rPr>
          <w:szCs w:val="24"/>
        </w:rPr>
        <w:t>(</w:t>
      </w:r>
      <w:r w:rsidR="009D6ACB" w:rsidRPr="00441EA0">
        <w:rPr>
          <w:sz w:val="24"/>
          <w:szCs w:val="24"/>
        </w:rPr>
        <w:t>желательное требование, предоставляется Участником при наличии</w:t>
      </w:r>
      <w:r w:rsidR="00586515" w:rsidRPr="00441EA0">
        <w:rPr>
          <w:szCs w:val="24"/>
        </w:rPr>
        <w:t>)</w:t>
      </w:r>
      <w:r w:rsidR="00F82225" w:rsidRPr="00441EA0">
        <w:rPr>
          <w:sz w:val="24"/>
          <w:szCs w:val="24"/>
        </w:rPr>
        <w:t>;</w:t>
      </w:r>
    </w:p>
    <w:p w:rsidR="00F82225" w:rsidRPr="00441EA0" w:rsidRDefault="002A5B99" w:rsidP="00960C20">
      <w:pPr>
        <w:widowControl w:val="0"/>
        <w:numPr>
          <w:ilvl w:val="0"/>
          <w:numId w:val="46"/>
        </w:numPr>
        <w:tabs>
          <w:tab w:val="left" w:pos="1260"/>
        </w:tabs>
        <w:autoSpaceDE w:val="0"/>
        <w:spacing w:line="264" w:lineRule="auto"/>
        <w:ind w:left="1276"/>
        <w:rPr>
          <w:sz w:val="24"/>
          <w:szCs w:val="24"/>
        </w:rPr>
      </w:pPr>
      <w:r w:rsidRPr="00441EA0">
        <w:rPr>
          <w:sz w:val="24"/>
          <w:szCs w:val="24"/>
        </w:rPr>
        <w:t xml:space="preserve">Копию </w:t>
      </w:r>
      <w:r w:rsidR="00F82225" w:rsidRPr="00441EA0">
        <w:rPr>
          <w:sz w:val="24"/>
          <w:szCs w:val="24"/>
        </w:rPr>
        <w:t>справки</w:t>
      </w:r>
      <w:r w:rsidR="00B016D1" w:rsidRPr="00441EA0">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441EA0">
        <w:rPr>
          <w:sz w:val="24"/>
          <w:szCs w:val="24"/>
        </w:rPr>
        <w:t xml:space="preserve">форма которой утверждена Приказом ФНС России, выданной соответствующими подразделениями Федеральной налоговой службы не ранее чем за 30 дней до срока окончания подачи </w:t>
      </w:r>
      <w:r w:rsidR="00A600E3" w:rsidRPr="00441EA0">
        <w:rPr>
          <w:sz w:val="24"/>
          <w:szCs w:val="24"/>
        </w:rPr>
        <w:t>Заявок</w:t>
      </w:r>
      <w:r w:rsidR="00F82225" w:rsidRPr="00441EA0">
        <w:rPr>
          <w:sz w:val="24"/>
          <w:szCs w:val="24"/>
        </w:rPr>
        <w:t xml:space="preserve"> (код по классификатору налоговой документации 1160080)</w:t>
      </w:r>
      <w:r w:rsidR="00586515" w:rsidRPr="00441EA0">
        <w:rPr>
          <w:sz w:val="24"/>
          <w:szCs w:val="24"/>
        </w:rPr>
        <w:t xml:space="preserve"> (</w:t>
      </w:r>
      <w:r w:rsidR="00BB7F61" w:rsidRPr="00441EA0">
        <w:rPr>
          <w:sz w:val="24"/>
          <w:szCs w:val="24"/>
        </w:rPr>
        <w:t>желательное требование, предоставляется Участником при наличии</w:t>
      </w:r>
      <w:r w:rsidR="00586515" w:rsidRPr="00441EA0">
        <w:rPr>
          <w:sz w:val="24"/>
          <w:szCs w:val="24"/>
        </w:rPr>
        <w:t>)</w:t>
      </w:r>
      <w:r w:rsidR="00F82225" w:rsidRPr="00441EA0">
        <w:rPr>
          <w:sz w:val="24"/>
          <w:szCs w:val="24"/>
        </w:rPr>
        <w:t>;</w:t>
      </w:r>
    </w:p>
    <w:p w:rsidR="00F82225" w:rsidRPr="00441EA0" w:rsidRDefault="00F82225" w:rsidP="00960C20">
      <w:pPr>
        <w:widowControl w:val="0"/>
        <w:numPr>
          <w:ilvl w:val="0"/>
          <w:numId w:val="46"/>
        </w:numPr>
        <w:tabs>
          <w:tab w:val="left" w:pos="1260"/>
        </w:tabs>
        <w:autoSpaceDE w:val="0"/>
        <w:spacing w:line="264" w:lineRule="auto"/>
        <w:ind w:left="1276"/>
        <w:rPr>
          <w:b/>
          <w:sz w:val="24"/>
          <w:szCs w:val="24"/>
          <w:u w:val="single"/>
        </w:rPr>
      </w:pPr>
      <w:r w:rsidRPr="00441EA0">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w:t>
      </w:r>
      <w:r w:rsidRPr="00F82225">
        <w:rPr>
          <w:sz w:val="24"/>
          <w:szCs w:val="24"/>
        </w:rPr>
        <w:lastRenderedPageBreak/>
        <w:t>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Pr="00441EA0" w:rsidRDefault="00F82225" w:rsidP="00960C20">
      <w:pPr>
        <w:widowControl w:val="0"/>
        <w:numPr>
          <w:ilvl w:val="0"/>
          <w:numId w:val="46"/>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w:t>
      </w:r>
      <w:r w:rsidRPr="00441EA0">
        <w:rPr>
          <w:sz w:val="24"/>
          <w:szCs w:val="24"/>
        </w:rPr>
        <w:t>Федерации обязательно, а также в случае наличия заключения аудиторской проверки при проведении добровольного аудита</w:t>
      </w:r>
      <w:r w:rsidR="00C97A76" w:rsidRPr="00441EA0">
        <w:rPr>
          <w:sz w:val="24"/>
          <w:szCs w:val="24"/>
        </w:rPr>
        <w:t xml:space="preserve"> (</w:t>
      </w:r>
      <w:r w:rsidR="00BB7F61" w:rsidRPr="00441EA0">
        <w:rPr>
          <w:sz w:val="24"/>
          <w:szCs w:val="24"/>
        </w:rPr>
        <w:t>желательное требование, предоставляется Участником при наличии</w:t>
      </w:r>
      <w:r w:rsidR="00C97A76" w:rsidRPr="00441EA0">
        <w:rPr>
          <w:sz w:val="24"/>
          <w:szCs w:val="24"/>
        </w:rPr>
        <w:t>)</w:t>
      </w:r>
      <w:r w:rsidRPr="00441EA0">
        <w:rPr>
          <w:sz w:val="24"/>
          <w:szCs w:val="24"/>
        </w:rPr>
        <w:t>;</w:t>
      </w:r>
    </w:p>
    <w:p w:rsidR="00F82225" w:rsidRPr="00441EA0" w:rsidRDefault="00BB7F61" w:rsidP="00960C20">
      <w:pPr>
        <w:widowControl w:val="0"/>
        <w:numPr>
          <w:ilvl w:val="0"/>
          <w:numId w:val="46"/>
        </w:numPr>
        <w:tabs>
          <w:tab w:val="left" w:pos="1260"/>
        </w:tabs>
        <w:autoSpaceDE w:val="0"/>
        <w:spacing w:line="264" w:lineRule="auto"/>
        <w:ind w:left="1276"/>
        <w:rPr>
          <w:sz w:val="24"/>
          <w:szCs w:val="24"/>
        </w:rPr>
      </w:pPr>
      <w:bookmarkStart w:id="504" w:name="_Ref440371812"/>
      <w:r w:rsidRPr="00441EA0">
        <w:rPr>
          <w:sz w:val="24"/>
          <w:szCs w:val="24"/>
        </w:rPr>
        <w:t xml:space="preserve">Анкету </w:t>
      </w:r>
      <w:r w:rsidR="007D7C50" w:rsidRPr="00441EA0">
        <w:rPr>
          <w:sz w:val="24"/>
          <w:szCs w:val="24"/>
        </w:rPr>
        <w:t>Участника закупки</w:t>
      </w:r>
      <w:r w:rsidR="00A154B7" w:rsidRPr="00441EA0">
        <w:rPr>
          <w:sz w:val="24"/>
          <w:szCs w:val="24"/>
        </w:rPr>
        <w:t xml:space="preserve"> </w:t>
      </w:r>
      <w:r w:rsidR="00A154B7" w:rsidRPr="00441EA0">
        <w:rPr>
          <w:bCs w:val="0"/>
          <w:sz w:val="24"/>
          <w:szCs w:val="24"/>
        </w:rPr>
        <w:t>по форме и в соответствии с инструкциями, приведенными в настоящей Документации</w:t>
      </w:r>
      <w:r w:rsidR="00F82225" w:rsidRPr="00441EA0">
        <w:rPr>
          <w:sz w:val="24"/>
          <w:szCs w:val="24"/>
        </w:rPr>
        <w:t xml:space="preserve"> </w:t>
      </w:r>
      <w:r w:rsidR="009948B4" w:rsidRPr="00441EA0">
        <w:rPr>
          <w:sz w:val="24"/>
          <w:szCs w:val="24"/>
        </w:rPr>
        <w:t>(</w:t>
      </w:r>
      <w:r w:rsidR="003F3A69" w:rsidRPr="00441EA0">
        <w:rPr>
          <w:sz w:val="24"/>
          <w:szCs w:val="24"/>
        </w:rPr>
        <w:t>подраздел</w:t>
      </w:r>
      <w:r w:rsidR="009948B4" w:rsidRPr="00441EA0">
        <w:rPr>
          <w:sz w:val="24"/>
          <w:szCs w:val="24"/>
        </w:rPr>
        <w:t xml:space="preserve"> </w:t>
      </w:r>
      <w:r w:rsidR="001B34FA">
        <w:fldChar w:fldCharType="begin"/>
      </w:r>
      <w:r w:rsidR="001B34FA">
        <w:instrText xml:space="preserve"> REF _Ref440272119 \r \h  \* MERGEFORMAT </w:instrText>
      </w:r>
      <w:r w:rsidR="001B34FA">
        <w:fldChar w:fldCharType="separate"/>
      </w:r>
      <w:r w:rsidR="0038398C" w:rsidRPr="0038398C">
        <w:rPr>
          <w:sz w:val="24"/>
          <w:szCs w:val="24"/>
        </w:rPr>
        <w:t>5.7.1</w:t>
      </w:r>
      <w:r w:rsidR="001B34FA">
        <w:fldChar w:fldCharType="end"/>
      </w:r>
      <w:r w:rsidR="009948B4" w:rsidRPr="00441EA0">
        <w:rPr>
          <w:sz w:val="24"/>
          <w:szCs w:val="24"/>
        </w:rPr>
        <w:t>)</w:t>
      </w:r>
      <w:r w:rsidR="008357B4" w:rsidRPr="00441EA0">
        <w:rPr>
          <w:sz w:val="24"/>
          <w:szCs w:val="24"/>
        </w:rPr>
        <w:t xml:space="preserve"> с приложением </w:t>
      </w:r>
      <w:r w:rsidR="008357B4" w:rsidRPr="00441EA0">
        <w:rPr>
          <w:bCs w:val="0"/>
          <w:sz w:val="24"/>
          <w:szCs w:val="24"/>
        </w:rPr>
        <w:t>файла копии Анкеты Участника запроса предложений, выполненного в формате MS Word</w:t>
      </w:r>
      <w:r w:rsidR="00F82225" w:rsidRPr="00441EA0">
        <w:rPr>
          <w:sz w:val="24"/>
          <w:szCs w:val="24"/>
        </w:rPr>
        <w:t>;</w:t>
      </w:r>
      <w:bookmarkEnd w:id="504"/>
    </w:p>
    <w:p w:rsidR="00F82225" w:rsidRPr="00577EC9" w:rsidRDefault="00577EC9" w:rsidP="00960C20">
      <w:pPr>
        <w:widowControl w:val="0"/>
        <w:numPr>
          <w:ilvl w:val="0"/>
          <w:numId w:val="46"/>
        </w:numPr>
        <w:tabs>
          <w:tab w:val="left" w:pos="1260"/>
        </w:tabs>
        <w:autoSpaceDE w:val="0"/>
        <w:spacing w:line="264" w:lineRule="auto"/>
        <w:ind w:left="1276"/>
        <w:rPr>
          <w:sz w:val="24"/>
          <w:szCs w:val="24"/>
        </w:rPr>
      </w:pPr>
      <w:bookmarkStart w:id="505" w:name="_Ref440371822"/>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реестр субъектов малого и среднего предпринимательства», размещенного на официальном сайте ФНС России в сети Интернет по </w:t>
      </w:r>
      <w:r w:rsidRPr="001A068B">
        <w:rPr>
          <w:sz w:val="24"/>
          <w:szCs w:val="24"/>
        </w:rPr>
        <w:t xml:space="preserve">адресу: </w:t>
      </w:r>
      <w:hyperlink r:id="rId34" w:history="1">
        <w:r w:rsidR="001A068B" w:rsidRPr="001A068B">
          <w:rPr>
            <w:rStyle w:val="a7"/>
            <w:sz w:val="24"/>
            <w:szCs w:val="24"/>
          </w:rPr>
          <w:t>https://rmsp.nalog.ru</w:t>
        </w:r>
      </w:hyperlink>
      <w:r w:rsidRPr="001A068B">
        <w:rPr>
          <w:sz w:val="24"/>
          <w:szCs w:val="24"/>
        </w:rPr>
        <w:t xml:space="preserve"> (Сведения, сгенерированные в выписку, должны быть подписаны усиленной квалифицированной электронной подписью, о чем должна быть соответственная отметка в документе с указанием № сертификата, владельца, срока действия), или</w:t>
      </w:r>
      <w:r w:rsidRPr="00577EC9">
        <w:rPr>
          <w:sz w:val="24"/>
          <w:szCs w:val="24"/>
        </w:rPr>
        <w:t xml:space="preserve"> Декларацию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A36B98">
        <w:rPr>
          <w:sz w:val="24"/>
          <w:szCs w:val="24"/>
        </w:rPr>
        <w:fldChar w:fldCharType="begin"/>
      </w:r>
      <w:r>
        <w:rPr>
          <w:sz w:val="24"/>
          <w:szCs w:val="24"/>
        </w:rPr>
        <w:instrText xml:space="preserve"> REF _Ref491178086 \r \h </w:instrText>
      </w:r>
      <w:r w:rsidR="00A36B98">
        <w:rPr>
          <w:sz w:val="24"/>
          <w:szCs w:val="24"/>
        </w:rPr>
      </w:r>
      <w:r w:rsidR="00A36B98">
        <w:rPr>
          <w:sz w:val="24"/>
          <w:szCs w:val="24"/>
        </w:rPr>
        <w:fldChar w:fldCharType="separate"/>
      </w:r>
      <w:r w:rsidR="0038398C">
        <w:rPr>
          <w:sz w:val="24"/>
          <w:szCs w:val="24"/>
        </w:rPr>
        <w:t>5.7.2</w:t>
      </w:r>
      <w:r w:rsidR="00A36B98">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577EC9">
        <w:rPr>
          <w:sz w:val="24"/>
          <w:szCs w:val="24"/>
        </w:rPr>
        <w:t>;</w:t>
      </w:r>
      <w:bookmarkEnd w:id="505"/>
    </w:p>
    <w:p w:rsidR="00F82225" w:rsidRPr="00960C20" w:rsidRDefault="00960C20" w:rsidP="00960C20">
      <w:pPr>
        <w:widowControl w:val="0"/>
        <w:numPr>
          <w:ilvl w:val="0"/>
          <w:numId w:val="46"/>
        </w:numPr>
        <w:tabs>
          <w:tab w:val="left" w:pos="1260"/>
        </w:tabs>
        <w:autoSpaceDE w:val="0"/>
        <w:spacing w:line="264" w:lineRule="auto"/>
        <w:ind w:left="1276"/>
        <w:rPr>
          <w:sz w:val="24"/>
          <w:szCs w:val="24"/>
        </w:rPr>
      </w:pPr>
      <w:r w:rsidRPr="00960C20">
        <w:rPr>
          <w:sz w:val="24"/>
          <w:szCs w:val="24"/>
        </w:rPr>
        <w:t xml:space="preserve">Заверенные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(в случае, если наличие данных разрешающих документов необходимо для выполнения работ, указанных в п. </w:t>
      </w:r>
      <w:r w:rsidR="001B34FA">
        <w:fldChar w:fldCharType="begin"/>
      </w:r>
      <w:r w:rsidR="001B34FA">
        <w:instrText xml:space="preserve"> REF _Ref303323780 \r \h  \* MERGEFORMAT </w:instrText>
      </w:r>
      <w:r w:rsidR="001B34FA">
        <w:fldChar w:fldCharType="separate"/>
      </w:r>
      <w:r w:rsidR="0038398C" w:rsidRPr="0038398C">
        <w:rPr>
          <w:sz w:val="24"/>
          <w:szCs w:val="24"/>
        </w:rPr>
        <w:t>1.1.4</w:t>
      </w:r>
      <w:r w:rsidR="001B34FA">
        <w:fldChar w:fldCharType="end"/>
      </w:r>
      <w:r w:rsidRPr="00960C20">
        <w:rPr>
          <w:sz w:val="24"/>
          <w:szCs w:val="24"/>
        </w:rPr>
        <w:t xml:space="preserve"> и разделе </w:t>
      </w:r>
      <w:r w:rsidR="001B34FA">
        <w:fldChar w:fldCharType="begin"/>
      </w:r>
      <w:r w:rsidR="001B34FA">
        <w:instrText xml:space="preserve"> REF _Ref440270568 \r \h  \* MERGEFORMAT </w:instrText>
      </w:r>
      <w:r w:rsidR="001B34FA">
        <w:fldChar w:fldCharType="separate"/>
      </w:r>
      <w:r w:rsidR="0038398C">
        <w:t>4</w:t>
      </w:r>
      <w:r w:rsidR="001B34FA">
        <w:fldChar w:fldCharType="end"/>
      </w:r>
      <w:r w:rsidRPr="00960C20">
        <w:rPr>
          <w:sz w:val="24"/>
          <w:szCs w:val="24"/>
        </w:rPr>
        <w:t>, в соответствии с требованиями законодательства Российской Федерации)</w:t>
      </w:r>
      <w:r w:rsidR="00A316B7" w:rsidRPr="00960C20">
        <w:rPr>
          <w:sz w:val="24"/>
          <w:szCs w:val="24"/>
        </w:rPr>
        <w:t>;</w:t>
      </w:r>
    </w:p>
    <w:p w:rsidR="00960C20" w:rsidRPr="00960C20" w:rsidRDefault="00960C20" w:rsidP="00960C20">
      <w:pPr>
        <w:widowControl w:val="0"/>
        <w:numPr>
          <w:ilvl w:val="0"/>
          <w:numId w:val="46"/>
        </w:numPr>
        <w:tabs>
          <w:tab w:val="left" w:pos="1260"/>
        </w:tabs>
        <w:autoSpaceDE w:val="0"/>
        <w:spacing w:line="264" w:lineRule="auto"/>
        <w:ind w:left="1276"/>
        <w:rPr>
          <w:sz w:val="24"/>
          <w:szCs w:val="24"/>
        </w:rPr>
      </w:pPr>
      <w:r w:rsidRPr="00960C20">
        <w:rPr>
          <w:sz w:val="24"/>
          <w:szCs w:val="24"/>
        </w:rPr>
        <w:t xml:space="preserve">Заверенную Участником копию действующей выписки из реестра членов СРО, </w:t>
      </w:r>
      <w:r w:rsidRPr="00960C20">
        <w:rPr>
          <w:sz w:val="24"/>
          <w:szCs w:val="24"/>
        </w:rPr>
        <w:lastRenderedPageBreak/>
        <w:t xml:space="preserve">выданную не ранее чем за 30 (тридцать) дней до срока окончания приема Заявок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 указанных в п. </w:t>
      </w:r>
      <w:r w:rsidR="001B34FA">
        <w:fldChar w:fldCharType="begin"/>
      </w:r>
      <w:r w:rsidR="001B34FA">
        <w:instrText xml:space="preserve"> REF _Ref303323780 \r \h  \* MERGEFORMAT </w:instrText>
      </w:r>
      <w:r w:rsidR="001B34FA">
        <w:fldChar w:fldCharType="separate"/>
      </w:r>
      <w:r w:rsidR="0038398C" w:rsidRPr="0038398C">
        <w:rPr>
          <w:sz w:val="24"/>
          <w:szCs w:val="24"/>
        </w:rPr>
        <w:t>1.1.4</w:t>
      </w:r>
      <w:r w:rsidR="001B34FA">
        <w:fldChar w:fldCharType="end"/>
      </w:r>
      <w:r w:rsidRPr="00960C20">
        <w:rPr>
          <w:sz w:val="24"/>
          <w:szCs w:val="24"/>
        </w:rPr>
        <w:t xml:space="preserve"> и разделе </w:t>
      </w:r>
      <w:r w:rsidR="001B34FA">
        <w:fldChar w:fldCharType="begin"/>
      </w:r>
      <w:r w:rsidR="001B34FA">
        <w:instrText xml:space="preserve"> REF _Ref440270568 \r \h  \* MERGEFORMAT </w:instrText>
      </w:r>
      <w:r w:rsidR="001B34FA">
        <w:fldChar w:fldCharType="separate"/>
      </w:r>
      <w:r w:rsidR="0038398C">
        <w:t>4</w:t>
      </w:r>
      <w:r w:rsidR="001B34FA">
        <w:fldChar w:fldCharType="end"/>
      </w:r>
      <w:r w:rsidRPr="00960C20">
        <w:rPr>
          <w:sz w:val="24"/>
          <w:szCs w:val="24"/>
        </w:rPr>
        <w:t>, участник должен быть членом саморегулируемой(ых) организации(ий) (СРО) в соответствии с требованиями законодательства Российской Федерации);</w:t>
      </w:r>
    </w:p>
    <w:p w:rsidR="00920CB0" w:rsidRPr="00441EA0" w:rsidRDefault="00BB7F61" w:rsidP="00960C20">
      <w:pPr>
        <w:widowControl w:val="0"/>
        <w:numPr>
          <w:ilvl w:val="0"/>
          <w:numId w:val="46"/>
        </w:numPr>
        <w:tabs>
          <w:tab w:val="left" w:pos="1260"/>
        </w:tabs>
        <w:autoSpaceDE w:val="0"/>
        <w:spacing w:line="264" w:lineRule="auto"/>
        <w:ind w:left="1276"/>
        <w:rPr>
          <w:sz w:val="24"/>
          <w:szCs w:val="24"/>
        </w:rPr>
      </w:pPr>
      <w:r w:rsidRPr="00960C20">
        <w:rPr>
          <w:sz w:val="24"/>
          <w:szCs w:val="24"/>
        </w:rPr>
        <w:t xml:space="preserve">Справку </w:t>
      </w:r>
      <w:r w:rsidR="00DB4CA4" w:rsidRPr="00960C20">
        <w:rPr>
          <w:sz w:val="24"/>
          <w:szCs w:val="24"/>
        </w:rPr>
        <w:t xml:space="preserve">о перечне и объемах выполнения аналогичных договоров </w:t>
      </w:r>
      <w:r w:rsidR="00A154B7" w:rsidRPr="00960C20">
        <w:rPr>
          <w:bCs w:val="0"/>
          <w:sz w:val="24"/>
          <w:szCs w:val="24"/>
        </w:rPr>
        <w:t>по форме и в соответствии с инструкциями, приведенными в настоящей Документации</w:t>
      </w:r>
      <w:r w:rsidR="009948B4" w:rsidRPr="00960C20">
        <w:rPr>
          <w:sz w:val="24"/>
          <w:szCs w:val="24"/>
        </w:rPr>
        <w:t xml:space="preserve"> (</w:t>
      </w:r>
      <w:r w:rsidR="003C2207" w:rsidRPr="00960C20">
        <w:rPr>
          <w:sz w:val="24"/>
          <w:szCs w:val="24"/>
        </w:rPr>
        <w:t>подраздел</w:t>
      </w:r>
      <w:r w:rsidR="0018093B" w:rsidRPr="00441EA0">
        <w:rPr>
          <w:sz w:val="24"/>
          <w:szCs w:val="24"/>
        </w:rPr>
        <w:t xml:space="preserve"> </w:t>
      </w:r>
      <w:r w:rsidR="001B34FA">
        <w:fldChar w:fldCharType="begin"/>
      </w:r>
      <w:r w:rsidR="001B34FA">
        <w:instrText xml:space="preserve"> REF _Ref449017235 \r \h  \* MERGEFORMAT </w:instrText>
      </w:r>
      <w:r w:rsidR="001B34FA">
        <w:fldChar w:fldCharType="separate"/>
      </w:r>
      <w:r w:rsidR="0038398C" w:rsidRPr="0038398C">
        <w:rPr>
          <w:sz w:val="24"/>
          <w:szCs w:val="24"/>
        </w:rPr>
        <w:t>5.8</w:t>
      </w:r>
      <w:r w:rsidR="001B34FA">
        <w:fldChar w:fldCharType="end"/>
      </w:r>
      <w:r w:rsidR="009948B4" w:rsidRPr="00441EA0">
        <w:rPr>
          <w:sz w:val="24"/>
          <w:szCs w:val="24"/>
        </w:rPr>
        <w:t>)</w:t>
      </w:r>
      <w:r w:rsidR="00920CB0" w:rsidRPr="00441EA0">
        <w:rPr>
          <w:sz w:val="24"/>
          <w:szCs w:val="24"/>
        </w:rPr>
        <w:t>;</w:t>
      </w:r>
    </w:p>
    <w:p w:rsidR="007705A5" w:rsidRPr="00441EA0" w:rsidRDefault="00BB7F61" w:rsidP="00960C20">
      <w:pPr>
        <w:widowControl w:val="0"/>
        <w:numPr>
          <w:ilvl w:val="0"/>
          <w:numId w:val="46"/>
        </w:numPr>
        <w:tabs>
          <w:tab w:val="left" w:pos="1260"/>
        </w:tabs>
        <w:autoSpaceDE w:val="0"/>
        <w:spacing w:line="264" w:lineRule="auto"/>
        <w:ind w:left="1276"/>
        <w:rPr>
          <w:sz w:val="24"/>
          <w:szCs w:val="24"/>
        </w:rPr>
      </w:pPr>
      <w:r w:rsidRPr="00441EA0">
        <w:rPr>
          <w:sz w:val="24"/>
          <w:szCs w:val="24"/>
        </w:rPr>
        <w:t xml:space="preserve">Справку </w:t>
      </w:r>
      <w:r w:rsidR="007705A5" w:rsidRPr="00441EA0">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441EA0">
        <w:rPr>
          <w:sz w:val="24"/>
          <w:szCs w:val="24"/>
        </w:rPr>
        <w:t>подраздел</w:t>
      </w:r>
      <w:r w:rsidR="007705A5" w:rsidRPr="00441EA0">
        <w:rPr>
          <w:sz w:val="24"/>
          <w:szCs w:val="24"/>
        </w:rPr>
        <w:t xml:space="preserve"> </w:t>
      </w:r>
      <w:r w:rsidR="001B34FA">
        <w:fldChar w:fldCharType="begin"/>
      </w:r>
      <w:r w:rsidR="001B34FA">
        <w:instrText xml:space="preserve"> REF _Ref440881887 \r \h  \* MERGEFORMAT </w:instrText>
      </w:r>
      <w:r w:rsidR="001B34FA">
        <w:fldChar w:fldCharType="separate"/>
      </w:r>
      <w:r w:rsidR="0038398C" w:rsidRPr="0038398C">
        <w:rPr>
          <w:sz w:val="24"/>
          <w:szCs w:val="24"/>
        </w:rPr>
        <w:t>5.9</w:t>
      </w:r>
      <w:r w:rsidR="001B34FA">
        <w:fldChar w:fldCharType="end"/>
      </w:r>
      <w:r w:rsidR="00FA5339" w:rsidRPr="00441EA0">
        <w:rPr>
          <w:sz w:val="24"/>
          <w:szCs w:val="24"/>
        </w:rPr>
        <w:t>)</w:t>
      </w:r>
      <w:r w:rsidR="007705A5" w:rsidRPr="00441EA0">
        <w:rPr>
          <w:sz w:val="24"/>
          <w:szCs w:val="24"/>
        </w:rPr>
        <w:t>;</w:t>
      </w:r>
    </w:p>
    <w:p w:rsidR="007705A5" w:rsidRPr="00441EA0" w:rsidRDefault="00BB7F61" w:rsidP="00960C20">
      <w:pPr>
        <w:widowControl w:val="0"/>
        <w:numPr>
          <w:ilvl w:val="0"/>
          <w:numId w:val="46"/>
        </w:numPr>
        <w:tabs>
          <w:tab w:val="left" w:pos="1260"/>
        </w:tabs>
        <w:autoSpaceDE w:val="0"/>
        <w:spacing w:line="264" w:lineRule="auto"/>
        <w:ind w:left="1276"/>
        <w:rPr>
          <w:sz w:val="24"/>
          <w:szCs w:val="24"/>
        </w:rPr>
      </w:pPr>
      <w:r w:rsidRPr="00441EA0">
        <w:rPr>
          <w:sz w:val="24"/>
          <w:szCs w:val="24"/>
        </w:rPr>
        <w:t xml:space="preserve">Справку </w:t>
      </w:r>
      <w:r w:rsidR="007705A5" w:rsidRPr="00441EA0">
        <w:rPr>
          <w:sz w:val="24"/>
          <w:szCs w:val="24"/>
        </w:rPr>
        <w:t xml:space="preserve">о кадровых </w:t>
      </w:r>
      <w:r w:rsidRPr="00441EA0">
        <w:rPr>
          <w:sz w:val="24"/>
          <w:szCs w:val="24"/>
        </w:rPr>
        <w:t xml:space="preserve">ресурсах, которые будут привлечены в ходе выполнения Договора, по установленной </w:t>
      </w:r>
      <w:r w:rsidR="007705A5" w:rsidRPr="00441EA0">
        <w:rPr>
          <w:sz w:val="24"/>
          <w:szCs w:val="24"/>
        </w:rPr>
        <w:t>в настоящей Документации по запросу предложений форме — Справка о кадровых ресурсах (</w:t>
      </w:r>
      <w:r w:rsidR="003C2207" w:rsidRPr="00441EA0">
        <w:rPr>
          <w:sz w:val="24"/>
          <w:szCs w:val="24"/>
        </w:rPr>
        <w:t>подраздел</w:t>
      </w:r>
      <w:r w:rsidR="007705A5" w:rsidRPr="00441EA0">
        <w:rPr>
          <w:sz w:val="24"/>
          <w:szCs w:val="24"/>
        </w:rPr>
        <w:t xml:space="preserve"> </w:t>
      </w:r>
      <w:r w:rsidR="001B34FA">
        <w:fldChar w:fldCharType="begin"/>
      </w:r>
      <w:r w:rsidR="001B34FA">
        <w:instrText xml:space="preserve"> REF _Ref440881894 \r \h  \* MERGEFORMAT </w:instrText>
      </w:r>
      <w:r w:rsidR="001B34FA">
        <w:fldChar w:fldCharType="separate"/>
      </w:r>
      <w:r w:rsidR="0038398C" w:rsidRPr="0038398C">
        <w:rPr>
          <w:sz w:val="24"/>
          <w:szCs w:val="24"/>
        </w:rPr>
        <w:t>5.10</w:t>
      </w:r>
      <w:r w:rsidR="001B34FA">
        <w:fldChar w:fldCharType="end"/>
      </w:r>
      <w:r w:rsidR="007705A5" w:rsidRPr="00441EA0">
        <w:rPr>
          <w:sz w:val="24"/>
          <w:szCs w:val="24"/>
        </w:rPr>
        <w:t>);</w:t>
      </w:r>
    </w:p>
    <w:p w:rsidR="00920CB0" w:rsidRPr="004F7A87" w:rsidRDefault="00920CB0" w:rsidP="00960C20">
      <w:pPr>
        <w:widowControl w:val="0"/>
        <w:numPr>
          <w:ilvl w:val="0"/>
          <w:numId w:val="46"/>
        </w:numPr>
        <w:tabs>
          <w:tab w:val="left" w:pos="1260"/>
        </w:tabs>
        <w:autoSpaceDE w:val="0"/>
        <w:spacing w:line="264" w:lineRule="auto"/>
        <w:ind w:left="1276"/>
        <w:rPr>
          <w:sz w:val="24"/>
          <w:szCs w:val="24"/>
        </w:rPr>
      </w:pPr>
      <w:r w:rsidRPr="00441EA0">
        <w:rPr>
          <w:sz w:val="24"/>
          <w:szCs w:val="24"/>
        </w:rPr>
        <w:t xml:space="preserve">Отзывы, рекомендации или другие документальные доказательства выполнения </w:t>
      </w:r>
      <w:r w:rsidRPr="004F7A87">
        <w:rPr>
          <w:sz w:val="24"/>
          <w:szCs w:val="24"/>
        </w:rPr>
        <w:t>аналогичных договоров (</w:t>
      </w:r>
      <w:r w:rsidR="009D6ACB" w:rsidRPr="004F7A87">
        <w:rPr>
          <w:sz w:val="24"/>
          <w:szCs w:val="24"/>
        </w:rPr>
        <w:t>желательное требование, предоставляется Участником при наличии</w:t>
      </w:r>
      <w:r w:rsidRPr="004F7A87">
        <w:rPr>
          <w:sz w:val="24"/>
          <w:szCs w:val="24"/>
        </w:rPr>
        <w:t>)</w:t>
      </w:r>
      <w:r w:rsidR="004F7A87" w:rsidRPr="004F7A87">
        <w:rPr>
          <w:sz w:val="24"/>
          <w:szCs w:val="24"/>
        </w:rPr>
        <w:t>.</w:t>
      </w:r>
      <w:r w:rsidR="004F7A87" w:rsidRPr="004F7A87">
        <w:rPr>
          <w:iCs/>
          <w:sz w:val="24"/>
          <w:szCs w:val="24"/>
        </w:rPr>
        <w:t xml:space="preserve">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4F7A87">
        <w:rPr>
          <w:sz w:val="24"/>
          <w:szCs w:val="24"/>
        </w:rPr>
        <w:t>;</w:t>
      </w:r>
    </w:p>
    <w:p w:rsidR="007705A5" w:rsidRPr="00441EA0" w:rsidRDefault="007705A5" w:rsidP="00960C20">
      <w:pPr>
        <w:widowControl w:val="0"/>
        <w:numPr>
          <w:ilvl w:val="0"/>
          <w:numId w:val="46"/>
        </w:numPr>
        <w:tabs>
          <w:tab w:val="left" w:pos="1260"/>
        </w:tabs>
        <w:autoSpaceDE w:val="0"/>
        <w:spacing w:line="264" w:lineRule="auto"/>
        <w:ind w:left="1276"/>
        <w:rPr>
          <w:sz w:val="24"/>
          <w:szCs w:val="24"/>
        </w:rPr>
      </w:pPr>
      <w:bookmarkStart w:id="506" w:name="_Ref442189588"/>
      <w:r w:rsidRPr="004F7A87">
        <w:rPr>
          <w:sz w:val="24"/>
          <w:szCs w:val="24"/>
        </w:rPr>
        <w:t xml:space="preserve">Соглашение о неустойке </w:t>
      </w:r>
      <w:r w:rsidR="00A154B7" w:rsidRPr="004F7A87">
        <w:rPr>
          <w:bCs w:val="0"/>
          <w:sz w:val="24"/>
          <w:szCs w:val="24"/>
        </w:rPr>
        <w:t>по форме и в соответствии с инструкциями, приведенными в настоящей Документации</w:t>
      </w:r>
      <w:r w:rsidR="00A154B7" w:rsidRPr="00441EA0">
        <w:rPr>
          <w:sz w:val="24"/>
          <w:szCs w:val="24"/>
        </w:rPr>
        <w:t xml:space="preserve"> </w:t>
      </w:r>
      <w:r w:rsidRPr="00441EA0">
        <w:rPr>
          <w:sz w:val="24"/>
          <w:szCs w:val="24"/>
        </w:rPr>
        <w:t>(</w:t>
      </w:r>
      <w:r w:rsidR="003C2207" w:rsidRPr="00441EA0">
        <w:rPr>
          <w:sz w:val="24"/>
          <w:szCs w:val="24"/>
        </w:rPr>
        <w:t>подраздел</w:t>
      </w:r>
      <w:r w:rsidRPr="00441EA0">
        <w:rPr>
          <w:sz w:val="24"/>
          <w:szCs w:val="24"/>
        </w:rPr>
        <w:t xml:space="preserve"> </w:t>
      </w:r>
      <w:r w:rsidR="001B34FA">
        <w:fldChar w:fldCharType="begin"/>
      </w:r>
      <w:r w:rsidR="001B34FA">
        <w:instrText xml:space="preserve"> REF _Ref440272256 \r \h  \* MERGEFORMAT </w:instrText>
      </w:r>
      <w:r w:rsidR="001B34FA">
        <w:fldChar w:fldCharType="separate"/>
      </w:r>
      <w:r w:rsidR="0038398C" w:rsidRPr="0038398C">
        <w:rPr>
          <w:sz w:val="24"/>
          <w:szCs w:val="24"/>
        </w:rPr>
        <w:t>5.14</w:t>
      </w:r>
      <w:r w:rsidR="001B34FA">
        <w:fldChar w:fldCharType="end"/>
      </w:r>
      <w:r w:rsidRPr="00441EA0">
        <w:rPr>
          <w:sz w:val="24"/>
          <w:szCs w:val="24"/>
        </w:rPr>
        <w:t>)</w:t>
      </w:r>
      <w:r w:rsidR="00BB7F61" w:rsidRPr="00441EA0">
        <w:rPr>
          <w:sz w:val="24"/>
          <w:szCs w:val="24"/>
        </w:rPr>
        <w:t>, либо документ, подтверждающий факт внесения Участником денежных средств в качестве обеспечения исполнения обязательств, связанных с участием в Запросе предложений и подачей Заявки</w:t>
      </w:r>
      <w:r w:rsidRPr="00441EA0">
        <w:rPr>
          <w:sz w:val="24"/>
          <w:szCs w:val="24"/>
        </w:rPr>
        <w:t>;</w:t>
      </w:r>
      <w:bookmarkEnd w:id="506"/>
    </w:p>
    <w:p w:rsidR="007705A5" w:rsidRPr="00DA1BA0" w:rsidRDefault="007705A5" w:rsidP="00960C20">
      <w:pPr>
        <w:widowControl w:val="0"/>
        <w:numPr>
          <w:ilvl w:val="0"/>
          <w:numId w:val="46"/>
        </w:numPr>
        <w:tabs>
          <w:tab w:val="left" w:pos="1260"/>
        </w:tabs>
        <w:autoSpaceDE w:val="0"/>
        <w:spacing w:line="264" w:lineRule="auto"/>
        <w:ind w:left="1276"/>
        <w:rPr>
          <w:sz w:val="24"/>
          <w:szCs w:val="24"/>
        </w:rPr>
      </w:pPr>
      <w:r w:rsidRPr="00441EA0">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441EA0">
        <w:rPr>
          <w:sz w:val="24"/>
          <w:szCs w:val="24"/>
        </w:rPr>
        <w:t xml:space="preserve">, </w:t>
      </w:r>
      <w:r w:rsidR="00A154B7" w:rsidRPr="00441EA0">
        <w:rPr>
          <w:bCs w:val="0"/>
          <w:sz w:val="24"/>
          <w:szCs w:val="24"/>
        </w:rPr>
        <w:t>по форме и в соответствии с инструкциями, приведенными в настоящей Документации</w:t>
      </w:r>
      <w:r w:rsidRPr="00441EA0">
        <w:rPr>
          <w:sz w:val="24"/>
          <w:szCs w:val="24"/>
        </w:rPr>
        <w:t xml:space="preserve"> (</w:t>
      </w:r>
      <w:r w:rsidR="003C2207" w:rsidRPr="00441EA0">
        <w:rPr>
          <w:sz w:val="24"/>
          <w:szCs w:val="24"/>
        </w:rPr>
        <w:t>подраздел</w:t>
      </w:r>
      <w:r w:rsidRPr="00441EA0">
        <w:rPr>
          <w:sz w:val="24"/>
          <w:szCs w:val="24"/>
        </w:rPr>
        <w:t xml:space="preserve"> </w:t>
      </w:r>
      <w:r w:rsidR="001B34FA">
        <w:fldChar w:fldCharType="begin"/>
      </w:r>
      <w:r w:rsidR="001B34FA">
        <w:instrText xml:space="preserve"> REF _Ref440272274 \r \h  \* MERGEFORMAT </w:instrText>
      </w:r>
      <w:r w:rsidR="001B34FA">
        <w:fldChar w:fldCharType="separate"/>
      </w:r>
      <w:r w:rsidR="0038398C" w:rsidRPr="0038398C">
        <w:rPr>
          <w:sz w:val="24"/>
          <w:szCs w:val="24"/>
        </w:rPr>
        <w:t>5.16</w:t>
      </w:r>
      <w:r w:rsidR="001B34FA">
        <w:fldChar w:fldCharType="end"/>
      </w:r>
      <w:r w:rsidRPr="00441EA0">
        <w:rPr>
          <w:sz w:val="24"/>
          <w:szCs w:val="24"/>
        </w:rPr>
        <w:t>)</w:t>
      </w:r>
      <w:r w:rsidR="00796BE6" w:rsidRPr="00441EA0">
        <w:rPr>
          <w:sz w:val="24"/>
          <w:szCs w:val="24"/>
        </w:rPr>
        <w:t xml:space="preserve"> (</w:t>
      </w:r>
      <w:r w:rsidR="009D6ACB" w:rsidRPr="00441EA0">
        <w:rPr>
          <w:sz w:val="24"/>
          <w:szCs w:val="24"/>
        </w:rPr>
        <w:t>желательное требование, предоставляется</w:t>
      </w:r>
      <w:r w:rsidR="009D6ACB" w:rsidRPr="00F95B37">
        <w:rPr>
          <w:sz w:val="24"/>
          <w:szCs w:val="24"/>
        </w:rPr>
        <w:t xml:space="preserve"> Участником при наличии</w:t>
      </w:r>
      <w:r w:rsidR="00796BE6" w:rsidRPr="00DA1BA0">
        <w:rPr>
          <w:sz w:val="24"/>
          <w:szCs w:val="24"/>
        </w:rPr>
        <w:t>)</w:t>
      </w:r>
      <w:r w:rsidRPr="00DA1BA0">
        <w:rPr>
          <w:sz w:val="24"/>
          <w:szCs w:val="24"/>
        </w:rPr>
        <w:t>;</w:t>
      </w:r>
    </w:p>
    <w:p w:rsidR="007705A5" w:rsidRPr="007D7C50" w:rsidRDefault="007705A5" w:rsidP="00960C20">
      <w:pPr>
        <w:widowControl w:val="0"/>
        <w:numPr>
          <w:ilvl w:val="0"/>
          <w:numId w:val="46"/>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960C20">
      <w:pPr>
        <w:widowControl w:val="0"/>
        <w:numPr>
          <w:ilvl w:val="0"/>
          <w:numId w:val="46"/>
        </w:numPr>
        <w:tabs>
          <w:tab w:val="left" w:pos="1260"/>
        </w:tabs>
        <w:autoSpaceDE w:val="0"/>
        <w:spacing w:line="264" w:lineRule="auto"/>
        <w:ind w:left="1276"/>
        <w:rPr>
          <w:sz w:val="24"/>
          <w:szCs w:val="24"/>
        </w:rPr>
      </w:pPr>
      <w:r w:rsidRPr="007D7C50">
        <w:rPr>
          <w:sz w:val="24"/>
          <w:szCs w:val="24"/>
        </w:rPr>
        <w:lastRenderedPageBreak/>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441EA0" w:rsidRDefault="007705A5" w:rsidP="00BD40A3">
      <w:pPr>
        <w:pStyle w:val="affffff"/>
        <w:widowControl w:val="0"/>
        <w:tabs>
          <w:tab w:val="left" w:pos="1260"/>
        </w:tabs>
        <w:autoSpaceDE w:val="0"/>
        <w:spacing w:line="264" w:lineRule="auto"/>
        <w:ind w:left="1428" w:firstLine="0"/>
        <w:rPr>
          <w:sz w:val="24"/>
          <w:szCs w:val="24"/>
        </w:rPr>
      </w:pPr>
      <w:r w:rsidRPr="007D7C50">
        <w:rPr>
          <w:i/>
          <w:sz w:val="24"/>
          <w:szCs w:val="24"/>
        </w:rPr>
        <w:t xml:space="preserve">- для унитарного предприятия – документ, подтверждающий решение собственника </w:t>
      </w:r>
      <w:r w:rsidRPr="00441EA0">
        <w:rPr>
          <w:i/>
          <w:sz w:val="24"/>
          <w:szCs w:val="24"/>
        </w:rPr>
        <w:t>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8A0DCD" w:rsidRDefault="00BB7F61" w:rsidP="00960C20">
      <w:pPr>
        <w:widowControl w:val="0"/>
        <w:numPr>
          <w:ilvl w:val="0"/>
          <w:numId w:val="46"/>
        </w:numPr>
        <w:tabs>
          <w:tab w:val="left" w:pos="1260"/>
        </w:tabs>
        <w:autoSpaceDE w:val="0"/>
        <w:spacing w:line="264" w:lineRule="auto"/>
        <w:ind w:left="1276"/>
        <w:rPr>
          <w:sz w:val="24"/>
          <w:szCs w:val="24"/>
        </w:rPr>
      </w:pPr>
      <w:r w:rsidRPr="00441EA0">
        <w:rPr>
          <w:sz w:val="24"/>
          <w:szCs w:val="24"/>
        </w:rPr>
        <w:t xml:space="preserve">Копию (выписку </w:t>
      </w:r>
      <w:r w:rsidR="00BD40A3" w:rsidRPr="00441EA0">
        <w:rPr>
          <w:sz w:val="24"/>
          <w:szCs w:val="24"/>
        </w:rPr>
        <w:t xml:space="preserve">из) распорядительного документа Участника, утвердившего форму первичного учетного </w:t>
      </w:r>
      <w:r w:rsidR="00BD40A3" w:rsidRPr="008A0DCD">
        <w:rPr>
          <w:sz w:val="24"/>
          <w:szCs w:val="24"/>
        </w:rPr>
        <w:t>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C73372" w:rsidRPr="008A0DCD" w:rsidRDefault="00C73372" w:rsidP="00960C20">
      <w:pPr>
        <w:widowControl w:val="0"/>
        <w:numPr>
          <w:ilvl w:val="0"/>
          <w:numId w:val="46"/>
        </w:numPr>
        <w:tabs>
          <w:tab w:val="left" w:pos="1260"/>
        </w:tabs>
        <w:autoSpaceDE w:val="0"/>
        <w:spacing w:line="264" w:lineRule="auto"/>
        <w:ind w:left="1276"/>
        <w:rPr>
          <w:sz w:val="24"/>
          <w:szCs w:val="24"/>
        </w:rPr>
      </w:pPr>
      <w:r w:rsidRPr="008A0DCD">
        <w:rPr>
          <w:sz w:val="24"/>
          <w:szCs w:val="24"/>
        </w:rPr>
        <w:t>Документы</w:t>
      </w:r>
      <w:r w:rsidRPr="008A0DCD">
        <w:rPr>
          <w:rFonts w:eastAsia="Times New Roman,Italic"/>
          <w:bCs w:val="0"/>
          <w:iCs/>
          <w:sz w:val="24"/>
          <w:szCs w:val="24"/>
        </w:rPr>
        <w:t xml:space="preserve">, предусмотренные п. </w:t>
      </w:r>
      <w:r w:rsidR="001B34FA">
        <w:fldChar w:fldCharType="begin"/>
      </w:r>
      <w:r w:rsidR="001B34FA">
        <w:instrText xml:space="preserve"> REF _Ref465675151 \r \h  \* MERGEFORMAT </w:instrText>
      </w:r>
      <w:r w:rsidR="001B34FA">
        <w:fldChar w:fldCharType="separate"/>
      </w:r>
      <w:r w:rsidR="0038398C" w:rsidRPr="0038398C">
        <w:rPr>
          <w:rFonts w:eastAsia="Times New Roman,Italic"/>
          <w:bCs w:val="0"/>
          <w:iCs/>
          <w:sz w:val="24"/>
          <w:szCs w:val="24"/>
        </w:rPr>
        <w:t>3.11.2</w:t>
      </w:r>
      <w:r w:rsidR="001B34FA">
        <w:fldChar w:fldCharType="end"/>
      </w:r>
      <w:r w:rsidRPr="008A0DCD">
        <w:rPr>
          <w:rFonts w:eastAsia="Times New Roman,Italic"/>
          <w:bCs w:val="0"/>
          <w:iCs/>
          <w:sz w:val="24"/>
          <w:szCs w:val="24"/>
        </w:rPr>
        <w:t xml:space="preserve"> документации, в случае если Участником </w:t>
      </w:r>
      <w:r w:rsidRPr="008A0DCD">
        <w:rPr>
          <w:sz w:val="24"/>
          <w:szCs w:val="24"/>
        </w:rPr>
        <w:t xml:space="preserve">была предложена </w:t>
      </w:r>
      <w:r w:rsidRPr="008A0DCD">
        <w:rPr>
          <w:rFonts w:eastAsia="Times New Roman,Italic"/>
          <w:bCs w:val="0"/>
          <w:iCs/>
          <w:sz w:val="24"/>
          <w:szCs w:val="24"/>
        </w:rPr>
        <w:t>демпинговая цена Договора (цена лота);</w:t>
      </w:r>
    </w:p>
    <w:p w:rsidR="00920CB0" w:rsidRPr="008A0DCD" w:rsidRDefault="00920CB0" w:rsidP="00960C20">
      <w:pPr>
        <w:widowControl w:val="0"/>
        <w:numPr>
          <w:ilvl w:val="0"/>
          <w:numId w:val="46"/>
        </w:numPr>
        <w:tabs>
          <w:tab w:val="left" w:pos="1260"/>
        </w:tabs>
        <w:autoSpaceDE w:val="0"/>
        <w:spacing w:line="264" w:lineRule="auto"/>
        <w:ind w:left="1276"/>
        <w:rPr>
          <w:sz w:val="24"/>
          <w:szCs w:val="24"/>
        </w:rPr>
      </w:pPr>
      <w:r w:rsidRPr="008A0DCD">
        <w:rPr>
          <w:sz w:val="24"/>
          <w:szCs w:val="24"/>
        </w:rPr>
        <w:t>Иные документы, которые</w:t>
      </w:r>
      <w:r w:rsidR="007705A5" w:rsidRPr="008A0DCD">
        <w:rPr>
          <w:sz w:val="24"/>
          <w:szCs w:val="24"/>
        </w:rPr>
        <w:t>,</w:t>
      </w:r>
      <w:r w:rsidRPr="008A0DCD">
        <w:rPr>
          <w:sz w:val="24"/>
          <w:szCs w:val="24"/>
        </w:rPr>
        <w:t xml:space="preserve"> по мнению Участника</w:t>
      </w:r>
      <w:r w:rsidR="007705A5" w:rsidRPr="008A0DCD">
        <w:rPr>
          <w:sz w:val="24"/>
          <w:szCs w:val="24"/>
        </w:rPr>
        <w:t>,</w:t>
      </w:r>
      <w:r w:rsidRPr="008A0DCD">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441EA0"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8A0DCD">
        <w:rPr>
          <w:bCs w:val="0"/>
          <w:sz w:val="24"/>
          <w:szCs w:val="24"/>
        </w:rPr>
        <w:t xml:space="preserve">Организатор Запроса предложений вправе отклонить </w:t>
      </w:r>
      <w:r w:rsidR="00FB55B8" w:rsidRPr="008A0DCD">
        <w:rPr>
          <w:bCs w:val="0"/>
          <w:sz w:val="24"/>
          <w:szCs w:val="24"/>
        </w:rPr>
        <w:t>Заявку</w:t>
      </w:r>
      <w:r w:rsidRPr="008A0DCD">
        <w:rPr>
          <w:bCs w:val="0"/>
          <w:sz w:val="24"/>
          <w:szCs w:val="24"/>
        </w:rPr>
        <w:t xml:space="preserve"> </w:t>
      </w:r>
      <w:r w:rsidR="00B20653" w:rsidRPr="008A0DCD">
        <w:rPr>
          <w:bCs w:val="0"/>
          <w:sz w:val="24"/>
          <w:szCs w:val="24"/>
        </w:rPr>
        <w:t>Участника</w:t>
      </w:r>
      <w:r w:rsidRPr="008A0DCD">
        <w:rPr>
          <w:bCs w:val="0"/>
          <w:sz w:val="24"/>
          <w:szCs w:val="24"/>
        </w:rPr>
        <w:t xml:space="preserve"> в случае наличия отрицательных отзывов и рекламаций</w:t>
      </w:r>
      <w:r w:rsidRPr="00441EA0">
        <w:rPr>
          <w:bCs w:val="0"/>
          <w:sz w:val="24"/>
          <w:szCs w:val="24"/>
        </w:rPr>
        <w:t xml:space="preserve">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441EA0" w:rsidRDefault="00680B79" w:rsidP="00680B79">
      <w:pPr>
        <w:pStyle w:val="aff5"/>
        <w:numPr>
          <w:ilvl w:val="0"/>
          <w:numId w:val="0"/>
        </w:numPr>
        <w:spacing w:line="240" w:lineRule="auto"/>
        <w:ind w:left="1134"/>
        <w:rPr>
          <w:sz w:val="24"/>
          <w:szCs w:val="24"/>
        </w:rPr>
      </w:pPr>
      <w:r w:rsidRPr="00441EA0">
        <w:rPr>
          <w:sz w:val="24"/>
          <w:szCs w:val="24"/>
        </w:rPr>
        <w:t xml:space="preserve">- наличие замечаний Заказчика по составу и качеству </w:t>
      </w:r>
      <w:r w:rsidR="007F76D6" w:rsidRPr="00441EA0">
        <w:rPr>
          <w:sz w:val="24"/>
          <w:szCs w:val="24"/>
        </w:rPr>
        <w:t>выполнения работ</w:t>
      </w:r>
      <w:r w:rsidRPr="00441EA0">
        <w:rPr>
          <w:sz w:val="24"/>
          <w:szCs w:val="24"/>
        </w:rPr>
        <w:t xml:space="preserve">, задержка устранения дефектов в </w:t>
      </w:r>
      <w:r w:rsidR="007F76D6" w:rsidRPr="00441EA0">
        <w:rPr>
          <w:sz w:val="24"/>
          <w:szCs w:val="24"/>
        </w:rPr>
        <w:t xml:space="preserve">выполнения работ </w:t>
      </w:r>
      <w:r w:rsidRPr="00441EA0">
        <w:rPr>
          <w:sz w:val="24"/>
          <w:szCs w:val="24"/>
        </w:rPr>
        <w:t>и/или  задержка возмещения расходов Заказчика на устранение указанных дефектов;</w:t>
      </w:r>
    </w:p>
    <w:p w:rsidR="00680B79" w:rsidRPr="00441EA0" w:rsidRDefault="00680B79" w:rsidP="00680B79">
      <w:pPr>
        <w:pStyle w:val="aff5"/>
        <w:numPr>
          <w:ilvl w:val="0"/>
          <w:numId w:val="0"/>
        </w:numPr>
        <w:spacing w:line="240" w:lineRule="auto"/>
        <w:ind w:left="1134"/>
        <w:rPr>
          <w:sz w:val="24"/>
          <w:szCs w:val="24"/>
        </w:rPr>
      </w:pPr>
      <w:r w:rsidRPr="00441EA0">
        <w:rPr>
          <w:sz w:val="24"/>
          <w:szCs w:val="24"/>
        </w:rPr>
        <w:t xml:space="preserve">- несоблюдение </w:t>
      </w:r>
      <w:r w:rsidR="00DC7643" w:rsidRPr="00441EA0">
        <w:rPr>
          <w:sz w:val="24"/>
          <w:szCs w:val="24"/>
        </w:rPr>
        <w:t xml:space="preserve">сроков окончания </w:t>
      </w:r>
      <w:r w:rsidR="007F76D6" w:rsidRPr="00441EA0">
        <w:rPr>
          <w:sz w:val="24"/>
          <w:szCs w:val="24"/>
        </w:rPr>
        <w:t xml:space="preserve">выполнения работ </w:t>
      </w:r>
      <w:r w:rsidR="00DC7643" w:rsidRPr="00441EA0">
        <w:rPr>
          <w:sz w:val="24"/>
          <w:szCs w:val="24"/>
        </w:rPr>
        <w:t xml:space="preserve">и сдачи результатов </w:t>
      </w:r>
      <w:r w:rsidR="007F76D6" w:rsidRPr="00441EA0">
        <w:rPr>
          <w:sz w:val="24"/>
          <w:szCs w:val="24"/>
        </w:rPr>
        <w:t xml:space="preserve">выполнения работ </w:t>
      </w:r>
      <w:r w:rsidR="00DC7643" w:rsidRPr="00441EA0">
        <w:rPr>
          <w:sz w:val="24"/>
          <w:szCs w:val="24"/>
        </w:rPr>
        <w:t xml:space="preserve">Заказчику, предусмотренных договором </w:t>
      </w:r>
      <w:r w:rsidR="007F76D6" w:rsidRPr="00441EA0">
        <w:rPr>
          <w:sz w:val="24"/>
          <w:szCs w:val="24"/>
        </w:rPr>
        <w:t>выполнения работ</w:t>
      </w:r>
      <w:r w:rsidRPr="00441EA0">
        <w:rPr>
          <w:sz w:val="24"/>
          <w:szCs w:val="24"/>
        </w:rPr>
        <w:t>;</w:t>
      </w:r>
    </w:p>
    <w:p w:rsidR="00680B79" w:rsidRPr="009F3986" w:rsidRDefault="00680B79" w:rsidP="00680B79">
      <w:pPr>
        <w:pStyle w:val="aff5"/>
        <w:numPr>
          <w:ilvl w:val="0"/>
          <w:numId w:val="0"/>
        </w:numPr>
        <w:spacing w:line="240" w:lineRule="auto"/>
        <w:ind w:left="1134"/>
        <w:rPr>
          <w:sz w:val="24"/>
          <w:szCs w:val="24"/>
        </w:rPr>
      </w:pPr>
      <w:r w:rsidRPr="009F3986">
        <w:rPr>
          <w:sz w:val="24"/>
          <w:szCs w:val="24"/>
        </w:rPr>
        <w:t xml:space="preserve">- </w:t>
      </w:r>
      <w:r w:rsidR="009F3986" w:rsidRPr="009F3986">
        <w:rPr>
          <w:sz w:val="24"/>
          <w:szCs w:val="24"/>
          <w:lang w:val="x-none"/>
        </w:rPr>
        <w:t>иные нарушения существенны</w:t>
      </w:r>
      <w:r w:rsidR="009F3986" w:rsidRPr="009F3986">
        <w:rPr>
          <w:sz w:val="24"/>
          <w:szCs w:val="24"/>
        </w:rPr>
        <w:t xml:space="preserve">х </w:t>
      </w:r>
      <w:r w:rsidR="009F3986" w:rsidRPr="009F3986">
        <w:rPr>
          <w:sz w:val="24"/>
          <w:szCs w:val="24"/>
          <w:lang w:val="x-none"/>
        </w:rPr>
        <w:t xml:space="preserve">условий заключенных договоров </w:t>
      </w:r>
      <w:r w:rsidR="007F76D6" w:rsidRPr="009F3986">
        <w:rPr>
          <w:sz w:val="24"/>
          <w:szCs w:val="24"/>
        </w:rPr>
        <w:t>выполнения работ</w:t>
      </w:r>
      <w:r w:rsidRPr="009F3986">
        <w:rPr>
          <w:sz w:val="24"/>
          <w:szCs w:val="24"/>
        </w:rPr>
        <w:t>.</w:t>
      </w:r>
    </w:p>
    <w:p w:rsidR="005B074F" w:rsidRPr="00441EA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F3986">
        <w:rPr>
          <w:bCs w:val="0"/>
          <w:sz w:val="24"/>
          <w:szCs w:val="24"/>
        </w:rPr>
        <w:t>Если Участник запроса предложений подает заявки одновременно по нескольким лотам</w:t>
      </w:r>
      <w:r w:rsidRPr="00441EA0">
        <w:rPr>
          <w:bCs w:val="0"/>
          <w:sz w:val="24"/>
          <w:szCs w:val="24"/>
        </w:rPr>
        <w:t xml:space="preserve">, то он может предоставить один комплект </w:t>
      </w:r>
      <w:r w:rsidR="00BB7F61" w:rsidRPr="00441EA0">
        <w:rPr>
          <w:bCs w:val="0"/>
          <w:sz w:val="24"/>
          <w:szCs w:val="24"/>
        </w:rPr>
        <w:t>правоустанавливающих документов</w:t>
      </w:r>
      <w:r w:rsidR="00A44B30" w:rsidRPr="00441EA0">
        <w:rPr>
          <w:bCs w:val="0"/>
          <w:sz w:val="24"/>
          <w:szCs w:val="24"/>
        </w:rPr>
        <w:t>.</w:t>
      </w:r>
    </w:p>
    <w:p w:rsidR="00717F60" w:rsidRPr="00441EA0"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441EA0">
        <w:rPr>
          <w:bCs w:val="0"/>
          <w:sz w:val="24"/>
          <w:szCs w:val="24"/>
        </w:rPr>
        <w:t xml:space="preserve">Все указанные документы прилагаются </w:t>
      </w:r>
      <w:r w:rsidR="009C744E" w:rsidRPr="00441EA0">
        <w:rPr>
          <w:bCs w:val="0"/>
          <w:sz w:val="24"/>
          <w:szCs w:val="24"/>
        </w:rPr>
        <w:t>Участник</w:t>
      </w:r>
      <w:r w:rsidRPr="00441EA0">
        <w:rPr>
          <w:bCs w:val="0"/>
          <w:sz w:val="24"/>
          <w:szCs w:val="24"/>
        </w:rPr>
        <w:t xml:space="preserve">ом к </w:t>
      </w:r>
      <w:r w:rsidR="004B5EB3" w:rsidRPr="00441EA0">
        <w:rPr>
          <w:bCs w:val="0"/>
          <w:sz w:val="24"/>
          <w:szCs w:val="24"/>
        </w:rPr>
        <w:t>Заявк</w:t>
      </w:r>
      <w:r w:rsidRPr="00441EA0">
        <w:rPr>
          <w:bCs w:val="0"/>
          <w:sz w:val="24"/>
          <w:szCs w:val="24"/>
        </w:rPr>
        <w:t>е.</w:t>
      </w:r>
    </w:p>
    <w:p w:rsidR="00717F60" w:rsidRPr="00441EA0"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441EA0">
        <w:rPr>
          <w:bCs w:val="0"/>
          <w:sz w:val="24"/>
          <w:szCs w:val="24"/>
        </w:rPr>
        <w:t xml:space="preserve">В случае, если по каким-либо причинам </w:t>
      </w:r>
      <w:r w:rsidR="009C744E" w:rsidRPr="00441EA0">
        <w:rPr>
          <w:bCs w:val="0"/>
          <w:sz w:val="24"/>
          <w:szCs w:val="24"/>
        </w:rPr>
        <w:t>Участник</w:t>
      </w:r>
      <w:r w:rsidRPr="00441EA0">
        <w:rPr>
          <w:bCs w:val="0"/>
          <w:sz w:val="24"/>
          <w:szCs w:val="24"/>
        </w:rPr>
        <w:t xml:space="preserve"> не может предоставить требуемый документ, он должен приложить составленную в произвольной форме справку, </w:t>
      </w:r>
      <w:r w:rsidRPr="00441EA0">
        <w:rPr>
          <w:bCs w:val="0"/>
          <w:sz w:val="24"/>
          <w:szCs w:val="24"/>
        </w:rPr>
        <w:lastRenderedPageBreak/>
        <w:t xml:space="preserve">объясняющую причину отсутствия требуемого документа, а также содержащую заверения Организатору запроса предложений о соответствии </w:t>
      </w:r>
      <w:r w:rsidR="009C744E" w:rsidRPr="00441EA0">
        <w:rPr>
          <w:bCs w:val="0"/>
          <w:sz w:val="24"/>
          <w:szCs w:val="24"/>
        </w:rPr>
        <w:t>Участник</w:t>
      </w:r>
      <w:r w:rsidRPr="00441EA0">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441EA0">
        <w:rPr>
          <w:sz w:val="24"/>
          <w:szCs w:val="24"/>
        </w:rPr>
        <w:t>В случае участия в зап</w:t>
      </w:r>
      <w:r w:rsidRPr="00E71A48">
        <w:rPr>
          <w:sz w:val="24"/>
          <w:szCs w:val="24"/>
        </w:rPr>
        <w:t xml:space="preserve">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507" w:name="_Ref191386451"/>
      <w:bookmarkStart w:id="508" w:name="_Ref440271628"/>
      <w:bookmarkStart w:id="509" w:name="_Toc440361334"/>
      <w:bookmarkStart w:id="510" w:name="_Toc440376089"/>
      <w:bookmarkStart w:id="511" w:name="_Toc440376216"/>
      <w:bookmarkStart w:id="512" w:name="_Toc440382481"/>
      <w:bookmarkStart w:id="513" w:name="_Toc440447151"/>
      <w:bookmarkStart w:id="514" w:name="_Toc440620831"/>
      <w:bookmarkStart w:id="515" w:name="_Toc440631466"/>
      <w:bookmarkStart w:id="516" w:name="_Toc440875706"/>
      <w:bookmarkStart w:id="517" w:name="_Toc441131730"/>
      <w:bookmarkStart w:id="518" w:name="_Toc468352754"/>
      <w:bookmarkStart w:id="519" w:name="_Toc468352877"/>
      <w:bookmarkStart w:id="520" w:name="_Toc468355859"/>
      <w:bookmarkStart w:id="521" w:name="_Toc469480743"/>
      <w:bookmarkStart w:id="522" w:name="_Toc471898554"/>
      <w:bookmarkStart w:id="523" w:name="_Toc498523769"/>
      <w:r w:rsidRPr="00E71A48">
        <w:rPr>
          <w:szCs w:val="24"/>
        </w:rPr>
        <w:t xml:space="preserve">Привлечение </w:t>
      </w:r>
      <w:bookmarkEnd w:id="507"/>
      <w:bookmarkEnd w:id="508"/>
      <w:bookmarkEnd w:id="509"/>
      <w:bookmarkEnd w:id="510"/>
      <w:bookmarkEnd w:id="511"/>
      <w:bookmarkEnd w:id="512"/>
      <w:bookmarkEnd w:id="513"/>
      <w:r w:rsidR="00176B20">
        <w:rPr>
          <w:szCs w:val="24"/>
        </w:rPr>
        <w:t>субподрядчиков</w:t>
      </w:r>
      <w:bookmarkEnd w:id="514"/>
      <w:bookmarkEnd w:id="515"/>
      <w:bookmarkEnd w:id="516"/>
      <w:bookmarkEnd w:id="517"/>
      <w:bookmarkEnd w:id="518"/>
      <w:bookmarkEnd w:id="519"/>
      <w:bookmarkEnd w:id="520"/>
      <w:bookmarkEnd w:id="521"/>
      <w:bookmarkEnd w:id="522"/>
      <w:bookmarkEnd w:id="523"/>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524" w:name="_Ref191386461"/>
      <w:bookmarkStart w:id="525" w:name="_Toc440361335"/>
      <w:bookmarkStart w:id="526" w:name="_Toc440376090"/>
      <w:bookmarkStart w:id="527"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960C20">
      <w:pPr>
        <w:widowControl w:val="0"/>
        <w:numPr>
          <w:ilvl w:val="0"/>
          <w:numId w:val="76"/>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c использованием ресурсов </w:t>
      </w:r>
      <w:r w:rsidR="00176B20">
        <w:rPr>
          <w:bCs w:val="0"/>
          <w:sz w:val="24"/>
          <w:szCs w:val="24"/>
        </w:rPr>
        <w:t>субподрядчиков;</w:t>
      </w:r>
    </w:p>
    <w:p w:rsidR="00176B20" w:rsidRPr="00920F45" w:rsidRDefault="00176B20" w:rsidP="00960C20">
      <w:pPr>
        <w:widowControl w:val="0"/>
        <w:numPr>
          <w:ilvl w:val="0"/>
          <w:numId w:val="76"/>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c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960C20">
      <w:pPr>
        <w:widowControl w:val="0"/>
        <w:numPr>
          <w:ilvl w:val="0"/>
          <w:numId w:val="76"/>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960C20">
      <w:pPr>
        <w:widowControl w:val="0"/>
        <w:numPr>
          <w:ilvl w:val="0"/>
          <w:numId w:val="76"/>
        </w:numPr>
        <w:tabs>
          <w:tab w:val="left" w:pos="1800"/>
          <w:tab w:val="left" w:pos="3600"/>
        </w:tabs>
        <w:autoSpaceDE w:val="0"/>
        <w:spacing w:line="264" w:lineRule="auto"/>
        <w:ind w:left="0" w:firstLine="1068"/>
        <w:rPr>
          <w:bCs w:val="0"/>
          <w:sz w:val="24"/>
          <w:szCs w:val="24"/>
        </w:rPr>
      </w:pPr>
      <w:r w:rsidRPr="00E71A48">
        <w:rPr>
          <w:bCs w:val="0"/>
          <w:sz w:val="24"/>
          <w:szCs w:val="24"/>
        </w:rPr>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960C20">
      <w:pPr>
        <w:widowControl w:val="0"/>
        <w:numPr>
          <w:ilvl w:val="0"/>
          <w:numId w:val="76"/>
        </w:numPr>
        <w:tabs>
          <w:tab w:val="left" w:pos="1800"/>
          <w:tab w:val="left" w:pos="3600"/>
        </w:tabs>
        <w:autoSpaceDE w:val="0"/>
        <w:spacing w:line="264" w:lineRule="auto"/>
        <w:ind w:left="0" w:firstLine="1068"/>
        <w:rPr>
          <w:bCs w:val="0"/>
          <w:sz w:val="24"/>
          <w:szCs w:val="24"/>
        </w:rPr>
      </w:pPr>
      <w:r w:rsidRPr="00E71A48">
        <w:rPr>
          <w:bCs w:val="0"/>
          <w:sz w:val="24"/>
          <w:szCs w:val="24"/>
        </w:rPr>
        <w:t xml:space="preserve">согласен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960C20">
      <w:pPr>
        <w:widowControl w:val="0"/>
        <w:numPr>
          <w:ilvl w:val="0"/>
          <w:numId w:val="76"/>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1B34FA">
        <w:fldChar w:fldCharType="begin"/>
      </w:r>
      <w:r w:rsidR="001B34FA">
        <w:instrText xml:space="preserve"> REF _Ref191386407 \r \h  \* MERGEFORMAT </w:instrText>
      </w:r>
      <w:r w:rsidR="001B34FA">
        <w:fldChar w:fldCharType="separate"/>
      </w:r>
      <w:r w:rsidR="0038398C" w:rsidRPr="0038398C">
        <w:rPr>
          <w:bCs w:val="0"/>
          <w:sz w:val="24"/>
          <w:szCs w:val="24"/>
        </w:rPr>
        <w:t>3.3.8</w:t>
      </w:r>
      <w:r w:rsidR="001B34FA">
        <w:fldChar w:fldCharType="end"/>
      </w:r>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528" w:name="_Ref306143446"/>
      <w:r w:rsidRPr="00E71A48">
        <w:rPr>
          <w:bCs w:val="0"/>
          <w:sz w:val="24"/>
          <w:szCs w:val="24"/>
        </w:rPr>
        <w:t>В связи с вышеизложенным Участник готовит Заявку с учетом следующих дополнительных требований:</w:t>
      </w:r>
      <w:bookmarkEnd w:id="528"/>
    </w:p>
    <w:p w:rsidR="00D50E8D" w:rsidRPr="00E71A48" w:rsidRDefault="00D50E8D" w:rsidP="00960C20">
      <w:pPr>
        <w:widowControl w:val="0"/>
        <w:numPr>
          <w:ilvl w:val="0"/>
          <w:numId w:val="77"/>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Pr="00441EA0" w:rsidRDefault="00D50E8D" w:rsidP="00960C20">
      <w:pPr>
        <w:widowControl w:val="0"/>
        <w:numPr>
          <w:ilvl w:val="0"/>
          <w:numId w:val="77"/>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w:t>
      </w:r>
      <w:r w:rsidRPr="00441EA0">
        <w:rPr>
          <w:bCs w:val="0"/>
          <w:sz w:val="24"/>
          <w:szCs w:val="24"/>
        </w:rPr>
        <w:t xml:space="preserve">включать сведения, подтверждающие соответствие каждого </w:t>
      </w:r>
      <w:r w:rsidR="00176B20" w:rsidRPr="00441EA0">
        <w:rPr>
          <w:bCs w:val="0"/>
          <w:sz w:val="24"/>
          <w:szCs w:val="24"/>
        </w:rPr>
        <w:t>субподрядчика</w:t>
      </w:r>
      <w:r w:rsidRPr="00441EA0">
        <w:rPr>
          <w:bCs w:val="0"/>
          <w:sz w:val="24"/>
          <w:szCs w:val="24"/>
        </w:rPr>
        <w:t xml:space="preserve"> установленным </w:t>
      </w:r>
      <w:r w:rsidR="00D57D88" w:rsidRPr="00441EA0">
        <w:rPr>
          <w:bCs w:val="0"/>
          <w:sz w:val="24"/>
          <w:szCs w:val="24"/>
        </w:rPr>
        <w:t xml:space="preserve">требованиям настоящей Документации, изложенным в п. </w:t>
      </w:r>
      <w:r w:rsidR="001B34FA">
        <w:fldChar w:fldCharType="begin"/>
      </w:r>
      <w:r w:rsidR="001B34FA">
        <w:instrText xml:space="preserve"> REF _Ref440291364 \r \h  \* MERGEFORMAT </w:instrText>
      </w:r>
      <w:r w:rsidR="001B34FA">
        <w:fldChar w:fldCharType="separate"/>
      </w:r>
      <w:r w:rsidR="0038398C" w:rsidRPr="0038398C">
        <w:rPr>
          <w:bCs w:val="0"/>
          <w:sz w:val="24"/>
          <w:szCs w:val="24"/>
        </w:rPr>
        <w:t>3.3.8.1</w:t>
      </w:r>
      <w:r w:rsidR="001B34FA">
        <w:fldChar w:fldCharType="end"/>
      </w:r>
      <w:r w:rsidRPr="00441EA0">
        <w:rPr>
          <w:bCs w:val="0"/>
          <w:sz w:val="24"/>
          <w:szCs w:val="24"/>
        </w:rPr>
        <w:t>;</w:t>
      </w:r>
    </w:p>
    <w:p w:rsidR="00D57D88" w:rsidRPr="00441EA0" w:rsidRDefault="00D57D88" w:rsidP="00960C20">
      <w:pPr>
        <w:widowControl w:val="0"/>
        <w:numPr>
          <w:ilvl w:val="0"/>
          <w:numId w:val="77"/>
        </w:numPr>
        <w:tabs>
          <w:tab w:val="left" w:pos="1800"/>
          <w:tab w:val="left" w:pos="3600"/>
        </w:tabs>
        <w:autoSpaceDE w:val="0"/>
        <w:spacing w:line="264" w:lineRule="auto"/>
        <w:ind w:left="0" w:firstLine="1080"/>
        <w:rPr>
          <w:bCs w:val="0"/>
          <w:sz w:val="24"/>
          <w:szCs w:val="24"/>
        </w:rPr>
      </w:pPr>
      <w:r w:rsidRPr="00441EA0">
        <w:rPr>
          <w:bCs w:val="0"/>
          <w:sz w:val="24"/>
          <w:szCs w:val="24"/>
        </w:rPr>
        <w:t xml:space="preserve">Заявка должна включать документы, подтверждающие соответствие каждого </w:t>
      </w:r>
      <w:r w:rsidR="00176B20" w:rsidRPr="00441EA0">
        <w:rPr>
          <w:bCs w:val="0"/>
          <w:sz w:val="24"/>
          <w:szCs w:val="24"/>
        </w:rPr>
        <w:t>субподрядчика</w:t>
      </w:r>
      <w:r w:rsidRPr="00441EA0">
        <w:rPr>
          <w:bCs w:val="0"/>
          <w:sz w:val="24"/>
          <w:szCs w:val="24"/>
        </w:rPr>
        <w:t xml:space="preserve"> установленным требованиям (п. </w:t>
      </w:r>
      <w:r w:rsidR="001B34FA">
        <w:fldChar w:fldCharType="begin"/>
      </w:r>
      <w:r w:rsidR="001B34FA">
        <w:instrText xml:space="preserve"> REF _Ref303669127 \r \h  \* MERGEFORMAT </w:instrText>
      </w:r>
      <w:r w:rsidR="001B34FA">
        <w:fldChar w:fldCharType="separate"/>
      </w:r>
      <w:r w:rsidR="0038398C" w:rsidRPr="0038398C">
        <w:rPr>
          <w:bCs w:val="0"/>
          <w:sz w:val="24"/>
          <w:szCs w:val="24"/>
        </w:rPr>
        <w:t>3.3.8.2</w:t>
      </w:r>
      <w:r w:rsidR="001B34FA">
        <w:fldChar w:fldCharType="end"/>
      </w:r>
      <w:r w:rsidRPr="00441EA0">
        <w:rPr>
          <w:bCs w:val="0"/>
          <w:sz w:val="24"/>
          <w:szCs w:val="24"/>
        </w:rPr>
        <w:t>)</w:t>
      </w:r>
      <w:r w:rsidR="00BB7F61" w:rsidRPr="00441EA0">
        <w:rPr>
          <w:bCs w:val="0"/>
          <w:sz w:val="24"/>
          <w:szCs w:val="24"/>
        </w:rPr>
        <w:t>. Документы, указанные в пп</w:t>
      </w:r>
      <w:r w:rsidR="00BB7F61" w:rsidRPr="00441EA0">
        <w:rPr>
          <w:sz w:val="24"/>
          <w:szCs w:val="24"/>
        </w:rPr>
        <w:t xml:space="preserve">. </w:t>
      </w:r>
      <w:r w:rsidR="00A36B98">
        <w:fldChar w:fldCharType="begin"/>
      </w:r>
      <w:r w:rsidR="00A36B98">
        <w:instrText xml:space="preserve"> REF _Ref442189588 \r \h  \* MERGEFORMAT </w:instrText>
      </w:r>
      <w:r w:rsidR="00A36B98">
        <w:fldChar w:fldCharType="separate"/>
      </w:r>
      <w:r w:rsidR="0038398C" w:rsidRPr="0038398C">
        <w:rPr>
          <w:sz w:val="24"/>
          <w:szCs w:val="24"/>
        </w:rPr>
        <w:t>ф)</w:t>
      </w:r>
      <w:r w:rsidR="00A36B98">
        <w:fldChar w:fldCharType="end"/>
      </w:r>
      <w:r w:rsidR="00BB7F61" w:rsidRPr="00441EA0">
        <w:rPr>
          <w:sz w:val="24"/>
          <w:szCs w:val="24"/>
        </w:rPr>
        <w:t xml:space="preserve"> п. </w:t>
      </w:r>
      <w:r w:rsidR="001B34FA">
        <w:fldChar w:fldCharType="begin"/>
      </w:r>
      <w:r w:rsidR="001B34FA">
        <w:instrText xml:space="preserve"> REF _Ref303587815 \r \h  \* MERGEFORMAT </w:instrText>
      </w:r>
      <w:r w:rsidR="001B34FA">
        <w:fldChar w:fldCharType="separate"/>
      </w:r>
      <w:r w:rsidR="0038398C" w:rsidRPr="0038398C">
        <w:rPr>
          <w:sz w:val="24"/>
          <w:szCs w:val="24"/>
        </w:rPr>
        <w:t>3.3.8.3</w:t>
      </w:r>
      <w:r w:rsidR="001B34FA">
        <w:fldChar w:fldCharType="end"/>
      </w:r>
      <w:r w:rsidR="00BB7F61" w:rsidRPr="00441EA0">
        <w:rPr>
          <w:sz w:val="24"/>
          <w:szCs w:val="24"/>
        </w:rPr>
        <w:t>, подаются основным Участником</w:t>
      </w:r>
      <w:r w:rsidR="002037C3" w:rsidRPr="00441EA0">
        <w:rPr>
          <w:bCs w:val="0"/>
          <w:sz w:val="24"/>
          <w:szCs w:val="24"/>
        </w:rPr>
        <w:t>;</w:t>
      </w:r>
    </w:p>
    <w:p w:rsidR="00D50E8D" w:rsidRPr="00E71A48" w:rsidRDefault="00D50E8D" w:rsidP="00960C20">
      <w:pPr>
        <w:widowControl w:val="0"/>
        <w:numPr>
          <w:ilvl w:val="0"/>
          <w:numId w:val="77"/>
        </w:numPr>
        <w:tabs>
          <w:tab w:val="left" w:pos="1800"/>
          <w:tab w:val="left" w:pos="3600"/>
        </w:tabs>
        <w:autoSpaceDE w:val="0"/>
        <w:spacing w:after="100" w:line="264" w:lineRule="auto"/>
        <w:ind w:left="0" w:firstLine="1080"/>
        <w:rPr>
          <w:bCs w:val="0"/>
          <w:color w:val="000000"/>
          <w:sz w:val="24"/>
          <w:szCs w:val="24"/>
        </w:rPr>
      </w:pPr>
      <w:r w:rsidRPr="00441EA0">
        <w:rPr>
          <w:bCs w:val="0"/>
          <w:sz w:val="24"/>
          <w:szCs w:val="24"/>
        </w:rPr>
        <w:t xml:space="preserve">Заявка дополнительно должна включать сведения о распределении объемов </w:t>
      </w:r>
      <w:r w:rsidR="007F76D6" w:rsidRPr="00441EA0">
        <w:rPr>
          <w:bCs w:val="0"/>
          <w:sz w:val="24"/>
          <w:szCs w:val="24"/>
        </w:rPr>
        <w:t>выполняемых работ</w:t>
      </w:r>
      <w:r w:rsidRPr="00441EA0">
        <w:rPr>
          <w:bCs w:val="0"/>
          <w:sz w:val="24"/>
          <w:szCs w:val="24"/>
        </w:rPr>
        <w:t xml:space="preserve"> между Участником и </w:t>
      </w:r>
      <w:r w:rsidR="00176B20" w:rsidRPr="00441EA0">
        <w:rPr>
          <w:bCs w:val="0"/>
          <w:sz w:val="24"/>
          <w:szCs w:val="24"/>
        </w:rPr>
        <w:t>субподрядчиками</w:t>
      </w:r>
      <w:r w:rsidRPr="00441EA0">
        <w:rPr>
          <w:bCs w:val="0"/>
          <w:sz w:val="24"/>
          <w:szCs w:val="24"/>
        </w:rPr>
        <w:t xml:space="preserve"> по установленной в настоящей Документации по запросу предложений форме </w:t>
      </w:r>
      <w:r w:rsidR="00362EA4" w:rsidRPr="00441EA0">
        <w:rPr>
          <w:bCs w:val="0"/>
          <w:sz w:val="24"/>
          <w:szCs w:val="24"/>
        </w:rPr>
        <w:t xml:space="preserve">(подраздел </w:t>
      </w:r>
      <w:r w:rsidR="001B34FA">
        <w:fldChar w:fldCharType="begin"/>
      </w:r>
      <w:r w:rsidR="001B34FA">
        <w:instrText xml:space="preserve"> REF _Ref440272510 \r \h  \* MERGEFORMAT </w:instrText>
      </w:r>
      <w:r w:rsidR="001B34FA">
        <w:fldChar w:fldCharType="separate"/>
      </w:r>
      <w:r w:rsidR="0038398C" w:rsidRPr="0038398C">
        <w:rPr>
          <w:bCs w:val="0"/>
          <w:sz w:val="24"/>
          <w:szCs w:val="24"/>
        </w:rPr>
        <w:t>5.17</w:t>
      </w:r>
      <w:r w:rsidR="001B34FA">
        <w:fldChar w:fldCharType="end"/>
      </w:r>
      <w:r w:rsidR="00362EA4" w:rsidRPr="00441EA0">
        <w:rPr>
          <w:bCs w:val="0"/>
          <w:sz w:val="24"/>
          <w:szCs w:val="24"/>
        </w:rPr>
        <w:t xml:space="preserve">). Указанная форма </w:t>
      </w:r>
      <w:r w:rsidR="00362EA4" w:rsidRPr="00441EA0">
        <w:rPr>
          <w:sz w:val="24"/>
          <w:szCs w:val="24"/>
        </w:rPr>
        <w:t>должна быть подготовлена отдельно по каждому</w:t>
      </w:r>
      <w:r w:rsidR="00362EA4" w:rsidRPr="00AE556B">
        <w:rPr>
          <w:sz w:val="24"/>
          <w:szCs w:val="24"/>
        </w:rPr>
        <w:t xml:space="preserve">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 xml:space="preserve">Любое юридическое лицо или физическое лицо, в т. ч. индивидуальный </w:t>
      </w:r>
      <w:r w:rsidRPr="00E71A48">
        <w:rPr>
          <w:bCs w:val="0"/>
          <w:sz w:val="24"/>
          <w:szCs w:val="24"/>
        </w:rPr>
        <w:lastRenderedPageBreak/>
        <w:t>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529" w:name="_Toc440382482"/>
      <w:bookmarkStart w:id="530" w:name="_Toc440447152"/>
      <w:bookmarkStart w:id="531" w:name="_Toc440620832"/>
      <w:bookmarkStart w:id="532" w:name="_Toc440631467"/>
      <w:bookmarkStart w:id="533" w:name="_Toc440875707"/>
      <w:bookmarkStart w:id="534" w:name="_Ref440876618"/>
      <w:bookmarkStart w:id="535" w:name="_Ref440876703"/>
      <w:bookmarkStart w:id="536" w:name="_Toc441131731"/>
      <w:bookmarkStart w:id="537" w:name="_Toc468352755"/>
      <w:bookmarkStart w:id="538" w:name="_Toc468352878"/>
      <w:bookmarkStart w:id="539" w:name="_Toc468355860"/>
      <w:bookmarkStart w:id="540" w:name="_Toc469480744"/>
      <w:bookmarkStart w:id="541" w:name="_Toc471898555"/>
      <w:bookmarkStart w:id="542" w:name="_Toc498523770"/>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524"/>
      <w:bookmarkEnd w:id="525"/>
      <w:bookmarkEnd w:id="526"/>
      <w:bookmarkEnd w:id="527"/>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1B34FA">
        <w:fldChar w:fldCharType="begin"/>
      </w:r>
      <w:r w:rsidR="001B34FA">
        <w:instrText xml:space="preserve"> REF _Ref191386482 \r \h  \* MERGEFORMAT </w:instrText>
      </w:r>
      <w:r w:rsidR="001B34FA">
        <w:fldChar w:fldCharType="separate"/>
      </w:r>
      <w:r w:rsidR="0038398C" w:rsidRPr="0038398C">
        <w:rPr>
          <w:bCs w:val="0"/>
          <w:sz w:val="24"/>
          <w:szCs w:val="24"/>
        </w:rPr>
        <w:t>3.3.8.1</w:t>
      </w:r>
      <w:r w:rsidR="001B34FA">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1B34FA">
        <w:fldChar w:fldCharType="begin"/>
      </w:r>
      <w:r w:rsidR="001B34FA">
        <w:instrText xml:space="preserve"> REF _Ref191386407 \r \h  \* MERGEFORMAT </w:instrText>
      </w:r>
      <w:r w:rsidR="001B34FA">
        <w:fldChar w:fldCharType="separate"/>
      </w:r>
      <w:r w:rsidR="0038398C" w:rsidRPr="0038398C">
        <w:rPr>
          <w:bCs w:val="0"/>
          <w:sz w:val="24"/>
          <w:szCs w:val="24"/>
        </w:rPr>
        <w:t>3.3.8</w:t>
      </w:r>
      <w:r w:rsidR="001B34FA">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окументации, изложенным в п.</w:t>
      </w:r>
      <w:r w:rsidR="00A36B98">
        <w:rPr>
          <w:bCs w:val="0"/>
          <w:sz w:val="24"/>
          <w:szCs w:val="24"/>
        </w:rPr>
        <w:fldChar w:fldCharType="begin"/>
      </w:r>
      <w:r w:rsidR="00A659FB">
        <w:rPr>
          <w:bCs w:val="0"/>
          <w:sz w:val="24"/>
          <w:szCs w:val="24"/>
        </w:rPr>
        <w:instrText xml:space="preserve"> REF _Ref303669127 \r \h </w:instrText>
      </w:r>
      <w:r w:rsidR="00A36B98">
        <w:rPr>
          <w:bCs w:val="0"/>
          <w:sz w:val="24"/>
          <w:szCs w:val="24"/>
        </w:rPr>
      </w:r>
      <w:r w:rsidR="00A36B98">
        <w:rPr>
          <w:bCs w:val="0"/>
          <w:sz w:val="24"/>
          <w:szCs w:val="24"/>
        </w:rPr>
        <w:fldChar w:fldCharType="separate"/>
      </w:r>
      <w:r w:rsidR="0038398C">
        <w:rPr>
          <w:bCs w:val="0"/>
          <w:sz w:val="24"/>
          <w:szCs w:val="24"/>
        </w:rPr>
        <w:t>3.3.8.2</w:t>
      </w:r>
      <w:r w:rsidR="00A36B98">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543"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543"/>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544"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544"/>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545" w:name="_Ref307563262"/>
      <w:r w:rsidRPr="00E71A48">
        <w:rPr>
          <w:bCs w:val="0"/>
          <w:sz w:val="24"/>
          <w:szCs w:val="24"/>
        </w:rPr>
        <w:t>соглашение не должно изменяться без одобрения Организатора запроса предложений и Заказчика.</w:t>
      </w:r>
      <w:bookmarkEnd w:id="545"/>
      <w:r w:rsidRPr="00E71A48">
        <w:rPr>
          <w:bCs w:val="0"/>
          <w:sz w:val="24"/>
          <w:szCs w:val="24"/>
        </w:rPr>
        <w:t xml:space="preserve"> </w:t>
      </w:r>
    </w:p>
    <w:p w:rsidR="00DB109A" w:rsidRPr="00441EA0"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B83510">
        <w:rPr>
          <w:bCs w:val="0"/>
          <w:sz w:val="24"/>
          <w:szCs w:val="24"/>
        </w:rPr>
        <w:t>а</w:t>
      </w:r>
      <w:r w:rsidRPr="00E71A48">
        <w:rPr>
          <w:bCs w:val="0"/>
          <w:sz w:val="24"/>
          <w:szCs w:val="24"/>
        </w:rPr>
        <w:t xml:space="preserve"> быть отражена их воля на </w:t>
      </w:r>
      <w:r w:rsidRPr="00441EA0">
        <w:rPr>
          <w:bCs w:val="0"/>
          <w:sz w:val="24"/>
          <w:szCs w:val="24"/>
        </w:rPr>
        <w:t xml:space="preserve">участие в Запросе предложений на стороне одного Участника. Такое соглашение должно содержать сведения, указанные в подп. </w:t>
      </w:r>
      <w:r w:rsidR="001B34FA">
        <w:fldChar w:fldCharType="begin"/>
      </w:r>
      <w:r w:rsidR="001B34FA">
        <w:instrText xml:space="preserve"> REF _Ref307563248 \r \h  \* MERGEFORMAT </w:instrText>
      </w:r>
      <w:r w:rsidR="001B34FA">
        <w:fldChar w:fldCharType="separate"/>
      </w:r>
      <w:r w:rsidR="0038398C" w:rsidRPr="0038398C">
        <w:rPr>
          <w:bCs w:val="0"/>
          <w:sz w:val="24"/>
          <w:szCs w:val="24"/>
          <w:lang w:val="en-US"/>
        </w:rPr>
        <w:t>a</w:t>
      </w:r>
      <w:r w:rsidR="0038398C" w:rsidRPr="0038398C">
        <w:rPr>
          <w:bCs w:val="0"/>
          <w:sz w:val="24"/>
          <w:szCs w:val="24"/>
        </w:rPr>
        <w:t>)</w:t>
      </w:r>
      <w:r w:rsidR="001B34FA">
        <w:fldChar w:fldCharType="end"/>
      </w:r>
      <w:r w:rsidRPr="00441EA0">
        <w:rPr>
          <w:bCs w:val="0"/>
          <w:sz w:val="24"/>
          <w:szCs w:val="24"/>
        </w:rPr>
        <w:t xml:space="preserve">- </w:t>
      </w:r>
      <w:r w:rsidR="001B34FA">
        <w:fldChar w:fldCharType="begin"/>
      </w:r>
      <w:r w:rsidR="001B34FA">
        <w:instrText xml:space="preserve"> REF _Ref307563262 \r \h  \* MERGEFORMAT </w:instrText>
      </w:r>
      <w:r w:rsidR="001B34FA">
        <w:fldChar w:fldCharType="separate"/>
      </w:r>
      <w:r w:rsidR="0038398C" w:rsidRPr="0038398C">
        <w:rPr>
          <w:bCs w:val="0"/>
          <w:sz w:val="24"/>
          <w:szCs w:val="24"/>
          <w:lang w:val="en-US"/>
        </w:rPr>
        <w:t>g</w:t>
      </w:r>
      <w:r w:rsidR="0038398C" w:rsidRPr="0038398C">
        <w:rPr>
          <w:bCs w:val="0"/>
          <w:sz w:val="24"/>
          <w:szCs w:val="24"/>
        </w:rPr>
        <w:t>)</w:t>
      </w:r>
      <w:r w:rsidR="001B34FA">
        <w:fldChar w:fldCharType="end"/>
      </w:r>
      <w:r w:rsidRPr="00441EA0">
        <w:rPr>
          <w:bCs w:val="0"/>
          <w:sz w:val="24"/>
          <w:szCs w:val="24"/>
        </w:rPr>
        <w:t xml:space="preserve">п. </w:t>
      </w:r>
      <w:r w:rsidR="001B34FA">
        <w:fldChar w:fldCharType="begin"/>
      </w:r>
      <w:r w:rsidR="001B34FA">
        <w:instrText xml:space="preserve"> REF _Ref306032591 \r \h  \* MERGEFORMAT </w:instrText>
      </w:r>
      <w:r w:rsidR="001B34FA">
        <w:fldChar w:fldCharType="separate"/>
      </w:r>
      <w:r w:rsidR="0038398C" w:rsidRPr="0038398C">
        <w:rPr>
          <w:bCs w:val="0"/>
          <w:sz w:val="24"/>
          <w:szCs w:val="24"/>
        </w:rPr>
        <w:t>3.3.10.4</w:t>
      </w:r>
      <w:r w:rsidR="001B34FA">
        <w:fldChar w:fldCharType="end"/>
      </w:r>
      <w:r w:rsidRPr="00441EA0">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441EA0" w:rsidRDefault="00BB7F61"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441EA0">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441EA0">
        <w:rPr>
          <w:bCs w:val="0"/>
          <w:sz w:val="24"/>
          <w:szCs w:val="24"/>
        </w:rPr>
        <w:t>.</w:t>
      </w:r>
    </w:p>
    <w:p w:rsidR="00717F60" w:rsidRPr="00441EA0"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546" w:name="_Ref468350819"/>
      <w:r w:rsidRPr="00441EA0">
        <w:rPr>
          <w:bCs w:val="0"/>
          <w:sz w:val="24"/>
          <w:szCs w:val="24"/>
        </w:rPr>
        <w:t xml:space="preserve">В связи с вышеизложенным коллективный </w:t>
      </w:r>
      <w:r w:rsidR="009C744E" w:rsidRPr="00441EA0">
        <w:rPr>
          <w:bCs w:val="0"/>
          <w:sz w:val="24"/>
          <w:szCs w:val="24"/>
        </w:rPr>
        <w:t>Участник</w:t>
      </w:r>
      <w:r w:rsidRPr="00441EA0">
        <w:rPr>
          <w:bCs w:val="0"/>
          <w:sz w:val="24"/>
          <w:szCs w:val="24"/>
        </w:rPr>
        <w:t xml:space="preserve"> готовит </w:t>
      </w:r>
      <w:r w:rsidR="004B5EB3" w:rsidRPr="00441EA0">
        <w:rPr>
          <w:bCs w:val="0"/>
          <w:sz w:val="24"/>
          <w:szCs w:val="24"/>
        </w:rPr>
        <w:t>Заявк</w:t>
      </w:r>
      <w:r w:rsidRPr="00441EA0">
        <w:rPr>
          <w:bCs w:val="0"/>
          <w:sz w:val="24"/>
          <w:szCs w:val="24"/>
        </w:rPr>
        <w:t>у с учетом следующих дополнительных требований:</w:t>
      </w:r>
      <w:bookmarkEnd w:id="546"/>
    </w:p>
    <w:p w:rsidR="00717F60" w:rsidRPr="00441EA0"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441EA0">
        <w:rPr>
          <w:bCs w:val="0"/>
          <w:sz w:val="24"/>
          <w:szCs w:val="24"/>
        </w:rPr>
        <w:lastRenderedPageBreak/>
        <w:t>Заявк</w:t>
      </w:r>
      <w:r w:rsidR="00717F60" w:rsidRPr="00441EA0">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441EA0">
        <w:rPr>
          <w:bCs w:val="0"/>
          <w:sz w:val="24"/>
          <w:szCs w:val="24"/>
        </w:rPr>
        <w:t xml:space="preserve"> </w:t>
      </w:r>
      <w:r w:rsidR="001B34FA">
        <w:fldChar w:fldCharType="begin"/>
      </w:r>
      <w:r w:rsidR="001B34FA">
        <w:instrText xml:space="preserve"> REF _Ref303669127 \r \h  \* MERGEFORMAT </w:instrText>
      </w:r>
      <w:r w:rsidR="001B34FA">
        <w:fldChar w:fldCharType="separate"/>
      </w:r>
      <w:r w:rsidR="0038398C" w:rsidRPr="0038398C">
        <w:rPr>
          <w:bCs w:val="0"/>
          <w:sz w:val="24"/>
          <w:szCs w:val="24"/>
        </w:rPr>
        <w:t>3.3.8.2</w:t>
      </w:r>
      <w:r w:rsidR="001B34FA">
        <w:fldChar w:fldCharType="end"/>
      </w:r>
      <w:r w:rsidR="00717F60" w:rsidRPr="00441EA0">
        <w:rPr>
          <w:bCs w:val="0"/>
          <w:sz w:val="24"/>
          <w:szCs w:val="24"/>
        </w:rPr>
        <w:t>)</w:t>
      </w:r>
      <w:r w:rsidR="00BB7F61" w:rsidRPr="00441EA0">
        <w:rPr>
          <w:bCs w:val="0"/>
          <w:sz w:val="24"/>
          <w:szCs w:val="24"/>
        </w:rPr>
        <w:t>. Документы, указанные в пп</w:t>
      </w:r>
      <w:r w:rsidR="00BB7F61" w:rsidRPr="00441EA0">
        <w:rPr>
          <w:sz w:val="24"/>
          <w:szCs w:val="24"/>
        </w:rPr>
        <w:t xml:space="preserve">. </w:t>
      </w:r>
      <w:r w:rsidR="00A36B98">
        <w:fldChar w:fldCharType="begin"/>
      </w:r>
      <w:r w:rsidR="00A36B98">
        <w:instrText xml:space="preserve"> REF _Ref442189588 \r \h  \* MERGEFORMAT </w:instrText>
      </w:r>
      <w:r w:rsidR="00A36B98">
        <w:fldChar w:fldCharType="separate"/>
      </w:r>
      <w:r w:rsidR="0038398C" w:rsidRPr="0038398C">
        <w:rPr>
          <w:sz w:val="24"/>
          <w:szCs w:val="24"/>
        </w:rPr>
        <w:t>ф)</w:t>
      </w:r>
      <w:r w:rsidR="00A36B98">
        <w:fldChar w:fldCharType="end"/>
      </w:r>
      <w:r w:rsidR="00BB7F61" w:rsidRPr="00441EA0">
        <w:rPr>
          <w:sz w:val="24"/>
          <w:szCs w:val="24"/>
        </w:rPr>
        <w:t xml:space="preserve"> п. </w:t>
      </w:r>
      <w:r w:rsidR="001B34FA">
        <w:fldChar w:fldCharType="begin"/>
      </w:r>
      <w:r w:rsidR="001B34FA">
        <w:instrText xml:space="preserve"> REF _Ref303587815 \r \h  \* MERGEFORMAT </w:instrText>
      </w:r>
      <w:r w:rsidR="001B34FA">
        <w:fldChar w:fldCharType="separate"/>
      </w:r>
      <w:r w:rsidR="0038398C" w:rsidRPr="0038398C">
        <w:rPr>
          <w:sz w:val="24"/>
          <w:szCs w:val="24"/>
        </w:rPr>
        <w:t>3.3.8.3</w:t>
      </w:r>
      <w:r w:rsidR="001B34FA">
        <w:fldChar w:fldCharType="end"/>
      </w:r>
      <w:r w:rsidR="00BB7F61" w:rsidRPr="00441EA0">
        <w:rPr>
          <w:sz w:val="24"/>
          <w:szCs w:val="24"/>
        </w:rPr>
        <w:t>, подаются Лидером коллективного участника</w:t>
      </w:r>
      <w:r w:rsidR="00717F60" w:rsidRPr="00441EA0">
        <w:rPr>
          <w:bCs w:val="0"/>
          <w:sz w:val="24"/>
          <w:szCs w:val="24"/>
        </w:rPr>
        <w:t>;</w:t>
      </w:r>
    </w:p>
    <w:p w:rsidR="00717F60" w:rsidRPr="00441EA0"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441EA0">
        <w:rPr>
          <w:bCs w:val="0"/>
          <w:sz w:val="24"/>
          <w:szCs w:val="24"/>
        </w:rPr>
        <w:t>Заявк</w:t>
      </w:r>
      <w:r w:rsidR="00AD3EBC" w:rsidRPr="00441EA0">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441EA0">
        <w:rPr>
          <w:bCs w:val="0"/>
          <w:sz w:val="24"/>
          <w:szCs w:val="24"/>
        </w:rPr>
        <w:t>Участник</w:t>
      </w:r>
      <w:r w:rsidR="00AD3EBC" w:rsidRPr="00441EA0">
        <w:rPr>
          <w:bCs w:val="0"/>
          <w:sz w:val="24"/>
          <w:szCs w:val="24"/>
        </w:rPr>
        <w:t>а;</w:t>
      </w:r>
    </w:p>
    <w:p w:rsidR="00717F60" w:rsidRPr="00441EA0"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441EA0">
        <w:rPr>
          <w:bCs w:val="0"/>
          <w:sz w:val="24"/>
          <w:szCs w:val="24"/>
        </w:rPr>
        <w:t xml:space="preserve">в состав </w:t>
      </w:r>
      <w:r w:rsidR="004B5EB3" w:rsidRPr="00441EA0">
        <w:rPr>
          <w:bCs w:val="0"/>
          <w:sz w:val="24"/>
          <w:szCs w:val="24"/>
        </w:rPr>
        <w:t>Заявк</w:t>
      </w:r>
      <w:r w:rsidRPr="00441EA0">
        <w:rPr>
          <w:bCs w:val="0"/>
          <w:sz w:val="24"/>
          <w:szCs w:val="24"/>
        </w:rPr>
        <w:t>и дополнительн</w:t>
      </w:r>
      <w:r w:rsidR="00717F60" w:rsidRPr="00441EA0">
        <w:rPr>
          <w:bCs w:val="0"/>
          <w:sz w:val="24"/>
          <w:szCs w:val="24"/>
        </w:rPr>
        <w:t xml:space="preserve">о включается нотариально заверенная копия соглашения между членами коллективного </w:t>
      </w:r>
      <w:r w:rsidR="009C744E" w:rsidRPr="00441EA0">
        <w:rPr>
          <w:bCs w:val="0"/>
          <w:sz w:val="24"/>
          <w:szCs w:val="24"/>
        </w:rPr>
        <w:t>Участник</w:t>
      </w:r>
      <w:r w:rsidR="00717F60" w:rsidRPr="00441EA0">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A36B98">
        <w:rPr>
          <w:bCs w:val="0"/>
          <w:sz w:val="24"/>
          <w:szCs w:val="24"/>
        </w:rPr>
        <w:fldChar w:fldCharType="begin"/>
      </w:r>
      <w:r w:rsidR="00D50E8D">
        <w:rPr>
          <w:bCs w:val="0"/>
          <w:sz w:val="24"/>
          <w:szCs w:val="24"/>
        </w:rPr>
        <w:instrText xml:space="preserve"> REF _Ref440376324 \r \h </w:instrText>
      </w:r>
      <w:r w:rsidR="00A36B98">
        <w:rPr>
          <w:bCs w:val="0"/>
          <w:sz w:val="24"/>
          <w:szCs w:val="24"/>
        </w:rPr>
      </w:r>
      <w:r w:rsidR="00A36B98">
        <w:rPr>
          <w:bCs w:val="0"/>
          <w:sz w:val="24"/>
          <w:szCs w:val="24"/>
        </w:rPr>
        <w:fldChar w:fldCharType="separate"/>
      </w:r>
      <w:r w:rsidR="0038398C">
        <w:rPr>
          <w:bCs w:val="0"/>
          <w:sz w:val="24"/>
          <w:szCs w:val="24"/>
        </w:rPr>
        <w:t>5.18</w:t>
      </w:r>
      <w:r w:rsidR="00A36B98">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указанных </w:t>
      </w:r>
      <w:r w:rsidR="00D77DCB" w:rsidRPr="00332B6A">
        <w:rPr>
          <w:bCs w:val="0"/>
          <w:sz w:val="24"/>
          <w:szCs w:val="24"/>
        </w:rPr>
        <w:t>п.</w:t>
      </w:r>
      <w:r w:rsidR="009C744E" w:rsidRPr="00332B6A">
        <w:rPr>
          <w:bCs w:val="0"/>
          <w:sz w:val="24"/>
          <w:szCs w:val="24"/>
        </w:rPr>
        <w:t xml:space="preserve"> </w:t>
      </w:r>
      <w:r w:rsidR="00A36B98">
        <w:rPr>
          <w:bCs w:val="0"/>
          <w:sz w:val="24"/>
          <w:szCs w:val="24"/>
        </w:rPr>
        <w:fldChar w:fldCharType="begin"/>
      </w:r>
      <w:r w:rsidR="000F4365">
        <w:rPr>
          <w:bCs w:val="0"/>
          <w:sz w:val="24"/>
          <w:szCs w:val="24"/>
        </w:rPr>
        <w:instrText xml:space="preserve"> REF _Ref440291364 \r \h </w:instrText>
      </w:r>
      <w:r w:rsidR="00A36B98">
        <w:rPr>
          <w:bCs w:val="0"/>
          <w:sz w:val="24"/>
          <w:szCs w:val="24"/>
        </w:rPr>
      </w:r>
      <w:r w:rsidR="00A36B98">
        <w:rPr>
          <w:bCs w:val="0"/>
          <w:sz w:val="24"/>
          <w:szCs w:val="24"/>
        </w:rPr>
        <w:fldChar w:fldCharType="separate"/>
      </w:r>
      <w:r w:rsidR="0038398C">
        <w:rPr>
          <w:bCs w:val="0"/>
          <w:sz w:val="24"/>
          <w:szCs w:val="24"/>
        </w:rPr>
        <w:t>3.3.8.1</w:t>
      </w:r>
      <w:r w:rsidR="00A36B98">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547" w:name="_Ref306114966"/>
      <w:bookmarkStart w:id="548" w:name="_Toc440361336"/>
      <w:bookmarkStart w:id="549" w:name="_Toc440376091"/>
      <w:bookmarkStart w:id="550" w:name="_Toc440376218"/>
      <w:bookmarkStart w:id="551" w:name="_Toc440382483"/>
      <w:bookmarkStart w:id="552" w:name="_Toc440447153"/>
      <w:bookmarkStart w:id="553" w:name="_Toc440620833"/>
      <w:bookmarkStart w:id="554" w:name="_Toc440631468"/>
      <w:bookmarkStart w:id="555" w:name="_Toc440875708"/>
      <w:bookmarkStart w:id="556" w:name="_Toc441131732"/>
      <w:bookmarkStart w:id="557" w:name="_Toc468352756"/>
      <w:bookmarkStart w:id="558" w:name="_Toc468352879"/>
      <w:bookmarkStart w:id="559" w:name="_Toc468355861"/>
      <w:bookmarkStart w:id="560" w:name="_Toc469480745"/>
      <w:bookmarkStart w:id="561" w:name="_Toc471898556"/>
      <w:bookmarkStart w:id="562" w:name="_Toc498523771"/>
      <w:r w:rsidRPr="00E71A48">
        <w:rPr>
          <w:szCs w:val="24"/>
        </w:rPr>
        <w:t>Разъяснение Документации по запросу предложений</w:t>
      </w:r>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xml:space="preserve">, если в тексте ответа не будет указано иное. В случае,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окументацию по запросу предложений</w:t>
      </w:r>
      <w:r w:rsidR="00172B9E" w:rsidRPr="00172B9E">
        <w:rPr>
          <w:bCs w:val="0"/>
          <w:iCs/>
          <w:sz w:val="24"/>
          <w:szCs w:val="24"/>
        </w:rPr>
        <w:t xml:space="preserve"> (п. </w:t>
      </w:r>
      <w:r w:rsidR="001B34FA">
        <w:fldChar w:fldCharType="begin"/>
      </w:r>
      <w:r w:rsidR="001B34FA">
        <w:instrText xml:space="preserve"> REF _Ref440969856 \r \h  \* MERGEFORMAT </w:instrText>
      </w:r>
      <w:r w:rsidR="001B34FA">
        <w:fldChar w:fldCharType="separate"/>
      </w:r>
      <w:r w:rsidR="0038398C" w:rsidRPr="0038398C">
        <w:rPr>
          <w:bCs w:val="0"/>
          <w:iCs/>
          <w:sz w:val="24"/>
          <w:szCs w:val="24"/>
        </w:rPr>
        <w:t>3.3.12</w:t>
      </w:r>
      <w:r w:rsidR="001B34FA">
        <w:fldChar w:fldCharType="end"/>
      </w:r>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r w:rsidR="001B34FA">
        <w:fldChar w:fldCharType="begin"/>
      </w:r>
      <w:r w:rsidR="001B34FA">
        <w:instrText xml:space="preserve"> REF _Ref440289401 \r \h  \* MERGEFORMAT </w:instrText>
      </w:r>
      <w:r w:rsidR="001B34FA">
        <w:fldChar w:fldCharType="separate"/>
      </w:r>
      <w:r w:rsidR="0038398C" w:rsidRPr="0038398C">
        <w:rPr>
          <w:bCs w:val="0"/>
          <w:iCs/>
          <w:sz w:val="24"/>
          <w:szCs w:val="24"/>
        </w:rPr>
        <w:t>3.3.13</w:t>
      </w:r>
      <w:r w:rsidR="001B34FA">
        <w:fldChar w:fldCharType="end"/>
      </w:r>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563" w:name="_Toc440361337"/>
      <w:bookmarkStart w:id="564" w:name="_Toc440376092"/>
      <w:bookmarkStart w:id="565" w:name="_Toc440376219"/>
      <w:bookmarkStart w:id="566" w:name="_Toc440382484"/>
      <w:bookmarkStart w:id="567" w:name="_Toc440447154"/>
      <w:bookmarkStart w:id="568" w:name="_Toc440620834"/>
      <w:bookmarkStart w:id="569" w:name="_Toc440631469"/>
      <w:bookmarkStart w:id="570" w:name="_Toc440875709"/>
      <w:bookmarkStart w:id="571" w:name="_Ref440969856"/>
      <w:bookmarkStart w:id="572" w:name="_Toc441131733"/>
      <w:bookmarkStart w:id="573" w:name="_Toc468352757"/>
      <w:bookmarkStart w:id="574" w:name="_Toc468352880"/>
      <w:bookmarkStart w:id="575" w:name="_Toc468355862"/>
      <w:bookmarkStart w:id="576" w:name="_Toc469480746"/>
      <w:bookmarkStart w:id="577" w:name="_Toc471898557"/>
      <w:bookmarkStart w:id="578" w:name="_Toc498523772"/>
      <w:r w:rsidRPr="00E71A48">
        <w:rPr>
          <w:szCs w:val="24"/>
        </w:rPr>
        <w:t>Внесение изменений в Документацию по запросу предложений.</w:t>
      </w:r>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579" w:name="_Ref440289401"/>
      <w:bookmarkStart w:id="580" w:name="_Toc440361338"/>
      <w:bookmarkStart w:id="581" w:name="_Toc440376093"/>
      <w:bookmarkStart w:id="582" w:name="_Toc440376220"/>
      <w:bookmarkStart w:id="583" w:name="_Toc440382485"/>
      <w:bookmarkStart w:id="584" w:name="_Toc440447155"/>
      <w:bookmarkStart w:id="585" w:name="_Toc440620835"/>
      <w:bookmarkStart w:id="586" w:name="_Toc440631470"/>
      <w:bookmarkStart w:id="587" w:name="_Toc440875710"/>
      <w:bookmarkStart w:id="588" w:name="_Toc441131734"/>
      <w:bookmarkStart w:id="589" w:name="_Toc468352758"/>
      <w:bookmarkStart w:id="590" w:name="_Toc468352881"/>
      <w:bookmarkStart w:id="591" w:name="_Toc468355863"/>
      <w:bookmarkStart w:id="592" w:name="_Toc469480747"/>
      <w:bookmarkStart w:id="593" w:name="_Toc471898558"/>
      <w:bookmarkStart w:id="594" w:name="_Toc498523773"/>
      <w:r w:rsidRPr="00E71A48">
        <w:rPr>
          <w:szCs w:val="24"/>
        </w:rPr>
        <w:lastRenderedPageBreak/>
        <w:t>Продление срока окончания приема Заявок</w:t>
      </w:r>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595" w:name="_Ref191386249"/>
    </w:p>
    <w:p w:rsidR="00AC1995" w:rsidRPr="00E71A48" w:rsidRDefault="00AC1995" w:rsidP="00E71A48">
      <w:pPr>
        <w:pStyle w:val="3"/>
        <w:spacing w:line="264" w:lineRule="auto"/>
        <w:rPr>
          <w:szCs w:val="24"/>
          <w:lang w:eastAsia="ru-RU"/>
        </w:rPr>
      </w:pPr>
      <w:bookmarkStart w:id="596" w:name="_Toc299701566"/>
      <w:bookmarkStart w:id="597" w:name="_Ref306176386"/>
      <w:bookmarkStart w:id="598" w:name="_Ref440285128"/>
      <w:bookmarkStart w:id="599" w:name="_Toc440361339"/>
      <w:bookmarkStart w:id="600" w:name="_Toc440376094"/>
      <w:bookmarkStart w:id="601" w:name="_Toc440376221"/>
      <w:bookmarkStart w:id="602" w:name="_Toc440382486"/>
      <w:bookmarkStart w:id="603" w:name="_Toc440447156"/>
      <w:bookmarkStart w:id="604" w:name="_Toc440620836"/>
      <w:bookmarkStart w:id="605" w:name="_Toc440631471"/>
      <w:bookmarkStart w:id="606" w:name="_Toc440875711"/>
      <w:bookmarkStart w:id="607" w:name="_Toc441131735"/>
      <w:bookmarkStart w:id="608" w:name="_Ref444178739"/>
      <w:bookmarkStart w:id="609" w:name="_Toc468352759"/>
      <w:bookmarkStart w:id="610" w:name="_Toc468352882"/>
      <w:bookmarkStart w:id="611" w:name="_Toc468355864"/>
      <w:bookmarkStart w:id="612" w:name="_Toc469480748"/>
      <w:bookmarkStart w:id="613" w:name="_Toc471898559"/>
      <w:bookmarkStart w:id="614" w:name="_Toc498523774"/>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BF7F63">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p>
    <w:p w:rsidR="00932C0A" w:rsidRPr="0032494D"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32494D">
        <w:rPr>
          <w:bCs w:val="0"/>
          <w:sz w:val="24"/>
          <w:szCs w:val="24"/>
        </w:rPr>
        <w:t>Участник</w:t>
      </w:r>
      <w:r w:rsidR="00932C0A" w:rsidRPr="0032494D">
        <w:rPr>
          <w:bCs w:val="0"/>
          <w:sz w:val="24"/>
          <w:szCs w:val="24"/>
        </w:rPr>
        <w:t xml:space="preserve"> </w:t>
      </w:r>
      <w:r w:rsidR="0089163E" w:rsidRPr="0032494D">
        <w:rPr>
          <w:bCs w:val="0"/>
          <w:sz w:val="24"/>
          <w:szCs w:val="24"/>
        </w:rPr>
        <w:t xml:space="preserve">запроса предложений </w:t>
      </w:r>
      <w:r w:rsidR="00932C0A" w:rsidRPr="0032494D">
        <w:rPr>
          <w:bCs w:val="0"/>
          <w:sz w:val="24"/>
          <w:szCs w:val="24"/>
        </w:rPr>
        <w:t xml:space="preserve">в составе своей </w:t>
      </w:r>
      <w:r w:rsidR="004B5EB3" w:rsidRPr="0032494D">
        <w:rPr>
          <w:bCs w:val="0"/>
          <w:sz w:val="24"/>
          <w:szCs w:val="24"/>
        </w:rPr>
        <w:t>Заявк</w:t>
      </w:r>
      <w:r w:rsidR="00932C0A" w:rsidRPr="0032494D">
        <w:rPr>
          <w:bCs w:val="0"/>
          <w:sz w:val="24"/>
          <w:szCs w:val="24"/>
        </w:rPr>
        <w:t xml:space="preserve">и представляет обеспечение исполнения обязательств, связанных с участием в </w:t>
      </w:r>
      <w:r w:rsidR="0089163E" w:rsidRPr="0032494D">
        <w:rPr>
          <w:bCs w:val="0"/>
          <w:sz w:val="24"/>
          <w:szCs w:val="24"/>
        </w:rPr>
        <w:t>запросе предложений</w:t>
      </w:r>
      <w:r w:rsidR="00932C0A" w:rsidRPr="0032494D">
        <w:rPr>
          <w:bCs w:val="0"/>
          <w:sz w:val="24"/>
          <w:szCs w:val="24"/>
        </w:rPr>
        <w:t xml:space="preserve"> и подачей </w:t>
      </w:r>
      <w:r w:rsidR="004B5EB3" w:rsidRPr="0032494D">
        <w:rPr>
          <w:bCs w:val="0"/>
          <w:sz w:val="24"/>
          <w:szCs w:val="24"/>
        </w:rPr>
        <w:t>Заявк</w:t>
      </w:r>
      <w:r w:rsidR="00932C0A" w:rsidRPr="0032494D">
        <w:rPr>
          <w:bCs w:val="0"/>
          <w:sz w:val="24"/>
          <w:szCs w:val="24"/>
        </w:rPr>
        <w:t xml:space="preserve">и, </w:t>
      </w:r>
      <w:r w:rsidR="0032494D" w:rsidRPr="0032494D">
        <w:rPr>
          <w:bCs w:val="0"/>
          <w:sz w:val="24"/>
          <w:szCs w:val="24"/>
        </w:rPr>
        <w:t>на сумму 2% от стоимости Заявки</w:t>
      </w:r>
      <w:r w:rsidR="00932C0A" w:rsidRPr="0032494D">
        <w:rPr>
          <w:bCs w:val="0"/>
          <w:sz w:val="24"/>
          <w:szCs w:val="24"/>
        </w:rPr>
        <w:t xml:space="preserve">, с учетом НДС. </w:t>
      </w:r>
    </w:p>
    <w:p w:rsidR="00932C0A" w:rsidRPr="00441EA0" w:rsidRDefault="00BB7F61" w:rsidP="00557C01">
      <w:pPr>
        <w:widowControl w:val="0"/>
        <w:numPr>
          <w:ilvl w:val="3"/>
          <w:numId w:val="38"/>
        </w:numPr>
        <w:tabs>
          <w:tab w:val="left" w:pos="1620"/>
        </w:tabs>
        <w:suppressAutoHyphens w:val="0"/>
        <w:spacing w:line="264" w:lineRule="auto"/>
        <w:ind w:left="0" w:firstLine="709"/>
        <w:rPr>
          <w:bCs w:val="0"/>
          <w:sz w:val="24"/>
          <w:szCs w:val="24"/>
        </w:rPr>
      </w:pPr>
      <w:r w:rsidRPr="00441EA0">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1B34FA">
        <w:fldChar w:fldCharType="begin"/>
      </w:r>
      <w:r w:rsidR="001B34FA">
        <w:instrText xml:space="preserve"> REF _Ref467168844 \r \h  \* MERGEFORMAT </w:instrText>
      </w:r>
      <w:r w:rsidR="001B34FA">
        <w:fldChar w:fldCharType="separate"/>
      </w:r>
      <w:r w:rsidR="0038398C" w:rsidRPr="0038398C">
        <w:rPr>
          <w:sz w:val="24"/>
          <w:szCs w:val="24"/>
        </w:rPr>
        <w:t>3.3.14.3</w:t>
      </w:r>
      <w:r w:rsidR="001B34FA">
        <w:fldChar w:fldCharType="end"/>
      </w:r>
      <w:r w:rsidRPr="00441EA0">
        <w:rPr>
          <w:sz w:val="24"/>
          <w:szCs w:val="24"/>
        </w:rPr>
        <w:t xml:space="preserve">) или путем внесения денежных средств на расчетный счет Заказчика (п. </w:t>
      </w:r>
      <w:r w:rsidR="001B34FA">
        <w:fldChar w:fldCharType="begin"/>
      </w:r>
      <w:r w:rsidR="001B34FA">
        <w:instrText xml:space="preserve"> REF _Ref442263553 \r \h  \* MERGEFORMAT </w:instrText>
      </w:r>
      <w:r w:rsidR="001B34FA">
        <w:fldChar w:fldCharType="separate"/>
      </w:r>
      <w:r w:rsidR="0038398C" w:rsidRPr="0038398C">
        <w:rPr>
          <w:sz w:val="24"/>
          <w:szCs w:val="24"/>
        </w:rPr>
        <w:t>3.3.14.4</w:t>
      </w:r>
      <w:r w:rsidR="001B34FA">
        <w:fldChar w:fldCharType="end"/>
      </w:r>
      <w:r w:rsidRPr="00441EA0">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441EA0">
        <w:rPr>
          <w:bCs w:val="0"/>
          <w:sz w:val="24"/>
          <w:szCs w:val="24"/>
        </w:rPr>
        <w:t>.</w:t>
      </w:r>
    </w:p>
    <w:p w:rsidR="00BB7F61" w:rsidRPr="00441EA0" w:rsidRDefault="00BB7F61" w:rsidP="00557C01">
      <w:pPr>
        <w:widowControl w:val="0"/>
        <w:numPr>
          <w:ilvl w:val="3"/>
          <w:numId w:val="38"/>
        </w:numPr>
        <w:tabs>
          <w:tab w:val="left" w:pos="1620"/>
        </w:tabs>
        <w:suppressAutoHyphens w:val="0"/>
        <w:spacing w:line="264" w:lineRule="auto"/>
        <w:ind w:left="0" w:firstLine="709"/>
        <w:rPr>
          <w:bCs w:val="0"/>
          <w:sz w:val="24"/>
          <w:szCs w:val="24"/>
        </w:rPr>
      </w:pPr>
      <w:bookmarkStart w:id="615" w:name="_Ref467168844"/>
      <w:r w:rsidRPr="00441EA0">
        <w:rPr>
          <w:sz w:val="24"/>
          <w:szCs w:val="24"/>
        </w:rPr>
        <w:t>В случае,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615"/>
      <w:r w:rsidRPr="00441EA0">
        <w:rPr>
          <w:sz w:val="24"/>
          <w:szCs w:val="24"/>
        </w:rPr>
        <w:t>:</w:t>
      </w:r>
    </w:p>
    <w:p w:rsidR="00932C0A" w:rsidRPr="00BB7F61" w:rsidRDefault="00932C0A" w:rsidP="00960C20">
      <w:pPr>
        <w:pStyle w:val="affffff"/>
        <w:widowControl w:val="0"/>
        <w:numPr>
          <w:ilvl w:val="0"/>
          <w:numId w:val="83"/>
        </w:numPr>
        <w:tabs>
          <w:tab w:val="left" w:pos="1985"/>
        </w:tabs>
        <w:suppressAutoHyphens w:val="0"/>
        <w:spacing w:line="264" w:lineRule="auto"/>
        <w:ind w:left="709" w:firstLine="0"/>
        <w:rPr>
          <w:sz w:val="24"/>
          <w:szCs w:val="24"/>
        </w:rPr>
      </w:pPr>
      <w:bookmarkStart w:id="616" w:name="_Ref306390343"/>
      <w:r w:rsidRPr="00441EA0">
        <w:rPr>
          <w:sz w:val="24"/>
          <w:szCs w:val="24"/>
        </w:rPr>
        <w:t>Форма соглашения о неустойке должна</w:t>
      </w:r>
      <w:r w:rsidR="00ED01BF" w:rsidRPr="00441EA0">
        <w:rPr>
          <w:sz w:val="24"/>
          <w:szCs w:val="24"/>
        </w:rPr>
        <w:t xml:space="preserve"> соответствовать требованиям ст</w:t>
      </w:r>
      <w:r w:rsidRPr="00441EA0">
        <w:rPr>
          <w:sz w:val="24"/>
          <w:szCs w:val="24"/>
        </w:rPr>
        <w:t>.330, 331 Гражданского кодекса Российской</w:t>
      </w:r>
      <w:r w:rsidRPr="00BB7F61">
        <w:rPr>
          <w:sz w:val="24"/>
          <w:szCs w:val="24"/>
        </w:rPr>
        <w:t xml:space="preserve"> Федерации</w:t>
      </w:r>
      <w:bookmarkEnd w:id="616"/>
      <w:r w:rsidR="003C2207" w:rsidRPr="00BB7F61">
        <w:rPr>
          <w:sz w:val="24"/>
          <w:szCs w:val="24"/>
        </w:rPr>
        <w:t xml:space="preserve"> и быть подготовлена по </w:t>
      </w:r>
      <w:r w:rsidR="005818B2" w:rsidRPr="00BB7F61">
        <w:rPr>
          <w:spacing w:val="-1"/>
          <w:sz w:val="24"/>
          <w:szCs w:val="24"/>
        </w:rPr>
        <w:t>форме и в соответствии с инструкциями, приведенными в настоящей Документации по запросу предложений</w:t>
      </w:r>
      <w:r w:rsidR="003C2207" w:rsidRPr="00BB7F61">
        <w:rPr>
          <w:sz w:val="24"/>
          <w:szCs w:val="24"/>
        </w:rPr>
        <w:t xml:space="preserve"> (</w:t>
      </w:r>
      <w:r w:rsidR="003C2207" w:rsidRPr="00BB7F61">
        <w:rPr>
          <w:sz w:val="24"/>
          <w:szCs w:val="24"/>
          <w:lang w:eastAsia="ru-RU"/>
        </w:rPr>
        <w:t xml:space="preserve">подраздел </w:t>
      </w:r>
      <w:r w:rsidR="00A36B98" w:rsidRPr="00BB7F61">
        <w:rPr>
          <w:sz w:val="24"/>
          <w:szCs w:val="24"/>
          <w:lang w:eastAsia="ru-RU"/>
        </w:rPr>
        <w:fldChar w:fldCharType="begin"/>
      </w:r>
      <w:r w:rsidR="003C2207" w:rsidRPr="00BB7F61">
        <w:rPr>
          <w:sz w:val="24"/>
          <w:szCs w:val="24"/>
          <w:lang w:eastAsia="ru-RU"/>
        </w:rPr>
        <w:instrText xml:space="preserve"> REF _Ref440272678 \r \h </w:instrText>
      </w:r>
      <w:r w:rsidR="00A36B98" w:rsidRPr="00BB7F61">
        <w:rPr>
          <w:sz w:val="24"/>
          <w:szCs w:val="24"/>
          <w:lang w:eastAsia="ru-RU"/>
        </w:rPr>
      </w:r>
      <w:r w:rsidR="00A36B98" w:rsidRPr="00BB7F61">
        <w:rPr>
          <w:sz w:val="24"/>
          <w:szCs w:val="24"/>
          <w:lang w:eastAsia="ru-RU"/>
        </w:rPr>
        <w:fldChar w:fldCharType="separate"/>
      </w:r>
      <w:r w:rsidR="0038398C">
        <w:rPr>
          <w:sz w:val="24"/>
          <w:szCs w:val="24"/>
          <w:lang w:eastAsia="ru-RU"/>
        </w:rPr>
        <w:t>5.14</w:t>
      </w:r>
      <w:r w:rsidR="00A36B98" w:rsidRPr="00BB7F61">
        <w:rPr>
          <w:sz w:val="24"/>
          <w:szCs w:val="24"/>
          <w:lang w:eastAsia="ru-RU"/>
        </w:rPr>
        <w:fldChar w:fldCharType="end"/>
      </w:r>
      <w:r w:rsidR="003C2207" w:rsidRPr="00BB7F61">
        <w:rPr>
          <w:sz w:val="24"/>
          <w:szCs w:val="24"/>
        </w:rPr>
        <w:t>)</w:t>
      </w:r>
      <w:r w:rsidR="000A6857" w:rsidRPr="00BB7F61">
        <w:rPr>
          <w:sz w:val="24"/>
          <w:szCs w:val="24"/>
        </w:rPr>
        <w:t>.</w:t>
      </w:r>
    </w:p>
    <w:p w:rsidR="00932C0A" w:rsidRPr="00441EA0" w:rsidRDefault="00932C0A" w:rsidP="00960C20">
      <w:pPr>
        <w:pStyle w:val="affffff"/>
        <w:widowControl w:val="0"/>
        <w:numPr>
          <w:ilvl w:val="0"/>
          <w:numId w:val="83"/>
        </w:numPr>
        <w:tabs>
          <w:tab w:val="left" w:pos="1985"/>
        </w:tabs>
        <w:suppressAutoHyphens w:val="0"/>
        <w:spacing w:line="264" w:lineRule="auto"/>
        <w:ind w:left="709" w:firstLine="0"/>
        <w:rPr>
          <w:sz w:val="24"/>
          <w:szCs w:val="24"/>
        </w:rPr>
      </w:pPr>
      <w:bookmarkStart w:id="617" w:name="_Ref307586570"/>
      <w:r w:rsidRPr="00BB7F61">
        <w:rPr>
          <w:sz w:val="24"/>
          <w:szCs w:val="24"/>
        </w:rPr>
        <w:t>В соглашении о неустойке должно быть указано</w:t>
      </w:r>
      <w:bookmarkStart w:id="618" w:name="_Ref305753174"/>
      <w:r w:rsidRPr="00BB7F61">
        <w:rPr>
          <w:sz w:val="24"/>
          <w:szCs w:val="24"/>
        </w:rPr>
        <w:t xml:space="preserve"> право Заказчика/</w:t>
      </w:r>
      <w:r w:rsidRPr="00441EA0">
        <w:rPr>
          <w:sz w:val="24"/>
          <w:szCs w:val="24"/>
        </w:rPr>
        <w:t xml:space="preserve">Организатора взыскать неустойку в случаях ненадлежащего исполнения обязательств, связанных с участием в </w:t>
      </w:r>
      <w:r w:rsidR="00D536DC" w:rsidRPr="00441EA0">
        <w:rPr>
          <w:sz w:val="24"/>
          <w:szCs w:val="24"/>
        </w:rPr>
        <w:t>запросе предложений</w:t>
      </w:r>
      <w:r w:rsidRPr="00441EA0">
        <w:rPr>
          <w:sz w:val="24"/>
          <w:szCs w:val="24"/>
        </w:rPr>
        <w:t>:</w:t>
      </w:r>
      <w:bookmarkEnd w:id="617"/>
      <w:bookmarkEnd w:id="618"/>
    </w:p>
    <w:p w:rsidR="00932C0A" w:rsidRPr="00441EA0" w:rsidRDefault="00BB7F61" w:rsidP="00557C01">
      <w:pPr>
        <w:widowControl w:val="0"/>
        <w:numPr>
          <w:ilvl w:val="4"/>
          <w:numId w:val="38"/>
        </w:numPr>
        <w:tabs>
          <w:tab w:val="left" w:pos="1620"/>
        </w:tabs>
        <w:suppressAutoHyphens w:val="0"/>
        <w:spacing w:line="264" w:lineRule="auto"/>
        <w:ind w:left="0" w:firstLine="567"/>
        <w:rPr>
          <w:bCs w:val="0"/>
          <w:sz w:val="24"/>
          <w:szCs w:val="24"/>
        </w:rPr>
      </w:pPr>
      <w:r w:rsidRPr="00441EA0">
        <w:rPr>
          <w:bCs w:val="0"/>
          <w:sz w:val="24"/>
          <w:szCs w:val="24"/>
        </w:rPr>
        <w:t>изменения Заявки</w:t>
      </w:r>
      <w:r w:rsidR="00932C0A" w:rsidRPr="00441EA0">
        <w:rPr>
          <w:bCs w:val="0"/>
          <w:sz w:val="24"/>
          <w:szCs w:val="24"/>
        </w:rPr>
        <w:t>, в том числе в процессе проведения переторжки, в течение срока ее действия (п.</w:t>
      </w:r>
      <w:r w:rsidR="001B34FA">
        <w:fldChar w:fldCharType="begin"/>
      </w:r>
      <w:r w:rsidR="001B34FA">
        <w:instrText xml:space="preserve"> REF _Ref306008743 \r \h  \* MERGEFORMAT </w:instrText>
      </w:r>
      <w:r w:rsidR="001B34FA">
        <w:fldChar w:fldCharType="separate"/>
      </w:r>
      <w:r w:rsidR="0038398C" w:rsidRPr="0038398C">
        <w:rPr>
          <w:bCs w:val="0"/>
          <w:sz w:val="24"/>
          <w:szCs w:val="24"/>
        </w:rPr>
        <w:t>3.3.4</w:t>
      </w:r>
      <w:r w:rsidR="001B34FA">
        <w:fldChar w:fldCharType="end"/>
      </w:r>
      <w:r w:rsidR="00932C0A" w:rsidRPr="00441EA0">
        <w:rPr>
          <w:bCs w:val="0"/>
          <w:sz w:val="24"/>
          <w:szCs w:val="24"/>
        </w:rPr>
        <w:t xml:space="preserve">) после истечения срока окончания подачи заявок (п. </w:t>
      </w:r>
      <w:r w:rsidR="001B34FA">
        <w:fldChar w:fldCharType="begin"/>
      </w:r>
      <w:r w:rsidR="001B34FA">
        <w:instrText xml:space="preserve"> REF _Ref440289953 \r \h  \* MERGEFORMAT </w:instrText>
      </w:r>
      <w:r w:rsidR="001B34FA">
        <w:fldChar w:fldCharType="separate"/>
      </w:r>
      <w:r w:rsidR="0038398C" w:rsidRPr="0038398C">
        <w:rPr>
          <w:bCs w:val="0"/>
          <w:sz w:val="24"/>
          <w:szCs w:val="24"/>
        </w:rPr>
        <w:t>3.4.1.3</w:t>
      </w:r>
      <w:r w:rsidR="001B34FA">
        <w:fldChar w:fldCharType="end"/>
      </w:r>
      <w:r w:rsidR="00932C0A" w:rsidRPr="00441EA0">
        <w:rPr>
          <w:bCs w:val="0"/>
          <w:sz w:val="24"/>
          <w:szCs w:val="24"/>
        </w:rPr>
        <w:t>);</w:t>
      </w:r>
    </w:p>
    <w:p w:rsidR="00932C0A" w:rsidRPr="00441EA0"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441EA0">
        <w:rPr>
          <w:bCs w:val="0"/>
          <w:sz w:val="24"/>
          <w:szCs w:val="24"/>
        </w:rPr>
        <w:t>предоставления недостоверных сведений или искажения информации</w:t>
      </w:r>
      <w:r w:rsidR="00BB7F61" w:rsidRPr="00441EA0">
        <w:rPr>
          <w:bCs w:val="0"/>
          <w:sz w:val="24"/>
          <w:szCs w:val="24"/>
        </w:rPr>
        <w:t>, предоставлени</w:t>
      </w:r>
      <w:r w:rsidR="00B72D75">
        <w:rPr>
          <w:bCs w:val="0"/>
          <w:sz w:val="24"/>
          <w:szCs w:val="24"/>
        </w:rPr>
        <w:t>я</w:t>
      </w:r>
      <w:r w:rsidR="00BB7F61" w:rsidRPr="00441EA0">
        <w:rPr>
          <w:bCs w:val="0"/>
          <w:sz w:val="24"/>
          <w:szCs w:val="24"/>
        </w:rPr>
        <w:t xml:space="preserve"> </w:t>
      </w:r>
      <w:r w:rsidR="00687D09">
        <w:rPr>
          <w:sz w:val="24"/>
          <w:szCs w:val="24"/>
        </w:rPr>
        <w:t>фальсифицированных</w:t>
      </w:r>
      <w:r w:rsidR="00687D09" w:rsidRPr="00750DD1">
        <w:rPr>
          <w:sz w:val="24"/>
          <w:szCs w:val="24"/>
        </w:rPr>
        <w:t xml:space="preserve"> </w:t>
      </w:r>
      <w:r w:rsidR="00BB7F61" w:rsidRPr="00441EA0">
        <w:rPr>
          <w:bCs w:val="0"/>
          <w:sz w:val="24"/>
          <w:szCs w:val="24"/>
        </w:rPr>
        <w:t xml:space="preserve">документов, </w:t>
      </w:r>
      <w:r w:rsidRPr="00441EA0">
        <w:rPr>
          <w:bCs w:val="0"/>
          <w:sz w:val="24"/>
          <w:szCs w:val="24"/>
        </w:rPr>
        <w:t xml:space="preserve">приведенных в составе </w:t>
      </w:r>
      <w:r w:rsidR="004B5EB3" w:rsidRPr="00441EA0">
        <w:rPr>
          <w:bCs w:val="0"/>
          <w:sz w:val="24"/>
          <w:szCs w:val="24"/>
        </w:rPr>
        <w:t>Заявк</w:t>
      </w:r>
      <w:r w:rsidRPr="00441EA0">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441EA0">
        <w:rPr>
          <w:bCs w:val="0"/>
          <w:sz w:val="24"/>
          <w:szCs w:val="24"/>
        </w:rPr>
        <w:t xml:space="preserve">отказа </w:t>
      </w:r>
      <w:r w:rsidR="009C744E" w:rsidRPr="00441EA0">
        <w:rPr>
          <w:bCs w:val="0"/>
          <w:sz w:val="24"/>
          <w:szCs w:val="24"/>
        </w:rPr>
        <w:t>Участник</w:t>
      </w:r>
      <w:r w:rsidR="004C5164" w:rsidRPr="00441EA0">
        <w:rPr>
          <w:bCs w:val="0"/>
          <w:sz w:val="24"/>
          <w:szCs w:val="24"/>
        </w:rPr>
        <w:t xml:space="preserve">а </w:t>
      </w:r>
      <w:r w:rsidR="007D07A7" w:rsidRPr="00441EA0">
        <w:rPr>
          <w:bCs w:val="0"/>
          <w:sz w:val="24"/>
          <w:szCs w:val="24"/>
        </w:rPr>
        <w:t xml:space="preserve">запроса </w:t>
      </w:r>
      <w:r w:rsidR="00D536DC" w:rsidRPr="00441EA0">
        <w:rPr>
          <w:bCs w:val="0"/>
          <w:sz w:val="24"/>
          <w:szCs w:val="24"/>
        </w:rPr>
        <w:t>предложений</w:t>
      </w:r>
      <w:r w:rsidR="004C5164" w:rsidRPr="00441EA0">
        <w:rPr>
          <w:bCs w:val="0"/>
          <w:sz w:val="24"/>
          <w:szCs w:val="24"/>
        </w:rPr>
        <w:t xml:space="preserve">, </w:t>
      </w:r>
      <w:r w:rsidR="004C5164" w:rsidRPr="00441EA0">
        <w:rPr>
          <w:sz w:val="24"/>
          <w:szCs w:val="24"/>
        </w:rPr>
        <w:t xml:space="preserve">чья </w:t>
      </w:r>
      <w:r w:rsidR="004B5EB3" w:rsidRPr="00441EA0">
        <w:rPr>
          <w:sz w:val="24"/>
          <w:szCs w:val="24"/>
        </w:rPr>
        <w:t>Заявк</w:t>
      </w:r>
      <w:r w:rsidR="004C5164" w:rsidRPr="00441EA0">
        <w:rPr>
          <w:sz w:val="24"/>
          <w:szCs w:val="24"/>
        </w:rPr>
        <w:t>а признана лучшей,</w:t>
      </w:r>
      <w:r w:rsidR="00D536DC" w:rsidRPr="00441EA0">
        <w:rPr>
          <w:bCs w:val="0"/>
          <w:sz w:val="24"/>
          <w:szCs w:val="24"/>
        </w:rPr>
        <w:t xml:space="preserve"> </w:t>
      </w:r>
      <w:r w:rsidRPr="00441EA0">
        <w:rPr>
          <w:bCs w:val="0"/>
          <w:sz w:val="24"/>
          <w:szCs w:val="24"/>
        </w:rPr>
        <w:t xml:space="preserve">либо </w:t>
      </w:r>
      <w:r w:rsidR="009C744E" w:rsidRPr="00441EA0">
        <w:rPr>
          <w:bCs w:val="0"/>
          <w:sz w:val="24"/>
          <w:szCs w:val="24"/>
        </w:rPr>
        <w:t>Участник</w:t>
      </w:r>
      <w:r w:rsidRPr="00441EA0">
        <w:rPr>
          <w:bCs w:val="0"/>
          <w:sz w:val="24"/>
          <w:szCs w:val="24"/>
        </w:rPr>
        <w:t xml:space="preserve">а </w:t>
      </w:r>
      <w:r w:rsidR="00D536DC" w:rsidRPr="00441EA0">
        <w:rPr>
          <w:bCs w:val="0"/>
          <w:sz w:val="24"/>
          <w:szCs w:val="24"/>
        </w:rPr>
        <w:t>запроса предложений</w:t>
      </w:r>
      <w:r w:rsidRPr="00441EA0">
        <w:rPr>
          <w:bCs w:val="0"/>
          <w:sz w:val="24"/>
          <w:szCs w:val="24"/>
        </w:rPr>
        <w:t>, давшего предпоследн</w:t>
      </w:r>
      <w:r w:rsidR="00FE5731" w:rsidRPr="00441EA0">
        <w:rPr>
          <w:bCs w:val="0"/>
          <w:sz w:val="24"/>
          <w:szCs w:val="24"/>
        </w:rPr>
        <w:t>юю</w:t>
      </w:r>
      <w:r w:rsidRPr="00441EA0">
        <w:rPr>
          <w:bCs w:val="0"/>
          <w:sz w:val="24"/>
          <w:szCs w:val="24"/>
        </w:rPr>
        <w:t xml:space="preserve"> </w:t>
      </w:r>
      <w:r w:rsidR="004B5EB3" w:rsidRPr="00441EA0">
        <w:rPr>
          <w:bCs w:val="0"/>
          <w:sz w:val="24"/>
          <w:szCs w:val="24"/>
        </w:rPr>
        <w:t>Заявк</w:t>
      </w:r>
      <w:r w:rsidR="00FE5731" w:rsidRPr="00441EA0">
        <w:rPr>
          <w:bCs w:val="0"/>
          <w:sz w:val="24"/>
          <w:szCs w:val="24"/>
        </w:rPr>
        <w:t xml:space="preserve">у </w:t>
      </w:r>
      <w:r w:rsidRPr="00441EA0">
        <w:rPr>
          <w:bCs w:val="0"/>
          <w:sz w:val="24"/>
          <w:szCs w:val="24"/>
        </w:rPr>
        <w:t xml:space="preserve">по цене при условии уклонения </w:t>
      </w:r>
      <w:r w:rsidR="009C744E" w:rsidRPr="00441EA0">
        <w:rPr>
          <w:bCs w:val="0"/>
          <w:sz w:val="24"/>
          <w:szCs w:val="24"/>
        </w:rPr>
        <w:t>Участник</w:t>
      </w:r>
      <w:r w:rsidR="004C5164" w:rsidRPr="00441EA0">
        <w:rPr>
          <w:bCs w:val="0"/>
          <w:sz w:val="24"/>
          <w:szCs w:val="24"/>
        </w:rPr>
        <w:t xml:space="preserve">а </w:t>
      </w:r>
      <w:r w:rsidR="00FE5731" w:rsidRPr="00441EA0">
        <w:rPr>
          <w:bCs w:val="0"/>
          <w:sz w:val="24"/>
          <w:szCs w:val="24"/>
        </w:rPr>
        <w:t>запроса предложений</w:t>
      </w:r>
      <w:r w:rsidR="004C5164" w:rsidRPr="00441EA0">
        <w:rPr>
          <w:bCs w:val="0"/>
          <w:sz w:val="24"/>
          <w:szCs w:val="24"/>
        </w:rPr>
        <w:t xml:space="preserve">, </w:t>
      </w:r>
      <w:r w:rsidR="004C5164" w:rsidRPr="00441EA0">
        <w:rPr>
          <w:sz w:val="24"/>
          <w:szCs w:val="24"/>
        </w:rPr>
        <w:t xml:space="preserve">чья </w:t>
      </w:r>
      <w:r w:rsidR="004B5EB3" w:rsidRPr="00441EA0">
        <w:rPr>
          <w:sz w:val="24"/>
          <w:szCs w:val="24"/>
        </w:rPr>
        <w:t>Заявк</w:t>
      </w:r>
      <w:r w:rsidR="004C5164" w:rsidRPr="00441EA0">
        <w:rPr>
          <w:sz w:val="24"/>
          <w:szCs w:val="24"/>
        </w:rPr>
        <w:t>а признана лучшей,</w:t>
      </w:r>
      <w:r w:rsidR="00FE5731" w:rsidRPr="00441EA0">
        <w:rPr>
          <w:bCs w:val="0"/>
          <w:sz w:val="24"/>
          <w:szCs w:val="24"/>
        </w:rPr>
        <w:t xml:space="preserve"> </w:t>
      </w:r>
      <w:r w:rsidRPr="00441EA0">
        <w:rPr>
          <w:bCs w:val="0"/>
          <w:sz w:val="24"/>
          <w:szCs w:val="24"/>
        </w:rPr>
        <w:t xml:space="preserve">от заключения </w:t>
      </w:r>
      <w:r w:rsidR="00123C70" w:rsidRPr="00441EA0">
        <w:rPr>
          <w:bCs w:val="0"/>
          <w:sz w:val="24"/>
          <w:szCs w:val="24"/>
        </w:rPr>
        <w:t>Договор</w:t>
      </w:r>
      <w:r w:rsidRPr="00441EA0">
        <w:rPr>
          <w:bCs w:val="0"/>
          <w:sz w:val="24"/>
          <w:szCs w:val="24"/>
        </w:rPr>
        <w:t xml:space="preserve">а либо </w:t>
      </w:r>
      <w:r w:rsidR="009C744E" w:rsidRPr="00441EA0">
        <w:rPr>
          <w:bCs w:val="0"/>
          <w:sz w:val="24"/>
          <w:szCs w:val="24"/>
        </w:rPr>
        <w:t>Участник</w:t>
      </w:r>
      <w:r w:rsidRPr="00441EA0">
        <w:rPr>
          <w:bCs w:val="0"/>
          <w:sz w:val="24"/>
          <w:szCs w:val="24"/>
        </w:rPr>
        <w:t xml:space="preserve">а </w:t>
      </w:r>
      <w:r w:rsidR="007A439E" w:rsidRPr="00441EA0">
        <w:rPr>
          <w:bCs w:val="0"/>
          <w:sz w:val="24"/>
          <w:szCs w:val="24"/>
        </w:rPr>
        <w:t>запроса предложений</w:t>
      </w:r>
      <w:r w:rsidRPr="00441EA0">
        <w:rPr>
          <w:bCs w:val="0"/>
          <w:sz w:val="24"/>
          <w:szCs w:val="24"/>
        </w:rPr>
        <w:t>, признанного</w:t>
      </w:r>
      <w:r w:rsidRPr="00E71A48">
        <w:rPr>
          <w:bCs w:val="0"/>
          <w:sz w:val="24"/>
          <w:szCs w:val="24"/>
        </w:rPr>
        <w:t xml:space="preserve">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A36B98">
        <w:rPr>
          <w:bCs w:val="0"/>
          <w:sz w:val="24"/>
          <w:szCs w:val="24"/>
        </w:rPr>
        <w:fldChar w:fldCharType="begin"/>
      </w:r>
      <w:r w:rsidR="008D54B2">
        <w:rPr>
          <w:bCs w:val="0"/>
          <w:sz w:val="24"/>
          <w:szCs w:val="24"/>
        </w:rPr>
        <w:instrText xml:space="preserve"> REF _Ref468355339 \r \h </w:instrText>
      </w:r>
      <w:r w:rsidR="00A36B98">
        <w:rPr>
          <w:bCs w:val="0"/>
          <w:sz w:val="24"/>
          <w:szCs w:val="24"/>
        </w:rPr>
      </w:r>
      <w:r w:rsidR="00A36B98">
        <w:rPr>
          <w:bCs w:val="0"/>
          <w:sz w:val="24"/>
          <w:szCs w:val="24"/>
        </w:rPr>
        <w:fldChar w:fldCharType="separate"/>
      </w:r>
      <w:r w:rsidR="0038398C">
        <w:rPr>
          <w:bCs w:val="0"/>
          <w:sz w:val="24"/>
          <w:szCs w:val="24"/>
        </w:rPr>
        <w:t>3.12</w:t>
      </w:r>
      <w:r w:rsidR="00A36B98">
        <w:rPr>
          <w:bCs w:val="0"/>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A659FB">
        <w:rPr>
          <w:bCs w:val="0"/>
          <w:sz w:val="24"/>
          <w:szCs w:val="24"/>
        </w:rPr>
        <w:t xml:space="preserve"> (п.</w:t>
      </w:r>
      <w:r w:rsidR="00A36B98">
        <w:rPr>
          <w:bCs w:val="0"/>
          <w:sz w:val="24"/>
          <w:szCs w:val="24"/>
        </w:rPr>
        <w:fldChar w:fldCharType="begin"/>
      </w:r>
      <w:r w:rsidR="00A659FB">
        <w:rPr>
          <w:bCs w:val="0"/>
          <w:sz w:val="24"/>
          <w:szCs w:val="24"/>
        </w:rPr>
        <w:instrText xml:space="preserve"> REF _Ref468202391 \r \h </w:instrText>
      </w:r>
      <w:r w:rsidR="00A36B98">
        <w:rPr>
          <w:bCs w:val="0"/>
          <w:sz w:val="24"/>
          <w:szCs w:val="24"/>
        </w:rPr>
      </w:r>
      <w:r w:rsidR="00A36B98">
        <w:rPr>
          <w:bCs w:val="0"/>
          <w:sz w:val="24"/>
          <w:szCs w:val="24"/>
        </w:rPr>
        <w:fldChar w:fldCharType="separate"/>
      </w:r>
      <w:r w:rsidR="0038398C">
        <w:rPr>
          <w:bCs w:val="0"/>
          <w:sz w:val="24"/>
          <w:szCs w:val="24"/>
        </w:rPr>
        <w:t>3.13</w:t>
      </w:r>
      <w:r w:rsidR="00A36B98">
        <w:rPr>
          <w:bCs w:val="0"/>
          <w:sz w:val="24"/>
          <w:szCs w:val="24"/>
        </w:rPr>
        <w:fldChar w:fldCharType="end"/>
      </w:r>
      <w:r w:rsidR="00A659FB">
        <w:rPr>
          <w:bCs w:val="0"/>
          <w:sz w:val="24"/>
          <w:szCs w:val="24"/>
        </w:rPr>
        <w:t>)</w:t>
      </w:r>
      <w:r w:rsidR="00311F48">
        <w:rPr>
          <w:bCs w:val="0"/>
          <w:sz w:val="24"/>
          <w:szCs w:val="24"/>
        </w:rPr>
        <w:t>.</w:t>
      </w:r>
    </w:p>
    <w:p w:rsidR="00932C0A" w:rsidRPr="00BB7F61" w:rsidRDefault="00932C0A" w:rsidP="00960C20">
      <w:pPr>
        <w:pStyle w:val="affffff"/>
        <w:widowControl w:val="0"/>
        <w:numPr>
          <w:ilvl w:val="0"/>
          <w:numId w:val="83"/>
        </w:numPr>
        <w:tabs>
          <w:tab w:val="left" w:pos="1985"/>
        </w:tabs>
        <w:suppressAutoHyphens w:val="0"/>
        <w:spacing w:line="264" w:lineRule="auto"/>
        <w:ind w:left="709" w:firstLine="0"/>
        <w:rPr>
          <w:sz w:val="24"/>
          <w:szCs w:val="24"/>
        </w:rPr>
      </w:pPr>
      <w:bookmarkStart w:id="619" w:name="_Ref307563802"/>
      <w:r w:rsidRPr="00E71A48">
        <w:rPr>
          <w:bCs/>
          <w:sz w:val="24"/>
          <w:szCs w:val="24"/>
        </w:rPr>
        <w:t xml:space="preserve">В </w:t>
      </w:r>
      <w:r w:rsidRPr="00BB7F61">
        <w:rPr>
          <w:sz w:val="24"/>
          <w:szCs w:val="24"/>
        </w:rPr>
        <w:t xml:space="preserve">случаях, указанных в п. </w:t>
      </w:r>
      <w:r w:rsidR="001B34FA">
        <w:fldChar w:fldCharType="begin"/>
      </w:r>
      <w:r w:rsidR="001B34FA">
        <w:instrText xml:space="preserve"> REF _Ref305753174 \r \h  \* MERGEFORMAT </w:instrText>
      </w:r>
      <w:r w:rsidR="001B34FA">
        <w:fldChar w:fldCharType="separate"/>
      </w:r>
      <w:r w:rsidR="0038398C" w:rsidRPr="0038398C">
        <w:rPr>
          <w:sz w:val="24"/>
          <w:szCs w:val="24"/>
        </w:rPr>
        <w:t>3.3.14.3.2</w:t>
      </w:r>
      <w:r w:rsidR="001B34FA">
        <w:fldChar w:fldCharType="end"/>
      </w:r>
      <w:r w:rsidRPr="00BB7F61">
        <w:rPr>
          <w:sz w:val="24"/>
          <w:szCs w:val="24"/>
        </w:rPr>
        <w:t xml:space="preserve"> </w:t>
      </w:r>
      <w:r w:rsidR="009C744E" w:rsidRPr="00BB7F61">
        <w:rPr>
          <w:sz w:val="24"/>
          <w:szCs w:val="24"/>
        </w:rPr>
        <w:t>Участник</w:t>
      </w:r>
      <w:r w:rsidRPr="00BB7F61">
        <w:rPr>
          <w:sz w:val="24"/>
          <w:szCs w:val="24"/>
        </w:rPr>
        <w:t xml:space="preserve"> обязан выплатить Заказчику неустойку </w:t>
      </w:r>
      <w:bookmarkEnd w:id="619"/>
      <w:r w:rsidR="0032494D" w:rsidRPr="00E71A48">
        <w:rPr>
          <w:sz w:val="24"/>
          <w:szCs w:val="24"/>
        </w:rPr>
        <w:t xml:space="preserve">в </w:t>
      </w:r>
      <w:r w:rsidR="0032494D" w:rsidRPr="0032494D">
        <w:rPr>
          <w:sz w:val="24"/>
          <w:szCs w:val="24"/>
        </w:rPr>
        <w:t xml:space="preserve">размере 2% </w:t>
      </w:r>
      <w:r w:rsidR="000A7A8E" w:rsidRPr="0032494D">
        <w:rPr>
          <w:sz w:val="24"/>
          <w:szCs w:val="24"/>
        </w:rPr>
        <w:t>от стоимости Заявки, с учетом НДС.</w:t>
      </w:r>
    </w:p>
    <w:p w:rsidR="00932C0A" w:rsidRPr="00BB7F61" w:rsidRDefault="009C744E" w:rsidP="00960C20">
      <w:pPr>
        <w:pStyle w:val="affffff"/>
        <w:widowControl w:val="0"/>
        <w:numPr>
          <w:ilvl w:val="0"/>
          <w:numId w:val="83"/>
        </w:numPr>
        <w:tabs>
          <w:tab w:val="left" w:pos="1985"/>
        </w:tabs>
        <w:suppressAutoHyphens w:val="0"/>
        <w:spacing w:line="264" w:lineRule="auto"/>
        <w:ind w:left="709" w:firstLine="0"/>
        <w:rPr>
          <w:sz w:val="24"/>
          <w:szCs w:val="24"/>
        </w:rPr>
      </w:pPr>
      <w:bookmarkStart w:id="620" w:name="_Ref299109207"/>
      <w:bookmarkStart w:id="621" w:name="_Ref307563826"/>
      <w:r w:rsidRPr="00BB7F61">
        <w:rPr>
          <w:sz w:val="24"/>
          <w:szCs w:val="24"/>
        </w:rPr>
        <w:t>Участник</w:t>
      </w:r>
      <w:r w:rsidR="00932C0A" w:rsidRPr="00BB7F61">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620"/>
      <w:bookmarkEnd w:id="621"/>
    </w:p>
    <w:p w:rsidR="00F21407" w:rsidRPr="00F21407" w:rsidRDefault="00F21407" w:rsidP="00960C20">
      <w:pPr>
        <w:pStyle w:val="affffff"/>
        <w:widowControl w:val="0"/>
        <w:numPr>
          <w:ilvl w:val="0"/>
          <w:numId w:val="83"/>
        </w:numPr>
        <w:tabs>
          <w:tab w:val="left" w:pos="1985"/>
        </w:tabs>
        <w:suppressAutoHyphens w:val="0"/>
        <w:spacing w:line="264" w:lineRule="auto"/>
        <w:ind w:left="709" w:firstLine="0"/>
        <w:rPr>
          <w:bCs/>
          <w:sz w:val="24"/>
          <w:szCs w:val="24"/>
        </w:rPr>
      </w:pPr>
      <w:bookmarkStart w:id="622" w:name="_Ref468351365"/>
      <w:r w:rsidRPr="00BB7F61">
        <w:rPr>
          <w:sz w:val="24"/>
          <w:szCs w:val="24"/>
        </w:rPr>
        <w:t xml:space="preserve">Участник должен предоставить оригинал соглашения о неустойке (подраздел </w:t>
      </w:r>
      <w:r w:rsidR="001B34FA">
        <w:fldChar w:fldCharType="begin"/>
      </w:r>
      <w:r w:rsidR="001B34FA">
        <w:instrText xml:space="preserve"> REF _Ref440272256 \r \h  \* MERGEFORMAT </w:instrText>
      </w:r>
      <w:r w:rsidR="001B34FA">
        <w:fldChar w:fldCharType="separate"/>
      </w:r>
      <w:r w:rsidR="0038398C" w:rsidRPr="0038398C">
        <w:rPr>
          <w:sz w:val="24"/>
          <w:szCs w:val="24"/>
        </w:rPr>
        <w:t>5.14</w:t>
      </w:r>
      <w:r w:rsidR="001B34FA">
        <w:fldChar w:fldCharType="end"/>
      </w:r>
      <w:r w:rsidRPr="00BB7F61">
        <w:rPr>
          <w:sz w:val="24"/>
          <w:szCs w:val="24"/>
        </w:rPr>
        <w:t>), а</w:t>
      </w:r>
      <w:r w:rsidRPr="00F21407">
        <w:rPr>
          <w:bCs/>
          <w:sz w:val="24"/>
          <w:szCs w:val="24"/>
        </w:rPr>
        <w:t xml:space="preserve"> также Расписку сдачи-приемки соглашения о неустойке, подготовленную по </w:t>
      </w:r>
      <w:r w:rsidRPr="00F21407">
        <w:rPr>
          <w:bCs/>
          <w:spacing w:val="-1"/>
          <w:sz w:val="24"/>
          <w:szCs w:val="24"/>
        </w:rPr>
        <w:t xml:space="preserve">форме и в соответствии с инструкциями, приведенными в настоящей Документации </w:t>
      </w:r>
      <w:r w:rsidRPr="00F21407">
        <w:rPr>
          <w:bCs/>
          <w:sz w:val="24"/>
          <w:szCs w:val="24"/>
        </w:rPr>
        <w:t>(</w:t>
      </w:r>
      <w:r w:rsidRPr="00F21407">
        <w:rPr>
          <w:bCs/>
          <w:sz w:val="24"/>
          <w:szCs w:val="24"/>
          <w:lang w:eastAsia="ru-RU"/>
        </w:rPr>
        <w:t xml:space="preserve">подраздел </w:t>
      </w:r>
      <w:r w:rsidR="001B34FA">
        <w:fldChar w:fldCharType="begin"/>
      </w:r>
      <w:r w:rsidR="001B34FA">
        <w:instrText xml:space="preserve"> REF _Ref441574460 \r \h  \* MERGEFORMAT </w:instrText>
      </w:r>
      <w:r w:rsidR="001B34FA">
        <w:fldChar w:fldCharType="separate"/>
      </w:r>
      <w:r w:rsidR="0038398C" w:rsidRPr="0038398C">
        <w:rPr>
          <w:sz w:val="24"/>
          <w:szCs w:val="24"/>
          <w:lang w:eastAsia="ru-RU"/>
        </w:rPr>
        <w:t>5.15</w:t>
      </w:r>
      <w:r w:rsidR="001B34FA">
        <w:fldChar w:fldCharType="end"/>
      </w:r>
      <w:r w:rsidRPr="00F21407">
        <w:rPr>
          <w:bCs/>
          <w:sz w:val="24"/>
          <w:szCs w:val="24"/>
        </w:rPr>
        <w:t xml:space="preserve">), в срок не позднее даты и времени окончания приема заявок, указанных в пункте </w:t>
      </w:r>
      <w:r w:rsidR="001B34FA">
        <w:fldChar w:fldCharType="begin"/>
      </w:r>
      <w:r w:rsidR="001B34FA">
        <w:instrText xml:space="preserve"> REF _Ref440289953 \r \h  \* MERGEFORMAT </w:instrText>
      </w:r>
      <w:r w:rsidR="001B34FA">
        <w:fldChar w:fldCharType="separate"/>
      </w:r>
      <w:r w:rsidR="0038398C" w:rsidRPr="0038398C">
        <w:rPr>
          <w:sz w:val="24"/>
          <w:szCs w:val="24"/>
        </w:rPr>
        <w:t>3.4.1.3</w:t>
      </w:r>
      <w:r w:rsidR="001B34FA">
        <w:fldChar w:fldCharType="end"/>
      </w:r>
      <w:r w:rsidRPr="00F21407">
        <w:rPr>
          <w:bCs/>
          <w:sz w:val="24"/>
          <w:szCs w:val="24"/>
        </w:rPr>
        <w:t xml:space="preserve"> настоящей Документации, по адресу: </w:t>
      </w:r>
      <w:r w:rsidR="000B14D3" w:rsidRPr="006D4F40">
        <w:rPr>
          <w:sz w:val="24"/>
          <w:szCs w:val="24"/>
        </w:rPr>
        <w:t xml:space="preserve">РФ, </w:t>
      </w:r>
      <w:r w:rsidR="000B14D3" w:rsidRPr="006D4F40">
        <w:rPr>
          <w:iCs/>
          <w:sz w:val="24"/>
          <w:szCs w:val="24"/>
        </w:rPr>
        <w:t>394033, г. Воронеж, ул. Арзамасская, д. 2</w:t>
      </w:r>
      <w:r w:rsidR="000B14D3" w:rsidRPr="006D4F40">
        <w:rPr>
          <w:sz w:val="24"/>
          <w:szCs w:val="24"/>
        </w:rPr>
        <w:t>, каб. №112</w:t>
      </w:r>
      <w:r w:rsidR="000B14D3" w:rsidRPr="006D4F40">
        <w:rPr>
          <w:bCs/>
          <w:sz w:val="24"/>
          <w:szCs w:val="24"/>
        </w:rPr>
        <w:t xml:space="preserve">, </w:t>
      </w:r>
      <w:r w:rsidR="000B14D3" w:rsidRPr="006D4F40">
        <w:rPr>
          <w:sz w:val="24"/>
          <w:szCs w:val="24"/>
        </w:rPr>
        <w:t>исполнительный сотрудник – Зайцева Александра Анатольевна, контактный телефон (473) 257-94-66</w:t>
      </w:r>
      <w:r w:rsidRPr="00F21407">
        <w:rPr>
          <w:bCs/>
          <w:sz w:val="24"/>
          <w:szCs w:val="24"/>
        </w:rPr>
        <w:t xml:space="preserve">. Оригинал соглашения о неустойке должен быть надежно </w:t>
      </w:r>
      <w:r w:rsidRPr="00F21407">
        <w:rPr>
          <w:bCs/>
          <w:sz w:val="24"/>
          <w:szCs w:val="24"/>
        </w:rPr>
        <w:lastRenderedPageBreak/>
        <w:t>запечатан в конверт, на котором указывается следующая информация:</w:t>
      </w:r>
      <w:bookmarkEnd w:id="622"/>
    </w:p>
    <w:p w:rsidR="00F21407" w:rsidRPr="00F21407" w:rsidRDefault="00F21407" w:rsidP="00960C20">
      <w:pPr>
        <w:pStyle w:val="aff5"/>
        <w:numPr>
          <w:ilvl w:val="0"/>
          <w:numId w:val="82"/>
        </w:numPr>
        <w:tabs>
          <w:tab w:val="clear" w:pos="1134"/>
          <w:tab w:val="left" w:pos="2127"/>
        </w:tabs>
        <w:suppressAutoHyphens w:val="0"/>
        <w:spacing w:line="240" w:lineRule="auto"/>
        <w:rPr>
          <w:sz w:val="24"/>
          <w:szCs w:val="24"/>
        </w:rPr>
      </w:pPr>
      <w:r w:rsidRPr="00F21407">
        <w:rPr>
          <w:sz w:val="24"/>
          <w:szCs w:val="24"/>
        </w:rPr>
        <w:t>Пометка «</w:t>
      </w:r>
      <w:r w:rsidRPr="00F21407">
        <w:rPr>
          <w:bCs w:val="0"/>
          <w:sz w:val="24"/>
          <w:szCs w:val="24"/>
        </w:rPr>
        <w:t>Соглашение о неустойке</w:t>
      </w:r>
      <w:r w:rsidRPr="00F21407">
        <w:rPr>
          <w:sz w:val="24"/>
          <w:szCs w:val="24"/>
        </w:rPr>
        <w:t>»;</w:t>
      </w:r>
    </w:p>
    <w:p w:rsidR="00F21407" w:rsidRPr="00F21407" w:rsidRDefault="00F21407" w:rsidP="00960C20">
      <w:pPr>
        <w:pStyle w:val="aff5"/>
        <w:numPr>
          <w:ilvl w:val="0"/>
          <w:numId w:val="82"/>
        </w:numPr>
        <w:tabs>
          <w:tab w:val="clear" w:pos="1134"/>
          <w:tab w:val="left" w:pos="2127"/>
        </w:tabs>
        <w:suppressAutoHyphens w:val="0"/>
        <w:spacing w:line="240" w:lineRule="auto"/>
        <w:rPr>
          <w:sz w:val="24"/>
          <w:szCs w:val="24"/>
        </w:rPr>
      </w:pPr>
      <w:r w:rsidRPr="00F21407">
        <w:rPr>
          <w:sz w:val="24"/>
          <w:szCs w:val="24"/>
        </w:rPr>
        <w:t xml:space="preserve">наименование и адрес Организатора в соответствии с пунктом </w:t>
      </w:r>
      <w:r w:rsidR="001B34FA">
        <w:fldChar w:fldCharType="begin"/>
      </w:r>
      <w:r w:rsidR="001B34FA">
        <w:instrText xml:space="preserve"> REF _Ref191386085 \r \h  \* MERGEFORMAT </w:instrText>
      </w:r>
      <w:r w:rsidR="001B34FA">
        <w:fldChar w:fldCharType="separate"/>
      </w:r>
      <w:r w:rsidR="0038398C" w:rsidRPr="0038398C">
        <w:rPr>
          <w:sz w:val="24"/>
          <w:szCs w:val="24"/>
        </w:rPr>
        <w:t>1.1.1</w:t>
      </w:r>
      <w:r w:rsidR="001B34FA">
        <w:fldChar w:fldCharType="end"/>
      </w:r>
      <w:r w:rsidRPr="00F21407">
        <w:rPr>
          <w:sz w:val="24"/>
          <w:szCs w:val="24"/>
        </w:rPr>
        <w:t>;</w:t>
      </w:r>
    </w:p>
    <w:p w:rsidR="00F21407" w:rsidRPr="00F21407" w:rsidRDefault="00F21407" w:rsidP="00960C20">
      <w:pPr>
        <w:pStyle w:val="aff5"/>
        <w:numPr>
          <w:ilvl w:val="0"/>
          <w:numId w:val="82"/>
        </w:numPr>
        <w:tabs>
          <w:tab w:val="clear" w:pos="1134"/>
          <w:tab w:val="left" w:pos="2127"/>
        </w:tabs>
        <w:suppressAutoHyphens w:val="0"/>
        <w:spacing w:line="240" w:lineRule="auto"/>
        <w:rPr>
          <w:sz w:val="24"/>
          <w:szCs w:val="24"/>
        </w:rPr>
      </w:pPr>
      <w:r w:rsidRPr="00F21407">
        <w:rPr>
          <w:sz w:val="24"/>
          <w:szCs w:val="24"/>
        </w:rPr>
        <w:t>полное фирменное наименование Участника и его почтовый адрес;</w:t>
      </w:r>
    </w:p>
    <w:p w:rsidR="00F21407" w:rsidRPr="00F21407" w:rsidRDefault="00F21407" w:rsidP="00960C20">
      <w:pPr>
        <w:pStyle w:val="aff5"/>
        <w:numPr>
          <w:ilvl w:val="0"/>
          <w:numId w:val="82"/>
        </w:numPr>
        <w:tabs>
          <w:tab w:val="clear" w:pos="1134"/>
          <w:tab w:val="left" w:pos="2127"/>
        </w:tabs>
        <w:suppressAutoHyphens w:val="0"/>
        <w:spacing w:line="240" w:lineRule="auto"/>
        <w:rPr>
          <w:sz w:val="24"/>
          <w:szCs w:val="24"/>
        </w:rPr>
      </w:pPr>
      <w:r w:rsidRPr="00F21407">
        <w:rPr>
          <w:sz w:val="24"/>
          <w:szCs w:val="24"/>
        </w:rPr>
        <w:t xml:space="preserve">предмет Договора в соответствии с пунктом </w:t>
      </w:r>
      <w:r w:rsidR="001B34FA">
        <w:fldChar w:fldCharType="begin"/>
      </w:r>
      <w:r w:rsidR="001B34FA">
        <w:instrText xml:space="preserve"> REF _Ref303323780 \r \h  \* MERGEFORMAT </w:instrText>
      </w:r>
      <w:r w:rsidR="001B34FA">
        <w:fldChar w:fldCharType="separate"/>
      </w:r>
      <w:r w:rsidR="0038398C" w:rsidRPr="0038398C">
        <w:rPr>
          <w:sz w:val="24"/>
          <w:szCs w:val="24"/>
        </w:rPr>
        <w:t>1.1.4</w:t>
      </w:r>
      <w:r w:rsidR="001B34FA">
        <w:fldChar w:fldCharType="end"/>
      </w:r>
      <w:r w:rsidRPr="00F21407">
        <w:rPr>
          <w:sz w:val="24"/>
          <w:szCs w:val="24"/>
        </w:rPr>
        <w:t>.</w:t>
      </w:r>
    </w:p>
    <w:p w:rsidR="00F21407" w:rsidRPr="00441EA0" w:rsidRDefault="00F21407" w:rsidP="00960C20">
      <w:pPr>
        <w:pStyle w:val="affffff"/>
        <w:widowControl w:val="0"/>
        <w:numPr>
          <w:ilvl w:val="0"/>
          <w:numId w:val="83"/>
        </w:numPr>
        <w:tabs>
          <w:tab w:val="left" w:pos="1985"/>
        </w:tabs>
        <w:suppressAutoHyphens w:val="0"/>
        <w:spacing w:line="264" w:lineRule="auto"/>
        <w:ind w:left="709" w:firstLine="0"/>
        <w:rPr>
          <w:sz w:val="24"/>
          <w:szCs w:val="24"/>
        </w:rPr>
      </w:pPr>
      <w:r w:rsidRPr="00F21407">
        <w:rPr>
          <w:bCs/>
          <w:sz w:val="24"/>
          <w:szCs w:val="24"/>
        </w:rPr>
        <w:t>Предоставление</w:t>
      </w:r>
      <w:r w:rsidRPr="00F21407">
        <w:rPr>
          <w:sz w:val="24"/>
          <w:szCs w:val="24"/>
        </w:rPr>
        <w:t xml:space="preserve"> оригинала </w:t>
      </w:r>
      <w:r w:rsidRPr="00F21407">
        <w:rPr>
          <w:bCs/>
          <w:sz w:val="24"/>
          <w:szCs w:val="24"/>
        </w:rPr>
        <w:t>соглашения о неустойке</w:t>
      </w:r>
      <w:r w:rsidRPr="00F21407">
        <w:rPr>
          <w:sz w:val="24"/>
          <w:szCs w:val="24"/>
        </w:rPr>
        <w:t xml:space="preserve"> без Расписки сдачи-</w:t>
      </w:r>
      <w:r w:rsidRPr="00441EA0">
        <w:rPr>
          <w:sz w:val="24"/>
          <w:szCs w:val="24"/>
        </w:rPr>
        <w:t xml:space="preserve">приемки </w:t>
      </w:r>
      <w:r w:rsidRPr="00441EA0">
        <w:rPr>
          <w:bCs/>
          <w:sz w:val="24"/>
          <w:szCs w:val="24"/>
        </w:rPr>
        <w:t>соглашения о неустойке</w:t>
      </w:r>
      <w:r w:rsidRPr="00441EA0">
        <w:rPr>
          <w:sz w:val="24"/>
          <w:szCs w:val="24"/>
        </w:rPr>
        <w:t xml:space="preserve"> будет считаться Организатором как не предоставление </w:t>
      </w:r>
      <w:r w:rsidRPr="00441EA0">
        <w:rPr>
          <w:bCs/>
          <w:sz w:val="24"/>
          <w:szCs w:val="24"/>
        </w:rPr>
        <w:t>соглашения о неустойке</w:t>
      </w:r>
      <w:r w:rsidRPr="00441EA0">
        <w:rPr>
          <w:sz w:val="24"/>
          <w:szCs w:val="24"/>
        </w:rPr>
        <w:t xml:space="preserve">, и повлечет за собой последствия, указанные в п. </w:t>
      </w:r>
      <w:r w:rsidR="001B34FA">
        <w:fldChar w:fldCharType="begin"/>
      </w:r>
      <w:r w:rsidR="001B34FA">
        <w:instrText xml:space="preserve"> REF _Ref468351375 \r \h  \* MERGEFORMAT </w:instrText>
      </w:r>
      <w:r w:rsidR="001B34FA">
        <w:fldChar w:fldCharType="separate"/>
      </w:r>
      <w:r w:rsidR="0038398C" w:rsidRPr="0038398C">
        <w:rPr>
          <w:sz w:val="24"/>
          <w:szCs w:val="24"/>
        </w:rPr>
        <w:t>3.3.14.5</w:t>
      </w:r>
      <w:r w:rsidR="001B34FA">
        <w:fldChar w:fldCharType="end"/>
      </w:r>
      <w:r w:rsidRPr="00441EA0">
        <w:rPr>
          <w:sz w:val="24"/>
          <w:szCs w:val="24"/>
        </w:rPr>
        <w:t xml:space="preserve"> настоящей Документации.</w:t>
      </w:r>
    </w:p>
    <w:p w:rsidR="00BB7F61" w:rsidRPr="00441EA0" w:rsidRDefault="00BB7F61" w:rsidP="00557C01">
      <w:pPr>
        <w:widowControl w:val="0"/>
        <w:numPr>
          <w:ilvl w:val="3"/>
          <w:numId w:val="38"/>
        </w:numPr>
        <w:tabs>
          <w:tab w:val="left" w:pos="1620"/>
        </w:tabs>
        <w:suppressAutoHyphens w:val="0"/>
        <w:spacing w:line="264" w:lineRule="auto"/>
        <w:ind w:left="0" w:firstLine="540"/>
        <w:rPr>
          <w:bCs w:val="0"/>
          <w:sz w:val="24"/>
          <w:szCs w:val="24"/>
        </w:rPr>
      </w:pPr>
      <w:bookmarkStart w:id="623" w:name="_Ref442263553"/>
      <w:bookmarkStart w:id="624" w:name="_Ref442189545"/>
      <w:r w:rsidRPr="00441EA0">
        <w:rPr>
          <w:sz w:val="24"/>
          <w:szCs w:val="24"/>
        </w:rPr>
        <w:t>В случае,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623"/>
    </w:p>
    <w:p w:rsidR="00BB7F61" w:rsidRPr="00441EA0" w:rsidRDefault="00BB7F61" w:rsidP="00960C20">
      <w:pPr>
        <w:pStyle w:val="Times120"/>
        <w:numPr>
          <w:ilvl w:val="5"/>
          <w:numId w:val="84"/>
        </w:numPr>
        <w:tabs>
          <w:tab w:val="clear" w:pos="3960"/>
          <w:tab w:val="num" w:pos="1701"/>
        </w:tabs>
        <w:suppressAutoHyphens w:val="0"/>
        <w:autoSpaceDN w:val="0"/>
        <w:adjustRightInd w:val="0"/>
        <w:spacing w:before="120"/>
        <w:ind w:left="567" w:firstLine="0"/>
        <w:rPr>
          <w:szCs w:val="24"/>
        </w:rPr>
      </w:pPr>
      <w:r w:rsidRPr="00441EA0">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1B34FA">
        <w:fldChar w:fldCharType="begin"/>
      </w:r>
      <w:r w:rsidR="001B34FA">
        <w:instrText xml:space="preserve"> REF _Ref440289953 \r \h  \* MERGEFORMAT </w:instrText>
      </w:r>
      <w:r w:rsidR="001B34FA">
        <w:fldChar w:fldCharType="separate"/>
      </w:r>
      <w:r w:rsidR="0038398C" w:rsidRPr="0038398C">
        <w:rPr>
          <w:szCs w:val="24"/>
        </w:rPr>
        <w:t>3.4.1.3</w:t>
      </w:r>
      <w:r w:rsidR="001B34FA">
        <w:fldChar w:fldCharType="end"/>
      </w:r>
      <w:r w:rsidRPr="00441EA0">
        <w:rPr>
          <w:szCs w:val="24"/>
        </w:rPr>
        <w:t xml:space="preserve">). В случае, если на момент истечения срока окончания приема Заявок (п. </w:t>
      </w:r>
      <w:r w:rsidR="001B34FA">
        <w:fldChar w:fldCharType="begin"/>
      </w:r>
      <w:r w:rsidR="001B34FA">
        <w:instrText xml:space="preserve"> REF _Ref440289953 \r \h  \* MERGEFORMAT </w:instrText>
      </w:r>
      <w:r w:rsidR="001B34FA">
        <w:fldChar w:fldCharType="separate"/>
      </w:r>
      <w:r w:rsidR="0038398C" w:rsidRPr="0038398C">
        <w:rPr>
          <w:szCs w:val="24"/>
        </w:rPr>
        <w:t>3.4.1.3</w:t>
      </w:r>
      <w:r w:rsidR="001B34FA">
        <w:fldChar w:fldCharType="end"/>
      </w:r>
      <w:r w:rsidRPr="00441EA0">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BB7F61" w:rsidRPr="00441EA0" w:rsidRDefault="00BB7F61" w:rsidP="00960C20">
      <w:pPr>
        <w:pStyle w:val="Times120"/>
        <w:numPr>
          <w:ilvl w:val="5"/>
          <w:numId w:val="84"/>
        </w:numPr>
        <w:tabs>
          <w:tab w:val="clear" w:pos="3960"/>
          <w:tab w:val="num" w:pos="1701"/>
        </w:tabs>
        <w:suppressAutoHyphens w:val="0"/>
        <w:autoSpaceDN w:val="0"/>
        <w:adjustRightInd w:val="0"/>
        <w:spacing w:before="120"/>
        <w:ind w:left="567" w:firstLine="0"/>
        <w:rPr>
          <w:szCs w:val="24"/>
        </w:rPr>
      </w:pPr>
      <w:r w:rsidRPr="00441EA0">
        <w:rPr>
          <w:szCs w:val="24"/>
        </w:rPr>
        <w:t>Денежные средства вносятся Участником на расчетный счет Заказчика, факт внесения Участником денежных средств в качестве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BB7F61" w:rsidRPr="00441EA0" w:rsidRDefault="00BB7F61" w:rsidP="00960C20">
      <w:pPr>
        <w:pStyle w:val="Times120"/>
        <w:numPr>
          <w:ilvl w:val="5"/>
          <w:numId w:val="84"/>
        </w:numPr>
        <w:tabs>
          <w:tab w:val="clear" w:pos="3960"/>
          <w:tab w:val="num" w:pos="1701"/>
        </w:tabs>
        <w:suppressAutoHyphens w:val="0"/>
        <w:autoSpaceDN w:val="0"/>
        <w:adjustRightInd w:val="0"/>
        <w:spacing w:before="120"/>
        <w:ind w:left="567" w:firstLine="0"/>
        <w:rPr>
          <w:szCs w:val="24"/>
        </w:rPr>
      </w:pPr>
      <w:r w:rsidRPr="00441EA0">
        <w:rPr>
          <w:rFonts w:eastAsia="Calibri"/>
          <w:szCs w:val="24"/>
          <w:lang w:eastAsia="en-US"/>
        </w:rPr>
        <w:t xml:space="preserve">После внесения Участником денежных средств в качестве обеспечения </w:t>
      </w:r>
      <w:r w:rsidRPr="00441EA0">
        <w:rPr>
          <w:szCs w:val="24"/>
        </w:rPr>
        <w:t>исполнения обязательств, связанных с участием в Запросе предложений и подачей Заявки,</w:t>
      </w:r>
      <w:r w:rsidRPr="00441EA0">
        <w:rPr>
          <w:rFonts w:eastAsia="Calibri"/>
          <w:szCs w:val="24"/>
          <w:lang w:eastAsia="en-US"/>
        </w:rPr>
        <w:t xml:space="preserve"> копию </w:t>
      </w:r>
      <w:r w:rsidRPr="00441EA0">
        <w:rPr>
          <w:szCs w:val="24"/>
        </w:rPr>
        <w:t>платежного</w:t>
      </w:r>
      <w:r w:rsidRPr="00441EA0">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1B34FA">
        <w:fldChar w:fldCharType="begin"/>
      </w:r>
      <w:r w:rsidR="001B34FA">
        <w:instrText xml:space="preserve"> REF _Ref55335823 \r \h  \* MERGEFORMAT </w:instrText>
      </w:r>
      <w:r w:rsidR="001B34FA">
        <w:fldChar w:fldCharType="separate"/>
      </w:r>
      <w:r w:rsidR="0038398C" w:rsidRPr="0038398C">
        <w:rPr>
          <w:rFonts w:eastAsia="Calibri"/>
          <w:szCs w:val="24"/>
          <w:lang w:eastAsia="en-US"/>
        </w:rPr>
        <w:t>5.7</w:t>
      </w:r>
      <w:r w:rsidR="001B34FA">
        <w:fldChar w:fldCharType="end"/>
      </w:r>
      <w:r w:rsidRPr="00441EA0">
        <w:rPr>
          <w:rFonts w:eastAsia="Calibri"/>
          <w:szCs w:val="24"/>
          <w:lang w:eastAsia="en-US"/>
        </w:rPr>
        <w:t xml:space="preserve">) Участник обязан направить на электронную почту </w:t>
      </w:r>
      <w:r w:rsidR="000B14D3" w:rsidRPr="009D331F">
        <w:rPr>
          <w:rFonts w:eastAsia="Calibri"/>
          <w:szCs w:val="24"/>
          <w:lang w:eastAsia="en-US"/>
        </w:rPr>
        <w:t>ведущему специалисту отдела закупочной деятельности филиала ПАО «МРСК Центра» - «Воронежэнерго» Зайцевой Александре Анатольевне - контактный телефон (4</w:t>
      </w:r>
      <w:r w:rsidR="000B14D3">
        <w:rPr>
          <w:rFonts w:eastAsia="Calibri"/>
          <w:szCs w:val="24"/>
          <w:lang w:eastAsia="en-US"/>
        </w:rPr>
        <w:t>73</w:t>
      </w:r>
      <w:r w:rsidR="000B14D3" w:rsidRPr="009D331F">
        <w:rPr>
          <w:rFonts w:eastAsia="Calibri"/>
          <w:szCs w:val="24"/>
          <w:lang w:eastAsia="en-US"/>
        </w:rPr>
        <w:t xml:space="preserve">) </w:t>
      </w:r>
      <w:r w:rsidR="000B14D3">
        <w:rPr>
          <w:rFonts w:eastAsia="Calibri"/>
          <w:szCs w:val="24"/>
          <w:lang w:eastAsia="en-US"/>
        </w:rPr>
        <w:t>257</w:t>
      </w:r>
      <w:r w:rsidR="000B14D3" w:rsidRPr="009D331F">
        <w:rPr>
          <w:rFonts w:eastAsia="Calibri"/>
          <w:szCs w:val="24"/>
          <w:lang w:eastAsia="en-US"/>
        </w:rPr>
        <w:t>-</w:t>
      </w:r>
      <w:r w:rsidR="000B14D3">
        <w:rPr>
          <w:rFonts w:eastAsia="Calibri"/>
          <w:szCs w:val="24"/>
          <w:lang w:eastAsia="en-US"/>
        </w:rPr>
        <w:t>94</w:t>
      </w:r>
      <w:r w:rsidR="000B14D3" w:rsidRPr="009D331F">
        <w:rPr>
          <w:rFonts w:eastAsia="Calibri"/>
          <w:szCs w:val="24"/>
          <w:lang w:eastAsia="en-US"/>
        </w:rPr>
        <w:t>-</w:t>
      </w:r>
      <w:r w:rsidR="000B14D3">
        <w:rPr>
          <w:rFonts w:eastAsia="Calibri"/>
          <w:szCs w:val="24"/>
          <w:lang w:eastAsia="en-US"/>
        </w:rPr>
        <w:t>66</w:t>
      </w:r>
      <w:r w:rsidR="000B14D3" w:rsidRPr="009D331F">
        <w:rPr>
          <w:rFonts w:eastAsia="Calibri"/>
          <w:szCs w:val="24"/>
          <w:lang w:eastAsia="en-US"/>
        </w:rPr>
        <w:t xml:space="preserve">, адрес электронной почты: </w:t>
      </w:r>
      <w:hyperlink r:id="rId35" w:history="1">
        <w:r w:rsidR="000B14D3" w:rsidRPr="009D331F">
          <w:rPr>
            <w:rStyle w:val="a7"/>
            <w:rFonts w:eastAsia="Calibri"/>
            <w:lang w:val="en-US" w:eastAsia="en-US"/>
          </w:rPr>
          <w:t>Zaitseva</w:t>
        </w:r>
        <w:r w:rsidR="000B14D3" w:rsidRPr="009D331F">
          <w:rPr>
            <w:rStyle w:val="a7"/>
            <w:rFonts w:eastAsia="Calibri"/>
            <w:lang w:eastAsia="en-US"/>
          </w:rPr>
          <w:t>.</w:t>
        </w:r>
        <w:r w:rsidR="000B14D3" w:rsidRPr="009D331F">
          <w:rPr>
            <w:rStyle w:val="a7"/>
            <w:rFonts w:eastAsia="Calibri"/>
            <w:lang w:val="en-US" w:eastAsia="en-US"/>
          </w:rPr>
          <w:t>AA</w:t>
        </w:r>
        <w:r w:rsidR="000B14D3" w:rsidRPr="009D331F">
          <w:rPr>
            <w:rStyle w:val="a7"/>
            <w:rFonts w:eastAsia="Calibri"/>
            <w:lang w:eastAsia="en-US"/>
          </w:rPr>
          <w:t>@mrsk-1.ru</w:t>
        </w:r>
      </w:hyperlink>
      <w:r w:rsidRPr="00441EA0">
        <w:rPr>
          <w:rFonts w:eastAsia="Calibri"/>
          <w:szCs w:val="24"/>
          <w:lang w:eastAsia="en-US"/>
        </w:rPr>
        <w:t xml:space="preserve">. Данные документы необходимо направить Заказчику </w:t>
      </w:r>
      <w:r w:rsidRPr="00441EA0">
        <w:rPr>
          <w:szCs w:val="24"/>
        </w:rPr>
        <w:t xml:space="preserve">до момента истечения срока окончания приема заявок (п. </w:t>
      </w:r>
      <w:r w:rsidR="001B34FA">
        <w:fldChar w:fldCharType="begin"/>
      </w:r>
      <w:r w:rsidR="001B34FA">
        <w:instrText xml:space="preserve"> REF _Ref440289953 \r \h  \* MERGEFORMAT </w:instrText>
      </w:r>
      <w:r w:rsidR="001B34FA">
        <w:fldChar w:fldCharType="separate"/>
      </w:r>
      <w:r w:rsidR="0038398C" w:rsidRPr="0038398C">
        <w:rPr>
          <w:szCs w:val="24"/>
        </w:rPr>
        <w:t>3.4.1.3</w:t>
      </w:r>
      <w:r w:rsidR="001B34FA">
        <w:fldChar w:fldCharType="end"/>
      </w:r>
      <w:r w:rsidRPr="00441EA0">
        <w:rPr>
          <w:szCs w:val="24"/>
        </w:rPr>
        <w:t>).</w:t>
      </w:r>
    </w:p>
    <w:p w:rsidR="00BB7F61" w:rsidRPr="00441EA0" w:rsidRDefault="00BB7F61" w:rsidP="00960C20">
      <w:pPr>
        <w:pStyle w:val="Times120"/>
        <w:numPr>
          <w:ilvl w:val="5"/>
          <w:numId w:val="84"/>
        </w:numPr>
        <w:tabs>
          <w:tab w:val="clear" w:pos="3960"/>
          <w:tab w:val="num" w:pos="1701"/>
        </w:tabs>
        <w:suppressAutoHyphens w:val="0"/>
        <w:autoSpaceDN w:val="0"/>
        <w:adjustRightInd w:val="0"/>
        <w:spacing w:before="120"/>
        <w:ind w:left="567" w:firstLine="0"/>
        <w:rPr>
          <w:szCs w:val="24"/>
        </w:rPr>
      </w:pPr>
      <w:bookmarkStart w:id="625" w:name="_Ref468973739"/>
      <w:r w:rsidRPr="00441EA0">
        <w:rPr>
          <w:rFonts w:eastAsia="Calibri"/>
          <w:szCs w:val="24"/>
          <w:lang w:eastAsia="en-US"/>
        </w:rPr>
        <w:t>Реквизиты</w:t>
      </w:r>
      <w:r w:rsidRPr="00441EA0">
        <w:rPr>
          <w:szCs w:val="24"/>
        </w:rPr>
        <w:t xml:space="preserve"> Заказчика для перечисления денежных средств в качестве обеспечения обязательств, связанных с участием в Запросе предложений и подачей Заявки:</w:t>
      </w:r>
      <w:bookmarkEnd w:id="625"/>
    </w:p>
    <w:p w:rsidR="00BB7F61" w:rsidRPr="002F50B5" w:rsidRDefault="00BB7F61" w:rsidP="00BB7F61">
      <w:pPr>
        <w:pStyle w:val="aff5"/>
        <w:numPr>
          <w:ilvl w:val="0"/>
          <w:numId w:val="0"/>
        </w:numPr>
        <w:snapToGrid w:val="0"/>
        <w:spacing w:before="100" w:beforeAutospacing="1" w:line="240" w:lineRule="auto"/>
        <w:ind w:left="2160"/>
        <w:rPr>
          <w:sz w:val="24"/>
          <w:szCs w:val="24"/>
          <w:u w:val="single"/>
        </w:rPr>
      </w:pPr>
      <w:r w:rsidRPr="002F50B5">
        <w:rPr>
          <w:sz w:val="24"/>
          <w:szCs w:val="24"/>
          <w:u w:val="single"/>
        </w:rPr>
        <w:lastRenderedPageBreak/>
        <w:t>Получатель платежа: Публичное акционерное общество «Межрегиональная распределительная сетевая компания Центра»</w:t>
      </w:r>
    </w:p>
    <w:p w:rsidR="000B14D3" w:rsidRPr="006A37BC" w:rsidRDefault="000B14D3" w:rsidP="000B14D3">
      <w:pPr>
        <w:pStyle w:val="aff5"/>
        <w:numPr>
          <w:ilvl w:val="0"/>
          <w:numId w:val="0"/>
        </w:numPr>
        <w:snapToGrid w:val="0"/>
        <w:spacing w:before="100" w:beforeAutospacing="1" w:line="240" w:lineRule="auto"/>
        <w:jc w:val="center"/>
        <w:rPr>
          <w:sz w:val="24"/>
          <w:szCs w:val="24"/>
          <w:u w:val="single"/>
        </w:rPr>
      </w:pPr>
      <w:r w:rsidRPr="008E64DE">
        <w:rPr>
          <w:sz w:val="24"/>
          <w:szCs w:val="24"/>
          <w:u w:val="single"/>
        </w:rPr>
        <w:t>127018, Россия, г. Москва, ул. 2-я Ямская, д.4</w:t>
      </w:r>
    </w:p>
    <w:p w:rsidR="000B14D3" w:rsidRDefault="000B14D3" w:rsidP="000B14D3">
      <w:pPr>
        <w:pStyle w:val="aff5"/>
        <w:numPr>
          <w:ilvl w:val="0"/>
          <w:numId w:val="0"/>
        </w:numPr>
        <w:tabs>
          <w:tab w:val="clear" w:pos="1134"/>
          <w:tab w:val="left" w:pos="2127"/>
        </w:tabs>
        <w:suppressAutoHyphens w:val="0"/>
        <w:spacing w:before="240" w:line="240" w:lineRule="auto"/>
        <w:jc w:val="center"/>
        <w:rPr>
          <w:sz w:val="24"/>
          <w:szCs w:val="24"/>
        </w:rPr>
      </w:pPr>
      <w:r w:rsidRPr="006A37BC">
        <w:rPr>
          <w:sz w:val="24"/>
          <w:szCs w:val="24"/>
        </w:rPr>
        <w:t>ИНН 6901067107 КПП 997450001 (771501001)</w:t>
      </w:r>
    </w:p>
    <w:p w:rsidR="000B14D3" w:rsidRDefault="000B14D3" w:rsidP="000B14D3">
      <w:pPr>
        <w:pStyle w:val="aff5"/>
        <w:numPr>
          <w:ilvl w:val="0"/>
          <w:numId w:val="0"/>
        </w:numPr>
        <w:tabs>
          <w:tab w:val="clear" w:pos="1134"/>
          <w:tab w:val="left" w:pos="2127"/>
        </w:tabs>
        <w:suppressAutoHyphens w:val="0"/>
        <w:spacing w:before="240" w:line="240" w:lineRule="auto"/>
        <w:jc w:val="center"/>
        <w:rPr>
          <w:sz w:val="24"/>
          <w:szCs w:val="24"/>
        </w:rPr>
      </w:pPr>
      <w:r w:rsidRPr="006A37BC">
        <w:rPr>
          <w:sz w:val="24"/>
          <w:szCs w:val="24"/>
        </w:rPr>
        <w:t>ОГРН 1046900099498, 17/12/2004, МИФНС №1 по Тверской области</w:t>
      </w:r>
    </w:p>
    <w:p w:rsidR="000B14D3" w:rsidRPr="006A37BC" w:rsidRDefault="000B14D3" w:rsidP="000B14D3">
      <w:pPr>
        <w:pStyle w:val="aff5"/>
        <w:numPr>
          <w:ilvl w:val="0"/>
          <w:numId w:val="0"/>
        </w:numPr>
        <w:tabs>
          <w:tab w:val="clear" w:pos="1134"/>
          <w:tab w:val="left" w:pos="2127"/>
        </w:tabs>
        <w:suppressAutoHyphens w:val="0"/>
        <w:spacing w:before="240" w:line="240" w:lineRule="auto"/>
        <w:jc w:val="center"/>
        <w:rPr>
          <w:sz w:val="24"/>
          <w:szCs w:val="24"/>
        </w:rPr>
      </w:pPr>
      <w:r w:rsidRPr="006A37BC">
        <w:rPr>
          <w:sz w:val="24"/>
          <w:szCs w:val="24"/>
        </w:rPr>
        <w:t>Филиал ПАО «МРСК Центра» - «Воронежэнерго»</w:t>
      </w:r>
    </w:p>
    <w:p w:rsidR="000B14D3" w:rsidRPr="006A37BC" w:rsidRDefault="000B14D3" w:rsidP="000B14D3">
      <w:pPr>
        <w:pStyle w:val="aff5"/>
        <w:numPr>
          <w:ilvl w:val="0"/>
          <w:numId w:val="0"/>
        </w:numPr>
        <w:tabs>
          <w:tab w:val="clear" w:pos="1134"/>
          <w:tab w:val="left" w:pos="2127"/>
        </w:tabs>
        <w:suppressAutoHyphens w:val="0"/>
        <w:spacing w:before="240" w:line="240" w:lineRule="auto"/>
        <w:jc w:val="center"/>
        <w:rPr>
          <w:sz w:val="24"/>
          <w:szCs w:val="24"/>
        </w:rPr>
      </w:pPr>
      <w:r w:rsidRPr="006A37BC">
        <w:rPr>
          <w:sz w:val="24"/>
          <w:szCs w:val="24"/>
        </w:rPr>
        <w:t>394033, г. Воронеж, ул. Арзамасская, д. 2</w:t>
      </w:r>
    </w:p>
    <w:p w:rsidR="000B14D3" w:rsidRPr="006A37BC" w:rsidRDefault="000B14D3" w:rsidP="000B14D3">
      <w:pPr>
        <w:pStyle w:val="aff5"/>
        <w:numPr>
          <w:ilvl w:val="0"/>
          <w:numId w:val="0"/>
        </w:numPr>
        <w:tabs>
          <w:tab w:val="clear" w:pos="1134"/>
          <w:tab w:val="left" w:pos="2127"/>
        </w:tabs>
        <w:suppressAutoHyphens w:val="0"/>
        <w:spacing w:before="240" w:line="240" w:lineRule="auto"/>
        <w:jc w:val="center"/>
        <w:rPr>
          <w:sz w:val="24"/>
          <w:szCs w:val="24"/>
        </w:rPr>
      </w:pPr>
      <w:r w:rsidRPr="006A37BC">
        <w:rPr>
          <w:sz w:val="24"/>
          <w:szCs w:val="24"/>
        </w:rPr>
        <w:t>ИНН 6901067107 КПП 366302001</w:t>
      </w:r>
    </w:p>
    <w:p w:rsidR="000B14D3" w:rsidRPr="006A37BC" w:rsidRDefault="000B14D3" w:rsidP="000B14D3">
      <w:pPr>
        <w:pStyle w:val="aff5"/>
        <w:numPr>
          <w:ilvl w:val="0"/>
          <w:numId w:val="0"/>
        </w:numPr>
        <w:tabs>
          <w:tab w:val="clear" w:pos="1134"/>
          <w:tab w:val="left" w:pos="2127"/>
        </w:tabs>
        <w:suppressAutoHyphens w:val="0"/>
        <w:spacing w:before="240" w:line="240" w:lineRule="auto"/>
        <w:jc w:val="center"/>
        <w:rPr>
          <w:sz w:val="24"/>
          <w:szCs w:val="24"/>
        </w:rPr>
      </w:pPr>
      <w:r w:rsidRPr="006A37BC">
        <w:rPr>
          <w:sz w:val="24"/>
          <w:szCs w:val="24"/>
        </w:rPr>
        <w:t>Банковские реквизиты р/с 40702810900250005153 в Филиале ПАО</w:t>
      </w:r>
    </w:p>
    <w:p w:rsidR="000B14D3" w:rsidRPr="00C21E3C" w:rsidRDefault="000B14D3" w:rsidP="000B14D3">
      <w:pPr>
        <w:pStyle w:val="aff5"/>
        <w:numPr>
          <w:ilvl w:val="0"/>
          <w:numId w:val="0"/>
        </w:numPr>
        <w:snapToGrid w:val="0"/>
        <w:spacing w:before="100" w:beforeAutospacing="1" w:line="240" w:lineRule="auto"/>
        <w:ind w:left="2160"/>
        <w:rPr>
          <w:sz w:val="24"/>
          <w:szCs w:val="24"/>
          <w:highlight w:val="red"/>
          <w:u w:val="single"/>
        </w:rPr>
      </w:pPr>
      <w:r w:rsidRPr="006A37BC">
        <w:rPr>
          <w:sz w:val="24"/>
          <w:szCs w:val="24"/>
        </w:rPr>
        <w:t>Банк ВТБ в г. Воронеже к/с 30101810100000000835 БИК 042007835</w:t>
      </w:r>
    </w:p>
    <w:p w:rsidR="00BB7F61" w:rsidRPr="00441EA0" w:rsidRDefault="00BB7F61" w:rsidP="00960C20">
      <w:pPr>
        <w:pStyle w:val="Times120"/>
        <w:numPr>
          <w:ilvl w:val="5"/>
          <w:numId w:val="84"/>
        </w:numPr>
        <w:tabs>
          <w:tab w:val="clear" w:pos="3960"/>
          <w:tab w:val="num" w:pos="1701"/>
        </w:tabs>
        <w:suppressAutoHyphens w:val="0"/>
        <w:autoSpaceDN w:val="0"/>
        <w:adjustRightInd w:val="0"/>
        <w:spacing w:before="120"/>
        <w:ind w:left="567" w:firstLine="0"/>
        <w:rPr>
          <w:szCs w:val="24"/>
        </w:rPr>
      </w:pPr>
      <w:r w:rsidRPr="00441EA0">
        <w:rPr>
          <w:rFonts w:eastAsia="Calibri"/>
          <w:szCs w:val="24"/>
          <w:lang w:eastAsia="en-US"/>
        </w:rPr>
        <w:t>Предоставленное</w:t>
      </w:r>
      <w:r w:rsidRPr="00441EA0">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BB7F61" w:rsidRPr="00441EA0" w:rsidRDefault="00BB7F61" w:rsidP="00960C20">
      <w:pPr>
        <w:pStyle w:val="a1"/>
        <w:numPr>
          <w:ilvl w:val="0"/>
          <w:numId w:val="85"/>
        </w:numPr>
        <w:tabs>
          <w:tab w:val="clear" w:pos="1134"/>
        </w:tabs>
        <w:suppressAutoHyphens w:val="0"/>
        <w:spacing w:line="240" w:lineRule="auto"/>
        <w:ind w:left="2126" w:hanging="357"/>
        <w:rPr>
          <w:sz w:val="24"/>
          <w:szCs w:val="24"/>
        </w:rPr>
      </w:pPr>
      <w:r w:rsidRPr="00441EA0">
        <w:rPr>
          <w:sz w:val="24"/>
          <w:szCs w:val="24"/>
        </w:rPr>
        <w:t xml:space="preserve">всем Участникам – в течение семи рабочих дней со дня принятия Заказчиком решения об отказе от проведения </w:t>
      </w:r>
      <w:r w:rsidRPr="00441EA0">
        <w:rPr>
          <w:szCs w:val="24"/>
        </w:rPr>
        <w:t>Запросе предложений</w:t>
      </w:r>
      <w:r w:rsidRPr="00441EA0">
        <w:rPr>
          <w:sz w:val="24"/>
          <w:szCs w:val="24"/>
        </w:rPr>
        <w:t>;</w:t>
      </w:r>
    </w:p>
    <w:p w:rsidR="00BB7F61" w:rsidRPr="00441EA0" w:rsidRDefault="00BB7F61" w:rsidP="00960C20">
      <w:pPr>
        <w:pStyle w:val="a1"/>
        <w:numPr>
          <w:ilvl w:val="0"/>
          <w:numId w:val="85"/>
        </w:numPr>
        <w:tabs>
          <w:tab w:val="clear" w:pos="1134"/>
        </w:tabs>
        <w:suppressAutoHyphens w:val="0"/>
        <w:spacing w:before="100" w:beforeAutospacing="1" w:line="240" w:lineRule="auto"/>
        <w:ind w:left="2127"/>
        <w:rPr>
          <w:sz w:val="24"/>
          <w:szCs w:val="24"/>
        </w:rPr>
      </w:pPr>
      <w:r w:rsidRPr="00441EA0">
        <w:rPr>
          <w:sz w:val="24"/>
          <w:szCs w:val="24"/>
        </w:rPr>
        <w:t>в течение семи рабочих дней со дня поступления Заказчику уведомления об отзыве Участником Заявки;</w:t>
      </w:r>
    </w:p>
    <w:p w:rsidR="00BB7F61" w:rsidRPr="00441EA0" w:rsidRDefault="00BB7F61" w:rsidP="00960C20">
      <w:pPr>
        <w:pStyle w:val="a1"/>
        <w:numPr>
          <w:ilvl w:val="0"/>
          <w:numId w:val="85"/>
        </w:numPr>
        <w:tabs>
          <w:tab w:val="clear" w:pos="1134"/>
        </w:tabs>
        <w:suppressAutoHyphens w:val="0"/>
        <w:spacing w:before="100" w:beforeAutospacing="1" w:line="240" w:lineRule="auto"/>
        <w:ind w:left="2127"/>
        <w:rPr>
          <w:sz w:val="24"/>
          <w:szCs w:val="24"/>
        </w:rPr>
      </w:pPr>
      <w:r w:rsidRPr="00441EA0">
        <w:rPr>
          <w:sz w:val="24"/>
          <w:szCs w:val="24"/>
        </w:rPr>
        <w:t xml:space="preserve">всем Участникам – в течение семи рабочих дней со дня признания </w:t>
      </w:r>
      <w:r w:rsidRPr="00441EA0">
        <w:rPr>
          <w:szCs w:val="24"/>
        </w:rPr>
        <w:t>Запросе предложений</w:t>
      </w:r>
      <w:r w:rsidRPr="00441EA0">
        <w:rPr>
          <w:sz w:val="24"/>
          <w:szCs w:val="24"/>
        </w:rPr>
        <w:t xml:space="preserve"> несостоявшимся;</w:t>
      </w:r>
    </w:p>
    <w:p w:rsidR="00BB7F61" w:rsidRPr="00441EA0" w:rsidRDefault="00BB7F61" w:rsidP="00960C20">
      <w:pPr>
        <w:pStyle w:val="a1"/>
        <w:numPr>
          <w:ilvl w:val="0"/>
          <w:numId w:val="85"/>
        </w:numPr>
        <w:tabs>
          <w:tab w:val="clear" w:pos="1134"/>
        </w:tabs>
        <w:suppressAutoHyphens w:val="0"/>
        <w:spacing w:before="100" w:beforeAutospacing="1" w:line="240" w:lineRule="auto"/>
        <w:ind w:left="2127"/>
        <w:rPr>
          <w:sz w:val="24"/>
          <w:szCs w:val="24"/>
        </w:rPr>
      </w:pPr>
      <w:r w:rsidRPr="00441EA0">
        <w:rPr>
          <w:sz w:val="24"/>
          <w:szCs w:val="24"/>
        </w:rPr>
        <w:t>всем Участникам – в течение семи рабочих дней со дня публикации протокола по выбору Победителя</w:t>
      </w:r>
      <w:r w:rsidRPr="00441EA0">
        <w:rPr>
          <w:color w:val="FF0000"/>
          <w:sz w:val="24"/>
          <w:szCs w:val="24"/>
        </w:rPr>
        <w:t xml:space="preserve"> </w:t>
      </w:r>
      <w:r w:rsidRPr="00441EA0">
        <w:rPr>
          <w:sz w:val="24"/>
          <w:szCs w:val="24"/>
        </w:rPr>
        <w:t xml:space="preserve">(раздел </w:t>
      </w:r>
      <w:r w:rsidR="001B34FA">
        <w:fldChar w:fldCharType="begin"/>
      </w:r>
      <w:r w:rsidR="001B34FA">
        <w:instrText xml:space="preserve"> REF _Ref306140451 \r \h  \* MERGEFORMAT </w:instrText>
      </w:r>
      <w:r w:rsidR="001B34FA">
        <w:fldChar w:fldCharType="separate"/>
      </w:r>
      <w:r w:rsidR="0038398C" w:rsidRPr="0038398C">
        <w:rPr>
          <w:sz w:val="24"/>
          <w:szCs w:val="24"/>
        </w:rPr>
        <w:t>3.14</w:t>
      </w:r>
      <w:r w:rsidR="001B34FA">
        <w:fldChar w:fldCharType="end"/>
      </w:r>
      <w:r w:rsidRPr="00441EA0">
        <w:rPr>
          <w:sz w:val="24"/>
          <w:szCs w:val="24"/>
        </w:rPr>
        <w:t>);</w:t>
      </w:r>
    </w:p>
    <w:p w:rsidR="00BB7F61" w:rsidRPr="00441EA0" w:rsidRDefault="00BB7F61" w:rsidP="00960C20">
      <w:pPr>
        <w:pStyle w:val="a1"/>
        <w:numPr>
          <w:ilvl w:val="0"/>
          <w:numId w:val="85"/>
        </w:numPr>
        <w:tabs>
          <w:tab w:val="clear" w:pos="1134"/>
          <w:tab w:val="num" w:pos="2160"/>
        </w:tabs>
        <w:suppressAutoHyphens w:val="0"/>
        <w:spacing w:before="100" w:beforeAutospacing="1" w:line="240" w:lineRule="auto"/>
        <w:ind w:left="2127"/>
        <w:rPr>
          <w:sz w:val="24"/>
          <w:szCs w:val="24"/>
        </w:rPr>
      </w:pPr>
      <w:r w:rsidRPr="00441EA0">
        <w:rPr>
          <w:sz w:val="24"/>
          <w:szCs w:val="24"/>
        </w:rPr>
        <w:t>Победителю – в течение семи рабочих дней со дня заключения договора.</w:t>
      </w:r>
    </w:p>
    <w:p w:rsidR="00932C0A" w:rsidRPr="00441EA0" w:rsidRDefault="00BB7F61" w:rsidP="00557C01">
      <w:pPr>
        <w:widowControl w:val="0"/>
        <w:numPr>
          <w:ilvl w:val="3"/>
          <w:numId w:val="38"/>
        </w:numPr>
        <w:tabs>
          <w:tab w:val="left" w:pos="1620"/>
        </w:tabs>
        <w:suppressAutoHyphens w:val="0"/>
        <w:spacing w:line="264" w:lineRule="auto"/>
        <w:ind w:left="0" w:firstLine="540"/>
        <w:rPr>
          <w:bCs w:val="0"/>
          <w:sz w:val="24"/>
          <w:szCs w:val="24"/>
        </w:rPr>
      </w:pPr>
      <w:bookmarkStart w:id="626" w:name="_Ref468351375"/>
      <w:r w:rsidRPr="00441EA0">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обязательств требованиям настоящей документации, является основанием для отклонения Заявки Участника без рассмотрения по существу</w:t>
      </w:r>
      <w:r w:rsidR="00932C0A" w:rsidRPr="00441EA0">
        <w:rPr>
          <w:bCs w:val="0"/>
          <w:sz w:val="24"/>
          <w:szCs w:val="24"/>
        </w:rPr>
        <w:t>.</w:t>
      </w:r>
      <w:bookmarkEnd w:id="624"/>
      <w:bookmarkEnd w:id="626"/>
    </w:p>
    <w:p w:rsidR="00717F60" w:rsidRPr="00E71A48" w:rsidRDefault="00717F60" w:rsidP="00E71A48">
      <w:pPr>
        <w:pStyle w:val="2"/>
        <w:tabs>
          <w:tab w:val="clear" w:pos="0"/>
          <w:tab w:val="clear" w:pos="1700"/>
          <w:tab w:val="num" w:pos="709"/>
        </w:tabs>
        <w:spacing w:line="264" w:lineRule="auto"/>
      </w:pPr>
      <w:bookmarkStart w:id="627" w:name="_Ref305973214"/>
      <w:bookmarkStart w:id="628" w:name="_Toc498523775"/>
      <w:r w:rsidRPr="00E71A48">
        <w:t>Подача Заявок и их прием</w:t>
      </w:r>
      <w:bookmarkStart w:id="629" w:name="_Ref56229451"/>
      <w:bookmarkEnd w:id="595"/>
      <w:bookmarkEnd w:id="627"/>
      <w:bookmarkEnd w:id="628"/>
    </w:p>
    <w:p w:rsidR="00717F60" w:rsidRPr="00E71A48" w:rsidRDefault="00717F60" w:rsidP="00E71A48">
      <w:pPr>
        <w:pStyle w:val="3"/>
        <w:spacing w:line="264" w:lineRule="auto"/>
        <w:rPr>
          <w:szCs w:val="24"/>
        </w:rPr>
      </w:pPr>
      <w:bookmarkStart w:id="630" w:name="_Toc439323707"/>
      <w:bookmarkStart w:id="631" w:name="_Toc440361341"/>
      <w:bookmarkStart w:id="632" w:name="_Toc440376096"/>
      <w:bookmarkStart w:id="633" w:name="_Toc440376223"/>
      <w:bookmarkStart w:id="634" w:name="_Toc440382488"/>
      <w:bookmarkStart w:id="635" w:name="_Toc440447158"/>
      <w:bookmarkStart w:id="636" w:name="_Toc440620838"/>
      <w:bookmarkStart w:id="637" w:name="_Toc440631473"/>
      <w:bookmarkStart w:id="638" w:name="_Toc440875713"/>
      <w:bookmarkStart w:id="639" w:name="_Toc441131737"/>
      <w:bookmarkStart w:id="640" w:name="_Toc468352761"/>
      <w:bookmarkStart w:id="641" w:name="_Toc468352884"/>
      <w:bookmarkStart w:id="642" w:name="_Toc468355866"/>
      <w:bookmarkStart w:id="643" w:name="_Toc469480750"/>
      <w:bookmarkStart w:id="644" w:name="_Toc471898561"/>
      <w:bookmarkStart w:id="645" w:name="_Toc498523776"/>
      <w:r w:rsidRPr="00E71A48">
        <w:rPr>
          <w:szCs w:val="24"/>
        </w:rPr>
        <w:t>Подача Заявок через ЭТП</w:t>
      </w:r>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8357B4" w:rsidRDefault="00717F60" w:rsidP="00557C01">
      <w:pPr>
        <w:widowControl w:val="0"/>
        <w:numPr>
          <w:ilvl w:val="3"/>
          <w:numId w:val="27"/>
        </w:numPr>
        <w:overflowPunct w:val="0"/>
        <w:autoSpaceDE w:val="0"/>
        <w:spacing w:after="100" w:line="264" w:lineRule="auto"/>
        <w:ind w:left="0" w:firstLine="567"/>
        <w:rPr>
          <w:bCs w:val="0"/>
          <w:sz w:val="24"/>
          <w:szCs w:val="24"/>
        </w:rPr>
      </w:pPr>
      <w:r w:rsidRPr="008357B4">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8357B4">
        <w:rPr>
          <w:bCs w:val="0"/>
          <w:sz w:val="24"/>
          <w:szCs w:val="24"/>
        </w:rPr>
        <w:t>Участник</w:t>
      </w:r>
      <w:r w:rsidRPr="008357B4">
        <w:rPr>
          <w:bCs w:val="0"/>
          <w:sz w:val="24"/>
          <w:szCs w:val="24"/>
        </w:rPr>
        <w:t>ом через ЭТП в отсканированном виде</w:t>
      </w:r>
      <w:r w:rsidR="008357B4" w:rsidRPr="008357B4">
        <w:rPr>
          <w:bCs w:val="0"/>
          <w:sz w:val="24"/>
          <w:szCs w:val="24"/>
        </w:rPr>
        <w:t xml:space="preserve"> (</w:t>
      </w:r>
      <w:r w:rsidR="008357B4" w:rsidRPr="008357B4">
        <w:rPr>
          <w:sz w:val="24"/>
          <w:szCs w:val="24"/>
        </w:rPr>
        <w:t xml:space="preserve">за исключением </w:t>
      </w:r>
      <w:r w:rsidR="008357B4" w:rsidRPr="008357B4">
        <w:rPr>
          <w:bCs w:val="0"/>
          <w:sz w:val="24"/>
          <w:szCs w:val="24"/>
        </w:rPr>
        <w:t>файла копии Анкеты Участника запроса предложений, выполненного в формате MS Word)</w:t>
      </w:r>
      <w:r w:rsidRPr="008357B4">
        <w:rPr>
          <w:bCs w:val="0"/>
          <w:sz w:val="24"/>
          <w:szCs w:val="24"/>
        </w:rPr>
        <w:t xml:space="preserve">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8357B4">
        <w:rPr>
          <w:bCs w:val="0"/>
          <w:sz w:val="24"/>
          <w:szCs w:val="24"/>
        </w:rPr>
        <w:t xml:space="preserve">электронных </w:t>
      </w:r>
      <w:r w:rsidRPr="008357B4">
        <w:rPr>
          <w:bCs w:val="0"/>
          <w:sz w:val="24"/>
          <w:szCs w:val="24"/>
        </w:rPr>
        <w:t>архивов, состоящих из нескольких частей (томов) на ЭТП не допускается.</w:t>
      </w:r>
    </w:p>
    <w:p w:rsidR="00717F60" w:rsidRDefault="004B5EB3" w:rsidP="00557C01">
      <w:pPr>
        <w:widowControl w:val="0"/>
        <w:numPr>
          <w:ilvl w:val="3"/>
          <w:numId w:val="27"/>
        </w:numPr>
        <w:overflowPunct w:val="0"/>
        <w:autoSpaceDE w:val="0"/>
        <w:spacing w:after="100" w:line="264" w:lineRule="auto"/>
        <w:ind w:left="0" w:firstLine="567"/>
        <w:rPr>
          <w:bCs w:val="0"/>
          <w:sz w:val="24"/>
          <w:szCs w:val="24"/>
        </w:rPr>
      </w:pPr>
      <w:bookmarkStart w:id="646"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w:t>
      </w:r>
      <w:r w:rsidR="002B5044" w:rsidRPr="002B685F">
        <w:rPr>
          <w:b/>
          <w:bCs w:val="0"/>
          <w:sz w:val="24"/>
          <w:szCs w:val="24"/>
        </w:rPr>
        <w:t xml:space="preserve">00 минут </w:t>
      </w:r>
      <w:r w:rsidR="007A3404">
        <w:rPr>
          <w:b/>
          <w:bCs w:val="0"/>
          <w:sz w:val="24"/>
          <w:szCs w:val="24"/>
        </w:rPr>
        <w:t>20</w:t>
      </w:r>
      <w:bookmarkStart w:id="647" w:name="_GoBack"/>
      <w:bookmarkEnd w:id="647"/>
      <w:r w:rsidR="002B5044" w:rsidRPr="002B685F">
        <w:rPr>
          <w:b/>
          <w:bCs w:val="0"/>
          <w:sz w:val="24"/>
          <w:szCs w:val="24"/>
        </w:rPr>
        <w:t xml:space="preserve"> </w:t>
      </w:r>
      <w:r w:rsidR="000B14D3" w:rsidRPr="002B685F">
        <w:rPr>
          <w:b/>
          <w:bCs w:val="0"/>
          <w:sz w:val="24"/>
          <w:szCs w:val="24"/>
        </w:rPr>
        <w:t>апреля</w:t>
      </w:r>
      <w:r w:rsidR="002B5044" w:rsidRPr="002B685F">
        <w:rPr>
          <w:b/>
          <w:bCs w:val="0"/>
          <w:sz w:val="24"/>
          <w:szCs w:val="24"/>
        </w:rPr>
        <w:t xml:space="preserve"> </w:t>
      </w:r>
      <w:r w:rsidR="00F53E29" w:rsidRPr="002B685F">
        <w:rPr>
          <w:b/>
          <w:bCs w:val="0"/>
          <w:sz w:val="24"/>
          <w:szCs w:val="24"/>
        </w:rPr>
        <w:t>2018</w:t>
      </w:r>
      <w:r w:rsidR="002B5044" w:rsidRPr="002B685F">
        <w:rPr>
          <w:b/>
          <w:bCs w:val="0"/>
          <w:sz w:val="24"/>
          <w:szCs w:val="24"/>
        </w:rPr>
        <w:t xml:space="preserve"> года</w:t>
      </w:r>
      <w:r w:rsidR="00BF60B6">
        <w:rPr>
          <w:b/>
          <w:bCs w:val="0"/>
          <w:sz w:val="24"/>
          <w:szCs w:val="24"/>
        </w:rPr>
        <w:t xml:space="preserve">, </w:t>
      </w:r>
      <w:r w:rsidR="00BF60B6" w:rsidRPr="00BB27D7">
        <w:rPr>
          <w:bCs w:val="0"/>
          <w:sz w:val="24"/>
          <w:szCs w:val="24"/>
        </w:rPr>
        <w:t xml:space="preserve">при этом предложенная Участником в </w:t>
      </w:r>
      <w:r w:rsidR="00BF60B6">
        <w:rPr>
          <w:bCs w:val="0"/>
          <w:sz w:val="24"/>
          <w:szCs w:val="24"/>
        </w:rPr>
        <w:t>Письме о подаче оферты</w:t>
      </w:r>
      <w:r w:rsidR="00BF60B6" w:rsidRPr="00BB27D7">
        <w:rPr>
          <w:bCs w:val="0"/>
          <w:sz w:val="24"/>
          <w:szCs w:val="24"/>
        </w:rPr>
        <w:t xml:space="preserve"> </w:t>
      </w:r>
      <w:r w:rsidR="00BF60B6" w:rsidRPr="00E71A48">
        <w:rPr>
          <w:bCs w:val="0"/>
          <w:spacing w:val="-2"/>
          <w:sz w:val="24"/>
          <w:szCs w:val="24"/>
        </w:rPr>
        <w:t>(</w:t>
      </w:r>
      <w:r w:rsidR="00BF60B6">
        <w:rPr>
          <w:bCs w:val="0"/>
          <w:spacing w:val="-2"/>
          <w:sz w:val="24"/>
          <w:szCs w:val="24"/>
        </w:rPr>
        <w:t>под</w:t>
      </w:r>
      <w:r w:rsidR="00BF60B6" w:rsidRPr="00E71A48">
        <w:rPr>
          <w:bCs w:val="0"/>
          <w:sz w:val="24"/>
          <w:szCs w:val="24"/>
        </w:rPr>
        <w:t xml:space="preserve">раздел </w:t>
      </w:r>
      <w:r w:rsidR="00A36B98">
        <w:rPr>
          <w:bCs w:val="0"/>
          <w:sz w:val="24"/>
          <w:szCs w:val="24"/>
        </w:rPr>
        <w:fldChar w:fldCharType="begin"/>
      </w:r>
      <w:r w:rsidR="00BF60B6">
        <w:rPr>
          <w:bCs w:val="0"/>
          <w:sz w:val="24"/>
          <w:szCs w:val="24"/>
        </w:rPr>
        <w:instrText xml:space="preserve"> REF _Ref55336310 \r \h </w:instrText>
      </w:r>
      <w:r w:rsidR="00A36B98">
        <w:rPr>
          <w:bCs w:val="0"/>
          <w:sz w:val="24"/>
          <w:szCs w:val="24"/>
        </w:rPr>
      </w:r>
      <w:r w:rsidR="00A36B98">
        <w:rPr>
          <w:bCs w:val="0"/>
          <w:sz w:val="24"/>
          <w:szCs w:val="24"/>
        </w:rPr>
        <w:fldChar w:fldCharType="separate"/>
      </w:r>
      <w:r w:rsidR="0038398C">
        <w:rPr>
          <w:bCs w:val="0"/>
          <w:sz w:val="24"/>
          <w:szCs w:val="24"/>
        </w:rPr>
        <w:t>5.1</w:t>
      </w:r>
      <w:r w:rsidR="00A36B98">
        <w:rPr>
          <w:bCs w:val="0"/>
          <w:sz w:val="24"/>
          <w:szCs w:val="24"/>
        </w:rPr>
        <w:fldChar w:fldCharType="end"/>
      </w:r>
      <w:r w:rsidR="00BF60B6">
        <w:rPr>
          <w:bCs w:val="0"/>
          <w:sz w:val="24"/>
          <w:szCs w:val="24"/>
          <w:lang w:eastAsia="ru-RU"/>
        </w:rPr>
        <w:t>)</w:t>
      </w:r>
      <w:r w:rsidR="00BF60B6" w:rsidRPr="00BB27D7">
        <w:rPr>
          <w:bCs w:val="0"/>
          <w:sz w:val="24"/>
          <w:szCs w:val="24"/>
        </w:rPr>
        <w:t xml:space="preserve"> цена должна </w:t>
      </w:r>
      <w:r w:rsidR="00BF60B6" w:rsidRPr="00BB27D7">
        <w:rPr>
          <w:bCs w:val="0"/>
          <w:sz w:val="24"/>
          <w:szCs w:val="24"/>
        </w:rPr>
        <w:lastRenderedPageBreak/>
        <w:t>соответствовать цене, указанной Участни</w:t>
      </w:r>
      <w:r w:rsidR="00EF1023">
        <w:rPr>
          <w:bCs w:val="0"/>
          <w:sz w:val="24"/>
          <w:szCs w:val="24"/>
        </w:rPr>
        <w:t>ком на «котировочной доске» ЭТП</w:t>
      </w:r>
      <w:r w:rsidR="00717F60" w:rsidRPr="00BF60B6">
        <w:rPr>
          <w:bCs w:val="0"/>
          <w:sz w:val="24"/>
          <w:szCs w:val="24"/>
        </w:rPr>
        <w:t>.</w:t>
      </w:r>
      <w:bookmarkEnd w:id="646"/>
    </w:p>
    <w:p w:rsidR="00BB7F61" w:rsidRPr="00441EA0" w:rsidRDefault="00BB7F61" w:rsidP="00557C01">
      <w:pPr>
        <w:widowControl w:val="0"/>
        <w:numPr>
          <w:ilvl w:val="3"/>
          <w:numId w:val="27"/>
        </w:numPr>
        <w:overflowPunct w:val="0"/>
        <w:autoSpaceDE w:val="0"/>
        <w:spacing w:after="100" w:line="264" w:lineRule="auto"/>
        <w:ind w:left="0" w:firstLine="567"/>
        <w:rPr>
          <w:bCs w:val="0"/>
          <w:sz w:val="24"/>
          <w:szCs w:val="24"/>
        </w:rPr>
      </w:pPr>
      <w:r w:rsidRPr="00441EA0">
        <w:rPr>
          <w:bCs w:val="0"/>
          <w:sz w:val="24"/>
          <w:szCs w:val="24"/>
        </w:rPr>
        <w:t xml:space="preserve">После наступления даты и времени завершения срока подачи Заявок Участниками (п. </w:t>
      </w:r>
      <w:r w:rsidR="001B34FA">
        <w:fldChar w:fldCharType="begin"/>
      </w:r>
      <w:r w:rsidR="001B34FA">
        <w:instrText xml:space="preserve"> REF _Ref440289953 \r \h  \* MERGEFORMAT </w:instrText>
      </w:r>
      <w:r w:rsidR="001B34FA">
        <w:fldChar w:fldCharType="separate"/>
      </w:r>
      <w:r w:rsidR="0038398C" w:rsidRPr="0038398C">
        <w:rPr>
          <w:bCs w:val="0"/>
          <w:sz w:val="24"/>
          <w:szCs w:val="24"/>
        </w:rPr>
        <w:t>3.4.1.3</w:t>
      </w:r>
      <w:r w:rsidR="001B34FA">
        <w:fldChar w:fldCharType="end"/>
      </w:r>
      <w:r w:rsidRPr="00441EA0">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E71A48" w:rsidRDefault="00717F60" w:rsidP="00E71A48">
      <w:pPr>
        <w:pStyle w:val="3"/>
        <w:spacing w:line="264" w:lineRule="auto"/>
        <w:rPr>
          <w:szCs w:val="24"/>
        </w:rPr>
      </w:pPr>
      <w:bookmarkStart w:id="648" w:name="_Ref115077798"/>
      <w:bookmarkStart w:id="649" w:name="_Toc439323708"/>
      <w:bookmarkStart w:id="650" w:name="_Toc440361342"/>
      <w:bookmarkStart w:id="651" w:name="_Toc440376097"/>
      <w:bookmarkStart w:id="652" w:name="_Toc440376224"/>
      <w:bookmarkStart w:id="653" w:name="_Toc440382489"/>
      <w:bookmarkStart w:id="654" w:name="_Toc440447159"/>
      <w:bookmarkStart w:id="655" w:name="_Toc440620839"/>
      <w:bookmarkStart w:id="656" w:name="_Toc440631474"/>
      <w:bookmarkStart w:id="657" w:name="_Toc440875714"/>
      <w:bookmarkStart w:id="658" w:name="_Toc441131738"/>
      <w:bookmarkStart w:id="659" w:name="_Toc468352762"/>
      <w:bookmarkStart w:id="660" w:name="_Toc468352885"/>
      <w:bookmarkStart w:id="661" w:name="_Toc468355867"/>
      <w:bookmarkStart w:id="662" w:name="_Toc469480751"/>
      <w:bookmarkStart w:id="663" w:name="_Toc471898562"/>
      <w:bookmarkStart w:id="664" w:name="_Toc498523777"/>
      <w:r w:rsidRPr="00E71A48">
        <w:rPr>
          <w:szCs w:val="24"/>
        </w:rPr>
        <w:t xml:space="preserve">Подача Заявок в письменной </w:t>
      </w:r>
      <w:r w:rsidR="00BE6742" w:rsidRPr="006803F2">
        <w:rPr>
          <w:szCs w:val="24"/>
        </w:rPr>
        <w:t>(бумажной)</w:t>
      </w:r>
      <w:r w:rsidR="00BE6742">
        <w:rPr>
          <w:szCs w:val="24"/>
        </w:rPr>
        <w:t xml:space="preserve"> </w:t>
      </w:r>
      <w:r w:rsidRPr="00E71A48">
        <w:rPr>
          <w:szCs w:val="24"/>
        </w:rPr>
        <w:t>форме</w:t>
      </w:r>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p>
    <w:bookmarkEnd w:id="629"/>
    <w:p w:rsidR="00717F60" w:rsidRPr="00A449D4" w:rsidRDefault="001A3C31" w:rsidP="00557C01">
      <w:pPr>
        <w:widowControl w:val="0"/>
        <w:numPr>
          <w:ilvl w:val="3"/>
          <w:numId w:val="28"/>
        </w:numPr>
        <w:overflowPunct w:val="0"/>
        <w:autoSpaceDE w:val="0"/>
        <w:spacing w:after="100" w:line="264" w:lineRule="auto"/>
        <w:ind w:left="0" w:firstLine="567"/>
        <w:rPr>
          <w:bCs w:val="0"/>
          <w:sz w:val="24"/>
          <w:szCs w:val="24"/>
        </w:rPr>
      </w:pPr>
      <w:r w:rsidRPr="00F21407">
        <w:rPr>
          <w:bCs w:val="0"/>
          <w:sz w:val="24"/>
          <w:szCs w:val="24"/>
        </w:rPr>
        <w:t xml:space="preserve">Подача </w:t>
      </w:r>
      <w:r w:rsidRPr="00A449D4">
        <w:rPr>
          <w:bCs w:val="0"/>
          <w:sz w:val="24"/>
          <w:szCs w:val="24"/>
        </w:rPr>
        <w:t>Участником Заявки в письменной</w:t>
      </w:r>
      <w:r w:rsidR="00BE6742" w:rsidRPr="00A449D4">
        <w:rPr>
          <w:bCs w:val="0"/>
          <w:sz w:val="24"/>
          <w:szCs w:val="24"/>
        </w:rPr>
        <w:t xml:space="preserve"> </w:t>
      </w:r>
      <w:r w:rsidR="00BE6742" w:rsidRPr="00A449D4">
        <w:rPr>
          <w:sz w:val="24"/>
          <w:szCs w:val="24"/>
        </w:rPr>
        <w:t>(бумажной)</w:t>
      </w:r>
      <w:r w:rsidRPr="00A449D4">
        <w:rPr>
          <w:bCs w:val="0"/>
          <w:sz w:val="24"/>
          <w:szCs w:val="24"/>
        </w:rPr>
        <w:t xml:space="preserve"> форме не предусмотрена</w:t>
      </w:r>
      <w:r w:rsidR="00F21407" w:rsidRPr="00A449D4">
        <w:rPr>
          <w:bCs w:val="0"/>
          <w:sz w:val="24"/>
          <w:szCs w:val="24"/>
        </w:rPr>
        <w:t xml:space="preserve">, </w:t>
      </w:r>
      <w:r w:rsidR="00BB7F61" w:rsidRPr="00A449D4">
        <w:rPr>
          <w:sz w:val="24"/>
          <w:szCs w:val="24"/>
        </w:rPr>
        <w:t xml:space="preserve">за исключением Соглашения о неустойке (подраздел </w:t>
      </w:r>
      <w:r w:rsidR="001B34FA">
        <w:fldChar w:fldCharType="begin"/>
      </w:r>
      <w:r w:rsidR="001B34FA">
        <w:instrText xml:space="preserve"> REF _Ref440272256 \r \h  \* MERGEFORMAT </w:instrText>
      </w:r>
      <w:r w:rsidR="001B34FA">
        <w:fldChar w:fldCharType="separate"/>
      </w:r>
      <w:r w:rsidR="0038398C" w:rsidRPr="0038398C">
        <w:rPr>
          <w:sz w:val="24"/>
          <w:szCs w:val="24"/>
        </w:rPr>
        <w:t>5.14</w:t>
      </w:r>
      <w:r w:rsidR="001B34FA">
        <w:fldChar w:fldCharType="end"/>
      </w:r>
      <w:r w:rsidR="00BB7F61" w:rsidRPr="00A449D4">
        <w:rPr>
          <w:sz w:val="24"/>
          <w:szCs w:val="24"/>
        </w:rPr>
        <w:t xml:space="preserve">) и Расписки сдачи-приемки соглашения о неустойке (подраздел </w:t>
      </w:r>
      <w:r w:rsidR="001B34FA">
        <w:fldChar w:fldCharType="begin"/>
      </w:r>
      <w:r w:rsidR="001B34FA">
        <w:instrText xml:space="preserve"> REF _Ref468353002 \r \h  \* MERGEFORMAT </w:instrText>
      </w:r>
      <w:r w:rsidR="001B34FA">
        <w:fldChar w:fldCharType="separate"/>
      </w:r>
      <w:r w:rsidR="0038398C" w:rsidRPr="0038398C">
        <w:rPr>
          <w:sz w:val="24"/>
          <w:szCs w:val="24"/>
        </w:rPr>
        <w:t>5.15</w:t>
      </w:r>
      <w:r w:rsidR="001B34FA">
        <w:fldChar w:fldCharType="end"/>
      </w:r>
      <w:r w:rsidR="00BB7F61" w:rsidRPr="00A449D4">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A449D4">
        <w:rPr>
          <w:bCs w:val="0"/>
          <w:sz w:val="24"/>
          <w:szCs w:val="24"/>
        </w:rPr>
        <w:t>.</w:t>
      </w:r>
    </w:p>
    <w:p w:rsidR="00717F60" w:rsidRPr="00E71A48" w:rsidRDefault="00717F60" w:rsidP="00E71A48">
      <w:pPr>
        <w:pStyle w:val="2"/>
        <w:tabs>
          <w:tab w:val="clear" w:pos="1700"/>
          <w:tab w:val="left" w:pos="709"/>
        </w:tabs>
        <w:spacing w:line="264" w:lineRule="auto"/>
      </w:pPr>
      <w:bookmarkStart w:id="665" w:name="_Ref303683883"/>
      <w:bookmarkStart w:id="666" w:name="_Toc498523778"/>
      <w:r w:rsidRPr="00E71A48">
        <w:t xml:space="preserve">Изменение и отзыв </w:t>
      </w:r>
      <w:r w:rsidR="004B5EB3" w:rsidRPr="00E71A48">
        <w:t>Заявк</w:t>
      </w:r>
      <w:r w:rsidRPr="00E71A48">
        <w:t>и</w:t>
      </w:r>
      <w:bookmarkEnd w:id="665"/>
      <w:bookmarkEnd w:id="666"/>
    </w:p>
    <w:p w:rsidR="00B22D90" w:rsidRPr="00441EA0" w:rsidRDefault="00B22D90" w:rsidP="00B22D90">
      <w:pPr>
        <w:widowControl w:val="0"/>
        <w:numPr>
          <w:ilvl w:val="2"/>
          <w:numId w:val="29"/>
        </w:numPr>
        <w:autoSpaceDE w:val="0"/>
        <w:spacing w:after="100" w:line="264" w:lineRule="auto"/>
        <w:ind w:left="0" w:firstLine="567"/>
        <w:rPr>
          <w:bCs w:val="0"/>
          <w:sz w:val="24"/>
          <w:szCs w:val="24"/>
        </w:rPr>
      </w:pPr>
      <w:bookmarkStart w:id="667" w:name="_Ref305973250"/>
      <w:r w:rsidRPr="00336307">
        <w:rPr>
          <w:bCs w:val="0"/>
          <w:sz w:val="24"/>
          <w:szCs w:val="24"/>
        </w:rPr>
        <w:t xml:space="preserve">До окончания </w:t>
      </w:r>
      <w:r w:rsidRPr="00441EA0">
        <w:rPr>
          <w:bCs w:val="0"/>
          <w:sz w:val="24"/>
          <w:szCs w:val="24"/>
        </w:rPr>
        <w:t xml:space="preserve">срока подачи заявок (п. </w:t>
      </w:r>
      <w:r w:rsidR="001B34FA">
        <w:fldChar w:fldCharType="begin"/>
      </w:r>
      <w:r w:rsidR="001B34FA">
        <w:instrText xml:space="preserve"> REF _Ref440289953 \r \h  \* MERGEFORMAT </w:instrText>
      </w:r>
      <w:r w:rsidR="001B34FA">
        <w:fldChar w:fldCharType="separate"/>
      </w:r>
      <w:r w:rsidR="0038398C" w:rsidRPr="0038398C">
        <w:rPr>
          <w:bCs w:val="0"/>
          <w:sz w:val="24"/>
          <w:szCs w:val="24"/>
        </w:rPr>
        <w:t>3.4.1.3</w:t>
      </w:r>
      <w:r w:rsidR="001B34FA">
        <w:fldChar w:fldCharType="end"/>
      </w:r>
      <w:r w:rsidRPr="00441EA0">
        <w:rPr>
          <w:bCs w:val="0"/>
          <w:sz w:val="24"/>
          <w:szCs w:val="24"/>
        </w:rPr>
        <w:t xml:space="preserve">) </w:t>
      </w:r>
      <w:r w:rsidR="00BB7F61" w:rsidRPr="00441EA0">
        <w:rPr>
          <w:bCs w:val="0"/>
          <w:sz w:val="24"/>
          <w:szCs w:val="24"/>
        </w:rPr>
        <w:t>Участник вправе изменить или отозвать поданную Заявку</w:t>
      </w:r>
      <w:r w:rsidRPr="00441EA0">
        <w:rPr>
          <w:bCs w:val="0"/>
          <w:sz w:val="24"/>
          <w:szCs w:val="24"/>
        </w:rPr>
        <w:t>.</w:t>
      </w:r>
    </w:p>
    <w:p w:rsidR="00B22D90" w:rsidRPr="00336307" w:rsidRDefault="00B22D90" w:rsidP="00B22D90">
      <w:pPr>
        <w:widowControl w:val="0"/>
        <w:numPr>
          <w:ilvl w:val="2"/>
          <w:numId w:val="29"/>
        </w:numPr>
        <w:autoSpaceDE w:val="0"/>
        <w:spacing w:after="100" w:line="264" w:lineRule="auto"/>
        <w:ind w:left="0" w:firstLine="567"/>
        <w:rPr>
          <w:bCs w:val="0"/>
          <w:sz w:val="24"/>
          <w:szCs w:val="24"/>
        </w:rPr>
      </w:pPr>
      <w:r w:rsidRPr="00441EA0">
        <w:rPr>
          <w:sz w:val="24"/>
          <w:szCs w:val="24"/>
        </w:rPr>
        <w:t>Порядок изменения</w:t>
      </w:r>
      <w:r w:rsidRPr="00336307">
        <w:rPr>
          <w:sz w:val="24"/>
          <w:szCs w:val="24"/>
        </w:rPr>
        <w:t xml:space="preserve"> или отзыва Заявок до окончания срока подачи Заявок </w:t>
      </w:r>
      <w:r w:rsidRPr="00336307">
        <w:rPr>
          <w:bCs w:val="0"/>
          <w:sz w:val="24"/>
          <w:szCs w:val="24"/>
        </w:rPr>
        <w:t xml:space="preserve">(п. </w:t>
      </w:r>
      <w:r w:rsidR="001B34FA">
        <w:fldChar w:fldCharType="begin"/>
      </w:r>
      <w:r w:rsidR="001B34FA">
        <w:instrText xml:space="preserve"> REF _Ref440289953 \r \h  \* MERGEFORMAT </w:instrText>
      </w:r>
      <w:r w:rsidR="001B34FA">
        <w:fldChar w:fldCharType="separate"/>
      </w:r>
      <w:r w:rsidR="0038398C" w:rsidRPr="0038398C">
        <w:rPr>
          <w:bCs w:val="0"/>
          <w:sz w:val="24"/>
          <w:szCs w:val="24"/>
        </w:rPr>
        <w:t>3.4.1.3</w:t>
      </w:r>
      <w:r w:rsidR="001B34FA">
        <w:fldChar w:fldCharType="end"/>
      </w:r>
      <w:r w:rsidRPr="00336307">
        <w:rPr>
          <w:bCs w:val="0"/>
          <w:sz w:val="24"/>
          <w:szCs w:val="24"/>
        </w:rPr>
        <w:t>)</w:t>
      </w:r>
      <w:r w:rsidRPr="00336307">
        <w:rPr>
          <w:sz w:val="24"/>
          <w:szCs w:val="24"/>
        </w:rPr>
        <w:t xml:space="preserve"> через ЭТП</w:t>
      </w:r>
      <w:r w:rsidRPr="00336307">
        <w:rPr>
          <w:color w:val="000000"/>
          <w:sz w:val="24"/>
          <w:szCs w:val="24"/>
        </w:rPr>
        <w:t xml:space="preserve"> </w:t>
      </w:r>
      <w:r w:rsidRPr="00336307">
        <w:rPr>
          <w:sz w:val="24"/>
          <w:szCs w:val="24"/>
        </w:rPr>
        <w:t>определяется правилами данной системы</w:t>
      </w:r>
      <w:r w:rsidRPr="00336307">
        <w:rPr>
          <w:bCs w:val="0"/>
          <w:sz w:val="24"/>
          <w:szCs w:val="24"/>
        </w:rPr>
        <w:t>.</w:t>
      </w:r>
    </w:p>
    <w:p w:rsidR="00B22D90" w:rsidRPr="00336307" w:rsidRDefault="00B22D90" w:rsidP="00B22D90">
      <w:pPr>
        <w:widowControl w:val="0"/>
        <w:numPr>
          <w:ilvl w:val="2"/>
          <w:numId w:val="29"/>
        </w:numPr>
        <w:autoSpaceDE w:val="0"/>
        <w:spacing w:after="100" w:line="264" w:lineRule="auto"/>
        <w:ind w:left="0" w:firstLine="709"/>
        <w:rPr>
          <w:sz w:val="24"/>
          <w:szCs w:val="24"/>
        </w:rPr>
      </w:pPr>
      <w:r w:rsidRPr="00336307">
        <w:rPr>
          <w:sz w:val="24"/>
          <w:szCs w:val="24"/>
        </w:rPr>
        <w:t xml:space="preserve">После окончания срока подачи Заявок </w:t>
      </w:r>
      <w:r w:rsidRPr="00336307">
        <w:rPr>
          <w:bCs w:val="0"/>
          <w:sz w:val="24"/>
          <w:szCs w:val="24"/>
        </w:rPr>
        <w:t xml:space="preserve">(п. </w:t>
      </w:r>
      <w:r w:rsidR="001B34FA">
        <w:fldChar w:fldCharType="begin"/>
      </w:r>
      <w:r w:rsidR="001B34FA">
        <w:instrText xml:space="preserve"> REF _Ref440289953 \r \h  \* MERGEFORMAT </w:instrText>
      </w:r>
      <w:r w:rsidR="001B34FA">
        <w:fldChar w:fldCharType="separate"/>
      </w:r>
      <w:r w:rsidR="0038398C" w:rsidRPr="0038398C">
        <w:rPr>
          <w:bCs w:val="0"/>
          <w:sz w:val="24"/>
          <w:szCs w:val="24"/>
        </w:rPr>
        <w:t>3.4.1.3</w:t>
      </w:r>
      <w:r w:rsidR="001B34FA">
        <w:fldChar w:fldCharType="end"/>
      </w:r>
      <w:r w:rsidRPr="00336307">
        <w:rPr>
          <w:bCs w:val="0"/>
          <w:sz w:val="24"/>
          <w:szCs w:val="24"/>
        </w:rPr>
        <w:t>)</w:t>
      </w:r>
      <w:r w:rsidRPr="003363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1B34FA">
        <w:fldChar w:fldCharType="begin"/>
      </w:r>
      <w:r w:rsidR="001B34FA">
        <w:instrText xml:space="preserve"> REF _Ref55279015 \r \h  \* MERGEFORMAT </w:instrText>
      </w:r>
      <w:r w:rsidR="001B34FA">
        <w:fldChar w:fldCharType="separate"/>
      </w:r>
      <w:r w:rsidR="0038398C" w:rsidRPr="0038398C">
        <w:rPr>
          <w:sz w:val="24"/>
          <w:szCs w:val="24"/>
        </w:rPr>
        <w:t>3.3.1.6</w:t>
      </w:r>
      <w:r w:rsidR="001B34FA">
        <w:fldChar w:fldCharType="end"/>
      </w:r>
      <w:r w:rsidRPr="00336307">
        <w:rPr>
          <w:sz w:val="24"/>
          <w:szCs w:val="24"/>
        </w:rPr>
        <w:t xml:space="preserve">, </w:t>
      </w:r>
      <w:r w:rsidR="001B34FA">
        <w:fldChar w:fldCharType="begin"/>
      </w:r>
      <w:r w:rsidR="001B34FA">
        <w:instrText xml:space="preserve"> REF _Ref195087786 \r \h  \* MERGEFORMAT </w:instrText>
      </w:r>
      <w:r w:rsidR="001B34FA">
        <w:fldChar w:fldCharType="separate"/>
      </w:r>
      <w:r w:rsidR="0038398C" w:rsidRPr="0038398C">
        <w:rPr>
          <w:sz w:val="24"/>
          <w:szCs w:val="24"/>
        </w:rPr>
        <w:t>3.3.1.7</w:t>
      </w:r>
      <w:r w:rsidR="001B34FA">
        <w:fldChar w:fldCharType="end"/>
      </w:r>
      <w:r w:rsidRPr="00336307">
        <w:rPr>
          <w:sz w:val="24"/>
          <w:szCs w:val="24"/>
        </w:rPr>
        <w:t>, в письменной форме.</w:t>
      </w:r>
    </w:p>
    <w:p w:rsidR="00717F60" w:rsidRPr="00336307" w:rsidRDefault="00717F60" w:rsidP="00E71A48">
      <w:pPr>
        <w:pStyle w:val="2"/>
        <w:tabs>
          <w:tab w:val="clear" w:pos="1700"/>
          <w:tab w:val="left" w:pos="709"/>
        </w:tabs>
        <w:spacing w:line="264" w:lineRule="auto"/>
      </w:pPr>
      <w:bookmarkStart w:id="668" w:name="_Ref468202194"/>
      <w:bookmarkStart w:id="669" w:name="_Toc498523779"/>
      <w:r w:rsidRPr="00336307">
        <w:t>Оценка Заявок и проведение переговоров</w:t>
      </w:r>
      <w:bookmarkEnd w:id="667"/>
      <w:bookmarkEnd w:id="668"/>
      <w:bookmarkEnd w:id="669"/>
      <w:r w:rsidRPr="00336307">
        <w:t xml:space="preserve"> </w:t>
      </w:r>
    </w:p>
    <w:p w:rsidR="00717F60" w:rsidRPr="00336307" w:rsidRDefault="00717F60" w:rsidP="00E71A48">
      <w:pPr>
        <w:pStyle w:val="3"/>
        <w:spacing w:line="264" w:lineRule="auto"/>
        <w:rPr>
          <w:szCs w:val="24"/>
        </w:rPr>
      </w:pPr>
      <w:bookmarkStart w:id="670" w:name="_Toc439323711"/>
      <w:bookmarkStart w:id="671" w:name="_Toc440361345"/>
      <w:bookmarkStart w:id="672" w:name="_Toc440376100"/>
      <w:bookmarkStart w:id="673" w:name="_Toc440376227"/>
      <w:bookmarkStart w:id="674" w:name="_Toc440382492"/>
      <w:bookmarkStart w:id="675" w:name="_Toc440447162"/>
      <w:bookmarkStart w:id="676" w:name="_Toc440620842"/>
      <w:bookmarkStart w:id="677" w:name="_Toc440631477"/>
      <w:bookmarkStart w:id="678" w:name="_Toc440875717"/>
      <w:bookmarkStart w:id="679" w:name="_Toc441131741"/>
      <w:bookmarkStart w:id="680" w:name="_Toc468352765"/>
      <w:bookmarkStart w:id="681" w:name="_Toc468352888"/>
      <w:bookmarkStart w:id="682" w:name="_Toc468355870"/>
      <w:bookmarkStart w:id="683" w:name="_Toc469480754"/>
      <w:bookmarkStart w:id="684" w:name="_Toc471898565"/>
      <w:bookmarkStart w:id="685" w:name="_Toc498523780"/>
      <w:r w:rsidRPr="00336307">
        <w:rPr>
          <w:szCs w:val="24"/>
        </w:rPr>
        <w:t>Общие положения</w:t>
      </w:r>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p>
    <w:p w:rsidR="00717F60" w:rsidRPr="00336307"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336307">
        <w:rPr>
          <w:bCs w:val="0"/>
          <w:sz w:val="24"/>
          <w:szCs w:val="24"/>
        </w:rPr>
        <w:t xml:space="preserve">Оценка Заявок осуществляется Закупочной комиссией </w:t>
      </w:r>
      <w:r w:rsidRPr="00336307">
        <w:rPr>
          <w:bCs w:val="0"/>
          <w:spacing w:val="-1"/>
          <w:sz w:val="24"/>
          <w:szCs w:val="24"/>
        </w:rPr>
        <w:t xml:space="preserve">и иными лицами (экспертами и специалистами), привлеченными </w:t>
      </w:r>
      <w:r w:rsidRPr="00336307">
        <w:rPr>
          <w:bCs w:val="0"/>
          <w:sz w:val="24"/>
          <w:szCs w:val="24"/>
        </w:rPr>
        <w:t>Организатором.</w:t>
      </w:r>
    </w:p>
    <w:p w:rsidR="00717F60" w:rsidRPr="00336307"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336307">
        <w:rPr>
          <w:bCs w:val="0"/>
          <w:sz w:val="24"/>
          <w:szCs w:val="24"/>
        </w:rPr>
        <w:t>Оценка Заявок будет осуществляться, исходя из электронных версий документов Заявок.</w:t>
      </w:r>
    </w:p>
    <w:p w:rsidR="00717F60" w:rsidRPr="00336307"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336307">
        <w:rPr>
          <w:bCs w:val="0"/>
          <w:sz w:val="24"/>
          <w:szCs w:val="24"/>
        </w:rPr>
        <w:t xml:space="preserve">Рассмотрение и оценка заявок осуществляется в соответствии с условиями настоящей </w:t>
      </w:r>
      <w:r w:rsidR="007D07A7" w:rsidRPr="00336307">
        <w:rPr>
          <w:bCs w:val="0"/>
          <w:sz w:val="24"/>
          <w:szCs w:val="24"/>
        </w:rPr>
        <w:t>Д</w:t>
      </w:r>
      <w:r w:rsidRPr="00336307">
        <w:rPr>
          <w:bCs w:val="0"/>
          <w:sz w:val="24"/>
          <w:szCs w:val="24"/>
        </w:rPr>
        <w:t>окументации.</w:t>
      </w:r>
    </w:p>
    <w:p w:rsidR="00717F60" w:rsidRPr="00336307"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3363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36307">
        <w:rPr>
          <w:bCs w:val="0"/>
          <w:sz w:val="24"/>
          <w:szCs w:val="24"/>
        </w:rPr>
        <w:t>Участник</w:t>
      </w:r>
      <w:r w:rsidRPr="00336307">
        <w:rPr>
          <w:bCs w:val="0"/>
          <w:sz w:val="24"/>
          <w:szCs w:val="24"/>
        </w:rPr>
        <w:t xml:space="preserve">ов, а также рекомендации по присуждению </w:t>
      </w:r>
      <w:r w:rsidR="00123C70" w:rsidRPr="00336307">
        <w:rPr>
          <w:bCs w:val="0"/>
          <w:sz w:val="24"/>
          <w:szCs w:val="24"/>
        </w:rPr>
        <w:t>Договор</w:t>
      </w:r>
      <w:r w:rsidRPr="00336307">
        <w:rPr>
          <w:bCs w:val="0"/>
          <w:sz w:val="24"/>
          <w:szCs w:val="24"/>
        </w:rPr>
        <w:t xml:space="preserve">а является строго конфиденциальной и не подлежит разглашению </w:t>
      </w:r>
      <w:r w:rsidR="009C744E" w:rsidRPr="00336307">
        <w:rPr>
          <w:bCs w:val="0"/>
          <w:sz w:val="24"/>
          <w:szCs w:val="24"/>
        </w:rPr>
        <w:t>Участник</w:t>
      </w:r>
      <w:r w:rsidRPr="00336307">
        <w:rPr>
          <w:bCs w:val="0"/>
          <w:sz w:val="24"/>
          <w:szCs w:val="24"/>
        </w:rPr>
        <w:t>ам или иным лицам, которые официально не имеют к этому отношения</w:t>
      </w:r>
      <w:r w:rsidR="008F7BD0" w:rsidRPr="00336307">
        <w:rPr>
          <w:bCs w:val="0"/>
          <w:sz w:val="24"/>
          <w:szCs w:val="24"/>
        </w:rPr>
        <w:t>,</w:t>
      </w:r>
      <w:r w:rsidR="008F7BD0" w:rsidRPr="00336307">
        <w:rPr>
          <w:sz w:val="24"/>
          <w:szCs w:val="24"/>
        </w:rPr>
        <w:t xml:space="preserve"> за исключением сведений, размещаемых на официальном сайте, сайте </w:t>
      </w:r>
      <w:r w:rsidR="001A3C31" w:rsidRPr="00336307">
        <w:rPr>
          <w:iCs/>
          <w:sz w:val="24"/>
          <w:szCs w:val="24"/>
        </w:rPr>
        <w:t>ПАО «МРСК Центра»</w:t>
      </w:r>
      <w:r w:rsidR="001A3C31" w:rsidRPr="00336307">
        <w:rPr>
          <w:sz w:val="24"/>
          <w:szCs w:val="24"/>
        </w:rPr>
        <w:t>,</w:t>
      </w:r>
      <w:r w:rsidR="008F7BD0" w:rsidRPr="00336307">
        <w:rPr>
          <w:sz w:val="24"/>
          <w:szCs w:val="24"/>
        </w:rPr>
        <w:t xml:space="preserve"> ЭТП</w:t>
      </w:r>
      <w:r w:rsidR="001A3C31" w:rsidRPr="00336307">
        <w:rPr>
          <w:sz w:val="24"/>
          <w:szCs w:val="24"/>
        </w:rPr>
        <w:t>.</w:t>
      </w:r>
    </w:p>
    <w:p w:rsidR="00717F60" w:rsidRPr="00336307"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336307">
        <w:rPr>
          <w:bCs w:val="0"/>
          <w:sz w:val="24"/>
          <w:szCs w:val="24"/>
        </w:rPr>
        <w:t>Участник</w:t>
      </w:r>
      <w:r w:rsidR="00717F60" w:rsidRPr="003363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36307">
        <w:rPr>
          <w:bCs w:val="0"/>
          <w:sz w:val="24"/>
          <w:szCs w:val="24"/>
        </w:rPr>
        <w:t>Участник</w:t>
      </w:r>
      <w:r w:rsidR="00717F60" w:rsidRPr="00336307">
        <w:rPr>
          <w:bCs w:val="0"/>
          <w:sz w:val="24"/>
          <w:szCs w:val="24"/>
        </w:rPr>
        <w:t xml:space="preserve">ов повлиять на Закупочную комиссию при экспертизе Заявок или на присуждение </w:t>
      </w:r>
      <w:r w:rsidR="00123C70" w:rsidRPr="00336307">
        <w:rPr>
          <w:bCs w:val="0"/>
          <w:sz w:val="24"/>
          <w:szCs w:val="24"/>
        </w:rPr>
        <w:t>Договор</w:t>
      </w:r>
      <w:r w:rsidR="00717F60" w:rsidRPr="003363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36307">
        <w:rPr>
          <w:bCs w:val="0"/>
          <w:sz w:val="24"/>
          <w:szCs w:val="24"/>
        </w:rPr>
        <w:t>Участник</w:t>
      </w:r>
      <w:r w:rsidR="00717F60" w:rsidRPr="00336307">
        <w:rPr>
          <w:bCs w:val="0"/>
          <w:sz w:val="24"/>
          <w:szCs w:val="24"/>
        </w:rPr>
        <w:t>ов.</w:t>
      </w:r>
    </w:p>
    <w:p w:rsidR="00717F60" w:rsidRPr="00336307"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336307">
        <w:rPr>
          <w:bCs w:val="0"/>
          <w:sz w:val="24"/>
          <w:szCs w:val="24"/>
        </w:rPr>
        <w:t xml:space="preserve">Оценка Заявок может включать отборочную стадию (пункт </w:t>
      </w:r>
      <w:r w:rsidR="001B34FA">
        <w:fldChar w:fldCharType="begin"/>
      </w:r>
      <w:r w:rsidR="001B34FA">
        <w:instrText xml:space="preserve"> REF _Ref93089454 \n \h  \* MERGEFORMAT </w:instrText>
      </w:r>
      <w:r w:rsidR="001B34FA">
        <w:fldChar w:fldCharType="separate"/>
      </w:r>
      <w:r w:rsidR="0038398C" w:rsidRPr="0038398C">
        <w:rPr>
          <w:bCs w:val="0"/>
          <w:sz w:val="24"/>
          <w:szCs w:val="24"/>
        </w:rPr>
        <w:t>3.6.2</w:t>
      </w:r>
      <w:r w:rsidR="001B34FA">
        <w:fldChar w:fldCharType="end"/>
      </w:r>
      <w:r w:rsidRPr="00336307">
        <w:rPr>
          <w:bCs w:val="0"/>
          <w:sz w:val="24"/>
          <w:szCs w:val="24"/>
        </w:rPr>
        <w:t xml:space="preserve">), проведение (при необходимости) переговоров (пункт </w:t>
      </w:r>
      <w:r w:rsidR="001B34FA">
        <w:fldChar w:fldCharType="begin"/>
      </w:r>
      <w:r w:rsidR="001B34FA">
        <w:instrText xml:space="preserve"> REF _Ref303670674 \n \h  \* MERGEFORMAT </w:instrText>
      </w:r>
      <w:r w:rsidR="001B34FA">
        <w:fldChar w:fldCharType="separate"/>
      </w:r>
      <w:r w:rsidR="0038398C" w:rsidRPr="0038398C">
        <w:rPr>
          <w:bCs w:val="0"/>
          <w:sz w:val="24"/>
          <w:szCs w:val="24"/>
        </w:rPr>
        <w:t>3.6.3</w:t>
      </w:r>
      <w:r w:rsidR="001B34FA">
        <w:fldChar w:fldCharType="end"/>
      </w:r>
      <w:r w:rsidRPr="00336307">
        <w:rPr>
          <w:bCs w:val="0"/>
          <w:sz w:val="24"/>
          <w:szCs w:val="24"/>
        </w:rPr>
        <w:t>) и оценочную стадию (пункт</w:t>
      </w:r>
      <w:r w:rsidR="007F3FB7" w:rsidRPr="00336307">
        <w:rPr>
          <w:bCs w:val="0"/>
          <w:sz w:val="24"/>
          <w:szCs w:val="24"/>
        </w:rPr>
        <w:t xml:space="preserve"> </w:t>
      </w:r>
      <w:r w:rsidR="001B34FA">
        <w:fldChar w:fldCharType="begin"/>
      </w:r>
      <w:r w:rsidR="001B34FA">
        <w:instrText xml:space="preserve"> REF _Ref306138385 \r \h  \* MERGEFORMAT </w:instrText>
      </w:r>
      <w:r w:rsidR="001B34FA">
        <w:fldChar w:fldCharType="separate"/>
      </w:r>
      <w:r w:rsidR="0038398C" w:rsidRPr="0038398C">
        <w:rPr>
          <w:bCs w:val="0"/>
          <w:sz w:val="24"/>
          <w:szCs w:val="24"/>
        </w:rPr>
        <w:t>3.6.4</w:t>
      </w:r>
      <w:r w:rsidR="001B34FA">
        <w:fldChar w:fldCharType="end"/>
      </w:r>
      <w:r w:rsidRPr="00336307">
        <w:rPr>
          <w:bCs w:val="0"/>
          <w:sz w:val="24"/>
          <w:szCs w:val="24"/>
        </w:rPr>
        <w:t>).</w:t>
      </w:r>
    </w:p>
    <w:p w:rsidR="00717F60" w:rsidRPr="00336307" w:rsidRDefault="00717F60" w:rsidP="00E71A48">
      <w:pPr>
        <w:pStyle w:val="3"/>
        <w:spacing w:line="264" w:lineRule="auto"/>
        <w:rPr>
          <w:szCs w:val="24"/>
        </w:rPr>
      </w:pPr>
      <w:bookmarkStart w:id="686" w:name="_Ref93089454"/>
      <w:bookmarkStart w:id="687" w:name="_Toc439323712"/>
      <w:bookmarkStart w:id="688" w:name="_Toc440361346"/>
      <w:bookmarkStart w:id="689" w:name="_Toc440376101"/>
      <w:bookmarkStart w:id="690" w:name="_Toc440376228"/>
      <w:bookmarkStart w:id="691" w:name="_Toc440382493"/>
      <w:bookmarkStart w:id="692" w:name="_Toc440447163"/>
      <w:bookmarkStart w:id="693" w:name="_Toc440620843"/>
      <w:bookmarkStart w:id="694" w:name="_Toc440631478"/>
      <w:bookmarkStart w:id="695" w:name="_Toc440875718"/>
      <w:bookmarkStart w:id="696" w:name="_Toc441131742"/>
      <w:bookmarkStart w:id="697" w:name="_Toc468352766"/>
      <w:bookmarkStart w:id="698" w:name="_Toc468352889"/>
      <w:bookmarkStart w:id="699" w:name="_Toc468355871"/>
      <w:bookmarkStart w:id="700" w:name="_Toc469480755"/>
      <w:bookmarkStart w:id="701" w:name="_Toc471898566"/>
      <w:bookmarkStart w:id="702" w:name="_Toc498523781"/>
      <w:r w:rsidRPr="00336307">
        <w:rPr>
          <w:szCs w:val="24"/>
        </w:rPr>
        <w:lastRenderedPageBreak/>
        <w:t>Отборочная стадия</w:t>
      </w:r>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p>
    <w:p w:rsidR="00717F60" w:rsidRPr="00336307"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336307">
        <w:rPr>
          <w:bCs w:val="0"/>
          <w:sz w:val="24"/>
          <w:szCs w:val="24"/>
        </w:rPr>
        <w:t>В рамках отборочной стадии Закупочная комиссия проверяет:</w:t>
      </w:r>
    </w:p>
    <w:p w:rsidR="00717F60" w:rsidRPr="00336307" w:rsidRDefault="00717F60" w:rsidP="00D75CA2">
      <w:pPr>
        <w:widowControl w:val="0"/>
        <w:numPr>
          <w:ilvl w:val="0"/>
          <w:numId w:val="8"/>
        </w:numPr>
        <w:tabs>
          <w:tab w:val="left" w:pos="426"/>
        </w:tabs>
        <w:autoSpaceDE w:val="0"/>
        <w:spacing w:line="264" w:lineRule="auto"/>
        <w:ind w:left="0" w:firstLine="426"/>
        <w:rPr>
          <w:bCs w:val="0"/>
          <w:sz w:val="24"/>
          <w:szCs w:val="24"/>
        </w:rPr>
      </w:pPr>
      <w:r w:rsidRPr="00336307">
        <w:rPr>
          <w:bCs w:val="0"/>
          <w:sz w:val="24"/>
          <w:szCs w:val="24"/>
        </w:rPr>
        <w:t xml:space="preserve">правильность оформления </w:t>
      </w:r>
      <w:r w:rsidR="004B5EB3" w:rsidRPr="00336307">
        <w:rPr>
          <w:bCs w:val="0"/>
          <w:sz w:val="24"/>
          <w:szCs w:val="24"/>
        </w:rPr>
        <w:t>Заявк</w:t>
      </w:r>
      <w:r w:rsidRPr="00336307">
        <w:rPr>
          <w:bCs w:val="0"/>
          <w:sz w:val="24"/>
          <w:szCs w:val="24"/>
        </w:rPr>
        <w:t xml:space="preserve">и и </w:t>
      </w:r>
      <w:r w:rsidR="009D6E76" w:rsidRPr="00336307">
        <w:rPr>
          <w:bCs w:val="0"/>
          <w:sz w:val="24"/>
          <w:szCs w:val="24"/>
        </w:rPr>
        <w:t>ее</w:t>
      </w:r>
      <w:r w:rsidRPr="00336307">
        <w:rPr>
          <w:bCs w:val="0"/>
          <w:sz w:val="24"/>
          <w:szCs w:val="24"/>
        </w:rPr>
        <w:t xml:space="preserve"> соответствие требованиям настоящей </w:t>
      </w:r>
      <w:r w:rsidR="007D07A7" w:rsidRPr="00336307">
        <w:rPr>
          <w:bCs w:val="0"/>
          <w:sz w:val="24"/>
          <w:szCs w:val="24"/>
        </w:rPr>
        <w:t>Д</w:t>
      </w:r>
      <w:r w:rsidRPr="00336307">
        <w:rPr>
          <w:bCs w:val="0"/>
          <w:sz w:val="24"/>
          <w:szCs w:val="24"/>
        </w:rPr>
        <w:t>окументации по запросу предложений по существу;</w:t>
      </w:r>
    </w:p>
    <w:p w:rsidR="00717F60" w:rsidRPr="00336307" w:rsidRDefault="00717F60" w:rsidP="00D75CA2">
      <w:pPr>
        <w:widowControl w:val="0"/>
        <w:numPr>
          <w:ilvl w:val="0"/>
          <w:numId w:val="8"/>
        </w:numPr>
        <w:tabs>
          <w:tab w:val="left" w:pos="426"/>
        </w:tabs>
        <w:autoSpaceDE w:val="0"/>
        <w:spacing w:line="264" w:lineRule="auto"/>
        <w:ind w:left="0" w:firstLine="426"/>
        <w:rPr>
          <w:bCs w:val="0"/>
          <w:sz w:val="24"/>
          <w:szCs w:val="24"/>
        </w:rPr>
      </w:pPr>
      <w:r w:rsidRPr="00336307">
        <w:rPr>
          <w:bCs w:val="0"/>
          <w:sz w:val="24"/>
          <w:szCs w:val="24"/>
        </w:rPr>
        <w:t xml:space="preserve">соответствие </w:t>
      </w:r>
      <w:r w:rsidR="00336307" w:rsidRPr="00336307">
        <w:rPr>
          <w:bCs w:val="0"/>
          <w:sz w:val="24"/>
          <w:szCs w:val="24"/>
        </w:rPr>
        <w:t xml:space="preserve">Заявки </w:t>
      </w:r>
      <w:r w:rsidR="009C744E" w:rsidRPr="00336307">
        <w:rPr>
          <w:bCs w:val="0"/>
          <w:sz w:val="24"/>
          <w:szCs w:val="24"/>
        </w:rPr>
        <w:t>Участник</w:t>
      </w:r>
      <w:r w:rsidRPr="00336307">
        <w:rPr>
          <w:bCs w:val="0"/>
          <w:sz w:val="24"/>
          <w:szCs w:val="24"/>
        </w:rPr>
        <w:t xml:space="preserve">а запроса предложений требованиям настоящей </w:t>
      </w:r>
      <w:r w:rsidR="007D07A7" w:rsidRPr="00336307">
        <w:rPr>
          <w:bCs w:val="0"/>
          <w:sz w:val="24"/>
          <w:szCs w:val="24"/>
        </w:rPr>
        <w:t>Д</w:t>
      </w:r>
      <w:r w:rsidRPr="00336307">
        <w:rPr>
          <w:bCs w:val="0"/>
          <w:sz w:val="24"/>
          <w:szCs w:val="24"/>
        </w:rPr>
        <w:t xml:space="preserve">окументации, в том числе отсутствие </w:t>
      </w:r>
      <w:r w:rsidR="009C744E" w:rsidRPr="00336307">
        <w:rPr>
          <w:bCs w:val="0"/>
          <w:sz w:val="24"/>
          <w:szCs w:val="24"/>
        </w:rPr>
        <w:t>Участник</w:t>
      </w:r>
      <w:r w:rsidRPr="003363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9D7BB1" w:rsidRPr="003363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36307">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336307">
        <w:rPr>
          <w:bCs w:val="0"/>
          <w:sz w:val="24"/>
          <w:szCs w:val="24"/>
        </w:rPr>
        <w:t>Участник</w:t>
      </w:r>
      <w:r w:rsidRPr="00336307">
        <w:rPr>
          <w:bCs w:val="0"/>
          <w:sz w:val="24"/>
          <w:szCs w:val="24"/>
        </w:rPr>
        <w:t xml:space="preserve">а; </w:t>
      </w:r>
    </w:p>
    <w:p w:rsidR="00336307" w:rsidRPr="00336307" w:rsidRDefault="00336307" w:rsidP="00336307">
      <w:pPr>
        <w:widowControl w:val="0"/>
        <w:numPr>
          <w:ilvl w:val="0"/>
          <w:numId w:val="8"/>
        </w:numPr>
        <w:tabs>
          <w:tab w:val="left" w:pos="426"/>
        </w:tabs>
        <w:autoSpaceDE w:val="0"/>
        <w:spacing w:line="264" w:lineRule="auto"/>
        <w:ind w:left="0" w:firstLine="426"/>
        <w:rPr>
          <w:bCs w:val="0"/>
          <w:sz w:val="24"/>
          <w:szCs w:val="24"/>
        </w:rPr>
      </w:pPr>
      <w:bookmarkStart w:id="703" w:name="_Ref55304419"/>
      <w:r w:rsidRPr="00336307">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36307">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336307">
        <w:rPr>
          <w:sz w:val="24"/>
          <w:szCs w:val="24"/>
        </w:rPr>
        <w:t xml:space="preserve">В рамках отборочной стадии Закупочная комиссия может запросить у </w:t>
      </w:r>
      <w:r w:rsidR="009C744E" w:rsidRPr="00336307">
        <w:rPr>
          <w:sz w:val="24"/>
          <w:szCs w:val="24"/>
        </w:rPr>
        <w:t>Участник</w:t>
      </w:r>
      <w:r w:rsidRPr="00336307">
        <w:rPr>
          <w:sz w:val="24"/>
          <w:szCs w:val="24"/>
        </w:rPr>
        <w:t>ов разъя</w:t>
      </w:r>
      <w:r w:rsidR="00796BE6" w:rsidRPr="00336307">
        <w:rPr>
          <w:sz w:val="24"/>
          <w:szCs w:val="24"/>
        </w:rPr>
        <w:t>снения или дополнения их Заявок</w:t>
      </w:r>
      <w:r w:rsidRPr="00336307">
        <w:rPr>
          <w:sz w:val="24"/>
          <w:szCs w:val="24"/>
        </w:rPr>
        <w:t>. При этом Закупочная комиссия не вправе запрашивать разъяснения или требовать документы, меняющие</w:t>
      </w:r>
      <w:r w:rsidRPr="00E71A48">
        <w:rPr>
          <w:sz w:val="24"/>
          <w:szCs w:val="24"/>
        </w:rPr>
        <w:t xml:space="preserve">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7F76D6">
        <w:rPr>
          <w:sz w:val="24"/>
          <w:szCs w:val="24"/>
        </w:rPr>
        <w:t>работ</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704" w:name="_Ref55307002"/>
      <w:r w:rsidRPr="00E71A48">
        <w:rPr>
          <w:sz w:val="24"/>
          <w:szCs w:val="24"/>
        </w:rPr>
        <w:t xml:space="preserve">По результатам проведения отборочной стадии Закупочная комиссия отклонит </w:t>
      </w:r>
      <w:r w:rsidR="004B5EB3" w:rsidRPr="00E71A48">
        <w:rPr>
          <w:sz w:val="24"/>
          <w:szCs w:val="24"/>
        </w:rPr>
        <w:t>Заявк</w:t>
      </w:r>
      <w:r w:rsidRPr="00E71A48">
        <w:rPr>
          <w:sz w:val="24"/>
          <w:szCs w:val="24"/>
        </w:rPr>
        <w:t>и, которые:</w:t>
      </w:r>
      <w:bookmarkEnd w:id="703"/>
      <w:bookmarkEnd w:id="704"/>
    </w:p>
    <w:p w:rsidR="00C97A76" w:rsidRPr="00336307" w:rsidRDefault="00336307" w:rsidP="00960C20">
      <w:pPr>
        <w:pStyle w:val="affffff"/>
        <w:widowControl w:val="0"/>
        <w:numPr>
          <w:ilvl w:val="0"/>
          <w:numId w:val="80"/>
        </w:numPr>
        <w:tabs>
          <w:tab w:val="left" w:pos="426"/>
        </w:tabs>
        <w:autoSpaceDE w:val="0"/>
        <w:spacing w:line="264" w:lineRule="auto"/>
        <w:rPr>
          <w:sz w:val="24"/>
          <w:szCs w:val="24"/>
        </w:rPr>
      </w:pPr>
      <w:r w:rsidRPr="003363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EC79CD" w:rsidRPr="00336307">
        <w:rPr>
          <w:sz w:val="24"/>
          <w:szCs w:val="24"/>
        </w:rPr>
        <w:t>;</w:t>
      </w:r>
    </w:p>
    <w:p w:rsidR="00C97A76" w:rsidRPr="00336307" w:rsidRDefault="00EC79CD" w:rsidP="00960C20">
      <w:pPr>
        <w:pStyle w:val="affffff"/>
        <w:widowControl w:val="0"/>
        <w:numPr>
          <w:ilvl w:val="0"/>
          <w:numId w:val="80"/>
        </w:numPr>
        <w:tabs>
          <w:tab w:val="left" w:pos="426"/>
        </w:tabs>
        <w:autoSpaceDE w:val="0"/>
        <w:spacing w:line="264" w:lineRule="auto"/>
        <w:rPr>
          <w:sz w:val="24"/>
          <w:szCs w:val="24"/>
        </w:rPr>
      </w:pPr>
      <w:r w:rsidRPr="003363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один или несколько членов Коллективного участника, один либо несколько привлекаемых Участником субподрядчиков) не </w:t>
      </w:r>
      <w:r w:rsidRPr="00A8626B">
        <w:rPr>
          <w:sz w:val="24"/>
          <w:szCs w:val="24"/>
        </w:rPr>
        <w:t xml:space="preserve">предоставил </w:t>
      </w:r>
      <w:r w:rsidR="00A8626B" w:rsidRPr="00A8626B">
        <w:rPr>
          <w:sz w:val="24"/>
          <w:szCs w:val="24"/>
        </w:rPr>
        <w:t>Справку о цепочке собственников участника закупочной процедуры, включая бенефициаров (в том числе конечных)</w:t>
      </w:r>
      <w:r w:rsidRPr="00A8626B">
        <w:rPr>
          <w:sz w:val="24"/>
          <w:szCs w:val="24"/>
        </w:rPr>
        <w:t xml:space="preserve"> (подраздел</w:t>
      </w:r>
      <w:r w:rsidRPr="00336307">
        <w:rPr>
          <w:sz w:val="24"/>
          <w:szCs w:val="24"/>
        </w:rPr>
        <w:t xml:space="preserve"> </w:t>
      </w:r>
      <w:r w:rsidR="00A36B98">
        <w:fldChar w:fldCharType="begin"/>
      </w:r>
      <w:r w:rsidR="00A36B98">
        <w:instrText xml:space="preserve"> REF _Ref444178680 \r \h  \* MERGEFORMAT </w:instrText>
      </w:r>
      <w:r w:rsidR="00A36B98">
        <w:fldChar w:fldCharType="separate"/>
      </w:r>
      <w:r w:rsidR="0038398C" w:rsidRPr="0038398C">
        <w:rPr>
          <w:sz w:val="24"/>
          <w:szCs w:val="24"/>
        </w:rPr>
        <w:t>5.12</w:t>
      </w:r>
      <w:r w:rsidR="00A36B98">
        <w:fldChar w:fldCharType="end"/>
      </w:r>
      <w:r w:rsidRPr="00336307">
        <w:rPr>
          <w:sz w:val="24"/>
          <w:szCs w:val="24"/>
        </w:rPr>
        <w:t>);</w:t>
      </w:r>
      <w:r w:rsidR="00C97A76" w:rsidRPr="00336307">
        <w:rPr>
          <w:sz w:val="24"/>
          <w:szCs w:val="24"/>
        </w:rPr>
        <w:t xml:space="preserve"> </w:t>
      </w:r>
    </w:p>
    <w:p w:rsidR="00C97A76" w:rsidRPr="00441EA0" w:rsidRDefault="00EC79CD" w:rsidP="00960C20">
      <w:pPr>
        <w:pStyle w:val="affffff"/>
        <w:widowControl w:val="0"/>
        <w:numPr>
          <w:ilvl w:val="0"/>
          <w:numId w:val="80"/>
        </w:numPr>
        <w:tabs>
          <w:tab w:val="left" w:pos="426"/>
        </w:tabs>
        <w:autoSpaceDE w:val="0"/>
        <w:spacing w:line="264" w:lineRule="auto"/>
        <w:rPr>
          <w:sz w:val="24"/>
          <w:szCs w:val="24"/>
        </w:rPr>
      </w:pPr>
      <w:r w:rsidRPr="00336307">
        <w:rPr>
          <w:sz w:val="24"/>
          <w:szCs w:val="24"/>
        </w:rPr>
        <w:t xml:space="preserve">поданы </w:t>
      </w:r>
      <w:r w:rsidRPr="00441EA0">
        <w:rPr>
          <w:sz w:val="24"/>
          <w:szCs w:val="24"/>
        </w:rPr>
        <w:t xml:space="preserve">Участниками, не представившими финансовое обеспечение исполнения обязательств Участника в соответствии с п. </w:t>
      </w:r>
      <w:r w:rsidR="001B34FA">
        <w:fldChar w:fldCharType="begin"/>
      </w:r>
      <w:r w:rsidR="001B34FA">
        <w:instrText xml:space="preserve"> REF _Ref444178739 \r \h  \* MERGEFORMAT </w:instrText>
      </w:r>
      <w:r w:rsidR="001B34FA">
        <w:fldChar w:fldCharType="separate"/>
      </w:r>
      <w:r w:rsidR="0038398C" w:rsidRPr="0038398C">
        <w:rPr>
          <w:sz w:val="24"/>
          <w:szCs w:val="24"/>
        </w:rPr>
        <w:t>3.3.14</w:t>
      </w:r>
      <w:r w:rsidR="001B34FA">
        <w:fldChar w:fldCharType="end"/>
      </w:r>
      <w:r w:rsidRPr="00441EA0">
        <w:rPr>
          <w:sz w:val="24"/>
          <w:szCs w:val="24"/>
        </w:rPr>
        <w:t>;</w:t>
      </w:r>
    </w:p>
    <w:p w:rsidR="00BB7F61" w:rsidRPr="00441EA0" w:rsidRDefault="00BB7F61" w:rsidP="00960C20">
      <w:pPr>
        <w:pStyle w:val="affffff"/>
        <w:widowControl w:val="0"/>
        <w:numPr>
          <w:ilvl w:val="0"/>
          <w:numId w:val="80"/>
        </w:numPr>
        <w:tabs>
          <w:tab w:val="left" w:pos="426"/>
        </w:tabs>
        <w:autoSpaceDE w:val="0"/>
        <w:spacing w:line="264" w:lineRule="auto"/>
        <w:rPr>
          <w:sz w:val="24"/>
          <w:szCs w:val="24"/>
        </w:rPr>
      </w:pPr>
      <w:r w:rsidRPr="00441EA0">
        <w:rPr>
          <w:sz w:val="24"/>
          <w:szCs w:val="24"/>
        </w:rPr>
        <w:t>не содержат всех необходимых документов, требуемых настоящей Документацией;</w:t>
      </w:r>
    </w:p>
    <w:p w:rsidR="00EC79CD" w:rsidRPr="00441EA0" w:rsidRDefault="00EC79CD" w:rsidP="00960C20">
      <w:pPr>
        <w:pStyle w:val="affffff"/>
        <w:widowControl w:val="0"/>
        <w:numPr>
          <w:ilvl w:val="0"/>
          <w:numId w:val="80"/>
        </w:numPr>
        <w:tabs>
          <w:tab w:val="left" w:pos="426"/>
        </w:tabs>
        <w:autoSpaceDE w:val="0"/>
        <w:spacing w:line="264" w:lineRule="auto"/>
        <w:rPr>
          <w:sz w:val="24"/>
          <w:szCs w:val="24"/>
        </w:rPr>
      </w:pPr>
      <w:r w:rsidRPr="00441EA0">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EC79CD" w:rsidRPr="00441EA0" w:rsidRDefault="00EC79CD" w:rsidP="00960C20">
      <w:pPr>
        <w:pStyle w:val="affffff"/>
        <w:widowControl w:val="0"/>
        <w:numPr>
          <w:ilvl w:val="0"/>
          <w:numId w:val="80"/>
        </w:numPr>
        <w:tabs>
          <w:tab w:val="left" w:pos="426"/>
        </w:tabs>
        <w:autoSpaceDE w:val="0"/>
        <w:spacing w:line="264" w:lineRule="auto"/>
        <w:rPr>
          <w:sz w:val="24"/>
          <w:szCs w:val="24"/>
        </w:rPr>
      </w:pPr>
      <w:r w:rsidRPr="00441EA0">
        <w:rPr>
          <w:sz w:val="24"/>
          <w:szCs w:val="24"/>
        </w:rPr>
        <w:t>содержат очевидные арифметические или грамматические ошибки, с исправлением</w:t>
      </w:r>
      <w:r w:rsidR="00BB7F61" w:rsidRPr="00441EA0">
        <w:rPr>
          <w:sz w:val="24"/>
          <w:szCs w:val="24"/>
        </w:rPr>
        <w:t xml:space="preserve"> которых не согласился Участник;</w:t>
      </w:r>
    </w:p>
    <w:p w:rsidR="00BB7F61" w:rsidRPr="00441EA0" w:rsidRDefault="00BB7F61" w:rsidP="00960C20">
      <w:pPr>
        <w:pStyle w:val="affffff"/>
        <w:widowControl w:val="0"/>
        <w:numPr>
          <w:ilvl w:val="0"/>
          <w:numId w:val="80"/>
        </w:numPr>
        <w:tabs>
          <w:tab w:val="left" w:pos="426"/>
        </w:tabs>
        <w:autoSpaceDE w:val="0"/>
        <w:spacing w:line="264" w:lineRule="auto"/>
        <w:rPr>
          <w:sz w:val="24"/>
          <w:szCs w:val="24"/>
        </w:rPr>
      </w:pPr>
      <w:r w:rsidRPr="00441EA0">
        <w:rPr>
          <w:sz w:val="24"/>
          <w:szCs w:val="24"/>
        </w:rPr>
        <w:t>поданы с нарушением порядка подачи Заявок, установленного в настоящей документации;</w:t>
      </w:r>
    </w:p>
    <w:p w:rsidR="00BB7F61" w:rsidRPr="00441EA0" w:rsidRDefault="00BB7F61" w:rsidP="00960C20">
      <w:pPr>
        <w:pStyle w:val="affffff"/>
        <w:widowControl w:val="0"/>
        <w:numPr>
          <w:ilvl w:val="0"/>
          <w:numId w:val="80"/>
        </w:numPr>
        <w:tabs>
          <w:tab w:val="left" w:pos="426"/>
        </w:tabs>
        <w:autoSpaceDE w:val="0"/>
        <w:spacing w:line="264" w:lineRule="auto"/>
        <w:rPr>
          <w:sz w:val="24"/>
          <w:szCs w:val="24"/>
        </w:rPr>
      </w:pPr>
      <w:r w:rsidRPr="00441EA0">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BB7F61" w:rsidRPr="00441EA0" w:rsidRDefault="00BB7F61" w:rsidP="00960C20">
      <w:pPr>
        <w:pStyle w:val="affffff"/>
        <w:widowControl w:val="0"/>
        <w:numPr>
          <w:ilvl w:val="0"/>
          <w:numId w:val="80"/>
        </w:numPr>
        <w:tabs>
          <w:tab w:val="left" w:pos="426"/>
        </w:tabs>
        <w:autoSpaceDE w:val="0"/>
        <w:spacing w:after="100" w:line="264" w:lineRule="auto"/>
        <w:rPr>
          <w:sz w:val="24"/>
          <w:szCs w:val="24"/>
        </w:rPr>
      </w:pPr>
      <w:r w:rsidRPr="00441EA0">
        <w:rPr>
          <w:sz w:val="24"/>
          <w:szCs w:val="24"/>
        </w:rPr>
        <w:t>содержат недостоверные сведения.</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705" w:name="_Ref468354863"/>
      <w:r w:rsidRPr="00441EA0">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441EA0">
        <w:rPr>
          <w:sz w:val="24"/>
          <w:szCs w:val="24"/>
        </w:rPr>
        <w:t>Участник</w:t>
      </w:r>
      <w:r w:rsidRPr="00441EA0">
        <w:rPr>
          <w:sz w:val="24"/>
          <w:szCs w:val="24"/>
        </w:rPr>
        <w:t xml:space="preserve">ом заявлений, документов и информации </w:t>
      </w:r>
      <w:r w:rsidRPr="00441EA0">
        <w:rPr>
          <w:sz w:val="24"/>
          <w:szCs w:val="24"/>
        </w:rPr>
        <w:lastRenderedPageBreak/>
        <w:t xml:space="preserve">действительности, в том числе путем направления запросов в государственные органы, лицам, указанным в </w:t>
      </w:r>
      <w:r w:rsidR="004B5EB3" w:rsidRPr="00441EA0">
        <w:rPr>
          <w:sz w:val="24"/>
          <w:szCs w:val="24"/>
        </w:rPr>
        <w:t>Заявк</w:t>
      </w:r>
      <w:r w:rsidRPr="00441EA0">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BB7F61" w:rsidRPr="00441EA0">
        <w:rPr>
          <w:sz w:val="24"/>
          <w:szCs w:val="24"/>
        </w:rPr>
        <w:t xml:space="preserve">или документов (представлении </w:t>
      </w:r>
      <w:r w:rsidR="00687D09">
        <w:rPr>
          <w:sz w:val="24"/>
          <w:szCs w:val="24"/>
        </w:rPr>
        <w:t>фальсифицированных</w:t>
      </w:r>
      <w:r w:rsidR="00687D09" w:rsidRPr="00750DD1">
        <w:rPr>
          <w:sz w:val="24"/>
          <w:szCs w:val="24"/>
        </w:rPr>
        <w:t xml:space="preserve"> </w:t>
      </w:r>
      <w:r w:rsidR="00BB7F61" w:rsidRPr="00441EA0">
        <w:rPr>
          <w:sz w:val="24"/>
          <w:szCs w:val="24"/>
        </w:rPr>
        <w:t xml:space="preserve">документов), </w:t>
      </w:r>
      <w:r w:rsidRPr="00441EA0">
        <w:rPr>
          <w:sz w:val="24"/>
          <w:szCs w:val="24"/>
        </w:rPr>
        <w:t xml:space="preserve">приведенных в составе </w:t>
      </w:r>
      <w:r w:rsidR="004B5EB3" w:rsidRPr="00441EA0">
        <w:rPr>
          <w:sz w:val="24"/>
          <w:szCs w:val="24"/>
        </w:rPr>
        <w:t>Заявк</w:t>
      </w:r>
      <w:r w:rsidRPr="00441EA0">
        <w:rPr>
          <w:sz w:val="24"/>
          <w:szCs w:val="24"/>
        </w:rPr>
        <w:t xml:space="preserve">и, Заказчик имеет право удержать с </w:t>
      </w:r>
      <w:r w:rsidR="009C744E" w:rsidRPr="00441EA0">
        <w:rPr>
          <w:sz w:val="24"/>
          <w:szCs w:val="24"/>
        </w:rPr>
        <w:t>Участник</w:t>
      </w:r>
      <w:r w:rsidRPr="00441EA0">
        <w:rPr>
          <w:sz w:val="24"/>
          <w:szCs w:val="24"/>
        </w:rPr>
        <w:t>а финансовое обеспечение</w:t>
      </w:r>
      <w:r w:rsidRPr="00E71A48">
        <w:rPr>
          <w:sz w:val="24"/>
          <w:szCs w:val="24"/>
        </w:rPr>
        <w:t xml:space="preserve">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1B34FA">
        <w:fldChar w:fldCharType="begin"/>
      </w:r>
      <w:r w:rsidR="001B34FA">
        <w:instrText xml:space="preserve"> REF _Ref306176386 \r \h  \* MERGEFORMAT </w:instrText>
      </w:r>
      <w:r w:rsidR="001B34FA">
        <w:fldChar w:fldCharType="separate"/>
      </w:r>
      <w:r w:rsidR="0038398C" w:rsidRPr="0038398C">
        <w:rPr>
          <w:sz w:val="24"/>
          <w:szCs w:val="24"/>
        </w:rPr>
        <w:t>3.3.14</w:t>
      </w:r>
      <w:r w:rsidR="001B34FA">
        <w:fldChar w:fldCharType="end"/>
      </w:r>
      <w:r w:rsidR="007F3FB7" w:rsidRPr="00E71A48">
        <w:rPr>
          <w:sz w:val="24"/>
          <w:szCs w:val="24"/>
        </w:rPr>
        <w:t>).</w:t>
      </w:r>
      <w:bookmarkEnd w:id="705"/>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706" w:name="_Ref303670674"/>
      <w:bookmarkStart w:id="707" w:name="_Toc439323713"/>
      <w:bookmarkStart w:id="708" w:name="_Toc440361347"/>
      <w:bookmarkStart w:id="709" w:name="_Toc440376102"/>
      <w:bookmarkStart w:id="710" w:name="_Toc440376229"/>
      <w:bookmarkStart w:id="711" w:name="_Toc440382494"/>
      <w:bookmarkStart w:id="712" w:name="_Toc440447164"/>
      <w:bookmarkStart w:id="713" w:name="_Toc440620844"/>
      <w:bookmarkStart w:id="714" w:name="_Toc440631479"/>
      <w:bookmarkStart w:id="715" w:name="_Toc440875719"/>
      <w:bookmarkStart w:id="716" w:name="_Toc441131743"/>
      <w:bookmarkStart w:id="717" w:name="_Toc468352767"/>
      <w:bookmarkStart w:id="718" w:name="_Toc468352890"/>
      <w:bookmarkStart w:id="719" w:name="_Toc468355872"/>
      <w:bookmarkStart w:id="720" w:name="_Toc469480756"/>
      <w:bookmarkStart w:id="721" w:name="_Toc471898567"/>
      <w:bookmarkStart w:id="722" w:name="_Toc498523782"/>
      <w:r w:rsidRPr="00E71A48">
        <w:rPr>
          <w:szCs w:val="24"/>
        </w:rPr>
        <w:t>Проведение переговоров</w:t>
      </w:r>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723" w:name="_Ref306138385"/>
      <w:bookmarkStart w:id="724" w:name="_Toc439323714"/>
      <w:bookmarkStart w:id="725" w:name="_Toc440361348"/>
      <w:bookmarkStart w:id="726" w:name="_Toc440376103"/>
      <w:bookmarkStart w:id="727" w:name="_Toc440376230"/>
      <w:bookmarkStart w:id="728" w:name="_Toc440382495"/>
      <w:bookmarkStart w:id="729" w:name="_Toc440447165"/>
      <w:bookmarkStart w:id="730" w:name="_Toc440620845"/>
      <w:bookmarkStart w:id="731" w:name="_Toc440631480"/>
      <w:bookmarkStart w:id="732" w:name="_Toc440875720"/>
      <w:bookmarkStart w:id="733" w:name="_Toc441131744"/>
      <w:bookmarkStart w:id="734" w:name="_Toc468352768"/>
      <w:bookmarkStart w:id="735" w:name="_Toc468352891"/>
      <w:bookmarkStart w:id="736" w:name="_Toc468355873"/>
      <w:bookmarkStart w:id="737" w:name="_Toc469480757"/>
      <w:bookmarkStart w:id="738" w:name="_Toc471898568"/>
      <w:bookmarkStart w:id="739" w:name="_Toc498523783"/>
      <w:r w:rsidRPr="00E71A48">
        <w:rPr>
          <w:szCs w:val="24"/>
        </w:rPr>
        <w:t>Оценочная стадия</w:t>
      </w:r>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p>
    <w:p w:rsidR="007D0EA7" w:rsidRPr="008C13BB"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w:t>
      </w:r>
      <w:r w:rsidR="00D275BB" w:rsidRPr="008C13BB">
        <w:rPr>
          <w:sz w:val="24"/>
          <w:szCs w:val="24"/>
        </w:rPr>
        <w:t xml:space="preserve">стадии, </w:t>
      </w:r>
      <w:r w:rsidRPr="008C13BB">
        <w:rPr>
          <w:sz w:val="24"/>
          <w:szCs w:val="24"/>
        </w:rPr>
        <w:t>критери</w:t>
      </w:r>
      <w:r w:rsidR="00D275BB" w:rsidRPr="008C13BB">
        <w:rPr>
          <w:sz w:val="24"/>
          <w:szCs w:val="24"/>
        </w:rPr>
        <w:t>и</w:t>
      </w:r>
      <w:r w:rsidRPr="008C13BB">
        <w:rPr>
          <w:sz w:val="24"/>
          <w:szCs w:val="24"/>
        </w:rPr>
        <w:t xml:space="preserve"> и их весов</w:t>
      </w:r>
      <w:r w:rsidR="00D275BB" w:rsidRPr="008C13BB">
        <w:rPr>
          <w:sz w:val="24"/>
          <w:szCs w:val="24"/>
        </w:rPr>
        <w:t>ые</w:t>
      </w:r>
      <w:r w:rsidRPr="008C13BB">
        <w:rPr>
          <w:sz w:val="24"/>
          <w:szCs w:val="24"/>
        </w:rPr>
        <w:t xml:space="preserve"> коэффициент</w:t>
      </w:r>
      <w:r w:rsidR="00D275BB" w:rsidRPr="008C13BB">
        <w:rPr>
          <w:sz w:val="24"/>
          <w:szCs w:val="24"/>
        </w:rPr>
        <w:t>ы изложены в Приложении №3 к настоящей Документации.</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8C13BB">
        <w:rPr>
          <w:sz w:val="24"/>
          <w:szCs w:val="24"/>
        </w:rPr>
        <w:t>Закупочная комиссия</w:t>
      </w:r>
      <w:r w:rsidRPr="00E71A48">
        <w:rPr>
          <w:sz w:val="24"/>
          <w:szCs w:val="24"/>
        </w:rPr>
        <w:t xml:space="preserve">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r w:rsidR="00F76D89" w:rsidRPr="008C13BB">
        <w:rPr>
          <w:sz w:val="24"/>
          <w:szCs w:val="24"/>
        </w:rPr>
        <w:t xml:space="preserve">Предоставление приоритета при закупке работ, выполняемых российскими лицами, осуществляется на условиях, указанных в разделе </w:t>
      </w:r>
      <w:r w:rsidR="001B34FA">
        <w:fldChar w:fldCharType="begin"/>
      </w:r>
      <w:r w:rsidR="001B34FA">
        <w:instrText xml:space="preserve"> REF _Ref471830158 \r \h  \* MERGEFORMAT </w:instrText>
      </w:r>
      <w:r w:rsidR="001B34FA">
        <w:fldChar w:fldCharType="separate"/>
      </w:r>
      <w:r w:rsidR="0038398C" w:rsidRPr="0038398C">
        <w:rPr>
          <w:sz w:val="24"/>
          <w:szCs w:val="24"/>
        </w:rPr>
        <w:t>3.8</w:t>
      </w:r>
      <w:r w:rsidR="001B34FA">
        <w:fldChar w:fldCharType="end"/>
      </w:r>
      <w:r w:rsidR="00F76D89" w:rsidRPr="008C13BB">
        <w:rPr>
          <w:sz w:val="24"/>
          <w:szCs w:val="24"/>
        </w:rPr>
        <w:t xml:space="preserve"> Закупочной документации.</w:t>
      </w:r>
    </w:p>
    <w:p w:rsidR="00F15392" w:rsidRPr="00E71A48" w:rsidRDefault="00F15392" w:rsidP="00E71A48">
      <w:pPr>
        <w:pStyle w:val="2"/>
        <w:spacing w:line="264" w:lineRule="auto"/>
      </w:pPr>
      <w:bookmarkStart w:id="740" w:name="_Ref303250967"/>
      <w:bookmarkStart w:id="741" w:name="_Toc305697378"/>
      <w:bookmarkStart w:id="742" w:name="_Toc498523784"/>
      <w:bookmarkStart w:id="743" w:name="_Toc255985696"/>
      <w:r w:rsidRPr="00E71A48">
        <w:t>Аукционная процедура понижени</w:t>
      </w:r>
      <w:r w:rsidR="00E60F8E" w:rsidRPr="00E71A48">
        <w:t>я</w:t>
      </w:r>
      <w:r w:rsidRPr="00E71A48">
        <w:t xml:space="preserve"> цены (переторжка)</w:t>
      </w:r>
      <w:bookmarkEnd w:id="740"/>
      <w:bookmarkEnd w:id="741"/>
      <w:bookmarkEnd w:id="742"/>
      <w:r w:rsidRPr="00E71A48">
        <w:t xml:space="preserve"> </w:t>
      </w:r>
    </w:p>
    <w:bookmarkEnd w:id="743"/>
    <w:p w:rsidR="00F15392" w:rsidRPr="001F4040"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1F4040">
        <w:rPr>
          <w:sz w:val="24"/>
          <w:szCs w:val="24"/>
          <w:lang w:eastAsia="ru-RU"/>
        </w:rPr>
        <w:t>процедуры</w:t>
      </w:r>
      <w:r w:rsidR="003417F7" w:rsidRPr="001F4040">
        <w:rPr>
          <w:sz w:val="24"/>
          <w:szCs w:val="24"/>
          <w:lang w:eastAsia="ru-RU"/>
        </w:rPr>
        <w:t xml:space="preserve"> понижения цены -</w:t>
      </w:r>
      <w:r w:rsidRPr="001F4040">
        <w:rPr>
          <w:sz w:val="24"/>
          <w:szCs w:val="24"/>
          <w:lang w:eastAsia="ru-RU"/>
        </w:rPr>
        <w:t xml:space="preserve"> переторжки, т.е. предоставление </w:t>
      </w:r>
      <w:r w:rsidR="009C744E" w:rsidRPr="001F4040">
        <w:rPr>
          <w:sz w:val="24"/>
          <w:szCs w:val="24"/>
          <w:lang w:eastAsia="ru-RU"/>
        </w:rPr>
        <w:t>Участник</w:t>
      </w:r>
      <w:r w:rsidRPr="001F4040">
        <w:rPr>
          <w:sz w:val="24"/>
          <w:szCs w:val="24"/>
          <w:lang w:eastAsia="ru-RU"/>
        </w:rPr>
        <w:t xml:space="preserve">ам </w:t>
      </w:r>
      <w:r w:rsidR="00C05EF6" w:rsidRPr="001F4040">
        <w:rPr>
          <w:sz w:val="24"/>
          <w:szCs w:val="24"/>
          <w:lang w:eastAsia="ru-RU"/>
        </w:rPr>
        <w:t>запроса предложений</w:t>
      </w:r>
      <w:r w:rsidRPr="001F4040">
        <w:rPr>
          <w:sz w:val="24"/>
          <w:szCs w:val="24"/>
          <w:lang w:eastAsia="ru-RU"/>
        </w:rPr>
        <w:t xml:space="preserve"> возможности добровольно повысить предпочтительность их </w:t>
      </w:r>
      <w:r w:rsidR="00D275BB" w:rsidRPr="001F4040">
        <w:rPr>
          <w:sz w:val="24"/>
          <w:szCs w:val="24"/>
          <w:lang w:eastAsia="ru-RU"/>
        </w:rPr>
        <w:t>Заявок</w:t>
      </w:r>
      <w:r w:rsidRPr="001F4040">
        <w:rPr>
          <w:sz w:val="24"/>
          <w:szCs w:val="24"/>
          <w:lang w:eastAsia="ru-RU"/>
        </w:rPr>
        <w:t xml:space="preserve"> путем снижения первоначальной, указанной в  </w:t>
      </w:r>
      <w:r w:rsidR="004B5EB3" w:rsidRPr="001F4040">
        <w:rPr>
          <w:sz w:val="24"/>
          <w:szCs w:val="24"/>
          <w:lang w:eastAsia="ru-RU"/>
        </w:rPr>
        <w:t>Заявк</w:t>
      </w:r>
      <w:r w:rsidRPr="001F4040">
        <w:rPr>
          <w:sz w:val="24"/>
          <w:szCs w:val="24"/>
          <w:lang w:eastAsia="ru-RU"/>
        </w:rPr>
        <w:t>е, цены.</w:t>
      </w:r>
    </w:p>
    <w:p w:rsidR="00F15392" w:rsidRPr="001F4040" w:rsidRDefault="001F4040" w:rsidP="00612EA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1F4040">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1F4040">
        <w:rPr>
          <w:sz w:val="24"/>
          <w:szCs w:val="24"/>
          <w:lang w:eastAsia="ru-RU"/>
        </w:rPr>
        <w:t>.</w:t>
      </w:r>
    </w:p>
    <w:p w:rsidR="00F15392" w:rsidRPr="00612EAB"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744" w:name="_Ref306352987"/>
      <w:r w:rsidRPr="001F4040">
        <w:rPr>
          <w:sz w:val="24"/>
          <w:szCs w:val="24"/>
          <w:lang w:eastAsia="ru-RU"/>
        </w:rPr>
        <w:t>Участник</w:t>
      </w:r>
      <w:r w:rsidR="00F15392" w:rsidRPr="001F4040">
        <w:rPr>
          <w:sz w:val="24"/>
          <w:szCs w:val="24"/>
          <w:lang w:eastAsia="ru-RU"/>
        </w:rPr>
        <w:t xml:space="preserve"> </w:t>
      </w:r>
      <w:r w:rsidR="00C05EF6" w:rsidRPr="001F4040">
        <w:rPr>
          <w:sz w:val="24"/>
          <w:szCs w:val="24"/>
          <w:lang w:eastAsia="ru-RU"/>
        </w:rPr>
        <w:t>запроса предложений</w:t>
      </w:r>
      <w:r w:rsidR="00F15392" w:rsidRPr="001F4040">
        <w:rPr>
          <w:sz w:val="24"/>
          <w:szCs w:val="24"/>
          <w:lang w:eastAsia="ru-RU"/>
        </w:rPr>
        <w:t xml:space="preserve">, приглашенный на переторжку, вправе не участвовать в ней, тогда его </w:t>
      </w:r>
      <w:r w:rsidR="004B5EB3" w:rsidRPr="001F4040">
        <w:rPr>
          <w:sz w:val="24"/>
          <w:szCs w:val="24"/>
          <w:lang w:eastAsia="ru-RU"/>
        </w:rPr>
        <w:t>Заявк</w:t>
      </w:r>
      <w:r w:rsidR="00BD05FA" w:rsidRPr="001F4040">
        <w:rPr>
          <w:sz w:val="24"/>
          <w:szCs w:val="24"/>
          <w:lang w:eastAsia="ru-RU"/>
        </w:rPr>
        <w:t>а</w:t>
      </w:r>
      <w:r w:rsidR="00F15392" w:rsidRPr="001F4040">
        <w:rPr>
          <w:sz w:val="24"/>
          <w:szCs w:val="24"/>
          <w:lang w:eastAsia="ru-RU"/>
        </w:rPr>
        <w:t xml:space="preserve">, </w:t>
      </w:r>
      <w:r w:rsidR="00F15392" w:rsidRPr="001F4040">
        <w:rPr>
          <w:i/>
          <w:sz w:val="24"/>
          <w:szCs w:val="24"/>
          <w:lang w:eastAsia="ru-RU"/>
        </w:rPr>
        <w:t>по которо</w:t>
      </w:r>
      <w:r w:rsidR="00BD05FA" w:rsidRPr="001F4040">
        <w:rPr>
          <w:i/>
          <w:sz w:val="24"/>
          <w:szCs w:val="24"/>
          <w:lang w:eastAsia="ru-RU"/>
        </w:rPr>
        <w:t>й</w:t>
      </w:r>
      <w:r w:rsidR="00F15392" w:rsidRPr="001F4040">
        <w:rPr>
          <w:i/>
          <w:sz w:val="24"/>
          <w:szCs w:val="24"/>
          <w:lang w:eastAsia="ru-RU"/>
        </w:rPr>
        <w:t xml:space="preserve"> он не участвовал в переторжке, </w:t>
      </w:r>
      <w:r w:rsidR="00F15392" w:rsidRPr="001F4040">
        <w:rPr>
          <w:sz w:val="24"/>
          <w:szCs w:val="24"/>
          <w:lang w:eastAsia="ru-RU"/>
        </w:rPr>
        <w:t xml:space="preserve">остается </w:t>
      </w:r>
      <w:r w:rsidR="000943E4" w:rsidRPr="00612EAB">
        <w:rPr>
          <w:sz w:val="24"/>
          <w:szCs w:val="24"/>
          <w:lang w:eastAsia="ru-RU"/>
        </w:rPr>
        <w:t xml:space="preserve">действующей </w:t>
      </w:r>
      <w:r w:rsidR="00F15392" w:rsidRPr="00612EAB">
        <w:rPr>
          <w:sz w:val="24"/>
          <w:szCs w:val="24"/>
          <w:lang w:eastAsia="ru-RU"/>
        </w:rPr>
        <w:t>с ранее объявленной ценой.</w:t>
      </w:r>
      <w:bookmarkEnd w:id="744"/>
    </w:p>
    <w:p w:rsidR="00F15392" w:rsidRPr="00612EAB" w:rsidRDefault="00612EAB"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612EAB">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612EAB">
        <w:rPr>
          <w:sz w:val="24"/>
          <w:szCs w:val="24"/>
          <w:lang w:eastAsia="ru-RU"/>
        </w:rPr>
        <w:t>его Заявка остается действующей с ранее объявленной ценой</w:t>
      </w:r>
      <w:r w:rsidR="00F15392" w:rsidRPr="00612EAB">
        <w:rPr>
          <w:sz w:val="24"/>
          <w:szCs w:val="24"/>
          <w:lang w:eastAsia="ru-RU"/>
        </w:rPr>
        <w:t>.</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745"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745"/>
    </w:p>
    <w:p w:rsidR="00F15392" w:rsidRPr="00474B7D"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xml:space="preserve">, за исключением документов, </w:t>
      </w:r>
      <w:r w:rsidR="00076D8B" w:rsidRPr="00474B7D">
        <w:rPr>
          <w:iCs/>
          <w:sz w:val="24"/>
          <w:szCs w:val="24"/>
          <w:lang w:eastAsia="ru-RU"/>
        </w:rPr>
        <w:t>обосновывающие определение цены</w:t>
      </w:r>
      <w:r w:rsidRPr="00474B7D">
        <w:rPr>
          <w:iCs/>
          <w:sz w:val="24"/>
          <w:szCs w:val="24"/>
          <w:lang w:eastAsia="ru-RU"/>
        </w:rPr>
        <w:t>. Прием предложений по снижению цен заявок прекращается на ЭТП</w:t>
      </w:r>
      <w:r w:rsidRPr="00474B7D">
        <w:rPr>
          <w:sz w:val="24"/>
          <w:szCs w:val="24"/>
          <w:lang w:eastAsia="ru-RU"/>
        </w:rPr>
        <w:t xml:space="preserve"> в </w:t>
      </w:r>
      <w:r w:rsidRPr="00474B7D">
        <w:rPr>
          <w:iCs/>
          <w:sz w:val="24"/>
          <w:szCs w:val="24"/>
          <w:lang w:eastAsia="ru-RU"/>
        </w:rPr>
        <w:t xml:space="preserve">момент окончания переторжки. </w:t>
      </w:r>
    </w:p>
    <w:p w:rsidR="00076D8B" w:rsidRPr="00474B7D" w:rsidRDefault="00BB7F61"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474B7D">
        <w:rPr>
          <w:iCs/>
          <w:sz w:val="24"/>
          <w:szCs w:val="24"/>
        </w:rPr>
        <w:t xml:space="preserve">Приглашенные Участники принимают в ней участие без внесения платы. После </w:t>
      </w:r>
      <w:r w:rsidRPr="00474B7D">
        <w:rPr>
          <w:iCs/>
          <w:sz w:val="24"/>
          <w:szCs w:val="24"/>
        </w:rPr>
        <w:lastRenderedPageBreak/>
        <w:t xml:space="preserve">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474B7D">
        <w:rPr>
          <w:iCs/>
          <w:sz w:val="24"/>
          <w:szCs w:val="24"/>
          <w:lang w:eastAsia="ru-RU"/>
        </w:rPr>
        <w:t xml:space="preserve">На каждую последующую переторжку приглашаются Участники запроса предложений, участвующие в предыдущей переторжке с учетом положений пункта </w:t>
      </w:r>
      <w:r w:rsidR="001B34FA">
        <w:fldChar w:fldCharType="begin"/>
      </w:r>
      <w:r w:rsidR="001B34FA">
        <w:instrText xml:space="preserve"> REF _Ref465847813 \r \h  \* MERGEFORMAT </w:instrText>
      </w:r>
      <w:r w:rsidR="001B34FA">
        <w:fldChar w:fldCharType="separate"/>
      </w:r>
      <w:r w:rsidR="0038398C" w:rsidRPr="0038398C">
        <w:rPr>
          <w:iCs/>
          <w:sz w:val="24"/>
          <w:szCs w:val="24"/>
          <w:lang w:eastAsia="ru-RU"/>
        </w:rPr>
        <w:t>3.7.9</w:t>
      </w:r>
      <w:r w:rsidR="001B34FA">
        <w:fldChar w:fldCharType="end"/>
      </w:r>
      <w:r w:rsidRPr="00474B7D">
        <w:rPr>
          <w:iCs/>
          <w:sz w:val="24"/>
          <w:szCs w:val="24"/>
          <w:lang w:eastAsia="ru-RU"/>
        </w:rPr>
        <w:t xml:space="preserve">. Решение </w:t>
      </w:r>
      <w:r w:rsidRPr="00474B7D">
        <w:rPr>
          <w:sz w:val="24"/>
          <w:szCs w:val="24"/>
          <w:lang w:eastAsia="ru-RU"/>
        </w:rPr>
        <w:t>о проведении повторной процедуры переторжки принимает Закупочная комиссия</w:t>
      </w:r>
      <w:r w:rsidR="00076D8B" w:rsidRPr="00474B7D">
        <w:rPr>
          <w:iCs/>
          <w:sz w:val="24"/>
          <w:szCs w:val="24"/>
          <w:lang w:eastAsia="ru-RU"/>
        </w:rPr>
        <w:t xml:space="preserve">. </w:t>
      </w:r>
    </w:p>
    <w:p w:rsidR="00685336" w:rsidRPr="00474B7D"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474B7D">
        <w:rPr>
          <w:iCs/>
          <w:sz w:val="24"/>
          <w:szCs w:val="24"/>
          <w:lang w:eastAsia="ru-RU"/>
        </w:rPr>
        <w:t>Проведение каждой последующей переторжки осуществляется по правилам, предусмотренным в п.п.</w:t>
      </w:r>
      <w:r w:rsidR="001B34FA">
        <w:fldChar w:fldCharType="begin"/>
      </w:r>
      <w:r w:rsidR="001B34FA">
        <w:instrText xml:space="preserve"> REF _Ref306352987 \r \h  \* MERGEFORMAT </w:instrText>
      </w:r>
      <w:r w:rsidR="001B34FA">
        <w:fldChar w:fldCharType="separate"/>
      </w:r>
      <w:r w:rsidR="0038398C" w:rsidRPr="0038398C">
        <w:rPr>
          <w:iCs/>
          <w:sz w:val="24"/>
          <w:szCs w:val="24"/>
          <w:lang w:eastAsia="ru-RU"/>
        </w:rPr>
        <w:t>3.7.3</w:t>
      </w:r>
      <w:r w:rsidR="001B34FA">
        <w:fldChar w:fldCharType="end"/>
      </w:r>
      <w:r w:rsidRPr="00474B7D">
        <w:rPr>
          <w:iCs/>
          <w:sz w:val="24"/>
          <w:szCs w:val="24"/>
          <w:lang w:eastAsia="ru-RU"/>
        </w:rPr>
        <w:t xml:space="preserve"> - </w:t>
      </w:r>
      <w:r w:rsidR="001B34FA">
        <w:fldChar w:fldCharType="begin"/>
      </w:r>
      <w:r w:rsidR="001B34FA">
        <w:instrText xml:space="preserve"> REF _Ref306353005 \r \h  \* MERGEFORMAT </w:instrText>
      </w:r>
      <w:r w:rsidR="001B34FA">
        <w:fldChar w:fldCharType="separate"/>
      </w:r>
      <w:r w:rsidR="0038398C" w:rsidRPr="0038398C">
        <w:rPr>
          <w:iCs/>
          <w:sz w:val="24"/>
          <w:szCs w:val="24"/>
          <w:lang w:eastAsia="ru-RU"/>
        </w:rPr>
        <w:t>3.7.5</w:t>
      </w:r>
      <w:r w:rsidR="001B34FA">
        <w:fldChar w:fldCharType="end"/>
      </w:r>
      <w:r w:rsidRPr="00474B7D">
        <w:rPr>
          <w:iCs/>
          <w:sz w:val="24"/>
          <w:szCs w:val="24"/>
          <w:lang w:eastAsia="ru-RU"/>
        </w:rPr>
        <w:t>.</w:t>
      </w:r>
    </w:p>
    <w:p w:rsidR="00F15392" w:rsidRPr="00474B7D"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746" w:name="_Ref468355015"/>
      <w:r w:rsidRPr="00474B7D">
        <w:rPr>
          <w:sz w:val="24"/>
          <w:szCs w:val="24"/>
          <w:lang w:eastAsia="ru-RU"/>
        </w:rPr>
        <w:t>Участник</w:t>
      </w:r>
      <w:r w:rsidR="00F15392" w:rsidRPr="00474B7D">
        <w:rPr>
          <w:sz w:val="24"/>
          <w:szCs w:val="24"/>
          <w:lang w:eastAsia="ru-RU"/>
        </w:rPr>
        <w:t xml:space="preserve"> </w:t>
      </w:r>
      <w:r w:rsidR="00C86793" w:rsidRPr="00474B7D">
        <w:rPr>
          <w:sz w:val="24"/>
          <w:szCs w:val="24"/>
          <w:lang w:eastAsia="ru-RU"/>
        </w:rPr>
        <w:t>запроса предложений</w:t>
      </w:r>
      <w:r w:rsidR="00F15392" w:rsidRPr="00474B7D">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C97A76" w:rsidRPr="00474B7D">
        <w:rPr>
          <w:sz w:val="24"/>
          <w:szCs w:val="24"/>
          <w:lang w:eastAsia="ru-RU"/>
        </w:rPr>
        <w:t xml:space="preserve"> </w:t>
      </w:r>
      <w:r w:rsidR="00C97A76" w:rsidRPr="00474B7D">
        <w:rPr>
          <w:sz w:val="24"/>
          <w:szCs w:val="24"/>
        </w:rPr>
        <w:t>(все документы, входящие в Заявку, которые содержат информацию о предложенной цене)</w:t>
      </w:r>
      <w:r w:rsidR="00F15392" w:rsidRPr="00474B7D">
        <w:rPr>
          <w:sz w:val="24"/>
          <w:szCs w:val="24"/>
          <w:lang w:eastAsia="ru-RU"/>
        </w:rPr>
        <w:t xml:space="preserve">. Изменение цены в сторону снижения не должно повлечь за собой изменение иных условий </w:t>
      </w:r>
      <w:r w:rsidR="004B5EB3" w:rsidRPr="00474B7D">
        <w:rPr>
          <w:sz w:val="24"/>
          <w:szCs w:val="24"/>
          <w:lang w:eastAsia="ru-RU"/>
        </w:rPr>
        <w:t>Заявк</w:t>
      </w:r>
      <w:r w:rsidR="00F15392" w:rsidRPr="00474B7D">
        <w:rPr>
          <w:sz w:val="24"/>
          <w:szCs w:val="24"/>
          <w:lang w:eastAsia="ru-RU"/>
        </w:rPr>
        <w:t>и.</w:t>
      </w:r>
      <w:bookmarkEnd w:id="746"/>
    </w:p>
    <w:p w:rsidR="00BB7F61" w:rsidRPr="00474B7D" w:rsidRDefault="00BB7F61" w:rsidP="00BB7F61">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747" w:name="_Ref465847813"/>
      <w:r w:rsidRPr="00474B7D">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747"/>
    </w:p>
    <w:p w:rsidR="00BB7F61" w:rsidRPr="008A0DCD" w:rsidRDefault="00BB7F61" w:rsidP="00BB7F61">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474B7D">
        <w:rPr>
          <w:sz w:val="24"/>
          <w:szCs w:val="24"/>
        </w:rPr>
        <w:t xml:space="preserve">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w:t>
      </w:r>
      <w:r w:rsidRPr="008A0DCD">
        <w:rPr>
          <w:sz w:val="24"/>
          <w:szCs w:val="24"/>
        </w:rPr>
        <w:t>быть принято решение о проведении повторной переторжки.</w:t>
      </w:r>
    </w:p>
    <w:p w:rsidR="00F15392" w:rsidRPr="008A0DCD"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8A0DCD">
        <w:rPr>
          <w:sz w:val="24"/>
          <w:szCs w:val="24"/>
          <w:lang w:eastAsia="ru-RU"/>
        </w:rPr>
        <w:t xml:space="preserve">По решению </w:t>
      </w:r>
      <w:r w:rsidR="00685336" w:rsidRPr="008A0DCD">
        <w:rPr>
          <w:sz w:val="24"/>
          <w:szCs w:val="24"/>
          <w:lang w:eastAsia="ru-RU"/>
        </w:rPr>
        <w:t xml:space="preserve">Закупочной </w:t>
      </w:r>
      <w:r w:rsidRPr="008A0DCD">
        <w:rPr>
          <w:sz w:val="24"/>
          <w:szCs w:val="24"/>
          <w:lang w:eastAsia="ru-RU"/>
        </w:rPr>
        <w:t xml:space="preserve">комиссии порядок проведения переторжки может быть уточнен. </w:t>
      </w:r>
    </w:p>
    <w:p w:rsidR="00C73372" w:rsidRPr="008A0DCD" w:rsidRDefault="00C73372" w:rsidP="00C73372">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rFonts w:eastAsia="Times New Roman,Italic"/>
          <w:bCs w:val="0"/>
          <w:iCs/>
          <w:sz w:val="24"/>
          <w:szCs w:val="24"/>
        </w:rPr>
      </w:pPr>
      <w:r w:rsidRPr="008A0DCD">
        <w:rPr>
          <w:sz w:val="24"/>
          <w:szCs w:val="24"/>
        </w:rPr>
        <w:t xml:space="preserve">Если при проведении любого из этапов </w:t>
      </w:r>
      <w:r w:rsidRPr="008A0DCD">
        <w:rPr>
          <w:bCs w:val="0"/>
          <w:sz w:val="24"/>
          <w:szCs w:val="24"/>
        </w:rPr>
        <w:t xml:space="preserve">Аукционной процедуры на понижение цены (переторжки) Участник предложил </w:t>
      </w:r>
      <w:r w:rsidRPr="008A0DCD">
        <w:rPr>
          <w:rFonts w:eastAsia="Times New Roman,Italic"/>
          <w:bCs w:val="0"/>
          <w:iCs/>
          <w:sz w:val="24"/>
          <w:szCs w:val="24"/>
        </w:rPr>
        <w:t>демпинговую цену договора (цену лота)</w:t>
      </w:r>
      <w:r w:rsidRPr="008A0DCD">
        <w:rPr>
          <w:sz w:val="24"/>
          <w:szCs w:val="24"/>
        </w:rPr>
        <w:t xml:space="preserve">, то к </w:t>
      </w:r>
      <w:r w:rsidRPr="008A0DCD">
        <w:rPr>
          <w:rFonts w:eastAsia="Times New Roman,Italic"/>
          <w:bCs w:val="0"/>
          <w:iCs/>
          <w:sz w:val="24"/>
          <w:szCs w:val="24"/>
        </w:rPr>
        <w:t xml:space="preserve">Участнику будут применены антидемпинговые меры, предусмотренные п. </w:t>
      </w:r>
      <w:r w:rsidR="001B34FA">
        <w:fldChar w:fldCharType="begin"/>
      </w:r>
      <w:r w:rsidR="001B34FA">
        <w:instrText xml:space="preserve"> REF _Ref465670219 \r \h  \* MERGEFORMAT </w:instrText>
      </w:r>
      <w:r w:rsidR="001B34FA">
        <w:fldChar w:fldCharType="separate"/>
      </w:r>
      <w:r w:rsidR="0038398C" w:rsidRPr="0038398C">
        <w:rPr>
          <w:rFonts w:eastAsia="Times New Roman,Italic"/>
          <w:bCs w:val="0"/>
          <w:iCs/>
          <w:sz w:val="24"/>
          <w:szCs w:val="24"/>
        </w:rPr>
        <w:t>3.11</w:t>
      </w:r>
      <w:r w:rsidR="001B34FA">
        <w:fldChar w:fldCharType="end"/>
      </w:r>
      <w:r w:rsidRPr="008A0DCD">
        <w:rPr>
          <w:rFonts w:eastAsia="Times New Roman,Italic"/>
          <w:bCs w:val="0"/>
          <w:iCs/>
          <w:sz w:val="24"/>
          <w:szCs w:val="24"/>
        </w:rPr>
        <w:t xml:space="preserve"> данной документации. При этом Участник в обязательном порядке помимо документов, указанных в п. </w:t>
      </w:r>
      <w:r w:rsidR="001B34FA">
        <w:fldChar w:fldCharType="begin"/>
      </w:r>
      <w:r w:rsidR="001B34FA">
        <w:instrText xml:space="preserve"> REF _Ref468355015 \r \h  \* MERGEFORMAT </w:instrText>
      </w:r>
      <w:r w:rsidR="001B34FA">
        <w:fldChar w:fldCharType="separate"/>
      </w:r>
      <w:r w:rsidR="0038398C" w:rsidRPr="0038398C">
        <w:rPr>
          <w:rFonts w:eastAsia="Times New Roman,Italic"/>
          <w:bCs w:val="0"/>
          <w:iCs/>
          <w:sz w:val="24"/>
          <w:szCs w:val="24"/>
        </w:rPr>
        <w:t>3.7.8</w:t>
      </w:r>
      <w:r w:rsidR="001B34FA">
        <w:fldChar w:fldCharType="end"/>
      </w:r>
      <w:r w:rsidRPr="008A0DCD">
        <w:rPr>
          <w:rFonts w:eastAsia="Times New Roman,Italic"/>
          <w:bCs w:val="0"/>
          <w:iCs/>
          <w:sz w:val="24"/>
          <w:szCs w:val="24"/>
        </w:rPr>
        <w:t xml:space="preserve">, предоставляет документы, предусмотренные подпунктом </w:t>
      </w:r>
      <w:r w:rsidR="001B34FA">
        <w:fldChar w:fldCharType="begin"/>
      </w:r>
      <w:r w:rsidR="001B34FA">
        <w:instrText xml:space="preserve"> REF _Ref465675151 \r \h  \* MERGEFORMAT </w:instrText>
      </w:r>
      <w:r w:rsidR="001B34FA">
        <w:fldChar w:fldCharType="separate"/>
      </w:r>
      <w:r w:rsidR="0038398C" w:rsidRPr="0038398C">
        <w:rPr>
          <w:rFonts w:eastAsia="Times New Roman,Italic"/>
          <w:bCs w:val="0"/>
          <w:iCs/>
          <w:sz w:val="24"/>
          <w:szCs w:val="24"/>
        </w:rPr>
        <w:t>3.11.2</w:t>
      </w:r>
      <w:r w:rsidR="001B34FA">
        <w:fldChar w:fldCharType="end"/>
      </w:r>
      <w:r w:rsidRPr="008A0DCD">
        <w:rPr>
          <w:rFonts w:eastAsia="Times New Roman,Italic"/>
          <w:bCs w:val="0"/>
          <w:iCs/>
          <w:sz w:val="24"/>
          <w:szCs w:val="24"/>
        </w:rPr>
        <w:t xml:space="preserve"> документации.</w:t>
      </w:r>
    </w:p>
    <w:p w:rsidR="00C73372" w:rsidRPr="008A0DCD" w:rsidRDefault="00C73372" w:rsidP="00C73372">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rFonts w:eastAsia="Times New Roman,Italic"/>
          <w:bCs w:val="0"/>
          <w:iCs/>
          <w:sz w:val="24"/>
          <w:szCs w:val="24"/>
        </w:rPr>
      </w:pPr>
      <w:r w:rsidRPr="008A0DCD">
        <w:rPr>
          <w:sz w:val="24"/>
          <w:szCs w:val="24"/>
        </w:rPr>
        <w:t>Если по итогам вскрытия конвертов с заявками, либо завершения аукционной процедуры на понижение цены (переторжки) У</w:t>
      </w:r>
      <w:r w:rsidRPr="008A0DCD">
        <w:rPr>
          <w:bCs w:val="0"/>
          <w:sz w:val="24"/>
          <w:szCs w:val="24"/>
        </w:rPr>
        <w:t xml:space="preserve">частник предложил </w:t>
      </w:r>
      <w:r w:rsidRPr="008A0DCD">
        <w:rPr>
          <w:rFonts w:eastAsia="Times New Roman,Italic"/>
          <w:bCs w:val="0"/>
          <w:iCs/>
          <w:sz w:val="24"/>
          <w:szCs w:val="24"/>
        </w:rPr>
        <w:t>демпинговую цену Договора (цену лота)</w:t>
      </w:r>
      <w:r w:rsidRPr="008A0DCD">
        <w:rPr>
          <w:sz w:val="24"/>
          <w:szCs w:val="24"/>
        </w:rPr>
        <w:t xml:space="preserve">, и затем после завершения аукционной процедуры на понижение цены (переторжки) цена, предложенная Участником, была опять снижена, </w:t>
      </w:r>
      <w:r w:rsidRPr="008A0DCD">
        <w:rPr>
          <w:rFonts w:eastAsia="Times New Roman,Italic"/>
          <w:bCs w:val="0"/>
          <w:iCs/>
          <w:sz w:val="24"/>
          <w:szCs w:val="24"/>
        </w:rPr>
        <w:t xml:space="preserve">документы, предусмотренные подпунктом </w:t>
      </w:r>
      <w:r w:rsidR="001B34FA">
        <w:fldChar w:fldCharType="begin"/>
      </w:r>
      <w:r w:rsidR="001B34FA">
        <w:instrText xml:space="preserve"> REF _Ref465675151 \r \h  \* MERGEFORMAT </w:instrText>
      </w:r>
      <w:r w:rsidR="001B34FA">
        <w:fldChar w:fldCharType="separate"/>
      </w:r>
      <w:r w:rsidR="0038398C" w:rsidRPr="0038398C">
        <w:rPr>
          <w:rFonts w:eastAsia="Times New Roman,Italic"/>
          <w:bCs w:val="0"/>
          <w:iCs/>
          <w:sz w:val="24"/>
          <w:szCs w:val="24"/>
        </w:rPr>
        <w:t>3.11.2</w:t>
      </w:r>
      <w:r w:rsidR="001B34FA">
        <w:fldChar w:fldCharType="end"/>
      </w:r>
      <w:r w:rsidRPr="008A0DCD">
        <w:rPr>
          <w:rFonts w:eastAsia="Times New Roman,Italic"/>
          <w:bCs w:val="0"/>
          <w:iCs/>
          <w:sz w:val="24"/>
          <w:szCs w:val="24"/>
        </w:rPr>
        <w:t xml:space="preserve"> документации предоставляются повторно.</w:t>
      </w:r>
    </w:p>
    <w:p w:rsidR="002D53F2" w:rsidRPr="008C13BB" w:rsidRDefault="002D53F2" w:rsidP="002D53F2">
      <w:pPr>
        <w:pStyle w:val="2"/>
        <w:tabs>
          <w:tab w:val="clear" w:pos="1700"/>
          <w:tab w:val="left" w:pos="709"/>
        </w:tabs>
        <w:spacing w:line="264" w:lineRule="auto"/>
        <w:jc w:val="both"/>
      </w:pPr>
      <w:bookmarkStart w:id="748" w:name="_Toc471823191"/>
      <w:bookmarkStart w:id="749" w:name="_Ref471823363"/>
      <w:bookmarkStart w:id="750" w:name="_Ref471830158"/>
      <w:bookmarkStart w:id="751" w:name="_Toc471830463"/>
      <w:bookmarkStart w:id="752" w:name="_Toc498523785"/>
      <w:bookmarkStart w:id="753" w:name="_Ref303681924"/>
      <w:bookmarkStart w:id="754" w:name="_Ref303683914"/>
      <w:r w:rsidRPr="008C13BB">
        <w:t>О приоритете закупки работ, выполняемых российскими лицами, по отношению к работам, выполняемым иностранными лицами</w:t>
      </w:r>
      <w:bookmarkEnd w:id="748"/>
      <w:bookmarkEnd w:id="749"/>
      <w:bookmarkEnd w:id="750"/>
      <w:bookmarkEnd w:id="751"/>
      <w:bookmarkEnd w:id="752"/>
    </w:p>
    <w:p w:rsidR="002D53F2" w:rsidRPr="008C13BB" w:rsidRDefault="002D53F2" w:rsidP="002D53F2">
      <w:pPr>
        <w:pStyle w:val="3"/>
        <w:ind w:left="0" w:firstLine="567"/>
        <w:jc w:val="both"/>
        <w:rPr>
          <w:b w:val="0"/>
        </w:rPr>
      </w:pPr>
      <w:bookmarkStart w:id="755" w:name="_Toc471830464"/>
      <w:bookmarkStart w:id="756" w:name="_Toc471895997"/>
      <w:bookmarkStart w:id="757" w:name="_Toc471898571"/>
      <w:bookmarkStart w:id="758" w:name="_Toc498523786"/>
      <w:r w:rsidRPr="008C13BB">
        <w:rPr>
          <w:b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Единого стандарта закупок ПАО «Россети» (Положения о закупке) устанавливается приоритет закупки работ, выполняемых российскими лицами, по отношению к работам, выполняемым иностранными лицами (далее – приоритет).</w:t>
      </w:r>
      <w:bookmarkEnd w:id="755"/>
      <w:bookmarkEnd w:id="756"/>
      <w:bookmarkEnd w:id="757"/>
      <w:bookmarkEnd w:id="758"/>
    </w:p>
    <w:p w:rsidR="002D53F2" w:rsidRPr="008C13BB" w:rsidRDefault="002D53F2" w:rsidP="002D53F2">
      <w:pPr>
        <w:pStyle w:val="3"/>
        <w:ind w:left="0" w:firstLine="567"/>
        <w:jc w:val="both"/>
        <w:rPr>
          <w:b w:val="0"/>
        </w:rPr>
      </w:pPr>
      <w:bookmarkStart w:id="759" w:name="_Toc471830465"/>
      <w:bookmarkStart w:id="760" w:name="_Toc471895998"/>
      <w:bookmarkStart w:id="761" w:name="_Toc471898572"/>
      <w:bookmarkStart w:id="762" w:name="_Toc498523787"/>
      <w:r w:rsidRPr="008C13BB">
        <w:rPr>
          <w:b w:val="0"/>
        </w:rPr>
        <w:t xml:space="preserve">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w:t>
      </w:r>
      <w:r w:rsidRPr="008C13BB">
        <w:rPr>
          <w:b w:val="0"/>
        </w:rPr>
        <w:lastRenderedPageBreak/>
        <w:t>гражданства (подданства) иностранного государства; Работы – все виды деятельности, описанные в Техническом задании.</w:t>
      </w:r>
      <w:bookmarkEnd w:id="759"/>
      <w:bookmarkEnd w:id="760"/>
      <w:bookmarkEnd w:id="761"/>
      <w:bookmarkEnd w:id="762"/>
    </w:p>
    <w:p w:rsidR="002D53F2" w:rsidRPr="008C13BB" w:rsidRDefault="002D53F2" w:rsidP="002D53F2">
      <w:pPr>
        <w:pStyle w:val="3"/>
        <w:ind w:left="0" w:firstLine="567"/>
        <w:jc w:val="both"/>
        <w:rPr>
          <w:b w:val="0"/>
        </w:rPr>
      </w:pPr>
      <w:bookmarkStart w:id="763" w:name="_Toc471830466"/>
      <w:bookmarkStart w:id="764" w:name="_Toc471895999"/>
      <w:bookmarkStart w:id="765" w:name="_Toc471898573"/>
      <w:bookmarkStart w:id="766" w:name="_Toc498523788"/>
      <w:r w:rsidRPr="008C13BB">
        <w:rPr>
          <w:b w:val="0"/>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bookmarkEnd w:id="763"/>
      <w:bookmarkEnd w:id="764"/>
      <w:bookmarkEnd w:id="765"/>
      <w:bookmarkEnd w:id="766"/>
    </w:p>
    <w:p w:rsidR="002D53F2" w:rsidRPr="008C13BB" w:rsidRDefault="002D53F2" w:rsidP="002D53F2">
      <w:pPr>
        <w:pStyle w:val="3"/>
        <w:ind w:left="0" w:firstLine="567"/>
        <w:jc w:val="both"/>
        <w:rPr>
          <w:b w:val="0"/>
        </w:rPr>
      </w:pPr>
      <w:bookmarkStart w:id="767" w:name="_Toc471830467"/>
      <w:bookmarkStart w:id="768" w:name="_Toc471896000"/>
      <w:bookmarkStart w:id="769" w:name="_Toc471898574"/>
      <w:bookmarkStart w:id="770" w:name="_Toc498523789"/>
      <w:r w:rsidRPr="008C13BB">
        <w:rPr>
          <w:b w:val="0"/>
        </w:rPr>
        <w:t>Предоставление приоритета при закупке работ, выполняемых российскими лицами,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закупке работ, выполняемых российскими лицами kПРИОР=0,85, иначе kПРИОР=1,0), при этом Договор заключается по цене Договора, предложенной Участником в Заявке (методика оценки изложена в Приложении №3 к настоящей Документации).</w:t>
      </w:r>
      <w:bookmarkEnd w:id="767"/>
      <w:bookmarkEnd w:id="768"/>
      <w:bookmarkEnd w:id="769"/>
      <w:bookmarkEnd w:id="770"/>
    </w:p>
    <w:p w:rsidR="002D53F2" w:rsidRPr="008C13BB" w:rsidRDefault="002D53F2" w:rsidP="002D53F2">
      <w:pPr>
        <w:pStyle w:val="3"/>
        <w:ind w:hanging="153"/>
        <w:jc w:val="both"/>
        <w:rPr>
          <w:b w:val="0"/>
          <w:szCs w:val="24"/>
        </w:rPr>
      </w:pPr>
      <w:bookmarkStart w:id="771" w:name="_Toc471830468"/>
      <w:bookmarkStart w:id="772" w:name="_Toc471896001"/>
      <w:bookmarkStart w:id="773" w:name="_Toc471898575"/>
      <w:bookmarkStart w:id="774" w:name="_Toc498523790"/>
      <w:r w:rsidRPr="008C13BB">
        <w:rPr>
          <w:b w:val="0"/>
          <w:szCs w:val="24"/>
        </w:rPr>
        <w:t>Приоритет не предоставляется в случаях, если:</w:t>
      </w:r>
      <w:bookmarkEnd w:id="771"/>
      <w:bookmarkEnd w:id="772"/>
      <w:bookmarkEnd w:id="773"/>
      <w:bookmarkEnd w:id="774"/>
    </w:p>
    <w:p w:rsidR="002D53F2" w:rsidRPr="008C13BB" w:rsidRDefault="002D53F2" w:rsidP="002D53F2">
      <w:pPr>
        <w:pStyle w:val="ConsPlusNormal"/>
        <w:keepNext/>
        <w:ind w:firstLine="540"/>
        <w:jc w:val="both"/>
        <w:rPr>
          <w:rFonts w:ascii="Times New Roman" w:hAnsi="Times New Roman" w:cs="Times New Roman"/>
          <w:sz w:val="24"/>
          <w:szCs w:val="24"/>
        </w:rPr>
      </w:pPr>
      <w:r w:rsidRPr="008C13BB">
        <w:rPr>
          <w:rFonts w:ascii="Times New Roman" w:hAnsi="Times New Roman" w:cs="Times New Roman"/>
          <w:sz w:val="24"/>
          <w:szCs w:val="24"/>
        </w:rPr>
        <w:t>а) закупка признана несостоявшейся (п.</w:t>
      </w:r>
      <w:r w:rsidR="001B34FA">
        <w:fldChar w:fldCharType="begin"/>
      </w:r>
      <w:r w:rsidR="001B34FA">
        <w:instrText xml:space="preserve"> REF _Ref303251044 \r \h  \* MERGEFORMAT </w:instrText>
      </w:r>
      <w:r w:rsidR="001B34FA">
        <w:fldChar w:fldCharType="separate"/>
      </w:r>
      <w:r w:rsidR="0038398C" w:rsidRPr="0038398C">
        <w:rPr>
          <w:rFonts w:ascii="Times New Roman" w:hAnsi="Times New Roman" w:cs="Times New Roman"/>
          <w:sz w:val="24"/>
          <w:szCs w:val="24"/>
        </w:rPr>
        <w:t>3.10</w:t>
      </w:r>
      <w:r w:rsidR="001B34FA">
        <w:fldChar w:fldCharType="end"/>
      </w:r>
      <w:r w:rsidRPr="008C13BB">
        <w:rPr>
          <w:rFonts w:ascii="Times New Roman" w:hAnsi="Times New Roman" w:cs="Times New Roman"/>
          <w:sz w:val="24"/>
          <w:szCs w:val="24"/>
        </w:rPr>
        <w:t>) и Договор заключается с единственным участником закупки, соответствующим требованиям закупочной документации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закупочной документации);</w:t>
      </w:r>
    </w:p>
    <w:p w:rsidR="002D53F2" w:rsidRPr="008C13BB" w:rsidRDefault="002D53F2" w:rsidP="002D53F2">
      <w:pPr>
        <w:pStyle w:val="ConsPlusNormal"/>
        <w:keepNext/>
        <w:ind w:firstLine="540"/>
        <w:jc w:val="both"/>
        <w:rPr>
          <w:rFonts w:ascii="Times New Roman" w:hAnsi="Times New Roman" w:cs="Times New Roman"/>
          <w:sz w:val="24"/>
          <w:szCs w:val="24"/>
        </w:rPr>
      </w:pPr>
      <w:r w:rsidRPr="008C13BB">
        <w:rPr>
          <w:rFonts w:ascii="Times New Roman" w:hAnsi="Times New Roman" w:cs="Times New Roman"/>
          <w:sz w:val="24"/>
          <w:szCs w:val="24"/>
        </w:rPr>
        <w:t>б) в Заявке на участие в закупке не содержится предложений о выполнении работ российскими лицами;</w:t>
      </w:r>
    </w:p>
    <w:p w:rsidR="002D53F2" w:rsidRPr="008C13BB" w:rsidRDefault="002D53F2" w:rsidP="002D53F2">
      <w:pPr>
        <w:pStyle w:val="ConsPlusNormal"/>
        <w:keepNext/>
        <w:ind w:firstLine="540"/>
        <w:jc w:val="both"/>
        <w:rPr>
          <w:rFonts w:ascii="Times New Roman" w:hAnsi="Times New Roman" w:cs="Times New Roman"/>
          <w:sz w:val="24"/>
          <w:szCs w:val="24"/>
        </w:rPr>
      </w:pPr>
      <w:r w:rsidRPr="008C13BB">
        <w:rPr>
          <w:rFonts w:ascii="Times New Roman" w:hAnsi="Times New Roman" w:cs="Times New Roman"/>
          <w:sz w:val="24"/>
          <w:szCs w:val="24"/>
        </w:rPr>
        <w:t xml:space="preserve">в) в Заявках на участие в закупке </w:t>
      </w:r>
      <w:r w:rsidRPr="008C13BB">
        <w:rPr>
          <w:rFonts w:ascii="Times New Roman" w:hAnsi="Times New Roman" w:cs="Times New Roman"/>
          <w:i/>
          <w:sz w:val="24"/>
          <w:szCs w:val="24"/>
        </w:rPr>
        <w:t xml:space="preserve">всех Участников (с учетом Коллективных Участников), прошедших отборочную стадию, </w:t>
      </w:r>
      <w:r w:rsidRPr="008C13BB">
        <w:rPr>
          <w:rFonts w:ascii="Times New Roman" w:hAnsi="Times New Roman" w:cs="Times New Roman"/>
          <w:sz w:val="24"/>
          <w:szCs w:val="24"/>
        </w:rPr>
        <w:t>не содержится предложений о выполнении работ иностранными лицами (с учетом положений нижеследующего пункта);</w:t>
      </w:r>
    </w:p>
    <w:p w:rsidR="002D53F2" w:rsidRPr="008C13BB" w:rsidRDefault="002D53F2" w:rsidP="002D53F2">
      <w:pPr>
        <w:pStyle w:val="ConsPlusNormal"/>
        <w:keepNext/>
        <w:ind w:firstLine="540"/>
        <w:jc w:val="both"/>
        <w:rPr>
          <w:rFonts w:ascii="Times New Roman" w:hAnsi="Times New Roman" w:cs="Times New Roman"/>
          <w:sz w:val="24"/>
          <w:szCs w:val="24"/>
        </w:rPr>
      </w:pPr>
      <w:r w:rsidRPr="008C13BB">
        <w:rPr>
          <w:rFonts w:ascii="Times New Roman" w:hAnsi="Times New Roman" w:cs="Times New Roman"/>
          <w:sz w:val="24"/>
          <w:szCs w:val="24"/>
        </w:rPr>
        <w:t>г) в Заявке Участника содержится предложение о выполнении работ российскими лицами и иностранными лицами, при этом стоимость выполнения работ российскими лицами составляет менее 50 процентов стоимости всех выполняемых таким участником работ, при этом установление соотношения цены выполнения работ российскими лицами и иностранными лицами определяется исходя из данных, указанных Участником в «Плане распределения объемов выполнения работ внутри коллективного Участника».</w:t>
      </w:r>
    </w:p>
    <w:p w:rsidR="002D53F2" w:rsidRPr="008C13BB" w:rsidRDefault="002D53F2" w:rsidP="002D53F2">
      <w:pPr>
        <w:pStyle w:val="3"/>
        <w:ind w:left="0" w:firstLine="567"/>
        <w:jc w:val="both"/>
        <w:rPr>
          <w:b w:val="0"/>
        </w:rPr>
      </w:pPr>
      <w:bookmarkStart w:id="775" w:name="_Toc471830469"/>
      <w:bookmarkStart w:id="776" w:name="_Toc471896002"/>
      <w:bookmarkStart w:id="777" w:name="_Toc471898576"/>
      <w:bookmarkStart w:id="778" w:name="_Toc498523791"/>
      <w:r w:rsidRPr="008C13BB">
        <w:rPr>
          <w:b w:val="0"/>
        </w:rPr>
        <w:t>Заказчик имеет право на одностороннее расторжение Договора с Участником закупки, которому был предоставлен приоритет при выполнении работ российскими лицами, если выяснится, что один или несколько членов Коллективного участника отказались от выполнения работ, при этом стоимость выполнения работ российскими лицами среди оставшихся членов объединения стала составлять менее 50 процентов стоимости всех выполняемых таким Участником работ.</w:t>
      </w:r>
      <w:bookmarkEnd w:id="775"/>
      <w:bookmarkEnd w:id="776"/>
      <w:bookmarkEnd w:id="777"/>
      <w:bookmarkEnd w:id="778"/>
    </w:p>
    <w:p w:rsidR="00717F60" w:rsidRPr="008C13BB" w:rsidRDefault="00717F60" w:rsidP="00E71A48">
      <w:pPr>
        <w:pStyle w:val="2"/>
        <w:tabs>
          <w:tab w:val="clear" w:pos="1700"/>
          <w:tab w:val="left" w:pos="709"/>
        </w:tabs>
        <w:spacing w:line="264" w:lineRule="auto"/>
      </w:pPr>
      <w:bookmarkStart w:id="779" w:name="_Ref471898107"/>
      <w:bookmarkStart w:id="780" w:name="_Toc498523792"/>
      <w:r w:rsidRPr="008C13BB">
        <w:t xml:space="preserve">Подведение итогов </w:t>
      </w:r>
      <w:r w:rsidR="00DF639D" w:rsidRPr="008C13BB">
        <w:t>З</w:t>
      </w:r>
      <w:r w:rsidRPr="008C13BB">
        <w:t>апроса предложений</w:t>
      </w:r>
      <w:bookmarkEnd w:id="753"/>
      <w:bookmarkEnd w:id="754"/>
      <w:bookmarkEnd w:id="779"/>
      <w:bookmarkEnd w:id="780"/>
    </w:p>
    <w:p w:rsidR="00717F60" w:rsidRPr="008C13BB" w:rsidRDefault="00717F60" w:rsidP="00960C20">
      <w:pPr>
        <w:widowControl w:val="0"/>
        <w:numPr>
          <w:ilvl w:val="2"/>
          <w:numId w:val="47"/>
        </w:numPr>
        <w:suppressAutoHyphens w:val="0"/>
        <w:overflowPunct w:val="0"/>
        <w:autoSpaceDE w:val="0"/>
        <w:autoSpaceDN w:val="0"/>
        <w:adjustRightInd w:val="0"/>
        <w:spacing w:line="264" w:lineRule="auto"/>
        <w:ind w:left="0" w:firstLine="567"/>
        <w:rPr>
          <w:sz w:val="24"/>
          <w:szCs w:val="24"/>
        </w:rPr>
      </w:pPr>
      <w:bookmarkStart w:id="781" w:name="_Ref440290296"/>
      <w:r w:rsidRPr="008C13BB">
        <w:rPr>
          <w:sz w:val="24"/>
          <w:szCs w:val="24"/>
        </w:rPr>
        <w:t xml:space="preserve">По результатам оценочной стадии Закупочная комиссия принимает решение либо по </w:t>
      </w:r>
      <w:r w:rsidRPr="008C13BB">
        <w:rPr>
          <w:sz w:val="24"/>
          <w:szCs w:val="24"/>
          <w:lang w:eastAsia="ru-RU"/>
        </w:rPr>
        <w:t>определению</w:t>
      </w:r>
      <w:r w:rsidRPr="008C13BB">
        <w:rPr>
          <w:sz w:val="24"/>
          <w:szCs w:val="24"/>
        </w:rPr>
        <w:t xml:space="preserve"> </w:t>
      </w:r>
      <w:r w:rsidR="004D431C" w:rsidRPr="008C13BB">
        <w:rPr>
          <w:sz w:val="24"/>
          <w:szCs w:val="24"/>
        </w:rPr>
        <w:t xml:space="preserve">лучшей </w:t>
      </w:r>
      <w:r w:rsidR="004B5EB3" w:rsidRPr="008C13BB">
        <w:rPr>
          <w:sz w:val="24"/>
          <w:szCs w:val="24"/>
        </w:rPr>
        <w:t>Заявк</w:t>
      </w:r>
      <w:r w:rsidR="004D431C" w:rsidRPr="008C13BB">
        <w:rPr>
          <w:sz w:val="24"/>
          <w:szCs w:val="24"/>
        </w:rPr>
        <w:t>и запроса предложений</w:t>
      </w:r>
      <w:r w:rsidRPr="008C13BB">
        <w:rPr>
          <w:sz w:val="24"/>
          <w:szCs w:val="24"/>
        </w:rPr>
        <w:t xml:space="preserve">, либо по завершению данной процедуры </w:t>
      </w:r>
      <w:r w:rsidR="00DF639D" w:rsidRPr="008C13BB">
        <w:rPr>
          <w:sz w:val="24"/>
          <w:szCs w:val="24"/>
        </w:rPr>
        <w:t>З</w:t>
      </w:r>
      <w:r w:rsidRPr="008C13BB">
        <w:rPr>
          <w:sz w:val="24"/>
          <w:szCs w:val="24"/>
        </w:rPr>
        <w:t xml:space="preserve">апроса предложений без определения </w:t>
      </w:r>
      <w:r w:rsidR="009C744E" w:rsidRPr="008C13BB">
        <w:rPr>
          <w:sz w:val="24"/>
          <w:szCs w:val="24"/>
        </w:rPr>
        <w:t>Участник</w:t>
      </w:r>
      <w:r w:rsidR="004D431C" w:rsidRPr="008C13BB">
        <w:rPr>
          <w:sz w:val="24"/>
          <w:szCs w:val="24"/>
        </w:rPr>
        <w:t xml:space="preserve">а, чья </w:t>
      </w:r>
      <w:r w:rsidR="004B5EB3" w:rsidRPr="008C13BB">
        <w:rPr>
          <w:sz w:val="24"/>
          <w:szCs w:val="24"/>
        </w:rPr>
        <w:t>Заявк</w:t>
      </w:r>
      <w:r w:rsidR="004D431C" w:rsidRPr="008C13BB">
        <w:rPr>
          <w:sz w:val="24"/>
          <w:szCs w:val="24"/>
        </w:rPr>
        <w:t xml:space="preserve">а признана лучшей, </w:t>
      </w:r>
      <w:r w:rsidRPr="008C13BB">
        <w:rPr>
          <w:sz w:val="24"/>
          <w:szCs w:val="24"/>
        </w:rPr>
        <w:t xml:space="preserve">и заключения </w:t>
      </w:r>
      <w:r w:rsidR="00123C70" w:rsidRPr="008C13BB">
        <w:rPr>
          <w:sz w:val="24"/>
          <w:szCs w:val="24"/>
        </w:rPr>
        <w:t>Договор</w:t>
      </w:r>
      <w:r w:rsidRPr="008C13BB">
        <w:rPr>
          <w:sz w:val="24"/>
          <w:szCs w:val="24"/>
        </w:rPr>
        <w:t>а:</w:t>
      </w:r>
      <w:bookmarkEnd w:id="781"/>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8C13BB">
        <w:rPr>
          <w:bCs w:val="0"/>
          <w:sz w:val="24"/>
          <w:szCs w:val="24"/>
        </w:rPr>
        <w:t xml:space="preserve">в случае если </w:t>
      </w:r>
      <w:r w:rsidR="004B5EB3" w:rsidRPr="008C13BB">
        <w:rPr>
          <w:bCs w:val="0"/>
          <w:sz w:val="24"/>
          <w:szCs w:val="24"/>
        </w:rPr>
        <w:t>Заявк</w:t>
      </w:r>
      <w:r w:rsidRPr="008C13BB">
        <w:rPr>
          <w:bCs w:val="0"/>
          <w:sz w:val="24"/>
          <w:szCs w:val="24"/>
        </w:rPr>
        <w:t xml:space="preserve">а какого-либо из </w:t>
      </w:r>
      <w:r w:rsidR="009C744E" w:rsidRPr="008C13BB">
        <w:rPr>
          <w:bCs w:val="0"/>
          <w:sz w:val="24"/>
          <w:szCs w:val="24"/>
        </w:rPr>
        <w:t>Участник</w:t>
      </w:r>
      <w:r w:rsidRPr="008C13BB">
        <w:rPr>
          <w:bCs w:val="0"/>
          <w:sz w:val="24"/>
          <w:szCs w:val="24"/>
        </w:rPr>
        <w:t>ов полностью удовлетворит Закупочную</w:t>
      </w:r>
      <w:r w:rsidRPr="00E71A48">
        <w:rPr>
          <w:bCs w:val="0"/>
          <w:sz w:val="24"/>
          <w:szCs w:val="24"/>
        </w:rPr>
        <w:t xml:space="preserve">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474B7D"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 xml:space="preserve">а не удовлетворит Закупочную комиссию полностью, Комиссия вправе принять решение о прекращении </w:t>
      </w:r>
      <w:r w:rsidRPr="00474B7D">
        <w:rPr>
          <w:bCs w:val="0"/>
          <w:sz w:val="24"/>
          <w:szCs w:val="24"/>
        </w:rPr>
        <w:t>процедуры запроса предложений.</w:t>
      </w:r>
    </w:p>
    <w:p w:rsidR="00717F60" w:rsidRPr="00474B7D" w:rsidRDefault="00717F60" w:rsidP="00960C20">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474B7D">
        <w:rPr>
          <w:sz w:val="24"/>
          <w:szCs w:val="24"/>
        </w:rPr>
        <w:t>Решение Закупочной комиссии оформляется протоколом заседания Закупочной комиссии</w:t>
      </w:r>
      <w:r w:rsidR="00E60F8E" w:rsidRPr="00474B7D">
        <w:rPr>
          <w:sz w:val="24"/>
          <w:szCs w:val="24"/>
        </w:rPr>
        <w:t xml:space="preserve">, который подписывается </w:t>
      </w:r>
      <w:r w:rsidR="00BB7F61" w:rsidRPr="00474B7D">
        <w:rPr>
          <w:sz w:val="24"/>
          <w:szCs w:val="24"/>
        </w:rPr>
        <w:t xml:space="preserve">членами </w:t>
      </w:r>
      <w:r w:rsidR="00E60F8E" w:rsidRPr="00474B7D">
        <w:rPr>
          <w:sz w:val="24"/>
          <w:szCs w:val="24"/>
        </w:rPr>
        <w:t>Закупочной комиссии</w:t>
      </w:r>
      <w:r w:rsidRPr="00474B7D">
        <w:rPr>
          <w:sz w:val="24"/>
          <w:szCs w:val="24"/>
        </w:rPr>
        <w:t>.</w:t>
      </w:r>
    </w:p>
    <w:p w:rsidR="00717F60" w:rsidRPr="00E71A48" w:rsidRDefault="009C744E" w:rsidP="00960C20">
      <w:pPr>
        <w:widowControl w:val="0"/>
        <w:numPr>
          <w:ilvl w:val="2"/>
          <w:numId w:val="47"/>
        </w:numPr>
        <w:suppressAutoHyphens w:val="0"/>
        <w:overflowPunct w:val="0"/>
        <w:autoSpaceDE w:val="0"/>
        <w:autoSpaceDN w:val="0"/>
        <w:adjustRightInd w:val="0"/>
        <w:spacing w:line="264" w:lineRule="auto"/>
        <w:ind w:left="0" w:firstLine="567"/>
        <w:rPr>
          <w:bCs w:val="0"/>
          <w:sz w:val="24"/>
          <w:szCs w:val="24"/>
        </w:rPr>
      </w:pPr>
      <w:r w:rsidRPr="00474B7D">
        <w:rPr>
          <w:sz w:val="24"/>
          <w:szCs w:val="24"/>
        </w:rPr>
        <w:t>Участник</w:t>
      </w:r>
      <w:r w:rsidR="00717F60" w:rsidRPr="00474B7D">
        <w:rPr>
          <w:bCs w:val="0"/>
          <w:sz w:val="24"/>
          <w:szCs w:val="24"/>
        </w:rPr>
        <w:t xml:space="preserve"> </w:t>
      </w:r>
      <w:r w:rsidR="0087407B" w:rsidRPr="00474B7D">
        <w:rPr>
          <w:bCs w:val="0"/>
          <w:sz w:val="24"/>
          <w:szCs w:val="24"/>
        </w:rPr>
        <w:t xml:space="preserve">запроса предложений </w:t>
      </w:r>
      <w:r w:rsidR="00717F60" w:rsidRPr="00474B7D">
        <w:rPr>
          <w:bCs w:val="0"/>
          <w:sz w:val="24"/>
          <w:szCs w:val="24"/>
        </w:rPr>
        <w:t>незамедлительно уведомляется</w:t>
      </w:r>
      <w:r w:rsidR="00717F60" w:rsidRPr="00E71A48">
        <w:rPr>
          <w:bCs w:val="0"/>
          <w:sz w:val="24"/>
          <w:szCs w:val="24"/>
        </w:rPr>
        <w:t xml:space="preserve">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960C20">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E71A48">
        <w:rPr>
          <w:sz w:val="24"/>
          <w:szCs w:val="24"/>
        </w:rPr>
        <w:lastRenderedPageBreak/>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EB7A17" w:rsidRPr="00EB7A17" w:rsidRDefault="00EB7A17" w:rsidP="00960C20">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EB7A17" w:rsidRPr="00EB7A17" w:rsidRDefault="00EB7A17" w:rsidP="00960C20">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782" w:name="_Ref303251044"/>
      <w:bookmarkStart w:id="783" w:name="_Toc498523793"/>
      <w:bookmarkStart w:id="784" w:name="_Ref191386295"/>
      <w:r w:rsidRPr="00E71A48">
        <w:t>Признание запроса предложений несостоявшимся</w:t>
      </w:r>
      <w:bookmarkEnd w:id="782"/>
      <w:bookmarkEnd w:id="783"/>
    </w:p>
    <w:p w:rsidR="00717F60" w:rsidRPr="00E71A48" w:rsidRDefault="00717F60" w:rsidP="00960C20">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785"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785"/>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786"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786"/>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960C20">
      <w:pPr>
        <w:widowControl w:val="0"/>
        <w:numPr>
          <w:ilvl w:val="2"/>
          <w:numId w:val="48"/>
        </w:numPr>
        <w:suppressAutoHyphens w:val="0"/>
        <w:overflowPunct w:val="0"/>
        <w:autoSpaceDE w:val="0"/>
        <w:autoSpaceDN w:val="0"/>
        <w:adjustRightInd w:val="0"/>
        <w:spacing w:line="264" w:lineRule="auto"/>
        <w:ind w:left="0" w:firstLine="567"/>
        <w:rPr>
          <w:bCs w:val="0"/>
          <w:sz w:val="24"/>
          <w:szCs w:val="24"/>
          <w:lang w:eastAsia="ru-RU"/>
        </w:rPr>
      </w:pPr>
      <w:bookmarkStart w:id="787"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787"/>
    </w:p>
    <w:p w:rsidR="00F20C7B" w:rsidRPr="00E71A48" w:rsidRDefault="00F20C7B" w:rsidP="00960C20">
      <w:pPr>
        <w:numPr>
          <w:ilvl w:val="0"/>
          <w:numId w:val="49"/>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960C20">
      <w:pPr>
        <w:numPr>
          <w:ilvl w:val="0"/>
          <w:numId w:val="49"/>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8A0DCD" w:rsidRDefault="00F20C7B" w:rsidP="00960C20">
      <w:pPr>
        <w:numPr>
          <w:ilvl w:val="0"/>
          <w:numId w:val="49"/>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 xml:space="preserve">запрос </w:t>
      </w:r>
      <w:r w:rsidR="002514DE" w:rsidRPr="008A0DCD">
        <w:rPr>
          <w:bCs w:val="0"/>
          <w:sz w:val="24"/>
          <w:szCs w:val="24"/>
          <w:lang w:eastAsia="ru-RU"/>
        </w:rPr>
        <w:t>предложений</w:t>
      </w:r>
      <w:r w:rsidR="00DA4ADE" w:rsidRPr="008A0DCD">
        <w:rPr>
          <w:bCs w:val="0"/>
          <w:sz w:val="24"/>
          <w:szCs w:val="24"/>
          <w:lang w:eastAsia="ru-RU"/>
        </w:rPr>
        <w:t xml:space="preserve"> несостоявшим</w:t>
      </w:r>
      <w:r w:rsidRPr="008A0DCD">
        <w:rPr>
          <w:bCs w:val="0"/>
          <w:sz w:val="24"/>
          <w:szCs w:val="24"/>
          <w:lang w:eastAsia="ru-RU"/>
        </w:rPr>
        <w:t xml:space="preserve">ся и назначить повторную процедуру </w:t>
      </w:r>
      <w:r w:rsidR="00DA4ADE" w:rsidRPr="008A0DCD">
        <w:rPr>
          <w:bCs w:val="0"/>
          <w:sz w:val="24"/>
          <w:szCs w:val="24"/>
          <w:lang w:eastAsia="ru-RU"/>
        </w:rPr>
        <w:t xml:space="preserve">запроса предложений </w:t>
      </w:r>
      <w:r w:rsidRPr="008A0DCD">
        <w:rPr>
          <w:bCs w:val="0"/>
          <w:sz w:val="24"/>
          <w:szCs w:val="24"/>
          <w:lang w:eastAsia="ru-RU"/>
        </w:rPr>
        <w:t>либо провести закупки иным способом, предусмотренным Положением о закупках Общества.</w:t>
      </w:r>
    </w:p>
    <w:p w:rsidR="00C73372" w:rsidRPr="008A0DCD" w:rsidRDefault="00C73372" w:rsidP="00E71A48">
      <w:pPr>
        <w:pStyle w:val="2"/>
        <w:tabs>
          <w:tab w:val="clear" w:pos="1700"/>
          <w:tab w:val="left" w:pos="709"/>
        </w:tabs>
        <w:spacing w:line="264" w:lineRule="auto"/>
        <w:rPr>
          <w:bCs w:val="0"/>
        </w:rPr>
      </w:pPr>
      <w:bookmarkStart w:id="788" w:name="_Ref465670219"/>
      <w:bookmarkStart w:id="789" w:name="_Toc498523794"/>
      <w:bookmarkStart w:id="790" w:name="_Ref303683929"/>
      <w:r w:rsidRPr="008A0DCD">
        <w:rPr>
          <w:bCs w:val="0"/>
        </w:rPr>
        <w:t>Антидемпинговые меры</w:t>
      </w:r>
      <w:bookmarkEnd w:id="788"/>
      <w:bookmarkEnd w:id="789"/>
    </w:p>
    <w:p w:rsidR="00C73372" w:rsidRPr="008A0DCD" w:rsidRDefault="00C73372" w:rsidP="00C73372">
      <w:pPr>
        <w:widowControl w:val="0"/>
        <w:numPr>
          <w:ilvl w:val="2"/>
          <w:numId w:val="44"/>
        </w:numPr>
        <w:tabs>
          <w:tab w:val="num" w:pos="1134"/>
        </w:tabs>
        <w:overflowPunct w:val="0"/>
        <w:autoSpaceDE w:val="0"/>
        <w:spacing w:line="264" w:lineRule="auto"/>
        <w:ind w:left="0" w:firstLine="709"/>
        <w:rPr>
          <w:bCs w:val="0"/>
          <w:sz w:val="24"/>
          <w:szCs w:val="24"/>
        </w:rPr>
      </w:pPr>
      <w:r w:rsidRPr="008A0DCD">
        <w:rPr>
          <w:rFonts w:eastAsia="Times New Roman,Italic"/>
          <w:bCs w:val="0"/>
          <w:iCs/>
          <w:sz w:val="24"/>
          <w:szCs w:val="24"/>
        </w:rPr>
        <w:t xml:space="preserve">При предложении Участником </w:t>
      </w:r>
      <w:r w:rsidRPr="008A0DCD">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8A0DCD">
        <w:rPr>
          <w:rFonts w:eastAsia="Times New Roman,Italic"/>
          <w:bCs w:val="0"/>
          <w:iCs/>
          <w:sz w:val="24"/>
          <w:szCs w:val="24"/>
        </w:rPr>
        <w:t xml:space="preserve">установленной в пункте </w:t>
      </w:r>
      <w:r w:rsidR="001B34FA">
        <w:fldChar w:fldCharType="begin"/>
      </w:r>
      <w:r w:rsidR="001B34FA">
        <w:instrText xml:space="preserve"> REF _Ref468355619 \r \h  \* MERGEFORMAT </w:instrText>
      </w:r>
      <w:r w:rsidR="001B34FA">
        <w:fldChar w:fldCharType="separate"/>
      </w:r>
      <w:r w:rsidR="0038398C" w:rsidRPr="0038398C">
        <w:rPr>
          <w:rFonts w:eastAsia="Times New Roman,Italic"/>
          <w:bCs w:val="0"/>
          <w:iCs/>
          <w:sz w:val="24"/>
          <w:szCs w:val="24"/>
        </w:rPr>
        <w:t>3.3.7</w:t>
      </w:r>
      <w:r w:rsidR="001B34FA">
        <w:fldChar w:fldCharType="end"/>
      </w:r>
      <w:r w:rsidRPr="008A0DCD">
        <w:rPr>
          <w:rFonts w:eastAsia="Times New Roman,Italic"/>
          <w:bCs w:val="0"/>
          <w:iCs/>
          <w:sz w:val="24"/>
          <w:szCs w:val="24"/>
        </w:rPr>
        <w:t xml:space="preserve"> документации (далее – демпинговая цена Договора (цена лота)),</w:t>
      </w:r>
      <w:r w:rsidRPr="008A0DCD">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8A0DCD">
        <w:rPr>
          <w:rFonts w:eastAsia="Times New Roman,Italic"/>
          <w:bCs w:val="0"/>
          <w:iCs/>
          <w:sz w:val="24"/>
          <w:szCs w:val="24"/>
        </w:rPr>
        <w:t>к Участнику будут применены антидемпинговые меры, изложенные в данном пункте документации.</w:t>
      </w:r>
    </w:p>
    <w:p w:rsidR="00C73372" w:rsidRPr="008A0DCD" w:rsidRDefault="00C73372" w:rsidP="00C73372">
      <w:pPr>
        <w:widowControl w:val="0"/>
        <w:numPr>
          <w:ilvl w:val="2"/>
          <w:numId w:val="44"/>
        </w:numPr>
        <w:tabs>
          <w:tab w:val="num" w:pos="1134"/>
        </w:tabs>
        <w:overflowPunct w:val="0"/>
        <w:autoSpaceDE w:val="0"/>
        <w:spacing w:line="264" w:lineRule="auto"/>
        <w:ind w:left="0" w:firstLine="709"/>
        <w:rPr>
          <w:bCs w:val="0"/>
          <w:sz w:val="24"/>
          <w:szCs w:val="24"/>
        </w:rPr>
      </w:pPr>
      <w:bookmarkStart w:id="791" w:name="_Ref465675151"/>
      <w:r w:rsidRPr="008A0DCD">
        <w:rPr>
          <w:rFonts w:eastAsia="Times New Roman,Italic"/>
          <w:bCs w:val="0"/>
          <w:iCs/>
          <w:sz w:val="24"/>
          <w:szCs w:val="24"/>
        </w:rPr>
        <w:t>Участник при представлении предложения с демпинговой ценой Договора (ценой лота)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791"/>
    </w:p>
    <w:p w:rsidR="00C73372" w:rsidRPr="008A0DCD" w:rsidRDefault="00C73372" w:rsidP="00960C20">
      <w:pPr>
        <w:numPr>
          <w:ilvl w:val="0"/>
          <w:numId w:val="86"/>
        </w:numPr>
        <w:tabs>
          <w:tab w:val="left" w:pos="1620"/>
        </w:tabs>
        <w:suppressAutoHyphens w:val="0"/>
        <w:spacing w:after="120" w:line="240" w:lineRule="auto"/>
        <w:rPr>
          <w:rFonts w:eastAsia="Times New Roman,Italic"/>
          <w:bCs w:val="0"/>
          <w:iCs/>
          <w:sz w:val="24"/>
          <w:szCs w:val="24"/>
        </w:rPr>
      </w:pPr>
      <w:r w:rsidRPr="008A0DCD">
        <w:rPr>
          <w:rFonts w:eastAsia="Times New Roman,Italic"/>
          <w:bCs w:val="0"/>
          <w:iCs/>
          <w:sz w:val="24"/>
          <w:szCs w:val="24"/>
        </w:rPr>
        <w:t>в случае если при выполнении работ в соответствии с законодательством Российской Федерации исполнителю, подрядчику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выполнения работ по предложенной в заявке цене Договора (лота) и сводный сметный расчет;</w:t>
      </w:r>
    </w:p>
    <w:p w:rsidR="00C73372" w:rsidRPr="008A0DCD" w:rsidRDefault="00C73372" w:rsidP="00960C20">
      <w:pPr>
        <w:numPr>
          <w:ilvl w:val="0"/>
          <w:numId w:val="86"/>
        </w:numPr>
        <w:tabs>
          <w:tab w:val="left" w:pos="1620"/>
        </w:tabs>
        <w:suppressAutoHyphens w:val="0"/>
        <w:spacing w:after="120" w:line="240" w:lineRule="auto"/>
        <w:rPr>
          <w:rFonts w:eastAsia="Times New Roman,Italic"/>
          <w:bCs w:val="0"/>
          <w:iCs/>
          <w:sz w:val="24"/>
          <w:szCs w:val="24"/>
        </w:rPr>
      </w:pPr>
      <w:r w:rsidRPr="008A0DCD">
        <w:rPr>
          <w:rFonts w:eastAsia="Times New Roman,Italic"/>
          <w:bCs w:val="0"/>
          <w:iCs/>
          <w:sz w:val="24"/>
          <w:szCs w:val="24"/>
        </w:rPr>
        <w:t>в случае если при выполнении работ в соответствии с законодательством Российской Федерации подрядчику свидетельство о допуске не требуется, предоставить сводный сметный расчет (с предоставлением объектных, локальных смет, смет на отдельные виды затрат и т.д.);</w:t>
      </w:r>
    </w:p>
    <w:p w:rsidR="00C73372" w:rsidRPr="008A0DCD" w:rsidRDefault="00C73372" w:rsidP="00960C20">
      <w:pPr>
        <w:numPr>
          <w:ilvl w:val="0"/>
          <w:numId w:val="86"/>
        </w:numPr>
        <w:tabs>
          <w:tab w:val="left" w:pos="1620"/>
        </w:tabs>
        <w:suppressAutoHyphens w:val="0"/>
        <w:spacing w:after="120" w:line="240" w:lineRule="auto"/>
        <w:rPr>
          <w:rFonts w:eastAsia="Times New Roman,Italic"/>
          <w:bCs w:val="0"/>
          <w:iCs/>
          <w:sz w:val="24"/>
          <w:szCs w:val="24"/>
        </w:rPr>
      </w:pPr>
      <w:r w:rsidRPr="008A0DCD">
        <w:rPr>
          <w:rFonts w:eastAsia="Times New Roman,Italic"/>
          <w:bCs w:val="0"/>
          <w:iCs/>
          <w:sz w:val="24"/>
          <w:szCs w:val="24"/>
        </w:rPr>
        <w:lastRenderedPageBreak/>
        <w:t xml:space="preserve">в случае если при выполнении работ требуется поставка оборудования и материалов, связанных с выполнением Договора, цена которых составляет более 50% от стоимости заявки – дополнительно должны быть включены один или несколько документов, обосновывающих эту цену, а именно: </w:t>
      </w:r>
      <w:r w:rsidRPr="008A0DCD">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должно быть заверено </w:t>
      </w:r>
      <w:r w:rsidRPr="008A0DCD">
        <w:rPr>
          <w:rFonts w:eastAsia="Times New Roman,Italic"/>
          <w:bCs w:val="0"/>
          <w:iCs/>
          <w:sz w:val="24"/>
          <w:szCs w:val="24"/>
        </w:rPr>
        <w:t xml:space="preserve">подписью и печатью </w:t>
      </w:r>
      <w:r w:rsidRPr="008A0DCD">
        <w:rPr>
          <w:sz w:val="24"/>
          <w:szCs w:val="24"/>
        </w:rPr>
        <w:t>производителя</w:t>
      </w:r>
      <w:r w:rsidRPr="008A0DCD">
        <w:rPr>
          <w:rFonts w:eastAsia="Times New Roman,Italic"/>
          <w:bCs w:val="0"/>
          <w:iCs/>
          <w:sz w:val="24"/>
          <w:szCs w:val="24"/>
        </w:rPr>
        <w:t>)</w:t>
      </w:r>
      <w:r w:rsidRPr="008A0DCD">
        <w:rPr>
          <w:sz w:val="24"/>
          <w:szCs w:val="24"/>
        </w:rPr>
        <w:t xml:space="preserve">; иные документы и расчеты, подтверждающие возможность участника закупки осуществить поставку продукции по </w:t>
      </w:r>
      <w:r w:rsidRPr="008A0DCD">
        <w:rPr>
          <w:rFonts w:eastAsia="Times New Roman,Italic"/>
          <w:bCs w:val="0"/>
          <w:iCs/>
          <w:sz w:val="24"/>
          <w:szCs w:val="24"/>
        </w:rPr>
        <w:t>предлагаемой цене Договора (лота) и обоснование этой цены.</w:t>
      </w:r>
    </w:p>
    <w:p w:rsidR="00C73372" w:rsidRPr="005755AB" w:rsidRDefault="00C73372" w:rsidP="00C73372">
      <w:pPr>
        <w:widowControl w:val="0"/>
        <w:numPr>
          <w:ilvl w:val="2"/>
          <w:numId w:val="44"/>
        </w:numPr>
        <w:tabs>
          <w:tab w:val="num" w:pos="1134"/>
        </w:tabs>
        <w:overflowPunct w:val="0"/>
        <w:autoSpaceDE w:val="0"/>
        <w:spacing w:line="264" w:lineRule="auto"/>
        <w:ind w:left="0" w:firstLine="709"/>
        <w:rPr>
          <w:bCs w:val="0"/>
          <w:sz w:val="24"/>
          <w:szCs w:val="24"/>
        </w:rPr>
      </w:pPr>
      <w:r w:rsidRPr="008A0DCD">
        <w:rPr>
          <w:bCs w:val="0"/>
          <w:sz w:val="24"/>
          <w:szCs w:val="24"/>
        </w:rPr>
        <w:t xml:space="preserve">Непредставление </w:t>
      </w:r>
      <w:r w:rsidRPr="005755AB">
        <w:rPr>
          <w:bCs w:val="0"/>
          <w:sz w:val="24"/>
          <w:szCs w:val="24"/>
        </w:rPr>
        <w:t xml:space="preserve">Участником </w:t>
      </w:r>
      <w:r w:rsidR="005755AB" w:rsidRPr="005755AB">
        <w:rPr>
          <w:sz w:val="24"/>
          <w:szCs w:val="24"/>
        </w:rPr>
        <w:t>, предложившим демпинговую цену,</w:t>
      </w:r>
      <w:r w:rsidR="005755AB" w:rsidRPr="005755AB">
        <w:rPr>
          <w:bCs w:val="0"/>
          <w:sz w:val="24"/>
          <w:szCs w:val="24"/>
        </w:rPr>
        <w:t xml:space="preserve"> </w:t>
      </w:r>
      <w:r w:rsidRPr="005755AB">
        <w:rPr>
          <w:bCs w:val="0"/>
          <w:sz w:val="24"/>
          <w:szCs w:val="24"/>
        </w:rPr>
        <w:t xml:space="preserve">окументов, изложенных в п. </w:t>
      </w:r>
      <w:r w:rsidR="001B34FA">
        <w:fldChar w:fldCharType="begin"/>
      </w:r>
      <w:r w:rsidR="001B34FA">
        <w:instrText xml:space="preserve"> REF _Ref465675151 \r \h  \* MERGEFORMAT </w:instrText>
      </w:r>
      <w:r w:rsidR="001B34FA">
        <w:fldChar w:fldCharType="separate"/>
      </w:r>
      <w:r w:rsidR="0038398C" w:rsidRPr="0038398C">
        <w:rPr>
          <w:bCs w:val="0"/>
          <w:sz w:val="24"/>
          <w:szCs w:val="24"/>
        </w:rPr>
        <w:t>3.11.2</w:t>
      </w:r>
      <w:r w:rsidR="001B34FA">
        <w:fldChar w:fldCharType="end"/>
      </w:r>
      <w:r w:rsidRPr="005755AB">
        <w:rPr>
          <w:bCs w:val="0"/>
          <w:sz w:val="24"/>
          <w:szCs w:val="24"/>
        </w:rPr>
        <w:t>, будет являться причиной отклонения Участника.</w:t>
      </w:r>
    </w:p>
    <w:p w:rsidR="00C73372" w:rsidRPr="008A0DCD" w:rsidRDefault="00C73372" w:rsidP="00C73372">
      <w:pPr>
        <w:widowControl w:val="0"/>
        <w:numPr>
          <w:ilvl w:val="2"/>
          <w:numId w:val="44"/>
        </w:numPr>
        <w:tabs>
          <w:tab w:val="num" w:pos="1134"/>
        </w:tabs>
        <w:overflowPunct w:val="0"/>
        <w:autoSpaceDE w:val="0"/>
        <w:spacing w:line="264" w:lineRule="auto"/>
        <w:ind w:left="0" w:firstLine="709"/>
        <w:rPr>
          <w:bCs w:val="0"/>
          <w:sz w:val="24"/>
          <w:szCs w:val="24"/>
        </w:rPr>
      </w:pPr>
      <w:r w:rsidRPr="005755AB">
        <w:rPr>
          <w:rFonts w:eastAsia="Times New Roman,Italic"/>
          <w:bCs w:val="0"/>
          <w:iCs/>
          <w:sz w:val="24"/>
          <w:szCs w:val="24"/>
        </w:rPr>
        <w:t xml:space="preserve">В случае невыполнения Участником требования о представлении документов или признания </w:t>
      </w:r>
      <w:r w:rsidR="005755AB" w:rsidRPr="005755AB">
        <w:rPr>
          <w:rFonts w:eastAsia="Times New Roman,Italic"/>
          <w:bCs w:val="0"/>
          <w:iCs/>
          <w:sz w:val="24"/>
          <w:szCs w:val="24"/>
        </w:rPr>
        <w:t xml:space="preserve">Закупочной комиссией предложенной Участником </w:t>
      </w:r>
      <w:r w:rsidRPr="005755AB">
        <w:rPr>
          <w:rFonts w:eastAsia="Times New Roman,Italic"/>
          <w:bCs w:val="0"/>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5755AB">
        <w:rPr>
          <w:sz w:val="24"/>
          <w:szCs w:val="24"/>
        </w:rPr>
        <w:t>проверять соответствие предоставленных Участником заявлений, документов и информации действительности</w:t>
      </w:r>
      <w:r w:rsidRPr="005755AB">
        <w:rPr>
          <w:rFonts w:eastAsia="Times New Roman,Italic"/>
          <w:bCs w:val="0"/>
          <w:iCs/>
          <w:sz w:val="24"/>
          <w:szCs w:val="24"/>
        </w:rPr>
        <w:t xml:space="preserve"> в соответствии с подпунктом </w:t>
      </w:r>
      <w:r w:rsidR="001B34FA">
        <w:fldChar w:fldCharType="begin"/>
      </w:r>
      <w:r w:rsidR="001B34FA">
        <w:instrText xml:space="preserve"> REF _Ref468354863 \r \h  \* MERGEFORMAT </w:instrText>
      </w:r>
      <w:r w:rsidR="001B34FA">
        <w:fldChar w:fldCharType="separate"/>
      </w:r>
      <w:r w:rsidR="0038398C" w:rsidRPr="0038398C">
        <w:rPr>
          <w:rFonts w:eastAsia="Times New Roman,Italic"/>
          <w:bCs w:val="0"/>
          <w:iCs/>
          <w:sz w:val="24"/>
          <w:szCs w:val="24"/>
        </w:rPr>
        <w:t>3.6.2.5</w:t>
      </w:r>
      <w:r w:rsidR="001B34FA">
        <w:fldChar w:fldCharType="end"/>
      </w:r>
      <w:r w:rsidRPr="005755AB">
        <w:rPr>
          <w:rFonts w:eastAsia="Times New Roman,Italic"/>
          <w:bCs w:val="0"/>
          <w:iCs/>
          <w:sz w:val="24"/>
          <w:szCs w:val="24"/>
        </w:rPr>
        <w:t xml:space="preserve"> документации</w:t>
      </w:r>
      <w:r w:rsidRPr="008A0DCD">
        <w:rPr>
          <w:rFonts w:eastAsia="Times New Roman,Italic"/>
          <w:bCs w:val="0"/>
          <w:iCs/>
          <w:sz w:val="24"/>
          <w:szCs w:val="24"/>
        </w:rPr>
        <w:t>.</w:t>
      </w:r>
    </w:p>
    <w:p w:rsidR="00C73372" w:rsidRPr="008A0DCD" w:rsidRDefault="00C73372" w:rsidP="00C73372">
      <w:pPr>
        <w:widowControl w:val="0"/>
        <w:numPr>
          <w:ilvl w:val="2"/>
          <w:numId w:val="44"/>
        </w:numPr>
        <w:tabs>
          <w:tab w:val="num" w:pos="1134"/>
        </w:tabs>
        <w:overflowPunct w:val="0"/>
        <w:autoSpaceDE w:val="0"/>
        <w:spacing w:line="264" w:lineRule="auto"/>
        <w:ind w:left="0" w:firstLine="709"/>
        <w:rPr>
          <w:bCs w:val="0"/>
          <w:sz w:val="24"/>
          <w:szCs w:val="24"/>
        </w:rPr>
      </w:pPr>
      <w:r w:rsidRPr="008A0DCD">
        <w:rPr>
          <w:rFonts w:eastAsia="Times New Roman,Italic"/>
          <w:bCs w:val="0"/>
          <w:iCs/>
          <w:sz w:val="24"/>
          <w:szCs w:val="24"/>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C73372" w:rsidRPr="008A0DCD" w:rsidRDefault="00C73372" w:rsidP="00C73372">
      <w:pPr>
        <w:widowControl w:val="0"/>
        <w:numPr>
          <w:ilvl w:val="2"/>
          <w:numId w:val="44"/>
        </w:numPr>
        <w:tabs>
          <w:tab w:val="num" w:pos="1134"/>
        </w:tabs>
        <w:overflowPunct w:val="0"/>
        <w:autoSpaceDE w:val="0"/>
        <w:spacing w:line="264" w:lineRule="auto"/>
        <w:ind w:left="0" w:firstLine="709"/>
        <w:rPr>
          <w:bCs w:val="0"/>
          <w:sz w:val="24"/>
          <w:szCs w:val="24"/>
        </w:rPr>
      </w:pPr>
      <w:r w:rsidRPr="008A0DCD">
        <w:rPr>
          <w:sz w:val="24"/>
          <w:szCs w:val="24"/>
        </w:rPr>
        <w:t xml:space="preserve">Участник, предложивший </w:t>
      </w:r>
      <w:r w:rsidRPr="008A0DCD">
        <w:rPr>
          <w:rFonts w:eastAsia="Times New Roman,Italic"/>
          <w:bCs w:val="0"/>
          <w:iCs/>
          <w:sz w:val="24"/>
          <w:szCs w:val="24"/>
        </w:rPr>
        <w:t>демпинговую цену Договора (цену лота)</w:t>
      </w:r>
      <w:r w:rsidRPr="008A0DCD">
        <w:rPr>
          <w:sz w:val="24"/>
          <w:szCs w:val="24"/>
        </w:rPr>
        <w:t xml:space="preserve">, и признанный Победителем, должен до заключения Договора предоставить обеспечение исполнения обязательств по Договору на условиях, изложенных в пп. </w:t>
      </w:r>
      <w:r w:rsidR="001B34FA">
        <w:fldChar w:fldCharType="begin"/>
      </w:r>
      <w:r w:rsidR="001B34FA">
        <w:instrText xml:space="preserve"> REF _Ref465437572 \r \h  \* MERGEFORMAT </w:instrText>
      </w:r>
      <w:r w:rsidR="001B34FA">
        <w:fldChar w:fldCharType="separate"/>
      </w:r>
      <w:r w:rsidR="0038398C" w:rsidRPr="0038398C">
        <w:rPr>
          <w:sz w:val="24"/>
          <w:szCs w:val="24"/>
        </w:rPr>
        <w:t>3.13.2</w:t>
      </w:r>
      <w:r w:rsidR="001B34FA">
        <w:fldChar w:fldCharType="end"/>
      </w:r>
      <w:r w:rsidRPr="008A0DCD">
        <w:rPr>
          <w:sz w:val="24"/>
          <w:szCs w:val="24"/>
        </w:rPr>
        <w:t>-</w:t>
      </w:r>
      <w:r w:rsidR="001B34FA">
        <w:fldChar w:fldCharType="begin"/>
      </w:r>
      <w:r w:rsidR="001B34FA">
        <w:instrText xml:space="preserve"> REF _Ref465440181 \r \h  \* MERGEFORMAT </w:instrText>
      </w:r>
      <w:r w:rsidR="001B34FA">
        <w:fldChar w:fldCharType="separate"/>
      </w:r>
      <w:r w:rsidR="0038398C" w:rsidRPr="0038398C">
        <w:rPr>
          <w:sz w:val="24"/>
          <w:szCs w:val="24"/>
        </w:rPr>
        <w:t>3.13.4</w:t>
      </w:r>
      <w:r w:rsidR="001B34FA">
        <w:fldChar w:fldCharType="end"/>
      </w:r>
      <w:r w:rsidRPr="008A0DCD">
        <w:rPr>
          <w:sz w:val="24"/>
          <w:szCs w:val="24"/>
        </w:rPr>
        <w:t>.</w:t>
      </w:r>
    </w:p>
    <w:p w:rsidR="00C73372" w:rsidRPr="008A0DCD" w:rsidRDefault="00C73372" w:rsidP="00C73372">
      <w:pPr>
        <w:widowControl w:val="0"/>
        <w:numPr>
          <w:ilvl w:val="2"/>
          <w:numId w:val="44"/>
        </w:numPr>
        <w:tabs>
          <w:tab w:val="num" w:pos="1134"/>
        </w:tabs>
        <w:overflowPunct w:val="0"/>
        <w:autoSpaceDE w:val="0"/>
        <w:spacing w:line="264" w:lineRule="auto"/>
        <w:ind w:left="0" w:firstLine="709"/>
        <w:rPr>
          <w:bCs w:val="0"/>
          <w:sz w:val="24"/>
          <w:szCs w:val="24"/>
        </w:rPr>
      </w:pPr>
      <w:r w:rsidRPr="008A0DCD">
        <w:rPr>
          <w:sz w:val="24"/>
          <w:szCs w:val="24"/>
        </w:rPr>
        <w:t xml:space="preserve">В случае, если по итогам анализа документов, представленных Участником, предложившим </w:t>
      </w:r>
      <w:r w:rsidRPr="008A0DCD">
        <w:rPr>
          <w:rFonts w:eastAsia="Times New Roman,Italic"/>
          <w:bCs w:val="0"/>
          <w:iCs/>
          <w:sz w:val="24"/>
          <w:szCs w:val="24"/>
        </w:rPr>
        <w:t>демпинговую цену Договора (цену лота)</w:t>
      </w:r>
      <w:r w:rsidRPr="008A0DCD">
        <w:rPr>
          <w:sz w:val="24"/>
          <w:szCs w:val="24"/>
        </w:rPr>
        <w:t>, будет установлено, что начальная (максимальная) цена Договора рассчитана неверно, и ценовое предложение Участника закупки не является аномально низкой (</w:t>
      </w:r>
      <w:r w:rsidRPr="008A0DCD">
        <w:rPr>
          <w:rFonts w:eastAsia="Times New Roman,Italic"/>
          <w:bCs w:val="0"/>
          <w:iCs/>
          <w:sz w:val="24"/>
          <w:szCs w:val="24"/>
        </w:rPr>
        <w:t>демпинговой)</w:t>
      </w:r>
      <w:r w:rsidRPr="008A0DCD">
        <w:rPr>
          <w:sz w:val="24"/>
          <w:szCs w:val="24"/>
        </w:rPr>
        <w:t xml:space="preserve">, </w:t>
      </w:r>
      <w:r w:rsidR="001C2ACA" w:rsidRPr="008A0DCD">
        <w:rPr>
          <w:sz w:val="24"/>
          <w:szCs w:val="24"/>
        </w:rPr>
        <w:t>закупочная</w:t>
      </w:r>
      <w:r w:rsidRPr="008A0DCD">
        <w:rPr>
          <w:sz w:val="24"/>
          <w:szCs w:val="24"/>
        </w:rPr>
        <w:t xml:space="preserve"> комиссия вправе принять следующие решения:</w:t>
      </w:r>
    </w:p>
    <w:p w:rsidR="00C73372" w:rsidRPr="008A0DCD" w:rsidRDefault="00C73372" w:rsidP="00960C20">
      <w:pPr>
        <w:numPr>
          <w:ilvl w:val="0"/>
          <w:numId w:val="87"/>
        </w:numPr>
        <w:tabs>
          <w:tab w:val="left" w:pos="1620"/>
        </w:tabs>
        <w:suppressAutoHyphens w:val="0"/>
        <w:spacing w:after="120" w:line="240" w:lineRule="auto"/>
        <w:rPr>
          <w:bCs w:val="0"/>
          <w:sz w:val="24"/>
          <w:szCs w:val="24"/>
        </w:rPr>
      </w:pPr>
      <w:r w:rsidRPr="008A0DCD">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C73372" w:rsidRPr="008A0DCD" w:rsidRDefault="00C73372" w:rsidP="00960C20">
      <w:pPr>
        <w:numPr>
          <w:ilvl w:val="0"/>
          <w:numId w:val="87"/>
        </w:numPr>
        <w:tabs>
          <w:tab w:val="left" w:pos="1620"/>
        </w:tabs>
        <w:suppressAutoHyphens w:val="0"/>
        <w:spacing w:after="120" w:line="240" w:lineRule="auto"/>
        <w:rPr>
          <w:bCs w:val="0"/>
          <w:sz w:val="24"/>
          <w:szCs w:val="24"/>
        </w:rPr>
      </w:pPr>
      <w:r w:rsidRPr="008A0DCD">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пп. </w:t>
      </w:r>
      <w:r w:rsidR="001B34FA">
        <w:fldChar w:fldCharType="begin"/>
      </w:r>
      <w:r w:rsidR="001B34FA">
        <w:instrText xml:space="preserve"> REF _Ref465437572 \r \h  \* MERGEFORMAT </w:instrText>
      </w:r>
      <w:r w:rsidR="001B34FA">
        <w:fldChar w:fldCharType="separate"/>
      </w:r>
      <w:r w:rsidR="0038398C" w:rsidRPr="0038398C">
        <w:rPr>
          <w:sz w:val="24"/>
          <w:szCs w:val="24"/>
        </w:rPr>
        <w:t>3.13.2</w:t>
      </w:r>
      <w:r w:rsidR="001B34FA">
        <w:fldChar w:fldCharType="end"/>
      </w:r>
      <w:r w:rsidRPr="008A0DCD">
        <w:rPr>
          <w:sz w:val="24"/>
          <w:szCs w:val="24"/>
        </w:rPr>
        <w:t>-</w:t>
      </w:r>
      <w:r w:rsidR="001B34FA">
        <w:fldChar w:fldCharType="begin"/>
      </w:r>
      <w:r w:rsidR="001B34FA">
        <w:instrText xml:space="preserve"> REF _Ref465440181 \r \h  \* MERGEFORMAT </w:instrText>
      </w:r>
      <w:r w:rsidR="001B34FA">
        <w:fldChar w:fldCharType="separate"/>
      </w:r>
      <w:r w:rsidR="0038398C" w:rsidRPr="0038398C">
        <w:rPr>
          <w:sz w:val="24"/>
          <w:szCs w:val="24"/>
        </w:rPr>
        <w:t>3.13.4</w:t>
      </w:r>
      <w:r w:rsidR="001B34FA">
        <w:fldChar w:fldCharType="end"/>
      </w:r>
      <w:r w:rsidR="005755AB">
        <w:t>,</w:t>
      </w:r>
      <w:r w:rsidRPr="008A0DCD">
        <w:rPr>
          <w:sz w:val="24"/>
          <w:szCs w:val="24"/>
        </w:rPr>
        <w:t xml:space="preserve"> не применяются.</w:t>
      </w:r>
    </w:p>
    <w:p w:rsidR="00717F60" w:rsidRPr="00E71A48" w:rsidRDefault="00717F60" w:rsidP="00E71A48">
      <w:pPr>
        <w:pStyle w:val="2"/>
        <w:tabs>
          <w:tab w:val="clear" w:pos="1700"/>
          <w:tab w:val="left" w:pos="709"/>
        </w:tabs>
        <w:spacing w:line="264" w:lineRule="auto"/>
      </w:pPr>
      <w:bookmarkStart w:id="792" w:name="_Ref468355339"/>
      <w:bookmarkStart w:id="793" w:name="_Toc498523795"/>
      <w:r w:rsidRPr="008A0DCD">
        <w:t>Проведение пред</w:t>
      </w:r>
      <w:r w:rsidR="006353B1" w:rsidRPr="008A0DCD">
        <w:t>д</w:t>
      </w:r>
      <w:r w:rsidR="00123C70" w:rsidRPr="008A0DCD">
        <w:t>оговор</w:t>
      </w:r>
      <w:r w:rsidRPr="008A0DCD">
        <w:t>ных переговоров (по необходимости</w:t>
      </w:r>
      <w:r w:rsidRPr="00E71A48">
        <w:t xml:space="preserve">) и подписание </w:t>
      </w:r>
      <w:r w:rsidR="00123C70" w:rsidRPr="00E71A48">
        <w:t>Договор</w:t>
      </w:r>
      <w:r w:rsidRPr="00E71A48">
        <w:t>а</w:t>
      </w:r>
      <w:bookmarkEnd w:id="784"/>
      <w:bookmarkEnd w:id="790"/>
      <w:bookmarkEnd w:id="792"/>
      <w:bookmarkEnd w:id="793"/>
    </w:p>
    <w:p w:rsidR="00401BC0" w:rsidRPr="00401BC0" w:rsidRDefault="00401BC0" w:rsidP="00401BC0">
      <w:pPr>
        <w:pStyle w:val="affffff"/>
        <w:widowControl w:val="0"/>
        <w:numPr>
          <w:ilvl w:val="0"/>
          <w:numId w:val="88"/>
        </w:numPr>
        <w:tabs>
          <w:tab w:val="left" w:pos="1418"/>
        </w:tabs>
        <w:overflowPunct w:val="0"/>
        <w:autoSpaceDE w:val="0"/>
        <w:spacing w:line="264" w:lineRule="auto"/>
        <w:ind w:left="0" w:firstLine="760"/>
        <w:rPr>
          <w:sz w:val="24"/>
          <w:szCs w:val="24"/>
        </w:rPr>
      </w:pPr>
      <w:r w:rsidRPr="00EA2663">
        <w:rPr>
          <w:sz w:val="24"/>
          <w:szCs w:val="24"/>
        </w:rPr>
        <w:t xml:space="preserve">По всем вопросам, не </w:t>
      </w:r>
      <w:r w:rsidRPr="00401BC0">
        <w:rPr>
          <w:sz w:val="24"/>
          <w:szCs w:val="24"/>
        </w:rPr>
        <w:t>нашедшим отражение в Извещении о проведении запроса предложений, настоящей Документации и Заявке Победителя, стороны имеют право вступить в преддоговорные переговоры, направленные на уточнение любых условий технико-коммерческой части Заявки Победителя, в соответствии с порядком, однако при этом не допускается создание Победителю преимущественных условий участия в запросе предложений. Преддоговорные переговоры могут быть проведены в очной или заочной форме, в том числе с помощью средств аудио-, видеоконференцсвязи. Уведомление о проведении преддоговорных переговоров (с указанием формы, даты и прочих условий проведения) направляется Победителю запроса предложений в течение 3 дней после подведения итогов по запросу предложений, результаты преддоговорных переговоров фиксируются в Протоколе преддоговорных переговоров (далее – Протоколе) и должны быть в обязательном порядке учтены при заключении договора с Победителем</w:t>
      </w:r>
      <w:r w:rsidR="00717F60" w:rsidRPr="00401BC0">
        <w:rPr>
          <w:sz w:val="24"/>
          <w:szCs w:val="24"/>
        </w:rPr>
        <w:t>.</w:t>
      </w:r>
    </w:p>
    <w:p w:rsidR="00401BC0" w:rsidRPr="00401BC0" w:rsidRDefault="00401BC0" w:rsidP="00401BC0">
      <w:pPr>
        <w:pStyle w:val="affffff"/>
        <w:widowControl w:val="0"/>
        <w:numPr>
          <w:ilvl w:val="0"/>
          <w:numId w:val="88"/>
        </w:numPr>
        <w:tabs>
          <w:tab w:val="left" w:pos="1418"/>
        </w:tabs>
        <w:overflowPunct w:val="0"/>
        <w:autoSpaceDE w:val="0"/>
        <w:spacing w:line="264" w:lineRule="auto"/>
        <w:ind w:left="0" w:firstLine="760"/>
        <w:rPr>
          <w:sz w:val="24"/>
          <w:szCs w:val="24"/>
        </w:rPr>
      </w:pPr>
      <w:r w:rsidRPr="00401BC0">
        <w:rPr>
          <w:color w:val="000000"/>
          <w:sz w:val="24"/>
          <w:szCs w:val="24"/>
          <w:lang w:val="x-none" w:eastAsia="x-none"/>
        </w:rPr>
        <w:t xml:space="preserve">В частности, в процессе преддоговорных переговоров </w:t>
      </w:r>
      <w:r w:rsidRPr="00401BC0">
        <w:rPr>
          <w:color w:val="000000"/>
          <w:sz w:val="24"/>
          <w:szCs w:val="24"/>
          <w:lang w:eastAsia="x-none"/>
        </w:rPr>
        <w:t xml:space="preserve">(Протоколе) </w:t>
      </w:r>
      <w:r w:rsidRPr="00401BC0">
        <w:rPr>
          <w:color w:val="000000"/>
          <w:sz w:val="24"/>
          <w:szCs w:val="24"/>
          <w:lang w:val="x-none" w:eastAsia="x-none"/>
        </w:rPr>
        <w:t xml:space="preserve">по взаимному </w:t>
      </w:r>
      <w:r w:rsidRPr="00401BC0">
        <w:rPr>
          <w:color w:val="000000"/>
          <w:sz w:val="24"/>
          <w:szCs w:val="24"/>
          <w:lang w:val="x-none" w:eastAsia="x-none"/>
        </w:rPr>
        <w:lastRenderedPageBreak/>
        <w:t>согласию сторон:</w:t>
      </w:r>
    </w:p>
    <w:p w:rsidR="00401BC0" w:rsidRPr="00401BC0" w:rsidRDefault="00401BC0" w:rsidP="00401BC0">
      <w:pPr>
        <w:widowControl w:val="0"/>
        <w:numPr>
          <w:ilvl w:val="0"/>
          <w:numId w:val="92"/>
        </w:numPr>
        <w:tabs>
          <w:tab w:val="left" w:pos="900"/>
          <w:tab w:val="left" w:pos="1620"/>
        </w:tabs>
        <w:suppressAutoHyphens w:val="0"/>
        <w:spacing w:after="120" w:line="240" w:lineRule="auto"/>
        <w:ind w:left="1620" w:hanging="540"/>
        <w:rPr>
          <w:color w:val="000000"/>
          <w:sz w:val="24"/>
          <w:szCs w:val="24"/>
          <w:lang w:eastAsia="ru-RU"/>
        </w:rPr>
      </w:pPr>
      <w:r w:rsidRPr="00401BC0">
        <w:rPr>
          <w:color w:val="000000"/>
          <w:sz w:val="24"/>
          <w:szCs w:val="24"/>
          <w:lang w:eastAsia="ru-RU"/>
        </w:rPr>
        <w:t xml:space="preserve">в текст проекта Договора могут быть внесены уточнения, не влияющие на цену Заявки </w:t>
      </w:r>
      <w:r w:rsidRPr="00401BC0">
        <w:rPr>
          <w:bCs w:val="0"/>
          <w:sz w:val="24"/>
          <w:szCs w:val="24"/>
        </w:rPr>
        <w:t xml:space="preserve">Победителя </w:t>
      </w:r>
      <w:r w:rsidRPr="00401BC0">
        <w:rPr>
          <w:color w:val="000000"/>
          <w:sz w:val="24"/>
          <w:szCs w:val="24"/>
          <w:lang w:eastAsia="ru-RU"/>
        </w:rPr>
        <w:t xml:space="preserve">(например: уточнение сроков исполнения обязательств по договору, в случае если договор не был подписан в планируемые сроки в связи с рассмотрением жалобы в антимонопольном органе, в связи с административным производством, с судебным разбирательством, с необходимостью соблюдения корпоративных требований по заключению договора; включение  в договор условий, обусловленных изменениями законодательства или предписаниями органов государственной власти, органов местного самоуправления; уточнение любых условий технико-коммерческого предложения </w:t>
      </w:r>
      <w:r w:rsidRPr="00401BC0">
        <w:rPr>
          <w:bCs w:val="0"/>
          <w:sz w:val="24"/>
          <w:szCs w:val="24"/>
        </w:rPr>
        <w:t>Победителя</w:t>
      </w:r>
      <w:r w:rsidRPr="00401BC0">
        <w:rPr>
          <w:color w:val="000000"/>
          <w:sz w:val="24"/>
          <w:szCs w:val="24"/>
          <w:lang w:eastAsia="ru-RU"/>
        </w:rPr>
        <w:t xml:space="preserve">, не нашедших отражение в Извещении о проведении запроса предложений, настоящей Документации по запросу предложений и Заявке </w:t>
      </w:r>
      <w:r w:rsidRPr="00401BC0">
        <w:rPr>
          <w:bCs w:val="0"/>
          <w:sz w:val="24"/>
          <w:szCs w:val="24"/>
        </w:rPr>
        <w:t>Победителя</w:t>
      </w:r>
      <w:r w:rsidRPr="00401BC0">
        <w:rPr>
          <w:color w:val="000000"/>
          <w:sz w:val="24"/>
          <w:szCs w:val="24"/>
          <w:lang w:eastAsia="ru-RU"/>
        </w:rPr>
        <w:t>, при условии, что это не изменяет существенные условия договора);</w:t>
      </w:r>
    </w:p>
    <w:p w:rsidR="00401BC0" w:rsidRPr="00401BC0" w:rsidRDefault="00401BC0" w:rsidP="00401BC0">
      <w:pPr>
        <w:widowControl w:val="0"/>
        <w:numPr>
          <w:ilvl w:val="0"/>
          <w:numId w:val="92"/>
        </w:numPr>
        <w:tabs>
          <w:tab w:val="left" w:pos="900"/>
          <w:tab w:val="left" w:pos="1620"/>
        </w:tabs>
        <w:suppressAutoHyphens w:val="0"/>
        <w:spacing w:after="120" w:line="240" w:lineRule="auto"/>
        <w:ind w:left="1620" w:hanging="540"/>
        <w:rPr>
          <w:color w:val="000000"/>
          <w:sz w:val="24"/>
          <w:szCs w:val="24"/>
          <w:lang w:eastAsia="ru-RU"/>
        </w:rPr>
      </w:pPr>
      <w:r w:rsidRPr="00401BC0">
        <w:rPr>
          <w:color w:val="000000"/>
          <w:sz w:val="24"/>
          <w:szCs w:val="24"/>
          <w:lang w:eastAsia="ru-RU"/>
        </w:rPr>
        <w:t xml:space="preserve">на основе Технических требований Документации по запросу предложений и Заявки </w:t>
      </w:r>
      <w:r w:rsidRPr="00401BC0">
        <w:rPr>
          <w:bCs w:val="0"/>
          <w:sz w:val="24"/>
          <w:szCs w:val="24"/>
        </w:rPr>
        <w:t>Победителя</w:t>
      </w:r>
      <w:r w:rsidRPr="00401BC0">
        <w:rPr>
          <w:color w:val="000000"/>
          <w:sz w:val="24"/>
          <w:szCs w:val="24"/>
          <w:lang w:eastAsia="ru-RU"/>
        </w:rPr>
        <w:t xml:space="preserve"> согласовываются тексты Приложений к Договору.</w:t>
      </w:r>
    </w:p>
    <w:p w:rsidR="00401BC0" w:rsidRPr="00401BC0" w:rsidRDefault="00401BC0" w:rsidP="00401BC0">
      <w:pPr>
        <w:widowControl w:val="0"/>
        <w:suppressAutoHyphens w:val="0"/>
        <w:spacing w:line="240" w:lineRule="auto"/>
        <w:ind w:firstLine="403"/>
        <w:rPr>
          <w:bCs w:val="0"/>
          <w:sz w:val="24"/>
          <w:szCs w:val="24"/>
          <w:lang w:eastAsia="ru-RU"/>
        </w:rPr>
      </w:pPr>
      <w:r w:rsidRPr="00401BC0">
        <w:rPr>
          <w:bCs w:val="0"/>
          <w:sz w:val="24"/>
          <w:szCs w:val="24"/>
          <w:lang w:eastAsia="ru-RU"/>
        </w:rPr>
        <w:t xml:space="preserve">Заказчик оставляет за собой право в процессе согласования Договора вместо одного Договора представить 2 или более Договоров на общую сумму, равную цене Заявки </w:t>
      </w:r>
      <w:r w:rsidRPr="00401BC0">
        <w:rPr>
          <w:bCs w:val="0"/>
          <w:sz w:val="24"/>
          <w:szCs w:val="24"/>
        </w:rPr>
        <w:t>Победителя</w:t>
      </w:r>
      <w:r w:rsidRPr="00401BC0">
        <w:rPr>
          <w:bCs w:val="0"/>
          <w:sz w:val="24"/>
          <w:szCs w:val="24"/>
          <w:lang w:eastAsia="ru-RU"/>
        </w:rPr>
        <w:t>.</w:t>
      </w:r>
    </w:p>
    <w:p w:rsidR="00717F60" w:rsidRPr="00401BC0" w:rsidRDefault="00AD3EBC" w:rsidP="00960C20">
      <w:pPr>
        <w:pStyle w:val="affffff"/>
        <w:numPr>
          <w:ilvl w:val="0"/>
          <w:numId w:val="88"/>
        </w:numPr>
        <w:tabs>
          <w:tab w:val="left" w:pos="1418"/>
        </w:tabs>
        <w:spacing w:line="264" w:lineRule="auto"/>
        <w:ind w:left="0" w:firstLine="760"/>
        <w:rPr>
          <w:rStyle w:val="adskobk"/>
          <w:sz w:val="24"/>
          <w:szCs w:val="24"/>
        </w:rPr>
      </w:pPr>
      <w:bookmarkStart w:id="794" w:name="_Ref468355310"/>
      <w:r w:rsidRPr="00401BC0">
        <w:rPr>
          <w:rStyle w:val="adskobk"/>
          <w:sz w:val="24"/>
          <w:szCs w:val="24"/>
        </w:rPr>
        <w:t>Ход переговоров и достигнутые результаты фиксируются в Протоколе пред</w:t>
      </w:r>
      <w:r w:rsidR="006353B1" w:rsidRPr="00401BC0">
        <w:rPr>
          <w:rStyle w:val="adskobk"/>
          <w:sz w:val="24"/>
          <w:szCs w:val="24"/>
        </w:rPr>
        <w:t>д</w:t>
      </w:r>
      <w:r w:rsidR="00123C70" w:rsidRPr="00401BC0">
        <w:rPr>
          <w:rStyle w:val="adskobk"/>
          <w:sz w:val="24"/>
          <w:szCs w:val="24"/>
        </w:rPr>
        <w:t>оговор</w:t>
      </w:r>
      <w:r w:rsidRPr="00401BC0">
        <w:rPr>
          <w:rStyle w:val="adskobk"/>
          <w:sz w:val="24"/>
          <w:szCs w:val="24"/>
        </w:rPr>
        <w:t>ных переговоров</w:t>
      </w:r>
      <w:r w:rsidR="00E60F8E" w:rsidRPr="00401BC0">
        <w:rPr>
          <w:rStyle w:val="adskobk"/>
          <w:sz w:val="24"/>
          <w:szCs w:val="24"/>
        </w:rPr>
        <w:t>,</w:t>
      </w:r>
      <w:r w:rsidR="00E60F8E" w:rsidRPr="00401BC0">
        <w:rPr>
          <w:bCs/>
          <w:sz w:val="24"/>
          <w:szCs w:val="24"/>
        </w:rPr>
        <w:t xml:space="preserve"> который подписывается уполномоченными представителями Заказчика/Организатора</w:t>
      </w:r>
      <w:r w:rsidRPr="00401BC0">
        <w:rPr>
          <w:rStyle w:val="adskobk"/>
          <w:sz w:val="24"/>
          <w:szCs w:val="24"/>
        </w:rPr>
        <w:t>.</w:t>
      </w:r>
      <w:bookmarkEnd w:id="794"/>
    </w:p>
    <w:p w:rsidR="00717F60" w:rsidRPr="00E71A48" w:rsidRDefault="00123C70" w:rsidP="00960C20">
      <w:pPr>
        <w:pStyle w:val="affffff"/>
        <w:numPr>
          <w:ilvl w:val="0"/>
          <w:numId w:val="88"/>
        </w:numPr>
        <w:tabs>
          <w:tab w:val="left" w:pos="1418"/>
        </w:tabs>
        <w:spacing w:line="264" w:lineRule="auto"/>
        <w:ind w:left="0" w:firstLine="760"/>
        <w:rPr>
          <w:bCs/>
          <w:color w:val="000000"/>
          <w:sz w:val="24"/>
          <w:szCs w:val="24"/>
        </w:rPr>
      </w:pPr>
      <w:bookmarkStart w:id="795" w:name="_Ref294695403"/>
      <w:bookmarkStart w:id="796" w:name="_Ref306320315"/>
      <w:r w:rsidRPr="00E71A48">
        <w:rPr>
          <w:bCs/>
          <w:sz w:val="24"/>
          <w:szCs w:val="24"/>
        </w:rPr>
        <w:t>Договор</w:t>
      </w:r>
      <w:r w:rsidR="00717F60" w:rsidRPr="00E71A48">
        <w:rPr>
          <w:bCs/>
          <w:sz w:val="24"/>
          <w:szCs w:val="24"/>
        </w:rPr>
        <w:t xml:space="preserve"> между Заказчиком и </w:t>
      </w:r>
      <w:r w:rsidR="009C744E" w:rsidRPr="00E71A48">
        <w:rPr>
          <w:bCs/>
          <w:sz w:val="24"/>
          <w:szCs w:val="24"/>
        </w:rPr>
        <w:t>Участник</w:t>
      </w:r>
      <w:r w:rsidR="0087407B" w:rsidRPr="00E71A48">
        <w:rPr>
          <w:bCs/>
          <w:sz w:val="24"/>
          <w:szCs w:val="24"/>
        </w:rPr>
        <w:t xml:space="preserve">ом, чья </w:t>
      </w:r>
      <w:r w:rsidR="004B5EB3" w:rsidRPr="00E71A48">
        <w:rPr>
          <w:bCs/>
          <w:sz w:val="24"/>
          <w:szCs w:val="24"/>
        </w:rPr>
        <w:t>Заявк</w:t>
      </w:r>
      <w:r w:rsidR="0087407B" w:rsidRPr="00E71A48">
        <w:rPr>
          <w:bCs/>
          <w:sz w:val="24"/>
          <w:szCs w:val="24"/>
        </w:rPr>
        <w:t xml:space="preserve">а признана лучшей, </w:t>
      </w:r>
      <w:r w:rsidR="00717F60" w:rsidRPr="00E71A48">
        <w:rPr>
          <w:bCs/>
          <w:sz w:val="24"/>
          <w:szCs w:val="24"/>
        </w:rPr>
        <w:t xml:space="preserve">подписывается </w:t>
      </w:r>
      <w:r w:rsidR="00523A9C" w:rsidRPr="00DD0F48">
        <w:rPr>
          <w:sz w:val="24"/>
          <w:szCs w:val="24"/>
        </w:rPr>
        <w:t xml:space="preserve">не ранее чем через </w:t>
      </w:r>
      <w:r w:rsidR="00523A9C">
        <w:rPr>
          <w:sz w:val="24"/>
          <w:szCs w:val="24"/>
        </w:rPr>
        <w:t>10 (</w:t>
      </w:r>
      <w:r w:rsidR="00523A9C" w:rsidRPr="00DD0F48">
        <w:rPr>
          <w:sz w:val="24"/>
          <w:szCs w:val="24"/>
        </w:rPr>
        <w:t>десять</w:t>
      </w:r>
      <w:r w:rsidR="00523A9C">
        <w:rPr>
          <w:sz w:val="24"/>
          <w:szCs w:val="24"/>
        </w:rPr>
        <w:t>)</w:t>
      </w:r>
      <w:r w:rsidR="00523A9C" w:rsidRPr="00DD0F48">
        <w:rPr>
          <w:sz w:val="24"/>
          <w:szCs w:val="24"/>
        </w:rPr>
        <w:t xml:space="preserve"> дней</w:t>
      </w:r>
      <w:r w:rsidR="00523A9C" w:rsidRPr="00DD0F48">
        <w:rPr>
          <w:bCs/>
          <w:sz w:val="24"/>
          <w:szCs w:val="24"/>
        </w:rPr>
        <w:t xml:space="preserve"> и не позднее чем через </w:t>
      </w:r>
      <w:r w:rsidR="00523A9C" w:rsidRPr="00DD0F48">
        <w:rPr>
          <w:sz w:val="24"/>
          <w:szCs w:val="24"/>
        </w:rPr>
        <w:t xml:space="preserve">20 </w:t>
      </w:r>
      <w:r w:rsidR="00523A9C">
        <w:rPr>
          <w:sz w:val="24"/>
          <w:szCs w:val="24"/>
        </w:rPr>
        <w:t xml:space="preserve">(двадцать) </w:t>
      </w:r>
      <w:r w:rsidR="00523A9C" w:rsidRPr="00DD0F48">
        <w:rPr>
          <w:sz w:val="24"/>
          <w:szCs w:val="24"/>
        </w:rPr>
        <w:t>рабочих дней</w:t>
      </w:r>
      <w:r w:rsidR="006F758C">
        <w:rPr>
          <w:bCs/>
          <w:sz w:val="24"/>
          <w:szCs w:val="24"/>
        </w:rPr>
        <w:t xml:space="preserve"> </w:t>
      </w:r>
      <w:r w:rsidR="00717F60" w:rsidRPr="00E71A48">
        <w:rPr>
          <w:bCs/>
          <w:sz w:val="24"/>
          <w:szCs w:val="24"/>
        </w:rPr>
        <w:t xml:space="preserve">с момента определения </w:t>
      </w:r>
      <w:r w:rsidR="0087407B" w:rsidRPr="00E71A48">
        <w:rPr>
          <w:bCs/>
          <w:sz w:val="24"/>
          <w:szCs w:val="24"/>
        </w:rPr>
        <w:t xml:space="preserve">лучшей </w:t>
      </w:r>
      <w:r w:rsidR="004B5EB3" w:rsidRPr="00E71A48">
        <w:rPr>
          <w:bCs/>
          <w:sz w:val="24"/>
          <w:szCs w:val="24"/>
        </w:rPr>
        <w:t>Заявк</w:t>
      </w:r>
      <w:r w:rsidR="0087407B" w:rsidRPr="00E71A48">
        <w:rPr>
          <w:bCs/>
          <w:sz w:val="24"/>
          <w:szCs w:val="24"/>
        </w:rPr>
        <w:t>и</w:t>
      </w:r>
      <w:r w:rsidR="00717F60" w:rsidRPr="00E71A48">
        <w:rPr>
          <w:bCs/>
          <w:sz w:val="24"/>
          <w:szCs w:val="24"/>
        </w:rPr>
        <w:t>.</w:t>
      </w:r>
      <w:r w:rsidR="00717F60" w:rsidRPr="00E71A48">
        <w:rPr>
          <w:bCs/>
          <w:color w:val="000000"/>
          <w:sz w:val="24"/>
          <w:szCs w:val="24"/>
        </w:rPr>
        <w:t xml:space="preserve"> Для </w:t>
      </w:r>
      <w:r w:rsidR="009C744E" w:rsidRPr="00E71A48">
        <w:rPr>
          <w:bCs/>
          <w:color w:val="000000"/>
          <w:sz w:val="24"/>
          <w:szCs w:val="24"/>
        </w:rPr>
        <w:t>Участник</w:t>
      </w:r>
      <w:r w:rsidR="0087407B" w:rsidRPr="00E71A48">
        <w:rPr>
          <w:bCs/>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color w:val="000000"/>
          <w:sz w:val="24"/>
          <w:szCs w:val="24"/>
        </w:rPr>
        <w:t xml:space="preserve"> </w:t>
      </w:r>
      <w:r w:rsidR="00717F60" w:rsidRPr="00E71A48">
        <w:rPr>
          <w:bCs/>
          <w:color w:val="000000"/>
          <w:sz w:val="24"/>
          <w:szCs w:val="24"/>
        </w:rPr>
        <w:t xml:space="preserve">срок для подписания </w:t>
      </w:r>
      <w:r w:rsidRPr="00E71A48">
        <w:rPr>
          <w:bCs/>
          <w:color w:val="000000"/>
          <w:sz w:val="24"/>
          <w:szCs w:val="24"/>
        </w:rPr>
        <w:t>Договор</w:t>
      </w:r>
      <w:r w:rsidR="00717F60" w:rsidRPr="00E71A48">
        <w:rPr>
          <w:bCs/>
          <w:color w:val="000000"/>
          <w:sz w:val="24"/>
          <w:szCs w:val="24"/>
        </w:rPr>
        <w:t xml:space="preserve">а – не позднее 5 рабочих дней с момента получения от Заказчика конечной редакции </w:t>
      </w:r>
      <w:r w:rsidRPr="00E71A48">
        <w:rPr>
          <w:bCs/>
          <w:color w:val="000000"/>
          <w:sz w:val="24"/>
          <w:szCs w:val="24"/>
        </w:rPr>
        <w:t>Договор</w:t>
      </w:r>
      <w:r w:rsidR="00717F60" w:rsidRPr="00E71A48">
        <w:rPr>
          <w:bCs/>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color w:val="000000"/>
          <w:sz w:val="24"/>
          <w:szCs w:val="24"/>
        </w:rPr>
        <w:t>Договор</w:t>
      </w:r>
      <w:r w:rsidR="00717F60" w:rsidRPr="00E71A48">
        <w:rPr>
          <w:bCs/>
          <w:color w:val="000000"/>
          <w:sz w:val="24"/>
          <w:szCs w:val="24"/>
        </w:rPr>
        <w:t xml:space="preserve">а, соответствующие требованиям </w:t>
      </w:r>
      <w:r w:rsidR="007D07A7" w:rsidRPr="00E71A48">
        <w:rPr>
          <w:bCs/>
          <w:color w:val="000000"/>
          <w:sz w:val="24"/>
          <w:szCs w:val="24"/>
        </w:rPr>
        <w:t>Д</w:t>
      </w:r>
      <w:r w:rsidR="00717F60" w:rsidRPr="00E71A48">
        <w:rPr>
          <w:bCs/>
          <w:color w:val="000000"/>
          <w:sz w:val="24"/>
          <w:szCs w:val="24"/>
        </w:rPr>
        <w:t>окументации</w:t>
      </w:r>
      <w:r w:rsidR="00DF639D" w:rsidRPr="00E71A48">
        <w:rPr>
          <w:bCs/>
          <w:color w:val="000000"/>
          <w:sz w:val="24"/>
          <w:szCs w:val="24"/>
        </w:rPr>
        <w:t>.</w:t>
      </w:r>
      <w:bookmarkEnd w:id="795"/>
      <w:bookmarkEnd w:id="796"/>
      <w:r w:rsidR="00717F60" w:rsidRPr="00E71A48">
        <w:rPr>
          <w:bCs/>
          <w:color w:val="000000"/>
          <w:sz w:val="24"/>
          <w:szCs w:val="24"/>
        </w:rPr>
        <w:t xml:space="preserve"> </w:t>
      </w:r>
    </w:p>
    <w:p w:rsidR="00717F60" w:rsidRPr="00E71A48" w:rsidRDefault="009C744E" w:rsidP="00960C20">
      <w:pPr>
        <w:pStyle w:val="affffff"/>
        <w:numPr>
          <w:ilvl w:val="0"/>
          <w:numId w:val="88"/>
        </w:numPr>
        <w:tabs>
          <w:tab w:val="left" w:pos="1418"/>
        </w:tabs>
        <w:spacing w:line="264" w:lineRule="auto"/>
        <w:ind w:left="0" w:firstLine="760"/>
        <w:rPr>
          <w:sz w:val="24"/>
          <w:szCs w:val="24"/>
        </w:rPr>
      </w:pPr>
      <w:bookmarkStart w:id="797"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797"/>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1B34FA">
        <w:fldChar w:fldCharType="begin"/>
      </w:r>
      <w:r w:rsidR="001B34FA">
        <w:instrText xml:space="preserve"> REF _Ref294695546 \r \h  \* MERGEFORMAT </w:instrText>
      </w:r>
      <w:r w:rsidR="001B34FA">
        <w:fldChar w:fldCharType="separate"/>
      </w:r>
      <w:r w:rsidR="0038398C" w:rsidRPr="0038398C">
        <w:rPr>
          <w:bCs w:val="0"/>
          <w:sz w:val="24"/>
          <w:szCs w:val="24"/>
        </w:rPr>
        <w:t xml:space="preserve"> 1.2.6 </w:t>
      </w:r>
      <w:r w:rsidR="001B34FA">
        <w:fldChar w:fldCharType="end"/>
      </w:r>
      <w:r w:rsidRPr="00E71A48">
        <w:rPr>
          <w:bCs w:val="0"/>
          <w:sz w:val="24"/>
          <w:szCs w:val="24"/>
        </w:rPr>
        <w:t>и/или в срок, определенный в п.</w:t>
      </w:r>
      <w:r w:rsidR="001716DB" w:rsidRPr="00E71A48">
        <w:rPr>
          <w:bCs w:val="0"/>
          <w:sz w:val="24"/>
          <w:szCs w:val="24"/>
        </w:rPr>
        <w:t xml:space="preserve"> </w:t>
      </w:r>
      <w:r w:rsidR="001B34FA">
        <w:fldChar w:fldCharType="begin"/>
      </w:r>
      <w:r w:rsidR="001B34FA">
        <w:instrText xml:space="preserve"> REF _Ref294695403 \n \h  \* MERGEFORMAT </w:instrText>
      </w:r>
      <w:r w:rsidR="001B34FA">
        <w:fldChar w:fldCharType="separate"/>
      </w:r>
      <w:r w:rsidR="0038398C" w:rsidRPr="0038398C">
        <w:rPr>
          <w:bCs w:val="0"/>
          <w:sz w:val="24"/>
          <w:szCs w:val="24"/>
        </w:rPr>
        <w:t>3.12.4</w:t>
      </w:r>
      <w:r w:rsidR="001B34FA">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у</w:t>
      </w:r>
      <w:r w:rsidR="00A659FB">
        <w:rPr>
          <w:bCs w:val="0"/>
          <w:sz w:val="24"/>
          <w:szCs w:val="24"/>
        </w:rPr>
        <w:t xml:space="preserve"> п.</w:t>
      </w:r>
      <w:r w:rsidR="00A36B98">
        <w:rPr>
          <w:bCs w:val="0"/>
          <w:sz w:val="24"/>
          <w:szCs w:val="24"/>
        </w:rPr>
        <w:fldChar w:fldCharType="begin"/>
      </w:r>
      <w:r w:rsidR="00A659FB">
        <w:rPr>
          <w:bCs w:val="0"/>
          <w:sz w:val="24"/>
          <w:szCs w:val="24"/>
        </w:rPr>
        <w:instrText xml:space="preserve"> REF _Ref468202416 \r \h </w:instrText>
      </w:r>
      <w:r w:rsidR="00A36B98">
        <w:rPr>
          <w:bCs w:val="0"/>
          <w:sz w:val="24"/>
          <w:szCs w:val="24"/>
        </w:rPr>
      </w:r>
      <w:r w:rsidR="00A36B98">
        <w:rPr>
          <w:bCs w:val="0"/>
          <w:sz w:val="24"/>
          <w:szCs w:val="24"/>
        </w:rPr>
        <w:fldChar w:fldCharType="separate"/>
      </w:r>
      <w:r w:rsidR="0038398C">
        <w:rPr>
          <w:bCs w:val="0"/>
          <w:sz w:val="24"/>
          <w:szCs w:val="24"/>
        </w:rPr>
        <w:t>3.13</w:t>
      </w:r>
      <w:r w:rsidR="00A36B98">
        <w:rPr>
          <w:bCs w:val="0"/>
          <w:sz w:val="24"/>
          <w:szCs w:val="24"/>
        </w:rPr>
        <w:fldChar w:fldCharType="end"/>
      </w:r>
      <w:r w:rsidR="00A659FB">
        <w:rPr>
          <w:bCs w:val="0"/>
          <w:sz w:val="24"/>
          <w:szCs w:val="24"/>
        </w:rPr>
        <w:t xml:space="preserve"> </w:t>
      </w:r>
      <w:r w:rsidRPr="00E71A48">
        <w:rPr>
          <w:bCs w:val="0"/>
          <w:sz w:val="24"/>
          <w:szCs w:val="24"/>
        </w:rPr>
        <w:t xml:space="preserve">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8C13BB"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 xml:space="preserve">а путем проведения переговоров (за исключением случаев, когда такие переговоры проводятся по </w:t>
      </w:r>
      <w:r w:rsidRPr="008C13BB">
        <w:rPr>
          <w:bCs w:val="0"/>
          <w:sz w:val="24"/>
          <w:szCs w:val="24"/>
        </w:rPr>
        <w:t>инициативе Заказчика в соответствии с решением закупочной комиссии)</w:t>
      </w:r>
    </w:p>
    <w:p w:rsidR="00717F60" w:rsidRPr="008C13BB" w:rsidRDefault="00717F60" w:rsidP="00960C20">
      <w:pPr>
        <w:pStyle w:val="affffff"/>
        <w:numPr>
          <w:ilvl w:val="0"/>
          <w:numId w:val="88"/>
        </w:numPr>
        <w:tabs>
          <w:tab w:val="left" w:pos="1418"/>
        </w:tabs>
        <w:spacing w:line="264" w:lineRule="auto"/>
        <w:ind w:left="0" w:firstLine="760"/>
        <w:rPr>
          <w:bCs/>
          <w:sz w:val="24"/>
          <w:szCs w:val="24"/>
        </w:rPr>
      </w:pPr>
      <w:bookmarkStart w:id="798" w:name="_Ref468355540"/>
      <w:r w:rsidRPr="008C13BB">
        <w:rPr>
          <w:bCs/>
          <w:sz w:val="24"/>
          <w:szCs w:val="24"/>
        </w:rPr>
        <w:t>При наступ</w:t>
      </w:r>
      <w:r w:rsidR="00CF6A0E" w:rsidRPr="008C13BB">
        <w:rPr>
          <w:bCs/>
          <w:sz w:val="24"/>
          <w:szCs w:val="24"/>
        </w:rPr>
        <w:t>лении случаев, определенных в п.</w:t>
      </w:r>
      <w:r w:rsidR="001716DB" w:rsidRPr="008C13BB">
        <w:rPr>
          <w:bCs/>
          <w:sz w:val="24"/>
          <w:szCs w:val="24"/>
        </w:rPr>
        <w:t xml:space="preserve"> </w:t>
      </w:r>
      <w:r w:rsidR="001B34FA">
        <w:fldChar w:fldCharType="begin"/>
      </w:r>
      <w:r w:rsidR="001B34FA">
        <w:instrText xml:space="preserve"> REF _Ref305979053 \r \h  \* MERGEFORMAT </w:instrText>
      </w:r>
      <w:r w:rsidR="001B34FA">
        <w:fldChar w:fldCharType="separate"/>
      </w:r>
      <w:r w:rsidR="0038398C" w:rsidRPr="0038398C">
        <w:rPr>
          <w:bCs/>
          <w:sz w:val="24"/>
          <w:szCs w:val="24"/>
        </w:rPr>
        <w:t>3.12.5</w:t>
      </w:r>
      <w:r w:rsidR="001B34FA">
        <w:fldChar w:fldCharType="end"/>
      </w:r>
      <w:r w:rsidRPr="008C13BB">
        <w:rPr>
          <w:bCs/>
          <w:sz w:val="24"/>
          <w:szCs w:val="24"/>
        </w:rPr>
        <w:t xml:space="preserve">, Организатор запроса предложений имеет право выбрать новую выигравшую </w:t>
      </w:r>
      <w:r w:rsidR="004B5EB3" w:rsidRPr="008C13BB">
        <w:rPr>
          <w:bCs/>
          <w:sz w:val="24"/>
          <w:szCs w:val="24"/>
        </w:rPr>
        <w:t>Заявк</w:t>
      </w:r>
      <w:r w:rsidRPr="008C13BB">
        <w:rPr>
          <w:bCs/>
          <w:sz w:val="24"/>
          <w:szCs w:val="24"/>
        </w:rPr>
        <w:t>у из числа остальных действующих</w:t>
      </w:r>
      <w:r w:rsidR="001B2D1B" w:rsidRPr="008C13BB">
        <w:rPr>
          <w:sz w:val="24"/>
          <w:szCs w:val="24"/>
        </w:rPr>
        <w:t xml:space="preserve"> 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8C13BB">
        <w:rPr>
          <w:bCs/>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8C13BB">
        <w:rPr>
          <w:bCs/>
          <w:sz w:val="24"/>
          <w:szCs w:val="24"/>
        </w:rPr>
        <w:t>Участник</w:t>
      </w:r>
      <w:r w:rsidRPr="008C13BB">
        <w:rPr>
          <w:bCs/>
          <w:sz w:val="24"/>
          <w:szCs w:val="24"/>
        </w:rPr>
        <w:t xml:space="preserve">а, </w:t>
      </w:r>
      <w:r w:rsidR="00D663E3" w:rsidRPr="008C13BB">
        <w:rPr>
          <w:bCs/>
          <w:sz w:val="24"/>
          <w:szCs w:val="24"/>
        </w:rPr>
        <w:t xml:space="preserve">чья </w:t>
      </w:r>
      <w:r w:rsidR="004B5EB3" w:rsidRPr="008C13BB">
        <w:rPr>
          <w:bCs/>
          <w:sz w:val="24"/>
          <w:szCs w:val="24"/>
        </w:rPr>
        <w:t>Заявк</w:t>
      </w:r>
      <w:r w:rsidR="00D663E3" w:rsidRPr="008C13BB">
        <w:rPr>
          <w:bCs/>
          <w:sz w:val="24"/>
          <w:szCs w:val="24"/>
        </w:rPr>
        <w:t xml:space="preserve">а утратила </w:t>
      </w:r>
      <w:r w:rsidRPr="008C13BB">
        <w:rPr>
          <w:bCs/>
          <w:sz w:val="24"/>
          <w:szCs w:val="24"/>
        </w:rPr>
        <w:t xml:space="preserve">статус </w:t>
      </w:r>
      <w:r w:rsidR="00D663E3" w:rsidRPr="008C13BB">
        <w:rPr>
          <w:bCs/>
          <w:sz w:val="24"/>
          <w:szCs w:val="24"/>
        </w:rPr>
        <w:t>лучшей</w:t>
      </w:r>
      <w:r w:rsidRPr="008C13BB">
        <w:rPr>
          <w:bCs/>
          <w:sz w:val="24"/>
          <w:szCs w:val="24"/>
        </w:rPr>
        <w:t>, может быть полностью или частично удержано по решению закупочной комиссии на основании полученного согласования Ц</w:t>
      </w:r>
      <w:r w:rsidR="009411D6" w:rsidRPr="008C13BB">
        <w:rPr>
          <w:bCs/>
          <w:sz w:val="24"/>
          <w:szCs w:val="24"/>
        </w:rPr>
        <w:t>З</w:t>
      </w:r>
      <w:r w:rsidR="00C74146" w:rsidRPr="008C13BB">
        <w:rPr>
          <w:bCs/>
          <w:sz w:val="24"/>
          <w:szCs w:val="24"/>
        </w:rPr>
        <w:t>О</w:t>
      </w:r>
      <w:r w:rsidRPr="008C13BB">
        <w:rPr>
          <w:bCs/>
          <w:sz w:val="24"/>
          <w:szCs w:val="24"/>
        </w:rPr>
        <w:t xml:space="preserve"> </w:t>
      </w:r>
      <w:r w:rsidR="00E74632" w:rsidRPr="008C13BB">
        <w:rPr>
          <w:bCs/>
          <w:sz w:val="24"/>
          <w:szCs w:val="24"/>
        </w:rPr>
        <w:t>ПАО</w:t>
      </w:r>
      <w:r w:rsidRPr="008C13BB">
        <w:rPr>
          <w:bCs/>
          <w:sz w:val="24"/>
          <w:szCs w:val="24"/>
        </w:rPr>
        <w:t xml:space="preserve"> «</w:t>
      </w:r>
      <w:r w:rsidR="00C12FA4" w:rsidRPr="008C13BB">
        <w:rPr>
          <w:bCs/>
          <w:sz w:val="24"/>
          <w:szCs w:val="24"/>
        </w:rPr>
        <w:t>МРСК Центра</w:t>
      </w:r>
      <w:r w:rsidRPr="008C13BB">
        <w:rPr>
          <w:bCs/>
          <w:sz w:val="24"/>
          <w:szCs w:val="24"/>
        </w:rPr>
        <w:t>».</w:t>
      </w:r>
      <w:bookmarkEnd w:id="798"/>
      <w:r w:rsidRPr="008C13BB">
        <w:rPr>
          <w:bCs/>
          <w:sz w:val="24"/>
          <w:szCs w:val="24"/>
        </w:rPr>
        <w:t xml:space="preserve"> </w:t>
      </w:r>
    </w:p>
    <w:p w:rsidR="00963DF2" w:rsidRPr="008A0DCD" w:rsidRDefault="00963DF2" w:rsidP="00960C20">
      <w:pPr>
        <w:pStyle w:val="affffff"/>
        <w:numPr>
          <w:ilvl w:val="0"/>
          <w:numId w:val="88"/>
        </w:numPr>
        <w:tabs>
          <w:tab w:val="left" w:pos="1418"/>
        </w:tabs>
        <w:spacing w:line="264" w:lineRule="auto"/>
        <w:ind w:left="0" w:firstLine="760"/>
        <w:rPr>
          <w:sz w:val="24"/>
          <w:szCs w:val="24"/>
        </w:rPr>
      </w:pPr>
      <w:r w:rsidRPr="008C13BB">
        <w:rPr>
          <w:sz w:val="24"/>
          <w:szCs w:val="24"/>
        </w:rPr>
        <w:t xml:space="preserve">Условия предоставления обеспечения исполнения обязательств </w:t>
      </w:r>
      <w:r w:rsidR="00CB3964" w:rsidRPr="008C13BB">
        <w:rPr>
          <w:sz w:val="24"/>
          <w:szCs w:val="24"/>
        </w:rPr>
        <w:t>Подрядчика</w:t>
      </w:r>
      <w:r w:rsidRPr="008C13BB">
        <w:rPr>
          <w:sz w:val="24"/>
          <w:szCs w:val="24"/>
        </w:rPr>
        <w:t xml:space="preserve"> по Договору, связанных с выполнением</w:t>
      </w:r>
      <w:r w:rsidRPr="008A0DCD">
        <w:rPr>
          <w:sz w:val="24"/>
          <w:szCs w:val="24"/>
        </w:rPr>
        <w:t xml:space="preserve"> антидемпинговых мер, изложенных в подпункте </w:t>
      </w:r>
      <w:r w:rsidR="001B34FA">
        <w:fldChar w:fldCharType="begin"/>
      </w:r>
      <w:r w:rsidR="001B34FA">
        <w:instrText xml:space="preserve"> REF _Ref465670219 \r \h  \* MERGEFORMAT </w:instrText>
      </w:r>
      <w:r w:rsidR="001B34FA">
        <w:fldChar w:fldCharType="separate"/>
      </w:r>
      <w:r w:rsidR="0038398C" w:rsidRPr="0038398C">
        <w:rPr>
          <w:sz w:val="24"/>
          <w:szCs w:val="24"/>
        </w:rPr>
        <w:t>3.11</w:t>
      </w:r>
      <w:r w:rsidR="001B34FA">
        <w:fldChar w:fldCharType="end"/>
      </w:r>
      <w:r w:rsidRPr="008A0DCD">
        <w:rPr>
          <w:sz w:val="24"/>
          <w:szCs w:val="24"/>
        </w:rPr>
        <w:t xml:space="preserve">, обговариваются на этапе преддоговорных переговоров с учетом требований, изложенных в подпунктах </w:t>
      </w:r>
      <w:r w:rsidR="001B34FA">
        <w:fldChar w:fldCharType="begin"/>
      </w:r>
      <w:r w:rsidR="001B34FA">
        <w:instrText xml:space="preserve"> REF _Ref465437572 \r \h  \* MERGEFORMAT </w:instrText>
      </w:r>
      <w:r w:rsidR="001B34FA">
        <w:fldChar w:fldCharType="separate"/>
      </w:r>
      <w:r w:rsidR="0038398C" w:rsidRPr="0038398C">
        <w:rPr>
          <w:sz w:val="24"/>
          <w:szCs w:val="24"/>
        </w:rPr>
        <w:t>3.13.2</w:t>
      </w:r>
      <w:r w:rsidR="001B34FA">
        <w:fldChar w:fldCharType="end"/>
      </w:r>
      <w:r w:rsidRPr="008A0DCD">
        <w:rPr>
          <w:sz w:val="24"/>
          <w:szCs w:val="24"/>
        </w:rPr>
        <w:t>-</w:t>
      </w:r>
      <w:r w:rsidR="001B34FA">
        <w:fldChar w:fldCharType="begin"/>
      </w:r>
      <w:r w:rsidR="001B34FA">
        <w:instrText xml:space="preserve"> REF _Ref465440181 \r \h  \* MERGEFORMAT </w:instrText>
      </w:r>
      <w:r w:rsidR="001B34FA">
        <w:fldChar w:fldCharType="separate"/>
      </w:r>
      <w:r w:rsidR="0038398C" w:rsidRPr="0038398C">
        <w:rPr>
          <w:sz w:val="24"/>
          <w:szCs w:val="24"/>
        </w:rPr>
        <w:t>3.13.4</w:t>
      </w:r>
      <w:r w:rsidR="001B34FA">
        <w:fldChar w:fldCharType="end"/>
      </w:r>
      <w:r w:rsidRPr="008A0DCD">
        <w:rPr>
          <w:sz w:val="24"/>
          <w:szCs w:val="24"/>
        </w:rPr>
        <w:t xml:space="preserve"> Документации по запросу предложений.</w:t>
      </w:r>
    </w:p>
    <w:p w:rsidR="00717F60" w:rsidRPr="00E71A48" w:rsidRDefault="00717F60" w:rsidP="00960C20">
      <w:pPr>
        <w:pStyle w:val="affffff"/>
        <w:numPr>
          <w:ilvl w:val="0"/>
          <w:numId w:val="88"/>
        </w:numPr>
        <w:tabs>
          <w:tab w:val="left" w:pos="1418"/>
        </w:tabs>
        <w:spacing w:line="264" w:lineRule="auto"/>
        <w:ind w:left="0" w:firstLine="760"/>
        <w:rPr>
          <w:sz w:val="24"/>
          <w:szCs w:val="24"/>
        </w:rPr>
      </w:pPr>
      <w:r w:rsidRPr="008A0DCD">
        <w:rPr>
          <w:sz w:val="24"/>
          <w:szCs w:val="24"/>
        </w:rPr>
        <w:t xml:space="preserve">В случае признания </w:t>
      </w:r>
      <w:r w:rsidR="004B5EB3" w:rsidRPr="008A0DCD">
        <w:rPr>
          <w:sz w:val="24"/>
          <w:szCs w:val="24"/>
        </w:rPr>
        <w:t>Заявк</w:t>
      </w:r>
      <w:r w:rsidR="00EB1E5E" w:rsidRPr="008A0DCD">
        <w:rPr>
          <w:sz w:val="24"/>
          <w:szCs w:val="24"/>
        </w:rPr>
        <w:t xml:space="preserve">и </w:t>
      </w:r>
      <w:r w:rsidR="009C744E" w:rsidRPr="008A0DCD">
        <w:rPr>
          <w:sz w:val="24"/>
          <w:szCs w:val="24"/>
        </w:rPr>
        <w:t>Участник</w:t>
      </w:r>
      <w:r w:rsidR="00EB1E5E" w:rsidRPr="008A0DCD">
        <w:rPr>
          <w:sz w:val="24"/>
          <w:szCs w:val="24"/>
        </w:rPr>
        <w:t>а лучшей</w:t>
      </w:r>
      <w:r w:rsidRPr="008A0DCD">
        <w:rPr>
          <w:sz w:val="24"/>
          <w:szCs w:val="24"/>
        </w:rPr>
        <w:t xml:space="preserve">, заключение </w:t>
      </w:r>
      <w:r w:rsidR="00DF639D" w:rsidRPr="008A0DCD">
        <w:rPr>
          <w:sz w:val="24"/>
          <w:szCs w:val="24"/>
        </w:rPr>
        <w:t>Д</w:t>
      </w:r>
      <w:r w:rsidRPr="008A0DCD">
        <w:rPr>
          <w:sz w:val="24"/>
          <w:szCs w:val="24"/>
        </w:rPr>
        <w:t>оговора с</w:t>
      </w:r>
      <w:r w:rsidR="00EB1E5E" w:rsidRPr="008A0DCD">
        <w:rPr>
          <w:sz w:val="24"/>
          <w:szCs w:val="24"/>
        </w:rPr>
        <w:t xml:space="preserve"> данным </w:t>
      </w:r>
      <w:r w:rsidR="009C744E" w:rsidRPr="008A0DCD">
        <w:rPr>
          <w:sz w:val="24"/>
          <w:szCs w:val="24"/>
        </w:rPr>
        <w:t>Участник</w:t>
      </w:r>
      <w:r w:rsidR="00EB1E5E" w:rsidRPr="008A0DCD">
        <w:rPr>
          <w:sz w:val="24"/>
          <w:szCs w:val="24"/>
        </w:rPr>
        <w:t>ом</w:t>
      </w:r>
      <w:r w:rsidRPr="008A0DCD">
        <w:rPr>
          <w:sz w:val="24"/>
          <w:szCs w:val="24"/>
        </w:rPr>
        <w:t xml:space="preserve"> требует предварительного</w:t>
      </w:r>
      <w:r w:rsidRPr="00E71A48">
        <w:rPr>
          <w:sz w:val="24"/>
          <w:szCs w:val="24"/>
        </w:rPr>
        <w:t xml:space="preserve">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w:t>
      </w:r>
      <w:r w:rsidRPr="00E71A48">
        <w:rPr>
          <w:sz w:val="24"/>
          <w:szCs w:val="24"/>
        </w:rPr>
        <w:lastRenderedPageBreak/>
        <w:t xml:space="preserve">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960C20">
      <w:pPr>
        <w:pStyle w:val="affffff"/>
        <w:numPr>
          <w:ilvl w:val="0"/>
          <w:numId w:val="88"/>
        </w:numPr>
        <w:tabs>
          <w:tab w:val="left" w:pos="1418"/>
        </w:tabs>
        <w:spacing w:line="264" w:lineRule="auto"/>
        <w:ind w:left="0" w:firstLine="760"/>
        <w:rPr>
          <w:bCs/>
          <w:color w:val="000000"/>
          <w:sz w:val="24"/>
          <w:szCs w:val="24"/>
        </w:rPr>
      </w:pPr>
      <w:bookmarkStart w:id="799" w:name="_Ref191386314"/>
      <w:r w:rsidRPr="00414CAF">
        <w:rPr>
          <w:bCs/>
          <w:sz w:val="24"/>
          <w:szCs w:val="24"/>
        </w:rPr>
        <w:t xml:space="preserve">Заказчик оставляет за собой право при присуждении и заключении </w:t>
      </w:r>
      <w:r w:rsidR="00DF639D" w:rsidRPr="00414CAF">
        <w:rPr>
          <w:bCs/>
          <w:sz w:val="24"/>
          <w:szCs w:val="24"/>
        </w:rPr>
        <w:t>Д</w:t>
      </w:r>
      <w:r w:rsidRPr="00414CAF">
        <w:rPr>
          <w:bCs/>
          <w:sz w:val="24"/>
          <w:szCs w:val="24"/>
        </w:rPr>
        <w:t xml:space="preserve">оговора увеличивать или уменьшать изначальный объем </w:t>
      </w:r>
      <w:r w:rsidRPr="00414CAF">
        <w:rPr>
          <w:bCs/>
          <w:color w:val="000000"/>
          <w:sz w:val="24"/>
          <w:szCs w:val="24"/>
        </w:rPr>
        <w:t>закупаем</w:t>
      </w:r>
      <w:r w:rsidR="00541FAB">
        <w:rPr>
          <w:bCs/>
          <w:color w:val="000000"/>
          <w:sz w:val="24"/>
          <w:szCs w:val="24"/>
        </w:rPr>
        <w:t>ых</w:t>
      </w:r>
      <w:r w:rsidRPr="00414CAF">
        <w:rPr>
          <w:bCs/>
          <w:color w:val="000000"/>
          <w:sz w:val="24"/>
          <w:szCs w:val="24"/>
        </w:rPr>
        <w:t xml:space="preserve"> </w:t>
      </w:r>
      <w:r w:rsidR="007F76D6">
        <w:rPr>
          <w:bCs/>
          <w:color w:val="000000"/>
          <w:sz w:val="24"/>
          <w:szCs w:val="24"/>
        </w:rPr>
        <w:t>работ</w:t>
      </w:r>
      <w:r w:rsidRPr="00414CAF">
        <w:rPr>
          <w:bCs/>
          <w:color w:val="000000"/>
          <w:sz w:val="24"/>
          <w:szCs w:val="24"/>
        </w:rPr>
        <w:t xml:space="preserve"> в пределах</w:t>
      </w:r>
      <w:r w:rsidR="006F758C" w:rsidRPr="00414CAF">
        <w:rPr>
          <w:bCs/>
          <w:color w:val="000000"/>
          <w:sz w:val="24"/>
          <w:szCs w:val="24"/>
        </w:rPr>
        <w:t xml:space="preserve"> 10%, </w:t>
      </w:r>
      <w:r w:rsidRPr="00414CAF">
        <w:rPr>
          <w:bCs/>
          <w:sz w:val="24"/>
          <w:szCs w:val="24"/>
        </w:rPr>
        <w:t xml:space="preserve">не меняя при этом цену единицы </w:t>
      </w:r>
      <w:r w:rsidR="007F76D6">
        <w:rPr>
          <w:bCs/>
          <w:color w:val="000000"/>
          <w:sz w:val="24"/>
          <w:szCs w:val="24"/>
        </w:rPr>
        <w:t>выполняемых работ</w:t>
      </w:r>
      <w:r w:rsidRPr="00414CAF">
        <w:rPr>
          <w:bCs/>
          <w:color w:val="000000"/>
          <w:sz w:val="24"/>
          <w:szCs w:val="24"/>
        </w:rPr>
        <w:t xml:space="preserve"> и другие условия.</w:t>
      </w:r>
    </w:p>
    <w:p w:rsidR="00667F31" w:rsidRPr="008A0DCD" w:rsidRDefault="00932C0A" w:rsidP="00667F31">
      <w:pPr>
        <w:pStyle w:val="2"/>
        <w:tabs>
          <w:tab w:val="clear" w:pos="1700"/>
          <w:tab w:val="left" w:pos="709"/>
        </w:tabs>
        <w:spacing w:line="264" w:lineRule="auto"/>
      </w:pPr>
      <w:bookmarkStart w:id="800" w:name="_Toc181693189"/>
      <w:bookmarkStart w:id="801" w:name="_Ref190680463"/>
      <w:bookmarkStart w:id="802" w:name="_Ref306140410"/>
      <w:bookmarkStart w:id="803" w:name="_Ref306142159"/>
      <w:bookmarkStart w:id="804" w:name="_Ref468202391"/>
      <w:bookmarkStart w:id="805" w:name="_Ref468202416"/>
      <w:bookmarkStart w:id="806" w:name="_Toc498523796"/>
      <w:bookmarkStart w:id="807" w:name="_Ref303102866"/>
      <w:bookmarkStart w:id="808" w:name="_Toc305835589"/>
      <w:bookmarkStart w:id="809" w:name="_Ref303683952"/>
      <w:bookmarkStart w:id="810" w:name="__RefNumPara__840_922829174"/>
      <w:bookmarkEnd w:id="799"/>
      <w:r w:rsidRPr="008A0DCD">
        <w:t xml:space="preserve">Обеспечение исполнения обязательств </w:t>
      </w:r>
      <w:r w:rsidR="000E5003" w:rsidRPr="008A0DCD">
        <w:t>Подрядчика</w:t>
      </w:r>
      <w:r w:rsidR="00972AAA" w:rsidRPr="008A0DCD">
        <w:t xml:space="preserve"> </w:t>
      </w:r>
      <w:r w:rsidRPr="008A0DCD">
        <w:t>по </w:t>
      </w:r>
      <w:r w:rsidR="00123C70" w:rsidRPr="008A0DCD">
        <w:t>Договор</w:t>
      </w:r>
      <w:r w:rsidRPr="008A0DCD">
        <w:t>у</w:t>
      </w:r>
      <w:bookmarkEnd w:id="800"/>
      <w:bookmarkEnd w:id="801"/>
      <w:bookmarkEnd w:id="802"/>
      <w:bookmarkEnd w:id="803"/>
      <w:bookmarkEnd w:id="804"/>
      <w:bookmarkEnd w:id="805"/>
      <w:bookmarkEnd w:id="806"/>
      <w:r w:rsidRPr="008A0DCD">
        <w:t xml:space="preserve"> </w:t>
      </w:r>
      <w:bookmarkEnd w:id="807"/>
      <w:bookmarkEnd w:id="808"/>
    </w:p>
    <w:p w:rsidR="00932C0A" w:rsidRPr="008A0DCD" w:rsidRDefault="00963DF2" w:rsidP="00960C20">
      <w:pPr>
        <w:pStyle w:val="affffff"/>
        <w:widowControl w:val="0"/>
        <w:numPr>
          <w:ilvl w:val="0"/>
          <w:numId w:val="89"/>
        </w:numPr>
        <w:tabs>
          <w:tab w:val="left" w:pos="1620"/>
        </w:tabs>
        <w:suppressAutoHyphens w:val="0"/>
        <w:spacing w:line="264" w:lineRule="auto"/>
        <w:ind w:left="0" w:firstLine="760"/>
        <w:rPr>
          <w:sz w:val="24"/>
          <w:szCs w:val="24"/>
          <w:lang w:eastAsia="ru-RU"/>
        </w:rPr>
      </w:pPr>
      <w:r w:rsidRPr="008A0DCD">
        <w:rPr>
          <w:sz w:val="24"/>
          <w:szCs w:val="24"/>
        </w:rPr>
        <w:t xml:space="preserve">Обеспечения исполнения обязательств </w:t>
      </w:r>
      <w:r w:rsidR="00CB3964">
        <w:rPr>
          <w:sz w:val="24"/>
          <w:szCs w:val="24"/>
        </w:rPr>
        <w:t>Подрядчика</w:t>
      </w:r>
      <w:r w:rsidR="00CB3964" w:rsidRPr="008A0DCD">
        <w:rPr>
          <w:sz w:val="24"/>
          <w:szCs w:val="24"/>
        </w:rPr>
        <w:t xml:space="preserve"> </w:t>
      </w:r>
      <w:r w:rsidRPr="008A0DCD">
        <w:rPr>
          <w:sz w:val="24"/>
          <w:szCs w:val="24"/>
        </w:rPr>
        <w:t xml:space="preserve">по Договору, помимо указанного в проекте Договора (раздел </w:t>
      </w:r>
      <w:r w:rsidR="001B34FA">
        <w:fldChar w:fldCharType="begin"/>
      </w:r>
      <w:r w:rsidR="001B34FA">
        <w:instrText xml:space="preserve"> REF _Ref440272931 \r \h  \* MERGEFORMAT </w:instrText>
      </w:r>
      <w:r w:rsidR="001B34FA">
        <w:fldChar w:fldCharType="separate"/>
      </w:r>
      <w:r w:rsidR="0038398C">
        <w:t>2</w:t>
      </w:r>
      <w:r w:rsidR="001B34FA">
        <w:fldChar w:fldCharType="end"/>
      </w:r>
      <w:r w:rsidRPr="008A0DCD">
        <w:rPr>
          <w:sz w:val="24"/>
          <w:szCs w:val="24"/>
        </w:rPr>
        <w:t xml:space="preserve">) и подпункте </w:t>
      </w:r>
      <w:r w:rsidR="001B34FA">
        <w:fldChar w:fldCharType="begin"/>
      </w:r>
      <w:r w:rsidR="001B34FA">
        <w:instrText xml:space="preserve"> REF _Ref465437572 \r \h  \* MERGEFORMAT </w:instrText>
      </w:r>
      <w:r w:rsidR="001B34FA">
        <w:fldChar w:fldCharType="separate"/>
      </w:r>
      <w:r w:rsidR="0038398C" w:rsidRPr="0038398C">
        <w:rPr>
          <w:sz w:val="24"/>
          <w:szCs w:val="24"/>
        </w:rPr>
        <w:t>3.13.2</w:t>
      </w:r>
      <w:r w:rsidR="001B34FA">
        <w:fldChar w:fldCharType="end"/>
      </w:r>
      <w:r w:rsidRPr="008A0DCD">
        <w:rPr>
          <w:sz w:val="24"/>
          <w:szCs w:val="24"/>
        </w:rPr>
        <w:t>, не требуется</w:t>
      </w:r>
      <w:r w:rsidR="00414CAF" w:rsidRPr="008A0DCD">
        <w:rPr>
          <w:sz w:val="24"/>
          <w:szCs w:val="24"/>
        </w:rPr>
        <w:t>.</w:t>
      </w:r>
    </w:p>
    <w:p w:rsidR="00963DF2" w:rsidRPr="008A0DCD" w:rsidRDefault="00963DF2" w:rsidP="00960C20">
      <w:pPr>
        <w:pStyle w:val="affffff"/>
        <w:widowControl w:val="0"/>
        <w:numPr>
          <w:ilvl w:val="0"/>
          <w:numId w:val="89"/>
        </w:numPr>
        <w:tabs>
          <w:tab w:val="left" w:pos="1620"/>
        </w:tabs>
        <w:suppressAutoHyphens w:val="0"/>
        <w:spacing w:line="264" w:lineRule="auto"/>
        <w:ind w:left="0" w:firstLine="760"/>
        <w:rPr>
          <w:sz w:val="24"/>
          <w:szCs w:val="24"/>
        </w:rPr>
      </w:pPr>
      <w:bookmarkStart w:id="811" w:name="_Ref465437572"/>
      <w:r w:rsidRPr="008A0DCD">
        <w:rPr>
          <w:sz w:val="24"/>
          <w:szCs w:val="24"/>
        </w:rPr>
        <w:t xml:space="preserve">Участник, предложивший </w:t>
      </w:r>
      <w:r w:rsidRPr="008A0DCD">
        <w:rPr>
          <w:rFonts w:eastAsia="Times New Roman,Italic"/>
          <w:iCs/>
          <w:sz w:val="24"/>
          <w:szCs w:val="24"/>
        </w:rPr>
        <w:t>демпинговую цену Договора (цену лота)</w:t>
      </w:r>
      <w:r w:rsidRPr="008A0DCD">
        <w:rPr>
          <w:sz w:val="24"/>
          <w:szCs w:val="24"/>
        </w:rPr>
        <w:t xml:space="preserve">, и признанный Победителем, должен в обязательном порядке предоставить обеспечение исполнения обязательств </w:t>
      </w:r>
      <w:r w:rsidR="00CB3964">
        <w:rPr>
          <w:sz w:val="24"/>
          <w:szCs w:val="24"/>
        </w:rPr>
        <w:t>Подрядчика</w:t>
      </w:r>
      <w:r w:rsidR="00CB3964" w:rsidRPr="008A0DCD">
        <w:rPr>
          <w:sz w:val="24"/>
          <w:szCs w:val="24"/>
        </w:rPr>
        <w:t xml:space="preserve"> </w:t>
      </w:r>
      <w:r w:rsidRPr="008A0DCD">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811"/>
    </w:p>
    <w:p w:rsidR="00963DF2" w:rsidRPr="008A0DCD" w:rsidRDefault="00963DF2" w:rsidP="00960C20">
      <w:pPr>
        <w:pStyle w:val="affffff"/>
        <w:widowControl w:val="0"/>
        <w:numPr>
          <w:ilvl w:val="0"/>
          <w:numId w:val="89"/>
        </w:numPr>
        <w:tabs>
          <w:tab w:val="left" w:pos="1620"/>
        </w:tabs>
        <w:suppressAutoHyphens w:val="0"/>
        <w:spacing w:line="264" w:lineRule="auto"/>
        <w:ind w:left="0" w:firstLine="760"/>
        <w:rPr>
          <w:bCs/>
          <w:sz w:val="24"/>
          <w:szCs w:val="24"/>
        </w:rPr>
      </w:pPr>
      <w:r w:rsidRPr="008A0DCD">
        <w:rPr>
          <w:sz w:val="24"/>
          <w:szCs w:val="24"/>
        </w:rPr>
        <w:t xml:space="preserve">Обеспечение исполнения обязательств </w:t>
      </w:r>
      <w:r w:rsidR="00CB3964">
        <w:rPr>
          <w:sz w:val="24"/>
          <w:szCs w:val="24"/>
        </w:rPr>
        <w:t>Подрядчика</w:t>
      </w:r>
      <w:r w:rsidR="00CB3964" w:rsidRPr="008A0DCD">
        <w:rPr>
          <w:sz w:val="24"/>
          <w:szCs w:val="24"/>
        </w:rPr>
        <w:t xml:space="preserve"> </w:t>
      </w:r>
      <w:r w:rsidRPr="008A0DCD">
        <w:rPr>
          <w:sz w:val="24"/>
          <w:szCs w:val="24"/>
        </w:rPr>
        <w:t xml:space="preserve">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w:t>
      </w:r>
      <w:r w:rsidRPr="008A0DCD">
        <w:rPr>
          <w:bCs/>
          <w:sz w:val="24"/>
          <w:szCs w:val="24"/>
        </w:rPr>
        <w:t>Заказчика</w:t>
      </w:r>
      <w:r w:rsidR="0010371A" w:rsidRPr="008A0DCD">
        <w:rPr>
          <w:bCs/>
          <w:sz w:val="24"/>
          <w:szCs w:val="24"/>
        </w:rPr>
        <w:t xml:space="preserve"> (п. </w:t>
      </w:r>
      <w:r w:rsidR="001B34FA">
        <w:fldChar w:fldCharType="begin"/>
      </w:r>
      <w:r w:rsidR="001B34FA">
        <w:instrText xml:space="preserve"> REF _Ref468973739 \r \h  \* MERGEFORMAT </w:instrText>
      </w:r>
      <w:r w:rsidR="001B34FA">
        <w:fldChar w:fldCharType="separate"/>
      </w:r>
      <w:r w:rsidR="0038398C" w:rsidRPr="0038398C">
        <w:rPr>
          <w:bCs/>
          <w:sz w:val="24"/>
          <w:szCs w:val="24"/>
        </w:rPr>
        <w:t>3.3.14.4.4</w:t>
      </w:r>
      <w:r w:rsidR="001B34FA">
        <w:fldChar w:fldCharType="end"/>
      </w:r>
      <w:r w:rsidR="0010371A" w:rsidRPr="008A0DCD">
        <w:rPr>
          <w:bCs/>
          <w:sz w:val="24"/>
          <w:szCs w:val="24"/>
        </w:rPr>
        <w:t>)</w:t>
      </w:r>
      <w:r w:rsidRPr="008A0DCD">
        <w:rPr>
          <w:bCs/>
          <w:sz w:val="24"/>
          <w:szCs w:val="24"/>
        </w:rPr>
        <w:t xml:space="preserve">. Выбор способа </w:t>
      </w:r>
      <w:r w:rsidRPr="008A0DCD">
        <w:rPr>
          <w:sz w:val="24"/>
          <w:szCs w:val="24"/>
        </w:rPr>
        <w:t xml:space="preserve">обеспечения исполнения обязательств </w:t>
      </w:r>
      <w:r w:rsidR="00CB3964">
        <w:rPr>
          <w:sz w:val="24"/>
          <w:szCs w:val="24"/>
        </w:rPr>
        <w:t>Подрядчика</w:t>
      </w:r>
      <w:r w:rsidR="00CB3964" w:rsidRPr="008A0DCD">
        <w:rPr>
          <w:sz w:val="24"/>
          <w:szCs w:val="24"/>
        </w:rPr>
        <w:t xml:space="preserve"> </w:t>
      </w:r>
      <w:r w:rsidRPr="008A0DCD">
        <w:rPr>
          <w:sz w:val="24"/>
          <w:szCs w:val="24"/>
        </w:rPr>
        <w:t>по Договору</w:t>
      </w:r>
      <w:r w:rsidRPr="008A0DCD">
        <w:rPr>
          <w:bCs/>
          <w:sz w:val="24"/>
          <w:szCs w:val="24"/>
        </w:rPr>
        <w:t xml:space="preserve">, осуществляется </w:t>
      </w:r>
      <w:r w:rsidR="00B74295" w:rsidRPr="008A0DCD">
        <w:rPr>
          <w:bCs/>
          <w:sz w:val="24"/>
          <w:szCs w:val="24"/>
        </w:rPr>
        <w:t>Участником/Победителем</w:t>
      </w:r>
      <w:r w:rsidRPr="008A0DCD">
        <w:rPr>
          <w:bCs/>
          <w:sz w:val="24"/>
          <w:szCs w:val="24"/>
        </w:rPr>
        <w:t xml:space="preserve">. Условия и содержание </w:t>
      </w:r>
      <w:r w:rsidRPr="008A0DCD">
        <w:rPr>
          <w:sz w:val="24"/>
          <w:szCs w:val="24"/>
        </w:rPr>
        <w:t xml:space="preserve">обеспечения исполнения обязательств </w:t>
      </w:r>
      <w:r w:rsidR="00CB3964">
        <w:rPr>
          <w:sz w:val="24"/>
          <w:szCs w:val="24"/>
        </w:rPr>
        <w:t>Подрядчика</w:t>
      </w:r>
      <w:r w:rsidR="00CB3964" w:rsidRPr="008A0DCD">
        <w:rPr>
          <w:sz w:val="24"/>
          <w:szCs w:val="24"/>
        </w:rPr>
        <w:t xml:space="preserve"> </w:t>
      </w:r>
      <w:r w:rsidRPr="008A0DCD">
        <w:rPr>
          <w:sz w:val="24"/>
          <w:szCs w:val="24"/>
        </w:rPr>
        <w:t xml:space="preserve">по Договору, а также сроки возврата обеспечения устанавливаются на основании проекта Договора (раздел </w:t>
      </w:r>
      <w:r w:rsidR="001B34FA">
        <w:fldChar w:fldCharType="begin"/>
      </w:r>
      <w:r w:rsidR="001B34FA">
        <w:instrText xml:space="preserve"> REF _Ref440272931 \r \h  \* MERGEFORMAT </w:instrText>
      </w:r>
      <w:r w:rsidR="001B34FA">
        <w:fldChar w:fldCharType="separate"/>
      </w:r>
      <w:r w:rsidR="0038398C">
        <w:t>2</w:t>
      </w:r>
      <w:r w:rsidR="001B34FA">
        <w:fldChar w:fldCharType="end"/>
      </w:r>
      <w:r w:rsidRPr="008A0DCD">
        <w:rPr>
          <w:sz w:val="24"/>
          <w:szCs w:val="24"/>
        </w:rPr>
        <w:t xml:space="preserve">) с учетом требований, изложенных в подпункте </w:t>
      </w:r>
      <w:r w:rsidR="001B34FA">
        <w:fldChar w:fldCharType="begin"/>
      </w:r>
      <w:r w:rsidR="001B34FA">
        <w:instrText xml:space="preserve"> REF _Ref465437572 \r \h  \* MERGEFORMAT </w:instrText>
      </w:r>
      <w:r w:rsidR="001B34FA">
        <w:fldChar w:fldCharType="separate"/>
      </w:r>
      <w:r w:rsidR="0038398C" w:rsidRPr="0038398C">
        <w:rPr>
          <w:bCs/>
          <w:sz w:val="24"/>
          <w:szCs w:val="24"/>
        </w:rPr>
        <w:t>3.13.2</w:t>
      </w:r>
      <w:r w:rsidR="001B34FA">
        <w:fldChar w:fldCharType="end"/>
      </w:r>
      <w:r w:rsidRPr="008A0DCD">
        <w:rPr>
          <w:sz w:val="24"/>
          <w:szCs w:val="24"/>
        </w:rPr>
        <w:t xml:space="preserve">, а также на этапе преддговорных переговоров (п. </w:t>
      </w:r>
      <w:r w:rsidR="001B34FA">
        <w:fldChar w:fldCharType="begin"/>
      </w:r>
      <w:r w:rsidR="001B34FA">
        <w:instrText xml:space="preserve"> REF _Ref468355339 \r \h  \* MERGEFORMAT </w:instrText>
      </w:r>
      <w:r w:rsidR="001B34FA">
        <w:fldChar w:fldCharType="separate"/>
      </w:r>
      <w:r w:rsidR="0038398C" w:rsidRPr="0038398C">
        <w:rPr>
          <w:sz w:val="24"/>
          <w:szCs w:val="24"/>
        </w:rPr>
        <w:t>3.12</w:t>
      </w:r>
      <w:r w:rsidR="001B34FA">
        <w:fldChar w:fldCharType="end"/>
      </w:r>
      <w:r w:rsidRPr="008A0DCD">
        <w:rPr>
          <w:sz w:val="24"/>
          <w:szCs w:val="24"/>
        </w:rPr>
        <w:t>).</w:t>
      </w:r>
    </w:p>
    <w:p w:rsidR="00963DF2" w:rsidRPr="008A0DCD" w:rsidRDefault="00963DF2" w:rsidP="00960C20">
      <w:pPr>
        <w:pStyle w:val="affffff"/>
        <w:widowControl w:val="0"/>
        <w:numPr>
          <w:ilvl w:val="0"/>
          <w:numId w:val="89"/>
        </w:numPr>
        <w:tabs>
          <w:tab w:val="left" w:pos="1620"/>
        </w:tabs>
        <w:suppressAutoHyphens w:val="0"/>
        <w:spacing w:line="264" w:lineRule="auto"/>
        <w:ind w:left="0" w:firstLine="760"/>
        <w:rPr>
          <w:bCs/>
          <w:sz w:val="24"/>
          <w:szCs w:val="24"/>
        </w:rPr>
      </w:pPr>
      <w:bookmarkStart w:id="812" w:name="_Ref465440181"/>
      <w:r w:rsidRPr="008A0DCD">
        <w:rPr>
          <w:bCs/>
          <w:sz w:val="24"/>
          <w:szCs w:val="24"/>
        </w:rPr>
        <w:t xml:space="preserve">Непредставление </w:t>
      </w:r>
      <w:r w:rsidRPr="008A0DCD">
        <w:rPr>
          <w:sz w:val="24"/>
          <w:szCs w:val="24"/>
        </w:rPr>
        <w:t xml:space="preserve">обеспечения исполнения обязательств </w:t>
      </w:r>
      <w:r w:rsidR="00CB3964">
        <w:rPr>
          <w:sz w:val="24"/>
          <w:szCs w:val="24"/>
        </w:rPr>
        <w:t>Подрядчика</w:t>
      </w:r>
      <w:r w:rsidR="00CB3964" w:rsidRPr="008A0DCD">
        <w:rPr>
          <w:sz w:val="24"/>
          <w:szCs w:val="24"/>
        </w:rPr>
        <w:t xml:space="preserve"> </w:t>
      </w:r>
      <w:r w:rsidRPr="008A0DCD">
        <w:rPr>
          <w:sz w:val="24"/>
          <w:szCs w:val="24"/>
        </w:rPr>
        <w:t>по Договору, связанного с выполнением антидемпинговых мер,</w:t>
      </w:r>
      <w:r w:rsidRPr="008A0DCD">
        <w:rPr>
          <w:bCs/>
          <w:sz w:val="24"/>
          <w:szCs w:val="24"/>
        </w:rPr>
        <w:t xml:space="preserve"> до заключения Договора </w:t>
      </w:r>
      <w:r w:rsidRPr="008A0DCD">
        <w:rPr>
          <w:sz w:val="24"/>
          <w:szCs w:val="24"/>
        </w:rPr>
        <w:t xml:space="preserve">приведет к утере данным Участником статуса Победителя и последствиям, указанным в подпункте </w:t>
      </w:r>
      <w:r w:rsidR="001B34FA">
        <w:fldChar w:fldCharType="begin"/>
      </w:r>
      <w:r w:rsidR="001B34FA">
        <w:instrText xml:space="preserve"> REF _Ref468355540 \r \h  \* MERGEFORMAT </w:instrText>
      </w:r>
      <w:r w:rsidR="001B34FA">
        <w:fldChar w:fldCharType="separate"/>
      </w:r>
      <w:r w:rsidR="0038398C" w:rsidRPr="0038398C">
        <w:rPr>
          <w:sz w:val="24"/>
          <w:szCs w:val="24"/>
        </w:rPr>
        <w:t>3.12.6</w:t>
      </w:r>
      <w:r w:rsidR="001B34FA">
        <w:fldChar w:fldCharType="end"/>
      </w:r>
      <w:r w:rsidRPr="008A0DCD">
        <w:rPr>
          <w:bCs/>
          <w:sz w:val="24"/>
          <w:szCs w:val="24"/>
        </w:rPr>
        <w:t>.</w:t>
      </w:r>
      <w:bookmarkEnd w:id="812"/>
    </w:p>
    <w:p w:rsidR="00932C0A" w:rsidRDefault="00932C0A" w:rsidP="00963DF2">
      <w:pPr>
        <w:pStyle w:val="2"/>
        <w:tabs>
          <w:tab w:val="clear" w:pos="1700"/>
          <w:tab w:val="left" w:pos="709"/>
        </w:tabs>
        <w:spacing w:line="264" w:lineRule="auto"/>
        <w:rPr>
          <w:bCs w:val="0"/>
          <w:snapToGrid w:val="0"/>
          <w:lang w:eastAsia="ru-RU"/>
        </w:rPr>
      </w:pPr>
      <w:bookmarkStart w:id="813" w:name="_Ref303694483"/>
      <w:bookmarkStart w:id="814" w:name="_Toc305835590"/>
      <w:bookmarkStart w:id="815" w:name="_Ref306140451"/>
      <w:bookmarkStart w:id="816" w:name="_Toc498523797"/>
      <w:r w:rsidRPr="008A0DCD">
        <w:rPr>
          <w:bCs w:val="0"/>
          <w:snapToGrid w:val="0"/>
          <w:lang w:eastAsia="ru-RU"/>
        </w:rPr>
        <w:t xml:space="preserve">Уведомление о результатах </w:t>
      </w:r>
      <w:bookmarkEnd w:id="813"/>
      <w:bookmarkEnd w:id="814"/>
      <w:r w:rsidRPr="008A0DCD">
        <w:rPr>
          <w:bCs w:val="0"/>
          <w:snapToGrid w:val="0"/>
          <w:lang w:eastAsia="ru-RU"/>
        </w:rPr>
        <w:t>запроса предложений</w:t>
      </w:r>
      <w:bookmarkEnd w:id="815"/>
      <w:bookmarkEnd w:id="816"/>
    </w:p>
    <w:p w:rsidR="00AD7AB8" w:rsidRPr="004D1DCF" w:rsidRDefault="00AD7AB8" w:rsidP="00AD7AB8">
      <w:pPr>
        <w:pStyle w:val="3"/>
        <w:ind w:left="0" w:firstLine="567"/>
        <w:jc w:val="both"/>
        <w:rPr>
          <w:b w:val="0"/>
          <w:lang w:eastAsia="ru-RU"/>
        </w:rPr>
      </w:pPr>
      <w:bookmarkStart w:id="817" w:name="_Toc471830476"/>
      <w:bookmarkStart w:id="818" w:name="_Toc471898583"/>
      <w:bookmarkStart w:id="819" w:name="_Toc498523798"/>
      <w:r w:rsidRPr="004D1DCF">
        <w:rPr>
          <w:b w:val="0"/>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на интернет-сайтах, на которых было опубликовано </w:t>
      </w:r>
      <w:r w:rsidRPr="004D1DCF">
        <w:rPr>
          <w:b w:val="0"/>
          <w:iCs/>
        </w:rPr>
        <w:t>Извещение</w:t>
      </w:r>
      <w:r w:rsidRPr="004D1DCF">
        <w:rPr>
          <w:b w:val="0"/>
        </w:rPr>
        <w:t xml:space="preserve"> о проведении открытого </w:t>
      </w:r>
      <w:r w:rsidRPr="004D1DCF">
        <w:rPr>
          <w:b w:val="0"/>
          <w:iCs/>
        </w:rPr>
        <w:t xml:space="preserve">запроса предложений (подраздел </w:t>
      </w:r>
      <w:r w:rsidR="001B34FA">
        <w:fldChar w:fldCharType="begin"/>
      </w:r>
      <w:r w:rsidR="001B34FA">
        <w:instrText xml:space="preserve"> REF _Ref191386085 \r \h  \* MERGEFORMAT </w:instrText>
      </w:r>
      <w:r w:rsidR="001B34FA">
        <w:fldChar w:fldCharType="separate"/>
      </w:r>
      <w:r w:rsidR="0038398C" w:rsidRPr="0038398C">
        <w:rPr>
          <w:b w:val="0"/>
          <w:iCs/>
        </w:rPr>
        <w:t>1.1.1</w:t>
      </w:r>
      <w:r w:rsidR="001B34FA">
        <w:fldChar w:fldCharType="end"/>
      </w:r>
      <w:r w:rsidRPr="004D1DCF">
        <w:rPr>
          <w:b w:val="0"/>
          <w:iCs/>
        </w:rPr>
        <w:t>)</w:t>
      </w:r>
      <w:r w:rsidRPr="004D1DCF">
        <w:rPr>
          <w:b w:val="0"/>
        </w:rPr>
        <w:t>,</w:t>
      </w:r>
      <w:r w:rsidRPr="004D1DCF">
        <w:rPr>
          <w:b w:val="0"/>
          <w:lang w:eastAsia="ru-RU"/>
        </w:rPr>
        <w:t xml:space="preserve">  для всех Участников Протокол о выборе победителя открытого запроса предложений, в котором указывает:</w:t>
      </w:r>
      <w:bookmarkEnd w:id="817"/>
      <w:bookmarkEnd w:id="818"/>
      <w:bookmarkEnd w:id="819"/>
    </w:p>
    <w:p w:rsidR="00AD7AB8" w:rsidRPr="004D1DCF" w:rsidRDefault="00AD7AB8" w:rsidP="00960C20">
      <w:pPr>
        <w:pStyle w:val="a0"/>
        <w:numPr>
          <w:ilvl w:val="4"/>
          <w:numId w:val="74"/>
        </w:numPr>
        <w:tabs>
          <w:tab w:val="num" w:pos="1134"/>
        </w:tabs>
        <w:suppressAutoHyphens w:val="0"/>
        <w:spacing w:before="60" w:line="240" w:lineRule="auto"/>
        <w:ind w:left="1134" w:right="-142" w:firstLine="641"/>
        <w:rPr>
          <w:bCs w:val="0"/>
          <w:sz w:val="24"/>
          <w:szCs w:val="24"/>
          <w:lang w:eastAsia="ru-RU"/>
        </w:rPr>
      </w:pPr>
      <w:r w:rsidRPr="004D1DCF">
        <w:rPr>
          <w:bCs w:val="0"/>
          <w:sz w:val="24"/>
          <w:szCs w:val="24"/>
          <w:lang w:eastAsia="ru-RU"/>
        </w:rPr>
        <w:t>Наименование и адрес Победителя;</w:t>
      </w:r>
    </w:p>
    <w:p w:rsidR="00AD7AB8" w:rsidRPr="004D1DCF" w:rsidRDefault="00AD7AB8" w:rsidP="00960C20">
      <w:pPr>
        <w:pStyle w:val="a0"/>
        <w:numPr>
          <w:ilvl w:val="4"/>
          <w:numId w:val="74"/>
        </w:numPr>
        <w:tabs>
          <w:tab w:val="num" w:pos="1134"/>
        </w:tabs>
        <w:suppressAutoHyphens w:val="0"/>
        <w:spacing w:before="60" w:line="240" w:lineRule="auto"/>
        <w:ind w:left="1134" w:right="-142" w:firstLine="641"/>
        <w:rPr>
          <w:bCs w:val="0"/>
          <w:sz w:val="24"/>
          <w:szCs w:val="24"/>
          <w:lang w:eastAsia="ru-RU"/>
        </w:rPr>
      </w:pPr>
      <w:r w:rsidRPr="004D1DCF">
        <w:rPr>
          <w:bCs w:val="0"/>
          <w:sz w:val="24"/>
          <w:szCs w:val="24"/>
          <w:lang w:eastAsia="ru-RU"/>
        </w:rPr>
        <w:t>Краткое изложение предмета и общей цены Заявки Победителя.</w:t>
      </w:r>
    </w:p>
    <w:p w:rsidR="00AD7AB8" w:rsidRPr="004D1DCF" w:rsidRDefault="00AD7AB8" w:rsidP="00AD7AB8">
      <w:pPr>
        <w:pStyle w:val="3"/>
        <w:ind w:left="0" w:firstLine="567"/>
        <w:jc w:val="both"/>
        <w:rPr>
          <w:b w:val="0"/>
          <w:lang w:eastAsia="ru-RU"/>
        </w:rPr>
      </w:pPr>
      <w:bookmarkStart w:id="820" w:name="_Toc471830477"/>
      <w:bookmarkStart w:id="821" w:name="_Toc471898584"/>
      <w:bookmarkStart w:id="822" w:name="_Toc498523799"/>
      <w:r w:rsidRPr="004D1DCF">
        <w:rPr>
          <w:b w:val="0"/>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bookmarkEnd w:id="820"/>
      <w:bookmarkEnd w:id="821"/>
      <w:bookmarkEnd w:id="822"/>
    </w:p>
    <w:p w:rsidR="00AD7AB8" w:rsidRPr="00AD7AB8" w:rsidRDefault="00AD7AB8" w:rsidP="00AD7AB8">
      <w:pPr>
        <w:rPr>
          <w:lang w:eastAsia="ru-RU"/>
        </w:r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823" w:name="_Ref440270568"/>
      <w:bookmarkStart w:id="824" w:name="_Ref440274159"/>
      <w:bookmarkStart w:id="825" w:name="_Ref440292555"/>
      <w:bookmarkStart w:id="826" w:name="_Ref440292779"/>
      <w:bookmarkStart w:id="827" w:name="_Toc498523800"/>
      <w:bookmarkEnd w:id="809"/>
      <w:r>
        <w:rPr>
          <w:szCs w:val="24"/>
        </w:rPr>
        <w:lastRenderedPageBreak/>
        <w:t>Техническая часть</w:t>
      </w:r>
      <w:bookmarkEnd w:id="823"/>
      <w:bookmarkEnd w:id="824"/>
      <w:bookmarkEnd w:id="825"/>
      <w:bookmarkEnd w:id="826"/>
      <w:bookmarkEnd w:id="827"/>
      <w:r w:rsidRPr="00E71A48">
        <w:rPr>
          <w:szCs w:val="24"/>
        </w:rPr>
        <w:t xml:space="preserve"> </w:t>
      </w:r>
    </w:p>
    <w:p w:rsidR="002B5044" w:rsidRPr="004E04A0" w:rsidRDefault="002B5044" w:rsidP="0021751A">
      <w:pPr>
        <w:pStyle w:val="2"/>
        <w:ind w:left="1701" w:hanging="1134"/>
      </w:pPr>
      <w:bookmarkStart w:id="828" w:name="_Toc176064097"/>
      <w:bookmarkStart w:id="829" w:name="_Toc176338525"/>
      <w:bookmarkStart w:id="830" w:name="_Toc180399753"/>
      <w:bookmarkStart w:id="831" w:name="_Toc189457101"/>
      <w:bookmarkStart w:id="832" w:name="_Toc189461737"/>
      <w:bookmarkStart w:id="833" w:name="_Toc189462011"/>
      <w:bookmarkStart w:id="834" w:name="_Toc191273610"/>
      <w:bookmarkStart w:id="835" w:name="_Toc423421726"/>
      <w:bookmarkStart w:id="836" w:name="_Toc498523801"/>
      <w:bookmarkStart w:id="837" w:name="_Toc167189319"/>
      <w:bookmarkStart w:id="838" w:name="_Toc168725254"/>
      <w:r w:rsidRPr="00C12FA4">
        <w:t xml:space="preserve">Перечень, объемы и </w:t>
      </w:r>
      <w:r w:rsidRPr="004E04A0">
        <w:t xml:space="preserve">характеристики </w:t>
      </w:r>
      <w:bookmarkEnd w:id="828"/>
      <w:bookmarkEnd w:id="829"/>
      <w:bookmarkEnd w:id="830"/>
      <w:bookmarkEnd w:id="831"/>
      <w:bookmarkEnd w:id="832"/>
      <w:bookmarkEnd w:id="833"/>
      <w:bookmarkEnd w:id="834"/>
      <w:bookmarkEnd w:id="835"/>
      <w:r w:rsidR="00C3704B" w:rsidRPr="004E04A0">
        <w:t xml:space="preserve">закупаемых </w:t>
      </w:r>
      <w:r w:rsidR="00CD1816" w:rsidRPr="004E04A0">
        <w:t>работ</w:t>
      </w:r>
      <w:bookmarkEnd w:id="836"/>
    </w:p>
    <w:p w:rsidR="002B5044" w:rsidRPr="004E04A0" w:rsidRDefault="002B5044" w:rsidP="002B5044">
      <w:pPr>
        <w:pStyle w:val="3"/>
        <w:ind w:left="0" w:firstLine="851"/>
        <w:jc w:val="both"/>
        <w:rPr>
          <w:b w:val="0"/>
          <w:szCs w:val="24"/>
        </w:rPr>
      </w:pPr>
      <w:bookmarkStart w:id="839" w:name="_Toc439166311"/>
      <w:bookmarkStart w:id="840" w:name="_Toc439170659"/>
      <w:bookmarkStart w:id="841" w:name="_Toc439172761"/>
      <w:bookmarkStart w:id="842" w:name="_Toc439173205"/>
      <w:bookmarkStart w:id="843" w:name="_Toc439238199"/>
      <w:bookmarkStart w:id="844" w:name="_Toc439252751"/>
      <w:bookmarkStart w:id="845" w:name="_Toc439323609"/>
      <w:bookmarkStart w:id="846" w:name="_Toc439323725"/>
      <w:bookmarkStart w:id="847" w:name="_Toc440361359"/>
      <w:bookmarkStart w:id="848" w:name="_Toc440376114"/>
      <w:bookmarkStart w:id="849" w:name="_Toc440376241"/>
      <w:bookmarkStart w:id="850" w:name="_Toc440382503"/>
      <w:bookmarkStart w:id="851" w:name="_Toc440447173"/>
      <w:bookmarkStart w:id="852" w:name="_Toc440620853"/>
      <w:bookmarkStart w:id="853" w:name="_Toc440631488"/>
      <w:bookmarkStart w:id="854" w:name="_Toc440875728"/>
      <w:bookmarkStart w:id="855" w:name="_Toc441131752"/>
      <w:bookmarkStart w:id="856" w:name="_Toc468352776"/>
      <w:bookmarkStart w:id="857" w:name="_Toc468352899"/>
      <w:bookmarkStart w:id="858" w:name="_Toc468355883"/>
      <w:bookmarkStart w:id="859" w:name="_Toc469480767"/>
      <w:bookmarkStart w:id="860" w:name="_Toc471898587"/>
      <w:bookmarkStart w:id="861" w:name="_Toc498523802"/>
      <w:r w:rsidRPr="004E04A0">
        <w:rPr>
          <w:b w:val="0"/>
          <w:szCs w:val="24"/>
        </w:rPr>
        <w:t>Техническ</w:t>
      </w:r>
      <w:r w:rsidR="003776BB" w:rsidRPr="004E04A0">
        <w:rPr>
          <w:b w:val="0"/>
          <w:szCs w:val="24"/>
        </w:rPr>
        <w:t>ое(</w:t>
      </w:r>
      <w:r w:rsidRPr="004E04A0">
        <w:rPr>
          <w:b w:val="0"/>
          <w:szCs w:val="24"/>
        </w:rPr>
        <w:t>ие</w:t>
      </w:r>
      <w:r w:rsidR="003776BB" w:rsidRPr="004E04A0">
        <w:rPr>
          <w:b w:val="0"/>
          <w:szCs w:val="24"/>
        </w:rPr>
        <w:t>)</w:t>
      </w:r>
      <w:r w:rsidRPr="004E04A0">
        <w:rPr>
          <w:b w:val="0"/>
          <w:szCs w:val="24"/>
        </w:rPr>
        <w:t xml:space="preserve"> задани</w:t>
      </w:r>
      <w:r w:rsidR="003776BB" w:rsidRPr="004E04A0">
        <w:rPr>
          <w:b w:val="0"/>
          <w:szCs w:val="24"/>
        </w:rPr>
        <w:t>е(</w:t>
      </w:r>
      <w:r w:rsidRPr="004E04A0">
        <w:rPr>
          <w:b w:val="0"/>
          <w:szCs w:val="24"/>
        </w:rPr>
        <w:t>я</w:t>
      </w:r>
      <w:r w:rsidR="003776BB" w:rsidRPr="004E04A0">
        <w:rPr>
          <w:b w:val="0"/>
          <w:szCs w:val="24"/>
        </w:rPr>
        <w:t>)</w:t>
      </w:r>
      <w:r w:rsidRPr="004E04A0">
        <w:rPr>
          <w:b w:val="0"/>
          <w:szCs w:val="24"/>
        </w:rPr>
        <w:t xml:space="preserve"> </w:t>
      </w:r>
      <w:r w:rsidR="00A154B7" w:rsidRPr="004E04A0">
        <w:rPr>
          <w:b w:val="0"/>
          <w:szCs w:val="24"/>
        </w:rPr>
        <w:t xml:space="preserve">по Лоту №1 (подраздел </w:t>
      </w:r>
      <w:r w:rsidR="00A36B98" w:rsidRPr="004E04A0">
        <w:rPr>
          <w:b w:val="0"/>
          <w:szCs w:val="24"/>
        </w:rPr>
        <w:fldChar w:fldCharType="begin"/>
      </w:r>
      <w:r w:rsidR="00A154B7" w:rsidRPr="004E04A0">
        <w:rPr>
          <w:b w:val="0"/>
          <w:szCs w:val="24"/>
        </w:rPr>
        <w:instrText xml:space="preserve"> REF _Ref440275279 \r \h </w:instrText>
      </w:r>
      <w:r w:rsidR="004E04A0">
        <w:rPr>
          <w:b w:val="0"/>
          <w:szCs w:val="24"/>
        </w:rPr>
        <w:instrText xml:space="preserve"> \* MERGEFORMAT </w:instrText>
      </w:r>
      <w:r w:rsidR="00A36B98" w:rsidRPr="004E04A0">
        <w:rPr>
          <w:b w:val="0"/>
          <w:szCs w:val="24"/>
        </w:rPr>
      </w:r>
      <w:r w:rsidR="00A36B98" w:rsidRPr="004E04A0">
        <w:rPr>
          <w:b w:val="0"/>
          <w:szCs w:val="24"/>
        </w:rPr>
        <w:fldChar w:fldCharType="separate"/>
      </w:r>
      <w:r w:rsidR="0038398C" w:rsidRPr="004E04A0">
        <w:rPr>
          <w:b w:val="0"/>
          <w:szCs w:val="24"/>
        </w:rPr>
        <w:t>1.1.4</w:t>
      </w:r>
      <w:r w:rsidR="00A36B98" w:rsidRPr="004E04A0">
        <w:rPr>
          <w:b w:val="0"/>
          <w:szCs w:val="24"/>
        </w:rPr>
        <w:fldChar w:fldCharType="end"/>
      </w:r>
      <w:r w:rsidR="00A154B7" w:rsidRPr="004E04A0">
        <w:rPr>
          <w:b w:val="0"/>
          <w:szCs w:val="24"/>
        </w:rPr>
        <w:t>)</w:t>
      </w:r>
      <w:r w:rsidRPr="004E04A0">
        <w:rPr>
          <w:b w:val="0"/>
          <w:szCs w:val="24"/>
        </w:rPr>
        <w:t xml:space="preserve"> изложен</w:t>
      </w:r>
      <w:r w:rsidR="00F463E8" w:rsidRPr="004E04A0">
        <w:rPr>
          <w:b w:val="0"/>
          <w:szCs w:val="24"/>
        </w:rPr>
        <w:t>о(</w:t>
      </w:r>
      <w:r w:rsidRPr="004E04A0">
        <w:rPr>
          <w:b w:val="0"/>
          <w:szCs w:val="24"/>
        </w:rPr>
        <w:t>ы</w:t>
      </w:r>
      <w:r w:rsidR="00F463E8" w:rsidRPr="004E04A0">
        <w:rPr>
          <w:b w:val="0"/>
          <w:szCs w:val="24"/>
        </w:rPr>
        <w:t>)</w:t>
      </w:r>
      <w:r w:rsidRPr="004E04A0">
        <w:rPr>
          <w:b w:val="0"/>
          <w:szCs w:val="24"/>
        </w:rPr>
        <w:t xml:space="preserve"> в Приложении №1, которое является неотъемлемым приложением к настоящей документации и предоставляется </w:t>
      </w:r>
      <w:r w:rsidR="0021751A" w:rsidRPr="004E04A0">
        <w:rPr>
          <w:b w:val="0"/>
          <w:szCs w:val="24"/>
        </w:rPr>
        <w:t>Участник</w:t>
      </w:r>
      <w:r w:rsidRPr="004E04A0">
        <w:rPr>
          <w:b w:val="0"/>
          <w:szCs w:val="24"/>
        </w:rPr>
        <w:t>ам вместе с ней в качестве отдельного документа.</w:t>
      </w:r>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p>
    <w:p w:rsidR="002B5044" w:rsidRPr="003803A7" w:rsidRDefault="002B5044" w:rsidP="0021751A">
      <w:pPr>
        <w:pStyle w:val="2"/>
        <w:ind w:left="1701" w:hanging="1134"/>
      </w:pPr>
      <w:bookmarkStart w:id="862" w:name="_Ref194832984"/>
      <w:bookmarkStart w:id="863" w:name="_Ref197686508"/>
      <w:bookmarkStart w:id="864" w:name="_Toc423421727"/>
      <w:bookmarkStart w:id="865" w:name="_Toc498523803"/>
      <w:r w:rsidRPr="003803A7">
        <w:t xml:space="preserve">Требование к </w:t>
      </w:r>
      <w:bookmarkEnd w:id="862"/>
      <w:bookmarkEnd w:id="863"/>
      <w:bookmarkEnd w:id="864"/>
      <w:r w:rsidR="00C3704B">
        <w:t xml:space="preserve">закупаемым </w:t>
      </w:r>
      <w:r w:rsidR="00CD1816">
        <w:t>работам</w:t>
      </w:r>
      <w:bookmarkEnd w:id="865"/>
    </w:p>
    <w:p w:rsidR="002B5044" w:rsidRPr="003776BB" w:rsidRDefault="002B5044" w:rsidP="002B5044">
      <w:pPr>
        <w:pStyle w:val="3"/>
        <w:ind w:left="0" w:firstLine="851"/>
        <w:jc w:val="both"/>
        <w:rPr>
          <w:b w:val="0"/>
          <w:szCs w:val="24"/>
        </w:rPr>
      </w:pPr>
      <w:bookmarkStart w:id="866" w:name="_Toc439166314"/>
      <w:bookmarkStart w:id="867" w:name="_Toc439170662"/>
      <w:bookmarkStart w:id="868" w:name="_Toc439172764"/>
      <w:bookmarkStart w:id="869" w:name="_Toc439173208"/>
      <w:bookmarkStart w:id="870" w:name="_Toc439238202"/>
      <w:bookmarkStart w:id="871" w:name="_Toc439252754"/>
      <w:bookmarkStart w:id="872" w:name="_Toc439323612"/>
      <w:bookmarkStart w:id="873" w:name="_Toc439323728"/>
      <w:bookmarkStart w:id="874" w:name="_Toc440361362"/>
      <w:bookmarkStart w:id="875" w:name="_Toc440376117"/>
      <w:bookmarkStart w:id="876" w:name="_Toc440376244"/>
      <w:bookmarkStart w:id="877" w:name="_Toc440382505"/>
      <w:bookmarkStart w:id="878" w:name="_Toc440447175"/>
      <w:bookmarkStart w:id="879" w:name="_Toc440620855"/>
      <w:bookmarkStart w:id="880" w:name="_Toc440631490"/>
      <w:bookmarkStart w:id="881" w:name="_Toc440875730"/>
      <w:bookmarkStart w:id="882" w:name="_Toc441131754"/>
      <w:bookmarkStart w:id="883" w:name="_Toc468352778"/>
      <w:bookmarkStart w:id="884" w:name="_Toc468352901"/>
      <w:bookmarkStart w:id="885" w:name="_Toc468355885"/>
      <w:bookmarkStart w:id="886" w:name="_Toc469480769"/>
      <w:bookmarkStart w:id="887" w:name="_Toc471898589"/>
      <w:bookmarkStart w:id="888" w:name="_Toc498523804"/>
      <w:bookmarkStart w:id="889" w:name="_Ref194833053"/>
      <w:bookmarkStart w:id="890" w:name="_Ref223496951"/>
      <w:bookmarkStart w:id="891" w:name="_Ref223496970"/>
      <w:r w:rsidRPr="003803A7">
        <w:rPr>
          <w:b w:val="0"/>
          <w:szCs w:val="24"/>
        </w:rPr>
        <w:t xml:space="preserve">Дополнительные требования к </w:t>
      </w:r>
      <w:r w:rsidR="007177AF">
        <w:rPr>
          <w:b w:val="0"/>
          <w:szCs w:val="24"/>
        </w:rPr>
        <w:t>закупаемым</w:t>
      </w:r>
      <w:r w:rsidR="00CD1816">
        <w:rPr>
          <w:b w:val="0"/>
          <w:szCs w:val="24"/>
        </w:rPr>
        <w:t xml:space="preserve"> работам</w:t>
      </w:r>
      <w:r w:rsidR="003776BB" w:rsidRPr="003803A7">
        <w:rPr>
          <w:b w:val="0"/>
          <w:szCs w:val="24"/>
          <w:lang w:eastAsia="ru-RU"/>
        </w:rPr>
        <w:t xml:space="preserve"> изложены в Приложении №1 (Техническом(их) задании(ях)) к настоящей Документации. При несоблюдении требований Технического(их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p>
    <w:p w:rsidR="00BB7F61" w:rsidRPr="00474B7D" w:rsidRDefault="00BB7F61" w:rsidP="00BB7F61">
      <w:pPr>
        <w:pStyle w:val="2"/>
        <w:ind w:left="1701" w:hanging="1134"/>
        <w:rPr>
          <w:b w:val="0"/>
        </w:rPr>
      </w:pPr>
      <w:bookmarkStart w:id="892" w:name="_Toc461808930"/>
      <w:bookmarkStart w:id="893" w:name="_Toc464120639"/>
      <w:bookmarkStart w:id="894" w:name="_Toc465774618"/>
      <w:bookmarkStart w:id="895" w:name="_Toc465865196"/>
      <w:bookmarkStart w:id="896" w:name="_Toc498523805"/>
      <w:bookmarkEnd w:id="837"/>
      <w:bookmarkEnd w:id="838"/>
      <w:bookmarkEnd w:id="889"/>
      <w:bookmarkEnd w:id="890"/>
      <w:bookmarkEnd w:id="891"/>
      <w:r w:rsidRPr="00474B7D">
        <w:t>Альтернативные предложения</w:t>
      </w:r>
      <w:bookmarkStart w:id="897" w:name="_Ref56252639"/>
      <w:bookmarkEnd w:id="892"/>
      <w:bookmarkEnd w:id="893"/>
      <w:bookmarkEnd w:id="894"/>
      <w:bookmarkEnd w:id="895"/>
      <w:bookmarkEnd w:id="896"/>
    </w:p>
    <w:p w:rsidR="00BB7F61" w:rsidRPr="00474B7D" w:rsidRDefault="00BB7F61" w:rsidP="00BB7F61">
      <w:pPr>
        <w:pStyle w:val="3"/>
        <w:ind w:left="0" w:firstLine="851"/>
        <w:jc w:val="both"/>
        <w:rPr>
          <w:b w:val="0"/>
          <w:szCs w:val="24"/>
        </w:rPr>
      </w:pPr>
      <w:bookmarkStart w:id="898" w:name="_Toc461808802"/>
      <w:bookmarkStart w:id="899" w:name="_Toc461808931"/>
      <w:bookmarkStart w:id="900" w:name="_Toc464120640"/>
      <w:bookmarkStart w:id="901" w:name="_Toc465774619"/>
      <w:bookmarkStart w:id="902" w:name="_Toc465865197"/>
      <w:bookmarkStart w:id="903" w:name="_Toc468352780"/>
      <w:bookmarkStart w:id="904" w:name="_Toc468352903"/>
      <w:bookmarkStart w:id="905" w:name="_Toc468355887"/>
      <w:bookmarkStart w:id="906" w:name="_Toc469480771"/>
      <w:bookmarkStart w:id="907" w:name="_Toc471898591"/>
      <w:bookmarkStart w:id="908" w:name="_Toc498523806"/>
      <w:r w:rsidRPr="00474B7D">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97"/>
      <w:bookmarkEnd w:id="898"/>
      <w:bookmarkEnd w:id="899"/>
      <w:bookmarkEnd w:id="900"/>
      <w:bookmarkEnd w:id="901"/>
      <w:bookmarkEnd w:id="902"/>
      <w:bookmarkEnd w:id="903"/>
      <w:bookmarkEnd w:id="904"/>
      <w:bookmarkEnd w:id="905"/>
      <w:bookmarkEnd w:id="906"/>
      <w:bookmarkEnd w:id="907"/>
      <w:bookmarkEnd w:id="908"/>
    </w:p>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810"/>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909" w:name="_Ref440270602"/>
      <w:bookmarkStart w:id="910" w:name="_Toc498523807"/>
      <w:r w:rsidRPr="00E71A48">
        <w:rPr>
          <w:szCs w:val="24"/>
        </w:rPr>
        <w:lastRenderedPageBreak/>
        <w:t>Образцы основных форм документов, включаемых в Заявку</w:t>
      </w:r>
      <w:bookmarkEnd w:id="909"/>
      <w:bookmarkEnd w:id="910"/>
      <w:r w:rsidRPr="00E71A48">
        <w:rPr>
          <w:szCs w:val="24"/>
        </w:rPr>
        <w:t xml:space="preserve"> </w:t>
      </w:r>
    </w:p>
    <w:p w:rsidR="004F4D80" w:rsidRPr="00F647F7" w:rsidRDefault="004F4D80" w:rsidP="004F4D80">
      <w:pPr>
        <w:pStyle w:val="2"/>
      </w:pPr>
      <w:bookmarkStart w:id="911" w:name="_Ref55336310"/>
      <w:bookmarkStart w:id="912" w:name="_Toc57314672"/>
      <w:bookmarkStart w:id="913" w:name="_Toc69728986"/>
      <w:bookmarkStart w:id="914" w:name="_Toc98253919"/>
      <w:bookmarkStart w:id="915" w:name="_Toc165173847"/>
      <w:bookmarkStart w:id="916" w:name="_Toc423423667"/>
      <w:bookmarkStart w:id="917" w:name="_Toc498523808"/>
      <w:r w:rsidRPr="00F647F7">
        <w:t xml:space="preserve">Письмо о подаче оферты </w:t>
      </w:r>
      <w:bookmarkStart w:id="918" w:name="_Ref22846535"/>
      <w:r w:rsidRPr="00F647F7">
        <w:t>(</w:t>
      </w:r>
      <w:bookmarkEnd w:id="918"/>
      <w:r w:rsidRPr="00F647F7">
        <w:t xml:space="preserve">форма </w:t>
      </w:r>
      <w:r w:rsidRPr="00F647F7">
        <w:rPr>
          <w:noProof/>
        </w:rPr>
        <w:t>1</w:t>
      </w:r>
      <w:r w:rsidRPr="00F647F7">
        <w:t>)</w:t>
      </w:r>
      <w:bookmarkEnd w:id="911"/>
      <w:bookmarkEnd w:id="912"/>
      <w:bookmarkEnd w:id="913"/>
      <w:bookmarkEnd w:id="914"/>
      <w:bookmarkEnd w:id="915"/>
      <w:bookmarkEnd w:id="916"/>
      <w:bookmarkEnd w:id="917"/>
    </w:p>
    <w:p w:rsidR="004F4D80" w:rsidRPr="00C236C0" w:rsidRDefault="004F4D80" w:rsidP="004F4D80">
      <w:pPr>
        <w:pStyle w:val="3"/>
        <w:rPr>
          <w:szCs w:val="24"/>
        </w:rPr>
      </w:pPr>
      <w:bookmarkStart w:id="919" w:name="_Toc98253920"/>
      <w:bookmarkStart w:id="920" w:name="_Toc157248174"/>
      <w:bookmarkStart w:id="921" w:name="_Toc157496543"/>
      <w:bookmarkStart w:id="922" w:name="_Toc158206082"/>
      <w:bookmarkStart w:id="923" w:name="_Toc164057767"/>
      <w:bookmarkStart w:id="924" w:name="_Toc164137117"/>
      <w:bookmarkStart w:id="925" w:name="_Toc164161277"/>
      <w:bookmarkStart w:id="926" w:name="_Toc165173848"/>
      <w:bookmarkStart w:id="927" w:name="_Toc439170673"/>
      <w:bookmarkStart w:id="928" w:name="_Toc439172775"/>
      <w:bookmarkStart w:id="929" w:name="_Toc439173219"/>
      <w:bookmarkStart w:id="930" w:name="_Toc439238213"/>
      <w:bookmarkStart w:id="931" w:name="_Toc440361369"/>
      <w:bookmarkStart w:id="932" w:name="_Toc440376124"/>
      <w:bookmarkStart w:id="933" w:name="_Toc468352906"/>
      <w:bookmarkStart w:id="934" w:name="_Toc468355890"/>
      <w:bookmarkStart w:id="935" w:name="_Toc471898594"/>
      <w:bookmarkStart w:id="936" w:name="_Toc498523809"/>
      <w:r w:rsidRPr="00C236C0">
        <w:rPr>
          <w:szCs w:val="24"/>
        </w:rPr>
        <w:t>Форма письма о подаче оферты</w:t>
      </w:r>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937"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1C4BB0" w:rsidRPr="005D252F">
        <w:rPr>
          <w:bCs w:val="0"/>
          <w:sz w:val="24"/>
          <w:szCs w:val="24"/>
        </w:rPr>
        <w:t>работ</w:t>
      </w:r>
      <w:r w:rsidR="001C4BB0"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474B7D" w:rsidRDefault="004F4D80" w:rsidP="004F4D80">
      <w:pPr>
        <w:spacing w:after="60" w:line="240" w:lineRule="auto"/>
        <w:rPr>
          <w:sz w:val="24"/>
          <w:szCs w:val="24"/>
        </w:rPr>
      </w:pPr>
      <w:r w:rsidRPr="00474B7D">
        <w:rPr>
          <w:sz w:val="24"/>
          <w:szCs w:val="24"/>
        </w:rPr>
        <w:t xml:space="preserve">Настоящая </w:t>
      </w:r>
      <w:r w:rsidR="00C236C0" w:rsidRPr="00474B7D">
        <w:rPr>
          <w:sz w:val="24"/>
          <w:szCs w:val="24"/>
        </w:rPr>
        <w:t>Заявка</w:t>
      </w:r>
      <w:r w:rsidRPr="00474B7D">
        <w:rPr>
          <w:sz w:val="24"/>
          <w:szCs w:val="24"/>
        </w:rPr>
        <w:t xml:space="preserve"> имеет правовой статус оферты и действует до «____»_______________</w:t>
      </w:r>
      <w:r w:rsidR="00475C80" w:rsidRPr="00474B7D">
        <w:rPr>
          <w:sz w:val="24"/>
          <w:szCs w:val="24"/>
        </w:rPr>
        <w:t xml:space="preserve"> </w:t>
      </w:r>
      <w:r w:rsidR="00BB7F61" w:rsidRPr="00474B7D">
        <w:rPr>
          <w:sz w:val="24"/>
          <w:szCs w:val="24"/>
        </w:rPr>
        <w:t xml:space="preserve">201_ </w:t>
      </w:r>
      <w:r w:rsidRPr="00474B7D">
        <w:rPr>
          <w:sz w:val="24"/>
          <w:szCs w:val="24"/>
        </w:rPr>
        <w:t>года.</w:t>
      </w:r>
    </w:p>
    <w:p w:rsidR="00975C64" w:rsidRPr="00474B7D" w:rsidRDefault="00975C64" w:rsidP="00975C64">
      <w:pPr>
        <w:tabs>
          <w:tab w:val="left" w:pos="1080"/>
        </w:tabs>
        <w:spacing w:line="240" w:lineRule="auto"/>
        <w:ind w:firstLine="540"/>
        <w:rPr>
          <w:sz w:val="24"/>
          <w:szCs w:val="24"/>
        </w:rPr>
      </w:pPr>
      <w:r w:rsidRPr="00474B7D">
        <w:rPr>
          <w:sz w:val="24"/>
          <w:szCs w:val="24"/>
        </w:rPr>
        <w:t>Данная Заявка подается с пониманием того, что:</w:t>
      </w:r>
    </w:p>
    <w:p w:rsidR="00975C64" w:rsidRPr="00474B7D" w:rsidRDefault="00975C64" w:rsidP="00975C64">
      <w:pPr>
        <w:tabs>
          <w:tab w:val="left" w:pos="1080"/>
        </w:tabs>
        <w:spacing w:line="240" w:lineRule="auto"/>
        <w:ind w:firstLine="540"/>
        <w:rPr>
          <w:sz w:val="24"/>
          <w:szCs w:val="24"/>
        </w:rPr>
      </w:pPr>
      <w:r w:rsidRPr="00474B7D">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74B7D" w:rsidRDefault="00975C64" w:rsidP="00975C64">
      <w:pPr>
        <w:tabs>
          <w:tab w:val="left" w:pos="1080"/>
        </w:tabs>
        <w:spacing w:line="240" w:lineRule="auto"/>
        <w:ind w:firstLine="540"/>
        <w:rPr>
          <w:sz w:val="24"/>
          <w:szCs w:val="24"/>
        </w:rPr>
      </w:pPr>
      <w:r w:rsidRPr="00474B7D">
        <w:rPr>
          <w:sz w:val="24"/>
          <w:szCs w:val="24"/>
        </w:rPr>
        <w:t>вы оставляете за собой право:</w:t>
      </w:r>
    </w:p>
    <w:p w:rsidR="00975C64" w:rsidRPr="00474B7D" w:rsidRDefault="00975C64" w:rsidP="00960C20">
      <w:pPr>
        <w:widowControl w:val="0"/>
        <w:numPr>
          <w:ilvl w:val="0"/>
          <w:numId w:val="72"/>
        </w:numPr>
        <w:tabs>
          <w:tab w:val="left" w:pos="1080"/>
        </w:tabs>
        <w:suppressAutoHyphens w:val="0"/>
        <w:spacing w:line="240" w:lineRule="auto"/>
        <w:rPr>
          <w:sz w:val="24"/>
          <w:szCs w:val="24"/>
        </w:rPr>
      </w:pPr>
      <w:r w:rsidRPr="00474B7D">
        <w:rPr>
          <w:sz w:val="24"/>
          <w:szCs w:val="24"/>
        </w:rPr>
        <w:t>отклонить заявки с ценами, превышающими начальную (максимальную) цену договора (цену лота);</w:t>
      </w:r>
    </w:p>
    <w:p w:rsidR="00975C64" w:rsidRPr="00474B7D" w:rsidRDefault="00975C64" w:rsidP="00960C20">
      <w:pPr>
        <w:widowControl w:val="0"/>
        <w:numPr>
          <w:ilvl w:val="0"/>
          <w:numId w:val="72"/>
        </w:numPr>
        <w:tabs>
          <w:tab w:val="left" w:pos="1080"/>
        </w:tabs>
        <w:suppressAutoHyphens w:val="0"/>
        <w:spacing w:line="240" w:lineRule="auto"/>
        <w:rPr>
          <w:sz w:val="24"/>
          <w:szCs w:val="24"/>
        </w:rPr>
      </w:pPr>
      <w:r w:rsidRPr="00474B7D">
        <w:rPr>
          <w:sz w:val="24"/>
          <w:szCs w:val="24"/>
        </w:rPr>
        <w:lastRenderedPageBreak/>
        <w:t>принять или отклонить любую Заявку в соответствии с условиями документации о закупке;</w:t>
      </w:r>
    </w:p>
    <w:p w:rsidR="00975C64" w:rsidRPr="00474B7D" w:rsidRDefault="00975C64" w:rsidP="00960C20">
      <w:pPr>
        <w:widowControl w:val="0"/>
        <w:numPr>
          <w:ilvl w:val="0"/>
          <w:numId w:val="72"/>
        </w:numPr>
        <w:tabs>
          <w:tab w:val="left" w:pos="1080"/>
        </w:tabs>
        <w:suppressAutoHyphens w:val="0"/>
        <w:spacing w:line="240" w:lineRule="auto"/>
        <w:rPr>
          <w:sz w:val="24"/>
          <w:szCs w:val="24"/>
        </w:rPr>
      </w:pPr>
      <w:r w:rsidRPr="00474B7D">
        <w:rPr>
          <w:sz w:val="24"/>
          <w:szCs w:val="24"/>
        </w:rPr>
        <w:t>отклонить все заявки.</w:t>
      </w:r>
    </w:p>
    <w:p w:rsidR="00975C64" w:rsidRPr="00474B7D" w:rsidRDefault="00975C64" w:rsidP="00975C64">
      <w:pPr>
        <w:tabs>
          <w:tab w:val="left" w:pos="1080"/>
        </w:tabs>
        <w:spacing w:line="240" w:lineRule="auto"/>
        <w:ind w:firstLine="540"/>
        <w:rPr>
          <w:sz w:val="24"/>
          <w:szCs w:val="24"/>
        </w:rPr>
      </w:pPr>
      <w:r w:rsidRPr="00474B7D">
        <w:rPr>
          <w:sz w:val="24"/>
          <w:szCs w:val="24"/>
        </w:rPr>
        <w:t>______________(</w:t>
      </w:r>
      <w:r w:rsidRPr="00474B7D">
        <w:rPr>
          <w:i/>
          <w:sz w:val="24"/>
          <w:szCs w:val="24"/>
        </w:rPr>
        <w:t>Наименование Участника, при подаче заявки коллективным участником указывается лидер и состав коллективного Участника</w:t>
      </w:r>
      <w:r w:rsidRPr="00474B7D">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74B7D" w:rsidRDefault="00475C80" w:rsidP="00960C20">
      <w:pPr>
        <w:widowControl w:val="0"/>
        <w:numPr>
          <w:ilvl w:val="0"/>
          <w:numId w:val="73"/>
        </w:numPr>
        <w:tabs>
          <w:tab w:val="left" w:pos="1080"/>
        </w:tabs>
        <w:suppressAutoHyphens w:val="0"/>
        <w:spacing w:line="240" w:lineRule="auto"/>
        <w:rPr>
          <w:sz w:val="24"/>
          <w:szCs w:val="24"/>
        </w:rPr>
      </w:pPr>
      <w:r w:rsidRPr="00474B7D">
        <w:rPr>
          <w:sz w:val="24"/>
          <w:szCs w:val="24"/>
        </w:rPr>
        <w:t xml:space="preserve">не изменять (не вносить изменения) в Заявку </w:t>
      </w:r>
      <w:r w:rsidR="00975C64" w:rsidRPr="00474B7D">
        <w:rPr>
          <w:sz w:val="24"/>
          <w:szCs w:val="24"/>
        </w:rPr>
        <w:t>в течение срока ее действия после истечения срока окончания подачи Заявок;</w:t>
      </w:r>
    </w:p>
    <w:p w:rsidR="00975C64" w:rsidRPr="00414CAF" w:rsidRDefault="00975C64" w:rsidP="00960C20">
      <w:pPr>
        <w:widowControl w:val="0"/>
        <w:numPr>
          <w:ilvl w:val="0"/>
          <w:numId w:val="73"/>
        </w:numPr>
        <w:tabs>
          <w:tab w:val="left" w:pos="1080"/>
        </w:tabs>
        <w:suppressAutoHyphens w:val="0"/>
        <w:spacing w:line="240" w:lineRule="auto"/>
        <w:rPr>
          <w:sz w:val="24"/>
          <w:szCs w:val="24"/>
        </w:rPr>
      </w:pPr>
      <w:r w:rsidRPr="00414CAF">
        <w:rPr>
          <w:sz w:val="24"/>
          <w:szCs w:val="24"/>
        </w:rPr>
        <w:t xml:space="preserve">предоставлять достоверные и </w:t>
      </w:r>
      <w:r w:rsidR="00687D09">
        <w:rPr>
          <w:sz w:val="24"/>
          <w:szCs w:val="24"/>
        </w:rPr>
        <w:t>нефальсифицированные</w:t>
      </w:r>
      <w:r w:rsidR="00687D09" w:rsidRPr="00750DD1">
        <w:rPr>
          <w:sz w:val="24"/>
          <w:szCs w:val="24"/>
        </w:rPr>
        <w:t xml:space="preserve"> </w:t>
      </w:r>
      <w:r w:rsidRPr="00414CAF">
        <w:rPr>
          <w:sz w:val="24"/>
          <w:szCs w:val="24"/>
        </w:rPr>
        <w:t xml:space="preserve">документы, сведения и/или информацию, приведенные в составе Заявки; </w:t>
      </w:r>
    </w:p>
    <w:p w:rsidR="00975C64" w:rsidRPr="00414CAF" w:rsidRDefault="00975C64" w:rsidP="00960C20">
      <w:pPr>
        <w:widowControl w:val="0"/>
        <w:numPr>
          <w:ilvl w:val="0"/>
          <w:numId w:val="73"/>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74B7D" w:rsidRDefault="00975C64" w:rsidP="00960C20">
      <w:pPr>
        <w:widowControl w:val="0"/>
        <w:numPr>
          <w:ilvl w:val="0"/>
          <w:numId w:val="73"/>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w:t>
      </w:r>
      <w:r w:rsidRPr="00474B7D">
        <w:rPr>
          <w:sz w:val="24"/>
          <w:szCs w:val="24"/>
        </w:rPr>
        <w:t>Победителем/участником, предложившим наилучшую заявку.</w:t>
      </w:r>
    </w:p>
    <w:p w:rsidR="00975C64" w:rsidRPr="00474B7D" w:rsidRDefault="00975C64" w:rsidP="00960C20">
      <w:pPr>
        <w:widowControl w:val="0"/>
        <w:numPr>
          <w:ilvl w:val="0"/>
          <w:numId w:val="73"/>
        </w:numPr>
        <w:tabs>
          <w:tab w:val="left" w:pos="1080"/>
        </w:tabs>
        <w:suppressAutoHyphens w:val="0"/>
        <w:spacing w:line="240" w:lineRule="auto"/>
        <w:rPr>
          <w:sz w:val="24"/>
          <w:szCs w:val="24"/>
        </w:rPr>
      </w:pPr>
      <w:r w:rsidRPr="00474B7D">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474B7D">
        <w:rPr>
          <w:bCs w:val="0"/>
          <w:sz w:val="24"/>
          <w:szCs w:val="24"/>
        </w:rPr>
        <w:t xml:space="preserve">по форме и в соответствии с инструкциями, </w:t>
      </w:r>
      <w:r w:rsidRPr="00474B7D">
        <w:rPr>
          <w:bCs w:val="0"/>
          <w:spacing w:val="-1"/>
          <w:sz w:val="24"/>
          <w:szCs w:val="24"/>
        </w:rPr>
        <w:t>приведенными в Документации по запросу предложений,</w:t>
      </w:r>
      <w:r w:rsidRPr="00474B7D">
        <w:rPr>
          <w:sz w:val="24"/>
          <w:szCs w:val="24"/>
        </w:rPr>
        <w:t xml:space="preserve"> </w:t>
      </w:r>
      <w:r w:rsidR="00475C80" w:rsidRPr="00474B7D">
        <w:rPr>
          <w:sz w:val="24"/>
          <w:szCs w:val="24"/>
        </w:rPr>
        <w:t xml:space="preserve">или путем внесения денежных средств на расчетный счет Заказчика </w:t>
      </w:r>
      <w:r w:rsidRPr="00474B7D">
        <w:rPr>
          <w:sz w:val="24"/>
          <w:szCs w:val="24"/>
        </w:rPr>
        <w:t>в установленный в документации о закупке срок</w:t>
      </w:r>
      <w:r w:rsidRPr="00474B7D">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960C20">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960C20">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960C20">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960C20">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960C20">
      <w:pPr>
        <w:widowControl w:val="0"/>
        <w:numPr>
          <w:ilvl w:val="0"/>
          <w:numId w:val="71"/>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c"/>
              <w:jc w:val="center"/>
              <w:rPr>
                <w:sz w:val="24"/>
                <w:szCs w:val="24"/>
              </w:rPr>
            </w:pPr>
            <w:r w:rsidRPr="00414CAF">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c"/>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c"/>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c"/>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c"/>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c"/>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938" w:name="_Toc98253921"/>
      <w:bookmarkStart w:id="939" w:name="_Toc157248175"/>
      <w:bookmarkStart w:id="940" w:name="_Toc157496544"/>
      <w:bookmarkStart w:id="941" w:name="_Toc158206083"/>
      <w:bookmarkStart w:id="942" w:name="_Toc164057768"/>
      <w:bookmarkStart w:id="943" w:name="_Toc164137118"/>
      <w:bookmarkStart w:id="944" w:name="_Toc164161278"/>
      <w:bookmarkStart w:id="945" w:name="_Toc165173849"/>
      <w:r>
        <w:rPr>
          <w:b/>
          <w:szCs w:val="24"/>
        </w:rPr>
        <w:br w:type="page"/>
      </w:r>
    </w:p>
    <w:p w:rsidR="004F4D80" w:rsidRPr="00C236C0" w:rsidRDefault="004F4D80" w:rsidP="004F4D80">
      <w:pPr>
        <w:pStyle w:val="3"/>
        <w:rPr>
          <w:szCs w:val="24"/>
        </w:rPr>
      </w:pPr>
      <w:bookmarkStart w:id="946" w:name="_Toc439170674"/>
      <w:bookmarkStart w:id="947" w:name="_Toc439172776"/>
      <w:bookmarkStart w:id="948" w:name="_Toc439173220"/>
      <w:bookmarkStart w:id="949" w:name="_Toc439238214"/>
      <w:bookmarkStart w:id="950" w:name="_Toc439252762"/>
      <w:bookmarkStart w:id="951" w:name="_Toc439323736"/>
      <w:bookmarkStart w:id="952" w:name="_Toc440361370"/>
      <w:bookmarkStart w:id="953" w:name="_Toc440376125"/>
      <w:bookmarkStart w:id="954" w:name="_Toc440376252"/>
      <w:bookmarkStart w:id="955" w:name="_Toc440382510"/>
      <w:bookmarkStart w:id="956" w:name="_Toc440447180"/>
      <w:bookmarkStart w:id="957" w:name="_Toc440620860"/>
      <w:bookmarkStart w:id="958" w:name="_Toc440631495"/>
      <w:bookmarkStart w:id="959" w:name="_Toc440875734"/>
      <w:bookmarkStart w:id="960" w:name="_Toc441131758"/>
      <w:bookmarkStart w:id="961" w:name="_Toc468352907"/>
      <w:bookmarkStart w:id="962" w:name="_Toc468355891"/>
      <w:bookmarkStart w:id="963" w:name="_Toc471898595"/>
      <w:bookmarkStart w:id="964" w:name="_Toc498523810"/>
      <w:r w:rsidRPr="00C236C0">
        <w:rPr>
          <w:szCs w:val="24"/>
        </w:rPr>
        <w:lastRenderedPageBreak/>
        <w:t>Инструкции по заполнению</w:t>
      </w:r>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A36B98">
        <w:rPr>
          <w:sz w:val="24"/>
          <w:szCs w:val="24"/>
        </w:rPr>
        <w:fldChar w:fldCharType="begin"/>
      </w:r>
      <w:r w:rsidR="00673C59">
        <w:rPr>
          <w:sz w:val="24"/>
          <w:szCs w:val="24"/>
        </w:rPr>
        <w:instrText xml:space="preserve"> REF _Ref306008743 \r \h </w:instrText>
      </w:r>
      <w:r w:rsidR="00A36B98">
        <w:rPr>
          <w:sz w:val="24"/>
          <w:szCs w:val="24"/>
        </w:rPr>
      </w:r>
      <w:r w:rsidR="00A36B98">
        <w:rPr>
          <w:sz w:val="24"/>
          <w:szCs w:val="24"/>
        </w:rPr>
        <w:fldChar w:fldCharType="separate"/>
      </w:r>
      <w:r w:rsidR="0038398C">
        <w:rPr>
          <w:sz w:val="24"/>
          <w:szCs w:val="24"/>
        </w:rPr>
        <w:t>3.3.4</w:t>
      </w:r>
      <w:r w:rsidR="00A36B98">
        <w:rPr>
          <w:sz w:val="24"/>
          <w:szCs w:val="24"/>
        </w:rPr>
        <w:fldChar w:fldCharType="end"/>
      </w:r>
      <w:r w:rsidR="004F4D80" w:rsidRPr="00572945">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5"/>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A36B98">
        <w:rPr>
          <w:sz w:val="24"/>
          <w:szCs w:val="24"/>
        </w:rPr>
        <w:fldChar w:fldCharType="begin"/>
      </w:r>
      <w:r w:rsidR="00D56F8C">
        <w:rPr>
          <w:sz w:val="24"/>
          <w:szCs w:val="24"/>
        </w:rPr>
        <w:instrText xml:space="preserve"> REF _Ref55279015 \r \h </w:instrText>
      </w:r>
      <w:r w:rsidR="00A36B98">
        <w:rPr>
          <w:sz w:val="24"/>
          <w:szCs w:val="24"/>
        </w:rPr>
      </w:r>
      <w:r w:rsidR="00A36B98">
        <w:rPr>
          <w:sz w:val="24"/>
          <w:szCs w:val="24"/>
        </w:rPr>
        <w:fldChar w:fldCharType="separate"/>
      </w:r>
      <w:r w:rsidR="0038398C">
        <w:rPr>
          <w:sz w:val="24"/>
          <w:szCs w:val="24"/>
        </w:rPr>
        <w:t>3.3.1.6</w:t>
      </w:r>
      <w:r w:rsidR="00A36B98">
        <w:rPr>
          <w:sz w:val="24"/>
          <w:szCs w:val="24"/>
        </w:rPr>
        <w:fldChar w:fldCharType="end"/>
      </w:r>
      <w:r w:rsidRPr="00492C8B">
        <w:rPr>
          <w:sz w:val="24"/>
          <w:szCs w:val="24"/>
        </w:rPr>
        <w:t xml:space="preserve"> и </w:t>
      </w:r>
      <w:r w:rsidR="00A36B98">
        <w:rPr>
          <w:sz w:val="24"/>
          <w:szCs w:val="24"/>
        </w:rPr>
        <w:fldChar w:fldCharType="begin"/>
      </w:r>
      <w:r w:rsidR="00D56F8C">
        <w:rPr>
          <w:sz w:val="24"/>
          <w:szCs w:val="24"/>
        </w:rPr>
        <w:instrText xml:space="preserve"> REF _Ref195087786 \r \h </w:instrText>
      </w:r>
      <w:r w:rsidR="00A36B98">
        <w:rPr>
          <w:sz w:val="24"/>
          <w:szCs w:val="24"/>
        </w:rPr>
      </w:r>
      <w:r w:rsidR="00A36B98">
        <w:rPr>
          <w:sz w:val="24"/>
          <w:szCs w:val="24"/>
        </w:rPr>
        <w:fldChar w:fldCharType="separate"/>
      </w:r>
      <w:r w:rsidR="0038398C">
        <w:rPr>
          <w:sz w:val="24"/>
          <w:szCs w:val="24"/>
        </w:rPr>
        <w:t>3.3.1.7</w:t>
      </w:r>
      <w:r w:rsidR="00A36B98">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965" w:name="_Ref55335821"/>
      <w:bookmarkStart w:id="966" w:name="_Ref55336345"/>
      <w:bookmarkStart w:id="967" w:name="_Toc57314674"/>
      <w:bookmarkStart w:id="968" w:name="_Toc69728988"/>
      <w:bookmarkStart w:id="969" w:name="_Toc98253922"/>
      <w:bookmarkStart w:id="970" w:name="_Toc165173850"/>
      <w:r>
        <w:br w:type="page"/>
      </w:r>
    </w:p>
    <w:p w:rsidR="00920CB0" w:rsidRDefault="00920CB0" w:rsidP="00920CB0">
      <w:pPr>
        <w:pStyle w:val="3"/>
        <w:rPr>
          <w:szCs w:val="24"/>
        </w:rPr>
      </w:pPr>
      <w:bookmarkStart w:id="971" w:name="_Ref440271964"/>
      <w:bookmarkStart w:id="972" w:name="_Toc440361371"/>
      <w:bookmarkStart w:id="973" w:name="_Toc440376126"/>
      <w:bookmarkStart w:id="974" w:name="_Toc468352908"/>
      <w:bookmarkStart w:id="975" w:name="_Toc498523811"/>
      <w:r>
        <w:rPr>
          <w:szCs w:val="24"/>
        </w:rPr>
        <w:lastRenderedPageBreak/>
        <w:t>Антикоррупционные обязательства (Форма 1.1).</w:t>
      </w:r>
      <w:bookmarkEnd w:id="971"/>
      <w:bookmarkEnd w:id="972"/>
      <w:bookmarkEnd w:id="973"/>
      <w:bookmarkEnd w:id="974"/>
      <w:bookmarkEnd w:id="975"/>
    </w:p>
    <w:p w:rsidR="00920CB0" w:rsidRPr="00EB2EFF" w:rsidRDefault="00920CB0" w:rsidP="00960C20">
      <w:pPr>
        <w:pStyle w:val="3"/>
        <w:numPr>
          <w:ilvl w:val="3"/>
          <w:numId w:val="70"/>
        </w:numPr>
        <w:rPr>
          <w:szCs w:val="24"/>
        </w:rPr>
      </w:pPr>
      <w:bookmarkStart w:id="976" w:name="_Toc439238216"/>
      <w:bookmarkStart w:id="977" w:name="_Toc439252764"/>
      <w:bookmarkStart w:id="978" w:name="_Toc439323738"/>
      <w:bookmarkStart w:id="979" w:name="_Toc440361372"/>
      <w:bookmarkStart w:id="980" w:name="_Toc440376127"/>
      <w:bookmarkStart w:id="981" w:name="_Toc440376254"/>
      <w:bookmarkStart w:id="982" w:name="_Toc440382512"/>
      <w:bookmarkStart w:id="983" w:name="_Toc440447182"/>
      <w:bookmarkStart w:id="984" w:name="_Toc440620862"/>
      <w:bookmarkStart w:id="985" w:name="_Toc440631497"/>
      <w:bookmarkStart w:id="986" w:name="_Toc440875736"/>
      <w:bookmarkStart w:id="987" w:name="_Toc441131760"/>
      <w:bookmarkStart w:id="988" w:name="_Toc468355893"/>
      <w:bookmarkStart w:id="989" w:name="_Toc471898597"/>
      <w:bookmarkStart w:id="990" w:name="_Toc498523812"/>
      <w:r w:rsidRPr="00EB2EFF">
        <w:rPr>
          <w:szCs w:val="24"/>
        </w:rPr>
        <w:t>Форма Антикоррупционных обязательств</w:t>
      </w:r>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960C20">
      <w:pPr>
        <w:numPr>
          <w:ilvl w:val="0"/>
          <w:numId w:val="65"/>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960C20">
      <w:pPr>
        <w:widowControl w:val="0"/>
        <w:numPr>
          <w:ilvl w:val="1"/>
          <w:numId w:val="69"/>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960C20">
      <w:pPr>
        <w:numPr>
          <w:ilvl w:val="0"/>
          <w:numId w:val="65"/>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960C20">
      <w:pPr>
        <w:numPr>
          <w:ilvl w:val="0"/>
          <w:numId w:val="68"/>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960C20">
      <w:pPr>
        <w:numPr>
          <w:ilvl w:val="0"/>
          <w:numId w:val="68"/>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960C20">
      <w:pPr>
        <w:numPr>
          <w:ilvl w:val="0"/>
          <w:numId w:val="66"/>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960C20">
      <w:pPr>
        <w:numPr>
          <w:ilvl w:val="0"/>
          <w:numId w:val="66"/>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960C20">
      <w:pPr>
        <w:numPr>
          <w:ilvl w:val="0"/>
          <w:numId w:val="66"/>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960C20">
      <w:pPr>
        <w:numPr>
          <w:ilvl w:val="0"/>
          <w:numId w:val="66"/>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960C20">
      <w:pPr>
        <w:numPr>
          <w:ilvl w:val="0"/>
          <w:numId w:val="66"/>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w:t>
      </w:r>
      <w:r w:rsidRPr="00160223">
        <w:lastRenderedPageBreak/>
        <w:t>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160223" w:rsidRDefault="00920CB0" w:rsidP="00960C20">
      <w:pPr>
        <w:numPr>
          <w:ilvl w:val="1"/>
          <w:numId w:val="67"/>
        </w:numPr>
        <w:suppressAutoHyphens w:val="0"/>
        <w:spacing w:line="240" w:lineRule="auto"/>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960C20">
      <w:pPr>
        <w:numPr>
          <w:ilvl w:val="1"/>
          <w:numId w:val="67"/>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960C20">
      <w:pPr>
        <w:numPr>
          <w:ilvl w:val="0"/>
          <w:numId w:val="66"/>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960C20">
      <w:pPr>
        <w:numPr>
          <w:ilvl w:val="0"/>
          <w:numId w:val="66"/>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960C20">
      <w:pPr>
        <w:numPr>
          <w:ilvl w:val="0"/>
          <w:numId w:val="66"/>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960C20">
      <w:pPr>
        <w:numPr>
          <w:ilvl w:val="0"/>
          <w:numId w:val="66"/>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960C20">
      <w:pPr>
        <w:numPr>
          <w:ilvl w:val="0"/>
          <w:numId w:val="67"/>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960C20">
      <w:pPr>
        <w:numPr>
          <w:ilvl w:val="0"/>
          <w:numId w:val="67"/>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960C20">
      <w:pPr>
        <w:numPr>
          <w:ilvl w:val="0"/>
          <w:numId w:val="67"/>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475C80" w:rsidRPr="00474B7D" w:rsidRDefault="00475C80" w:rsidP="00475C80">
      <w:pPr>
        <w:spacing w:line="240" w:lineRule="auto"/>
        <w:ind w:firstLine="709"/>
        <w:rPr>
          <w:b/>
          <w:i/>
          <w:sz w:val="24"/>
          <w:szCs w:val="24"/>
        </w:rPr>
      </w:pPr>
      <w:r w:rsidRPr="00474B7D">
        <w:rPr>
          <w:b/>
          <w:i/>
          <w:iCs/>
          <w:sz w:val="24"/>
          <w:szCs w:val="24"/>
        </w:rPr>
        <w:t>Информация о формах обратной связи ПАО «МРСК Центра» в рамках системы предупреждения и профилактики коррупции:</w:t>
      </w:r>
    </w:p>
    <w:p w:rsidR="00475C80" w:rsidRPr="007C47E3" w:rsidRDefault="00475C80" w:rsidP="00475C80">
      <w:pPr>
        <w:spacing w:line="240" w:lineRule="auto"/>
        <w:rPr>
          <w:sz w:val="24"/>
          <w:szCs w:val="24"/>
        </w:rPr>
      </w:pPr>
      <w:r w:rsidRPr="00474B7D">
        <w:rPr>
          <w:i/>
          <w:sz w:val="24"/>
          <w:szCs w:val="24"/>
        </w:rPr>
        <w:t xml:space="preserve">В ПАО «МРСК Центра действует система </w:t>
      </w:r>
      <w:r w:rsidRPr="00474B7D">
        <w:rPr>
          <w:i/>
          <w:iCs/>
          <w:sz w:val="24"/>
          <w:szCs w:val="24"/>
        </w:rPr>
        <w:t>предупреждения и профилактики коррупции.</w:t>
      </w:r>
      <w:r w:rsidRPr="00474B7D">
        <w:rPr>
          <w:i/>
          <w:sz w:val="24"/>
          <w:szCs w:val="24"/>
        </w:rPr>
        <w:t xml:space="preserve"> </w:t>
      </w:r>
      <w:r w:rsidRPr="00474B7D">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36" w:history="1">
        <w:r w:rsidRPr="00474B7D">
          <w:rPr>
            <w:i/>
            <w:sz w:val="24"/>
            <w:szCs w:val="24"/>
            <w:u w:val="single"/>
            <w:shd w:val="clear" w:color="auto" w:fill="FFFFFF"/>
          </w:rPr>
          <w:t>форму обратной связи</w:t>
        </w:r>
      </w:hyperlink>
      <w:r w:rsidRPr="00474B7D">
        <w:rPr>
          <w:i/>
          <w:sz w:val="24"/>
          <w:szCs w:val="24"/>
        </w:rPr>
        <w:t xml:space="preserve"> на корпоративном веб-сайте</w:t>
      </w:r>
      <w:r w:rsidRPr="00474B7D">
        <w:rPr>
          <w:i/>
          <w:sz w:val="24"/>
          <w:szCs w:val="24"/>
          <w:shd w:val="clear" w:color="auto" w:fill="FFFFFF"/>
        </w:rPr>
        <w:t>, позвонив по телефону «Горячей линии» +7 (495) 747 9299 либо на адрес электронной почты</w:t>
      </w:r>
      <w:r w:rsidRPr="00474B7D">
        <w:rPr>
          <w:i/>
          <w:sz w:val="24"/>
          <w:szCs w:val="24"/>
        </w:rPr>
        <w:t> </w:t>
      </w:r>
      <w:hyperlink r:id="rId37" w:tgtFrame="_blank" w:history="1">
        <w:r w:rsidRPr="00474B7D">
          <w:rPr>
            <w:i/>
            <w:sz w:val="24"/>
            <w:szCs w:val="24"/>
          </w:rPr>
          <w:t>doverie@mrsk-1.ru</w:t>
        </w:r>
      </w:hyperlink>
      <w:r w:rsidRPr="00474B7D">
        <w:rPr>
          <w:i/>
          <w:sz w:val="24"/>
          <w:szCs w:val="24"/>
          <w:shd w:val="clear" w:color="auto" w:fill="FFFFFF"/>
        </w:rPr>
        <w:t>, или направив письменное обращение по адресу: 127018, Россия, г. Москва, 2-я Ямская ул., д.4.</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8"/>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91" w:name="_Toc423423668"/>
      <w:bookmarkStart w:id="992" w:name="_Ref440271072"/>
      <w:bookmarkStart w:id="993" w:name="_Ref440273986"/>
      <w:bookmarkStart w:id="994" w:name="_Ref440274337"/>
      <w:bookmarkStart w:id="995" w:name="_Ref440274913"/>
      <w:bookmarkStart w:id="996" w:name="_Ref440284918"/>
      <w:bookmarkStart w:id="997" w:name="_Toc498523813"/>
      <w:r>
        <w:lastRenderedPageBreak/>
        <w:t>Сводная таблица стоимости</w:t>
      </w:r>
      <w:r w:rsidR="004F4D80" w:rsidRPr="00F647F7">
        <w:t xml:space="preserve"> </w:t>
      </w:r>
      <w:r w:rsidR="001C4BB0" w:rsidRPr="005D252F">
        <w:rPr>
          <w:bCs w:val="0"/>
        </w:rPr>
        <w:t>работ</w:t>
      </w:r>
      <w:r w:rsidR="001C4BB0" w:rsidRPr="002D4BC6">
        <w:rPr>
          <w:b w:val="0"/>
        </w:rPr>
        <w:t xml:space="preserve"> </w:t>
      </w:r>
      <w:r w:rsidR="004F4D80" w:rsidRPr="00F647F7">
        <w:t xml:space="preserve">(форма </w:t>
      </w:r>
      <w:r w:rsidR="004F4D80" w:rsidRPr="00F647F7">
        <w:rPr>
          <w:noProof/>
        </w:rPr>
        <w:t>2</w:t>
      </w:r>
      <w:r w:rsidR="004F4D80" w:rsidRPr="00F647F7">
        <w:t>)</w:t>
      </w:r>
      <w:bookmarkEnd w:id="965"/>
      <w:bookmarkEnd w:id="966"/>
      <w:bookmarkEnd w:id="967"/>
      <w:bookmarkEnd w:id="968"/>
      <w:bookmarkEnd w:id="969"/>
      <w:bookmarkEnd w:id="970"/>
      <w:bookmarkEnd w:id="991"/>
      <w:bookmarkEnd w:id="992"/>
      <w:bookmarkEnd w:id="993"/>
      <w:bookmarkEnd w:id="994"/>
      <w:bookmarkEnd w:id="995"/>
      <w:bookmarkEnd w:id="996"/>
      <w:bookmarkEnd w:id="997"/>
    </w:p>
    <w:p w:rsidR="004F4D80" w:rsidRPr="00C236C0" w:rsidRDefault="004F4D80" w:rsidP="004F4D80">
      <w:pPr>
        <w:pStyle w:val="3"/>
        <w:rPr>
          <w:szCs w:val="24"/>
        </w:rPr>
      </w:pPr>
      <w:bookmarkStart w:id="998" w:name="_Toc98253923"/>
      <w:bookmarkStart w:id="999" w:name="_Toc157248177"/>
      <w:bookmarkStart w:id="1000" w:name="_Toc157496546"/>
      <w:bookmarkStart w:id="1001" w:name="_Toc158206085"/>
      <w:bookmarkStart w:id="1002" w:name="_Toc164057770"/>
      <w:bookmarkStart w:id="1003" w:name="_Toc164137120"/>
      <w:bookmarkStart w:id="1004" w:name="_Toc164161280"/>
      <w:bookmarkStart w:id="1005" w:name="_Toc165173851"/>
      <w:bookmarkStart w:id="1006" w:name="_Ref264038986"/>
      <w:bookmarkStart w:id="1007" w:name="_Ref264359294"/>
      <w:bookmarkStart w:id="1008" w:name="_Toc439170676"/>
      <w:bookmarkStart w:id="1009" w:name="_Toc439172778"/>
      <w:bookmarkStart w:id="1010" w:name="_Toc439173222"/>
      <w:bookmarkStart w:id="1011" w:name="_Toc439238218"/>
      <w:bookmarkStart w:id="1012" w:name="_Toc439252766"/>
      <w:bookmarkStart w:id="1013" w:name="_Toc439323740"/>
      <w:bookmarkStart w:id="1014" w:name="_Toc440361374"/>
      <w:bookmarkStart w:id="1015" w:name="_Toc440376129"/>
      <w:bookmarkStart w:id="1016" w:name="_Toc440376256"/>
      <w:bookmarkStart w:id="1017" w:name="_Toc440382514"/>
      <w:bookmarkStart w:id="1018" w:name="_Toc440447184"/>
      <w:bookmarkStart w:id="1019" w:name="_Toc440620864"/>
      <w:bookmarkStart w:id="1020" w:name="_Toc440631499"/>
      <w:bookmarkStart w:id="1021" w:name="_Toc440875738"/>
      <w:bookmarkStart w:id="1022" w:name="_Toc441131762"/>
      <w:bookmarkStart w:id="1023" w:name="_Toc468352911"/>
      <w:bookmarkStart w:id="1024" w:name="_Toc468355895"/>
      <w:bookmarkStart w:id="1025" w:name="_Toc469480779"/>
      <w:bookmarkStart w:id="1026" w:name="_Toc471898599"/>
      <w:bookmarkStart w:id="1027" w:name="_Toc498523814"/>
      <w:r w:rsidRPr="00C236C0">
        <w:rPr>
          <w:szCs w:val="24"/>
        </w:rPr>
        <w:t xml:space="preserve">Форма </w:t>
      </w:r>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r w:rsidR="00492C8B">
        <w:rPr>
          <w:szCs w:val="24"/>
        </w:rPr>
        <w:t>Сводной таблицы стоимости</w:t>
      </w:r>
      <w:bookmarkEnd w:id="1012"/>
      <w:bookmarkEnd w:id="1013"/>
      <w:bookmarkEnd w:id="1014"/>
      <w:bookmarkEnd w:id="1015"/>
      <w:bookmarkEnd w:id="1016"/>
      <w:bookmarkEnd w:id="1017"/>
      <w:bookmarkEnd w:id="1018"/>
      <w:bookmarkEnd w:id="1019"/>
      <w:bookmarkEnd w:id="1020"/>
      <w:bookmarkEnd w:id="1021"/>
      <w:r w:rsidR="001C4BB0" w:rsidRPr="001C4BB0">
        <w:rPr>
          <w:bCs w:val="0"/>
          <w:szCs w:val="24"/>
        </w:rPr>
        <w:t xml:space="preserve"> </w:t>
      </w:r>
      <w:r w:rsidR="001C4BB0" w:rsidRPr="005D252F">
        <w:rPr>
          <w:bCs w:val="0"/>
          <w:szCs w:val="24"/>
        </w:rPr>
        <w:t>работ</w:t>
      </w:r>
      <w:bookmarkEnd w:id="1022"/>
      <w:bookmarkEnd w:id="1023"/>
      <w:bookmarkEnd w:id="1024"/>
      <w:bookmarkEnd w:id="1025"/>
      <w:bookmarkEnd w:id="1026"/>
      <w:bookmarkEnd w:id="1027"/>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DB28C8" w:rsidRDefault="00DB28C8" w:rsidP="00DB28C8">
      <w:pPr>
        <w:spacing w:before="120" w:line="240" w:lineRule="auto"/>
        <w:ind w:firstLine="0"/>
        <w:jc w:val="center"/>
        <w:rPr>
          <w:b/>
        </w:rPr>
      </w:pPr>
      <w:r w:rsidRPr="0063506C">
        <w:rPr>
          <w:b/>
        </w:rPr>
        <w:t>Сводная таблица стоимости работ</w:t>
      </w:r>
    </w:p>
    <w:p w:rsidR="00DB28C8" w:rsidRDefault="00DB28C8" w:rsidP="00DB28C8">
      <w:pPr>
        <w:spacing w:before="120" w:line="240" w:lineRule="auto"/>
        <w:ind w:firstLine="0"/>
        <w:jc w:val="center"/>
        <w:rPr>
          <w:b/>
        </w:rPr>
      </w:pPr>
    </w:p>
    <w:p w:rsidR="00DB28C8" w:rsidRPr="00F647F7" w:rsidRDefault="00DB28C8" w:rsidP="00DB28C8">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DB28C8" w:rsidRPr="0063506C" w:rsidRDefault="00DB28C8" w:rsidP="00DB28C8">
      <w:pPr>
        <w:spacing w:line="240" w:lineRule="auto"/>
        <w:ind w:firstLine="0"/>
        <w:rPr>
          <w:color w:val="00000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2724"/>
        <w:gridCol w:w="1049"/>
        <w:gridCol w:w="1078"/>
        <w:gridCol w:w="1581"/>
        <w:gridCol w:w="1563"/>
        <w:gridCol w:w="1612"/>
      </w:tblGrid>
      <w:tr w:rsidR="00DB28C8" w:rsidRPr="0063506C" w:rsidTr="00523966">
        <w:trPr>
          <w:trHeight w:val="919"/>
        </w:trPr>
        <w:tc>
          <w:tcPr>
            <w:tcW w:w="578" w:type="dxa"/>
            <w:vAlign w:val="center"/>
          </w:tcPr>
          <w:p w:rsidR="00DB28C8" w:rsidRPr="0063506C" w:rsidRDefault="00DB28C8" w:rsidP="00523966">
            <w:pPr>
              <w:pStyle w:val="aff"/>
              <w:spacing w:before="0" w:after="0"/>
              <w:ind w:left="0" w:right="0"/>
              <w:jc w:val="center"/>
            </w:pPr>
            <w:r w:rsidRPr="0063506C">
              <w:t>№ п/п</w:t>
            </w:r>
          </w:p>
        </w:tc>
        <w:tc>
          <w:tcPr>
            <w:tcW w:w="2724" w:type="dxa"/>
            <w:vAlign w:val="center"/>
          </w:tcPr>
          <w:p w:rsidR="00DB28C8" w:rsidRPr="0063506C" w:rsidRDefault="00DB28C8" w:rsidP="00523966">
            <w:pPr>
              <w:pStyle w:val="aff"/>
              <w:spacing w:before="0" w:after="0"/>
              <w:ind w:left="0" w:right="0"/>
              <w:jc w:val="center"/>
            </w:pPr>
            <w:r w:rsidRPr="0063506C">
              <w:t>Вид работ</w:t>
            </w:r>
          </w:p>
        </w:tc>
        <w:tc>
          <w:tcPr>
            <w:tcW w:w="1049" w:type="dxa"/>
            <w:vAlign w:val="center"/>
          </w:tcPr>
          <w:p w:rsidR="00DB28C8" w:rsidRPr="0063506C" w:rsidRDefault="00DB28C8" w:rsidP="00523966">
            <w:pPr>
              <w:pStyle w:val="aff"/>
              <w:spacing w:before="0" w:after="0"/>
              <w:ind w:left="0" w:right="0"/>
              <w:jc w:val="center"/>
            </w:pPr>
            <w:r w:rsidRPr="0063506C">
              <w:t>Ед. изм.</w:t>
            </w:r>
          </w:p>
        </w:tc>
        <w:tc>
          <w:tcPr>
            <w:tcW w:w="1078" w:type="dxa"/>
            <w:vAlign w:val="center"/>
          </w:tcPr>
          <w:p w:rsidR="00DB28C8" w:rsidRPr="0063506C" w:rsidRDefault="00DB28C8" w:rsidP="00523966">
            <w:pPr>
              <w:pStyle w:val="aff"/>
              <w:spacing w:before="0" w:after="0"/>
              <w:ind w:left="0" w:right="0"/>
              <w:jc w:val="center"/>
            </w:pPr>
            <w:r w:rsidRPr="0063506C">
              <w:t>Кол-во</w:t>
            </w:r>
          </w:p>
        </w:tc>
        <w:tc>
          <w:tcPr>
            <w:tcW w:w="1581" w:type="dxa"/>
            <w:vAlign w:val="center"/>
          </w:tcPr>
          <w:p w:rsidR="00DB28C8" w:rsidRPr="0063506C" w:rsidRDefault="00DB28C8" w:rsidP="00523966">
            <w:pPr>
              <w:pStyle w:val="aff"/>
              <w:spacing w:before="0" w:after="0"/>
              <w:ind w:left="0" w:right="0"/>
              <w:jc w:val="center"/>
            </w:pPr>
            <w:r w:rsidRPr="0063506C">
              <w:t>Единичная расценка, руб. (без НДС)</w:t>
            </w:r>
          </w:p>
        </w:tc>
        <w:tc>
          <w:tcPr>
            <w:tcW w:w="1563" w:type="dxa"/>
            <w:vAlign w:val="center"/>
          </w:tcPr>
          <w:p w:rsidR="00DB28C8" w:rsidRPr="0063506C" w:rsidRDefault="00DB28C8" w:rsidP="00523966">
            <w:pPr>
              <w:pStyle w:val="aff"/>
              <w:spacing w:before="0" w:after="0"/>
              <w:ind w:left="0" w:right="0"/>
              <w:jc w:val="center"/>
            </w:pPr>
            <w:r w:rsidRPr="0063506C">
              <w:t>Общая стоимость, руб. (без НДС)</w:t>
            </w:r>
          </w:p>
        </w:tc>
        <w:tc>
          <w:tcPr>
            <w:tcW w:w="1612" w:type="dxa"/>
            <w:vAlign w:val="center"/>
          </w:tcPr>
          <w:p w:rsidR="00DB28C8" w:rsidRPr="0063506C" w:rsidRDefault="00DB28C8" w:rsidP="00523966">
            <w:pPr>
              <w:pStyle w:val="aff"/>
              <w:spacing w:before="0" w:after="0"/>
              <w:ind w:left="0" w:right="0"/>
              <w:jc w:val="center"/>
            </w:pPr>
            <w:r w:rsidRPr="0063506C">
              <w:t>Примечания</w:t>
            </w:r>
          </w:p>
        </w:tc>
      </w:tr>
      <w:tr w:rsidR="00DB28C8" w:rsidRPr="0063506C" w:rsidTr="00523966">
        <w:trPr>
          <w:trHeight w:val="277"/>
        </w:trPr>
        <w:tc>
          <w:tcPr>
            <w:tcW w:w="578" w:type="dxa"/>
            <w:vAlign w:val="center"/>
          </w:tcPr>
          <w:p w:rsidR="00DB28C8" w:rsidRPr="0063506C" w:rsidRDefault="00DB28C8" w:rsidP="00960C20">
            <w:pPr>
              <w:pStyle w:val="aff0"/>
              <w:numPr>
                <w:ilvl w:val="0"/>
                <w:numId w:val="78"/>
              </w:numPr>
              <w:suppressAutoHyphens w:val="0"/>
              <w:spacing w:before="0" w:after="0"/>
              <w:ind w:left="0" w:right="0"/>
              <w:jc w:val="center"/>
              <w:rPr>
                <w:color w:val="000000"/>
                <w:sz w:val="22"/>
              </w:rPr>
            </w:pPr>
          </w:p>
        </w:tc>
        <w:tc>
          <w:tcPr>
            <w:tcW w:w="2724" w:type="dxa"/>
          </w:tcPr>
          <w:p w:rsidR="00DB28C8" w:rsidRPr="0063506C" w:rsidRDefault="00DB28C8" w:rsidP="00523966">
            <w:pPr>
              <w:pStyle w:val="aff0"/>
              <w:spacing w:before="0" w:after="0"/>
              <w:ind w:left="0" w:right="0"/>
              <w:rPr>
                <w:color w:val="000000"/>
                <w:sz w:val="22"/>
              </w:rPr>
            </w:pPr>
          </w:p>
        </w:tc>
        <w:tc>
          <w:tcPr>
            <w:tcW w:w="1049" w:type="dxa"/>
          </w:tcPr>
          <w:p w:rsidR="00DB28C8" w:rsidRPr="0063506C" w:rsidRDefault="00DB28C8" w:rsidP="00523966">
            <w:pPr>
              <w:pStyle w:val="aff0"/>
              <w:spacing w:before="0" w:after="0"/>
              <w:ind w:left="0" w:right="0"/>
              <w:rPr>
                <w:color w:val="000000"/>
                <w:sz w:val="22"/>
              </w:rPr>
            </w:pPr>
          </w:p>
        </w:tc>
        <w:tc>
          <w:tcPr>
            <w:tcW w:w="1078" w:type="dxa"/>
          </w:tcPr>
          <w:p w:rsidR="00DB28C8" w:rsidRPr="0063506C" w:rsidRDefault="00DB28C8" w:rsidP="00523966">
            <w:pPr>
              <w:pStyle w:val="aff0"/>
              <w:spacing w:before="0" w:after="0"/>
              <w:ind w:left="0" w:right="0"/>
              <w:rPr>
                <w:color w:val="000000"/>
                <w:sz w:val="22"/>
              </w:rPr>
            </w:pPr>
          </w:p>
        </w:tc>
        <w:tc>
          <w:tcPr>
            <w:tcW w:w="1581" w:type="dxa"/>
          </w:tcPr>
          <w:p w:rsidR="00DB28C8" w:rsidRPr="0063506C" w:rsidRDefault="00DB28C8" w:rsidP="00523966">
            <w:pPr>
              <w:pStyle w:val="aff0"/>
              <w:spacing w:before="0" w:after="0"/>
              <w:ind w:left="0" w:right="0"/>
              <w:rPr>
                <w:color w:val="000000"/>
                <w:sz w:val="22"/>
              </w:rPr>
            </w:pPr>
          </w:p>
        </w:tc>
        <w:tc>
          <w:tcPr>
            <w:tcW w:w="1563" w:type="dxa"/>
          </w:tcPr>
          <w:p w:rsidR="00DB28C8" w:rsidRPr="0063506C" w:rsidRDefault="00DB28C8" w:rsidP="00523966">
            <w:pPr>
              <w:pStyle w:val="aff0"/>
              <w:spacing w:before="0" w:after="0"/>
              <w:ind w:left="0" w:right="0"/>
              <w:jc w:val="right"/>
              <w:rPr>
                <w:color w:val="000000"/>
                <w:sz w:val="22"/>
              </w:rPr>
            </w:pPr>
          </w:p>
        </w:tc>
        <w:tc>
          <w:tcPr>
            <w:tcW w:w="1612" w:type="dxa"/>
          </w:tcPr>
          <w:p w:rsidR="00DB28C8" w:rsidRPr="0063506C" w:rsidRDefault="00DB28C8" w:rsidP="00523966">
            <w:pPr>
              <w:pStyle w:val="aff0"/>
              <w:spacing w:before="0" w:after="0"/>
              <w:ind w:left="0" w:right="0"/>
              <w:rPr>
                <w:color w:val="000000"/>
                <w:sz w:val="22"/>
              </w:rPr>
            </w:pPr>
          </w:p>
        </w:tc>
      </w:tr>
      <w:tr w:rsidR="00DB28C8" w:rsidRPr="0063506C" w:rsidTr="00523966">
        <w:trPr>
          <w:trHeight w:val="277"/>
        </w:trPr>
        <w:tc>
          <w:tcPr>
            <w:tcW w:w="578" w:type="dxa"/>
            <w:vAlign w:val="center"/>
          </w:tcPr>
          <w:p w:rsidR="00DB28C8" w:rsidRPr="0063506C" w:rsidRDefault="00DB28C8" w:rsidP="00960C20">
            <w:pPr>
              <w:pStyle w:val="aff0"/>
              <w:numPr>
                <w:ilvl w:val="0"/>
                <w:numId w:val="78"/>
              </w:numPr>
              <w:suppressAutoHyphens w:val="0"/>
              <w:spacing w:before="0" w:after="0"/>
              <w:ind w:left="0" w:right="0"/>
              <w:jc w:val="center"/>
              <w:rPr>
                <w:color w:val="000000"/>
                <w:sz w:val="22"/>
              </w:rPr>
            </w:pPr>
          </w:p>
        </w:tc>
        <w:tc>
          <w:tcPr>
            <w:tcW w:w="2724" w:type="dxa"/>
          </w:tcPr>
          <w:p w:rsidR="00DB28C8" w:rsidRPr="0063506C" w:rsidRDefault="00DB28C8" w:rsidP="00523966">
            <w:pPr>
              <w:pStyle w:val="aff0"/>
              <w:spacing w:before="0" w:after="0"/>
              <w:ind w:left="0" w:right="0"/>
              <w:rPr>
                <w:color w:val="000000"/>
                <w:sz w:val="22"/>
              </w:rPr>
            </w:pPr>
          </w:p>
        </w:tc>
        <w:tc>
          <w:tcPr>
            <w:tcW w:w="1049" w:type="dxa"/>
          </w:tcPr>
          <w:p w:rsidR="00DB28C8" w:rsidRPr="0063506C" w:rsidRDefault="00DB28C8" w:rsidP="00523966">
            <w:pPr>
              <w:pStyle w:val="aff0"/>
              <w:spacing w:before="0" w:after="0"/>
              <w:ind w:left="0" w:right="0"/>
              <w:rPr>
                <w:color w:val="000000"/>
                <w:sz w:val="22"/>
              </w:rPr>
            </w:pPr>
          </w:p>
        </w:tc>
        <w:tc>
          <w:tcPr>
            <w:tcW w:w="1078" w:type="dxa"/>
          </w:tcPr>
          <w:p w:rsidR="00DB28C8" w:rsidRPr="0063506C" w:rsidRDefault="00DB28C8" w:rsidP="00523966">
            <w:pPr>
              <w:pStyle w:val="aff0"/>
              <w:spacing w:before="0" w:after="0"/>
              <w:ind w:left="0" w:right="0"/>
              <w:rPr>
                <w:color w:val="000000"/>
                <w:sz w:val="22"/>
              </w:rPr>
            </w:pPr>
          </w:p>
        </w:tc>
        <w:tc>
          <w:tcPr>
            <w:tcW w:w="1581" w:type="dxa"/>
          </w:tcPr>
          <w:p w:rsidR="00DB28C8" w:rsidRPr="0063506C" w:rsidRDefault="00DB28C8" w:rsidP="00523966">
            <w:pPr>
              <w:pStyle w:val="aff0"/>
              <w:spacing w:before="0" w:after="0"/>
              <w:ind w:left="0" w:right="0"/>
              <w:rPr>
                <w:color w:val="000000"/>
                <w:sz w:val="22"/>
              </w:rPr>
            </w:pPr>
          </w:p>
        </w:tc>
        <w:tc>
          <w:tcPr>
            <w:tcW w:w="1563" w:type="dxa"/>
          </w:tcPr>
          <w:p w:rsidR="00DB28C8" w:rsidRPr="0063506C" w:rsidRDefault="00DB28C8" w:rsidP="00523966">
            <w:pPr>
              <w:pStyle w:val="aff0"/>
              <w:spacing w:before="0" w:after="0"/>
              <w:ind w:left="0" w:right="0"/>
              <w:jc w:val="right"/>
              <w:rPr>
                <w:color w:val="000000"/>
                <w:sz w:val="22"/>
              </w:rPr>
            </w:pPr>
          </w:p>
        </w:tc>
        <w:tc>
          <w:tcPr>
            <w:tcW w:w="1612" w:type="dxa"/>
          </w:tcPr>
          <w:p w:rsidR="00DB28C8" w:rsidRPr="0063506C" w:rsidRDefault="00DB28C8" w:rsidP="00523966">
            <w:pPr>
              <w:pStyle w:val="aff0"/>
              <w:spacing w:before="0" w:after="0"/>
              <w:ind w:left="0" w:right="0"/>
              <w:rPr>
                <w:color w:val="000000"/>
                <w:sz w:val="22"/>
              </w:rPr>
            </w:pPr>
          </w:p>
        </w:tc>
      </w:tr>
      <w:tr w:rsidR="00DB28C8" w:rsidRPr="0063506C" w:rsidTr="00523966">
        <w:trPr>
          <w:trHeight w:val="491"/>
        </w:trPr>
        <w:tc>
          <w:tcPr>
            <w:tcW w:w="578" w:type="dxa"/>
            <w:vAlign w:val="center"/>
          </w:tcPr>
          <w:p w:rsidR="00DB28C8" w:rsidRPr="0063506C" w:rsidRDefault="00DB28C8" w:rsidP="00523966">
            <w:pPr>
              <w:pStyle w:val="aff0"/>
              <w:spacing w:before="0" w:after="0"/>
              <w:ind w:left="0" w:right="0"/>
              <w:jc w:val="center"/>
              <w:rPr>
                <w:color w:val="000000"/>
                <w:sz w:val="22"/>
              </w:rPr>
            </w:pPr>
            <w:r w:rsidRPr="0063506C">
              <w:rPr>
                <w:color w:val="000000"/>
                <w:sz w:val="22"/>
              </w:rPr>
              <w:t>…</w:t>
            </w:r>
          </w:p>
        </w:tc>
        <w:tc>
          <w:tcPr>
            <w:tcW w:w="2724" w:type="dxa"/>
          </w:tcPr>
          <w:p w:rsidR="00DB28C8" w:rsidRPr="0063506C" w:rsidRDefault="00DB28C8" w:rsidP="00523966">
            <w:pPr>
              <w:pStyle w:val="aff0"/>
              <w:spacing w:before="0" w:after="0"/>
              <w:ind w:left="0" w:right="0"/>
              <w:rPr>
                <w:color w:val="000000"/>
                <w:sz w:val="22"/>
              </w:rPr>
            </w:pPr>
          </w:p>
        </w:tc>
        <w:tc>
          <w:tcPr>
            <w:tcW w:w="1049" w:type="dxa"/>
          </w:tcPr>
          <w:p w:rsidR="00DB28C8" w:rsidRPr="0063506C" w:rsidRDefault="00DB28C8" w:rsidP="00523966">
            <w:pPr>
              <w:pStyle w:val="aff0"/>
              <w:spacing w:before="0" w:after="0"/>
              <w:ind w:left="0" w:right="0"/>
              <w:rPr>
                <w:color w:val="000000"/>
                <w:sz w:val="22"/>
              </w:rPr>
            </w:pPr>
            <w:r w:rsidRPr="0063506C">
              <w:rPr>
                <w:b/>
                <w:color w:val="000000"/>
                <w:sz w:val="22"/>
              </w:rPr>
              <w:t>х</w:t>
            </w:r>
          </w:p>
        </w:tc>
        <w:tc>
          <w:tcPr>
            <w:tcW w:w="1078" w:type="dxa"/>
          </w:tcPr>
          <w:p w:rsidR="00DB28C8" w:rsidRPr="0063506C" w:rsidRDefault="00DB28C8" w:rsidP="00523966">
            <w:pPr>
              <w:pStyle w:val="aff0"/>
              <w:spacing w:before="0" w:after="0"/>
              <w:ind w:left="0" w:right="0"/>
              <w:rPr>
                <w:color w:val="000000"/>
                <w:sz w:val="22"/>
              </w:rPr>
            </w:pPr>
            <w:r w:rsidRPr="0063506C">
              <w:rPr>
                <w:b/>
                <w:color w:val="000000"/>
                <w:sz w:val="22"/>
              </w:rPr>
              <w:t>х</w:t>
            </w:r>
          </w:p>
        </w:tc>
        <w:tc>
          <w:tcPr>
            <w:tcW w:w="1581" w:type="dxa"/>
          </w:tcPr>
          <w:p w:rsidR="00DB28C8" w:rsidRPr="0063506C" w:rsidRDefault="00DB28C8" w:rsidP="00523966">
            <w:pPr>
              <w:pStyle w:val="aff0"/>
              <w:spacing w:before="0" w:after="0"/>
              <w:ind w:left="0" w:right="0"/>
              <w:rPr>
                <w:color w:val="000000"/>
                <w:sz w:val="22"/>
              </w:rPr>
            </w:pPr>
            <w:r w:rsidRPr="0063506C">
              <w:rPr>
                <w:b/>
                <w:color w:val="000000"/>
                <w:sz w:val="22"/>
              </w:rPr>
              <w:t>х</w:t>
            </w:r>
          </w:p>
        </w:tc>
        <w:tc>
          <w:tcPr>
            <w:tcW w:w="1563" w:type="dxa"/>
          </w:tcPr>
          <w:p w:rsidR="00DB28C8" w:rsidRPr="0063506C" w:rsidRDefault="00DB28C8" w:rsidP="00523966">
            <w:pPr>
              <w:pStyle w:val="aff0"/>
              <w:spacing w:before="0" w:after="0"/>
              <w:ind w:left="0" w:right="0"/>
              <w:jc w:val="right"/>
              <w:rPr>
                <w:color w:val="000000"/>
                <w:sz w:val="22"/>
              </w:rPr>
            </w:pPr>
          </w:p>
        </w:tc>
        <w:tc>
          <w:tcPr>
            <w:tcW w:w="1612" w:type="dxa"/>
          </w:tcPr>
          <w:p w:rsidR="00DB28C8" w:rsidRPr="0063506C" w:rsidRDefault="00DB28C8" w:rsidP="00523966">
            <w:pPr>
              <w:pStyle w:val="aff0"/>
              <w:spacing w:before="0" w:after="0"/>
              <w:ind w:left="0" w:right="0"/>
              <w:rPr>
                <w:color w:val="000000"/>
                <w:sz w:val="22"/>
              </w:rPr>
            </w:pPr>
          </w:p>
        </w:tc>
      </w:tr>
      <w:tr w:rsidR="00DB28C8" w:rsidRPr="0063506C" w:rsidTr="00523966">
        <w:trPr>
          <w:trHeight w:val="277"/>
        </w:trPr>
        <w:tc>
          <w:tcPr>
            <w:tcW w:w="578" w:type="dxa"/>
            <w:vAlign w:val="center"/>
          </w:tcPr>
          <w:p w:rsidR="00DB28C8" w:rsidRPr="0063506C" w:rsidRDefault="00DB28C8" w:rsidP="00523966">
            <w:pPr>
              <w:pStyle w:val="aff0"/>
              <w:spacing w:before="0" w:after="0"/>
              <w:ind w:left="0" w:right="0"/>
              <w:jc w:val="center"/>
              <w:rPr>
                <w:color w:val="000000"/>
                <w:sz w:val="22"/>
              </w:rPr>
            </w:pPr>
            <w:r w:rsidRPr="0063506C">
              <w:rPr>
                <w:color w:val="000000"/>
                <w:sz w:val="22"/>
              </w:rPr>
              <w:t>…</w:t>
            </w:r>
          </w:p>
        </w:tc>
        <w:tc>
          <w:tcPr>
            <w:tcW w:w="2724" w:type="dxa"/>
          </w:tcPr>
          <w:p w:rsidR="00DB28C8" w:rsidRPr="0063506C" w:rsidRDefault="00DB28C8" w:rsidP="00523966">
            <w:pPr>
              <w:pStyle w:val="aff0"/>
              <w:spacing w:before="0" w:after="0"/>
              <w:ind w:left="0" w:right="0"/>
              <w:rPr>
                <w:color w:val="000000"/>
                <w:sz w:val="22"/>
              </w:rPr>
            </w:pPr>
          </w:p>
        </w:tc>
        <w:tc>
          <w:tcPr>
            <w:tcW w:w="1049" w:type="dxa"/>
          </w:tcPr>
          <w:p w:rsidR="00DB28C8" w:rsidRPr="0063506C" w:rsidRDefault="00DB28C8" w:rsidP="00523966">
            <w:pPr>
              <w:pStyle w:val="aff0"/>
              <w:spacing w:before="0" w:after="0"/>
              <w:ind w:left="0" w:right="0"/>
              <w:rPr>
                <w:color w:val="000000"/>
                <w:sz w:val="22"/>
              </w:rPr>
            </w:pPr>
          </w:p>
        </w:tc>
        <w:tc>
          <w:tcPr>
            <w:tcW w:w="1078" w:type="dxa"/>
          </w:tcPr>
          <w:p w:rsidR="00DB28C8" w:rsidRPr="0063506C" w:rsidRDefault="00DB28C8" w:rsidP="00523966">
            <w:pPr>
              <w:pStyle w:val="aff0"/>
              <w:spacing w:before="0" w:after="0"/>
              <w:ind w:left="0" w:right="0"/>
              <w:rPr>
                <w:color w:val="000000"/>
                <w:sz w:val="22"/>
              </w:rPr>
            </w:pPr>
          </w:p>
        </w:tc>
        <w:tc>
          <w:tcPr>
            <w:tcW w:w="1581" w:type="dxa"/>
          </w:tcPr>
          <w:p w:rsidR="00DB28C8" w:rsidRPr="0063506C" w:rsidRDefault="00DB28C8" w:rsidP="00523966">
            <w:pPr>
              <w:pStyle w:val="aff0"/>
              <w:spacing w:before="0" w:after="0"/>
              <w:ind w:left="0" w:right="0"/>
              <w:rPr>
                <w:color w:val="000000"/>
                <w:sz w:val="22"/>
              </w:rPr>
            </w:pPr>
          </w:p>
        </w:tc>
        <w:tc>
          <w:tcPr>
            <w:tcW w:w="1563" w:type="dxa"/>
          </w:tcPr>
          <w:p w:rsidR="00DB28C8" w:rsidRPr="0063506C" w:rsidRDefault="00DB28C8" w:rsidP="00523966">
            <w:pPr>
              <w:pStyle w:val="aff0"/>
              <w:spacing w:before="0" w:after="0"/>
              <w:ind w:left="0" w:right="0"/>
              <w:jc w:val="right"/>
              <w:rPr>
                <w:color w:val="000000"/>
                <w:sz w:val="22"/>
              </w:rPr>
            </w:pPr>
          </w:p>
        </w:tc>
        <w:tc>
          <w:tcPr>
            <w:tcW w:w="1612" w:type="dxa"/>
          </w:tcPr>
          <w:p w:rsidR="00DB28C8" w:rsidRPr="0063506C" w:rsidRDefault="00DB28C8" w:rsidP="00523966">
            <w:pPr>
              <w:pStyle w:val="aff0"/>
              <w:spacing w:before="0" w:after="0"/>
              <w:ind w:left="0" w:right="0"/>
              <w:rPr>
                <w:color w:val="000000"/>
                <w:sz w:val="22"/>
              </w:rPr>
            </w:pPr>
          </w:p>
        </w:tc>
      </w:tr>
      <w:tr w:rsidR="00DB28C8" w:rsidRPr="0063506C" w:rsidTr="00523966">
        <w:trPr>
          <w:trHeight w:val="277"/>
        </w:trPr>
        <w:tc>
          <w:tcPr>
            <w:tcW w:w="5429" w:type="dxa"/>
            <w:gridSpan w:val="4"/>
          </w:tcPr>
          <w:p w:rsidR="00DB28C8" w:rsidRPr="0063506C" w:rsidRDefault="00DB28C8" w:rsidP="00523966">
            <w:pPr>
              <w:pStyle w:val="aff0"/>
              <w:spacing w:before="0" w:after="0"/>
              <w:ind w:left="0" w:right="0"/>
              <w:jc w:val="center"/>
              <w:rPr>
                <w:color w:val="000000"/>
                <w:sz w:val="22"/>
              </w:rPr>
            </w:pPr>
            <w:r w:rsidRPr="0063506C">
              <w:rPr>
                <w:b/>
                <w:bCs w:val="0"/>
                <w:color w:val="000000"/>
                <w:sz w:val="22"/>
              </w:rPr>
              <w:t>ИТОГО без НДС, руб.</w:t>
            </w:r>
          </w:p>
        </w:tc>
        <w:tc>
          <w:tcPr>
            <w:tcW w:w="1581" w:type="dxa"/>
          </w:tcPr>
          <w:p w:rsidR="00DB28C8" w:rsidRPr="0063506C" w:rsidRDefault="00DB28C8" w:rsidP="00523966">
            <w:pPr>
              <w:pStyle w:val="aff0"/>
              <w:spacing w:before="0" w:after="0"/>
              <w:ind w:left="0" w:right="0"/>
              <w:jc w:val="center"/>
              <w:rPr>
                <w:b/>
                <w:color w:val="000000"/>
                <w:sz w:val="22"/>
              </w:rPr>
            </w:pPr>
            <w:r w:rsidRPr="0063506C">
              <w:rPr>
                <w:b/>
                <w:color w:val="000000"/>
                <w:sz w:val="22"/>
              </w:rPr>
              <w:t>х</w:t>
            </w:r>
          </w:p>
        </w:tc>
        <w:tc>
          <w:tcPr>
            <w:tcW w:w="1563" w:type="dxa"/>
          </w:tcPr>
          <w:p w:rsidR="00DB28C8" w:rsidRPr="0063506C" w:rsidRDefault="00DB28C8" w:rsidP="00523966">
            <w:pPr>
              <w:pStyle w:val="aff0"/>
              <w:spacing w:before="0" w:after="0"/>
              <w:ind w:left="0" w:right="0"/>
              <w:jc w:val="right"/>
              <w:rPr>
                <w:b/>
                <w:color w:val="000000"/>
                <w:sz w:val="22"/>
              </w:rPr>
            </w:pPr>
          </w:p>
        </w:tc>
        <w:tc>
          <w:tcPr>
            <w:tcW w:w="1612" w:type="dxa"/>
          </w:tcPr>
          <w:p w:rsidR="00DB28C8" w:rsidRPr="0063506C" w:rsidRDefault="00DB28C8" w:rsidP="00523966">
            <w:pPr>
              <w:pStyle w:val="aff0"/>
              <w:spacing w:before="0" w:after="0"/>
              <w:ind w:left="0" w:right="0"/>
              <w:jc w:val="center"/>
              <w:rPr>
                <w:b/>
                <w:color w:val="000000"/>
                <w:sz w:val="22"/>
              </w:rPr>
            </w:pPr>
          </w:p>
        </w:tc>
      </w:tr>
      <w:tr w:rsidR="00DB28C8" w:rsidRPr="0063506C" w:rsidTr="00523966">
        <w:trPr>
          <w:trHeight w:val="277"/>
        </w:trPr>
        <w:tc>
          <w:tcPr>
            <w:tcW w:w="5429" w:type="dxa"/>
            <w:gridSpan w:val="4"/>
          </w:tcPr>
          <w:p w:rsidR="00DB28C8" w:rsidRPr="0063506C" w:rsidRDefault="00DB28C8" w:rsidP="00523966">
            <w:pPr>
              <w:pStyle w:val="aff0"/>
              <w:spacing w:before="0" w:after="0"/>
              <w:ind w:left="0" w:right="0"/>
              <w:jc w:val="center"/>
              <w:rPr>
                <w:color w:val="000000"/>
                <w:sz w:val="22"/>
              </w:rPr>
            </w:pPr>
            <w:r w:rsidRPr="0063506C">
              <w:rPr>
                <w:b/>
                <w:bCs w:val="0"/>
                <w:color w:val="000000"/>
                <w:sz w:val="22"/>
              </w:rPr>
              <w:t>НДС, руб.</w:t>
            </w:r>
          </w:p>
        </w:tc>
        <w:tc>
          <w:tcPr>
            <w:tcW w:w="1581" w:type="dxa"/>
          </w:tcPr>
          <w:p w:rsidR="00DB28C8" w:rsidRPr="0063506C" w:rsidRDefault="00DB28C8" w:rsidP="00523966">
            <w:pPr>
              <w:pStyle w:val="aff0"/>
              <w:spacing w:before="0" w:after="0"/>
              <w:ind w:left="0" w:right="0"/>
              <w:jc w:val="center"/>
              <w:rPr>
                <w:b/>
                <w:color w:val="000000"/>
                <w:sz w:val="22"/>
              </w:rPr>
            </w:pPr>
            <w:r w:rsidRPr="0063506C">
              <w:rPr>
                <w:b/>
                <w:color w:val="000000"/>
                <w:sz w:val="22"/>
              </w:rPr>
              <w:t>х</w:t>
            </w:r>
          </w:p>
        </w:tc>
        <w:tc>
          <w:tcPr>
            <w:tcW w:w="1563" w:type="dxa"/>
          </w:tcPr>
          <w:p w:rsidR="00DB28C8" w:rsidRPr="0063506C" w:rsidRDefault="00DB28C8" w:rsidP="00523966">
            <w:pPr>
              <w:pStyle w:val="aff0"/>
              <w:spacing w:before="0" w:after="0"/>
              <w:ind w:left="0" w:right="0"/>
              <w:jc w:val="right"/>
              <w:rPr>
                <w:b/>
                <w:color w:val="000000"/>
                <w:sz w:val="22"/>
              </w:rPr>
            </w:pPr>
          </w:p>
        </w:tc>
        <w:tc>
          <w:tcPr>
            <w:tcW w:w="1612" w:type="dxa"/>
          </w:tcPr>
          <w:p w:rsidR="00DB28C8" w:rsidRPr="0063506C" w:rsidRDefault="00DB28C8" w:rsidP="00523966">
            <w:pPr>
              <w:pStyle w:val="aff0"/>
              <w:spacing w:before="0" w:after="0"/>
              <w:ind w:left="0" w:right="0"/>
              <w:jc w:val="center"/>
              <w:rPr>
                <w:b/>
                <w:color w:val="000000"/>
                <w:sz w:val="22"/>
              </w:rPr>
            </w:pPr>
          </w:p>
        </w:tc>
      </w:tr>
      <w:tr w:rsidR="00DB28C8" w:rsidRPr="0063506C" w:rsidTr="00523966">
        <w:trPr>
          <w:trHeight w:val="277"/>
        </w:trPr>
        <w:tc>
          <w:tcPr>
            <w:tcW w:w="5429" w:type="dxa"/>
            <w:gridSpan w:val="4"/>
          </w:tcPr>
          <w:p w:rsidR="00DB28C8" w:rsidRPr="0063506C" w:rsidRDefault="00DB28C8" w:rsidP="00523966">
            <w:pPr>
              <w:pStyle w:val="aff0"/>
              <w:spacing w:before="0" w:after="0"/>
              <w:ind w:left="0" w:right="0"/>
              <w:jc w:val="center"/>
              <w:rPr>
                <w:color w:val="000000"/>
                <w:sz w:val="22"/>
              </w:rPr>
            </w:pPr>
            <w:r w:rsidRPr="0063506C">
              <w:rPr>
                <w:b/>
                <w:bCs w:val="0"/>
                <w:color w:val="000000"/>
                <w:sz w:val="22"/>
              </w:rPr>
              <w:t>ИТОГО с НДС, руб.</w:t>
            </w:r>
          </w:p>
        </w:tc>
        <w:tc>
          <w:tcPr>
            <w:tcW w:w="1581" w:type="dxa"/>
          </w:tcPr>
          <w:p w:rsidR="00DB28C8" w:rsidRPr="0063506C" w:rsidRDefault="00DB28C8" w:rsidP="00523966">
            <w:pPr>
              <w:pStyle w:val="aff0"/>
              <w:spacing w:before="0" w:after="0"/>
              <w:ind w:left="0" w:right="0"/>
              <w:jc w:val="center"/>
              <w:rPr>
                <w:b/>
                <w:color w:val="000000"/>
                <w:sz w:val="22"/>
              </w:rPr>
            </w:pPr>
            <w:r w:rsidRPr="0063506C">
              <w:rPr>
                <w:b/>
                <w:color w:val="000000"/>
                <w:sz w:val="22"/>
              </w:rPr>
              <w:t>х</w:t>
            </w:r>
          </w:p>
        </w:tc>
        <w:tc>
          <w:tcPr>
            <w:tcW w:w="1563" w:type="dxa"/>
          </w:tcPr>
          <w:p w:rsidR="00DB28C8" w:rsidRPr="0063506C" w:rsidRDefault="00DB28C8" w:rsidP="00523966">
            <w:pPr>
              <w:pStyle w:val="aff0"/>
              <w:spacing w:before="0" w:after="0"/>
              <w:ind w:left="0" w:right="0"/>
              <w:jc w:val="right"/>
              <w:rPr>
                <w:b/>
                <w:color w:val="000000"/>
                <w:sz w:val="22"/>
              </w:rPr>
            </w:pPr>
          </w:p>
        </w:tc>
        <w:tc>
          <w:tcPr>
            <w:tcW w:w="1612" w:type="dxa"/>
          </w:tcPr>
          <w:p w:rsidR="00DB28C8" w:rsidRPr="0063506C" w:rsidRDefault="00DB28C8" w:rsidP="00523966">
            <w:pPr>
              <w:pStyle w:val="aff0"/>
              <w:spacing w:before="0" w:after="0"/>
              <w:ind w:left="0" w:right="0"/>
              <w:jc w:val="center"/>
              <w:rPr>
                <w:b/>
                <w:color w:val="000000"/>
                <w:sz w:val="22"/>
              </w:rPr>
            </w:pPr>
          </w:p>
        </w:tc>
      </w:tr>
    </w:tbl>
    <w:p w:rsidR="00DB28C8" w:rsidRPr="0063506C" w:rsidRDefault="00DB28C8" w:rsidP="00DB28C8">
      <w:pPr>
        <w:spacing w:line="240" w:lineRule="auto"/>
        <w:ind w:firstLine="0"/>
        <w:rPr>
          <w:b/>
          <w:color w:val="000000"/>
        </w:rPr>
      </w:pPr>
    </w:p>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1028" w:name="_Toc176765534"/>
      <w:bookmarkStart w:id="1029" w:name="_Toc198979983"/>
      <w:bookmarkStart w:id="1030" w:name="_Toc217466315"/>
      <w:bookmarkStart w:id="1031" w:name="_Toc217702856"/>
      <w:bookmarkStart w:id="1032" w:name="_Toc233601974"/>
      <w:bookmarkStart w:id="1033" w:name="_Toc263343460"/>
      <w:r w:rsidRPr="00F647F7">
        <w:rPr>
          <w:b w:val="0"/>
          <w:szCs w:val="24"/>
        </w:rPr>
        <w:br w:type="page"/>
      </w:r>
      <w:bookmarkStart w:id="1034" w:name="_Toc439170677"/>
      <w:bookmarkStart w:id="1035" w:name="_Toc439172779"/>
      <w:bookmarkStart w:id="1036" w:name="_Toc439173223"/>
      <w:bookmarkStart w:id="1037" w:name="_Toc439238219"/>
      <w:bookmarkStart w:id="1038" w:name="_Toc439252767"/>
      <w:bookmarkStart w:id="1039" w:name="_Toc439323741"/>
      <w:bookmarkStart w:id="1040" w:name="_Toc440361375"/>
      <w:bookmarkStart w:id="1041" w:name="_Toc440376130"/>
      <w:bookmarkStart w:id="1042" w:name="_Toc440376257"/>
      <w:bookmarkStart w:id="1043" w:name="_Toc440382515"/>
      <w:bookmarkStart w:id="1044" w:name="_Toc440447185"/>
      <w:bookmarkStart w:id="1045" w:name="_Toc440620865"/>
      <w:bookmarkStart w:id="1046" w:name="_Toc440631500"/>
      <w:bookmarkStart w:id="1047" w:name="_Toc440875739"/>
      <w:bookmarkStart w:id="1048" w:name="_Toc441131763"/>
      <w:bookmarkStart w:id="1049" w:name="_Toc468352912"/>
      <w:bookmarkStart w:id="1050" w:name="_Toc468355896"/>
      <w:bookmarkStart w:id="1051" w:name="_Toc469480780"/>
      <w:bookmarkStart w:id="1052" w:name="_Toc471898600"/>
      <w:bookmarkStart w:id="1053" w:name="_Toc498523815"/>
      <w:r w:rsidRPr="00C236C0">
        <w:rPr>
          <w:szCs w:val="24"/>
        </w:rPr>
        <w:lastRenderedPageBreak/>
        <w:t>Инструкции по заполнению</w:t>
      </w:r>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1C4BB0" w:rsidRPr="001C4BB0">
        <w:rPr>
          <w:bCs w:val="0"/>
          <w:sz w:val="24"/>
          <w:szCs w:val="24"/>
        </w:rPr>
        <w:t xml:space="preserve"> </w:t>
      </w:r>
      <w:r w:rsidR="001C4BB0" w:rsidRPr="005D252F">
        <w:rPr>
          <w:bCs w:val="0"/>
          <w:sz w:val="24"/>
          <w:szCs w:val="24"/>
        </w:rPr>
        <w:t>работ</w:t>
      </w:r>
      <w:r w:rsidR="004F4D80" w:rsidRPr="00F647F7">
        <w:rPr>
          <w:sz w:val="24"/>
          <w:szCs w:val="24"/>
        </w:rPr>
        <w:t>.</w:t>
      </w:r>
    </w:p>
    <w:p w:rsidR="004F4D80" w:rsidRPr="00C83252"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DB28C8">
      <w:pPr>
        <w:pStyle w:val="aff5"/>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1C4BB0" w:rsidRPr="005D252F">
        <w:rPr>
          <w:bCs w:val="0"/>
          <w:sz w:val="24"/>
          <w:szCs w:val="24"/>
        </w:rPr>
        <w:t>работ</w:t>
      </w:r>
      <w:r w:rsidR="001C4BB0"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A36B98">
        <w:rPr>
          <w:bCs w:val="0"/>
          <w:sz w:val="24"/>
          <w:szCs w:val="24"/>
        </w:rPr>
        <w:fldChar w:fldCharType="begin"/>
      </w:r>
      <w:r w:rsidR="007502E0">
        <w:rPr>
          <w:bCs w:val="0"/>
          <w:sz w:val="24"/>
          <w:szCs w:val="24"/>
        </w:rPr>
        <w:instrText xml:space="preserve"> REF _Ref440537086 \r \h </w:instrText>
      </w:r>
      <w:r w:rsidR="00A36B98">
        <w:rPr>
          <w:bCs w:val="0"/>
          <w:sz w:val="24"/>
          <w:szCs w:val="24"/>
        </w:rPr>
      </w:r>
      <w:r w:rsidR="00A36B98">
        <w:rPr>
          <w:bCs w:val="0"/>
          <w:sz w:val="24"/>
          <w:szCs w:val="24"/>
        </w:rPr>
        <w:fldChar w:fldCharType="separate"/>
      </w:r>
      <w:r w:rsidR="0038398C">
        <w:rPr>
          <w:bCs w:val="0"/>
          <w:sz w:val="24"/>
          <w:szCs w:val="24"/>
        </w:rPr>
        <w:t>5.3</w:t>
      </w:r>
      <w:r w:rsidR="00A36B98">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C22199" w:rsidP="004F4D80">
      <w:pPr>
        <w:pStyle w:val="aff5"/>
        <w:numPr>
          <w:ilvl w:val="3"/>
          <w:numId w:val="1"/>
        </w:numPr>
        <w:tabs>
          <w:tab w:val="num" w:pos="1134"/>
        </w:tabs>
        <w:suppressAutoHyphens w:val="0"/>
        <w:spacing w:before="100" w:beforeAutospacing="1" w:line="240" w:lineRule="auto"/>
        <w:rPr>
          <w:sz w:val="24"/>
          <w:szCs w:val="24"/>
        </w:rPr>
      </w:pPr>
      <w:r w:rsidRPr="00336F2E">
        <w:rPr>
          <w:sz w:val="24"/>
          <w:szCs w:val="24"/>
        </w:rPr>
        <w:t>В Сводной таблице стоимости работ приводятся соответственно наименование выполняемых работ, единица измерения объема работ, объем работ в указанных единицах измерения, единичная расценка и общая стоимость выполнения работ, полученная путем умножения объема работ на единичную расценку. Также могут быть приведены примечания и комментарии.</w:t>
      </w:r>
    </w:p>
    <w:p w:rsidR="004F4D80" w:rsidRPr="008E5EA3" w:rsidRDefault="00BA41D1" w:rsidP="004F4D80">
      <w:pPr>
        <w:pStyle w:val="aff5"/>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1C4BB0" w:rsidRPr="005D252F">
        <w:rPr>
          <w:bCs w:val="0"/>
          <w:sz w:val="24"/>
          <w:szCs w:val="24"/>
        </w:rPr>
        <w:t>работ</w:t>
      </w:r>
      <w:r w:rsidR="001C4BB0" w:rsidRPr="002D4BC6">
        <w:rPr>
          <w:szCs w:val="24"/>
        </w:rPr>
        <w:t xml:space="preserve"> </w:t>
      </w:r>
      <w:r w:rsidRPr="00C6085D">
        <w:rPr>
          <w:sz w:val="24"/>
          <w:szCs w:val="24"/>
        </w:rPr>
        <w:t>должны быть представлены в формате  XXX XXX XXX,XX руб. например: «1 234 567,89 руб.» Округление, указанной суммы в Сводной таблице стоимости</w:t>
      </w:r>
      <w:r w:rsidRPr="00843BBD">
        <w:rPr>
          <w:sz w:val="24"/>
          <w:szCs w:val="24"/>
        </w:rPr>
        <w:t xml:space="preserve"> </w:t>
      </w:r>
      <w:r w:rsidR="001C4BB0" w:rsidRPr="005D252F">
        <w:rPr>
          <w:bCs w:val="0"/>
          <w:sz w:val="24"/>
          <w:szCs w:val="24"/>
        </w:rPr>
        <w:t>работ</w:t>
      </w:r>
      <w:r w:rsidR="001C4BB0" w:rsidRPr="002D4BC6">
        <w:rPr>
          <w:szCs w:val="24"/>
        </w:rPr>
        <w:t xml:space="preserve"> </w:t>
      </w:r>
      <w:r w:rsidRPr="00843BBD">
        <w:rPr>
          <w:sz w:val="24"/>
          <w:szCs w:val="24"/>
        </w:rPr>
        <w:t>не допускаются.</w:t>
      </w:r>
    </w:p>
    <w:p w:rsidR="004F4D80" w:rsidRPr="00BA41D1" w:rsidRDefault="004F4D80" w:rsidP="00BA41D1">
      <w:pPr>
        <w:pStyle w:val="aff5"/>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1C4BB0" w:rsidRPr="005D252F">
        <w:rPr>
          <w:bCs w:val="0"/>
          <w:sz w:val="24"/>
          <w:szCs w:val="24"/>
        </w:rPr>
        <w:t>работ</w:t>
      </w:r>
      <w:r w:rsidR="001C4BB0" w:rsidRPr="002D4BC6">
        <w:rPr>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DB28C8">
          <w:pgSz w:w="11906" w:h="16838" w:code="9"/>
          <w:pgMar w:top="680" w:right="567" w:bottom="539" w:left="1134" w:header="680" w:footer="278" w:gutter="0"/>
          <w:cols w:space="708"/>
          <w:titlePg/>
          <w:docGrid w:linePitch="360"/>
        </w:sectPr>
      </w:pPr>
      <w:bookmarkStart w:id="1054" w:name="_Ref86826666"/>
      <w:bookmarkStart w:id="1055" w:name="_Toc90385112"/>
      <w:bookmarkStart w:id="1056" w:name="_Toc98253925"/>
      <w:bookmarkStart w:id="1057" w:name="_Toc165173853"/>
      <w:bookmarkStart w:id="1058"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059" w:name="_Ref440537086"/>
      <w:bookmarkStart w:id="1060" w:name="_Toc498523816"/>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1054"/>
      <w:bookmarkEnd w:id="1055"/>
      <w:bookmarkEnd w:id="1056"/>
      <w:bookmarkEnd w:id="1057"/>
      <w:bookmarkEnd w:id="1058"/>
      <w:bookmarkEnd w:id="1059"/>
      <w:bookmarkEnd w:id="1060"/>
    </w:p>
    <w:p w:rsidR="004F4D80" w:rsidRPr="00C236C0" w:rsidRDefault="004F4D80" w:rsidP="004F4D80">
      <w:pPr>
        <w:pStyle w:val="3"/>
        <w:rPr>
          <w:szCs w:val="24"/>
        </w:rPr>
      </w:pPr>
      <w:bookmarkStart w:id="1061" w:name="_Toc90385113"/>
      <w:bookmarkStart w:id="1062" w:name="_Toc98253926"/>
      <w:bookmarkStart w:id="1063" w:name="_Toc157248180"/>
      <w:bookmarkStart w:id="1064" w:name="_Toc157496549"/>
      <w:bookmarkStart w:id="1065" w:name="_Toc158206088"/>
      <w:bookmarkStart w:id="1066" w:name="_Toc164057773"/>
      <w:bookmarkStart w:id="1067" w:name="_Toc164137123"/>
      <w:bookmarkStart w:id="1068" w:name="_Toc164161283"/>
      <w:bookmarkStart w:id="1069" w:name="_Toc165173854"/>
      <w:bookmarkStart w:id="1070" w:name="_Ref193690005"/>
      <w:bookmarkStart w:id="1071" w:name="_Toc439170679"/>
      <w:bookmarkStart w:id="1072" w:name="_Toc439172781"/>
      <w:bookmarkStart w:id="1073" w:name="_Toc439173225"/>
      <w:bookmarkStart w:id="1074" w:name="_Toc439238221"/>
      <w:bookmarkStart w:id="1075" w:name="_Toc439252769"/>
      <w:bookmarkStart w:id="1076" w:name="_Toc439323743"/>
      <w:bookmarkStart w:id="1077" w:name="_Toc440361377"/>
      <w:bookmarkStart w:id="1078" w:name="_Toc440376132"/>
      <w:bookmarkStart w:id="1079" w:name="_Toc440376259"/>
      <w:bookmarkStart w:id="1080" w:name="_Toc440382517"/>
      <w:bookmarkStart w:id="1081" w:name="_Toc440447187"/>
      <w:bookmarkStart w:id="1082" w:name="_Toc440620867"/>
      <w:bookmarkStart w:id="1083" w:name="_Toc440631502"/>
      <w:bookmarkStart w:id="1084" w:name="_Toc440875741"/>
      <w:bookmarkStart w:id="1085" w:name="_Toc441131765"/>
      <w:bookmarkStart w:id="1086" w:name="_Toc468352914"/>
      <w:bookmarkStart w:id="1087" w:name="_Toc468355898"/>
      <w:bookmarkStart w:id="1088" w:name="_Toc469480782"/>
      <w:bookmarkStart w:id="1089" w:name="_Toc471898602"/>
      <w:bookmarkStart w:id="1090" w:name="_Toc498523817"/>
      <w:r w:rsidRPr="00C236C0">
        <w:rPr>
          <w:szCs w:val="24"/>
        </w:rPr>
        <w:t xml:space="preserve">Форма </w:t>
      </w:r>
      <w:bookmarkEnd w:id="1061"/>
      <w:bookmarkEnd w:id="1062"/>
      <w:bookmarkEnd w:id="1063"/>
      <w:bookmarkEnd w:id="1064"/>
      <w:bookmarkEnd w:id="1065"/>
      <w:bookmarkEnd w:id="1066"/>
      <w:bookmarkEnd w:id="1067"/>
      <w:bookmarkEnd w:id="1068"/>
      <w:bookmarkEnd w:id="1069"/>
      <w:bookmarkEnd w:id="1070"/>
      <w:r w:rsidRPr="00C236C0">
        <w:rPr>
          <w:szCs w:val="24"/>
        </w:rPr>
        <w:t>технического предложения</w:t>
      </w:r>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1091" w:name="_Ref55335818"/>
      <w:bookmarkStart w:id="1092" w:name="_Ref55336334"/>
      <w:bookmarkStart w:id="1093" w:name="_Toc57314673"/>
      <w:bookmarkStart w:id="1094" w:name="_Toc69728987"/>
      <w:bookmarkStart w:id="1095" w:name="_Toc98253928"/>
      <w:bookmarkStart w:id="1096" w:name="_Toc165173856"/>
      <w:bookmarkStart w:id="1097" w:name="_Ref194749150"/>
      <w:bookmarkStart w:id="1098" w:name="_Ref194750368"/>
      <w:bookmarkStart w:id="1099" w:name="_Ref89649494"/>
      <w:bookmarkStart w:id="1100"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A36B98">
        <w:rPr>
          <w:i/>
          <w:color w:val="000000"/>
        </w:rPr>
        <w:fldChar w:fldCharType="begin"/>
      </w:r>
      <w:r w:rsidR="00EA3F63">
        <w:rPr>
          <w:i/>
          <w:color w:val="000000"/>
        </w:rPr>
        <w:instrText xml:space="preserve"> REF _Ref440270568 \r \h </w:instrText>
      </w:r>
      <w:r w:rsidR="00A36B98">
        <w:rPr>
          <w:i/>
          <w:color w:val="000000"/>
        </w:rPr>
      </w:r>
      <w:r w:rsidR="00A36B98">
        <w:rPr>
          <w:i/>
          <w:color w:val="000000"/>
        </w:rPr>
        <w:fldChar w:fldCharType="separate"/>
      </w:r>
      <w:r w:rsidR="0038398C">
        <w:rPr>
          <w:i/>
          <w:color w:val="000000"/>
        </w:rPr>
        <w:t>4</w:t>
      </w:r>
      <w:r w:rsidR="00A36B98">
        <w:rPr>
          <w:i/>
          <w:color w:val="000000"/>
        </w:rPr>
        <w:fldChar w:fldCharType="end"/>
      </w:r>
      <w:r w:rsidR="00EA3F63">
        <w:rPr>
          <w:i/>
          <w:color w:val="000000"/>
        </w:rPr>
        <w:t>)</w:t>
      </w:r>
      <w:r w:rsidR="00EA3F63" w:rsidRPr="00843BBD">
        <w:rPr>
          <w:i/>
          <w:color w:val="000000"/>
        </w:rPr>
        <w:t>).</w:t>
      </w:r>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r w:rsidRPr="008B2818">
              <w:rPr>
                <w:sz w:val="24"/>
                <w:szCs w:val="24"/>
              </w:rPr>
              <w:t>п/п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задание на </w:t>
      </w:r>
      <w:r w:rsidR="00C22199">
        <w:rPr>
          <w:i/>
          <w:color w:val="000000"/>
        </w:rPr>
        <w:t>выполнение работ</w:t>
      </w:r>
      <w:r w:rsidRPr="00843BBD">
        <w:rPr>
          <w:i/>
          <w:color w:val="000000"/>
        </w:rPr>
        <w:t xml:space="preserve"> в соответствии с требованиями раздела </w:t>
      </w:r>
      <w:r w:rsidR="00A36B98">
        <w:rPr>
          <w:i/>
          <w:color w:val="000000"/>
        </w:rPr>
        <w:fldChar w:fldCharType="begin"/>
      </w:r>
      <w:r>
        <w:rPr>
          <w:i/>
          <w:color w:val="000000"/>
        </w:rPr>
        <w:instrText xml:space="preserve"> REF _Ref440270568 \r \h </w:instrText>
      </w:r>
      <w:r w:rsidR="00A36B98">
        <w:rPr>
          <w:i/>
          <w:color w:val="000000"/>
        </w:rPr>
      </w:r>
      <w:r w:rsidR="00A36B98">
        <w:rPr>
          <w:i/>
          <w:color w:val="000000"/>
        </w:rPr>
        <w:fldChar w:fldCharType="separate"/>
      </w:r>
      <w:r w:rsidR="0038398C">
        <w:rPr>
          <w:i/>
          <w:color w:val="000000"/>
        </w:rPr>
        <w:t>4</w:t>
      </w:r>
      <w:r w:rsidR="00A36B98">
        <w:rPr>
          <w:i/>
          <w:color w:val="000000"/>
        </w:rPr>
        <w:fldChar w:fldCharType="end"/>
      </w:r>
      <w:r w:rsidRPr="00843BBD">
        <w:rPr>
          <w:i/>
          <w:color w:val="000000"/>
        </w:rPr>
        <w:t xml:space="preserve">. </w:t>
      </w:r>
      <w:r w:rsidR="00C22199" w:rsidRPr="00336F2E">
        <w:rPr>
          <w:i/>
          <w:color w:val="000000"/>
        </w:rPr>
        <w:t>Предложение должн</w:t>
      </w:r>
      <w:r w:rsidR="00B83510">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1101" w:name="_Toc176765537"/>
      <w:bookmarkStart w:id="1102" w:name="_Toc198979986"/>
      <w:bookmarkStart w:id="1103" w:name="_Toc217466321"/>
      <w:bookmarkStart w:id="1104" w:name="_Toc217702859"/>
      <w:bookmarkStart w:id="1105" w:name="_Toc233601977"/>
      <w:bookmarkStart w:id="1106" w:name="_Toc263343463"/>
      <w:bookmarkStart w:id="1107" w:name="_Toc439170680"/>
      <w:bookmarkStart w:id="1108" w:name="_Toc439172782"/>
      <w:bookmarkStart w:id="1109" w:name="_Toc439173226"/>
      <w:bookmarkStart w:id="1110" w:name="_Toc439238222"/>
      <w:bookmarkStart w:id="1111" w:name="_Toc439252770"/>
      <w:bookmarkStart w:id="1112" w:name="_Toc439323744"/>
      <w:bookmarkStart w:id="1113" w:name="_Toc440361378"/>
      <w:bookmarkStart w:id="1114" w:name="_Toc440376133"/>
      <w:bookmarkStart w:id="1115" w:name="_Toc440376260"/>
      <w:bookmarkStart w:id="1116" w:name="_Toc440382518"/>
      <w:bookmarkStart w:id="1117" w:name="_Toc440447188"/>
      <w:bookmarkStart w:id="1118" w:name="_Toc440620868"/>
      <w:bookmarkStart w:id="1119" w:name="_Toc440631503"/>
      <w:bookmarkStart w:id="1120" w:name="_Toc440875742"/>
      <w:bookmarkStart w:id="1121" w:name="_Toc441131766"/>
      <w:bookmarkStart w:id="1122" w:name="_Toc468352915"/>
      <w:bookmarkStart w:id="1123" w:name="_Toc468355899"/>
      <w:bookmarkStart w:id="1124" w:name="_Toc469480783"/>
      <w:bookmarkStart w:id="1125" w:name="_Toc471898603"/>
      <w:bookmarkStart w:id="1126" w:name="_Toc498523818"/>
      <w:r w:rsidRPr="00C236C0">
        <w:rPr>
          <w:szCs w:val="24"/>
        </w:rPr>
        <w:lastRenderedPageBreak/>
        <w:t>Инструкции по заполнению</w:t>
      </w:r>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A36B98">
        <w:rPr>
          <w:sz w:val="24"/>
          <w:szCs w:val="24"/>
        </w:rPr>
        <w:fldChar w:fldCharType="begin"/>
      </w:r>
      <w:r w:rsidR="00DA1BA0">
        <w:rPr>
          <w:sz w:val="24"/>
          <w:szCs w:val="24"/>
        </w:rPr>
        <w:instrText xml:space="preserve"> REF _Ref55336310 \r \h </w:instrText>
      </w:r>
      <w:r w:rsidR="00A36B98">
        <w:rPr>
          <w:sz w:val="24"/>
          <w:szCs w:val="24"/>
        </w:rPr>
      </w:r>
      <w:r w:rsidR="00A36B98">
        <w:rPr>
          <w:sz w:val="24"/>
          <w:szCs w:val="24"/>
        </w:rPr>
        <w:fldChar w:fldCharType="separate"/>
      </w:r>
      <w:r w:rsidR="0038398C">
        <w:rPr>
          <w:sz w:val="24"/>
          <w:szCs w:val="24"/>
        </w:rPr>
        <w:t>5.1</w:t>
      </w:r>
      <w:r w:rsidR="00A36B98">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474B7D" w:rsidRDefault="00EA3F63" w:rsidP="004F4D80">
      <w:pPr>
        <w:pStyle w:val="aff5"/>
        <w:numPr>
          <w:ilvl w:val="3"/>
          <w:numId w:val="1"/>
        </w:numPr>
        <w:tabs>
          <w:tab w:val="num" w:pos="1134"/>
        </w:tabs>
        <w:suppressAutoHyphens w:val="0"/>
        <w:spacing w:before="100" w:beforeAutospacing="1" w:line="240" w:lineRule="auto"/>
        <w:rPr>
          <w:sz w:val="24"/>
          <w:szCs w:val="24"/>
        </w:rPr>
      </w:pPr>
      <w:r w:rsidRPr="00474B7D">
        <w:rPr>
          <w:sz w:val="24"/>
          <w:szCs w:val="24"/>
        </w:rPr>
        <w:t xml:space="preserve">В Техническом предложении описываются все позиции </w:t>
      </w:r>
      <w:r w:rsidR="00475C80" w:rsidRPr="00474B7D">
        <w:rPr>
          <w:sz w:val="24"/>
          <w:szCs w:val="24"/>
        </w:rPr>
        <w:t>Технического задания</w:t>
      </w:r>
      <w:r w:rsidRPr="00474B7D">
        <w:rPr>
          <w:sz w:val="24"/>
          <w:szCs w:val="24"/>
        </w:rPr>
        <w:t>.</w:t>
      </w:r>
    </w:p>
    <w:p w:rsidR="004F4D80" w:rsidRPr="00F647F7" w:rsidRDefault="004F4D80" w:rsidP="004F4D80">
      <w:pPr>
        <w:pStyle w:val="aff5"/>
        <w:numPr>
          <w:ilvl w:val="3"/>
          <w:numId w:val="1"/>
        </w:numPr>
        <w:tabs>
          <w:tab w:val="num" w:pos="1134"/>
        </w:tabs>
        <w:suppressAutoHyphens w:val="0"/>
        <w:spacing w:before="100" w:beforeAutospacing="1" w:after="100" w:afterAutospacing="1" w:line="240" w:lineRule="auto"/>
      </w:pPr>
      <w:r w:rsidRPr="00474B7D">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474B7D">
        <w:rPr>
          <w:sz w:val="24"/>
          <w:szCs w:val="24"/>
        </w:rPr>
        <w:t>Участник</w:t>
      </w:r>
      <w:r w:rsidRPr="00474B7D">
        <w:rPr>
          <w:sz w:val="24"/>
          <w:szCs w:val="24"/>
        </w:rPr>
        <w:t>а на подготовку Договора данное предложение (правая колонка таблиц) следует подготовить так, чтобы ее можно было с минимальными</w:t>
      </w:r>
      <w:r w:rsidRPr="00F647F7">
        <w:rPr>
          <w:sz w:val="24"/>
          <w:szCs w:val="24"/>
        </w:rPr>
        <w:t xml:space="preserve">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1127"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28" w:name="_Toc423423670"/>
      <w:bookmarkStart w:id="1129" w:name="_Ref440271036"/>
      <w:bookmarkStart w:id="1130" w:name="_Ref440274366"/>
      <w:bookmarkStart w:id="1131" w:name="_Ref440274902"/>
      <w:bookmarkStart w:id="1132" w:name="_Ref440284947"/>
      <w:bookmarkStart w:id="1133" w:name="_Ref440361140"/>
      <w:bookmarkStart w:id="1134" w:name="_Toc498523819"/>
      <w:r w:rsidRPr="00F647F7">
        <w:lastRenderedPageBreak/>
        <w:t xml:space="preserve">График </w:t>
      </w:r>
      <w:r w:rsidR="00C22199" w:rsidRPr="00C22199">
        <w:t>выполнения работ</w:t>
      </w:r>
      <w:r w:rsidRPr="00F647F7">
        <w:t xml:space="preserve"> (форма </w:t>
      </w:r>
      <w:r w:rsidRPr="00F647F7">
        <w:rPr>
          <w:noProof/>
        </w:rPr>
        <w:t>4</w:t>
      </w:r>
      <w:r w:rsidRPr="00F647F7">
        <w:t>)</w:t>
      </w:r>
      <w:bookmarkEnd w:id="1091"/>
      <w:bookmarkEnd w:id="1092"/>
      <w:bookmarkEnd w:id="1093"/>
      <w:bookmarkEnd w:id="1094"/>
      <w:bookmarkEnd w:id="1095"/>
      <w:bookmarkEnd w:id="1096"/>
      <w:bookmarkEnd w:id="1097"/>
      <w:bookmarkEnd w:id="1098"/>
      <w:bookmarkEnd w:id="1127"/>
      <w:bookmarkEnd w:id="1128"/>
      <w:bookmarkEnd w:id="1129"/>
      <w:bookmarkEnd w:id="1130"/>
      <w:bookmarkEnd w:id="1131"/>
      <w:bookmarkEnd w:id="1132"/>
      <w:bookmarkEnd w:id="1133"/>
      <w:bookmarkEnd w:id="1134"/>
    </w:p>
    <w:p w:rsidR="004F4D80" w:rsidRPr="00EB2EFF" w:rsidRDefault="004F4D80" w:rsidP="004F4D80">
      <w:pPr>
        <w:pStyle w:val="3"/>
        <w:rPr>
          <w:szCs w:val="24"/>
        </w:rPr>
      </w:pPr>
      <w:bookmarkStart w:id="1135" w:name="_Toc98253929"/>
      <w:bookmarkStart w:id="1136" w:name="_Toc157248183"/>
      <w:bookmarkStart w:id="1137" w:name="_Toc157496552"/>
      <w:bookmarkStart w:id="1138" w:name="_Toc158206091"/>
      <w:bookmarkStart w:id="1139" w:name="_Toc164057776"/>
      <w:bookmarkStart w:id="1140" w:name="_Toc164137126"/>
      <w:bookmarkStart w:id="1141" w:name="_Toc164161286"/>
      <w:bookmarkStart w:id="1142" w:name="_Toc165173857"/>
      <w:bookmarkStart w:id="1143" w:name="_Toc439170682"/>
      <w:bookmarkStart w:id="1144" w:name="_Toc439172784"/>
      <w:bookmarkStart w:id="1145" w:name="_Toc439173228"/>
      <w:bookmarkStart w:id="1146" w:name="_Toc439238224"/>
      <w:bookmarkStart w:id="1147" w:name="_Toc439252772"/>
      <w:bookmarkStart w:id="1148" w:name="_Toc439323746"/>
      <w:bookmarkStart w:id="1149" w:name="_Toc440361380"/>
      <w:bookmarkStart w:id="1150" w:name="_Toc440376135"/>
      <w:bookmarkStart w:id="1151" w:name="_Toc440376262"/>
      <w:bookmarkStart w:id="1152" w:name="_Toc440382520"/>
      <w:bookmarkStart w:id="1153" w:name="_Toc440447190"/>
      <w:bookmarkStart w:id="1154" w:name="_Toc440620870"/>
      <w:bookmarkStart w:id="1155" w:name="_Toc440631505"/>
      <w:bookmarkStart w:id="1156" w:name="_Toc440875744"/>
      <w:bookmarkStart w:id="1157" w:name="_Toc441131768"/>
      <w:bookmarkStart w:id="1158" w:name="_Toc468352917"/>
      <w:bookmarkStart w:id="1159" w:name="_Toc468355901"/>
      <w:bookmarkStart w:id="1160" w:name="_Toc469480785"/>
      <w:bookmarkStart w:id="1161" w:name="_Toc471898605"/>
      <w:bookmarkStart w:id="1162" w:name="_Toc498523820"/>
      <w:r w:rsidRPr="00EB2EFF">
        <w:rPr>
          <w:szCs w:val="24"/>
        </w:rPr>
        <w:t xml:space="preserve">Форма </w:t>
      </w:r>
      <w:bookmarkEnd w:id="1135"/>
      <w:r w:rsidRPr="00EB2EFF">
        <w:rPr>
          <w:szCs w:val="24"/>
        </w:rPr>
        <w:t xml:space="preserve">графика </w:t>
      </w:r>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r w:rsidR="00C22199" w:rsidRPr="00EB2EFF">
        <w:rPr>
          <w:szCs w:val="24"/>
        </w:rPr>
        <w:t>выполнения работ</w:t>
      </w:r>
      <w:bookmarkEnd w:id="1154"/>
      <w:bookmarkEnd w:id="1155"/>
      <w:bookmarkEnd w:id="1156"/>
      <w:bookmarkEnd w:id="1157"/>
      <w:bookmarkEnd w:id="1158"/>
      <w:bookmarkEnd w:id="1159"/>
      <w:bookmarkEnd w:id="1160"/>
      <w:bookmarkEnd w:id="1161"/>
      <w:bookmarkEnd w:id="116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0"/>
        <w:gridCol w:w="924"/>
        <w:gridCol w:w="925"/>
        <w:gridCol w:w="924"/>
        <w:gridCol w:w="925"/>
        <w:gridCol w:w="930"/>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r w:rsidRPr="00656D93">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61088C">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3</w:t>
            </w:r>
          </w:p>
        </w:tc>
        <w:tc>
          <w:tcPr>
            <w:tcW w:w="921"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8</w:t>
            </w:r>
          </w:p>
        </w:tc>
        <w:tc>
          <w:tcPr>
            <w:tcW w:w="929"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w:t>
            </w:r>
          </w:p>
        </w:tc>
      </w:tr>
      <w:tr w:rsidR="00C22199" w:rsidRPr="00656D93" w:rsidTr="0061088C">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61088C">
            <w:pPr>
              <w:pStyle w:val="aff0"/>
              <w:suppressAutoHyphens w:val="0"/>
              <w:snapToGrid w:val="0"/>
              <w:spacing w:before="0" w:after="0"/>
              <w:ind w:left="0" w:right="0"/>
              <w:jc w:val="center"/>
              <w:rPr>
                <w:color w:val="000000"/>
                <w:sz w:val="22"/>
              </w:rPr>
            </w:pPr>
            <w:r>
              <w:rPr>
                <w:color w:val="000000"/>
                <w:sz w:val="22"/>
              </w:rPr>
              <w:t>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1"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9"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r>
      <w:tr w:rsidR="00C22199" w:rsidRPr="00656D93" w:rsidTr="0061088C">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0"/>
              <w:suppressAutoHyphens w:val="0"/>
              <w:snapToGrid w:val="0"/>
              <w:spacing w:before="0" w:after="0"/>
              <w:ind w:left="0" w:right="0"/>
              <w:jc w:val="center"/>
              <w:rPr>
                <w:color w:val="000000"/>
                <w:sz w:val="22"/>
              </w:rPr>
            </w:pPr>
            <w:r>
              <w:rPr>
                <w:color w:val="000000"/>
                <w:sz w:val="22"/>
              </w:rPr>
              <w:t>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1"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9"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r>
      <w:tr w:rsidR="00C22199" w:rsidRPr="00656D93" w:rsidTr="0061088C">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0"/>
              <w:suppressAutoHyphens w:val="0"/>
              <w:snapToGrid w:val="0"/>
              <w:spacing w:before="0" w:after="0"/>
              <w:ind w:left="0" w:right="0"/>
              <w:jc w:val="center"/>
              <w:rPr>
                <w:color w:val="000000"/>
                <w:sz w:val="22"/>
              </w:rPr>
            </w:pPr>
            <w:r>
              <w:rPr>
                <w:color w:val="000000"/>
                <w:sz w:val="22"/>
              </w:rPr>
              <w:t>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1"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9"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r>
      <w:tr w:rsidR="00C22199" w:rsidRPr="00656D93" w:rsidTr="0061088C">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0"/>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1"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9"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r>
      <w:tr w:rsidR="009469A6" w:rsidRPr="00656D93" w:rsidTr="0061088C">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1"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9"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EB2EFF" w:rsidRDefault="004F4D80" w:rsidP="004F4D80">
      <w:pPr>
        <w:pStyle w:val="3"/>
        <w:rPr>
          <w:szCs w:val="24"/>
        </w:rPr>
      </w:pPr>
      <w:bookmarkStart w:id="1163" w:name="_Toc171070556"/>
      <w:bookmarkStart w:id="1164" w:name="_Toc98253927"/>
      <w:bookmarkStart w:id="1165" w:name="_Toc176605808"/>
      <w:bookmarkStart w:id="1166" w:name="_Toc176611017"/>
      <w:bookmarkStart w:id="1167" w:name="_Toc176611073"/>
      <w:bookmarkStart w:id="1168" w:name="_Toc176668676"/>
      <w:bookmarkStart w:id="1169" w:name="_Toc176684336"/>
      <w:bookmarkStart w:id="1170" w:name="_Toc176746279"/>
      <w:bookmarkStart w:id="1171" w:name="_Toc176747346"/>
      <w:bookmarkStart w:id="1172" w:name="_Toc198979988"/>
      <w:bookmarkStart w:id="1173" w:name="_Toc217466324"/>
      <w:bookmarkStart w:id="1174" w:name="_Toc217702862"/>
      <w:bookmarkStart w:id="1175" w:name="_Toc233601980"/>
      <w:bookmarkStart w:id="1176" w:name="_Toc263343466"/>
      <w:r w:rsidRPr="00F647F7">
        <w:rPr>
          <w:b w:val="0"/>
          <w:szCs w:val="24"/>
        </w:rPr>
        <w:br w:type="page"/>
      </w:r>
      <w:bookmarkStart w:id="1177" w:name="_Toc439170683"/>
      <w:bookmarkStart w:id="1178" w:name="_Toc439172785"/>
      <w:bookmarkStart w:id="1179" w:name="_Toc439173229"/>
      <w:bookmarkStart w:id="1180" w:name="_Toc439238225"/>
      <w:bookmarkStart w:id="1181" w:name="_Toc439252773"/>
      <w:bookmarkStart w:id="1182" w:name="_Toc439323747"/>
      <w:bookmarkStart w:id="1183" w:name="_Toc440361381"/>
      <w:bookmarkStart w:id="1184" w:name="_Toc440376136"/>
      <w:bookmarkStart w:id="1185" w:name="_Toc440376263"/>
      <w:bookmarkStart w:id="1186" w:name="_Toc440382521"/>
      <w:bookmarkStart w:id="1187" w:name="_Toc440447191"/>
      <w:bookmarkStart w:id="1188" w:name="_Toc440620871"/>
      <w:bookmarkStart w:id="1189" w:name="_Toc440631506"/>
      <w:bookmarkStart w:id="1190" w:name="_Toc440875745"/>
      <w:bookmarkStart w:id="1191" w:name="_Toc441131769"/>
      <w:bookmarkStart w:id="1192" w:name="_Toc468352918"/>
      <w:bookmarkStart w:id="1193" w:name="_Toc468355902"/>
      <w:bookmarkStart w:id="1194" w:name="_Toc469480786"/>
      <w:bookmarkStart w:id="1195" w:name="_Toc471898606"/>
      <w:bookmarkStart w:id="1196" w:name="_Toc498523821"/>
      <w:r w:rsidRPr="00EB2EFF">
        <w:rPr>
          <w:szCs w:val="24"/>
        </w:rPr>
        <w:lastRenderedPageBreak/>
        <w:t>Инструкции по заполнению</w:t>
      </w:r>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p>
    <w:p w:rsidR="004F4D80" w:rsidRPr="008E5EA3" w:rsidRDefault="00C236C0" w:rsidP="004F4D80">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A36B98">
        <w:rPr>
          <w:sz w:val="24"/>
          <w:szCs w:val="24"/>
        </w:rPr>
        <w:fldChar w:fldCharType="begin"/>
      </w:r>
      <w:r w:rsidR="00D56F8C">
        <w:rPr>
          <w:sz w:val="24"/>
          <w:szCs w:val="24"/>
        </w:rPr>
        <w:instrText xml:space="preserve"> REF _Ref55336310 \r \h </w:instrText>
      </w:r>
      <w:r w:rsidR="00A36B98">
        <w:rPr>
          <w:sz w:val="24"/>
          <w:szCs w:val="24"/>
        </w:rPr>
      </w:r>
      <w:r w:rsidR="00A36B98">
        <w:rPr>
          <w:sz w:val="24"/>
          <w:szCs w:val="24"/>
        </w:rPr>
        <w:fldChar w:fldCharType="separate"/>
      </w:r>
      <w:r w:rsidR="0038398C">
        <w:rPr>
          <w:sz w:val="24"/>
          <w:szCs w:val="24"/>
        </w:rPr>
        <w:t>5.1</w:t>
      </w:r>
      <w:r w:rsidR="00A36B98">
        <w:rPr>
          <w:sz w:val="24"/>
          <w:szCs w:val="24"/>
        </w:rPr>
        <w:fldChar w:fldCharType="end"/>
      </w:r>
      <w:r w:rsidR="004F4D80" w:rsidRPr="008E5EA3">
        <w:rPr>
          <w:sz w:val="24"/>
          <w:szCs w:val="24"/>
        </w:rPr>
        <w:t>).</w:t>
      </w:r>
    </w:p>
    <w:p w:rsidR="004F4D80" w:rsidRPr="008E5EA3" w:rsidRDefault="00C236C0" w:rsidP="004F4D80">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C22199" w:rsidP="004F4D80">
      <w:pPr>
        <w:pStyle w:val="aff5"/>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1C4BB0" w:rsidRPr="005D252F">
        <w:rPr>
          <w:bCs w:val="0"/>
          <w:sz w:val="24"/>
          <w:szCs w:val="24"/>
        </w:rPr>
        <w:t>работ</w:t>
      </w:r>
      <w:r w:rsidR="001C4BB0"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A36B98">
        <w:rPr>
          <w:sz w:val="24"/>
          <w:szCs w:val="24"/>
        </w:rPr>
        <w:fldChar w:fldCharType="begin"/>
      </w:r>
      <w:r w:rsidR="00D56F8C">
        <w:rPr>
          <w:sz w:val="24"/>
          <w:szCs w:val="24"/>
        </w:rPr>
        <w:instrText xml:space="preserve"> REF _Ref440273986 \r \h </w:instrText>
      </w:r>
      <w:r w:rsidR="00A36B98">
        <w:rPr>
          <w:sz w:val="24"/>
          <w:szCs w:val="24"/>
        </w:rPr>
      </w:r>
      <w:r w:rsidR="00A36B98">
        <w:rPr>
          <w:sz w:val="24"/>
          <w:szCs w:val="24"/>
        </w:rPr>
        <w:fldChar w:fldCharType="separate"/>
      </w:r>
      <w:r w:rsidR="0038398C">
        <w:rPr>
          <w:sz w:val="24"/>
          <w:szCs w:val="24"/>
        </w:rPr>
        <w:t>5.2</w:t>
      </w:r>
      <w:r w:rsidR="00A36B98">
        <w:rPr>
          <w:sz w:val="24"/>
          <w:szCs w:val="24"/>
        </w:rPr>
        <w:fldChar w:fldCharType="end"/>
      </w:r>
      <w:r w:rsidR="004F4D80" w:rsidRPr="008E5EA3">
        <w:rPr>
          <w:sz w:val="24"/>
          <w:szCs w:val="24"/>
        </w:rPr>
        <w:t>).</w:t>
      </w:r>
    </w:p>
    <w:p w:rsidR="004F4D80" w:rsidRPr="00F647F7" w:rsidRDefault="004F4D80" w:rsidP="004F4D80">
      <w:pPr>
        <w:pStyle w:val="aff5"/>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 п/п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960C20">
            <w:pPr>
              <w:pStyle w:val="aff0"/>
              <w:numPr>
                <w:ilvl w:val="0"/>
                <w:numId w:val="79"/>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960C20">
            <w:pPr>
              <w:pStyle w:val="aff0"/>
              <w:numPr>
                <w:ilvl w:val="1"/>
                <w:numId w:val="79"/>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960C20">
            <w:pPr>
              <w:pStyle w:val="aff0"/>
              <w:numPr>
                <w:ilvl w:val="1"/>
                <w:numId w:val="79"/>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960C20">
            <w:pPr>
              <w:pStyle w:val="aff0"/>
              <w:numPr>
                <w:ilvl w:val="1"/>
                <w:numId w:val="79"/>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r>
    </w:tbl>
    <w:p w:rsidR="004F4D80" w:rsidRPr="0035371F" w:rsidRDefault="004F4D80" w:rsidP="004F4D80">
      <w:pPr>
        <w:pStyle w:val="aff5"/>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График может быть также подготовлен с использованием программного обеспечения управления проектами (типа Microsoft Project и т.п.).</w:t>
      </w:r>
    </w:p>
    <w:p w:rsidR="00B8118F" w:rsidRPr="00F647F7" w:rsidRDefault="00B8118F" w:rsidP="00FB7116">
      <w:pPr>
        <w:pStyle w:val="2"/>
        <w:pageBreakBefore/>
        <w:tabs>
          <w:tab w:val="clear" w:pos="0"/>
          <w:tab w:val="clear" w:pos="1700"/>
          <w:tab w:val="num" w:pos="1134"/>
          <w:tab w:val="num" w:pos="5104"/>
        </w:tabs>
        <w:spacing w:before="100" w:beforeAutospacing="1" w:after="100" w:afterAutospacing="1" w:line="240" w:lineRule="auto"/>
      </w:pPr>
      <w:bookmarkStart w:id="1197" w:name="_Hlt22846931"/>
      <w:bookmarkStart w:id="1198" w:name="_Ref440361439"/>
      <w:bookmarkStart w:id="1199" w:name="_Ref440361914"/>
      <w:bookmarkStart w:id="1200" w:name="_Ref440361959"/>
      <w:bookmarkStart w:id="1201" w:name="_Toc498523822"/>
      <w:bookmarkStart w:id="1202" w:name="_Ref93264992"/>
      <w:bookmarkStart w:id="1203" w:name="_Ref93265116"/>
      <w:bookmarkStart w:id="1204" w:name="_Toc98253933"/>
      <w:bookmarkStart w:id="1205" w:name="_Toc165173859"/>
      <w:bookmarkStart w:id="1206" w:name="_Toc423423671"/>
      <w:bookmarkEnd w:id="1197"/>
      <w:r w:rsidRPr="00F647F7">
        <w:lastRenderedPageBreak/>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1198"/>
      <w:bookmarkEnd w:id="1199"/>
      <w:bookmarkEnd w:id="1200"/>
      <w:bookmarkEnd w:id="1201"/>
    </w:p>
    <w:p w:rsidR="00B8118F" w:rsidRPr="00EB2EFF" w:rsidRDefault="00B8118F" w:rsidP="00B8118F">
      <w:pPr>
        <w:pStyle w:val="3"/>
        <w:rPr>
          <w:szCs w:val="24"/>
        </w:rPr>
      </w:pPr>
      <w:bookmarkStart w:id="1207" w:name="_Toc440361383"/>
      <w:bookmarkStart w:id="1208" w:name="_Toc440376138"/>
      <w:bookmarkStart w:id="1209" w:name="_Toc440376265"/>
      <w:bookmarkStart w:id="1210" w:name="_Toc440382523"/>
      <w:bookmarkStart w:id="1211" w:name="_Toc440447193"/>
      <w:bookmarkStart w:id="1212" w:name="_Toc440620873"/>
      <w:bookmarkStart w:id="1213" w:name="_Toc440631508"/>
      <w:bookmarkStart w:id="1214" w:name="_Toc440875747"/>
      <w:bookmarkStart w:id="1215" w:name="_Toc441131771"/>
      <w:bookmarkStart w:id="1216" w:name="_Toc468352920"/>
      <w:bookmarkStart w:id="1217" w:name="_Toc468355904"/>
      <w:bookmarkStart w:id="1218" w:name="_Toc469480788"/>
      <w:bookmarkStart w:id="1219" w:name="_Toc471898608"/>
      <w:bookmarkStart w:id="1220" w:name="_Toc498523823"/>
      <w:r w:rsidRPr="00EB2EFF">
        <w:rPr>
          <w:szCs w:val="24"/>
        </w:rPr>
        <w:t xml:space="preserve">Форма графика оплаты </w:t>
      </w:r>
      <w:bookmarkEnd w:id="1207"/>
      <w:bookmarkEnd w:id="1208"/>
      <w:bookmarkEnd w:id="1209"/>
      <w:bookmarkEnd w:id="1210"/>
      <w:bookmarkEnd w:id="1211"/>
      <w:r w:rsidR="00FB7116" w:rsidRPr="00EB2EFF">
        <w:rPr>
          <w:szCs w:val="24"/>
        </w:rPr>
        <w:t>выполнения работ</w:t>
      </w:r>
      <w:bookmarkEnd w:id="1212"/>
      <w:bookmarkEnd w:id="1213"/>
      <w:bookmarkEnd w:id="1214"/>
      <w:bookmarkEnd w:id="1215"/>
      <w:bookmarkEnd w:id="1216"/>
      <w:bookmarkEnd w:id="1217"/>
      <w:bookmarkEnd w:id="1218"/>
      <w:bookmarkEnd w:id="1219"/>
      <w:bookmarkEnd w:id="1220"/>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г.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
              <w:rPr>
                <w:color w:val="000000"/>
                <w:sz w:val="24"/>
                <w:szCs w:val="24"/>
              </w:rPr>
            </w:pPr>
            <w:r w:rsidRPr="00843BBD">
              <w:rPr>
                <w:color w:val="000000"/>
                <w:sz w:val="24"/>
                <w:szCs w:val="24"/>
              </w:rPr>
              <w:t>№ п/п</w:t>
            </w:r>
          </w:p>
        </w:tc>
        <w:tc>
          <w:tcPr>
            <w:tcW w:w="3249" w:type="dxa"/>
          </w:tcPr>
          <w:p w:rsidR="00B8118F" w:rsidRPr="00843BBD" w:rsidRDefault="00B8118F" w:rsidP="00B8118F">
            <w:pPr>
              <w:pStyle w:val="aff"/>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
              <w:rPr>
                <w:color w:val="000000"/>
                <w:sz w:val="24"/>
                <w:szCs w:val="24"/>
              </w:rPr>
            </w:pPr>
            <w:r w:rsidRPr="00843BBD">
              <w:rPr>
                <w:color w:val="000000"/>
                <w:sz w:val="24"/>
                <w:szCs w:val="24"/>
              </w:rPr>
              <w:t>Сумма платежа, руб. (с НДС)</w:t>
            </w:r>
          </w:p>
        </w:tc>
      </w:tr>
      <w:tr w:rsidR="00B8118F" w:rsidRPr="00843BBD" w:rsidTr="00C22199">
        <w:tc>
          <w:tcPr>
            <w:tcW w:w="828" w:type="dxa"/>
          </w:tcPr>
          <w:p w:rsidR="00B8118F" w:rsidRPr="00843BBD" w:rsidRDefault="00C22199" w:rsidP="00B94C92">
            <w:pPr>
              <w:pStyle w:val="aff0"/>
              <w:suppressAutoHyphens w:val="0"/>
              <w:ind w:left="0"/>
              <w:rPr>
                <w:color w:val="000000"/>
                <w:szCs w:val="24"/>
              </w:rPr>
            </w:pPr>
            <w:r>
              <w:rPr>
                <w:color w:val="000000"/>
                <w:szCs w:val="24"/>
              </w:rPr>
              <w:t>1</w:t>
            </w:r>
          </w:p>
        </w:tc>
        <w:tc>
          <w:tcPr>
            <w:tcW w:w="3249" w:type="dxa"/>
          </w:tcPr>
          <w:p w:rsidR="00B8118F" w:rsidRPr="00843BBD" w:rsidRDefault="00B8118F" w:rsidP="00B8118F">
            <w:pPr>
              <w:pStyle w:val="aff0"/>
              <w:rPr>
                <w:color w:val="000000"/>
                <w:szCs w:val="24"/>
              </w:rPr>
            </w:pPr>
          </w:p>
        </w:tc>
        <w:tc>
          <w:tcPr>
            <w:tcW w:w="2268" w:type="dxa"/>
          </w:tcPr>
          <w:p w:rsidR="00B8118F" w:rsidRPr="00843BBD" w:rsidRDefault="00B8118F" w:rsidP="00B8118F">
            <w:pPr>
              <w:pStyle w:val="aff0"/>
              <w:rPr>
                <w:color w:val="000000"/>
                <w:szCs w:val="24"/>
              </w:rPr>
            </w:pPr>
          </w:p>
        </w:tc>
        <w:tc>
          <w:tcPr>
            <w:tcW w:w="1900" w:type="dxa"/>
          </w:tcPr>
          <w:p w:rsidR="00B8118F" w:rsidRPr="00843BBD" w:rsidRDefault="00B8118F" w:rsidP="00B8118F">
            <w:pPr>
              <w:pStyle w:val="aff0"/>
              <w:rPr>
                <w:color w:val="000000"/>
                <w:szCs w:val="24"/>
              </w:rPr>
            </w:pPr>
          </w:p>
        </w:tc>
        <w:tc>
          <w:tcPr>
            <w:tcW w:w="2054" w:type="dxa"/>
          </w:tcPr>
          <w:p w:rsidR="00B8118F" w:rsidRPr="00843BBD" w:rsidRDefault="00B8118F" w:rsidP="00B8118F">
            <w:pPr>
              <w:pStyle w:val="aff0"/>
              <w:rPr>
                <w:color w:val="000000"/>
                <w:szCs w:val="24"/>
              </w:rPr>
            </w:pPr>
          </w:p>
        </w:tc>
      </w:tr>
      <w:tr w:rsidR="00B8118F" w:rsidRPr="00843BBD" w:rsidTr="00C22199">
        <w:tc>
          <w:tcPr>
            <w:tcW w:w="828" w:type="dxa"/>
          </w:tcPr>
          <w:p w:rsidR="00B8118F" w:rsidRPr="00843BBD" w:rsidRDefault="00C22199" w:rsidP="00C22199">
            <w:pPr>
              <w:pStyle w:val="aff0"/>
              <w:suppressAutoHyphens w:val="0"/>
              <w:ind w:left="0"/>
              <w:rPr>
                <w:color w:val="000000"/>
                <w:szCs w:val="24"/>
              </w:rPr>
            </w:pPr>
            <w:r>
              <w:rPr>
                <w:color w:val="000000"/>
                <w:szCs w:val="24"/>
              </w:rPr>
              <w:t>2</w:t>
            </w:r>
          </w:p>
        </w:tc>
        <w:tc>
          <w:tcPr>
            <w:tcW w:w="3249" w:type="dxa"/>
          </w:tcPr>
          <w:p w:rsidR="00B8118F" w:rsidRPr="00843BBD" w:rsidRDefault="00B8118F" w:rsidP="00B8118F">
            <w:pPr>
              <w:pStyle w:val="aff0"/>
              <w:rPr>
                <w:color w:val="000000"/>
                <w:szCs w:val="24"/>
              </w:rPr>
            </w:pPr>
          </w:p>
        </w:tc>
        <w:tc>
          <w:tcPr>
            <w:tcW w:w="2268" w:type="dxa"/>
          </w:tcPr>
          <w:p w:rsidR="00B8118F" w:rsidRPr="00843BBD" w:rsidRDefault="00B8118F" w:rsidP="00B8118F">
            <w:pPr>
              <w:pStyle w:val="aff0"/>
              <w:rPr>
                <w:color w:val="000000"/>
                <w:szCs w:val="24"/>
              </w:rPr>
            </w:pPr>
          </w:p>
        </w:tc>
        <w:tc>
          <w:tcPr>
            <w:tcW w:w="1900" w:type="dxa"/>
          </w:tcPr>
          <w:p w:rsidR="00B8118F" w:rsidRPr="00843BBD" w:rsidRDefault="00B8118F" w:rsidP="00B8118F">
            <w:pPr>
              <w:pStyle w:val="aff0"/>
              <w:rPr>
                <w:color w:val="000000"/>
                <w:szCs w:val="24"/>
              </w:rPr>
            </w:pPr>
          </w:p>
        </w:tc>
        <w:tc>
          <w:tcPr>
            <w:tcW w:w="2054" w:type="dxa"/>
          </w:tcPr>
          <w:p w:rsidR="00B8118F" w:rsidRPr="00843BBD" w:rsidRDefault="00B8118F" w:rsidP="00B8118F">
            <w:pPr>
              <w:pStyle w:val="aff0"/>
              <w:rPr>
                <w:color w:val="000000"/>
                <w:szCs w:val="24"/>
              </w:rPr>
            </w:pPr>
          </w:p>
        </w:tc>
      </w:tr>
      <w:tr w:rsidR="00B8118F" w:rsidRPr="00843BBD" w:rsidTr="00C22199">
        <w:tc>
          <w:tcPr>
            <w:tcW w:w="828" w:type="dxa"/>
          </w:tcPr>
          <w:p w:rsidR="00B8118F" w:rsidRPr="00843BBD" w:rsidRDefault="00C22199" w:rsidP="00C22199">
            <w:pPr>
              <w:pStyle w:val="aff0"/>
              <w:suppressAutoHyphens w:val="0"/>
              <w:ind w:left="0"/>
              <w:rPr>
                <w:color w:val="000000"/>
                <w:szCs w:val="24"/>
              </w:rPr>
            </w:pPr>
            <w:r>
              <w:rPr>
                <w:color w:val="000000"/>
                <w:szCs w:val="24"/>
              </w:rPr>
              <w:t>3</w:t>
            </w:r>
          </w:p>
        </w:tc>
        <w:tc>
          <w:tcPr>
            <w:tcW w:w="3249" w:type="dxa"/>
          </w:tcPr>
          <w:p w:rsidR="00B8118F" w:rsidRPr="00843BBD" w:rsidRDefault="00B8118F" w:rsidP="00B8118F">
            <w:pPr>
              <w:pStyle w:val="aff0"/>
              <w:rPr>
                <w:color w:val="000000"/>
                <w:szCs w:val="24"/>
              </w:rPr>
            </w:pPr>
          </w:p>
        </w:tc>
        <w:tc>
          <w:tcPr>
            <w:tcW w:w="2268" w:type="dxa"/>
          </w:tcPr>
          <w:p w:rsidR="00B8118F" w:rsidRPr="00843BBD" w:rsidRDefault="00B8118F" w:rsidP="00B8118F">
            <w:pPr>
              <w:pStyle w:val="aff0"/>
              <w:rPr>
                <w:color w:val="000000"/>
                <w:szCs w:val="24"/>
              </w:rPr>
            </w:pPr>
          </w:p>
        </w:tc>
        <w:tc>
          <w:tcPr>
            <w:tcW w:w="1900" w:type="dxa"/>
          </w:tcPr>
          <w:p w:rsidR="00B8118F" w:rsidRPr="00843BBD" w:rsidRDefault="00B8118F" w:rsidP="00B8118F">
            <w:pPr>
              <w:pStyle w:val="aff0"/>
              <w:rPr>
                <w:color w:val="000000"/>
                <w:szCs w:val="24"/>
              </w:rPr>
            </w:pPr>
          </w:p>
        </w:tc>
        <w:tc>
          <w:tcPr>
            <w:tcW w:w="2054" w:type="dxa"/>
          </w:tcPr>
          <w:p w:rsidR="00B8118F" w:rsidRPr="00843BBD" w:rsidRDefault="00B8118F" w:rsidP="00B8118F">
            <w:pPr>
              <w:pStyle w:val="aff0"/>
              <w:rPr>
                <w:color w:val="000000"/>
                <w:szCs w:val="24"/>
              </w:rPr>
            </w:pPr>
          </w:p>
        </w:tc>
      </w:tr>
      <w:tr w:rsidR="00B8118F" w:rsidRPr="00843BBD" w:rsidTr="00C22199">
        <w:tc>
          <w:tcPr>
            <w:tcW w:w="828" w:type="dxa"/>
          </w:tcPr>
          <w:p w:rsidR="00B8118F" w:rsidRPr="00843BBD" w:rsidRDefault="00B8118F" w:rsidP="00B8118F">
            <w:pPr>
              <w:pStyle w:val="aff0"/>
              <w:rPr>
                <w:color w:val="000000"/>
                <w:szCs w:val="24"/>
              </w:rPr>
            </w:pPr>
            <w:r w:rsidRPr="00843BBD">
              <w:rPr>
                <w:color w:val="000000"/>
                <w:szCs w:val="24"/>
              </w:rPr>
              <w:t>…</w:t>
            </w:r>
          </w:p>
        </w:tc>
        <w:tc>
          <w:tcPr>
            <w:tcW w:w="3249" w:type="dxa"/>
          </w:tcPr>
          <w:p w:rsidR="00B8118F" w:rsidRPr="00843BBD" w:rsidRDefault="00B8118F" w:rsidP="00B8118F">
            <w:pPr>
              <w:pStyle w:val="aff0"/>
              <w:rPr>
                <w:color w:val="000000"/>
                <w:szCs w:val="24"/>
              </w:rPr>
            </w:pPr>
          </w:p>
        </w:tc>
        <w:tc>
          <w:tcPr>
            <w:tcW w:w="2268" w:type="dxa"/>
          </w:tcPr>
          <w:p w:rsidR="00B8118F" w:rsidRPr="00843BBD" w:rsidRDefault="00B8118F" w:rsidP="00B8118F">
            <w:pPr>
              <w:pStyle w:val="aff0"/>
              <w:rPr>
                <w:color w:val="000000"/>
                <w:szCs w:val="24"/>
              </w:rPr>
            </w:pPr>
          </w:p>
        </w:tc>
        <w:tc>
          <w:tcPr>
            <w:tcW w:w="1900" w:type="dxa"/>
          </w:tcPr>
          <w:p w:rsidR="00B8118F" w:rsidRPr="00843BBD" w:rsidRDefault="00B8118F" w:rsidP="00B8118F">
            <w:pPr>
              <w:pStyle w:val="aff0"/>
              <w:rPr>
                <w:color w:val="000000"/>
                <w:szCs w:val="24"/>
              </w:rPr>
            </w:pPr>
          </w:p>
        </w:tc>
        <w:tc>
          <w:tcPr>
            <w:tcW w:w="2054" w:type="dxa"/>
          </w:tcPr>
          <w:p w:rsidR="00B8118F" w:rsidRPr="00843BBD" w:rsidRDefault="00B8118F" w:rsidP="00B8118F">
            <w:pPr>
              <w:pStyle w:val="aff0"/>
              <w:rPr>
                <w:color w:val="000000"/>
                <w:szCs w:val="24"/>
              </w:rPr>
            </w:pPr>
          </w:p>
        </w:tc>
      </w:tr>
      <w:tr w:rsidR="00AC681D" w:rsidRPr="00843BBD" w:rsidTr="00BC4601">
        <w:tc>
          <w:tcPr>
            <w:tcW w:w="8245" w:type="dxa"/>
            <w:gridSpan w:val="4"/>
          </w:tcPr>
          <w:p w:rsidR="00AC681D" w:rsidRPr="00843BBD" w:rsidRDefault="00AC681D" w:rsidP="00AC681D">
            <w:pPr>
              <w:pStyle w:val="aff0"/>
              <w:rPr>
                <w:b/>
                <w:color w:val="000000"/>
                <w:szCs w:val="24"/>
              </w:rPr>
            </w:pPr>
            <w:r>
              <w:rPr>
                <w:b/>
                <w:color w:val="000000"/>
                <w:szCs w:val="24"/>
              </w:rPr>
              <w:t>ВСЕГО</w:t>
            </w:r>
            <w:r w:rsidRPr="00843BBD">
              <w:rPr>
                <w:b/>
                <w:color w:val="000000"/>
                <w:szCs w:val="24"/>
              </w:rPr>
              <w:t xml:space="preserve"> общая сумма, руб. с НДС</w:t>
            </w:r>
          </w:p>
        </w:tc>
        <w:tc>
          <w:tcPr>
            <w:tcW w:w="2054" w:type="dxa"/>
          </w:tcPr>
          <w:p w:rsidR="00AC681D" w:rsidRPr="00843BBD" w:rsidRDefault="00AC681D" w:rsidP="00B8118F">
            <w:pPr>
              <w:pStyle w:val="aff0"/>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EB2EFF" w:rsidRDefault="00B8118F" w:rsidP="00B8118F">
      <w:pPr>
        <w:pStyle w:val="3"/>
        <w:rPr>
          <w:szCs w:val="24"/>
        </w:rPr>
      </w:pPr>
      <w:r w:rsidRPr="00F647F7">
        <w:rPr>
          <w:b w:val="0"/>
          <w:szCs w:val="24"/>
        </w:rPr>
        <w:br w:type="page"/>
      </w:r>
      <w:bookmarkStart w:id="1221" w:name="_Toc440361384"/>
      <w:bookmarkStart w:id="1222" w:name="_Toc440376139"/>
      <w:bookmarkStart w:id="1223" w:name="_Toc440376266"/>
      <w:bookmarkStart w:id="1224" w:name="_Toc440382524"/>
      <w:bookmarkStart w:id="1225" w:name="_Toc440447194"/>
      <w:bookmarkStart w:id="1226" w:name="_Toc440620874"/>
      <w:bookmarkStart w:id="1227" w:name="_Toc440631509"/>
      <w:bookmarkStart w:id="1228" w:name="_Toc440875748"/>
      <w:bookmarkStart w:id="1229" w:name="_Toc441131772"/>
      <w:bookmarkStart w:id="1230" w:name="_Toc468352921"/>
      <w:bookmarkStart w:id="1231" w:name="_Toc468355905"/>
      <w:bookmarkStart w:id="1232" w:name="_Toc469480789"/>
      <w:bookmarkStart w:id="1233" w:name="_Toc471898609"/>
      <w:bookmarkStart w:id="1234" w:name="_Toc498523824"/>
      <w:r w:rsidRPr="00EB2EFF">
        <w:rPr>
          <w:szCs w:val="24"/>
        </w:rPr>
        <w:lastRenderedPageBreak/>
        <w:t>Инструкции по заполнению</w:t>
      </w:r>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p>
    <w:p w:rsidR="00B8118F" w:rsidRPr="008E5EA3" w:rsidRDefault="00B8118F" w:rsidP="00B8118F">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A36B98">
        <w:rPr>
          <w:sz w:val="24"/>
          <w:szCs w:val="24"/>
        </w:rPr>
        <w:fldChar w:fldCharType="begin"/>
      </w:r>
      <w:r>
        <w:rPr>
          <w:sz w:val="24"/>
          <w:szCs w:val="24"/>
        </w:rPr>
        <w:instrText xml:space="preserve"> REF _Ref55336310 \r \h </w:instrText>
      </w:r>
      <w:r w:rsidR="00A36B98">
        <w:rPr>
          <w:sz w:val="24"/>
          <w:szCs w:val="24"/>
        </w:rPr>
      </w:r>
      <w:r w:rsidR="00A36B98">
        <w:rPr>
          <w:sz w:val="24"/>
          <w:szCs w:val="24"/>
        </w:rPr>
        <w:fldChar w:fldCharType="separate"/>
      </w:r>
      <w:r w:rsidR="0038398C">
        <w:rPr>
          <w:sz w:val="24"/>
          <w:szCs w:val="24"/>
        </w:rPr>
        <w:t>5.1</w:t>
      </w:r>
      <w:r w:rsidR="00A36B98">
        <w:rPr>
          <w:sz w:val="24"/>
          <w:szCs w:val="24"/>
        </w:rPr>
        <w:fldChar w:fldCharType="end"/>
      </w:r>
      <w:r w:rsidRPr="008E5EA3">
        <w:rPr>
          <w:sz w:val="24"/>
          <w:szCs w:val="24"/>
        </w:rPr>
        <w:t>).</w:t>
      </w:r>
    </w:p>
    <w:p w:rsidR="00B8118F" w:rsidRPr="008E5EA3" w:rsidRDefault="00B8118F" w:rsidP="00B8118F">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5"/>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подэтапы, предусмотренные этим Графиком (подраздел </w:t>
      </w:r>
      <w:r w:rsidR="00A36B98">
        <w:rPr>
          <w:sz w:val="24"/>
          <w:szCs w:val="24"/>
        </w:rPr>
        <w:fldChar w:fldCharType="begin"/>
      </w:r>
      <w:r>
        <w:rPr>
          <w:sz w:val="24"/>
          <w:szCs w:val="24"/>
        </w:rPr>
        <w:instrText xml:space="preserve"> REF _Ref440361140 \r \h </w:instrText>
      </w:r>
      <w:r w:rsidR="00A36B98">
        <w:rPr>
          <w:sz w:val="24"/>
          <w:szCs w:val="24"/>
        </w:rPr>
      </w:r>
      <w:r w:rsidR="00A36B98">
        <w:rPr>
          <w:sz w:val="24"/>
          <w:szCs w:val="24"/>
        </w:rPr>
        <w:fldChar w:fldCharType="separate"/>
      </w:r>
      <w:r w:rsidR="0038398C">
        <w:rPr>
          <w:sz w:val="24"/>
          <w:szCs w:val="24"/>
        </w:rPr>
        <w:t>5.4</w:t>
      </w:r>
      <w:r w:rsidR="00A36B98">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35" w:name="_Ref440361531"/>
      <w:bookmarkStart w:id="1236" w:name="_Ref440361610"/>
      <w:bookmarkStart w:id="1237" w:name="_Toc49852382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1099"/>
      <w:bookmarkEnd w:id="1100"/>
      <w:bookmarkEnd w:id="1202"/>
      <w:bookmarkEnd w:id="1203"/>
      <w:bookmarkEnd w:id="1204"/>
      <w:bookmarkEnd w:id="1205"/>
      <w:bookmarkEnd w:id="1206"/>
      <w:bookmarkEnd w:id="1235"/>
      <w:bookmarkEnd w:id="1236"/>
      <w:bookmarkEnd w:id="1237"/>
    </w:p>
    <w:p w:rsidR="004F4D80" w:rsidRPr="00EB2EFF" w:rsidRDefault="004F4D80" w:rsidP="00D30F6A">
      <w:pPr>
        <w:rPr>
          <w:szCs w:val="24"/>
        </w:rPr>
      </w:pPr>
      <w:r w:rsidRPr="00F647F7">
        <w:rPr>
          <w:sz w:val="24"/>
          <w:szCs w:val="24"/>
        </w:rPr>
        <w:t>(</w:t>
      </w:r>
      <w:bookmarkStart w:id="1238" w:name="_Toc439170685"/>
      <w:bookmarkStart w:id="1239" w:name="_Toc439172787"/>
      <w:bookmarkStart w:id="1240" w:name="_Toc439173231"/>
      <w:bookmarkStart w:id="1241" w:name="_Toc439238227"/>
      <w:bookmarkStart w:id="1242" w:name="_Toc439252775"/>
      <w:bookmarkStart w:id="1243" w:name="_Toc439323749"/>
      <w:bookmarkStart w:id="1244" w:name="_Toc440361386"/>
      <w:bookmarkStart w:id="1245" w:name="_Toc440376141"/>
      <w:bookmarkStart w:id="1246" w:name="_Toc440376268"/>
      <w:bookmarkStart w:id="1247" w:name="_Toc440382526"/>
      <w:bookmarkStart w:id="1248" w:name="_Toc440447196"/>
      <w:bookmarkStart w:id="1249" w:name="_Toc440620876"/>
      <w:bookmarkStart w:id="1250" w:name="_Toc440631511"/>
      <w:bookmarkStart w:id="1251" w:name="_Toc440875750"/>
      <w:bookmarkStart w:id="1252" w:name="_Toc441131774"/>
      <w:bookmarkStart w:id="1253" w:name="_Toc468352923"/>
      <w:bookmarkStart w:id="1254" w:name="_Toc468355907"/>
      <w:bookmarkStart w:id="1255" w:name="_Toc469480791"/>
      <w:bookmarkStart w:id="1256" w:name="_Toc471898611"/>
      <w:bookmarkStart w:id="1257" w:name="_Toc498523826"/>
      <w:bookmarkStart w:id="1258" w:name="_Toc157248186"/>
      <w:bookmarkStart w:id="1259" w:name="_Toc157496555"/>
      <w:bookmarkStart w:id="1260" w:name="_Toc158206094"/>
      <w:bookmarkStart w:id="1261" w:name="_Toc164057779"/>
      <w:bookmarkStart w:id="1262" w:name="_Toc164137129"/>
      <w:bookmarkStart w:id="1263" w:name="_Toc164161289"/>
      <w:bookmarkStart w:id="1264" w:name="_Toc165173860"/>
      <w:r w:rsidRPr="00EB2EFF">
        <w:rPr>
          <w:szCs w:val="24"/>
        </w:rPr>
        <w:t>Форма Протокола разногласий к проекту Договора</w:t>
      </w:r>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r w:rsidRPr="00EB2EFF">
        <w:rPr>
          <w:szCs w:val="24"/>
        </w:rPr>
        <w:t xml:space="preserve"> </w:t>
      </w:r>
      <w:bookmarkEnd w:id="1258"/>
      <w:bookmarkEnd w:id="1259"/>
      <w:bookmarkEnd w:id="1260"/>
      <w:bookmarkEnd w:id="1261"/>
      <w:bookmarkEnd w:id="1262"/>
      <w:bookmarkEnd w:id="1263"/>
      <w:bookmarkEnd w:id="126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 пункта проекта Договора (</w:t>
            </w:r>
            <w:r w:rsidR="008247F3" w:rsidRPr="00F647F7">
              <w:t xml:space="preserve">раздел </w:t>
            </w:r>
            <w:r w:rsidR="00A36B98">
              <w:fldChar w:fldCharType="begin"/>
            </w:r>
            <w:r w:rsidR="008247F3">
              <w:instrText xml:space="preserve"> REF _Ref440272931 \r \h </w:instrText>
            </w:r>
            <w:r w:rsidR="00A36B98">
              <w:fldChar w:fldCharType="separate"/>
            </w:r>
            <w:r w:rsidR="0038398C">
              <w:t>2</w:t>
            </w:r>
            <w:r w:rsidR="00A36B98">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960C20">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960C20">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960C20">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 пункта проекта Договора (</w:t>
            </w:r>
            <w:r w:rsidR="008247F3" w:rsidRPr="00F647F7">
              <w:t xml:space="preserve">раздел </w:t>
            </w:r>
            <w:r w:rsidR="00A36B98">
              <w:fldChar w:fldCharType="begin"/>
            </w:r>
            <w:r w:rsidR="008247F3">
              <w:instrText xml:space="preserve"> REF _Ref440272931 \r \h </w:instrText>
            </w:r>
            <w:r w:rsidR="00A36B98">
              <w:fldChar w:fldCharType="separate"/>
            </w:r>
            <w:r w:rsidR="0038398C">
              <w:t>2</w:t>
            </w:r>
            <w:r w:rsidR="00A36B98">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960C20">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960C20">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960C20">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EB2EFF" w:rsidRDefault="004F4D80" w:rsidP="004F4D80">
      <w:pPr>
        <w:pStyle w:val="3"/>
        <w:rPr>
          <w:szCs w:val="24"/>
        </w:rPr>
      </w:pPr>
      <w:bookmarkStart w:id="1265" w:name="_Toc439170686"/>
      <w:bookmarkStart w:id="1266" w:name="_Toc439172788"/>
      <w:bookmarkStart w:id="1267" w:name="_Toc439173232"/>
      <w:bookmarkStart w:id="1268" w:name="_Toc439238228"/>
      <w:bookmarkStart w:id="1269" w:name="_Toc439252776"/>
      <w:bookmarkStart w:id="1270" w:name="_Toc439323750"/>
      <w:bookmarkStart w:id="1271" w:name="_Toc440361387"/>
      <w:bookmarkStart w:id="1272" w:name="_Toc440376142"/>
      <w:bookmarkStart w:id="1273" w:name="_Toc440376269"/>
      <w:bookmarkStart w:id="1274" w:name="_Toc440382527"/>
      <w:bookmarkStart w:id="1275" w:name="_Toc440447197"/>
      <w:bookmarkStart w:id="1276" w:name="_Toc440620877"/>
      <w:bookmarkStart w:id="1277" w:name="_Toc440631512"/>
      <w:bookmarkStart w:id="1278" w:name="_Toc440875751"/>
      <w:bookmarkStart w:id="1279" w:name="_Toc441131775"/>
      <w:bookmarkStart w:id="1280" w:name="_Toc468352924"/>
      <w:bookmarkStart w:id="1281" w:name="_Toc468355908"/>
      <w:bookmarkStart w:id="1282" w:name="_Toc469480792"/>
      <w:bookmarkStart w:id="1283" w:name="_Toc471898612"/>
      <w:bookmarkStart w:id="1284" w:name="_Toc498523827"/>
      <w:r w:rsidRPr="00EB2EFF">
        <w:rPr>
          <w:szCs w:val="24"/>
        </w:rPr>
        <w:t>Инструкции по заполнению</w:t>
      </w:r>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p>
    <w:p w:rsidR="004F4D80" w:rsidRPr="00F647F7" w:rsidRDefault="00764A0F"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A36B98">
        <w:rPr>
          <w:sz w:val="24"/>
          <w:szCs w:val="24"/>
        </w:rPr>
        <w:fldChar w:fldCharType="begin"/>
      </w:r>
      <w:r>
        <w:rPr>
          <w:sz w:val="24"/>
          <w:szCs w:val="24"/>
        </w:rPr>
        <w:instrText xml:space="preserve"> REF _Ref55336310 \r \h </w:instrText>
      </w:r>
      <w:r w:rsidR="00A36B98">
        <w:rPr>
          <w:sz w:val="24"/>
          <w:szCs w:val="24"/>
        </w:rPr>
      </w:r>
      <w:r w:rsidR="00A36B98">
        <w:rPr>
          <w:sz w:val="24"/>
          <w:szCs w:val="24"/>
        </w:rPr>
        <w:fldChar w:fldCharType="separate"/>
      </w:r>
      <w:r w:rsidR="0038398C">
        <w:rPr>
          <w:sz w:val="24"/>
          <w:szCs w:val="24"/>
        </w:rPr>
        <w:t>5.1</w:t>
      </w:r>
      <w:r w:rsidR="00A36B98">
        <w:rPr>
          <w:sz w:val="24"/>
          <w:szCs w:val="24"/>
        </w:rPr>
        <w:fldChar w:fldCharType="end"/>
      </w:r>
      <w:r w:rsidRPr="008E5EA3">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A36B98">
        <w:rPr>
          <w:sz w:val="24"/>
          <w:szCs w:val="24"/>
        </w:rPr>
        <w:fldChar w:fldCharType="begin"/>
      </w:r>
      <w:r w:rsidR="00D56F8C">
        <w:rPr>
          <w:sz w:val="24"/>
          <w:szCs w:val="24"/>
        </w:rPr>
        <w:instrText xml:space="preserve"> REF _Ref440274025 \r \h </w:instrText>
      </w:r>
      <w:r w:rsidR="00A36B98">
        <w:rPr>
          <w:sz w:val="24"/>
          <w:szCs w:val="24"/>
        </w:rPr>
      </w:r>
      <w:r w:rsidR="00A36B98">
        <w:rPr>
          <w:sz w:val="24"/>
          <w:szCs w:val="24"/>
        </w:rPr>
        <w:fldChar w:fldCharType="separate"/>
      </w:r>
      <w:r w:rsidR="0038398C">
        <w:rPr>
          <w:sz w:val="24"/>
          <w:szCs w:val="24"/>
        </w:rPr>
        <w:t>2</w:t>
      </w:r>
      <w:r w:rsidR="00A36B98">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A36B98">
        <w:rPr>
          <w:sz w:val="24"/>
          <w:szCs w:val="24"/>
        </w:rPr>
        <w:fldChar w:fldCharType="begin"/>
      </w:r>
      <w:r w:rsidR="00D56F8C">
        <w:rPr>
          <w:sz w:val="24"/>
          <w:szCs w:val="24"/>
        </w:rPr>
        <w:instrText xml:space="preserve"> REF _Ref294695546 \r \h </w:instrText>
      </w:r>
      <w:r w:rsidR="00A36B98">
        <w:rPr>
          <w:sz w:val="24"/>
          <w:szCs w:val="24"/>
        </w:rPr>
      </w:r>
      <w:r w:rsidR="00A36B98">
        <w:rPr>
          <w:sz w:val="24"/>
          <w:szCs w:val="24"/>
        </w:rPr>
        <w:fldChar w:fldCharType="separate"/>
      </w:r>
      <w:r w:rsidR="0038398C">
        <w:rPr>
          <w:sz w:val="24"/>
          <w:szCs w:val="24"/>
        </w:rPr>
        <w:t xml:space="preserve"> 1.2.6 </w:t>
      </w:r>
      <w:r w:rsidR="00A36B98">
        <w:rPr>
          <w:sz w:val="24"/>
          <w:szCs w:val="24"/>
        </w:rPr>
        <w:fldChar w:fldCharType="end"/>
      </w:r>
      <w:r w:rsidRPr="00F647F7">
        <w:rPr>
          <w:sz w:val="24"/>
          <w:szCs w:val="24"/>
        </w:rPr>
        <w:t>.</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85" w:name="_Ref55335823"/>
      <w:bookmarkStart w:id="1286" w:name="_Ref55336359"/>
      <w:bookmarkStart w:id="1287" w:name="_Toc57314675"/>
      <w:bookmarkStart w:id="1288" w:name="_Toc69728989"/>
      <w:bookmarkStart w:id="1289" w:name="_Toc98253939"/>
      <w:bookmarkStart w:id="1290" w:name="_Toc165173865"/>
      <w:bookmarkStart w:id="1291" w:name="_Toc423423672"/>
      <w:bookmarkStart w:id="1292" w:name="_Toc498523828"/>
      <w:bookmarkEnd w:id="937"/>
      <w:r w:rsidRPr="00F647F7">
        <w:lastRenderedPageBreak/>
        <w:t xml:space="preserve">Анкета (форма </w:t>
      </w:r>
      <w:r w:rsidR="00B8118F">
        <w:t>7</w:t>
      </w:r>
      <w:r w:rsidRPr="00F647F7">
        <w:t>)</w:t>
      </w:r>
      <w:bookmarkEnd w:id="1285"/>
      <w:bookmarkEnd w:id="1286"/>
      <w:bookmarkEnd w:id="1287"/>
      <w:bookmarkEnd w:id="1288"/>
      <w:bookmarkEnd w:id="1289"/>
      <w:bookmarkEnd w:id="1290"/>
      <w:bookmarkEnd w:id="1291"/>
      <w:bookmarkEnd w:id="1292"/>
    </w:p>
    <w:p w:rsidR="004F4D80" w:rsidRPr="00EB2EFF" w:rsidRDefault="004F4D80" w:rsidP="004F4D80">
      <w:pPr>
        <w:pStyle w:val="3"/>
        <w:rPr>
          <w:szCs w:val="24"/>
        </w:rPr>
      </w:pPr>
      <w:bookmarkStart w:id="1293" w:name="_Toc98253940"/>
      <w:bookmarkStart w:id="1294" w:name="_Toc157248192"/>
      <w:bookmarkStart w:id="1295" w:name="_Toc157496561"/>
      <w:bookmarkStart w:id="1296" w:name="_Toc158206100"/>
      <w:bookmarkStart w:id="1297" w:name="_Toc164057785"/>
      <w:bookmarkStart w:id="1298" w:name="_Toc164137135"/>
      <w:bookmarkStart w:id="1299" w:name="_Toc164161295"/>
      <w:bookmarkStart w:id="1300" w:name="_Toc165173866"/>
      <w:bookmarkStart w:id="1301" w:name="_Toc439170688"/>
      <w:bookmarkStart w:id="1302" w:name="_Toc439172790"/>
      <w:bookmarkStart w:id="1303" w:name="_Toc439173234"/>
      <w:bookmarkStart w:id="1304" w:name="_Toc439238230"/>
      <w:bookmarkStart w:id="1305" w:name="_Toc439252778"/>
      <w:bookmarkStart w:id="1306" w:name="_Ref440272119"/>
      <w:bookmarkStart w:id="1307" w:name="_Toc440361389"/>
      <w:bookmarkStart w:id="1308" w:name="_Ref444163763"/>
      <w:bookmarkStart w:id="1309" w:name="_Toc468352926"/>
      <w:bookmarkStart w:id="1310" w:name="_Toc468355910"/>
      <w:bookmarkStart w:id="1311" w:name="_Toc498523829"/>
      <w:r w:rsidRPr="00EB2EFF">
        <w:rPr>
          <w:szCs w:val="24"/>
        </w:rPr>
        <w:t xml:space="preserve">Форма Анкеты </w:t>
      </w:r>
      <w:r w:rsidR="00C236C0" w:rsidRPr="00EB2EFF">
        <w:rPr>
          <w:szCs w:val="24"/>
        </w:rPr>
        <w:t>Участник</w:t>
      </w:r>
      <w:r w:rsidRPr="00EB2EFF">
        <w:rPr>
          <w:szCs w:val="24"/>
        </w:rPr>
        <w:t>а</w:t>
      </w:r>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0"/>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0"/>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bl>
    <w:p w:rsidR="005D6C86" w:rsidRDefault="005D6C86" w:rsidP="005D6C86">
      <w:pPr>
        <w:numPr>
          <w:ilvl w:val="0"/>
          <w:numId w:val="63"/>
        </w:numPr>
        <w:suppressAutoHyphens w:val="0"/>
        <w:snapToGrid w:val="0"/>
        <w:spacing w:line="240" w:lineRule="auto"/>
        <w:ind w:left="0" w:firstLine="0"/>
        <w:jc w:val="center"/>
        <w:rPr>
          <w:szCs w:val="24"/>
        </w:rPr>
        <w:sectPr w:rsidR="005D6C86" w:rsidSect="004F4D80">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5D6C86" w:rsidRPr="005D6C86" w:rsidTr="005D6C86">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5D6C86" w:rsidRPr="00A55F54" w:rsidRDefault="005D6C86" w:rsidP="005D6C86">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D6C86" w:rsidRPr="005D6C86" w:rsidRDefault="005D6C86" w:rsidP="009F3986">
            <w:pPr>
              <w:pStyle w:val="aff0"/>
              <w:spacing w:before="0" w:after="0"/>
              <w:ind w:left="0" w:right="0"/>
              <w:rPr>
                <w:szCs w:val="24"/>
                <w:lang w:val="en-US"/>
              </w:rPr>
            </w:pPr>
            <w:r w:rsidRPr="005D6C86">
              <w:rPr>
                <w:szCs w:val="24"/>
              </w:rPr>
              <w:t>Сведения о среднесписочной численности (на последнюю отчетную дату)</w:t>
            </w:r>
            <w:r w:rsidRPr="005D6C86">
              <w:rPr>
                <w:szCs w:val="24"/>
                <w:vertAlign w:val="superscript"/>
              </w:rPr>
              <w:footnoteReference w:id="3"/>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5D6C86" w:rsidRPr="005D6C86" w:rsidRDefault="005D6C86" w:rsidP="009F3986">
            <w:pPr>
              <w:pStyle w:val="aff0"/>
              <w:spacing w:before="0" w:after="0"/>
              <w:ind w:left="0" w:right="0"/>
              <w:rPr>
                <w:szCs w:val="24"/>
              </w:rPr>
            </w:pPr>
          </w:p>
        </w:tc>
      </w:tr>
      <w:tr w:rsidR="005D6C86" w:rsidRPr="005D6C86" w:rsidTr="005D6C86">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5D6C86" w:rsidRPr="005D6C86" w:rsidRDefault="005D6C86" w:rsidP="005D6C86">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D6C86" w:rsidRPr="005D6C86" w:rsidRDefault="005D6C86" w:rsidP="009F3986">
            <w:pPr>
              <w:pStyle w:val="aff0"/>
              <w:spacing w:before="0" w:after="0"/>
              <w:ind w:left="0" w:right="0"/>
              <w:rPr>
                <w:szCs w:val="24"/>
              </w:rPr>
            </w:pPr>
            <w:r w:rsidRPr="005D6C86">
              <w:rPr>
                <w:szCs w:val="24"/>
              </w:rPr>
              <w:t>Сведения о наличии (отсутствии) нарушений требований Налогового кодекса РФ (в текущем году и двум предшествующим годам)</w:t>
            </w:r>
            <w:r w:rsidRPr="005D6C86">
              <w:rPr>
                <w:caps/>
                <w:szCs w:val="24"/>
                <w:vertAlign w:val="superscript"/>
              </w:rPr>
              <w:footnoteReference w:id="4"/>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5D6C86" w:rsidRPr="005D6C86" w:rsidRDefault="005D6C86" w:rsidP="009F3986">
            <w:pPr>
              <w:pStyle w:val="aff0"/>
              <w:spacing w:before="0" w:after="0"/>
              <w:ind w:left="0" w:right="0"/>
              <w:rPr>
                <w:szCs w:val="24"/>
              </w:rPr>
            </w:pPr>
          </w:p>
        </w:tc>
      </w:tr>
      <w:tr w:rsidR="005D6C86" w:rsidRPr="005D6C86" w:rsidTr="005D6C86">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5D6C86" w:rsidRPr="005D6C86" w:rsidRDefault="005D6C86" w:rsidP="005D6C86">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D6C86" w:rsidRPr="005D6C86" w:rsidRDefault="005D6C86" w:rsidP="009F3986">
            <w:pPr>
              <w:pStyle w:val="aff0"/>
              <w:spacing w:before="0" w:after="0"/>
              <w:ind w:left="0" w:right="0"/>
              <w:rPr>
                <w:szCs w:val="24"/>
              </w:rPr>
            </w:pPr>
            <w:r w:rsidRPr="005D6C86">
              <w:rPr>
                <w:szCs w:val="24"/>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5D6C86">
              <w:rPr>
                <w:szCs w:val="24"/>
                <w:vertAlign w:val="superscript"/>
              </w:rPr>
              <w:footnoteReference w:id="5"/>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5D6C86" w:rsidRPr="005D6C86" w:rsidRDefault="005D6C86" w:rsidP="009F3986">
            <w:pPr>
              <w:pStyle w:val="aff0"/>
              <w:spacing w:before="0" w:after="0"/>
              <w:ind w:left="0" w:right="0"/>
              <w:rPr>
                <w:szCs w:val="24"/>
              </w:rPr>
            </w:pPr>
          </w:p>
        </w:tc>
      </w:tr>
      <w:tr w:rsidR="005D6C86" w:rsidTr="005D6C86">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5D6C86" w:rsidRPr="005D6C86" w:rsidRDefault="005D6C86" w:rsidP="005D6C86">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D6C86" w:rsidRPr="005D6C86" w:rsidRDefault="005D6C86" w:rsidP="009F3986">
            <w:pPr>
              <w:pStyle w:val="aff0"/>
              <w:spacing w:before="0" w:after="0"/>
              <w:ind w:left="0" w:right="0"/>
              <w:rPr>
                <w:szCs w:val="24"/>
              </w:rPr>
            </w:pPr>
            <w:r w:rsidRPr="005D6C86">
              <w:rPr>
                <w:szCs w:val="24"/>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5D6C86">
              <w:rPr>
                <w:szCs w:val="24"/>
                <w:vertAlign w:val="superscript"/>
              </w:rPr>
              <w:footnoteReference w:id="6"/>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5D6C86" w:rsidRPr="00A55F54" w:rsidRDefault="005D6C86" w:rsidP="009F3986">
            <w:pPr>
              <w:pStyle w:val="aff0"/>
              <w:spacing w:before="0" w:after="0"/>
              <w:ind w:left="0" w:right="0"/>
              <w:rPr>
                <w:szCs w:val="24"/>
              </w:rPr>
            </w:pPr>
          </w:p>
        </w:tc>
      </w:tr>
    </w:tbl>
    <w:p w:rsidR="005D6C86" w:rsidRDefault="005D6C86" w:rsidP="00960C20">
      <w:pPr>
        <w:numPr>
          <w:ilvl w:val="0"/>
          <w:numId w:val="63"/>
        </w:numPr>
        <w:suppressAutoHyphens w:val="0"/>
        <w:snapToGrid w:val="0"/>
        <w:spacing w:line="240" w:lineRule="auto"/>
        <w:ind w:left="0" w:firstLine="0"/>
        <w:jc w:val="center"/>
        <w:rPr>
          <w:sz w:val="24"/>
          <w:szCs w:val="24"/>
        </w:rPr>
        <w:sectPr w:rsidR="005D6C86" w:rsidSect="005D6C86">
          <w:footnotePr>
            <w:numRestart w:val="eachSect"/>
          </w:footnotePr>
          <w:type w:val="continuous"/>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0"/>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960C20">
            <w:pPr>
              <w:numPr>
                <w:ilvl w:val="0"/>
                <w:numId w:val="63"/>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960C20">
            <w:pPr>
              <w:numPr>
                <w:ilvl w:val="0"/>
                <w:numId w:val="63"/>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0"/>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960C20">
            <w:pPr>
              <w:pStyle w:val="affffff"/>
              <w:numPr>
                <w:ilvl w:val="0"/>
                <w:numId w:val="63"/>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0"/>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0"/>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0"/>
              <w:spacing w:after="0"/>
              <w:ind w:left="0" w:right="0"/>
              <w:jc w:val="center"/>
              <w:rPr>
                <w:rStyle w:val="aa"/>
                <w:b w:val="0"/>
                <w:szCs w:val="24"/>
              </w:rPr>
            </w:pPr>
            <w:r w:rsidRPr="00A55F54">
              <w:rPr>
                <w:rStyle w:val="aa"/>
                <w:szCs w:val="24"/>
              </w:rPr>
              <w:t>(нет/указать какой)</w:t>
            </w:r>
          </w:p>
        </w:tc>
      </w:tr>
      <w:tr w:rsidR="00110934" w:rsidTr="009F3986">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110934" w:rsidRPr="00965713" w:rsidRDefault="00110934" w:rsidP="00960C20">
            <w:pPr>
              <w:numPr>
                <w:ilvl w:val="0"/>
                <w:numId w:val="63"/>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110934" w:rsidRPr="005A2CAE" w:rsidRDefault="00110934" w:rsidP="009F3986">
            <w:pPr>
              <w:pStyle w:val="aff0"/>
              <w:spacing w:before="0" w:after="0"/>
              <w:ind w:left="0" w:right="0"/>
              <w:rPr>
                <w:szCs w:val="24"/>
              </w:rPr>
            </w:pPr>
            <w:r w:rsidRPr="005A2CAE">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110934" w:rsidRPr="00A55F54" w:rsidRDefault="00110934" w:rsidP="009F3986">
            <w:pPr>
              <w:pStyle w:val="aff0"/>
              <w:spacing w:after="0"/>
              <w:ind w:left="0" w:right="0"/>
              <w:jc w:val="center"/>
              <w:rPr>
                <w:rStyle w:val="aa"/>
                <w:b w:val="0"/>
                <w:szCs w:val="24"/>
              </w:rPr>
            </w:pPr>
            <w:r w:rsidRPr="00A55F54">
              <w:rPr>
                <w:rStyle w:val="aa"/>
                <w:szCs w:val="24"/>
              </w:rPr>
              <w:t>(нет/указать что именно)</w:t>
            </w:r>
          </w:p>
        </w:tc>
      </w:tr>
      <w:tr w:rsidR="00110934" w:rsidRPr="00F51ECC" w:rsidTr="009F3986">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110934" w:rsidRPr="00F51ECC" w:rsidRDefault="00110934" w:rsidP="00960C20">
            <w:pPr>
              <w:numPr>
                <w:ilvl w:val="0"/>
                <w:numId w:val="63"/>
              </w:numPr>
              <w:suppressAutoHyphens w:val="0"/>
              <w:snapToGrid w:val="0"/>
              <w:spacing w:line="240" w:lineRule="auto"/>
              <w:ind w:left="0" w:firstLine="0"/>
              <w:jc w:val="center"/>
              <w:rPr>
                <w:sz w:val="24"/>
                <w:szCs w:val="24"/>
              </w:rPr>
            </w:pPr>
            <w:bookmarkStart w:id="1312" w:name="_Toc439170689"/>
            <w:bookmarkStart w:id="1313" w:name="_Toc439172791"/>
            <w:bookmarkStart w:id="1314" w:name="_Toc439173235"/>
            <w:bookmarkStart w:id="1315" w:name="_Toc439238231"/>
            <w:bookmarkStart w:id="1316" w:name="_Toc439252779"/>
            <w:bookmarkStart w:id="1317" w:name="_Ref440272147"/>
            <w:bookmarkStart w:id="1318" w:name="_Toc440361390"/>
            <w:bookmarkStart w:id="1319" w:name="_Ref444163668"/>
            <w:bookmarkStart w:id="1320" w:name="_Ref444163784"/>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110934" w:rsidRPr="00F51ECC" w:rsidRDefault="00110934" w:rsidP="009F3986">
            <w:pPr>
              <w:pStyle w:val="aff0"/>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8"/>
                <w:szCs w:val="24"/>
              </w:rPr>
              <w:endnoteReference w:id="1"/>
            </w:r>
            <w:r w:rsidRPr="00AF625D">
              <w:rPr>
                <w:szCs w:val="24"/>
              </w:rPr>
              <w:t xml:space="preserve"> </w:t>
            </w:r>
            <w:r w:rsidRPr="00AF625D">
              <w:rPr>
                <w:i/>
                <w:szCs w:val="24"/>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110934" w:rsidRPr="00F51ECC" w:rsidRDefault="00110934" w:rsidP="009F3986">
            <w:pPr>
              <w:pStyle w:val="aff0"/>
              <w:spacing w:after="0"/>
              <w:ind w:left="0" w:right="0"/>
              <w:jc w:val="center"/>
              <w:rPr>
                <w:rStyle w:val="aa"/>
                <w:b w:val="0"/>
                <w:szCs w:val="24"/>
              </w:rPr>
            </w:pPr>
          </w:p>
        </w:tc>
      </w:tr>
    </w:tbl>
    <w:p w:rsidR="00110934" w:rsidRPr="00F51ECC" w:rsidRDefault="00110934" w:rsidP="00110934">
      <w:pPr>
        <w:spacing w:line="240" w:lineRule="auto"/>
      </w:pPr>
    </w:p>
    <w:p w:rsidR="00110934" w:rsidRPr="00F51ECC" w:rsidRDefault="00110934" w:rsidP="00110934">
      <w:pPr>
        <w:spacing w:line="240" w:lineRule="auto"/>
        <w:ind w:right="5527"/>
        <w:rPr>
          <w:color w:val="000000"/>
        </w:rPr>
      </w:pPr>
      <w:r w:rsidRPr="00F51ECC">
        <w:rPr>
          <w:color w:val="000000"/>
        </w:rPr>
        <w:t>____________________________________</w:t>
      </w:r>
    </w:p>
    <w:p w:rsidR="00110934" w:rsidRPr="00F51ECC" w:rsidRDefault="00110934" w:rsidP="00110934">
      <w:pPr>
        <w:spacing w:line="240" w:lineRule="auto"/>
        <w:ind w:right="5527"/>
        <w:jc w:val="center"/>
        <w:rPr>
          <w:color w:val="000000"/>
          <w:vertAlign w:val="superscript"/>
        </w:rPr>
      </w:pPr>
      <w:r w:rsidRPr="00F51ECC">
        <w:rPr>
          <w:color w:val="000000"/>
          <w:vertAlign w:val="superscript"/>
        </w:rPr>
        <w:t>(подпись, М.П.)</w:t>
      </w:r>
    </w:p>
    <w:p w:rsidR="00110934" w:rsidRPr="00F51ECC" w:rsidRDefault="00110934" w:rsidP="00110934">
      <w:pPr>
        <w:spacing w:line="240" w:lineRule="auto"/>
        <w:ind w:right="5527"/>
        <w:rPr>
          <w:color w:val="000000"/>
        </w:rPr>
      </w:pPr>
      <w:r w:rsidRPr="00F51ECC">
        <w:rPr>
          <w:color w:val="000000"/>
        </w:rPr>
        <w:t>____________________________________</w:t>
      </w:r>
    </w:p>
    <w:p w:rsidR="00110934" w:rsidRPr="00F51ECC" w:rsidRDefault="00110934" w:rsidP="00110934">
      <w:pPr>
        <w:spacing w:line="240" w:lineRule="auto"/>
        <w:ind w:right="5527"/>
        <w:jc w:val="center"/>
        <w:rPr>
          <w:color w:val="000000"/>
          <w:vertAlign w:val="superscript"/>
        </w:rPr>
      </w:pPr>
      <w:r w:rsidRPr="00F51ECC">
        <w:rPr>
          <w:color w:val="000000"/>
          <w:vertAlign w:val="superscript"/>
        </w:rPr>
        <w:t>(фамилия, имя, отчество подписавшего, должность)</w:t>
      </w:r>
    </w:p>
    <w:p w:rsidR="00110934" w:rsidRDefault="00110934" w:rsidP="00110934">
      <w:pPr>
        <w:spacing w:line="240" w:lineRule="auto"/>
        <w:ind w:right="5527"/>
        <w:jc w:val="center"/>
        <w:rPr>
          <w:color w:val="000000"/>
          <w:vertAlign w:val="superscript"/>
        </w:rPr>
      </w:pPr>
    </w:p>
    <w:p w:rsidR="00110934" w:rsidRDefault="00110934" w:rsidP="00110934">
      <w:pPr>
        <w:spacing w:line="240" w:lineRule="auto"/>
        <w:ind w:right="5527"/>
        <w:jc w:val="center"/>
        <w:rPr>
          <w:color w:val="000000"/>
          <w:vertAlign w:val="superscript"/>
        </w:rPr>
      </w:pPr>
    </w:p>
    <w:p w:rsidR="00110934" w:rsidRDefault="00110934" w:rsidP="00110934">
      <w:pPr>
        <w:spacing w:line="240" w:lineRule="auto"/>
        <w:ind w:right="5527"/>
        <w:jc w:val="center"/>
        <w:rPr>
          <w:color w:val="000000"/>
          <w:vertAlign w:val="superscript"/>
        </w:rPr>
      </w:pPr>
    </w:p>
    <w:p w:rsidR="00110934" w:rsidRDefault="00110934" w:rsidP="00110934">
      <w:pPr>
        <w:spacing w:line="240" w:lineRule="auto"/>
        <w:ind w:right="5527"/>
        <w:jc w:val="center"/>
        <w:rPr>
          <w:color w:val="000000"/>
          <w:vertAlign w:val="superscript"/>
        </w:rPr>
      </w:pPr>
    </w:p>
    <w:p w:rsidR="00110934" w:rsidRPr="00F51ECC" w:rsidRDefault="00110934" w:rsidP="00110934">
      <w:pPr>
        <w:spacing w:line="240" w:lineRule="auto"/>
        <w:ind w:right="-1"/>
        <w:jc w:val="left"/>
        <w:rPr>
          <w:color w:val="000000"/>
          <w:vertAlign w:val="superscript"/>
        </w:rPr>
        <w:sectPr w:rsidR="00110934" w:rsidRPr="00F51ECC" w:rsidSect="005D6C86">
          <w:type w:val="continuous"/>
          <w:pgSz w:w="11906" w:h="16838" w:code="9"/>
          <w:pgMar w:top="680" w:right="567" w:bottom="539" w:left="1134" w:header="680" w:footer="278" w:gutter="0"/>
          <w:cols w:space="708"/>
          <w:titlePg/>
          <w:docGrid w:linePitch="360"/>
        </w:sectPr>
      </w:pPr>
      <w:r>
        <w:rPr>
          <w:rStyle w:val="afffffff8"/>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EB2EFF" w:rsidRDefault="004F4D80" w:rsidP="004F4D80">
      <w:pPr>
        <w:pStyle w:val="3"/>
        <w:rPr>
          <w:szCs w:val="24"/>
        </w:rPr>
      </w:pPr>
      <w:bookmarkStart w:id="1321" w:name="_Ref491178086"/>
      <w:bookmarkStart w:id="1322" w:name="_Toc498523830"/>
      <w:r w:rsidRPr="00EB2EFF">
        <w:rPr>
          <w:szCs w:val="24"/>
        </w:rPr>
        <w:lastRenderedPageBreak/>
        <w:t xml:space="preserve">Форма </w:t>
      </w:r>
      <w:bookmarkEnd w:id="1312"/>
      <w:bookmarkEnd w:id="1313"/>
      <w:bookmarkEnd w:id="1314"/>
      <w:bookmarkEnd w:id="1315"/>
      <w:r w:rsidR="00FB00C0" w:rsidRPr="00EB2EFF">
        <w:rPr>
          <w:szCs w:val="24"/>
        </w:rPr>
        <w:t>Декларации о соответствии Участника/</w:t>
      </w:r>
      <w:r w:rsidR="000E5003" w:rsidRPr="00EB2EFF">
        <w:rPr>
          <w:szCs w:val="24"/>
        </w:rPr>
        <w:t>субподрядчика</w:t>
      </w:r>
      <w:r w:rsidR="00C3704B" w:rsidRPr="00EB2EFF">
        <w:rPr>
          <w:szCs w:val="24"/>
        </w:rPr>
        <w:t>/</w:t>
      </w:r>
      <w:r w:rsidR="00FB00C0" w:rsidRPr="00EB2EFF">
        <w:rPr>
          <w:szCs w:val="24"/>
        </w:rPr>
        <w:t xml:space="preserve">члена Коллективного участника критериям отнесения к субъектам малого и среднего предпринимательства (форма </w:t>
      </w:r>
      <w:r w:rsidR="00B8118F" w:rsidRPr="00EB2EFF">
        <w:rPr>
          <w:szCs w:val="24"/>
        </w:rPr>
        <w:t>7</w:t>
      </w:r>
      <w:r w:rsidR="00FB00C0" w:rsidRPr="00EB2EFF">
        <w:rPr>
          <w:szCs w:val="24"/>
        </w:rPr>
        <w:t>.1)</w:t>
      </w:r>
      <w:bookmarkEnd w:id="1316"/>
      <w:bookmarkEnd w:id="1317"/>
      <w:bookmarkEnd w:id="1318"/>
      <w:bookmarkEnd w:id="1319"/>
      <w:bookmarkEnd w:id="1320"/>
      <w:bookmarkEnd w:id="1321"/>
      <w:bookmarkEnd w:id="1322"/>
    </w:p>
    <w:p w:rsidR="004F4D80" w:rsidRPr="00EB2EFF" w:rsidRDefault="004F4D80" w:rsidP="004F4D80">
      <w:pPr>
        <w:spacing w:line="240" w:lineRule="auto"/>
        <w:ind w:left="540" w:firstLine="0"/>
        <w:jc w:val="left"/>
        <w:rPr>
          <w:sz w:val="24"/>
          <w:szCs w:val="24"/>
        </w:rPr>
      </w:pPr>
      <w:r w:rsidRPr="00EB2EFF">
        <w:rPr>
          <w:sz w:val="24"/>
          <w:szCs w:val="24"/>
        </w:rPr>
        <w:t>Приложение</w:t>
      </w:r>
      <w:r w:rsidR="00553A57" w:rsidRPr="00EB2EFF">
        <w:rPr>
          <w:sz w:val="24"/>
          <w:szCs w:val="24"/>
        </w:rPr>
        <w:t xml:space="preserve"> </w:t>
      </w:r>
      <w:r w:rsidR="00B8118F" w:rsidRPr="00EB2EFF">
        <w:rPr>
          <w:sz w:val="24"/>
          <w:szCs w:val="24"/>
        </w:rPr>
        <w:t>7</w:t>
      </w:r>
      <w:r w:rsidRPr="00EB2EFF">
        <w:rPr>
          <w:noProof/>
          <w:sz w:val="24"/>
          <w:szCs w:val="24"/>
        </w:rPr>
        <w:t>.1</w:t>
      </w:r>
      <w:r w:rsidRPr="00EB2EFF">
        <w:rPr>
          <w:sz w:val="24"/>
          <w:szCs w:val="24"/>
        </w:rPr>
        <w:t xml:space="preserve"> к письму о подаче оферты</w:t>
      </w:r>
      <w:r w:rsidRPr="00EB2EFF">
        <w:rPr>
          <w:sz w:val="24"/>
          <w:szCs w:val="24"/>
        </w:rPr>
        <w:br/>
        <w:t>от «____»_____________ г. №__________</w:t>
      </w:r>
    </w:p>
    <w:p w:rsidR="004F4D80" w:rsidRDefault="004F4D80" w:rsidP="004F4D80">
      <w:pPr>
        <w:ind w:firstLine="709"/>
        <w:jc w:val="right"/>
        <w:rPr>
          <w:b/>
          <w:szCs w:val="24"/>
        </w:rPr>
      </w:pPr>
    </w:p>
    <w:p w:rsidR="00FB00C0" w:rsidRPr="00C13426" w:rsidRDefault="00FB00C0" w:rsidP="00FB00C0">
      <w:pPr>
        <w:autoSpaceDE w:val="0"/>
        <w:autoSpaceDN w:val="0"/>
        <w:adjustRightInd w:val="0"/>
        <w:spacing w:line="240" w:lineRule="auto"/>
        <w:ind w:firstLine="540"/>
        <w:jc w:val="center"/>
        <w:outlineLvl w:val="3"/>
        <w:rPr>
          <w:b/>
          <w:sz w:val="24"/>
          <w:szCs w:val="24"/>
        </w:rPr>
      </w:pPr>
      <w:r w:rsidRPr="00C13426">
        <w:rPr>
          <w:b/>
          <w:sz w:val="24"/>
          <w:szCs w:val="24"/>
        </w:rPr>
        <w:t>Декларация о соответствии Участника</w:t>
      </w:r>
      <w:r w:rsidR="00B618BA" w:rsidRPr="00C13426">
        <w:rPr>
          <w:b/>
          <w:sz w:val="24"/>
          <w:szCs w:val="24"/>
        </w:rPr>
        <w:t>/</w:t>
      </w:r>
      <w:r w:rsidR="00AC681D" w:rsidRPr="00C13426">
        <w:rPr>
          <w:b/>
          <w:sz w:val="24"/>
          <w:szCs w:val="24"/>
        </w:rPr>
        <w:t>субподрядчика</w:t>
      </w:r>
      <w:r w:rsidR="00C3704B" w:rsidRPr="00C13426">
        <w:rPr>
          <w:b/>
          <w:sz w:val="24"/>
          <w:szCs w:val="24"/>
        </w:rPr>
        <w:t>/</w:t>
      </w:r>
      <w:r w:rsidR="00B618BA" w:rsidRPr="00C13426">
        <w:rPr>
          <w:b/>
          <w:sz w:val="24"/>
          <w:szCs w:val="24"/>
        </w:rPr>
        <w:t>члена Коллективного участника</w:t>
      </w:r>
      <w:r w:rsidRPr="00C13426">
        <w:rPr>
          <w:b/>
          <w:sz w:val="24"/>
          <w:szCs w:val="24"/>
        </w:rPr>
        <w:t xml:space="preserve"> критериям отнесения к субъектам малого и среднего предпринимательства </w:t>
      </w:r>
    </w:p>
    <w:p w:rsidR="00FB00C0" w:rsidRDefault="00FB00C0" w:rsidP="00FB00C0">
      <w:pPr>
        <w:autoSpaceDE w:val="0"/>
        <w:autoSpaceDN w:val="0"/>
        <w:adjustRightInd w:val="0"/>
        <w:spacing w:line="240" w:lineRule="auto"/>
        <w:ind w:firstLine="540"/>
        <w:outlineLvl w:val="3"/>
      </w:pPr>
    </w:p>
    <w:p w:rsidR="001C36D7" w:rsidRDefault="001C36D7" w:rsidP="00FB00C0">
      <w:pPr>
        <w:autoSpaceDE w:val="0"/>
        <w:autoSpaceDN w:val="0"/>
        <w:adjustRightInd w:val="0"/>
        <w:spacing w:line="240" w:lineRule="auto"/>
        <w:ind w:firstLine="540"/>
        <w:outlineLvl w:val="3"/>
      </w:pPr>
    </w:p>
    <w:p w:rsidR="001C36D7" w:rsidRDefault="001C36D7" w:rsidP="00FB00C0">
      <w:pPr>
        <w:autoSpaceDE w:val="0"/>
        <w:autoSpaceDN w:val="0"/>
        <w:adjustRightInd w:val="0"/>
        <w:spacing w:line="240" w:lineRule="auto"/>
        <w:ind w:firstLine="540"/>
        <w:outlineLvl w:val="3"/>
      </w:pPr>
    </w:p>
    <w:p w:rsidR="001C36D7" w:rsidRPr="00DB6009" w:rsidRDefault="001C36D7" w:rsidP="00FB00C0">
      <w:pPr>
        <w:autoSpaceDE w:val="0"/>
        <w:autoSpaceDN w:val="0"/>
        <w:adjustRightInd w:val="0"/>
        <w:spacing w:line="240" w:lineRule="auto"/>
        <w:ind w:firstLine="540"/>
        <w:outlineLvl w:val="3"/>
      </w:pPr>
    </w:p>
    <w:p w:rsidR="001C36D7" w:rsidRPr="001C36D7" w:rsidRDefault="001C36D7" w:rsidP="00475C80">
      <w:pPr>
        <w:spacing w:line="240" w:lineRule="auto"/>
        <w:rPr>
          <w:sz w:val="24"/>
          <w:szCs w:val="24"/>
        </w:rPr>
      </w:pPr>
      <w:bookmarkStart w:id="1323" w:name="_Toc125426243"/>
      <w:bookmarkStart w:id="1324" w:name="_Toc396984070"/>
      <w:bookmarkStart w:id="1325" w:name="_Toc423423673"/>
      <w:bookmarkStart w:id="1326" w:name="_Toc439170691"/>
      <w:bookmarkStart w:id="1327" w:name="_Toc439172793"/>
      <w:bookmarkStart w:id="1328" w:name="_Toc439173237"/>
      <w:bookmarkStart w:id="1329" w:name="_Toc439238233"/>
      <w:bookmarkStart w:id="1330" w:name="_Toc439252780"/>
      <w:bookmarkStart w:id="1331" w:name="_Toc439323754"/>
      <w:bookmarkStart w:id="1332" w:name="_Toc440361391"/>
      <w:bookmarkStart w:id="1333" w:name="_Toc440376146"/>
      <w:bookmarkStart w:id="1334" w:name="_Toc440376273"/>
      <w:bookmarkStart w:id="1335" w:name="_Toc440382531"/>
      <w:bookmarkStart w:id="1336" w:name="_Toc440447201"/>
      <w:bookmarkStart w:id="1337" w:name="_Toc440620881"/>
      <w:bookmarkStart w:id="1338" w:name="_Toc440631516"/>
      <w:bookmarkStart w:id="1339" w:name="_Toc440875755"/>
      <w:bookmarkStart w:id="1340" w:name="_Toc441131779"/>
      <w:r w:rsidRPr="001C36D7">
        <w:rPr>
          <w:sz w:val="24"/>
          <w:szCs w:val="24"/>
        </w:rPr>
        <w:t xml:space="preserve">Подтверждаем, что  </w:t>
      </w:r>
    </w:p>
    <w:p w:rsidR="001C36D7" w:rsidRPr="001C36D7" w:rsidRDefault="001C36D7" w:rsidP="00475C80">
      <w:pPr>
        <w:pBdr>
          <w:top w:val="single" w:sz="4" w:space="1" w:color="auto"/>
        </w:pBdr>
        <w:spacing w:line="240" w:lineRule="auto"/>
        <w:ind w:left="2637"/>
        <w:jc w:val="center"/>
        <w:rPr>
          <w:sz w:val="24"/>
          <w:szCs w:val="24"/>
        </w:rPr>
      </w:pPr>
      <w:r w:rsidRPr="001C36D7">
        <w:rPr>
          <w:sz w:val="24"/>
          <w:szCs w:val="24"/>
        </w:rPr>
        <w:t>(указывается наименование участника закупки)</w:t>
      </w:r>
    </w:p>
    <w:p w:rsidR="001C36D7" w:rsidRPr="00474B7D" w:rsidRDefault="001C36D7" w:rsidP="00475C80">
      <w:pPr>
        <w:spacing w:line="240" w:lineRule="auto"/>
        <w:rPr>
          <w:sz w:val="24"/>
          <w:szCs w:val="24"/>
        </w:rPr>
      </w:pPr>
      <w:r w:rsidRPr="001C36D7">
        <w:rPr>
          <w:sz w:val="24"/>
          <w:szCs w:val="24"/>
        </w:rPr>
        <w:t xml:space="preserve">в соответствии со статьей 4 Федерального </w:t>
      </w:r>
      <w:r w:rsidRPr="00474B7D">
        <w:rPr>
          <w:sz w:val="24"/>
          <w:szCs w:val="24"/>
        </w:rPr>
        <w:t xml:space="preserve">закона </w:t>
      </w:r>
      <w:r w:rsidR="00475C80" w:rsidRPr="00474B7D">
        <w:rPr>
          <w:sz w:val="24"/>
          <w:szCs w:val="24"/>
        </w:rPr>
        <w:t xml:space="preserve">№209-ФЗ от 24.07.2007 с изменениями </w:t>
      </w:r>
      <w:r w:rsidRPr="00474B7D">
        <w:rPr>
          <w:sz w:val="24"/>
          <w:szCs w:val="24"/>
        </w:rPr>
        <w:t xml:space="preserve">“О развитии малого и среднего предпринимательства в Российской Федерации” удовлетворяет критериям отнесения организации к субъектам  </w:t>
      </w:r>
    </w:p>
    <w:p w:rsidR="001C36D7" w:rsidRPr="001C36D7" w:rsidRDefault="001C36D7" w:rsidP="00475C80">
      <w:pPr>
        <w:pBdr>
          <w:top w:val="single" w:sz="4" w:space="1" w:color="auto"/>
        </w:pBdr>
        <w:spacing w:line="240" w:lineRule="auto"/>
        <w:ind w:left="2665"/>
        <w:jc w:val="center"/>
        <w:rPr>
          <w:sz w:val="24"/>
          <w:szCs w:val="24"/>
        </w:rPr>
      </w:pPr>
      <w:r w:rsidRPr="00474B7D">
        <w:rPr>
          <w:sz w:val="24"/>
          <w:szCs w:val="24"/>
        </w:rPr>
        <w:t>(указывается субъект</w:t>
      </w:r>
      <w:r w:rsidRPr="001C36D7">
        <w:rPr>
          <w:sz w:val="24"/>
          <w:szCs w:val="24"/>
        </w:rPr>
        <w:t xml:space="preserve"> малого или среднего предпринимательства</w:t>
      </w:r>
      <w:r w:rsidRPr="001C36D7">
        <w:rPr>
          <w:sz w:val="24"/>
          <w:szCs w:val="24"/>
        </w:rPr>
        <w:br/>
        <w:t>в зависимости от критериев отнесения)</w:t>
      </w:r>
    </w:p>
    <w:p w:rsidR="001C36D7" w:rsidRPr="001C36D7" w:rsidRDefault="001C36D7" w:rsidP="00475C80">
      <w:pPr>
        <w:spacing w:line="240" w:lineRule="auto"/>
        <w:rPr>
          <w:sz w:val="24"/>
          <w:szCs w:val="24"/>
        </w:rPr>
      </w:pPr>
      <w:r w:rsidRPr="001C36D7">
        <w:rPr>
          <w:sz w:val="24"/>
          <w:szCs w:val="24"/>
        </w:rPr>
        <w:t>предпринимательства, и сообщаем следующую информацию:</w:t>
      </w:r>
    </w:p>
    <w:p w:rsidR="001C36D7" w:rsidRPr="001C36D7" w:rsidRDefault="001C36D7" w:rsidP="001A75F5">
      <w:pPr>
        <w:spacing w:line="240" w:lineRule="auto"/>
        <w:ind w:left="567"/>
        <w:rPr>
          <w:sz w:val="24"/>
          <w:szCs w:val="24"/>
        </w:rPr>
      </w:pPr>
      <w:r w:rsidRPr="001C36D7">
        <w:rPr>
          <w:sz w:val="24"/>
          <w:szCs w:val="24"/>
        </w:rPr>
        <w:t xml:space="preserve">1. Адрес местонахождения (юридический адрес):  </w:t>
      </w:r>
    </w:p>
    <w:p w:rsidR="001C36D7" w:rsidRPr="001C36D7" w:rsidRDefault="001C36D7" w:rsidP="001A75F5">
      <w:pPr>
        <w:pBdr>
          <w:top w:val="single" w:sz="4" w:space="1" w:color="auto"/>
        </w:pBdr>
        <w:spacing w:line="240" w:lineRule="auto"/>
        <w:ind w:left="567"/>
        <w:rPr>
          <w:sz w:val="24"/>
          <w:szCs w:val="24"/>
        </w:rPr>
      </w:pPr>
    </w:p>
    <w:p w:rsidR="001C36D7" w:rsidRPr="001C36D7" w:rsidRDefault="001C36D7" w:rsidP="001A75F5">
      <w:pPr>
        <w:tabs>
          <w:tab w:val="right" w:pos="9923"/>
        </w:tabs>
        <w:spacing w:line="240" w:lineRule="auto"/>
        <w:ind w:left="567"/>
        <w:rPr>
          <w:sz w:val="24"/>
          <w:szCs w:val="24"/>
        </w:rPr>
      </w:pPr>
      <w:r w:rsidRPr="001C36D7">
        <w:rPr>
          <w:sz w:val="24"/>
          <w:szCs w:val="24"/>
        </w:rPr>
        <w:tab/>
        <w:t>.</w:t>
      </w:r>
    </w:p>
    <w:p w:rsidR="001C36D7" w:rsidRPr="001C36D7" w:rsidRDefault="001C36D7" w:rsidP="001A75F5">
      <w:pPr>
        <w:pBdr>
          <w:top w:val="single" w:sz="4" w:space="1" w:color="auto"/>
        </w:pBdr>
        <w:spacing w:line="240" w:lineRule="auto"/>
        <w:ind w:left="567" w:right="113"/>
        <w:rPr>
          <w:sz w:val="24"/>
          <w:szCs w:val="24"/>
        </w:rPr>
      </w:pPr>
    </w:p>
    <w:p w:rsidR="001C36D7" w:rsidRPr="001C36D7" w:rsidRDefault="001C36D7" w:rsidP="001A75F5">
      <w:pPr>
        <w:tabs>
          <w:tab w:val="right" w:pos="9923"/>
        </w:tabs>
        <w:spacing w:line="240" w:lineRule="auto"/>
        <w:ind w:left="567"/>
        <w:rPr>
          <w:sz w:val="24"/>
          <w:szCs w:val="24"/>
        </w:rPr>
      </w:pPr>
      <w:r w:rsidRPr="001C36D7">
        <w:rPr>
          <w:sz w:val="24"/>
          <w:szCs w:val="24"/>
        </w:rPr>
        <w:t>2.</w:t>
      </w:r>
      <w:r w:rsidRPr="001C36D7">
        <w:rPr>
          <w:sz w:val="24"/>
          <w:szCs w:val="24"/>
          <w:lang w:val="en-US"/>
        </w:rPr>
        <w:t> </w:t>
      </w:r>
      <w:r w:rsidRPr="001C36D7">
        <w:rPr>
          <w:sz w:val="24"/>
          <w:szCs w:val="24"/>
        </w:rPr>
        <w:t xml:space="preserve">ИНН/КПП:  </w:t>
      </w:r>
      <w:r w:rsidRPr="001C36D7">
        <w:rPr>
          <w:sz w:val="24"/>
          <w:szCs w:val="24"/>
        </w:rPr>
        <w:tab/>
        <w:t>.</w:t>
      </w:r>
    </w:p>
    <w:p w:rsidR="001C36D7" w:rsidRPr="001C36D7" w:rsidRDefault="001C36D7" w:rsidP="001A75F5">
      <w:pPr>
        <w:pBdr>
          <w:top w:val="single" w:sz="4" w:space="1" w:color="auto"/>
        </w:pBdr>
        <w:spacing w:line="240" w:lineRule="auto"/>
        <w:ind w:left="567" w:right="113"/>
        <w:jc w:val="center"/>
        <w:rPr>
          <w:sz w:val="24"/>
          <w:szCs w:val="24"/>
        </w:rPr>
      </w:pPr>
      <w:r w:rsidRPr="001C36D7">
        <w:rPr>
          <w:sz w:val="24"/>
          <w:szCs w:val="24"/>
        </w:rPr>
        <w:t>(№, сведения о дате выдачи документа и выдавшем его органе)</w:t>
      </w:r>
    </w:p>
    <w:p w:rsidR="001C36D7" w:rsidRPr="001C36D7" w:rsidRDefault="001C36D7" w:rsidP="001A75F5">
      <w:pPr>
        <w:tabs>
          <w:tab w:val="right" w:pos="9923"/>
        </w:tabs>
        <w:spacing w:line="240" w:lineRule="auto"/>
        <w:ind w:left="567"/>
        <w:rPr>
          <w:sz w:val="24"/>
          <w:szCs w:val="24"/>
        </w:rPr>
      </w:pPr>
      <w:r w:rsidRPr="001C36D7">
        <w:rPr>
          <w:sz w:val="24"/>
          <w:szCs w:val="24"/>
        </w:rPr>
        <w:t xml:space="preserve">3. ОГРН:  </w:t>
      </w:r>
      <w:r w:rsidRPr="001C36D7">
        <w:rPr>
          <w:sz w:val="24"/>
          <w:szCs w:val="24"/>
        </w:rPr>
        <w:tab/>
        <w:t>.</w:t>
      </w:r>
    </w:p>
    <w:p w:rsidR="001C36D7" w:rsidRPr="001C36D7" w:rsidRDefault="001C36D7" w:rsidP="001A75F5">
      <w:pPr>
        <w:pBdr>
          <w:top w:val="single" w:sz="4" w:space="1" w:color="auto"/>
        </w:pBdr>
        <w:spacing w:line="240" w:lineRule="auto"/>
        <w:ind w:left="567" w:right="113"/>
        <w:rPr>
          <w:sz w:val="24"/>
          <w:szCs w:val="24"/>
        </w:rPr>
      </w:pPr>
    </w:p>
    <w:p w:rsidR="001C36D7" w:rsidRPr="00474B7D" w:rsidRDefault="001A75F5" w:rsidP="001A75F5">
      <w:pPr>
        <w:spacing w:line="240" w:lineRule="auto"/>
        <w:ind w:left="567"/>
        <w:rPr>
          <w:sz w:val="24"/>
          <w:szCs w:val="24"/>
        </w:rPr>
      </w:pPr>
      <w:r>
        <w:rPr>
          <w:sz w:val="24"/>
          <w:szCs w:val="24"/>
        </w:rPr>
        <w:t>4</w:t>
      </w:r>
      <w:r w:rsidR="001C36D7" w:rsidRPr="001C36D7">
        <w:rPr>
          <w:sz w:val="24"/>
          <w:szCs w:val="24"/>
        </w:rPr>
        <w:t xml:space="preserve">. Сведения о соответствии критериям отнесения к субъектам малого и среднего </w:t>
      </w:r>
      <w:r w:rsidR="001C36D7" w:rsidRPr="00474B7D">
        <w:rPr>
          <w:sz w:val="24"/>
          <w:szCs w:val="24"/>
        </w:rPr>
        <w:t xml:space="preserve">предпринимательства, а также сведения о производимых товарах, работах, услугах и видах </w:t>
      </w:r>
      <w:r w:rsidR="00475C80" w:rsidRPr="00474B7D">
        <w:rPr>
          <w:szCs w:val="24"/>
        </w:rPr>
        <w:t>деятельности</w:t>
      </w:r>
      <w:r w:rsidR="00475C80" w:rsidRPr="00474B7D">
        <w:rPr>
          <w:rStyle w:val="afffffff8"/>
          <w:sz w:val="24"/>
          <w:szCs w:val="24"/>
        </w:rPr>
        <w:footnoteRef/>
      </w:r>
      <w:r w:rsidR="001C36D7" w:rsidRPr="00474B7D">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1C36D7" w:rsidRPr="00474B7D" w:rsidTr="002A5B99">
        <w:trPr>
          <w:cantSplit/>
          <w:tblHeader/>
        </w:trPr>
        <w:tc>
          <w:tcPr>
            <w:tcW w:w="567" w:type="dxa"/>
            <w:vAlign w:val="center"/>
          </w:tcPr>
          <w:p w:rsidR="001C36D7" w:rsidRPr="00474B7D" w:rsidRDefault="001C36D7" w:rsidP="00475C80">
            <w:pPr>
              <w:spacing w:line="240" w:lineRule="auto"/>
              <w:ind w:firstLine="0"/>
              <w:jc w:val="center"/>
            </w:pPr>
            <w:r w:rsidRPr="00474B7D">
              <w:t>№ п/п</w:t>
            </w:r>
          </w:p>
        </w:tc>
        <w:tc>
          <w:tcPr>
            <w:tcW w:w="4649" w:type="dxa"/>
            <w:vAlign w:val="center"/>
          </w:tcPr>
          <w:p w:rsidR="001C36D7" w:rsidRPr="00474B7D" w:rsidRDefault="001C36D7" w:rsidP="00475C80">
            <w:pPr>
              <w:spacing w:line="240" w:lineRule="auto"/>
              <w:ind w:firstLine="0"/>
              <w:jc w:val="center"/>
            </w:pPr>
            <w:r w:rsidRPr="00474B7D">
              <w:t>Наименование сведений</w:t>
            </w:r>
            <w:r w:rsidRPr="00474B7D">
              <w:rPr>
                <w:rStyle w:val="afffffff8"/>
              </w:rPr>
              <w:t>2</w:t>
            </w:r>
          </w:p>
        </w:tc>
        <w:tc>
          <w:tcPr>
            <w:tcW w:w="1588" w:type="dxa"/>
            <w:vAlign w:val="center"/>
          </w:tcPr>
          <w:p w:rsidR="001C36D7" w:rsidRPr="00474B7D" w:rsidRDefault="001C36D7" w:rsidP="00475C80">
            <w:pPr>
              <w:spacing w:line="240" w:lineRule="auto"/>
              <w:ind w:firstLine="0"/>
              <w:jc w:val="center"/>
            </w:pPr>
            <w:r w:rsidRPr="00474B7D">
              <w:t>Малые предприятия</w:t>
            </w:r>
          </w:p>
        </w:tc>
        <w:tc>
          <w:tcPr>
            <w:tcW w:w="1588" w:type="dxa"/>
            <w:vAlign w:val="center"/>
          </w:tcPr>
          <w:p w:rsidR="001C36D7" w:rsidRPr="00474B7D" w:rsidRDefault="001C36D7" w:rsidP="00475C80">
            <w:pPr>
              <w:spacing w:line="240" w:lineRule="auto"/>
              <w:ind w:firstLine="0"/>
              <w:jc w:val="center"/>
            </w:pPr>
            <w:r w:rsidRPr="00474B7D">
              <w:t>Средние предприятия</w:t>
            </w:r>
          </w:p>
        </w:tc>
        <w:tc>
          <w:tcPr>
            <w:tcW w:w="1588" w:type="dxa"/>
            <w:vAlign w:val="center"/>
          </w:tcPr>
          <w:p w:rsidR="001C36D7" w:rsidRPr="00474B7D" w:rsidRDefault="001C36D7" w:rsidP="00475C80">
            <w:pPr>
              <w:spacing w:line="240" w:lineRule="auto"/>
              <w:ind w:firstLine="0"/>
              <w:jc w:val="center"/>
            </w:pPr>
            <w:r w:rsidRPr="00474B7D">
              <w:t>Показатель</w:t>
            </w:r>
          </w:p>
        </w:tc>
      </w:tr>
      <w:tr w:rsidR="001C36D7" w:rsidRPr="00154BCB" w:rsidTr="002A5B99">
        <w:trPr>
          <w:cantSplit/>
          <w:tblHeader/>
        </w:trPr>
        <w:tc>
          <w:tcPr>
            <w:tcW w:w="567" w:type="dxa"/>
          </w:tcPr>
          <w:p w:rsidR="001C36D7" w:rsidRPr="00474B7D" w:rsidRDefault="00475C80" w:rsidP="00475C80">
            <w:pPr>
              <w:spacing w:line="240" w:lineRule="auto"/>
              <w:ind w:firstLine="0"/>
              <w:jc w:val="center"/>
            </w:pPr>
            <w:r w:rsidRPr="00474B7D">
              <w:t>1</w:t>
            </w:r>
            <w:r w:rsidRPr="00474B7D">
              <w:rPr>
                <w:rStyle w:val="afffffff8"/>
              </w:rPr>
              <w:t>2</w:t>
            </w:r>
          </w:p>
        </w:tc>
        <w:tc>
          <w:tcPr>
            <w:tcW w:w="4649" w:type="dxa"/>
          </w:tcPr>
          <w:p w:rsidR="001C36D7" w:rsidRPr="00474B7D" w:rsidRDefault="001C36D7" w:rsidP="00475C80">
            <w:pPr>
              <w:spacing w:line="240" w:lineRule="auto"/>
              <w:ind w:firstLine="0"/>
              <w:jc w:val="center"/>
            </w:pPr>
            <w:r w:rsidRPr="00474B7D">
              <w:t>2</w:t>
            </w:r>
          </w:p>
        </w:tc>
        <w:tc>
          <w:tcPr>
            <w:tcW w:w="1588" w:type="dxa"/>
          </w:tcPr>
          <w:p w:rsidR="001C36D7" w:rsidRPr="00474B7D" w:rsidRDefault="001C36D7" w:rsidP="00475C80">
            <w:pPr>
              <w:spacing w:line="240" w:lineRule="auto"/>
              <w:ind w:firstLine="0"/>
              <w:jc w:val="center"/>
            </w:pPr>
            <w:r w:rsidRPr="00474B7D">
              <w:t>3</w:t>
            </w:r>
          </w:p>
        </w:tc>
        <w:tc>
          <w:tcPr>
            <w:tcW w:w="1588" w:type="dxa"/>
          </w:tcPr>
          <w:p w:rsidR="001C36D7" w:rsidRPr="00474B7D" w:rsidRDefault="001C36D7" w:rsidP="00475C80">
            <w:pPr>
              <w:spacing w:line="240" w:lineRule="auto"/>
              <w:ind w:firstLine="0"/>
              <w:jc w:val="center"/>
            </w:pPr>
            <w:r w:rsidRPr="00474B7D">
              <w:t>4</w:t>
            </w:r>
          </w:p>
        </w:tc>
        <w:tc>
          <w:tcPr>
            <w:tcW w:w="1588" w:type="dxa"/>
          </w:tcPr>
          <w:p w:rsidR="001C36D7" w:rsidRPr="00154BCB" w:rsidRDefault="001C36D7" w:rsidP="00475C80">
            <w:pPr>
              <w:spacing w:line="240" w:lineRule="auto"/>
              <w:ind w:firstLine="0"/>
              <w:jc w:val="center"/>
            </w:pPr>
            <w:r w:rsidRPr="00474B7D">
              <w:t>5</w:t>
            </w: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t>1</w:t>
            </w:r>
          </w:p>
        </w:tc>
        <w:tc>
          <w:tcPr>
            <w:tcW w:w="4649" w:type="dxa"/>
          </w:tcPr>
          <w:p w:rsidR="001C36D7" w:rsidRPr="00154BCB" w:rsidRDefault="001C36D7" w:rsidP="00475C80">
            <w:pPr>
              <w:spacing w:line="240" w:lineRule="auto"/>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1C36D7" w:rsidRPr="00154BCB" w:rsidRDefault="001C36D7" w:rsidP="00475C80">
            <w:pPr>
              <w:spacing w:line="240" w:lineRule="auto"/>
              <w:ind w:firstLine="0"/>
              <w:jc w:val="center"/>
            </w:pPr>
            <w:r w:rsidRPr="00154BCB">
              <w:t>не более 25</w:t>
            </w:r>
          </w:p>
        </w:tc>
        <w:tc>
          <w:tcPr>
            <w:tcW w:w="1588" w:type="dxa"/>
          </w:tcPr>
          <w:p w:rsidR="001C36D7" w:rsidRPr="00154BCB" w:rsidRDefault="001C36D7" w:rsidP="00475C80">
            <w:pPr>
              <w:spacing w:line="240" w:lineRule="auto"/>
              <w:ind w:left="57" w:firstLine="0"/>
            </w:pPr>
            <w:r w:rsidRPr="00154BCB">
              <w:sym w:font="Symbol" w:char="F02D"/>
            </w: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t>2</w:t>
            </w:r>
          </w:p>
        </w:tc>
        <w:tc>
          <w:tcPr>
            <w:tcW w:w="4649" w:type="dxa"/>
          </w:tcPr>
          <w:p w:rsidR="001C36D7" w:rsidRPr="00154BCB" w:rsidRDefault="001C36D7" w:rsidP="00475C80">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e"/>
              </w:rPr>
              <w:footnoteReference w:customMarkFollows="1" w:id="7"/>
              <w:t>3</w:t>
            </w:r>
          </w:p>
        </w:tc>
        <w:tc>
          <w:tcPr>
            <w:tcW w:w="3176" w:type="dxa"/>
            <w:gridSpan w:val="2"/>
          </w:tcPr>
          <w:p w:rsidR="001C36D7" w:rsidRPr="00154BCB" w:rsidRDefault="001C36D7" w:rsidP="00475C80">
            <w:pPr>
              <w:spacing w:line="240" w:lineRule="auto"/>
              <w:ind w:firstLine="0"/>
              <w:jc w:val="center"/>
            </w:pPr>
            <w:r w:rsidRPr="00154BCB">
              <w:t>не более 49</w:t>
            </w:r>
          </w:p>
        </w:tc>
        <w:tc>
          <w:tcPr>
            <w:tcW w:w="1588" w:type="dxa"/>
          </w:tcPr>
          <w:p w:rsidR="001C36D7" w:rsidRPr="00154BCB" w:rsidRDefault="001C36D7" w:rsidP="00475C80">
            <w:pPr>
              <w:spacing w:line="240" w:lineRule="auto"/>
              <w:ind w:left="57" w:firstLine="0"/>
            </w:pPr>
            <w:r w:rsidRPr="00154BCB">
              <w:sym w:font="Symbol" w:char="F02D"/>
            </w: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lastRenderedPageBreak/>
              <w:t>3</w:t>
            </w:r>
          </w:p>
        </w:tc>
        <w:tc>
          <w:tcPr>
            <w:tcW w:w="4649" w:type="dxa"/>
          </w:tcPr>
          <w:p w:rsidR="001C36D7" w:rsidRPr="00154BCB" w:rsidRDefault="001C36D7" w:rsidP="00475C80">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1C36D7" w:rsidRPr="00154BCB" w:rsidRDefault="001C36D7" w:rsidP="00475C80">
            <w:pPr>
              <w:spacing w:line="240" w:lineRule="auto"/>
              <w:ind w:firstLine="0"/>
              <w:jc w:val="center"/>
            </w:pPr>
            <w:r w:rsidRPr="00154BCB">
              <w:t>да (нет)</w:t>
            </w:r>
          </w:p>
        </w:tc>
        <w:tc>
          <w:tcPr>
            <w:tcW w:w="1588" w:type="dxa"/>
          </w:tcPr>
          <w:p w:rsidR="001C36D7" w:rsidRPr="00154BCB" w:rsidRDefault="001C36D7" w:rsidP="00475C80">
            <w:pPr>
              <w:spacing w:line="240" w:lineRule="auto"/>
              <w:ind w:left="57" w:firstLine="0"/>
            </w:pPr>
            <w:r w:rsidRPr="00154BCB">
              <w:t>_</w:t>
            </w:r>
          </w:p>
        </w:tc>
      </w:tr>
      <w:tr w:rsidR="001C36D7" w:rsidRPr="00154BCB" w:rsidTr="002A5B99">
        <w:trPr>
          <w:cantSplit/>
        </w:trPr>
        <w:tc>
          <w:tcPr>
            <w:tcW w:w="567" w:type="dxa"/>
          </w:tcPr>
          <w:p w:rsidR="001C36D7" w:rsidRPr="00154BCB" w:rsidRDefault="001C36D7" w:rsidP="00475C80">
            <w:pPr>
              <w:spacing w:line="240" w:lineRule="auto"/>
              <w:ind w:firstLine="0"/>
              <w:jc w:val="center"/>
              <w:rPr>
                <w:lang w:val="en-US"/>
              </w:rPr>
            </w:pPr>
            <w:r w:rsidRPr="00154BCB">
              <w:rPr>
                <w:lang w:val="en-US"/>
              </w:rPr>
              <w:t>4</w:t>
            </w:r>
          </w:p>
        </w:tc>
        <w:tc>
          <w:tcPr>
            <w:tcW w:w="4649" w:type="dxa"/>
          </w:tcPr>
          <w:p w:rsidR="001C36D7" w:rsidRPr="00154BCB" w:rsidRDefault="001C36D7" w:rsidP="00475C80">
            <w:pPr>
              <w:spacing w:line="240" w:lineRule="auto"/>
              <w:ind w:left="57" w:firstLine="0"/>
            </w:pPr>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1C36D7" w:rsidRPr="00154BCB" w:rsidRDefault="001C36D7" w:rsidP="00475C80">
            <w:pPr>
              <w:spacing w:line="240" w:lineRule="auto"/>
              <w:ind w:firstLine="0"/>
              <w:jc w:val="center"/>
            </w:pPr>
            <w:r w:rsidRPr="00154BCB">
              <w:t>да (нет)</w:t>
            </w:r>
          </w:p>
        </w:tc>
        <w:tc>
          <w:tcPr>
            <w:tcW w:w="1588" w:type="dxa"/>
          </w:tcPr>
          <w:p w:rsidR="001C36D7" w:rsidRPr="00154BCB" w:rsidRDefault="001C36D7" w:rsidP="00475C80">
            <w:pPr>
              <w:spacing w:line="240" w:lineRule="auto"/>
              <w:ind w:left="57" w:firstLine="0"/>
            </w:pPr>
            <w:r w:rsidRPr="00154BCB">
              <w:t>-</w:t>
            </w:r>
          </w:p>
        </w:tc>
      </w:tr>
      <w:tr w:rsidR="001C36D7" w:rsidRPr="00154BCB" w:rsidTr="002A5B99">
        <w:trPr>
          <w:cantSplit/>
        </w:trPr>
        <w:tc>
          <w:tcPr>
            <w:tcW w:w="567" w:type="dxa"/>
          </w:tcPr>
          <w:p w:rsidR="001C36D7" w:rsidRPr="00154BCB" w:rsidRDefault="001C36D7" w:rsidP="00475C80">
            <w:pPr>
              <w:spacing w:line="240" w:lineRule="auto"/>
              <w:ind w:firstLine="0"/>
              <w:jc w:val="center"/>
              <w:rPr>
                <w:lang w:val="en-US"/>
              </w:rPr>
            </w:pPr>
            <w:r w:rsidRPr="00154BCB">
              <w:rPr>
                <w:lang w:val="en-US"/>
              </w:rPr>
              <w:t>5</w:t>
            </w:r>
          </w:p>
        </w:tc>
        <w:tc>
          <w:tcPr>
            <w:tcW w:w="4649" w:type="dxa"/>
          </w:tcPr>
          <w:p w:rsidR="001C36D7" w:rsidRPr="00154BCB" w:rsidRDefault="001C36D7" w:rsidP="00475C80">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39" w:history="1">
              <w:r w:rsidRPr="00154BCB">
                <w:t>законом</w:t>
              </w:r>
            </w:hyperlink>
            <w:r w:rsidRPr="00154BCB">
              <w:t xml:space="preserve"> "Об инновационном центре "Сколково"</w:t>
            </w:r>
          </w:p>
        </w:tc>
        <w:tc>
          <w:tcPr>
            <w:tcW w:w="3176" w:type="dxa"/>
            <w:gridSpan w:val="2"/>
          </w:tcPr>
          <w:p w:rsidR="001C36D7" w:rsidRPr="00154BCB" w:rsidRDefault="001C36D7" w:rsidP="00475C80">
            <w:pPr>
              <w:spacing w:line="240" w:lineRule="auto"/>
              <w:ind w:firstLine="0"/>
              <w:jc w:val="center"/>
            </w:pPr>
            <w:r w:rsidRPr="00154BCB">
              <w:t>да (нет)</w:t>
            </w:r>
          </w:p>
        </w:tc>
        <w:tc>
          <w:tcPr>
            <w:tcW w:w="1588" w:type="dxa"/>
          </w:tcPr>
          <w:p w:rsidR="001C36D7" w:rsidRPr="00154BCB" w:rsidRDefault="001C36D7" w:rsidP="00475C80">
            <w:pPr>
              <w:spacing w:line="240" w:lineRule="auto"/>
              <w:ind w:left="57" w:firstLine="0"/>
            </w:pPr>
            <w:r w:rsidRPr="00154BCB">
              <w:t>-</w:t>
            </w:r>
          </w:p>
        </w:tc>
      </w:tr>
      <w:tr w:rsidR="001C36D7" w:rsidRPr="00154BCB" w:rsidTr="002A5B99">
        <w:trPr>
          <w:cantSplit/>
        </w:trPr>
        <w:tc>
          <w:tcPr>
            <w:tcW w:w="567" w:type="dxa"/>
          </w:tcPr>
          <w:p w:rsidR="001C36D7" w:rsidRPr="00154BCB" w:rsidRDefault="001C36D7" w:rsidP="00475C80">
            <w:pPr>
              <w:spacing w:line="240" w:lineRule="auto"/>
              <w:ind w:firstLine="0"/>
              <w:jc w:val="center"/>
              <w:rPr>
                <w:lang w:val="en-US"/>
              </w:rPr>
            </w:pPr>
            <w:r w:rsidRPr="00154BCB">
              <w:rPr>
                <w:lang w:val="en-US"/>
              </w:rPr>
              <w:t>6</w:t>
            </w:r>
          </w:p>
        </w:tc>
        <w:tc>
          <w:tcPr>
            <w:tcW w:w="4649" w:type="dxa"/>
          </w:tcPr>
          <w:p w:rsidR="001C36D7" w:rsidRPr="00154BCB" w:rsidRDefault="001C36D7" w:rsidP="00475C80">
            <w:pPr>
              <w:adjustRightInd w:val="0"/>
              <w:spacing w:line="240" w:lineRule="auto"/>
              <w:ind w:firstLine="0"/>
            </w:pPr>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0" w:history="1">
              <w:r w:rsidRPr="00154BCB">
                <w:t>законом</w:t>
              </w:r>
            </w:hyperlink>
            <w:r w:rsidRPr="00154BCB">
              <w:t xml:space="preserve"> «О науке и государственной научно-технической политике».</w:t>
            </w:r>
          </w:p>
        </w:tc>
        <w:tc>
          <w:tcPr>
            <w:tcW w:w="3176" w:type="dxa"/>
            <w:gridSpan w:val="2"/>
          </w:tcPr>
          <w:p w:rsidR="001C36D7" w:rsidRPr="00154BCB" w:rsidRDefault="001C36D7" w:rsidP="00475C80">
            <w:pPr>
              <w:spacing w:line="240" w:lineRule="auto"/>
              <w:ind w:firstLine="0"/>
              <w:jc w:val="center"/>
            </w:pPr>
            <w:r w:rsidRPr="00154BCB">
              <w:t>да (нет)</w:t>
            </w:r>
          </w:p>
        </w:tc>
        <w:tc>
          <w:tcPr>
            <w:tcW w:w="1588" w:type="dxa"/>
          </w:tcPr>
          <w:p w:rsidR="001C36D7" w:rsidRPr="00154BCB" w:rsidRDefault="001C36D7" w:rsidP="00475C80">
            <w:pPr>
              <w:spacing w:line="240" w:lineRule="auto"/>
              <w:ind w:left="57" w:firstLine="0"/>
            </w:pPr>
            <w:r w:rsidRPr="00154BCB">
              <w:t>-</w:t>
            </w:r>
          </w:p>
        </w:tc>
      </w:tr>
      <w:tr w:rsidR="001C36D7" w:rsidRPr="00154BCB" w:rsidTr="002A5B99">
        <w:trPr>
          <w:cantSplit/>
        </w:trPr>
        <w:tc>
          <w:tcPr>
            <w:tcW w:w="567" w:type="dxa"/>
            <w:vMerge w:val="restart"/>
          </w:tcPr>
          <w:p w:rsidR="001C36D7" w:rsidRPr="00154BCB" w:rsidRDefault="001C36D7" w:rsidP="00475C80">
            <w:pPr>
              <w:spacing w:line="240" w:lineRule="auto"/>
              <w:ind w:firstLine="0"/>
              <w:jc w:val="center"/>
              <w:rPr>
                <w:lang w:val="en-US"/>
              </w:rPr>
            </w:pPr>
            <w:r w:rsidRPr="00154BCB">
              <w:rPr>
                <w:lang w:val="en-US"/>
              </w:rPr>
              <w:t>7</w:t>
            </w:r>
          </w:p>
        </w:tc>
        <w:tc>
          <w:tcPr>
            <w:tcW w:w="4649" w:type="dxa"/>
            <w:vMerge w:val="restart"/>
          </w:tcPr>
          <w:p w:rsidR="001C36D7" w:rsidRPr="00154BCB" w:rsidRDefault="001C36D7" w:rsidP="00475C80">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1C36D7" w:rsidRPr="00154BCB" w:rsidRDefault="001C36D7" w:rsidP="00475C80">
            <w:pPr>
              <w:spacing w:line="240" w:lineRule="auto"/>
              <w:ind w:firstLine="0"/>
              <w:jc w:val="center"/>
            </w:pPr>
            <w:r w:rsidRPr="00154BCB">
              <w:t>до 100 включительно</w:t>
            </w:r>
          </w:p>
        </w:tc>
        <w:tc>
          <w:tcPr>
            <w:tcW w:w="1588" w:type="dxa"/>
            <w:vMerge w:val="restart"/>
          </w:tcPr>
          <w:p w:rsidR="001C36D7" w:rsidRPr="00154BCB" w:rsidRDefault="001C36D7" w:rsidP="00475C80">
            <w:pPr>
              <w:spacing w:line="240" w:lineRule="auto"/>
              <w:ind w:firstLine="0"/>
              <w:jc w:val="center"/>
            </w:pPr>
            <w:r w:rsidRPr="00154BCB">
              <w:t>от 101 до 250 включительно</w:t>
            </w:r>
          </w:p>
        </w:tc>
        <w:tc>
          <w:tcPr>
            <w:tcW w:w="1588" w:type="dxa"/>
            <w:vMerge w:val="restart"/>
          </w:tcPr>
          <w:p w:rsidR="001C36D7" w:rsidRPr="00154BCB" w:rsidRDefault="001C36D7" w:rsidP="00475C80">
            <w:pPr>
              <w:spacing w:line="240" w:lineRule="auto"/>
              <w:ind w:left="57" w:firstLine="0"/>
            </w:pPr>
            <w:r w:rsidRPr="00154BCB">
              <w:t>указывается количество человек</w:t>
            </w:r>
            <w:r w:rsidRPr="00154BCB">
              <w:br/>
              <w:t>(за предшествующий календарный год)</w:t>
            </w:r>
          </w:p>
        </w:tc>
      </w:tr>
      <w:tr w:rsidR="001C36D7" w:rsidRPr="00154BCB" w:rsidTr="002A5B99">
        <w:trPr>
          <w:cantSplit/>
        </w:trPr>
        <w:tc>
          <w:tcPr>
            <w:tcW w:w="567" w:type="dxa"/>
            <w:vMerge/>
          </w:tcPr>
          <w:p w:rsidR="001C36D7" w:rsidRPr="00154BCB" w:rsidRDefault="001C36D7" w:rsidP="00475C80">
            <w:pPr>
              <w:spacing w:line="240" w:lineRule="auto"/>
              <w:ind w:firstLine="0"/>
              <w:jc w:val="center"/>
            </w:pPr>
          </w:p>
        </w:tc>
        <w:tc>
          <w:tcPr>
            <w:tcW w:w="4649" w:type="dxa"/>
            <w:vMerge/>
          </w:tcPr>
          <w:p w:rsidR="001C36D7" w:rsidRPr="00154BCB" w:rsidRDefault="001C36D7" w:rsidP="00475C80">
            <w:pPr>
              <w:spacing w:line="240" w:lineRule="auto"/>
              <w:ind w:left="57" w:firstLine="0"/>
            </w:pPr>
          </w:p>
        </w:tc>
        <w:tc>
          <w:tcPr>
            <w:tcW w:w="1588" w:type="dxa"/>
          </w:tcPr>
          <w:p w:rsidR="001C36D7" w:rsidRPr="00154BCB" w:rsidRDefault="001C36D7" w:rsidP="00475C80">
            <w:pPr>
              <w:spacing w:line="240" w:lineRule="auto"/>
              <w:ind w:firstLine="0"/>
              <w:jc w:val="center"/>
            </w:pPr>
            <w:r w:rsidRPr="00154BCB">
              <w:t>до 15 – микропред</w:t>
            </w:r>
            <w:r w:rsidRPr="00154BCB">
              <w:softHyphen/>
              <w:t>приятие</w:t>
            </w:r>
          </w:p>
        </w:tc>
        <w:tc>
          <w:tcPr>
            <w:tcW w:w="1588" w:type="dxa"/>
            <w:vMerge/>
          </w:tcPr>
          <w:p w:rsidR="001C36D7" w:rsidRPr="00154BCB" w:rsidRDefault="001C36D7" w:rsidP="00475C80">
            <w:pPr>
              <w:spacing w:line="240" w:lineRule="auto"/>
              <w:ind w:firstLine="0"/>
            </w:pPr>
          </w:p>
        </w:tc>
        <w:tc>
          <w:tcPr>
            <w:tcW w:w="1588" w:type="dxa"/>
            <w:vMerge/>
          </w:tcPr>
          <w:p w:rsidR="001C36D7" w:rsidRPr="00154BCB" w:rsidRDefault="001C36D7" w:rsidP="00475C80">
            <w:pPr>
              <w:spacing w:line="240" w:lineRule="auto"/>
              <w:ind w:left="57" w:firstLine="0"/>
            </w:pPr>
          </w:p>
        </w:tc>
      </w:tr>
      <w:tr w:rsidR="001C36D7" w:rsidRPr="00154BCB" w:rsidTr="002A5B99">
        <w:trPr>
          <w:cantSplit/>
        </w:trPr>
        <w:tc>
          <w:tcPr>
            <w:tcW w:w="567" w:type="dxa"/>
            <w:vMerge w:val="restart"/>
          </w:tcPr>
          <w:p w:rsidR="001C36D7" w:rsidRPr="00154BCB" w:rsidRDefault="001C36D7" w:rsidP="00475C80">
            <w:pPr>
              <w:spacing w:line="240" w:lineRule="auto"/>
              <w:ind w:firstLine="0"/>
              <w:jc w:val="center"/>
            </w:pPr>
            <w:r w:rsidRPr="00154BCB">
              <w:t>8</w:t>
            </w:r>
          </w:p>
        </w:tc>
        <w:tc>
          <w:tcPr>
            <w:tcW w:w="4649" w:type="dxa"/>
            <w:vMerge w:val="restart"/>
          </w:tcPr>
          <w:p w:rsidR="001C36D7" w:rsidRPr="00154BCB" w:rsidRDefault="001C36D7" w:rsidP="00475C80">
            <w:pPr>
              <w:spacing w:line="240" w:lineRule="auto"/>
              <w:ind w:left="57" w:firstLine="0"/>
            </w:pPr>
            <w:r w:rsidRPr="00154BCB">
              <w:t>Доход за предшествующий календарный год, который</w:t>
            </w:r>
          </w:p>
          <w:p w:rsidR="001C36D7" w:rsidRPr="00154BCB" w:rsidRDefault="001C36D7" w:rsidP="00475C80">
            <w:pPr>
              <w:spacing w:line="240" w:lineRule="auto"/>
              <w:ind w:left="57" w:firstLine="0"/>
            </w:pPr>
            <w:r w:rsidRPr="00154BCB">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154BCB">
              <w:lastRenderedPageBreak/>
              <w:t>рублей</w:t>
            </w:r>
          </w:p>
        </w:tc>
        <w:tc>
          <w:tcPr>
            <w:tcW w:w="1588" w:type="dxa"/>
          </w:tcPr>
          <w:p w:rsidR="001C36D7" w:rsidRPr="00154BCB" w:rsidRDefault="001C36D7" w:rsidP="00475C80">
            <w:pPr>
              <w:spacing w:line="240" w:lineRule="auto"/>
              <w:ind w:firstLine="0"/>
              <w:jc w:val="center"/>
            </w:pPr>
            <w:r w:rsidRPr="00154BCB">
              <w:lastRenderedPageBreak/>
              <w:t>800</w:t>
            </w:r>
          </w:p>
        </w:tc>
        <w:tc>
          <w:tcPr>
            <w:tcW w:w="1588" w:type="dxa"/>
            <w:vMerge w:val="restart"/>
          </w:tcPr>
          <w:p w:rsidR="001C36D7" w:rsidRPr="00154BCB" w:rsidRDefault="001C36D7" w:rsidP="00475C80">
            <w:pPr>
              <w:spacing w:line="240" w:lineRule="auto"/>
              <w:ind w:firstLine="0"/>
              <w:jc w:val="center"/>
            </w:pPr>
            <w:r w:rsidRPr="00154BCB">
              <w:t>2000</w:t>
            </w:r>
          </w:p>
        </w:tc>
        <w:tc>
          <w:tcPr>
            <w:tcW w:w="1588" w:type="dxa"/>
          </w:tcPr>
          <w:p w:rsidR="001C36D7" w:rsidRPr="00154BCB" w:rsidRDefault="001C36D7" w:rsidP="00475C80">
            <w:pPr>
              <w:spacing w:line="240" w:lineRule="auto"/>
              <w:ind w:left="57" w:firstLine="0"/>
            </w:pPr>
            <w:r w:rsidRPr="00154BCB">
              <w:t>указывается в млн. рублей</w:t>
            </w:r>
            <w:r w:rsidRPr="00154BCB">
              <w:br/>
              <w:t>(за предшествующий календарный год)</w:t>
            </w:r>
          </w:p>
        </w:tc>
      </w:tr>
      <w:tr w:rsidR="001C36D7" w:rsidRPr="00154BCB" w:rsidTr="002A5B99">
        <w:trPr>
          <w:cantSplit/>
        </w:trPr>
        <w:tc>
          <w:tcPr>
            <w:tcW w:w="567" w:type="dxa"/>
            <w:vMerge/>
          </w:tcPr>
          <w:p w:rsidR="001C36D7" w:rsidRPr="00154BCB" w:rsidRDefault="001C36D7" w:rsidP="00475C80">
            <w:pPr>
              <w:spacing w:line="240" w:lineRule="auto"/>
              <w:ind w:firstLine="0"/>
              <w:jc w:val="center"/>
            </w:pPr>
          </w:p>
        </w:tc>
        <w:tc>
          <w:tcPr>
            <w:tcW w:w="4649" w:type="dxa"/>
            <w:vMerge/>
          </w:tcPr>
          <w:p w:rsidR="001C36D7" w:rsidRPr="00154BCB" w:rsidRDefault="001C36D7" w:rsidP="00475C80">
            <w:pPr>
              <w:spacing w:line="240" w:lineRule="auto"/>
              <w:ind w:firstLine="0"/>
            </w:pPr>
          </w:p>
        </w:tc>
        <w:tc>
          <w:tcPr>
            <w:tcW w:w="1588" w:type="dxa"/>
          </w:tcPr>
          <w:p w:rsidR="001C36D7" w:rsidRPr="00154BCB" w:rsidRDefault="001C36D7" w:rsidP="00475C80">
            <w:pPr>
              <w:spacing w:line="240" w:lineRule="auto"/>
              <w:ind w:firstLine="0"/>
              <w:jc w:val="center"/>
            </w:pPr>
            <w:r w:rsidRPr="00154BCB">
              <w:t>120 в год – микро</w:t>
            </w:r>
            <w:r w:rsidRPr="00154BCB">
              <w:softHyphen/>
              <w:t>предприятие</w:t>
            </w:r>
          </w:p>
        </w:tc>
        <w:tc>
          <w:tcPr>
            <w:tcW w:w="1588" w:type="dxa"/>
            <w:vMerge/>
          </w:tcPr>
          <w:p w:rsidR="001C36D7" w:rsidRPr="00154BCB" w:rsidRDefault="001C36D7" w:rsidP="00475C80">
            <w:pPr>
              <w:spacing w:line="240" w:lineRule="auto"/>
              <w:ind w:firstLine="0"/>
            </w:pPr>
          </w:p>
        </w:tc>
        <w:tc>
          <w:tcPr>
            <w:tcW w:w="1588" w:type="dxa"/>
          </w:tcPr>
          <w:p w:rsidR="001C36D7" w:rsidRPr="00154BCB" w:rsidRDefault="001C36D7" w:rsidP="00475C80">
            <w:pPr>
              <w:spacing w:line="240" w:lineRule="auto"/>
              <w:ind w:left="57" w:firstLine="0"/>
            </w:pP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t>9</w:t>
            </w:r>
          </w:p>
        </w:tc>
        <w:tc>
          <w:tcPr>
            <w:tcW w:w="4649" w:type="dxa"/>
          </w:tcPr>
          <w:p w:rsidR="001C36D7" w:rsidRPr="00154BCB" w:rsidRDefault="001C36D7" w:rsidP="00475C80">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1C36D7" w:rsidRPr="00154BCB" w:rsidRDefault="001C36D7" w:rsidP="00475C80">
            <w:pPr>
              <w:spacing w:line="240" w:lineRule="auto"/>
              <w:ind w:firstLine="0"/>
              <w:jc w:val="center"/>
            </w:pPr>
            <w:r w:rsidRPr="00154BCB">
              <w:t>Подлежит заполнению</w:t>
            </w: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t>10</w:t>
            </w:r>
          </w:p>
        </w:tc>
        <w:tc>
          <w:tcPr>
            <w:tcW w:w="4649" w:type="dxa"/>
          </w:tcPr>
          <w:p w:rsidR="001C36D7" w:rsidRPr="00154BCB" w:rsidRDefault="001C36D7" w:rsidP="00475C80">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1C36D7" w:rsidRPr="00154BCB" w:rsidRDefault="001C36D7" w:rsidP="00475C80">
            <w:pPr>
              <w:spacing w:line="240" w:lineRule="auto"/>
              <w:ind w:firstLine="0"/>
              <w:jc w:val="center"/>
            </w:pPr>
            <w:r w:rsidRPr="00154BCB">
              <w:t>Подлежит заполнению</w:t>
            </w: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t>11</w:t>
            </w:r>
          </w:p>
        </w:tc>
        <w:tc>
          <w:tcPr>
            <w:tcW w:w="4649" w:type="dxa"/>
          </w:tcPr>
          <w:p w:rsidR="001C36D7" w:rsidRPr="00154BCB" w:rsidRDefault="001C36D7" w:rsidP="00475C80">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1C36D7" w:rsidRPr="00154BCB" w:rsidRDefault="001C36D7" w:rsidP="00475C80">
            <w:pPr>
              <w:spacing w:line="240" w:lineRule="auto"/>
              <w:ind w:firstLine="0"/>
              <w:jc w:val="center"/>
            </w:pPr>
            <w:r w:rsidRPr="00154BCB">
              <w:t>Подлежит заполнению</w:t>
            </w: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t>12</w:t>
            </w:r>
          </w:p>
        </w:tc>
        <w:tc>
          <w:tcPr>
            <w:tcW w:w="4649" w:type="dxa"/>
          </w:tcPr>
          <w:p w:rsidR="001C36D7" w:rsidRPr="00154BCB" w:rsidRDefault="001C36D7" w:rsidP="00475C80">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1C36D7" w:rsidRPr="00154BCB" w:rsidRDefault="001C36D7" w:rsidP="00475C80">
            <w:pPr>
              <w:spacing w:line="240" w:lineRule="auto"/>
              <w:ind w:firstLine="0"/>
              <w:jc w:val="center"/>
            </w:pPr>
            <w:r w:rsidRPr="00154BCB">
              <w:t>да (нет)</w:t>
            </w:r>
            <w:r w:rsidRPr="00154BCB">
              <w:br/>
            </w: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t>13</w:t>
            </w:r>
          </w:p>
        </w:tc>
        <w:tc>
          <w:tcPr>
            <w:tcW w:w="4649" w:type="dxa"/>
          </w:tcPr>
          <w:p w:rsidR="001C36D7" w:rsidRPr="00154BCB" w:rsidRDefault="001C36D7" w:rsidP="00475C80">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1C36D7" w:rsidRPr="00154BCB" w:rsidRDefault="001C36D7" w:rsidP="00475C80">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t>14</w:t>
            </w:r>
          </w:p>
        </w:tc>
        <w:tc>
          <w:tcPr>
            <w:tcW w:w="4649" w:type="dxa"/>
          </w:tcPr>
          <w:p w:rsidR="001C36D7" w:rsidRPr="00154BCB" w:rsidRDefault="001C36D7" w:rsidP="00475C80">
            <w:pPr>
              <w:spacing w:line="240" w:lineRule="auto"/>
              <w:ind w:left="57" w:firstLine="0"/>
            </w:pPr>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1"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2" w:history="1">
              <w:r w:rsidRPr="00154BCB">
                <w:t>законом</w:t>
              </w:r>
            </w:hyperlink>
            <w:r w:rsidRPr="00154BCB">
              <w:t xml:space="preserve"> "О закупках товаров, работ, услуг отдельными видами юридических лиц"</w:t>
            </w:r>
          </w:p>
        </w:tc>
        <w:tc>
          <w:tcPr>
            <w:tcW w:w="4764" w:type="dxa"/>
            <w:gridSpan w:val="3"/>
          </w:tcPr>
          <w:p w:rsidR="001C36D7" w:rsidRPr="00154BCB" w:rsidRDefault="001C36D7" w:rsidP="00475C80">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t>15</w:t>
            </w:r>
          </w:p>
        </w:tc>
        <w:tc>
          <w:tcPr>
            <w:tcW w:w="4649" w:type="dxa"/>
          </w:tcPr>
          <w:p w:rsidR="001C36D7" w:rsidRPr="00154BCB" w:rsidRDefault="001C36D7" w:rsidP="00475C80">
            <w:pPr>
              <w:spacing w:line="240" w:lineRule="auto"/>
              <w:ind w:left="57" w:firstLine="0"/>
            </w:pPr>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1C36D7" w:rsidRPr="00154BCB" w:rsidRDefault="001C36D7" w:rsidP="00475C80">
            <w:pPr>
              <w:spacing w:line="240" w:lineRule="auto"/>
              <w:ind w:firstLine="0"/>
              <w:jc w:val="center"/>
            </w:pPr>
            <w:r w:rsidRPr="00154BCB">
              <w:t>да (нет)</w:t>
            </w: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lastRenderedPageBreak/>
              <w:t>16</w:t>
            </w:r>
          </w:p>
        </w:tc>
        <w:tc>
          <w:tcPr>
            <w:tcW w:w="4649" w:type="dxa"/>
          </w:tcPr>
          <w:p w:rsidR="001C36D7" w:rsidRPr="00154BCB" w:rsidRDefault="001C36D7" w:rsidP="00475C80">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3" w:history="1">
              <w:r w:rsidRPr="00154BCB">
                <w:t>О закупках товаров</w:t>
              </w:r>
            </w:hyperlink>
            <w:r w:rsidRPr="00154BCB">
              <w:t>, работ, услуг отдельными видами юридических лиц" и "</w:t>
            </w:r>
            <w:hyperlink r:id="rId44"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1C36D7" w:rsidRPr="00154BCB" w:rsidRDefault="001C36D7" w:rsidP="00475C80">
            <w:pPr>
              <w:spacing w:line="240" w:lineRule="auto"/>
              <w:ind w:firstLine="0"/>
              <w:jc w:val="center"/>
            </w:pPr>
            <w:r w:rsidRPr="00154BCB">
              <w:t>да (нет)</w:t>
            </w:r>
          </w:p>
        </w:tc>
      </w:tr>
    </w:tbl>
    <w:p w:rsidR="001C36D7" w:rsidRDefault="001C36D7" w:rsidP="00475C80">
      <w:pPr>
        <w:spacing w:line="240" w:lineRule="auto"/>
        <w:ind w:right="5954"/>
        <w:jc w:val="center"/>
        <w:rPr>
          <w:szCs w:val="24"/>
        </w:rPr>
      </w:pPr>
    </w:p>
    <w:p w:rsidR="001C36D7" w:rsidRDefault="001C36D7" w:rsidP="00475C80">
      <w:pPr>
        <w:pBdr>
          <w:top w:val="single" w:sz="4" w:space="1" w:color="auto"/>
        </w:pBdr>
        <w:spacing w:line="240" w:lineRule="auto"/>
        <w:ind w:right="5952"/>
        <w:jc w:val="center"/>
      </w:pPr>
      <w:r>
        <w:t>(подпись)</w:t>
      </w:r>
    </w:p>
    <w:p w:rsidR="001C36D7" w:rsidRDefault="001C36D7" w:rsidP="00475C80">
      <w:pPr>
        <w:spacing w:line="240" w:lineRule="auto"/>
        <w:ind w:left="851"/>
        <w:rPr>
          <w:szCs w:val="24"/>
        </w:rPr>
      </w:pPr>
      <w:r>
        <w:rPr>
          <w:szCs w:val="24"/>
        </w:rPr>
        <w:t>М.П.</w:t>
      </w:r>
    </w:p>
    <w:p w:rsidR="001C36D7" w:rsidRDefault="001C36D7" w:rsidP="00475C80">
      <w:pPr>
        <w:spacing w:line="240" w:lineRule="auto"/>
        <w:rPr>
          <w:szCs w:val="24"/>
        </w:rPr>
      </w:pPr>
    </w:p>
    <w:p w:rsidR="001C36D7" w:rsidRDefault="001C36D7" w:rsidP="00475C80">
      <w:pPr>
        <w:pBdr>
          <w:top w:val="single" w:sz="4" w:space="1" w:color="auto"/>
        </w:pBdr>
        <w:spacing w:line="240" w:lineRule="auto"/>
        <w:jc w:val="center"/>
      </w:pPr>
      <w:r>
        <w:t>(фамилия, имя, отчество (при наличии) подписавшего, должность)</w:t>
      </w:r>
    </w:p>
    <w:p w:rsidR="001C36D7" w:rsidRDefault="001C36D7" w:rsidP="00475C80">
      <w:pPr>
        <w:spacing w:line="240" w:lineRule="auto"/>
        <w:rPr>
          <w:szCs w:val="24"/>
        </w:rPr>
      </w:pPr>
    </w:p>
    <w:p w:rsidR="001C36D7" w:rsidRPr="00D37ACE" w:rsidRDefault="001C36D7" w:rsidP="00475C80">
      <w:pPr>
        <w:spacing w:line="240" w:lineRule="auto"/>
        <w:jc w:val="right"/>
        <w:outlineLvl w:val="0"/>
      </w:pPr>
    </w:p>
    <w:p w:rsidR="001C36D7" w:rsidRDefault="001C36D7" w:rsidP="00475C80">
      <w:pPr>
        <w:pStyle w:val="afffffff6"/>
        <w:jc w:val="both"/>
      </w:pPr>
      <w:bookmarkStart w:id="1341" w:name="_Toc439170690"/>
      <w:bookmarkStart w:id="1342" w:name="_Toc439172792"/>
      <w:bookmarkStart w:id="1343" w:name="_Toc439173236"/>
      <w:bookmarkStart w:id="1344" w:name="_Toc439238232"/>
      <w:r>
        <w:rPr>
          <w:rStyle w:val="afffffff8"/>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1C36D7" w:rsidRDefault="001C36D7" w:rsidP="00475C80">
      <w:pPr>
        <w:pStyle w:val="afffffff6"/>
        <w:jc w:val="both"/>
      </w:pPr>
    </w:p>
    <w:p w:rsidR="001C36D7" w:rsidRDefault="001C36D7" w:rsidP="00475C80">
      <w:pPr>
        <w:pStyle w:val="afffffff6"/>
        <w:jc w:val="both"/>
      </w:pPr>
      <w:r>
        <w:rPr>
          <w:rStyle w:val="afffffff8"/>
        </w:rPr>
        <w:t>2</w:t>
      </w:r>
      <w:r>
        <w:t xml:space="preserve"> </w:t>
      </w:r>
      <w:r w:rsidRPr="0049465E">
        <w:rPr>
          <w:sz w:val="22"/>
        </w:rPr>
        <w:t>Пункты 1 – 11 являются обязательными для заполнения.</w:t>
      </w:r>
    </w:p>
    <w:p w:rsidR="001C36D7" w:rsidRDefault="001C36D7" w:rsidP="00475C80">
      <w:pPr>
        <w:pStyle w:val="afffffff6"/>
      </w:pPr>
    </w:p>
    <w:bookmarkEnd w:id="1341"/>
    <w:bookmarkEnd w:id="1342"/>
    <w:bookmarkEnd w:id="1343"/>
    <w:bookmarkEnd w:id="1344"/>
    <w:p w:rsidR="00475C80" w:rsidRPr="007C47E3" w:rsidRDefault="00475C80" w:rsidP="00475C80">
      <w:pPr>
        <w:spacing w:line="240" w:lineRule="auto"/>
        <w:ind w:firstLine="0"/>
      </w:pPr>
      <w:r w:rsidRPr="007C47E3">
        <w:rPr>
          <w:rStyle w:val="afffffff8"/>
        </w:rPr>
        <w:t>3</w:t>
      </w:r>
      <w:r w:rsidRPr="007C47E3">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w:t>
      </w:r>
      <w:r w:rsidRPr="00474B7D">
        <w:t>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 среднего предпринимательства в Российской Федерации".</w:t>
      </w:r>
    </w:p>
    <w:p w:rsidR="001C36D7" w:rsidRDefault="001C36D7" w:rsidP="001C36D7">
      <w:pPr>
        <w:ind w:right="5527"/>
        <w:jc w:val="center"/>
        <w:rPr>
          <w:color w:val="000000"/>
          <w:vertAlign w:val="superscript"/>
        </w:rPr>
      </w:pPr>
    </w:p>
    <w:p w:rsidR="001C36D7" w:rsidRPr="007417E6" w:rsidRDefault="001C36D7" w:rsidP="001C36D7">
      <w:pPr>
        <w:ind w:right="5527"/>
        <w:jc w:val="center"/>
        <w:rPr>
          <w:color w:val="000000"/>
          <w:vertAlign w:val="superscript"/>
        </w:rPr>
      </w:pPr>
    </w:p>
    <w:p w:rsidR="001C36D7" w:rsidRPr="007417E6" w:rsidRDefault="001C36D7" w:rsidP="001C36D7">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1C36D7" w:rsidRDefault="001C36D7" w:rsidP="001C36D7">
      <w:pPr>
        <w:ind w:firstLine="0"/>
        <w:jc w:val="left"/>
        <w:rPr>
          <w:b/>
        </w:rPr>
      </w:pPr>
      <w:r>
        <w:br w:type="page"/>
      </w:r>
    </w:p>
    <w:p w:rsidR="004F4D80" w:rsidRPr="00474B7D" w:rsidRDefault="004F4D80" w:rsidP="004F4D80">
      <w:pPr>
        <w:pStyle w:val="3"/>
        <w:rPr>
          <w:sz w:val="22"/>
        </w:rPr>
      </w:pPr>
      <w:bookmarkStart w:id="1345" w:name="_Toc468352928"/>
      <w:bookmarkStart w:id="1346" w:name="_Toc468355912"/>
      <w:bookmarkStart w:id="1347" w:name="_Toc471898616"/>
      <w:bookmarkStart w:id="1348" w:name="_Toc498523831"/>
      <w:r w:rsidRPr="00474B7D">
        <w:rPr>
          <w:szCs w:val="24"/>
        </w:rPr>
        <w:lastRenderedPageBreak/>
        <w:t>Инструкции по заполнению</w:t>
      </w:r>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5"/>
      <w:bookmarkEnd w:id="1346"/>
      <w:bookmarkEnd w:id="1347"/>
      <w:bookmarkEnd w:id="1348"/>
    </w:p>
    <w:p w:rsidR="004F4D80" w:rsidRPr="00474B7D" w:rsidRDefault="00C236C0" w:rsidP="004F4D80">
      <w:pPr>
        <w:pStyle w:val="aff5"/>
        <w:numPr>
          <w:ilvl w:val="3"/>
          <w:numId w:val="1"/>
        </w:numPr>
        <w:tabs>
          <w:tab w:val="num" w:pos="1134"/>
        </w:tabs>
        <w:suppressAutoHyphens w:val="0"/>
        <w:snapToGrid w:val="0"/>
        <w:spacing w:line="240" w:lineRule="auto"/>
        <w:rPr>
          <w:sz w:val="24"/>
          <w:szCs w:val="24"/>
        </w:rPr>
      </w:pPr>
      <w:r w:rsidRPr="00474B7D">
        <w:rPr>
          <w:sz w:val="24"/>
          <w:szCs w:val="24"/>
        </w:rPr>
        <w:t>Участник</w:t>
      </w:r>
      <w:r w:rsidR="004F4D80" w:rsidRPr="00474B7D">
        <w:rPr>
          <w:sz w:val="24"/>
          <w:szCs w:val="24"/>
        </w:rPr>
        <w:t xml:space="preserve"> указывает дату и номер заявки в соответствии с письмом о подаче оферты (подраздел </w:t>
      </w:r>
      <w:r w:rsidR="001B34FA">
        <w:fldChar w:fldCharType="begin"/>
      </w:r>
      <w:r w:rsidR="001B34FA">
        <w:instrText xml:space="preserve"> REF _Ref55336310 \r \h  \* MERGEFORMAT </w:instrText>
      </w:r>
      <w:r w:rsidR="001B34FA">
        <w:fldChar w:fldCharType="separate"/>
      </w:r>
      <w:r w:rsidR="0038398C" w:rsidRPr="0038398C">
        <w:rPr>
          <w:sz w:val="24"/>
          <w:szCs w:val="24"/>
        </w:rPr>
        <w:t>5.1</w:t>
      </w:r>
      <w:r w:rsidR="001B34FA">
        <w:fldChar w:fldCharType="end"/>
      </w:r>
      <w:r w:rsidR="004F4D80" w:rsidRPr="00474B7D">
        <w:rPr>
          <w:sz w:val="24"/>
          <w:szCs w:val="24"/>
        </w:rPr>
        <w:t>).</w:t>
      </w:r>
    </w:p>
    <w:p w:rsidR="004F4D80" w:rsidRPr="00474B7D" w:rsidRDefault="00C236C0" w:rsidP="004F4D80">
      <w:pPr>
        <w:pStyle w:val="aff5"/>
        <w:numPr>
          <w:ilvl w:val="3"/>
          <w:numId w:val="1"/>
        </w:numPr>
        <w:tabs>
          <w:tab w:val="num" w:pos="1134"/>
        </w:tabs>
        <w:suppressAutoHyphens w:val="0"/>
        <w:snapToGrid w:val="0"/>
        <w:spacing w:before="100" w:beforeAutospacing="1" w:line="240" w:lineRule="auto"/>
        <w:rPr>
          <w:sz w:val="24"/>
          <w:szCs w:val="24"/>
        </w:rPr>
      </w:pPr>
      <w:r w:rsidRPr="00474B7D">
        <w:rPr>
          <w:sz w:val="24"/>
          <w:szCs w:val="24"/>
        </w:rPr>
        <w:t>Участник</w:t>
      </w:r>
      <w:r w:rsidR="004F4D80" w:rsidRPr="00474B7D">
        <w:rPr>
          <w:sz w:val="24"/>
          <w:szCs w:val="24"/>
        </w:rPr>
        <w:t xml:space="preserve"> указывает свое фирменное наименование (в т.ч. организационно-правовую форму) и свой юридический адрес.</w:t>
      </w:r>
    </w:p>
    <w:p w:rsidR="004F4D80" w:rsidRDefault="00C236C0" w:rsidP="004F4D80">
      <w:pPr>
        <w:pStyle w:val="aff5"/>
        <w:numPr>
          <w:ilvl w:val="3"/>
          <w:numId w:val="1"/>
        </w:numPr>
        <w:tabs>
          <w:tab w:val="num" w:pos="1134"/>
        </w:tabs>
        <w:suppressAutoHyphens w:val="0"/>
        <w:snapToGrid w:val="0"/>
        <w:spacing w:before="100" w:beforeAutospacing="1" w:line="240" w:lineRule="auto"/>
        <w:rPr>
          <w:sz w:val="24"/>
          <w:szCs w:val="24"/>
        </w:rPr>
      </w:pPr>
      <w:r w:rsidRPr="00474B7D">
        <w:rPr>
          <w:sz w:val="24"/>
          <w:szCs w:val="24"/>
        </w:rPr>
        <w:t>Участник</w:t>
      </w:r>
      <w:r w:rsidR="004F4D80" w:rsidRPr="00474B7D">
        <w:rPr>
          <w:sz w:val="24"/>
          <w:szCs w:val="24"/>
        </w:rPr>
        <w:t xml:space="preserve">и должны заполнить </w:t>
      </w:r>
      <w:r w:rsidR="00475C80" w:rsidRPr="00474B7D">
        <w:rPr>
          <w:sz w:val="24"/>
          <w:szCs w:val="24"/>
        </w:rPr>
        <w:t xml:space="preserve">приведенные выше таблицы </w:t>
      </w:r>
      <w:r w:rsidR="004F4D80" w:rsidRPr="00474B7D">
        <w:rPr>
          <w:sz w:val="24"/>
          <w:szCs w:val="24"/>
        </w:rPr>
        <w:t>по всем позициям. В случае отсутствия каких-либо данных указать слово «нет».</w:t>
      </w:r>
    </w:p>
    <w:p w:rsidR="005D6C86" w:rsidRPr="005D6C86" w:rsidRDefault="005D6C86" w:rsidP="005D6C86">
      <w:pPr>
        <w:pStyle w:val="aff5"/>
        <w:numPr>
          <w:ilvl w:val="3"/>
          <w:numId w:val="1"/>
        </w:numPr>
        <w:tabs>
          <w:tab w:val="num" w:pos="1134"/>
        </w:tabs>
        <w:suppressAutoHyphens w:val="0"/>
        <w:snapToGrid w:val="0"/>
        <w:spacing w:line="240" w:lineRule="auto"/>
        <w:ind w:left="862"/>
        <w:rPr>
          <w:sz w:val="24"/>
          <w:szCs w:val="24"/>
        </w:rPr>
      </w:pPr>
      <w:r w:rsidRPr="00306424">
        <w:rPr>
          <w:sz w:val="24"/>
          <w:szCs w:val="24"/>
        </w:rPr>
        <w:t xml:space="preserve">Графа 11 «Сведения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 заполняется в соответствии с ниже приведенным </w:t>
      </w:r>
      <w:r w:rsidRPr="00306424">
        <w:rPr>
          <w:b/>
          <w:sz w:val="24"/>
          <w:szCs w:val="24"/>
        </w:rPr>
        <w:t>Перечнем публичных должностных лиц:</w:t>
      </w:r>
    </w:p>
    <w:p w:rsidR="005D6C86" w:rsidRDefault="005D6C86" w:rsidP="005D6C86">
      <w:pPr>
        <w:pStyle w:val="aff5"/>
        <w:numPr>
          <w:ilvl w:val="0"/>
          <w:numId w:val="0"/>
        </w:numPr>
        <w:tabs>
          <w:tab w:val="num" w:pos="1134"/>
        </w:tabs>
        <w:suppressAutoHyphens w:val="0"/>
        <w:snapToGrid w:val="0"/>
        <w:spacing w:line="240" w:lineRule="auto"/>
        <w:ind w:left="862"/>
        <w:jc w:val="center"/>
        <w:rPr>
          <w:b/>
          <w:sz w:val="24"/>
          <w:szCs w:val="24"/>
        </w:rPr>
      </w:pPr>
      <w:r>
        <w:rPr>
          <w:b/>
        </w:rPr>
        <w:t>Перечень публичных должностных лиц</w:t>
      </w:r>
    </w:p>
    <w:p w:rsidR="005D6C86" w:rsidRDefault="005D6C86" w:rsidP="005D6C86">
      <w:pPr>
        <w:autoSpaceDE w:val="0"/>
        <w:autoSpaceDN w:val="0"/>
        <w:adjustRightInd w:val="0"/>
        <w:spacing w:line="240" w:lineRule="auto"/>
        <w:ind w:firstLine="0"/>
      </w:pPr>
      <w:r w:rsidRPr="00916769">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45" w:history="1">
        <w:r w:rsidRPr="00916769">
          <w:t>Конвенцией</w:t>
        </w:r>
      </w:hyperlink>
      <w:r w:rsidRPr="00916769">
        <w:t xml:space="preserve"> против коррупции Организации Объединенных Наций, принятой резолюцией 58/4 Генеральной Ассамблеи ООН от 31 октября 2003 года. </w:t>
      </w:r>
    </w:p>
    <w:p w:rsidR="005D6C86" w:rsidRPr="00916769" w:rsidRDefault="005D6C86" w:rsidP="005D6C86">
      <w:pPr>
        <w:autoSpaceDE w:val="0"/>
        <w:autoSpaceDN w:val="0"/>
        <w:adjustRightInd w:val="0"/>
        <w:spacing w:line="240" w:lineRule="auto"/>
        <w:ind w:firstLine="0"/>
      </w:pPr>
      <w:r w:rsidRPr="00916769">
        <w:t xml:space="preserve">Российская Федерация ратифицировала </w:t>
      </w:r>
      <w:hyperlink r:id="rId46" w:history="1">
        <w:r w:rsidRPr="00916769">
          <w:t>Конвенцию</w:t>
        </w:r>
      </w:hyperlink>
      <w:r w:rsidRPr="00916769">
        <w:t xml:space="preserve"> ООН против коррупции в 2006 го</w:t>
      </w:r>
      <w:r>
        <w:t>ду (8 марта 2006 года</w:t>
      </w:r>
      <w:r w:rsidRPr="00916769">
        <w:t xml:space="preserve"> принят Федеральный </w:t>
      </w:r>
      <w:hyperlink r:id="rId47" w:history="1">
        <w:r w:rsidRPr="00916769">
          <w:t>закон</w:t>
        </w:r>
      </w:hyperlink>
      <w:r>
        <w:t xml:space="preserve"> №</w:t>
      </w:r>
      <w:r w:rsidRPr="00916769">
        <w:t xml:space="preserve"> 40-ФЗ "О ратификации Конвенции Организации Объединенных Наций против коррупции).</w:t>
      </w:r>
    </w:p>
    <w:p w:rsidR="005D6C86" w:rsidRPr="00115BF5" w:rsidRDefault="005D6C86" w:rsidP="005D6C86">
      <w:pPr>
        <w:pStyle w:val="ConsPlusNormal"/>
        <w:ind w:firstLine="0"/>
        <w:jc w:val="both"/>
        <w:rPr>
          <w:rFonts w:ascii="Times New Roman" w:eastAsia="Calibri" w:hAnsi="Times New Roman" w:cs="Times New Roman"/>
          <w:sz w:val="24"/>
          <w:szCs w:val="24"/>
          <w:lang w:eastAsia="en-US"/>
        </w:rPr>
      </w:pPr>
      <w:r w:rsidRPr="00115BF5">
        <w:rPr>
          <w:rFonts w:ascii="Times New Roman" w:eastAsia="Calibri" w:hAnsi="Times New Roman" w:cs="Times New Roman"/>
          <w:sz w:val="24"/>
          <w:szCs w:val="24"/>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5D6C86" w:rsidRDefault="005D6C86" w:rsidP="005D6C86">
      <w:pPr>
        <w:spacing w:line="240" w:lineRule="auto"/>
        <w:ind w:firstLine="0"/>
      </w:pPr>
      <w:r w:rsidRPr="00AD71A7">
        <w:rPr>
          <w:b/>
        </w:rPr>
        <w:t>1. ПУБЛИЧНОЕ ДОЛЖНОСТНОЕ ЛИЦО (ПДЛ)</w:t>
      </w:r>
      <w:r w:rsidRPr="00AD71A7">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5D6C86" w:rsidRPr="00AD71A7" w:rsidRDefault="005D6C86" w:rsidP="005D6C86">
      <w:pPr>
        <w:spacing w:line="240" w:lineRule="auto"/>
        <w:ind w:firstLine="0"/>
      </w:pPr>
      <w:r w:rsidRPr="00AD71A7">
        <w:rPr>
          <w:b/>
        </w:rPr>
        <w:t>2.</w:t>
      </w:r>
      <w:r w:rsidRPr="00AD71A7">
        <w:t xml:space="preserve"> </w:t>
      </w:r>
      <w:r w:rsidRPr="00AD71A7">
        <w:rPr>
          <w:b/>
        </w:rPr>
        <w:t>ИНОСТРАННОЕ ПУБЛИЧНОЕ ДОЛЖНОСТНОЕ ЛИЦО (ИПДЛ)</w:t>
      </w:r>
      <w:r w:rsidRPr="00AD71A7">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5D6C86" w:rsidRPr="00AD71A7" w:rsidRDefault="005D6C86" w:rsidP="005D6C86">
      <w:pPr>
        <w:spacing w:line="240" w:lineRule="auto"/>
        <w:ind w:firstLine="0"/>
      </w:pPr>
      <w:r w:rsidRPr="00AD71A7">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5D6C86" w:rsidRDefault="005D6C86" w:rsidP="005D6C86">
      <w:pPr>
        <w:spacing w:line="240" w:lineRule="auto"/>
        <w:ind w:firstLine="0"/>
      </w:pPr>
      <w:r w:rsidRPr="00AD71A7">
        <w:rPr>
          <w:b/>
        </w:rPr>
        <w:t>3. РОССИЙСКИЕ ПУБЛИЧНЫЕ ДОЛЖНОСТНЫЕ ЛИЦА (РПДЛ)</w:t>
      </w:r>
      <w:r w:rsidRPr="00AD71A7">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w:t>
      </w:r>
      <w:r w:rsidRPr="00AD71A7">
        <w:lastRenderedPageBreak/>
        <w:t xml:space="preserve">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5D6C86" w:rsidRDefault="005D6C86" w:rsidP="005D6C86">
      <w:pPr>
        <w:spacing w:line="240" w:lineRule="auto"/>
        <w:ind w:firstLine="0"/>
      </w:pPr>
      <w:r w:rsidRPr="00AD71A7">
        <w:t>В соответствии с Указом Президента Российской Федерации о государственных должност</w:t>
      </w:r>
      <w:r>
        <w:t>ях Российской Федерации № 32 от</w:t>
      </w:r>
      <w:r w:rsidRPr="00AD71A7">
        <w:t xml:space="preserve"> 11 январ</w:t>
      </w:r>
      <w:r>
        <w:t xml:space="preserve">я 1995 года, утвержден сводный </w:t>
      </w:r>
      <w:r w:rsidRPr="00AD71A7">
        <w:t xml:space="preserve">перечень государственных должностей, к ним относятся:  </w:t>
      </w:r>
    </w:p>
    <w:p w:rsidR="005D6C86" w:rsidRDefault="005D6C86" w:rsidP="005D6C86">
      <w:pPr>
        <w:autoSpaceDE w:val="0"/>
        <w:autoSpaceDN w:val="0"/>
        <w:adjustRightInd w:val="0"/>
        <w:spacing w:line="240" w:lineRule="auto"/>
        <w:ind w:firstLine="0"/>
      </w:pPr>
      <w:r w:rsidRPr="00AD71A7">
        <w:t xml:space="preserve"> </w:t>
      </w:r>
      <w:r>
        <w:t>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5D6C86" w:rsidRDefault="005D6C86" w:rsidP="005D6C86">
      <w:pPr>
        <w:spacing w:line="240" w:lineRule="auto"/>
        <w:ind w:firstLine="0"/>
      </w:pPr>
      <w:r w:rsidRPr="00AD71A7">
        <w:rPr>
          <w:b/>
        </w:rPr>
        <w:t>4. МЕЖДУНАРОДНОЕ ПУБЛИЧНОЕ ДОЛЖНОСТНОЕ ЛИЦО (МПДЛ</w:t>
      </w:r>
      <w:r w:rsidRPr="00AD71A7">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5D6C86" w:rsidRDefault="005D6C86" w:rsidP="005D6C86">
      <w:pPr>
        <w:spacing w:line="240" w:lineRule="auto"/>
        <w:ind w:firstLine="0"/>
      </w:pPr>
      <w:r w:rsidRPr="00AD71A7">
        <w:rPr>
          <w:b/>
        </w:rPr>
        <w:t>5. ЛИЦО, СВЯЗАННОЕ С ПДЛ</w:t>
      </w:r>
      <w:r w:rsidRPr="00AD71A7">
        <w:t xml:space="preserve"> – супруг или супруга ПДЛ, его близкий родственник (родственник по прямой восходящей и нис</w:t>
      </w:r>
      <w:r>
        <w:t>ходящей линии (родители и дети, дедушки, бабушки и</w:t>
      </w:r>
      <w:r w:rsidRPr="00AD71A7">
        <w:t xml:space="preserve">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w:t>
      </w:r>
      <w:r>
        <w:t xml:space="preserve"> выгоду ввиду отношений с ПДЛ. </w:t>
      </w:r>
    </w:p>
    <w:p w:rsidR="005D6C86" w:rsidRPr="005D6C86" w:rsidRDefault="005D6C86" w:rsidP="005D6C86">
      <w:pPr>
        <w:pStyle w:val="aff5"/>
        <w:numPr>
          <w:ilvl w:val="0"/>
          <w:numId w:val="0"/>
        </w:numPr>
        <w:tabs>
          <w:tab w:val="num" w:pos="1134"/>
        </w:tabs>
        <w:suppressAutoHyphens w:val="0"/>
        <w:snapToGrid w:val="0"/>
        <w:spacing w:line="240" w:lineRule="auto"/>
        <w:rPr>
          <w:sz w:val="24"/>
          <w:szCs w:val="24"/>
        </w:rPr>
      </w:pPr>
      <w:r>
        <w:rPr>
          <w:b/>
        </w:rPr>
        <w:t>6</w:t>
      </w:r>
      <w:r w:rsidRPr="00AD71A7">
        <w:rPr>
          <w:b/>
        </w:rPr>
        <w:t>. Международные организации</w:t>
      </w:r>
      <w:r w:rsidRPr="00AD71A7">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4F4D80" w:rsidRPr="00474B7D" w:rsidRDefault="004F4D80" w:rsidP="005D6C86">
      <w:pPr>
        <w:pStyle w:val="aff5"/>
        <w:numPr>
          <w:ilvl w:val="3"/>
          <w:numId w:val="1"/>
        </w:numPr>
        <w:tabs>
          <w:tab w:val="num" w:pos="1134"/>
        </w:tabs>
        <w:suppressAutoHyphens w:val="0"/>
        <w:snapToGrid w:val="0"/>
        <w:spacing w:line="240" w:lineRule="auto"/>
        <w:ind w:left="862"/>
        <w:rPr>
          <w:sz w:val="24"/>
          <w:szCs w:val="24"/>
        </w:rPr>
      </w:pPr>
      <w:r w:rsidRPr="00474B7D">
        <w:rPr>
          <w:sz w:val="24"/>
          <w:szCs w:val="24"/>
        </w:rPr>
        <w:t>В графе 1</w:t>
      </w:r>
      <w:r w:rsidR="005D6C86">
        <w:rPr>
          <w:sz w:val="24"/>
          <w:szCs w:val="24"/>
        </w:rPr>
        <w:t>6</w:t>
      </w:r>
      <w:r w:rsidRPr="00474B7D">
        <w:rPr>
          <w:sz w:val="24"/>
          <w:szCs w:val="24"/>
        </w:rPr>
        <w:t xml:space="preserve"> «Банковские реквизиты…» указываются реквизиты, которые будут использованы при заключении Договора.</w:t>
      </w:r>
    </w:p>
    <w:p w:rsidR="00250D0D" w:rsidRPr="00577EC9" w:rsidRDefault="00250D0D" w:rsidP="00250D0D">
      <w:pPr>
        <w:pStyle w:val="aff5"/>
        <w:numPr>
          <w:ilvl w:val="3"/>
          <w:numId w:val="1"/>
        </w:numPr>
        <w:tabs>
          <w:tab w:val="num" w:pos="1134"/>
        </w:tabs>
        <w:suppressAutoHyphens w:val="0"/>
        <w:snapToGrid w:val="0"/>
        <w:spacing w:before="100" w:beforeAutospacing="1" w:line="240" w:lineRule="auto"/>
        <w:rPr>
          <w:sz w:val="24"/>
          <w:szCs w:val="24"/>
        </w:rPr>
      </w:pPr>
      <w:bookmarkStart w:id="1349" w:name="_Ref55336378"/>
      <w:bookmarkStart w:id="1350" w:name="_Toc57314676"/>
      <w:bookmarkStart w:id="1351" w:name="_Toc69728990"/>
      <w:bookmarkStart w:id="1352" w:name="_Toc98253942"/>
      <w:bookmarkStart w:id="1353" w:name="_Toc165173868"/>
      <w:bookmarkStart w:id="1354" w:name="_Toc423423674"/>
      <w:r w:rsidRPr="00474B7D">
        <w:rPr>
          <w:sz w:val="24"/>
          <w:szCs w:val="24"/>
        </w:rPr>
        <w:lastRenderedPageBreak/>
        <w:t>В графе 1</w:t>
      </w:r>
      <w:r w:rsidR="005D6C86">
        <w:rPr>
          <w:sz w:val="24"/>
          <w:szCs w:val="24"/>
        </w:rPr>
        <w:t>7</w:t>
      </w:r>
      <w:r w:rsidRPr="00474B7D">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w:t>
      </w:r>
      <w:r w:rsidRPr="00577EC9">
        <w:rPr>
          <w:sz w:val="24"/>
          <w:szCs w:val="24"/>
        </w:rPr>
        <w:t xml:space="preserve">статья 4 Федерального закона Российской Федерации </w:t>
      </w:r>
      <w:r w:rsidR="00475C80" w:rsidRPr="00577EC9">
        <w:rPr>
          <w:sz w:val="24"/>
          <w:szCs w:val="24"/>
        </w:rPr>
        <w:t xml:space="preserve">№209-ФЗ от 24.07.2007 с изменениями </w:t>
      </w:r>
      <w:r w:rsidRPr="00577EC9">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250D0D" w:rsidRPr="00577EC9" w:rsidRDefault="00577EC9" w:rsidP="00250D0D">
      <w:pPr>
        <w:pStyle w:val="aff5"/>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1B34FA">
        <w:fldChar w:fldCharType="begin"/>
      </w:r>
      <w:r w:rsidR="001B34FA">
        <w:instrText xml:space="preserve"> REF _Ref491178086 \r \h  \* MERGEFORMAT </w:instrText>
      </w:r>
      <w:r w:rsidR="001B34FA">
        <w:fldChar w:fldCharType="separate"/>
      </w:r>
      <w:r w:rsidR="0038398C" w:rsidRPr="0038398C">
        <w:rPr>
          <w:sz w:val="24"/>
          <w:szCs w:val="24"/>
        </w:rPr>
        <w:t>5.7.2</w:t>
      </w:r>
      <w:r w:rsidR="001B34FA">
        <w:fldChar w:fldCharType="end"/>
      </w:r>
      <w:r w:rsidRPr="00577EC9">
        <w:rPr>
          <w:sz w:val="24"/>
          <w:szCs w:val="24"/>
        </w:rPr>
        <w:t>), подаётся в случае отсутствия сведений об участнике/субподрядчике/членах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55" w:name="_Ref449017235"/>
      <w:bookmarkStart w:id="1356" w:name="_Toc498523832"/>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1349"/>
      <w:bookmarkEnd w:id="1350"/>
      <w:bookmarkEnd w:id="1351"/>
      <w:bookmarkEnd w:id="1352"/>
      <w:bookmarkEnd w:id="1353"/>
      <w:bookmarkEnd w:id="1354"/>
      <w:bookmarkEnd w:id="1355"/>
      <w:bookmarkEnd w:id="1356"/>
    </w:p>
    <w:p w:rsidR="004F4D80" w:rsidRPr="00D904EF" w:rsidRDefault="004F4D80" w:rsidP="004F4D80">
      <w:pPr>
        <w:pStyle w:val="3"/>
        <w:rPr>
          <w:szCs w:val="24"/>
        </w:rPr>
      </w:pPr>
      <w:bookmarkStart w:id="1357" w:name="_Toc98253943"/>
      <w:bookmarkStart w:id="1358" w:name="_Toc157248195"/>
      <w:bookmarkStart w:id="1359" w:name="_Toc157496564"/>
      <w:bookmarkStart w:id="1360" w:name="_Toc158206103"/>
      <w:bookmarkStart w:id="1361" w:name="_Toc164057788"/>
      <w:bookmarkStart w:id="1362" w:name="_Toc164137138"/>
      <w:bookmarkStart w:id="1363" w:name="_Toc164161298"/>
      <w:bookmarkStart w:id="1364" w:name="_Toc165173869"/>
      <w:bookmarkStart w:id="1365" w:name="_Toc439170693"/>
      <w:bookmarkStart w:id="1366" w:name="_Toc439172795"/>
      <w:bookmarkStart w:id="1367" w:name="_Toc439173239"/>
      <w:bookmarkStart w:id="1368" w:name="_Toc439238235"/>
      <w:bookmarkStart w:id="1369" w:name="_Toc439252782"/>
      <w:bookmarkStart w:id="1370" w:name="_Toc439323756"/>
      <w:bookmarkStart w:id="1371" w:name="_Toc440361393"/>
      <w:bookmarkStart w:id="1372" w:name="_Toc440376275"/>
      <w:bookmarkStart w:id="1373" w:name="_Toc440382533"/>
      <w:bookmarkStart w:id="1374" w:name="_Toc440447203"/>
      <w:bookmarkStart w:id="1375" w:name="_Toc440620883"/>
      <w:bookmarkStart w:id="1376" w:name="_Toc440631518"/>
      <w:bookmarkStart w:id="1377" w:name="_Toc440875757"/>
      <w:bookmarkStart w:id="1378" w:name="_Toc441131781"/>
      <w:bookmarkStart w:id="1379" w:name="_Toc468352930"/>
      <w:bookmarkStart w:id="1380" w:name="_Toc468355914"/>
      <w:bookmarkStart w:id="1381" w:name="_Toc469480798"/>
      <w:bookmarkStart w:id="1382" w:name="_Toc471898618"/>
      <w:bookmarkStart w:id="1383" w:name="_Toc498523833"/>
      <w:r w:rsidRPr="00D904EF">
        <w:rPr>
          <w:szCs w:val="24"/>
        </w:rPr>
        <w:t>Форма Справки о перечне и годовых объемах выполнения аналогичных договоров</w:t>
      </w:r>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960C20">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960C20">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960C20">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0"/>
              <w:spacing w:before="0" w:after="0"/>
              <w:ind w:left="0" w:right="0"/>
              <w:jc w:val="center"/>
              <w:rPr>
                <w:sz w:val="22"/>
              </w:rPr>
            </w:pPr>
            <w:r w:rsidRPr="00F647F7">
              <w:rPr>
                <w:sz w:val="22"/>
              </w:rPr>
              <w:t>…</w:t>
            </w: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631273">
            <w:pPr>
              <w:pStyle w:val="aff0"/>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F53E29">
              <w:rPr>
                <w:rStyle w:val="aa"/>
                <w:sz w:val="22"/>
              </w:rPr>
              <w:t>5</w:t>
            </w:r>
            <w:r w:rsidRPr="00F647F7">
              <w:rPr>
                <w:rStyle w:val="aa"/>
                <w:sz w:val="22"/>
              </w:rPr>
              <w:t>»</w:t>
            </w:r>
            <w:r w:rsidRPr="00F647F7">
              <w:rPr>
                <w:b/>
                <w:sz w:val="22"/>
              </w:rPr>
              <w:t>]</w:t>
            </w:r>
          </w:p>
        </w:tc>
        <w:tc>
          <w:tcPr>
            <w:tcW w:w="1260" w:type="dxa"/>
          </w:tcPr>
          <w:p w:rsidR="004F4D80" w:rsidRPr="00F647F7" w:rsidRDefault="004F4D80" w:rsidP="004F4D80">
            <w:pPr>
              <w:pStyle w:val="aff0"/>
              <w:spacing w:before="0" w:after="0"/>
              <w:ind w:left="0" w:right="0"/>
              <w:rPr>
                <w:b/>
                <w:sz w:val="22"/>
              </w:rPr>
            </w:pPr>
          </w:p>
        </w:tc>
        <w:tc>
          <w:tcPr>
            <w:tcW w:w="1440" w:type="dxa"/>
          </w:tcPr>
          <w:p w:rsidR="004F4D80" w:rsidRPr="00F647F7" w:rsidRDefault="004F4D80" w:rsidP="004F4D80">
            <w:pPr>
              <w:pStyle w:val="aff0"/>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960C20">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960C20">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960C20">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0"/>
              <w:spacing w:before="0" w:after="0"/>
              <w:ind w:left="0" w:right="0"/>
              <w:jc w:val="center"/>
              <w:rPr>
                <w:sz w:val="22"/>
              </w:rPr>
            </w:pPr>
            <w:r w:rsidRPr="00F647F7">
              <w:rPr>
                <w:sz w:val="22"/>
              </w:rPr>
              <w:t>…</w:t>
            </w: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631273">
            <w:pPr>
              <w:pStyle w:val="aff0"/>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F53E29">
              <w:rPr>
                <w:rStyle w:val="aa"/>
                <w:sz w:val="22"/>
              </w:rPr>
              <w:t>6</w:t>
            </w:r>
            <w:r w:rsidRPr="00F647F7">
              <w:rPr>
                <w:rStyle w:val="aa"/>
                <w:sz w:val="22"/>
              </w:rPr>
              <w:t>»</w:t>
            </w:r>
            <w:r w:rsidRPr="00F647F7">
              <w:rPr>
                <w:b/>
                <w:sz w:val="22"/>
              </w:rPr>
              <w:t>]</w:t>
            </w:r>
          </w:p>
        </w:tc>
        <w:tc>
          <w:tcPr>
            <w:tcW w:w="1260" w:type="dxa"/>
          </w:tcPr>
          <w:p w:rsidR="004F4D80" w:rsidRPr="00F647F7" w:rsidRDefault="004F4D80" w:rsidP="004F4D80">
            <w:pPr>
              <w:pStyle w:val="aff0"/>
              <w:spacing w:before="0" w:after="0"/>
              <w:ind w:left="0" w:right="0"/>
              <w:rPr>
                <w:b/>
                <w:sz w:val="22"/>
              </w:rPr>
            </w:pPr>
          </w:p>
        </w:tc>
        <w:tc>
          <w:tcPr>
            <w:tcW w:w="1440" w:type="dxa"/>
          </w:tcPr>
          <w:p w:rsidR="004F4D80" w:rsidRPr="00F647F7" w:rsidRDefault="004F4D80" w:rsidP="004F4D80">
            <w:pPr>
              <w:pStyle w:val="aff0"/>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960C20">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960C20">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960C20">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0"/>
              <w:spacing w:before="0" w:after="0"/>
              <w:ind w:left="0" w:right="0"/>
              <w:jc w:val="center"/>
              <w:rPr>
                <w:sz w:val="22"/>
              </w:rPr>
            </w:pPr>
            <w:r w:rsidRPr="00F647F7">
              <w:rPr>
                <w:sz w:val="22"/>
              </w:rPr>
              <w:t>…</w:t>
            </w: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F53E29">
            <w:pPr>
              <w:pStyle w:val="aff0"/>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F53E29">
              <w:rPr>
                <w:rStyle w:val="aa"/>
                <w:sz w:val="22"/>
              </w:rPr>
              <w:t>7</w:t>
            </w:r>
            <w:r w:rsidRPr="00F647F7">
              <w:rPr>
                <w:rStyle w:val="aa"/>
                <w:sz w:val="22"/>
              </w:rPr>
              <w:t xml:space="preserve"> года», «20</w:t>
            </w:r>
            <w:r>
              <w:rPr>
                <w:rStyle w:val="aa"/>
                <w:sz w:val="22"/>
              </w:rPr>
              <w:t>1</w:t>
            </w:r>
            <w:r w:rsidR="00F53E29">
              <w:rPr>
                <w:rStyle w:val="aa"/>
                <w:sz w:val="22"/>
              </w:rPr>
              <w:t>7</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0"/>
              <w:spacing w:before="0" w:after="0"/>
              <w:ind w:left="0" w:right="0"/>
              <w:rPr>
                <w:b/>
                <w:sz w:val="22"/>
              </w:rPr>
            </w:pPr>
          </w:p>
        </w:tc>
        <w:tc>
          <w:tcPr>
            <w:tcW w:w="1440" w:type="dxa"/>
          </w:tcPr>
          <w:p w:rsidR="004F4D80" w:rsidRPr="00F647F7" w:rsidRDefault="004F4D80" w:rsidP="004F4D80">
            <w:pPr>
              <w:pStyle w:val="aff0"/>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1384" w:name="_Toc98253944"/>
      <w:bookmarkStart w:id="1385" w:name="_Toc157248196"/>
      <w:bookmarkStart w:id="1386" w:name="_Toc157496565"/>
      <w:bookmarkStart w:id="1387" w:name="_Toc158206104"/>
      <w:bookmarkStart w:id="1388" w:name="_Toc164057789"/>
      <w:bookmarkStart w:id="1389" w:name="_Toc164137139"/>
      <w:bookmarkStart w:id="1390" w:name="_Toc164161299"/>
      <w:bookmarkStart w:id="1391" w:name="_Toc165173870"/>
      <w:r>
        <w:rPr>
          <w:szCs w:val="24"/>
        </w:rPr>
        <w:br w:type="page"/>
      </w:r>
    </w:p>
    <w:p w:rsidR="004F4D80" w:rsidRPr="00D904EF" w:rsidRDefault="004F4D80" w:rsidP="004F4D80">
      <w:pPr>
        <w:pStyle w:val="3"/>
        <w:rPr>
          <w:szCs w:val="24"/>
        </w:rPr>
      </w:pPr>
      <w:bookmarkStart w:id="1392" w:name="_Toc439170694"/>
      <w:bookmarkStart w:id="1393" w:name="_Toc439172796"/>
      <w:bookmarkStart w:id="1394" w:name="_Toc439173240"/>
      <w:bookmarkStart w:id="1395" w:name="_Toc439238236"/>
      <w:bookmarkStart w:id="1396" w:name="_Toc439252783"/>
      <w:bookmarkStart w:id="1397" w:name="_Toc439323757"/>
      <w:bookmarkStart w:id="1398" w:name="_Toc440361394"/>
      <w:bookmarkStart w:id="1399" w:name="_Toc440376276"/>
      <w:bookmarkStart w:id="1400" w:name="_Toc440382534"/>
      <w:bookmarkStart w:id="1401" w:name="_Toc440447204"/>
      <w:bookmarkStart w:id="1402" w:name="_Toc440620884"/>
      <w:bookmarkStart w:id="1403" w:name="_Toc440631519"/>
      <w:bookmarkStart w:id="1404" w:name="_Toc440875758"/>
      <w:bookmarkStart w:id="1405" w:name="_Toc441131782"/>
      <w:bookmarkStart w:id="1406" w:name="_Toc468352931"/>
      <w:bookmarkStart w:id="1407" w:name="_Toc468355915"/>
      <w:bookmarkStart w:id="1408" w:name="_Toc469480799"/>
      <w:bookmarkStart w:id="1409" w:name="_Toc471898619"/>
      <w:bookmarkStart w:id="1410" w:name="_Toc498523834"/>
      <w:r w:rsidRPr="00D904EF">
        <w:rPr>
          <w:szCs w:val="24"/>
        </w:rPr>
        <w:lastRenderedPageBreak/>
        <w:t>Инструкции по заполнению</w:t>
      </w:r>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A36B98">
        <w:rPr>
          <w:sz w:val="24"/>
          <w:szCs w:val="24"/>
        </w:rPr>
        <w:fldChar w:fldCharType="begin"/>
      </w:r>
      <w:r w:rsidR="00D90031">
        <w:rPr>
          <w:sz w:val="24"/>
          <w:szCs w:val="24"/>
        </w:rPr>
        <w:instrText xml:space="preserve"> REF _Ref55336310 \r \h </w:instrText>
      </w:r>
      <w:r w:rsidR="00A36B98">
        <w:rPr>
          <w:sz w:val="24"/>
          <w:szCs w:val="24"/>
        </w:rPr>
      </w:r>
      <w:r w:rsidR="00A36B98">
        <w:rPr>
          <w:sz w:val="24"/>
          <w:szCs w:val="24"/>
        </w:rPr>
        <w:fldChar w:fldCharType="separate"/>
      </w:r>
      <w:r w:rsidR="0038398C">
        <w:rPr>
          <w:sz w:val="24"/>
          <w:szCs w:val="24"/>
        </w:rPr>
        <w:t>5.1</w:t>
      </w:r>
      <w:r w:rsidR="00A36B98">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A36B98">
        <w:rPr>
          <w:sz w:val="24"/>
          <w:szCs w:val="24"/>
        </w:rPr>
        <w:fldChar w:fldCharType="begin"/>
      </w:r>
      <w:r w:rsidR="00D90031">
        <w:rPr>
          <w:sz w:val="24"/>
          <w:szCs w:val="24"/>
        </w:rPr>
        <w:instrText xml:space="preserve"> REF _Ref440274159 \r \h </w:instrText>
      </w:r>
      <w:r w:rsidR="00A36B98">
        <w:rPr>
          <w:sz w:val="24"/>
          <w:szCs w:val="24"/>
        </w:rPr>
      </w:r>
      <w:r w:rsidR="00A36B98">
        <w:rPr>
          <w:sz w:val="24"/>
          <w:szCs w:val="24"/>
        </w:rPr>
        <w:fldChar w:fldCharType="separate"/>
      </w:r>
      <w:r w:rsidR="0038398C">
        <w:rPr>
          <w:sz w:val="24"/>
          <w:szCs w:val="24"/>
        </w:rPr>
        <w:t>4</w:t>
      </w:r>
      <w:r w:rsidR="00A36B98">
        <w:rPr>
          <w:sz w:val="24"/>
          <w:szCs w:val="24"/>
        </w:rPr>
        <w:fldChar w:fldCharType="end"/>
      </w:r>
      <w:r w:rsidRPr="00F647F7">
        <w:rPr>
          <w:sz w:val="24"/>
          <w:szCs w:val="24"/>
        </w:rPr>
        <w:t>.</w:t>
      </w:r>
    </w:p>
    <w:p w:rsidR="004F4D80" w:rsidRPr="004F7A87" w:rsidRDefault="004F7A87" w:rsidP="004F4D80">
      <w:pPr>
        <w:pStyle w:val="aff5"/>
        <w:numPr>
          <w:ilvl w:val="3"/>
          <w:numId w:val="1"/>
        </w:numPr>
        <w:tabs>
          <w:tab w:val="num" w:pos="1134"/>
        </w:tabs>
        <w:suppressAutoHyphens w:val="0"/>
        <w:spacing w:before="100" w:beforeAutospacing="1" w:line="240" w:lineRule="auto"/>
        <w:rPr>
          <w:sz w:val="24"/>
          <w:szCs w:val="24"/>
        </w:rPr>
      </w:pPr>
      <w:r w:rsidRPr="004F7A87">
        <w:rPr>
          <w:sz w:val="24"/>
          <w:szCs w:val="24"/>
        </w:rPr>
        <w:t>Следует указать не менее одного, но не более десяти аналогичных договоров (п</w:t>
      </w:r>
      <w:r w:rsidRPr="004F7A87">
        <w:rPr>
          <w:iCs/>
          <w:sz w:val="24"/>
          <w:szCs w:val="24"/>
        </w:rPr>
        <w:t>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4F7A87">
        <w:rPr>
          <w:sz w:val="24"/>
          <w:szCs w:val="24"/>
        </w:rPr>
        <w:t>). Участник может самостоятельно выбрать договоры, которые, по его мнению, наилучшим образом характеризует его опыт</w:t>
      </w:r>
      <w:r w:rsidR="004F4D80" w:rsidRPr="004F7A87">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sidRPr="00474B7D">
        <w:rPr>
          <w:sz w:val="24"/>
          <w:szCs w:val="24"/>
        </w:rPr>
        <w:t>Участник</w:t>
      </w:r>
      <w:r w:rsidR="004F4D80" w:rsidRPr="00474B7D">
        <w:rPr>
          <w:sz w:val="24"/>
          <w:szCs w:val="24"/>
        </w:rPr>
        <w:t xml:space="preserve"> может включать</w:t>
      </w:r>
      <w:r w:rsidR="004F4D80" w:rsidRPr="00F647F7">
        <w:rPr>
          <w:sz w:val="24"/>
          <w:szCs w:val="24"/>
        </w:rPr>
        <w:t xml:space="preserve"> и незавершенные договоры, обязательно отмечая данный факт.</w:t>
      </w:r>
    </w:p>
    <w:p w:rsidR="004D1E07" w:rsidRDefault="004D1E07" w:rsidP="004D1E07">
      <w:pPr>
        <w:pStyle w:val="2"/>
        <w:pageBreakBefore/>
        <w:tabs>
          <w:tab w:val="clear" w:pos="0"/>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411" w:name="_Ref55336389"/>
      <w:bookmarkStart w:id="1412" w:name="_Toc57314677"/>
      <w:bookmarkStart w:id="1413" w:name="_Toc69728991"/>
      <w:bookmarkStart w:id="1414" w:name="_Toc98253945"/>
      <w:bookmarkStart w:id="1415" w:name="_Toc165173871"/>
      <w:bookmarkStart w:id="1416" w:name="_Toc423423675"/>
    </w:p>
    <w:p w:rsidR="004F4D80" w:rsidRPr="00F647F7" w:rsidRDefault="004F4D80" w:rsidP="004D1E07">
      <w:pPr>
        <w:pStyle w:val="2"/>
        <w:pageBreakBefore/>
        <w:tabs>
          <w:tab w:val="clear" w:pos="0"/>
          <w:tab w:val="clear" w:pos="1700"/>
          <w:tab w:val="num" w:pos="1134"/>
          <w:tab w:val="num" w:pos="5104"/>
        </w:tabs>
        <w:spacing w:before="100" w:beforeAutospacing="1" w:after="100" w:afterAutospacing="1" w:line="240" w:lineRule="auto"/>
      </w:pPr>
      <w:bookmarkStart w:id="1417" w:name="_Ref440881887"/>
      <w:bookmarkStart w:id="1418" w:name="_Toc498523835"/>
      <w:r w:rsidRPr="00F647F7">
        <w:lastRenderedPageBreak/>
        <w:t xml:space="preserve">Справка о материально-технических ресурсах (форма </w:t>
      </w:r>
      <w:r w:rsidR="00B8118F">
        <w:t>9</w:t>
      </w:r>
      <w:r w:rsidRPr="00F647F7">
        <w:t>)</w:t>
      </w:r>
      <w:bookmarkEnd w:id="1411"/>
      <w:bookmarkEnd w:id="1412"/>
      <w:bookmarkEnd w:id="1413"/>
      <w:bookmarkEnd w:id="1414"/>
      <w:bookmarkEnd w:id="1415"/>
      <w:bookmarkEnd w:id="1416"/>
      <w:bookmarkEnd w:id="1417"/>
      <w:bookmarkEnd w:id="1418"/>
    </w:p>
    <w:p w:rsidR="004F4D80" w:rsidRPr="00D904EF" w:rsidRDefault="004F4D80" w:rsidP="004F4D80">
      <w:pPr>
        <w:pStyle w:val="3"/>
        <w:rPr>
          <w:szCs w:val="24"/>
        </w:rPr>
      </w:pPr>
      <w:bookmarkStart w:id="1419" w:name="_Toc98253946"/>
      <w:bookmarkStart w:id="1420" w:name="_Toc157248198"/>
      <w:bookmarkStart w:id="1421" w:name="_Toc157496567"/>
      <w:bookmarkStart w:id="1422" w:name="_Toc158206106"/>
      <w:bookmarkStart w:id="1423" w:name="_Toc164057791"/>
      <w:bookmarkStart w:id="1424" w:name="_Toc164137141"/>
      <w:bookmarkStart w:id="1425" w:name="_Toc164161301"/>
      <w:bookmarkStart w:id="1426" w:name="_Toc165173872"/>
      <w:bookmarkStart w:id="1427" w:name="_Toc439170696"/>
      <w:bookmarkStart w:id="1428" w:name="_Toc439172798"/>
      <w:bookmarkStart w:id="1429" w:name="_Toc439173242"/>
      <w:bookmarkStart w:id="1430" w:name="_Toc439238238"/>
      <w:bookmarkStart w:id="1431" w:name="_Toc439252785"/>
      <w:bookmarkStart w:id="1432" w:name="_Toc439323759"/>
      <w:bookmarkStart w:id="1433" w:name="_Toc440361396"/>
      <w:bookmarkStart w:id="1434" w:name="_Toc440376278"/>
      <w:bookmarkStart w:id="1435" w:name="_Toc440382536"/>
      <w:bookmarkStart w:id="1436" w:name="_Toc440447206"/>
      <w:bookmarkStart w:id="1437" w:name="_Toc440620886"/>
      <w:bookmarkStart w:id="1438" w:name="_Toc440631521"/>
      <w:bookmarkStart w:id="1439" w:name="_Toc440875760"/>
      <w:bookmarkStart w:id="1440" w:name="_Toc441131784"/>
      <w:bookmarkStart w:id="1441" w:name="_Toc468352933"/>
      <w:bookmarkStart w:id="1442" w:name="_Toc468355917"/>
      <w:bookmarkStart w:id="1443" w:name="_Toc469480801"/>
      <w:bookmarkStart w:id="1444" w:name="_Toc471898621"/>
      <w:bookmarkStart w:id="1445" w:name="_Toc498523836"/>
      <w:r w:rsidRPr="00D904EF">
        <w:rPr>
          <w:szCs w:val="24"/>
        </w:rPr>
        <w:t>Форма Справки о материально-технических ресурсах</w:t>
      </w:r>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наличии у Участника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r w:rsidRPr="004D0F20">
              <w:rPr>
                <w:sz w:val="20"/>
                <w:szCs w:val="20"/>
              </w:rPr>
              <w:t>п.п.</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325 л.с.</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г/п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г/п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446" w:name="_Toc98253947"/>
      <w:bookmarkStart w:id="1447" w:name="_Toc157248199"/>
      <w:bookmarkStart w:id="1448" w:name="_Toc157496568"/>
      <w:bookmarkStart w:id="1449" w:name="_Toc158206107"/>
      <w:bookmarkStart w:id="1450" w:name="_Toc164057792"/>
      <w:bookmarkStart w:id="1451" w:name="_Toc164137142"/>
      <w:bookmarkStart w:id="1452" w:name="_Toc164161302"/>
      <w:bookmarkStart w:id="1453" w:name="_Toc165173873"/>
    </w:p>
    <w:p w:rsidR="004F4D80" w:rsidRPr="00D904EF" w:rsidRDefault="004F4D80" w:rsidP="004F4D80">
      <w:pPr>
        <w:pStyle w:val="3"/>
        <w:rPr>
          <w:szCs w:val="24"/>
        </w:rPr>
      </w:pPr>
      <w:bookmarkStart w:id="1454" w:name="_Toc439170697"/>
      <w:bookmarkStart w:id="1455" w:name="_Toc439172799"/>
      <w:bookmarkStart w:id="1456" w:name="_Toc439173243"/>
      <w:bookmarkStart w:id="1457" w:name="_Toc439238239"/>
      <w:bookmarkStart w:id="1458" w:name="_Toc439252786"/>
      <w:bookmarkStart w:id="1459" w:name="_Toc439323760"/>
      <w:bookmarkStart w:id="1460" w:name="_Toc440361397"/>
      <w:bookmarkStart w:id="1461" w:name="_Toc440376279"/>
      <w:bookmarkStart w:id="1462" w:name="_Toc440382537"/>
      <w:bookmarkStart w:id="1463" w:name="_Toc440447207"/>
      <w:bookmarkStart w:id="1464" w:name="_Toc440620887"/>
      <w:bookmarkStart w:id="1465" w:name="_Toc440631522"/>
      <w:bookmarkStart w:id="1466" w:name="_Toc440875761"/>
      <w:bookmarkStart w:id="1467" w:name="_Toc441131785"/>
      <w:bookmarkStart w:id="1468" w:name="_Toc468352934"/>
      <w:bookmarkStart w:id="1469" w:name="_Toc468355918"/>
      <w:bookmarkStart w:id="1470" w:name="_Toc469480802"/>
      <w:bookmarkStart w:id="1471" w:name="_Toc471898622"/>
      <w:bookmarkStart w:id="1472" w:name="_Toc498523837"/>
      <w:r w:rsidRPr="00D904EF">
        <w:rPr>
          <w:szCs w:val="24"/>
        </w:rPr>
        <w:lastRenderedPageBreak/>
        <w:t>Инструкции по заполнению</w:t>
      </w:r>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A36B98">
        <w:rPr>
          <w:sz w:val="24"/>
          <w:szCs w:val="24"/>
        </w:rPr>
        <w:fldChar w:fldCharType="begin"/>
      </w:r>
      <w:r w:rsidR="00D90031">
        <w:rPr>
          <w:sz w:val="24"/>
          <w:szCs w:val="24"/>
        </w:rPr>
        <w:instrText xml:space="preserve"> REF _Ref55336310 \r \h </w:instrText>
      </w:r>
      <w:r w:rsidR="00A36B98">
        <w:rPr>
          <w:sz w:val="24"/>
          <w:szCs w:val="24"/>
        </w:rPr>
      </w:r>
      <w:r w:rsidR="00A36B98">
        <w:rPr>
          <w:sz w:val="24"/>
          <w:szCs w:val="24"/>
        </w:rPr>
        <w:fldChar w:fldCharType="separate"/>
      </w:r>
      <w:r w:rsidR="0038398C">
        <w:rPr>
          <w:sz w:val="24"/>
          <w:szCs w:val="24"/>
        </w:rPr>
        <w:t>5.1</w:t>
      </w:r>
      <w:r w:rsidR="00A36B98">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0"/>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473" w:name="_Ref55336398"/>
      <w:bookmarkStart w:id="1474" w:name="_Toc57314678"/>
      <w:bookmarkStart w:id="1475" w:name="_Toc69728992"/>
      <w:bookmarkStart w:id="1476" w:name="_Toc98253948"/>
      <w:bookmarkStart w:id="1477" w:name="_Toc165173874"/>
      <w:bookmarkStart w:id="1478" w:name="_Toc423423676"/>
    </w:p>
    <w:p w:rsidR="004F4D80" w:rsidRPr="00F647F7" w:rsidRDefault="004F4D80" w:rsidP="00FB7116">
      <w:pPr>
        <w:pStyle w:val="2"/>
        <w:pageBreakBefore/>
        <w:tabs>
          <w:tab w:val="clear" w:pos="0"/>
          <w:tab w:val="clear" w:pos="1700"/>
          <w:tab w:val="num" w:pos="1134"/>
          <w:tab w:val="num" w:pos="5104"/>
        </w:tabs>
        <w:spacing w:before="100" w:beforeAutospacing="1" w:after="100" w:afterAutospacing="1" w:line="240" w:lineRule="auto"/>
      </w:pPr>
      <w:bookmarkStart w:id="1479" w:name="_Ref440881894"/>
      <w:bookmarkStart w:id="1480" w:name="_Toc498523838"/>
      <w:r w:rsidRPr="00F647F7">
        <w:lastRenderedPageBreak/>
        <w:t xml:space="preserve">Справка о кадровых ресурсах (форма </w:t>
      </w:r>
      <w:r w:rsidR="00B8118F">
        <w:t>10</w:t>
      </w:r>
      <w:r w:rsidRPr="00F647F7">
        <w:t>)</w:t>
      </w:r>
      <w:bookmarkEnd w:id="1473"/>
      <w:bookmarkEnd w:id="1474"/>
      <w:bookmarkEnd w:id="1475"/>
      <w:bookmarkEnd w:id="1476"/>
      <w:bookmarkEnd w:id="1477"/>
      <w:bookmarkEnd w:id="1478"/>
      <w:bookmarkEnd w:id="1479"/>
      <w:bookmarkEnd w:id="1480"/>
    </w:p>
    <w:p w:rsidR="004F4D80" w:rsidRPr="00D904EF" w:rsidRDefault="004F4D80" w:rsidP="004F4D80">
      <w:pPr>
        <w:pStyle w:val="3"/>
        <w:rPr>
          <w:szCs w:val="24"/>
        </w:rPr>
      </w:pPr>
      <w:bookmarkStart w:id="1481" w:name="_Toc98253949"/>
      <w:bookmarkStart w:id="1482" w:name="_Toc157248201"/>
      <w:bookmarkStart w:id="1483" w:name="_Toc157496570"/>
      <w:bookmarkStart w:id="1484" w:name="_Toc158206109"/>
      <w:bookmarkStart w:id="1485" w:name="_Toc164057794"/>
      <w:bookmarkStart w:id="1486" w:name="_Toc164137144"/>
      <w:bookmarkStart w:id="1487" w:name="_Toc164161304"/>
      <w:bookmarkStart w:id="1488" w:name="_Toc165173875"/>
      <w:bookmarkStart w:id="1489" w:name="_Toc439170699"/>
      <w:bookmarkStart w:id="1490" w:name="_Toc439172801"/>
      <w:bookmarkStart w:id="1491" w:name="_Toc439173245"/>
      <w:bookmarkStart w:id="1492" w:name="_Toc439238241"/>
      <w:bookmarkStart w:id="1493" w:name="_Toc439252788"/>
      <w:bookmarkStart w:id="1494" w:name="_Toc439323762"/>
      <w:bookmarkStart w:id="1495" w:name="_Toc440361399"/>
      <w:bookmarkStart w:id="1496" w:name="_Toc440376281"/>
      <w:bookmarkStart w:id="1497" w:name="_Toc440382539"/>
      <w:bookmarkStart w:id="1498" w:name="_Toc440447209"/>
      <w:bookmarkStart w:id="1499" w:name="_Toc440620889"/>
      <w:bookmarkStart w:id="1500" w:name="_Toc440631524"/>
      <w:bookmarkStart w:id="1501" w:name="_Toc440875763"/>
      <w:bookmarkStart w:id="1502" w:name="_Toc441131787"/>
      <w:bookmarkStart w:id="1503" w:name="_Toc468352936"/>
      <w:bookmarkStart w:id="1504" w:name="_Toc468355920"/>
      <w:bookmarkStart w:id="1505" w:name="_Toc469480804"/>
      <w:bookmarkStart w:id="1506" w:name="_Toc471898624"/>
      <w:bookmarkStart w:id="1507" w:name="_Toc498523839"/>
      <w:r w:rsidRPr="00D904EF">
        <w:rPr>
          <w:szCs w:val="24"/>
        </w:rPr>
        <w:t>Форма Справки о кадровых ресурсах</w:t>
      </w:r>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t>п/п</w:t>
            </w:r>
          </w:p>
        </w:tc>
        <w:tc>
          <w:tcPr>
            <w:tcW w:w="7938" w:type="dxa"/>
            <w:vAlign w:val="center"/>
          </w:tcPr>
          <w:p w:rsidR="00FF737D" w:rsidRPr="00F647F7" w:rsidRDefault="00FF737D" w:rsidP="004F4D80">
            <w:pPr>
              <w:pStyle w:val="aff"/>
              <w:spacing w:before="0" w:after="0"/>
              <w:ind w:left="0" w:right="0"/>
              <w:jc w:val="center"/>
            </w:pPr>
            <w:r>
              <w:t>Штатный персонал</w:t>
            </w:r>
          </w:p>
        </w:tc>
        <w:tc>
          <w:tcPr>
            <w:tcW w:w="1559" w:type="dxa"/>
          </w:tcPr>
          <w:p w:rsidR="00FF737D" w:rsidRDefault="00FF737D" w:rsidP="004F4D80">
            <w:pPr>
              <w:pStyle w:val="aff"/>
              <w:spacing w:before="0" w:after="0"/>
              <w:ind w:left="0" w:right="0"/>
              <w:jc w:val="center"/>
            </w:pPr>
            <w:r>
              <w:t>Общая численность</w:t>
            </w:r>
          </w:p>
        </w:tc>
      </w:tr>
      <w:tr w:rsidR="00FF737D" w:rsidRPr="00F647F7" w:rsidTr="00FF737D">
        <w:tc>
          <w:tcPr>
            <w:tcW w:w="695" w:type="dxa"/>
          </w:tcPr>
          <w:p w:rsidR="00FF737D" w:rsidRPr="00F647F7" w:rsidRDefault="00FF737D" w:rsidP="00960C20">
            <w:pPr>
              <w:numPr>
                <w:ilvl w:val="0"/>
                <w:numId w:val="53"/>
              </w:numPr>
              <w:suppressAutoHyphens w:val="0"/>
              <w:spacing w:line="240" w:lineRule="auto"/>
              <w:ind w:left="0" w:firstLine="0"/>
            </w:pPr>
          </w:p>
        </w:tc>
        <w:tc>
          <w:tcPr>
            <w:tcW w:w="7938" w:type="dxa"/>
          </w:tcPr>
          <w:p w:rsidR="00FF737D" w:rsidRPr="00F647F7" w:rsidRDefault="00FF737D" w:rsidP="004F4D80">
            <w:pPr>
              <w:pStyle w:val="aff0"/>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0"/>
              <w:spacing w:before="0" w:after="0"/>
              <w:ind w:left="0" w:right="0"/>
              <w:rPr>
                <w:sz w:val="22"/>
              </w:rPr>
            </w:pPr>
          </w:p>
        </w:tc>
      </w:tr>
      <w:tr w:rsidR="00FF737D" w:rsidRPr="00F647F7" w:rsidTr="00FF737D">
        <w:tc>
          <w:tcPr>
            <w:tcW w:w="695" w:type="dxa"/>
          </w:tcPr>
          <w:p w:rsidR="00FF737D" w:rsidRPr="00F647F7" w:rsidRDefault="00FF737D" w:rsidP="00960C20">
            <w:pPr>
              <w:numPr>
                <w:ilvl w:val="0"/>
                <w:numId w:val="53"/>
              </w:numPr>
              <w:suppressAutoHyphens w:val="0"/>
              <w:spacing w:line="240" w:lineRule="auto"/>
              <w:ind w:left="0" w:firstLine="0"/>
            </w:pPr>
          </w:p>
        </w:tc>
        <w:tc>
          <w:tcPr>
            <w:tcW w:w="7938" w:type="dxa"/>
          </w:tcPr>
          <w:p w:rsidR="00FF737D" w:rsidRPr="00F647F7" w:rsidRDefault="00FF737D" w:rsidP="004F4D80">
            <w:pPr>
              <w:pStyle w:val="aff0"/>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0"/>
              <w:spacing w:before="0" w:after="0"/>
              <w:ind w:left="0" w:right="0"/>
              <w:rPr>
                <w:sz w:val="22"/>
              </w:rPr>
            </w:pPr>
          </w:p>
        </w:tc>
      </w:tr>
      <w:tr w:rsidR="00FF737D" w:rsidRPr="00F647F7" w:rsidTr="00FF737D">
        <w:tc>
          <w:tcPr>
            <w:tcW w:w="695" w:type="dxa"/>
          </w:tcPr>
          <w:p w:rsidR="00FF737D" w:rsidRPr="00F647F7" w:rsidRDefault="00FF737D" w:rsidP="00960C20">
            <w:pPr>
              <w:numPr>
                <w:ilvl w:val="0"/>
                <w:numId w:val="53"/>
              </w:numPr>
              <w:suppressAutoHyphens w:val="0"/>
              <w:spacing w:line="240" w:lineRule="auto"/>
              <w:ind w:left="0" w:firstLine="0"/>
            </w:pPr>
          </w:p>
        </w:tc>
        <w:tc>
          <w:tcPr>
            <w:tcW w:w="7938" w:type="dxa"/>
          </w:tcPr>
          <w:p w:rsidR="00FF737D" w:rsidRPr="00F647F7" w:rsidRDefault="00FF737D" w:rsidP="004F4D80">
            <w:pPr>
              <w:pStyle w:val="aff0"/>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0"/>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0"/>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0"/>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0"/>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0"/>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t>п/п</w:t>
            </w:r>
          </w:p>
        </w:tc>
        <w:tc>
          <w:tcPr>
            <w:tcW w:w="2268" w:type="dxa"/>
            <w:vAlign w:val="center"/>
          </w:tcPr>
          <w:p w:rsidR="00FF737D" w:rsidRPr="00F647F7" w:rsidRDefault="00FF737D" w:rsidP="00BC4601">
            <w:pPr>
              <w:pStyle w:val="aff"/>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
              <w:spacing w:before="0" w:after="0"/>
              <w:ind w:left="0" w:right="0"/>
              <w:jc w:val="center"/>
            </w:pPr>
            <w:r w:rsidRPr="00F647F7">
              <w:t>Должность</w:t>
            </w:r>
          </w:p>
        </w:tc>
        <w:tc>
          <w:tcPr>
            <w:tcW w:w="2747" w:type="dxa"/>
            <w:vAlign w:val="center"/>
          </w:tcPr>
          <w:p w:rsidR="00FF737D" w:rsidRPr="00F647F7" w:rsidRDefault="00FF737D" w:rsidP="00BC4601">
            <w:pPr>
              <w:pStyle w:val="aff"/>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0"/>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0"/>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0"/>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0"/>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960C20">
            <w:pPr>
              <w:numPr>
                <w:ilvl w:val="0"/>
                <w:numId w:val="54"/>
              </w:numPr>
              <w:suppressAutoHyphens w:val="0"/>
              <w:spacing w:line="240" w:lineRule="auto"/>
              <w:ind w:left="0" w:firstLine="0"/>
            </w:pP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c>
          <w:tcPr>
            <w:tcW w:w="695" w:type="dxa"/>
          </w:tcPr>
          <w:p w:rsidR="00FF737D" w:rsidRPr="00F647F7" w:rsidRDefault="00FF737D" w:rsidP="00960C20">
            <w:pPr>
              <w:numPr>
                <w:ilvl w:val="0"/>
                <w:numId w:val="54"/>
              </w:numPr>
              <w:suppressAutoHyphens w:val="0"/>
              <w:spacing w:line="240" w:lineRule="auto"/>
              <w:ind w:left="0" w:firstLine="0"/>
            </w:pP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c>
          <w:tcPr>
            <w:tcW w:w="695" w:type="dxa"/>
          </w:tcPr>
          <w:p w:rsidR="00FF737D" w:rsidRPr="00F647F7" w:rsidRDefault="00FF737D" w:rsidP="00960C20">
            <w:pPr>
              <w:numPr>
                <w:ilvl w:val="0"/>
                <w:numId w:val="54"/>
              </w:numPr>
              <w:suppressAutoHyphens w:val="0"/>
              <w:spacing w:line="240" w:lineRule="auto"/>
              <w:ind w:left="0" w:firstLine="0"/>
            </w:pP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0"/>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508" w:name="_Toc98253950"/>
      <w:bookmarkStart w:id="1509" w:name="_Toc157248202"/>
      <w:bookmarkStart w:id="1510" w:name="_Toc157496571"/>
      <w:bookmarkStart w:id="1511" w:name="_Toc158206110"/>
      <w:bookmarkStart w:id="1512" w:name="_Toc164057795"/>
      <w:bookmarkStart w:id="1513" w:name="_Toc164137145"/>
      <w:bookmarkStart w:id="1514" w:name="_Toc164161305"/>
      <w:bookmarkStart w:id="1515" w:name="_Toc165173876"/>
      <w:r>
        <w:rPr>
          <w:b/>
          <w:szCs w:val="24"/>
        </w:rPr>
        <w:br w:type="page"/>
      </w:r>
    </w:p>
    <w:p w:rsidR="004F4D80" w:rsidRPr="00D904EF" w:rsidRDefault="004F4D80" w:rsidP="004F4D80">
      <w:pPr>
        <w:pStyle w:val="3"/>
        <w:rPr>
          <w:szCs w:val="24"/>
        </w:rPr>
      </w:pPr>
      <w:bookmarkStart w:id="1516" w:name="_Toc439170700"/>
      <w:bookmarkStart w:id="1517" w:name="_Toc439172802"/>
      <w:bookmarkStart w:id="1518" w:name="_Toc439173246"/>
      <w:bookmarkStart w:id="1519" w:name="_Toc439238242"/>
      <w:bookmarkStart w:id="1520" w:name="_Toc439252789"/>
      <w:bookmarkStart w:id="1521" w:name="_Toc439323763"/>
      <w:bookmarkStart w:id="1522" w:name="_Toc440361400"/>
      <w:bookmarkStart w:id="1523" w:name="_Toc440376282"/>
      <w:bookmarkStart w:id="1524" w:name="_Toc440382540"/>
      <w:bookmarkStart w:id="1525" w:name="_Toc440447210"/>
      <w:bookmarkStart w:id="1526" w:name="_Toc440620890"/>
      <w:bookmarkStart w:id="1527" w:name="_Toc440631525"/>
      <w:bookmarkStart w:id="1528" w:name="_Toc440875764"/>
      <w:bookmarkStart w:id="1529" w:name="_Toc441131788"/>
      <w:bookmarkStart w:id="1530" w:name="_Toc468352937"/>
      <w:bookmarkStart w:id="1531" w:name="_Toc468355921"/>
      <w:bookmarkStart w:id="1532" w:name="_Toc469480805"/>
      <w:bookmarkStart w:id="1533" w:name="_Toc471898625"/>
      <w:bookmarkStart w:id="1534" w:name="_Toc498523840"/>
      <w:r w:rsidRPr="00D904EF">
        <w:rPr>
          <w:szCs w:val="24"/>
        </w:rPr>
        <w:lastRenderedPageBreak/>
        <w:t>Инструкции по заполнению</w:t>
      </w:r>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A36B98">
        <w:rPr>
          <w:sz w:val="24"/>
          <w:szCs w:val="24"/>
        </w:rPr>
        <w:fldChar w:fldCharType="begin"/>
      </w:r>
      <w:r w:rsidR="00D90031">
        <w:rPr>
          <w:sz w:val="24"/>
          <w:szCs w:val="24"/>
        </w:rPr>
        <w:instrText xml:space="preserve"> REF _Ref55336310 \r \h </w:instrText>
      </w:r>
      <w:r w:rsidR="00A36B98">
        <w:rPr>
          <w:sz w:val="24"/>
          <w:szCs w:val="24"/>
        </w:rPr>
      </w:r>
      <w:r w:rsidR="00A36B98">
        <w:rPr>
          <w:sz w:val="24"/>
          <w:szCs w:val="24"/>
        </w:rPr>
        <w:fldChar w:fldCharType="separate"/>
      </w:r>
      <w:r w:rsidR="0038398C">
        <w:rPr>
          <w:sz w:val="24"/>
          <w:szCs w:val="24"/>
        </w:rPr>
        <w:t>5.1</w:t>
      </w:r>
      <w:r w:rsidR="00A36B98">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FF737D" w:rsidRDefault="00E9701B" w:rsidP="004F4D80">
      <w:pPr>
        <w:pStyle w:val="aff5"/>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указывается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5"/>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535" w:name="_Toc165173881"/>
      <w:bookmarkStart w:id="1536" w:name="_Ref194749267"/>
      <w:bookmarkStart w:id="1537" w:name="_Toc423423677"/>
      <w:bookmarkStart w:id="1538" w:name="_Ref440271993"/>
      <w:bookmarkStart w:id="1539" w:name="_Ref440274659"/>
      <w:bookmarkStart w:id="1540" w:name="_Toc498523841"/>
      <w:bookmarkStart w:id="1541" w:name="_Ref90381523"/>
      <w:bookmarkStart w:id="1542" w:name="_Toc90385124"/>
      <w:bookmarkStart w:id="1543" w:name="_Ref96861029"/>
      <w:bookmarkStart w:id="1544" w:name="_Toc97651410"/>
      <w:bookmarkStart w:id="1545"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связей, носящих характер аффилированности с сотрудниками Заказчика или Организатора (форма 1</w:t>
      </w:r>
      <w:r w:rsidR="00B8118F">
        <w:t>1</w:t>
      </w:r>
      <w:r w:rsidRPr="00F647F7">
        <w:t>)</w:t>
      </w:r>
      <w:bookmarkEnd w:id="1535"/>
      <w:bookmarkEnd w:id="1536"/>
      <w:bookmarkEnd w:id="1537"/>
      <w:bookmarkEnd w:id="1538"/>
      <w:bookmarkEnd w:id="1539"/>
      <w:bookmarkEnd w:id="1540"/>
    </w:p>
    <w:p w:rsidR="004F4D80" w:rsidRPr="00D904EF" w:rsidRDefault="004F4D80" w:rsidP="004F4D80">
      <w:pPr>
        <w:pStyle w:val="3"/>
        <w:rPr>
          <w:szCs w:val="24"/>
        </w:rPr>
      </w:pPr>
      <w:bookmarkStart w:id="1546" w:name="_Toc97651411"/>
      <w:bookmarkStart w:id="1547" w:name="_Toc98253956"/>
      <w:bookmarkStart w:id="1548" w:name="_Toc157248208"/>
      <w:bookmarkStart w:id="1549" w:name="_Toc157496577"/>
      <w:bookmarkStart w:id="1550" w:name="_Toc158206116"/>
      <w:bookmarkStart w:id="1551" w:name="_Toc164057801"/>
      <w:bookmarkStart w:id="1552" w:name="_Toc164137151"/>
      <w:bookmarkStart w:id="1553" w:name="_Toc164161311"/>
      <w:bookmarkStart w:id="1554" w:name="_Toc165173882"/>
      <w:bookmarkStart w:id="1555" w:name="_Toc439170702"/>
      <w:bookmarkStart w:id="1556" w:name="_Toc439172804"/>
      <w:bookmarkStart w:id="1557" w:name="_Toc439173248"/>
      <w:bookmarkStart w:id="1558" w:name="_Toc439238244"/>
      <w:bookmarkStart w:id="1559" w:name="_Toc439252791"/>
      <w:bookmarkStart w:id="1560" w:name="_Toc439323765"/>
      <w:bookmarkStart w:id="1561" w:name="_Toc440361402"/>
      <w:bookmarkStart w:id="1562" w:name="_Toc440376284"/>
      <w:bookmarkStart w:id="1563" w:name="_Toc440382542"/>
      <w:bookmarkStart w:id="1564" w:name="_Toc440447212"/>
      <w:bookmarkStart w:id="1565" w:name="_Toc440620892"/>
      <w:bookmarkStart w:id="1566" w:name="_Toc440631527"/>
      <w:bookmarkStart w:id="1567" w:name="_Toc440875766"/>
      <w:bookmarkStart w:id="1568" w:name="_Toc441131790"/>
      <w:bookmarkStart w:id="1569" w:name="_Toc468352939"/>
      <w:bookmarkStart w:id="1570" w:name="_Toc468355923"/>
      <w:bookmarkStart w:id="1571" w:name="_Toc469480807"/>
      <w:bookmarkStart w:id="1572" w:name="_Toc471898627"/>
      <w:bookmarkStart w:id="1573" w:name="_Toc498523842"/>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474B7D" w:rsidRDefault="004F4D80" w:rsidP="004F4D80">
      <w:pPr>
        <w:spacing w:line="240" w:lineRule="auto"/>
        <w:rPr>
          <w:b/>
          <w:sz w:val="24"/>
          <w:szCs w:val="24"/>
        </w:rPr>
      </w:pPr>
      <w:r w:rsidRPr="00474B7D">
        <w:rPr>
          <w:sz w:val="24"/>
          <w:szCs w:val="24"/>
        </w:rPr>
        <w:t xml:space="preserve">При рассмотрении нашей </w:t>
      </w:r>
      <w:r w:rsidR="00D904EF" w:rsidRPr="00474B7D">
        <w:rPr>
          <w:sz w:val="24"/>
          <w:szCs w:val="24"/>
        </w:rPr>
        <w:t>Заявки</w:t>
      </w:r>
      <w:r w:rsidRPr="00474B7D">
        <w:rPr>
          <w:sz w:val="24"/>
          <w:szCs w:val="24"/>
        </w:rPr>
        <w:t xml:space="preserve"> просим учесть следующие сведения о наличии у </w:t>
      </w:r>
      <w:r w:rsidRPr="00474B7D">
        <w:rPr>
          <w:b/>
          <w:i/>
          <w:sz w:val="24"/>
          <w:szCs w:val="24"/>
        </w:rPr>
        <w:t xml:space="preserve">{указывается наименование </w:t>
      </w:r>
      <w:r w:rsidR="00C236C0" w:rsidRPr="00474B7D">
        <w:rPr>
          <w:b/>
          <w:i/>
          <w:sz w:val="24"/>
          <w:szCs w:val="24"/>
        </w:rPr>
        <w:t>Участник</w:t>
      </w:r>
      <w:r w:rsidRPr="00474B7D">
        <w:rPr>
          <w:b/>
          <w:i/>
          <w:sz w:val="24"/>
          <w:szCs w:val="24"/>
        </w:rPr>
        <w:t>а}</w:t>
      </w:r>
      <w:r w:rsidR="00475C80" w:rsidRPr="00474B7D">
        <w:rPr>
          <w:i/>
          <w:sz w:val="24"/>
          <w:szCs w:val="24"/>
        </w:rPr>
        <w:t xml:space="preserve"> </w:t>
      </w:r>
      <w:r w:rsidR="00475C80" w:rsidRPr="00474B7D">
        <w:rPr>
          <w:snapToGrid w:val="0"/>
          <w:sz w:val="24"/>
          <w:szCs w:val="24"/>
        </w:rPr>
        <w:t>конфликта интересов и/или связей</w:t>
      </w:r>
      <w:r w:rsidRPr="00474B7D">
        <w:rPr>
          <w:sz w:val="24"/>
          <w:szCs w:val="24"/>
        </w:rPr>
        <w:t xml:space="preserve">, носящих характер аффилированности с лицами, являющимися </w:t>
      </w:r>
      <w:r w:rsidRPr="00474B7D">
        <w:rPr>
          <w:b/>
          <w:i/>
          <w:sz w:val="24"/>
          <w:szCs w:val="24"/>
        </w:rPr>
        <w:t>{указывается кем являются эти лица, пример: учредители, сотрудники, и т.д.}</w:t>
      </w:r>
      <w:r w:rsidRPr="00474B7D">
        <w:rPr>
          <w:i/>
          <w:sz w:val="24"/>
          <w:szCs w:val="24"/>
        </w:rPr>
        <w:t xml:space="preserve"> </w:t>
      </w:r>
      <w:r w:rsidRPr="00474B7D">
        <w:rPr>
          <w:sz w:val="24"/>
          <w:szCs w:val="24"/>
        </w:rPr>
        <w:t xml:space="preserve">Заказчика </w:t>
      </w:r>
      <w:r w:rsidRPr="00474B7D">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474B7D">
        <w:rPr>
          <w:b/>
          <w:i/>
          <w:sz w:val="24"/>
          <w:szCs w:val="24"/>
        </w:rPr>
        <w:t>запроса предложений</w:t>
      </w:r>
      <w:r w:rsidRPr="00474B7D">
        <w:rPr>
          <w:b/>
          <w:i/>
          <w:sz w:val="24"/>
          <w:szCs w:val="24"/>
        </w:rPr>
        <w:t>}</w:t>
      </w:r>
      <w:r w:rsidRPr="00474B7D">
        <w:rPr>
          <w:i/>
          <w:sz w:val="24"/>
          <w:szCs w:val="24"/>
        </w:rPr>
        <w:t xml:space="preserve"> </w:t>
      </w:r>
      <w:r w:rsidRPr="00474B7D">
        <w:rPr>
          <w:sz w:val="24"/>
          <w:szCs w:val="24"/>
        </w:rPr>
        <w:t xml:space="preserve"> а именно:</w:t>
      </w:r>
    </w:p>
    <w:p w:rsidR="004F4D80" w:rsidRPr="00474B7D" w:rsidRDefault="004F4D80" w:rsidP="00960C20">
      <w:pPr>
        <w:numPr>
          <w:ilvl w:val="0"/>
          <w:numId w:val="59"/>
        </w:numPr>
        <w:suppressAutoHyphens w:val="0"/>
        <w:spacing w:line="240" w:lineRule="auto"/>
        <w:rPr>
          <w:b/>
          <w:i/>
          <w:sz w:val="24"/>
          <w:szCs w:val="24"/>
        </w:rPr>
      </w:pPr>
      <w:r w:rsidRPr="00474B7D">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474B7D">
        <w:rPr>
          <w:b/>
          <w:i/>
          <w:sz w:val="24"/>
          <w:szCs w:val="24"/>
        </w:rPr>
        <w:t>Участник</w:t>
      </w:r>
      <w:r w:rsidRPr="00474B7D">
        <w:rPr>
          <w:b/>
          <w:i/>
          <w:sz w:val="24"/>
          <w:szCs w:val="24"/>
        </w:rPr>
        <w:t xml:space="preserve">ом могут быть расценены </w:t>
      </w:r>
      <w:r w:rsidR="00475C80" w:rsidRPr="00474B7D">
        <w:rPr>
          <w:b/>
          <w:i/>
          <w:sz w:val="24"/>
          <w:szCs w:val="24"/>
        </w:rPr>
        <w:t xml:space="preserve">как </w:t>
      </w:r>
      <w:r w:rsidR="00475C80" w:rsidRPr="00474B7D">
        <w:rPr>
          <w:b/>
          <w:i/>
          <w:snapToGrid w:val="0"/>
          <w:sz w:val="24"/>
          <w:szCs w:val="24"/>
        </w:rPr>
        <w:t xml:space="preserve">конфликт интересов и/или </w:t>
      </w:r>
      <w:r w:rsidRPr="00474B7D">
        <w:rPr>
          <w:b/>
          <w:i/>
          <w:sz w:val="24"/>
          <w:szCs w:val="24"/>
        </w:rPr>
        <w:t>аффилированность };</w:t>
      </w:r>
    </w:p>
    <w:p w:rsidR="004F4D80" w:rsidRPr="00474B7D" w:rsidRDefault="004F4D80" w:rsidP="00960C20">
      <w:pPr>
        <w:numPr>
          <w:ilvl w:val="0"/>
          <w:numId w:val="59"/>
        </w:numPr>
        <w:suppressAutoHyphens w:val="0"/>
        <w:spacing w:line="240" w:lineRule="auto"/>
        <w:rPr>
          <w:b/>
          <w:i/>
          <w:sz w:val="24"/>
          <w:szCs w:val="24"/>
        </w:rPr>
      </w:pPr>
      <w:r w:rsidRPr="00474B7D">
        <w:rPr>
          <w:b/>
          <w:i/>
          <w:sz w:val="24"/>
          <w:szCs w:val="24"/>
        </w:rPr>
        <w:t xml:space="preserve">{указывается Ф.И.О. лица, его должность, кратко описывается почему связи между данным лицом и </w:t>
      </w:r>
      <w:r w:rsidR="00C236C0" w:rsidRPr="00474B7D">
        <w:rPr>
          <w:b/>
          <w:i/>
          <w:sz w:val="24"/>
          <w:szCs w:val="24"/>
        </w:rPr>
        <w:t>Участник</w:t>
      </w:r>
      <w:r w:rsidRPr="00474B7D">
        <w:rPr>
          <w:b/>
          <w:i/>
          <w:sz w:val="24"/>
          <w:szCs w:val="24"/>
        </w:rPr>
        <w:t xml:space="preserve">ом могут быть расценены </w:t>
      </w:r>
      <w:r w:rsidR="00475C80" w:rsidRPr="00474B7D">
        <w:rPr>
          <w:b/>
          <w:i/>
          <w:sz w:val="24"/>
          <w:szCs w:val="24"/>
        </w:rPr>
        <w:t xml:space="preserve">как </w:t>
      </w:r>
      <w:r w:rsidR="00475C80" w:rsidRPr="00474B7D">
        <w:rPr>
          <w:b/>
          <w:i/>
          <w:snapToGrid w:val="0"/>
          <w:sz w:val="24"/>
          <w:szCs w:val="24"/>
        </w:rPr>
        <w:t xml:space="preserve">конфликт интересов и/или </w:t>
      </w:r>
      <w:r w:rsidRPr="00474B7D">
        <w:rPr>
          <w:b/>
          <w:i/>
          <w:sz w:val="24"/>
          <w:szCs w:val="24"/>
        </w:rPr>
        <w:t>аффилированность };</w:t>
      </w:r>
    </w:p>
    <w:p w:rsidR="004F4D80" w:rsidRPr="00474B7D" w:rsidRDefault="004F4D80" w:rsidP="00960C20">
      <w:pPr>
        <w:numPr>
          <w:ilvl w:val="0"/>
          <w:numId w:val="59"/>
        </w:numPr>
        <w:suppressAutoHyphens w:val="0"/>
        <w:spacing w:line="240" w:lineRule="auto"/>
        <w:rPr>
          <w:b/>
          <w:i/>
          <w:sz w:val="24"/>
          <w:szCs w:val="24"/>
        </w:rPr>
      </w:pPr>
      <w:r w:rsidRPr="00474B7D">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574" w:name="_Toc97651412"/>
      <w:bookmarkStart w:id="1575" w:name="_Toc98253957"/>
      <w:bookmarkStart w:id="1576" w:name="_Toc157248209"/>
      <w:bookmarkStart w:id="1577" w:name="_Toc157496578"/>
      <w:bookmarkStart w:id="1578" w:name="_Toc158206117"/>
      <w:bookmarkStart w:id="1579" w:name="_Toc164057802"/>
      <w:bookmarkStart w:id="1580" w:name="_Toc164137152"/>
      <w:bookmarkStart w:id="1581" w:name="_Toc164161312"/>
      <w:bookmarkStart w:id="1582" w:name="_Toc165173883"/>
      <w:r>
        <w:rPr>
          <w:b/>
          <w:szCs w:val="24"/>
        </w:rPr>
        <w:br w:type="page"/>
      </w:r>
    </w:p>
    <w:p w:rsidR="004F4D80" w:rsidRPr="00D904EF" w:rsidRDefault="004F4D80" w:rsidP="004F4D80">
      <w:pPr>
        <w:pStyle w:val="3"/>
        <w:rPr>
          <w:szCs w:val="24"/>
        </w:rPr>
      </w:pPr>
      <w:bookmarkStart w:id="1583" w:name="_Toc439170703"/>
      <w:bookmarkStart w:id="1584" w:name="_Toc439172805"/>
      <w:bookmarkStart w:id="1585" w:name="_Toc439173249"/>
      <w:bookmarkStart w:id="1586" w:name="_Toc439238245"/>
      <w:bookmarkStart w:id="1587" w:name="_Toc439252792"/>
      <w:bookmarkStart w:id="1588" w:name="_Toc439323766"/>
      <w:bookmarkStart w:id="1589" w:name="_Toc440361403"/>
      <w:bookmarkStart w:id="1590" w:name="_Toc440376285"/>
      <w:bookmarkStart w:id="1591" w:name="_Toc440382543"/>
      <w:bookmarkStart w:id="1592" w:name="_Toc440447213"/>
      <w:bookmarkStart w:id="1593" w:name="_Toc440620893"/>
      <w:bookmarkStart w:id="1594" w:name="_Toc440631528"/>
      <w:bookmarkStart w:id="1595" w:name="_Toc440875767"/>
      <w:bookmarkStart w:id="1596" w:name="_Toc441131791"/>
      <w:bookmarkStart w:id="1597" w:name="_Toc468352940"/>
      <w:bookmarkStart w:id="1598" w:name="_Toc468355924"/>
      <w:bookmarkStart w:id="1599" w:name="_Toc469480808"/>
      <w:bookmarkStart w:id="1600" w:name="_Toc471898628"/>
      <w:bookmarkStart w:id="1601" w:name="_Toc498523843"/>
      <w:r w:rsidRPr="00D904EF">
        <w:rPr>
          <w:szCs w:val="24"/>
        </w:rPr>
        <w:lastRenderedPageBreak/>
        <w:t>Инструкции по заполнению</w:t>
      </w:r>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p>
    <w:p w:rsidR="004F4D80" w:rsidRPr="00F647F7" w:rsidRDefault="00C236C0" w:rsidP="004F4D80">
      <w:pPr>
        <w:pStyle w:val="aff5"/>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A36B98">
        <w:rPr>
          <w:sz w:val="24"/>
          <w:szCs w:val="24"/>
        </w:rPr>
        <w:fldChar w:fldCharType="begin"/>
      </w:r>
      <w:r w:rsidR="00D90031">
        <w:rPr>
          <w:sz w:val="24"/>
          <w:szCs w:val="24"/>
        </w:rPr>
        <w:instrText xml:space="preserve"> REF _Ref55336310 \r \h </w:instrText>
      </w:r>
      <w:r w:rsidR="00A36B98">
        <w:rPr>
          <w:sz w:val="24"/>
          <w:szCs w:val="24"/>
        </w:rPr>
      </w:r>
      <w:r w:rsidR="00A36B98">
        <w:rPr>
          <w:sz w:val="24"/>
          <w:szCs w:val="24"/>
        </w:rPr>
        <w:fldChar w:fldCharType="separate"/>
      </w:r>
      <w:r w:rsidR="0038398C">
        <w:rPr>
          <w:sz w:val="24"/>
          <w:szCs w:val="24"/>
        </w:rPr>
        <w:t>5.1</w:t>
      </w:r>
      <w:r w:rsidR="00A36B98">
        <w:rPr>
          <w:sz w:val="24"/>
          <w:szCs w:val="24"/>
        </w:rPr>
        <w:fldChar w:fldCharType="end"/>
      </w:r>
      <w:r w:rsidR="00D90031" w:rsidRPr="00A55F54">
        <w:rPr>
          <w:sz w:val="24"/>
          <w:szCs w:val="24"/>
        </w:rPr>
        <w:t>)</w:t>
      </w:r>
      <w:r w:rsidR="004F4D80" w:rsidRPr="00F647F7">
        <w:rPr>
          <w:sz w:val="24"/>
          <w:szCs w:val="24"/>
        </w:rPr>
        <w:t>.</w:t>
      </w:r>
    </w:p>
    <w:p w:rsidR="004F4D80" w:rsidRPr="00474B7D" w:rsidRDefault="00C236C0" w:rsidP="004F4D80">
      <w:pPr>
        <w:pStyle w:val="aff5"/>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w:t>
      </w:r>
      <w:r w:rsidR="004F4D80" w:rsidRPr="00474B7D">
        <w:rPr>
          <w:sz w:val="24"/>
          <w:szCs w:val="24"/>
        </w:rPr>
        <w:t>) и свой адрес.</w:t>
      </w:r>
    </w:p>
    <w:p w:rsidR="004F4D80" w:rsidRPr="00474B7D" w:rsidRDefault="00C236C0" w:rsidP="004F4D80">
      <w:pPr>
        <w:pStyle w:val="aff5"/>
        <w:numPr>
          <w:ilvl w:val="3"/>
          <w:numId w:val="1"/>
        </w:numPr>
        <w:tabs>
          <w:tab w:val="num" w:pos="1134"/>
        </w:tabs>
        <w:suppressAutoHyphens w:val="0"/>
        <w:spacing w:after="100" w:afterAutospacing="1" w:line="240" w:lineRule="auto"/>
        <w:rPr>
          <w:sz w:val="24"/>
          <w:szCs w:val="24"/>
        </w:rPr>
      </w:pPr>
      <w:r w:rsidRPr="00474B7D">
        <w:rPr>
          <w:sz w:val="24"/>
          <w:szCs w:val="24"/>
        </w:rPr>
        <w:t>Участник</w:t>
      </w:r>
      <w:r w:rsidR="004F4D80" w:rsidRPr="00474B7D">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474B7D">
        <w:t>(согласно ст. 4 закона РСФСР от 22.03.1991 № 948-1)</w:t>
      </w:r>
      <w:r w:rsidR="004F4D80" w:rsidRPr="00474B7D">
        <w:rPr>
          <w:sz w:val="24"/>
          <w:szCs w:val="24"/>
        </w:rPr>
        <w:t xml:space="preserve">.  В случае если, по мнению </w:t>
      </w:r>
      <w:r w:rsidRPr="00474B7D">
        <w:rPr>
          <w:sz w:val="24"/>
          <w:szCs w:val="24"/>
        </w:rPr>
        <w:t>Участник</w:t>
      </w:r>
      <w:r w:rsidR="004F4D80" w:rsidRPr="00474B7D">
        <w:rPr>
          <w:sz w:val="24"/>
          <w:szCs w:val="24"/>
        </w:rPr>
        <w:t xml:space="preserve">а таких лиц нет, то в письме пишется фраза «При рассмотрении нашей </w:t>
      </w:r>
      <w:r w:rsidR="00D904EF" w:rsidRPr="00474B7D">
        <w:rPr>
          <w:sz w:val="24"/>
          <w:szCs w:val="24"/>
        </w:rPr>
        <w:t>Заявки</w:t>
      </w:r>
      <w:r w:rsidR="004F4D80" w:rsidRPr="00474B7D">
        <w:rPr>
          <w:sz w:val="24"/>
          <w:szCs w:val="24"/>
        </w:rPr>
        <w:t xml:space="preserve"> просим учесть, что у </w:t>
      </w:r>
      <w:r w:rsidR="004F4D80" w:rsidRPr="00474B7D">
        <w:rPr>
          <w:b/>
          <w:i/>
          <w:sz w:val="24"/>
          <w:szCs w:val="24"/>
        </w:rPr>
        <w:t xml:space="preserve">{указывается наименование </w:t>
      </w:r>
      <w:r w:rsidRPr="00474B7D">
        <w:rPr>
          <w:b/>
          <w:i/>
          <w:sz w:val="24"/>
          <w:szCs w:val="24"/>
        </w:rPr>
        <w:t>Участник</w:t>
      </w:r>
      <w:r w:rsidR="004F4D80" w:rsidRPr="00474B7D">
        <w:rPr>
          <w:b/>
          <w:i/>
          <w:sz w:val="24"/>
          <w:szCs w:val="24"/>
        </w:rPr>
        <w:t xml:space="preserve">а} </w:t>
      </w:r>
      <w:r w:rsidR="00475C80" w:rsidRPr="00474B7D">
        <w:rPr>
          <w:sz w:val="24"/>
          <w:szCs w:val="24"/>
        </w:rPr>
        <w:t>НЕТ</w:t>
      </w:r>
      <w:r w:rsidR="00475C80" w:rsidRPr="00474B7D">
        <w:rPr>
          <w:i/>
          <w:sz w:val="24"/>
          <w:szCs w:val="24"/>
        </w:rPr>
        <w:t xml:space="preserve"> </w:t>
      </w:r>
      <w:r w:rsidR="00475C80" w:rsidRPr="00474B7D">
        <w:rPr>
          <w:sz w:val="24"/>
          <w:szCs w:val="24"/>
        </w:rPr>
        <w:t>лиц, в отношении которых</w:t>
      </w:r>
      <w:r w:rsidR="00475C80" w:rsidRPr="00474B7D">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475C80" w:rsidRPr="00474B7D">
        <w:rPr>
          <w:sz w:val="24"/>
          <w:szCs w:val="24"/>
        </w:rPr>
        <w:t xml:space="preserve">с лицами, </w:t>
      </w:r>
      <w:r w:rsidR="004F4D80" w:rsidRPr="00474B7D">
        <w:rPr>
          <w:sz w:val="24"/>
          <w:szCs w:val="24"/>
        </w:rPr>
        <w:t>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474B7D">
        <w:rPr>
          <w:sz w:val="24"/>
          <w:szCs w:val="24"/>
        </w:rPr>
        <w:t>,</w:t>
      </w:r>
      <w:r w:rsidR="004F4D80" w:rsidRPr="00474B7D">
        <w:rPr>
          <w:sz w:val="24"/>
          <w:szCs w:val="24"/>
        </w:rPr>
        <w:t xml:space="preserve"> непосредственно связанные с проведением данного </w:t>
      </w:r>
      <w:r w:rsidR="00D904EF" w:rsidRPr="00474B7D">
        <w:rPr>
          <w:sz w:val="24"/>
          <w:szCs w:val="24"/>
        </w:rPr>
        <w:t>запроса предложений</w:t>
      </w:r>
      <w:r w:rsidR="004F4D80" w:rsidRPr="00474B7D">
        <w:rPr>
          <w:sz w:val="24"/>
          <w:szCs w:val="24"/>
        </w:rPr>
        <w:t>.</w:t>
      </w:r>
    </w:p>
    <w:p w:rsidR="004F4D80" w:rsidRPr="00F647F7" w:rsidRDefault="004F4D80" w:rsidP="004F4D80">
      <w:pPr>
        <w:pStyle w:val="aff5"/>
        <w:numPr>
          <w:ilvl w:val="3"/>
          <w:numId w:val="1"/>
        </w:numPr>
        <w:tabs>
          <w:tab w:val="num" w:pos="1134"/>
        </w:tabs>
        <w:suppressAutoHyphens w:val="0"/>
        <w:spacing w:after="100" w:afterAutospacing="1" w:line="240" w:lineRule="auto"/>
        <w:rPr>
          <w:sz w:val="24"/>
          <w:szCs w:val="24"/>
        </w:rPr>
      </w:pPr>
      <w:r w:rsidRPr="00474B7D">
        <w:rPr>
          <w:sz w:val="24"/>
          <w:szCs w:val="24"/>
        </w:rPr>
        <w:t xml:space="preserve">При составлении данного письма </w:t>
      </w:r>
      <w:r w:rsidR="00C236C0" w:rsidRPr="00474B7D">
        <w:rPr>
          <w:sz w:val="24"/>
          <w:szCs w:val="24"/>
        </w:rPr>
        <w:t>Участник</w:t>
      </w:r>
      <w:r w:rsidRPr="00474B7D">
        <w:rPr>
          <w:sz w:val="24"/>
          <w:szCs w:val="24"/>
        </w:rPr>
        <w:t xml:space="preserve"> должен учесть, что сокрытие любой информации о наличии </w:t>
      </w:r>
      <w:r w:rsidR="002E3639" w:rsidRPr="00474B7D">
        <w:rPr>
          <w:sz w:val="24"/>
          <w:szCs w:val="24"/>
        </w:rPr>
        <w:t xml:space="preserve">конфликта интересов и/или </w:t>
      </w:r>
      <w:r w:rsidRPr="00474B7D">
        <w:rPr>
          <w:sz w:val="24"/>
          <w:szCs w:val="24"/>
        </w:rPr>
        <w:t xml:space="preserve">связей, носящих характер аффилированности между </w:t>
      </w:r>
      <w:r w:rsidR="00C236C0" w:rsidRPr="00474B7D">
        <w:rPr>
          <w:sz w:val="24"/>
          <w:szCs w:val="24"/>
        </w:rPr>
        <w:t>Участник</w:t>
      </w:r>
      <w:r w:rsidRPr="00474B7D">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474B7D">
        <w:rPr>
          <w:sz w:val="24"/>
          <w:szCs w:val="24"/>
        </w:rPr>
        <w:t>,</w:t>
      </w:r>
      <w:r w:rsidRPr="00474B7D">
        <w:rPr>
          <w:sz w:val="24"/>
          <w:szCs w:val="24"/>
        </w:rPr>
        <w:t xml:space="preserve"> непосредственно связанные с проведением данного </w:t>
      </w:r>
      <w:r w:rsidR="00D904EF" w:rsidRPr="00474B7D">
        <w:rPr>
          <w:sz w:val="24"/>
          <w:szCs w:val="24"/>
        </w:rPr>
        <w:t>запроса предложений</w:t>
      </w:r>
      <w:r w:rsidRPr="00474B7D">
        <w:rPr>
          <w:sz w:val="24"/>
          <w:szCs w:val="24"/>
        </w:rPr>
        <w:t xml:space="preserve"> может быть признано </w:t>
      </w:r>
      <w:r w:rsidR="00D904EF" w:rsidRPr="00474B7D">
        <w:rPr>
          <w:sz w:val="24"/>
          <w:szCs w:val="24"/>
        </w:rPr>
        <w:t>Закупочной</w:t>
      </w:r>
      <w:r w:rsidR="00D904EF">
        <w:rPr>
          <w:sz w:val="24"/>
          <w:szCs w:val="24"/>
        </w:rPr>
        <w:t xml:space="preserve">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541"/>
    <w:bookmarkEnd w:id="1542"/>
    <w:bookmarkEnd w:id="1543"/>
    <w:bookmarkEnd w:id="1544"/>
    <w:bookmarkEnd w:id="1545"/>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602" w:name="_Toc318208007"/>
    </w:p>
    <w:p w:rsidR="004F4D80" w:rsidRPr="00454376" w:rsidRDefault="00454376" w:rsidP="00FB7116">
      <w:pPr>
        <w:pStyle w:val="2"/>
        <w:pageBreakBefore/>
        <w:tabs>
          <w:tab w:val="clear" w:pos="0"/>
          <w:tab w:val="clear" w:pos="1700"/>
          <w:tab w:val="num" w:pos="1134"/>
        </w:tabs>
        <w:spacing w:before="100" w:beforeAutospacing="1" w:after="100" w:afterAutospacing="1" w:line="240" w:lineRule="auto"/>
      </w:pPr>
      <w:bookmarkStart w:id="1603" w:name="_Toc423423680"/>
      <w:bookmarkStart w:id="1604" w:name="_Ref440272035"/>
      <w:bookmarkStart w:id="1605" w:name="_Ref440274733"/>
      <w:bookmarkStart w:id="1606" w:name="_Ref444178680"/>
      <w:bookmarkStart w:id="1607" w:name="_Toc498523844"/>
      <w:r w:rsidRPr="00454376">
        <w:lastRenderedPageBreak/>
        <w:t>Справка о цепочке собственников участника закупочной процедуры, включая бенефициаров (в том числе конечных)</w:t>
      </w:r>
      <w:r w:rsidR="004F4D80" w:rsidRPr="00454376">
        <w:t xml:space="preserve"> (форма 1</w:t>
      </w:r>
      <w:r w:rsidR="00635719" w:rsidRPr="00454376">
        <w:t>2</w:t>
      </w:r>
      <w:r w:rsidR="004F4D80" w:rsidRPr="00454376">
        <w:t>)</w:t>
      </w:r>
      <w:bookmarkEnd w:id="1602"/>
      <w:bookmarkEnd w:id="1603"/>
      <w:bookmarkEnd w:id="1604"/>
      <w:bookmarkEnd w:id="1605"/>
      <w:bookmarkEnd w:id="1606"/>
      <w:bookmarkEnd w:id="1607"/>
    </w:p>
    <w:p w:rsidR="004F4D80" w:rsidRPr="00454376" w:rsidRDefault="00454376" w:rsidP="004F4D80">
      <w:pPr>
        <w:pStyle w:val="3"/>
        <w:rPr>
          <w:szCs w:val="24"/>
        </w:rPr>
      </w:pPr>
      <w:bookmarkStart w:id="1608" w:name="_Toc343690584"/>
      <w:bookmarkStart w:id="1609" w:name="_Toc372294428"/>
      <w:bookmarkStart w:id="1610" w:name="_Toc379288896"/>
      <w:bookmarkStart w:id="1611" w:name="_Toc384734780"/>
      <w:bookmarkStart w:id="1612" w:name="_Toc396984078"/>
      <w:bookmarkStart w:id="1613" w:name="_Toc423423681"/>
      <w:bookmarkStart w:id="1614" w:name="_Toc439170710"/>
      <w:bookmarkStart w:id="1615" w:name="_Toc439172812"/>
      <w:bookmarkStart w:id="1616" w:name="_Toc439173253"/>
      <w:bookmarkStart w:id="1617" w:name="_Toc439238249"/>
      <w:bookmarkStart w:id="1618" w:name="_Toc439252796"/>
      <w:bookmarkStart w:id="1619" w:name="_Toc439323770"/>
      <w:bookmarkStart w:id="1620" w:name="_Toc440361405"/>
      <w:bookmarkStart w:id="1621" w:name="_Toc440376287"/>
      <w:bookmarkStart w:id="1622" w:name="_Toc440382545"/>
      <w:bookmarkStart w:id="1623" w:name="_Toc440447215"/>
      <w:bookmarkStart w:id="1624" w:name="_Toc440632376"/>
      <w:bookmarkStart w:id="1625" w:name="_Toc440875148"/>
      <w:bookmarkStart w:id="1626" w:name="_Toc441131135"/>
      <w:bookmarkStart w:id="1627" w:name="_Toc441572140"/>
      <w:bookmarkStart w:id="1628" w:name="_Toc441575232"/>
      <w:bookmarkStart w:id="1629" w:name="_Toc442195898"/>
      <w:bookmarkStart w:id="1630" w:name="_Toc442251940"/>
      <w:bookmarkStart w:id="1631" w:name="_Toc442258889"/>
      <w:bookmarkStart w:id="1632" w:name="_Toc442259129"/>
      <w:bookmarkStart w:id="1633" w:name="_Toc447292892"/>
      <w:bookmarkStart w:id="1634" w:name="_Toc461808964"/>
      <w:bookmarkStart w:id="1635" w:name="_Toc463514796"/>
      <w:bookmarkStart w:id="1636" w:name="_Toc466967523"/>
      <w:bookmarkStart w:id="1637" w:name="_Toc467574715"/>
      <w:bookmarkStart w:id="1638" w:name="_Toc468441758"/>
      <w:bookmarkStart w:id="1639" w:name="_Toc469480233"/>
      <w:bookmarkStart w:id="1640" w:name="_Toc472409262"/>
      <w:bookmarkStart w:id="1641" w:name="_Toc498417409"/>
      <w:bookmarkStart w:id="1642" w:name="_Toc498523845"/>
      <w:r w:rsidRPr="00454376">
        <w:rPr>
          <w:szCs w:val="24"/>
        </w:rPr>
        <w:t xml:space="preserve">Форма </w:t>
      </w:r>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r w:rsidRPr="00454376">
        <w:rPr>
          <w:szCs w:val="24"/>
        </w:rPr>
        <w:t>справки о цепочке собственников участника закупочной процедуры, включая бенефициаров (в том числе конечных)</w:t>
      </w:r>
      <w:bookmarkEnd w:id="1641"/>
      <w:bookmarkEnd w:id="1642"/>
    </w:p>
    <w:p w:rsidR="004F4D80" w:rsidRPr="00454376" w:rsidRDefault="004F4D80" w:rsidP="004F4D80">
      <w:pPr>
        <w:tabs>
          <w:tab w:val="left" w:pos="4757"/>
        </w:tabs>
        <w:spacing w:line="240" w:lineRule="auto"/>
        <w:ind w:left="567" w:firstLine="0"/>
        <w:jc w:val="left"/>
        <w:rPr>
          <w:sz w:val="24"/>
          <w:szCs w:val="24"/>
        </w:rPr>
      </w:pPr>
      <w:r w:rsidRPr="00454376">
        <w:rPr>
          <w:sz w:val="24"/>
          <w:szCs w:val="24"/>
        </w:rPr>
        <w:t>Приложение 1</w:t>
      </w:r>
      <w:r w:rsidR="00553A57" w:rsidRPr="00454376">
        <w:rPr>
          <w:sz w:val="24"/>
          <w:szCs w:val="24"/>
        </w:rPr>
        <w:t>2</w:t>
      </w:r>
      <w:r w:rsidRPr="00454376">
        <w:rPr>
          <w:sz w:val="24"/>
          <w:szCs w:val="24"/>
        </w:rPr>
        <w:t xml:space="preserve"> к письму о подаче оферты</w:t>
      </w:r>
      <w:r w:rsidRPr="00454376">
        <w:rPr>
          <w:sz w:val="24"/>
          <w:szCs w:val="24"/>
        </w:rPr>
        <w:br/>
        <w:t>от «____»_____________ г. №__________</w:t>
      </w:r>
    </w:p>
    <w:p w:rsidR="004F4D80" w:rsidRPr="00454376" w:rsidRDefault="004F4D80" w:rsidP="004F4D80">
      <w:pPr>
        <w:spacing w:line="240" w:lineRule="auto"/>
        <w:ind w:firstLine="0"/>
        <w:rPr>
          <w:color w:val="000000"/>
        </w:rPr>
      </w:pPr>
    </w:p>
    <w:p w:rsidR="00454376" w:rsidRPr="00454376" w:rsidRDefault="00454376" w:rsidP="00454376">
      <w:pPr>
        <w:ind w:firstLine="0"/>
        <w:jc w:val="center"/>
        <w:rPr>
          <w:b/>
          <w:sz w:val="24"/>
          <w:szCs w:val="24"/>
        </w:rPr>
      </w:pPr>
      <w:r w:rsidRPr="00454376">
        <w:rPr>
          <w:b/>
          <w:sz w:val="24"/>
          <w:szCs w:val="24"/>
        </w:rPr>
        <w:t>Справка о цепочке собственников участника закупочной процедуры, включая бенефициаров (в том числе конечных) *</w:t>
      </w:r>
    </w:p>
    <w:p w:rsidR="00454376" w:rsidRPr="00454376" w:rsidRDefault="00454376" w:rsidP="00454376">
      <w:pPr>
        <w:spacing w:line="240" w:lineRule="auto"/>
        <w:ind w:firstLine="0"/>
        <w:rPr>
          <w:color w:val="000000"/>
          <w:sz w:val="24"/>
          <w:szCs w:val="24"/>
        </w:rPr>
      </w:pPr>
    </w:p>
    <w:p w:rsidR="00454376" w:rsidRPr="00454376" w:rsidRDefault="00454376" w:rsidP="00454376">
      <w:pPr>
        <w:spacing w:line="240" w:lineRule="auto"/>
        <w:ind w:firstLine="0"/>
        <w:rPr>
          <w:color w:val="000000"/>
          <w:sz w:val="24"/>
          <w:szCs w:val="24"/>
        </w:rPr>
      </w:pPr>
      <w:r w:rsidRPr="00454376">
        <w:rPr>
          <w:color w:val="000000"/>
          <w:sz w:val="24"/>
          <w:szCs w:val="24"/>
        </w:rPr>
        <w:t>Наименование и адрес Участника: __________________________________________</w:t>
      </w:r>
    </w:p>
    <w:p w:rsidR="00454376" w:rsidRPr="00454376" w:rsidRDefault="00454376" w:rsidP="00454376">
      <w:pPr>
        <w:spacing w:line="240" w:lineRule="auto"/>
        <w:ind w:firstLine="0"/>
        <w:rPr>
          <w:color w:val="000000"/>
        </w:rPr>
      </w:pPr>
    </w:p>
    <w:tbl>
      <w:tblPr>
        <w:tblW w:w="156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568"/>
        <w:gridCol w:w="567"/>
        <w:gridCol w:w="1135"/>
        <w:gridCol w:w="879"/>
        <w:gridCol w:w="1247"/>
        <w:gridCol w:w="1556"/>
        <w:gridCol w:w="570"/>
        <w:gridCol w:w="554"/>
        <w:gridCol w:w="709"/>
        <w:gridCol w:w="1134"/>
        <w:gridCol w:w="1275"/>
        <w:gridCol w:w="1701"/>
        <w:gridCol w:w="1702"/>
        <w:gridCol w:w="1572"/>
      </w:tblGrid>
      <w:tr w:rsidR="00454376" w:rsidRPr="00454376" w:rsidTr="009F3986">
        <w:trPr>
          <w:trHeight w:val="331"/>
        </w:trPr>
        <w:tc>
          <w:tcPr>
            <w:tcW w:w="453" w:type="dxa"/>
            <w:vMerge w:val="restart"/>
            <w:shd w:val="clear" w:color="000000" w:fill="FFFFFF"/>
            <w:vAlign w:val="center"/>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 п./п.</w:t>
            </w:r>
          </w:p>
        </w:tc>
        <w:tc>
          <w:tcPr>
            <w:tcW w:w="5952" w:type="dxa"/>
            <w:gridSpan w:val="6"/>
            <w:shd w:val="clear" w:color="000000" w:fill="FFFFFF"/>
            <w:vAlign w:val="center"/>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Информация об организации</w:t>
            </w:r>
          </w:p>
        </w:tc>
        <w:tc>
          <w:tcPr>
            <w:tcW w:w="570" w:type="dxa"/>
            <w:vMerge w:val="restart"/>
            <w:shd w:val="clear" w:color="auto" w:fill="auto"/>
            <w:vAlign w:val="center"/>
          </w:tcPr>
          <w:p w:rsidR="00454376" w:rsidRPr="00454376" w:rsidRDefault="00454376" w:rsidP="00454376">
            <w:pPr>
              <w:spacing w:line="240" w:lineRule="auto"/>
              <w:ind w:right="-108" w:firstLine="0"/>
              <w:jc w:val="center"/>
              <w:rPr>
                <w:b/>
                <w:bCs w:val="0"/>
                <w:color w:val="000000"/>
                <w:sz w:val="16"/>
                <w:szCs w:val="16"/>
              </w:rPr>
            </w:pPr>
            <w:r w:rsidRPr="00454376">
              <w:rPr>
                <w:b/>
                <w:bCs w:val="0"/>
                <w:color w:val="000000"/>
                <w:sz w:val="16"/>
                <w:szCs w:val="16"/>
              </w:rPr>
              <w:t>№</w:t>
            </w:r>
          </w:p>
        </w:tc>
        <w:tc>
          <w:tcPr>
            <w:tcW w:w="8647" w:type="dxa"/>
            <w:gridSpan w:val="7"/>
            <w:shd w:val="clear" w:color="auto" w:fill="auto"/>
            <w:vAlign w:val="center"/>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Информация о цепочке собственников организации (включая конечных бенефициаров)</w:t>
            </w:r>
          </w:p>
        </w:tc>
      </w:tr>
      <w:tr w:rsidR="00454376" w:rsidRPr="00454376" w:rsidTr="009F3986">
        <w:trPr>
          <w:trHeight w:val="847"/>
        </w:trPr>
        <w:tc>
          <w:tcPr>
            <w:tcW w:w="453" w:type="dxa"/>
            <w:vMerge/>
            <w:shd w:val="clear" w:color="000000" w:fill="FFFFFF"/>
            <w:vAlign w:val="center"/>
            <w:hideMark/>
          </w:tcPr>
          <w:p w:rsidR="00454376" w:rsidRPr="00454376" w:rsidRDefault="00454376" w:rsidP="00454376">
            <w:pPr>
              <w:spacing w:line="240" w:lineRule="auto"/>
              <w:ind w:firstLine="0"/>
              <w:jc w:val="center"/>
              <w:rPr>
                <w:b/>
                <w:bCs w:val="0"/>
                <w:color w:val="000000"/>
                <w:sz w:val="16"/>
                <w:szCs w:val="16"/>
              </w:rPr>
            </w:pPr>
          </w:p>
        </w:tc>
        <w:tc>
          <w:tcPr>
            <w:tcW w:w="568" w:type="dxa"/>
            <w:shd w:val="clear" w:color="000000" w:fill="FFFFFF"/>
            <w:vAlign w:val="center"/>
            <w:hideMark/>
          </w:tcPr>
          <w:p w:rsidR="00454376" w:rsidRPr="00454376" w:rsidRDefault="00454376" w:rsidP="00454376">
            <w:pPr>
              <w:spacing w:line="240" w:lineRule="auto"/>
              <w:ind w:right="-108" w:firstLine="0"/>
              <w:jc w:val="center"/>
              <w:rPr>
                <w:b/>
                <w:bCs w:val="0"/>
                <w:color w:val="000000"/>
                <w:sz w:val="16"/>
                <w:szCs w:val="16"/>
              </w:rPr>
            </w:pPr>
            <w:r w:rsidRPr="00454376">
              <w:rPr>
                <w:b/>
                <w:bCs w:val="0"/>
                <w:color w:val="000000"/>
                <w:sz w:val="16"/>
                <w:szCs w:val="16"/>
              </w:rPr>
              <w:t>ИНН</w:t>
            </w:r>
          </w:p>
        </w:tc>
        <w:tc>
          <w:tcPr>
            <w:tcW w:w="567" w:type="dxa"/>
            <w:shd w:val="clear" w:color="000000" w:fill="FFFFFF"/>
            <w:vAlign w:val="center"/>
            <w:hideMark/>
          </w:tcPr>
          <w:p w:rsidR="00454376" w:rsidRPr="00454376" w:rsidRDefault="00454376" w:rsidP="00454376">
            <w:pPr>
              <w:spacing w:line="240" w:lineRule="auto"/>
              <w:ind w:right="-108" w:firstLine="0"/>
              <w:jc w:val="center"/>
              <w:rPr>
                <w:b/>
                <w:bCs w:val="0"/>
                <w:color w:val="000000"/>
                <w:sz w:val="16"/>
                <w:szCs w:val="16"/>
              </w:rPr>
            </w:pPr>
            <w:r w:rsidRPr="00454376">
              <w:rPr>
                <w:b/>
                <w:bCs w:val="0"/>
                <w:color w:val="000000"/>
                <w:sz w:val="16"/>
                <w:szCs w:val="16"/>
              </w:rPr>
              <w:t>ОГРН</w:t>
            </w:r>
          </w:p>
        </w:tc>
        <w:tc>
          <w:tcPr>
            <w:tcW w:w="1135" w:type="dxa"/>
            <w:shd w:val="clear" w:color="000000" w:fill="FFFFFF"/>
            <w:vAlign w:val="center"/>
            <w:hideMark/>
          </w:tcPr>
          <w:p w:rsidR="00454376" w:rsidRPr="00454376" w:rsidRDefault="00454376" w:rsidP="00454376">
            <w:pPr>
              <w:spacing w:line="240" w:lineRule="auto"/>
              <w:ind w:right="-108" w:firstLine="0"/>
              <w:jc w:val="center"/>
              <w:rPr>
                <w:b/>
                <w:bCs w:val="0"/>
                <w:color w:val="000000"/>
                <w:sz w:val="16"/>
                <w:szCs w:val="16"/>
              </w:rPr>
            </w:pPr>
            <w:r w:rsidRPr="00454376">
              <w:rPr>
                <w:b/>
                <w:bCs w:val="0"/>
                <w:color w:val="000000"/>
                <w:sz w:val="16"/>
                <w:szCs w:val="16"/>
              </w:rPr>
              <w:t>Наименование краткое</w:t>
            </w:r>
          </w:p>
        </w:tc>
        <w:tc>
          <w:tcPr>
            <w:tcW w:w="879" w:type="dxa"/>
            <w:shd w:val="clear" w:color="000000" w:fill="FFFFFF"/>
            <w:vAlign w:val="center"/>
            <w:hideMark/>
          </w:tcPr>
          <w:p w:rsidR="00454376" w:rsidRPr="00454376" w:rsidRDefault="00454376" w:rsidP="00454376">
            <w:pPr>
              <w:spacing w:line="240" w:lineRule="auto"/>
              <w:ind w:right="-108" w:firstLine="0"/>
              <w:jc w:val="center"/>
              <w:rPr>
                <w:b/>
                <w:bCs w:val="0"/>
                <w:color w:val="000000"/>
                <w:sz w:val="16"/>
                <w:szCs w:val="16"/>
              </w:rPr>
            </w:pPr>
            <w:r w:rsidRPr="00454376">
              <w:rPr>
                <w:b/>
                <w:bCs w:val="0"/>
                <w:color w:val="000000"/>
                <w:sz w:val="16"/>
                <w:szCs w:val="16"/>
              </w:rPr>
              <w:t>Код ОКВЭД</w:t>
            </w:r>
          </w:p>
        </w:tc>
        <w:tc>
          <w:tcPr>
            <w:tcW w:w="1247" w:type="dxa"/>
            <w:shd w:val="clear" w:color="000000" w:fill="FFFFFF"/>
            <w:vAlign w:val="center"/>
            <w:hideMark/>
          </w:tcPr>
          <w:p w:rsidR="00454376" w:rsidRPr="00454376" w:rsidRDefault="00454376" w:rsidP="00454376">
            <w:pPr>
              <w:spacing w:line="240" w:lineRule="auto"/>
              <w:ind w:right="-108" w:firstLine="0"/>
              <w:jc w:val="center"/>
              <w:rPr>
                <w:b/>
                <w:bCs w:val="0"/>
                <w:color w:val="000000"/>
                <w:sz w:val="16"/>
                <w:szCs w:val="16"/>
              </w:rPr>
            </w:pPr>
            <w:r w:rsidRPr="00454376">
              <w:rPr>
                <w:b/>
                <w:bCs w:val="0"/>
                <w:color w:val="000000"/>
                <w:sz w:val="16"/>
                <w:szCs w:val="16"/>
              </w:rPr>
              <w:t>Ф.И.О. руководителя</w:t>
            </w:r>
          </w:p>
        </w:tc>
        <w:tc>
          <w:tcPr>
            <w:tcW w:w="1556" w:type="dxa"/>
            <w:shd w:val="clear" w:color="000000" w:fill="FFFFFF"/>
            <w:vAlign w:val="center"/>
            <w:hideMark/>
          </w:tcPr>
          <w:p w:rsidR="00454376" w:rsidRPr="00454376" w:rsidRDefault="00454376" w:rsidP="00454376">
            <w:pPr>
              <w:spacing w:line="240" w:lineRule="auto"/>
              <w:ind w:right="-108" w:firstLine="0"/>
              <w:jc w:val="center"/>
              <w:rPr>
                <w:b/>
                <w:bCs w:val="0"/>
                <w:color w:val="000000"/>
                <w:sz w:val="16"/>
                <w:szCs w:val="16"/>
              </w:rPr>
            </w:pPr>
            <w:r w:rsidRPr="00454376">
              <w:rPr>
                <w:b/>
                <w:bCs w:val="0"/>
                <w:color w:val="000000"/>
                <w:sz w:val="16"/>
                <w:szCs w:val="16"/>
              </w:rPr>
              <w:t>Серия и номер документа, удостоверяющего личность руководителя</w:t>
            </w:r>
          </w:p>
        </w:tc>
        <w:tc>
          <w:tcPr>
            <w:tcW w:w="570" w:type="dxa"/>
            <w:vMerge/>
            <w:shd w:val="clear" w:color="auto" w:fill="auto"/>
            <w:vAlign w:val="center"/>
            <w:hideMark/>
          </w:tcPr>
          <w:p w:rsidR="00454376" w:rsidRPr="00454376" w:rsidRDefault="00454376" w:rsidP="00454376">
            <w:pPr>
              <w:spacing w:line="240" w:lineRule="auto"/>
              <w:ind w:right="-108" w:firstLine="0"/>
              <w:jc w:val="center"/>
              <w:rPr>
                <w:b/>
                <w:bCs w:val="0"/>
                <w:color w:val="000000"/>
                <w:sz w:val="16"/>
                <w:szCs w:val="16"/>
              </w:rPr>
            </w:pPr>
          </w:p>
        </w:tc>
        <w:tc>
          <w:tcPr>
            <w:tcW w:w="554" w:type="dxa"/>
            <w:shd w:val="clear" w:color="auto" w:fill="auto"/>
            <w:vAlign w:val="center"/>
            <w:hideMark/>
          </w:tcPr>
          <w:p w:rsidR="00454376" w:rsidRPr="00454376" w:rsidRDefault="00454376" w:rsidP="00454376">
            <w:pPr>
              <w:spacing w:line="240" w:lineRule="auto"/>
              <w:ind w:right="-108" w:firstLine="0"/>
              <w:jc w:val="center"/>
              <w:rPr>
                <w:b/>
                <w:bCs w:val="0"/>
                <w:color w:val="000000"/>
                <w:sz w:val="16"/>
                <w:szCs w:val="16"/>
              </w:rPr>
            </w:pPr>
            <w:r w:rsidRPr="00454376">
              <w:rPr>
                <w:b/>
                <w:bCs w:val="0"/>
                <w:color w:val="000000"/>
                <w:sz w:val="16"/>
                <w:szCs w:val="16"/>
              </w:rPr>
              <w:t>ИНН</w:t>
            </w:r>
          </w:p>
        </w:tc>
        <w:tc>
          <w:tcPr>
            <w:tcW w:w="709" w:type="dxa"/>
            <w:shd w:val="clear" w:color="auto" w:fill="auto"/>
            <w:vAlign w:val="center"/>
            <w:hideMark/>
          </w:tcPr>
          <w:p w:rsidR="00454376" w:rsidRPr="00454376" w:rsidRDefault="00454376" w:rsidP="00454376">
            <w:pPr>
              <w:spacing w:line="240" w:lineRule="auto"/>
              <w:ind w:right="-108" w:firstLine="0"/>
              <w:jc w:val="center"/>
              <w:rPr>
                <w:b/>
                <w:bCs w:val="0"/>
                <w:color w:val="000000"/>
                <w:sz w:val="16"/>
                <w:szCs w:val="16"/>
              </w:rPr>
            </w:pPr>
            <w:r w:rsidRPr="00454376">
              <w:rPr>
                <w:b/>
                <w:bCs w:val="0"/>
                <w:color w:val="000000"/>
                <w:sz w:val="16"/>
                <w:szCs w:val="16"/>
              </w:rPr>
              <w:t>ОГРН</w:t>
            </w:r>
          </w:p>
        </w:tc>
        <w:tc>
          <w:tcPr>
            <w:tcW w:w="1134" w:type="dxa"/>
            <w:shd w:val="clear" w:color="auto" w:fill="auto"/>
            <w:vAlign w:val="center"/>
            <w:hideMark/>
          </w:tcPr>
          <w:p w:rsidR="00454376" w:rsidRPr="00454376" w:rsidRDefault="00454376" w:rsidP="00454376">
            <w:pPr>
              <w:spacing w:line="240" w:lineRule="auto"/>
              <w:ind w:right="-108" w:firstLine="0"/>
              <w:jc w:val="center"/>
              <w:rPr>
                <w:b/>
                <w:bCs w:val="0"/>
                <w:color w:val="000000"/>
                <w:sz w:val="16"/>
                <w:szCs w:val="16"/>
              </w:rPr>
            </w:pPr>
            <w:r w:rsidRPr="00454376">
              <w:rPr>
                <w:b/>
                <w:bCs w:val="0"/>
                <w:color w:val="000000"/>
                <w:sz w:val="16"/>
                <w:szCs w:val="16"/>
              </w:rPr>
              <w:t>Наименование/ФИО</w:t>
            </w:r>
          </w:p>
        </w:tc>
        <w:tc>
          <w:tcPr>
            <w:tcW w:w="1275" w:type="dxa"/>
            <w:shd w:val="clear" w:color="auto" w:fill="auto"/>
            <w:vAlign w:val="center"/>
            <w:hideMark/>
          </w:tcPr>
          <w:p w:rsidR="00454376" w:rsidRPr="00454376" w:rsidRDefault="00454376" w:rsidP="00454376">
            <w:pPr>
              <w:spacing w:line="240" w:lineRule="auto"/>
              <w:ind w:right="-108" w:firstLine="0"/>
              <w:jc w:val="center"/>
              <w:rPr>
                <w:b/>
                <w:bCs w:val="0"/>
                <w:color w:val="000000"/>
                <w:sz w:val="16"/>
                <w:szCs w:val="16"/>
              </w:rPr>
            </w:pPr>
            <w:r w:rsidRPr="00454376">
              <w:rPr>
                <w:b/>
                <w:bCs w:val="0"/>
                <w:color w:val="000000"/>
                <w:sz w:val="16"/>
                <w:szCs w:val="16"/>
              </w:rPr>
              <w:t>Адрес регистрации</w:t>
            </w:r>
          </w:p>
        </w:tc>
        <w:tc>
          <w:tcPr>
            <w:tcW w:w="1701" w:type="dxa"/>
            <w:shd w:val="clear" w:color="auto" w:fill="auto"/>
            <w:vAlign w:val="center"/>
            <w:hideMark/>
          </w:tcPr>
          <w:p w:rsidR="00454376" w:rsidRPr="00454376" w:rsidRDefault="00454376" w:rsidP="00454376">
            <w:pPr>
              <w:spacing w:line="240" w:lineRule="auto"/>
              <w:ind w:right="-108" w:firstLine="0"/>
              <w:jc w:val="center"/>
              <w:rPr>
                <w:b/>
                <w:bCs w:val="0"/>
                <w:color w:val="000000"/>
                <w:sz w:val="16"/>
                <w:szCs w:val="16"/>
              </w:rPr>
            </w:pPr>
            <w:r w:rsidRPr="00454376">
              <w:rPr>
                <w:b/>
                <w:bCs w:val="0"/>
                <w:color w:val="000000"/>
                <w:sz w:val="16"/>
                <w:szCs w:val="16"/>
              </w:rPr>
              <w:t>Серия и номер документа, удостоверяющего личность (для физ. лиц)</w:t>
            </w:r>
          </w:p>
        </w:tc>
        <w:tc>
          <w:tcPr>
            <w:tcW w:w="1702" w:type="dxa"/>
            <w:shd w:val="clear" w:color="auto" w:fill="auto"/>
            <w:vAlign w:val="center"/>
            <w:hideMark/>
          </w:tcPr>
          <w:p w:rsidR="00454376" w:rsidRPr="00454376" w:rsidRDefault="00454376" w:rsidP="00454376">
            <w:pPr>
              <w:spacing w:line="240" w:lineRule="auto"/>
              <w:ind w:right="-108" w:firstLine="0"/>
              <w:jc w:val="center"/>
              <w:rPr>
                <w:b/>
                <w:bCs w:val="0"/>
                <w:color w:val="000000"/>
                <w:sz w:val="16"/>
                <w:szCs w:val="16"/>
              </w:rPr>
            </w:pPr>
            <w:r w:rsidRPr="00454376">
              <w:rPr>
                <w:b/>
                <w:bCs w:val="0"/>
                <w:color w:val="000000"/>
                <w:sz w:val="16"/>
                <w:szCs w:val="16"/>
              </w:rPr>
              <w:t>Руководитель/ участник/ акционер/ бенефициар</w:t>
            </w:r>
          </w:p>
        </w:tc>
        <w:tc>
          <w:tcPr>
            <w:tcW w:w="1572" w:type="dxa"/>
            <w:shd w:val="clear" w:color="auto" w:fill="auto"/>
            <w:vAlign w:val="center"/>
            <w:hideMark/>
          </w:tcPr>
          <w:p w:rsidR="00454376" w:rsidRPr="00454376" w:rsidRDefault="00454376" w:rsidP="00A8626B">
            <w:pPr>
              <w:spacing w:line="240" w:lineRule="auto"/>
              <w:ind w:right="-108" w:firstLine="0"/>
              <w:jc w:val="center"/>
              <w:rPr>
                <w:b/>
                <w:bCs w:val="0"/>
                <w:color w:val="000000"/>
                <w:sz w:val="16"/>
                <w:szCs w:val="16"/>
              </w:rPr>
            </w:pPr>
            <w:r w:rsidRPr="00454376">
              <w:rPr>
                <w:b/>
                <w:bCs w:val="0"/>
                <w:color w:val="000000"/>
                <w:sz w:val="16"/>
                <w:szCs w:val="16"/>
              </w:rPr>
              <w:t>Информация о подтверждающих документах (наименование, реквизиты и т.д.)</w:t>
            </w:r>
          </w:p>
        </w:tc>
      </w:tr>
      <w:tr w:rsidR="00454376" w:rsidRPr="00454376" w:rsidTr="009F3986">
        <w:trPr>
          <w:trHeight w:val="225"/>
        </w:trPr>
        <w:tc>
          <w:tcPr>
            <w:tcW w:w="453" w:type="dxa"/>
            <w:shd w:val="clear" w:color="000000" w:fill="FFFFFF"/>
            <w:vAlign w:val="center"/>
            <w:hideMark/>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1</w:t>
            </w:r>
          </w:p>
        </w:tc>
        <w:tc>
          <w:tcPr>
            <w:tcW w:w="568" w:type="dxa"/>
            <w:shd w:val="clear" w:color="000000" w:fill="FFFFFF"/>
            <w:vAlign w:val="center"/>
            <w:hideMark/>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2</w:t>
            </w:r>
          </w:p>
        </w:tc>
        <w:tc>
          <w:tcPr>
            <w:tcW w:w="567" w:type="dxa"/>
            <w:shd w:val="clear" w:color="000000" w:fill="FFFFFF"/>
            <w:vAlign w:val="center"/>
            <w:hideMark/>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3</w:t>
            </w:r>
          </w:p>
        </w:tc>
        <w:tc>
          <w:tcPr>
            <w:tcW w:w="1135" w:type="dxa"/>
            <w:shd w:val="clear" w:color="000000" w:fill="FFFFFF"/>
            <w:vAlign w:val="center"/>
            <w:hideMark/>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4</w:t>
            </w:r>
          </w:p>
        </w:tc>
        <w:tc>
          <w:tcPr>
            <w:tcW w:w="879" w:type="dxa"/>
            <w:shd w:val="clear" w:color="000000" w:fill="FFFFFF"/>
            <w:vAlign w:val="center"/>
            <w:hideMark/>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5</w:t>
            </w:r>
          </w:p>
        </w:tc>
        <w:tc>
          <w:tcPr>
            <w:tcW w:w="1247" w:type="dxa"/>
            <w:shd w:val="clear" w:color="000000" w:fill="FFFFFF"/>
            <w:vAlign w:val="center"/>
            <w:hideMark/>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6</w:t>
            </w:r>
          </w:p>
        </w:tc>
        <w:tc>
          <w:tcPr>
            <w:tcW w:w="1556" w:type="dxa"/>
            <w:shd w:val="clear" w:color="000000" w:fill="FFFFFF"/>
            <w:vAlign w:val="center"/>
            <w:hideMark/>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7</w:t>
            </w:r>
          </w:p>
        </w:tc>
        <w:tc>
          <w:tcPr>
            <w:tcW w:w="570" w:type="dxa"/>
            <w:shd w:val="clear" w:color="auto" w:fill="auto"/>
            <w:vAlign w:val="center"/>
            <w:hideMark/>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8</w:t>
            </w:r>
          </w:p>
        </w:tc>
        <w:tc>
          <w:tcPr>
            <w:tcW w:w="554" w:type="dxa"/>
            <w:shd w:val="clear" w:color="auto" w:fill="auto"/>
            <w:vAlign w:val="center"/>
            <w:hideMark/>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9</w:t>
            </w:r>
          </w:p>
        </w:tc>
        <w:tc>
          <w:tcPr>
            <w:tcW w:w="709" w:type="dxa"/>
            <w:shd w:val="clear" w:color="auto" w:fill="auto"/>
            <w:vAlign w:val="center"/>
            <w:hideMark/>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10</w:t>
            </w:r>
          </w:p>
        </w:tc>
        <w:tc>
          <w:tcPr>
            <w:tcW w:w="1134" w:type="dxa"/>
            <w:shd w:val="clear" w:color="auto" w:fill="auto"/>
            <w:vAlign w:val="center"/>
            <w:hideMark/>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11</w:t>
            </w:r>
          </w:p>
        </w:tc>
        <w:tc>
          <w:tcPr>
            <w:tcW w:w="1275" w:type="dxa"/>
            <w:shd w:val="clear" w:color="auto" w:fill="auto"/>
            <w:vAlign w:val="center"/>
            <w:hideMark/>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12</w:t>
            </w:r>
          </w:p>
        </w:tc>
        <w:tc>
          <w:tcPr>
            <w:tcW w:w="1701" w:type="dxa"/>
            <w:shd w:val="clear" w:color="auto" w:fill="auto"/>
            <w:vAlign w:val="bottom"/>
            <w:hideMark/>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13</w:t>
            </w:r>
          </w:p>
        </w:tc>
        <w:tc>
          <w:tcPr>
            <w:tcW w:w="1702" w:type="dxa"/>
            <w:shd w:val="clear" w:color="auto" w:fill="auto"/>
            <w:vAlign w:val="center"/>
            <w:hideMark/>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14</w:t>
            </w:r>
          </w:p>
        </w:tc>
        <w:tc>
          <w:tcPr>
            <w:tcW w:w="1572" w:type="dxa"/>
            <w:shd w:val="clear" w:color="auto" w:fill="auto"/>
            <w:vAlign w:val="bottom"/>
            <w:hideMark/>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15</w:t>
            </w:r>
          </w:p>
        </w:tc>
      </w:tr>
      <w:tr w:rsidR="00454376" w:rsidRPr="00454376" w:rsidTr="009F3986">
        <w:trPr>
          <w:trHeight w:val="225"/>
        </w:trPr>
        <w:tc>
          <w:tcPr>
            <w:tcW w:w="453"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8"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135"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879"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24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556"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70"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55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709"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13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275"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701"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c>
          <w:tcPr>
            <w:tcW w:w="1702"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572"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r>
      <w:tr w:rsidR="00454376" w:rsidRPr="00454376" w:rsidTr="009F3986">
        <w:trPr>
          <w:trHeight w:val="225"/>
        </w:trPr>
        <w:tc>
          <w:tcPr>
            <w:tcW w:w="453"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1.</w:t>
            </w:r>
          </w:p>
        </w:tc>
        <w:tc>
          <w:tcPr>
            <w:tcW w:w="568"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135"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879"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24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556"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70"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1.1.</w:t>
            </w:r>
          </w:p>
        </w:tc>
        <w:tc>
          <w:tcPr>
            <w:tcW w:w="55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709"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13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275"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701"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c>
          <w:tcPr>
            <w:tcW w:w="1702"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572"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r>
      <w:tr w:rsidR="00454376" w:rsidRPr="00454376" w:rsidTr="009F3986">
        <w:trPr>
          <w:trHeight w:val="225"/>
        </w:trPr>
        <w:tc>
          <w:tcPr>
            <w:tcW w:w="453"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8"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135"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879"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24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556"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70"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1.1.1</w:t>
            </w:r>
          </w:p>
        </w:tc>
        <w:tc>
          <w:tcPr>
            <w:tcW w:w="55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709"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13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275"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701"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c>
          <w:tcPr>
            <w:tcW w:w="1702"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572"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r>
      <w:tr w:rsidR="00454376" w:rsidRPr="00454376" w:rsidTr="009F3986">
        <w:trPr>
          <w:trHeight w:val="225"/>
        </w:trPr>
        <w:tc>
          <w:tcPr>
            <w:tcW w:w="453"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8"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135"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879"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24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556"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70"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1.1.2</w:t>
            </w:r>
          </w:p>
        </w:tc>
        <w:tc>
          <w:tcPr>
            <w:tcW w:w="55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709"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13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275"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701"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c>
          <w:tcPr>
            <w:tcW w:w="1702"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572"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r>
      <w:tr w:rsidR="00454376" w:rsidRPr="00454376" w:rsidTr="009F3986">
        <w:trPr>
          <w:trHeight w:val="225"/>
        </w:trPr>
        <w:tc>
          <w:tcPr>
            <w:tcW w:w="453"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8"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135"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879"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24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556"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70"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1.1.3</w:t>
            </w:r>
          </w:p>
        </w:tc>
        <w:tc>
          <w:tcPr>
            <w:tcW w:w="55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709"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13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275"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701"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c>
          <w:tcPr>
            <w:tcW w:w="1702"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572"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r>
      <w:tr w:rsidR="00454376" w:rsidRPr="00454376" w:rsidTr="009F3986">
        <w:trPr>
          <w:trHeight w:val="225"/>
        </w:trPr>
        <w:tc>
          <w:tcPr>
            <w:tcW w:w="453"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8"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135"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879"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24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556"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70"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1.1.3.1</w:t>
            </w:r>
          </w:p>
        </w:tc>
        <w:tc>
          <w:tcPr>
            <w:tcW w:w="55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709"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13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275"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701"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c>
          <w:tcPr>
            <w:tcW w:w="1702"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572"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r>
      <w:tr w:rsidR="00454376" w:rsidRPr="00454376" w:rsidTr="009F3986">
        <w:trPr>
          <w:trHeight w:val="225"/>
        </w:trPr>
        <w:tc>
          <w:tcPr>
            <w:tcW w:w="453"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8"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135"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879"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24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556"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70"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1.1.3.2</w:t>
            </w:r>
          </w:p>
        </w:tc>
        <w:tc>
          <w:tcPr>
            <w:tcW w:w="55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709"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13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275"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701"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c>
          <w:tcPr>
            <w:tcW w:w="1702"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572"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r>
      <w:tr w:rsidR="00454376" w:rsidRPr="00454376" w:rsidTr="009F3986">
        <w:trPr>
          <w:trHeight w:val="225"/>
        </w:trPr>
        <w:tc>
          <w:tcPr>
            <w:tcW w:w="453"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8"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135"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879"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24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556"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70"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w:t>
            </w:r>
          </w:p>
        </w:tc>
        <w:tc>
          <w:tcPr>
            <w:tcW w:w="55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709"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13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275"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701"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c>
          <w:tcPr>
            <w:tcW w:w="1702"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572"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r>
      <w:tr w:rsidR="00454376" w:rsidRPr="00454376" w:rsidTr="009F3986">
        <w:trPr>
          <w:trHeight w:val="225"/>
        </w:trPr>
        <w:tc>
          <w:tcPr>
            <w:tcW w:w="453"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8"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135"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879"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24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556"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70"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1.2</w:t>
            </w:r>
          </w:p>
        </w:tc>
        <w:tc>
          <w:tcPr>
            <w:tcW w:w="55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709"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13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275"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701"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c>
          <w:tcPr>
            <w:tcW w:w="1702"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572"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r>
      <w:tr w:rsidR="00454376" w:rsidRPr="00454376" w:rsidTr="009F3986">
        <w:trPr>
          <w:trHeight w:val="225"/>
        </w:trPr>
        <w:tc>
          <w:tcPr>
            <w:tcW w:w="453"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8"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135"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879"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24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556"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70"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1.2.1</w:t>
            </w:r>
          </w:p>
        </w:tc>
        <w:tc>
          <w:tcPr>
            <w:tcW w:w="55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709"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13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275"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701"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c>
          <w:tcPr>
            <w:tcW w:w="1702"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572"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r>
      <w:tr w:rsidR="00454376" w:rsidRPr="00454376" w:rsidTr="009F3986">
        <w:trPr>
          <w:trHeight w:val="225"/>
        </w:trPr>
        <w:tc>
          <w:tcPr>
            <w:tcW w:w="453"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8"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135"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879"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24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556"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70"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1.2.2</w:t>
            </w:r>
          </w:p>
        </w:tc>
        <w:tc>
          <w:tcPr>
            <w:tcW w:w="55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709"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13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275"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701"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c>
          <w:tcPr>
            <w:tcW w:w="1702"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572"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r>
      <w:tr w:rsidR="00454376" w:rsidRPr="00454376" w:rsidTr="009F3986">
        <w:trPr>
          <w:trHeight w:val="225"/>
        </w:trPr>
        <w:tc>
          <w:tcPr>
            <w:tcW w:w="453"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8"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135"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879"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24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556"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70"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1.2.3</w:t>
            </w:r>
          </w:p>
        </w:tc>
        <w:tc>
          <w:tcPr>
            <w:tcW w:w="55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709"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13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275"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701"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c>
          <w:tcPr>
            <w:tcW w:w="1702"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572"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r>
      <w:tr w:rsidR="00454376" w:rsidRPr="00454376" w:rsidTr="009F3986">
        <w:trPr>
          <w:trHeight w:val="225"/>
        </w:trPr>
        <w:tc>
          <w:tcPr>
            <w:tcW w:w="453"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8"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135"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879"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24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556"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70"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w:t>
            </w:r>
          </w:p>
        </w:tc>
        <w:tc>
          <w:tcPr>
            <w:tcW w:w="55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709"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13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275"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701"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c>
          <w:tcPr>
            <w:tcW w:w="1702"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572"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r>
      <w:tr w:rsidR="00454376" w:rsidRPr="00454376" w:rsidTr="009F3986">
        <w:trPr>
          <w:trHeight w:val="225"/>
        </w:trPr>
        <w:tc>
          <w:tcPr>
            <w:tcW w:w="453"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8"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135"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879"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24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556"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70"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1.3</w:t>
            </w:r>
          </w:p>
        </w:tc>
        <w:tc>
          <w:tcPr>
            <w:tcW w:w="55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709"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13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275"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701"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c>
          <w:tcPr>
            <w:tcW w:w="1702"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572"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r>
      <w:tr w:rsidR="00454376" w:rsidRPr="00454376" w:rsidTr="009F3986">
        <w:trPr>
          <w:trHeight w:val="225"/>
        </w:trPr>
        <w:tc>
          <w:tcPr>
            <w:tcW w:w="453"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8"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135"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879"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24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556"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70"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r w:rsidRPr="00454376">
              <w:rPr>
                <w:b/>
                <w:bCs w:val="0"/>
                <w:color w:val="000000"/>
                <w:sz w:val="16"/>
                <w:szCs w:val="16"/>
              </w:rPr>
              <w:t>…</w:t>
            </w:r>
          </w:p>
        </w:tc>
        <w:tc>
          <w:tcPr>
            <w:tcW w:w="55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709"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13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275"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701"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c>
          <w:tcPr>
            <w:tcW w:w="1702"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572"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r>
      <w:tr w:rsidR="00454376" w:rsidRPr="00454376" w:rsidTr="009F3986">
        <w:trPr>
          <w:trHeight w:val="225"/>
        </w:trPr>
        <w:tc>
          <w:tcPr>
            <w:tcW w:w="453"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8"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6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135"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879"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247"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1556" w:type="dxa"/>
            <w:shd w:val="clear" w:color="000000" w:fill="FFFFFF"/>
            <w:vAlign w:val="center"/>
          </w:tcPr>
          <w:p w:rsidR="00454376" w:rsidRPr="00454376" w:rsidRDefault="00454376" w:rsidP="00454376">
            <w:pPr>
              <w:spacing w:line="240" w:lineRule="auto"/>
              <w:ind w:firstLine="0"/>
              <w:jc w:val="center"/>
              <w:rPr>
                <w:b/>
                <w:bCs w:val="0"/>
                <w:color w:val="000000"/>
                <w:sz w:val="16"/>
                <w:szCs w:val="16"/>
              </w:rPr>
            </w:pPr>
          </w:p>
        </w:tc>
        <w:tc>
          <w:tcPr>
            <w:tcW w:w="570"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55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709"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134"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275"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701"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c>
          <w:tcPr>
            <w:tcW w:w="1702" w:type="dxa"/>
            <w:shd w:val="clear" w:color="auto" w:fill="auto"/>
            <w:vAlign w:val="center"/>
          </w:tcPr>
          <w:p w:rsidR="00454376" w:rsidRPr="00454376" w:rsidRDefault="00454376" w:rsidP="00454376">
            <w:pPr>
              <w:spacing w:line="240" w:lineRule="auto"/>
              <w:ind w:firstLine="0"/>
              <w:jc w:val="center"/>
              <w:rPr>
                <w:b/>
                <w:bCs w:val="0"/>
                <w:color w:val="000000"/>
                <w:sz w:val="16"/>
                <w:szCs w:val="16"/>
              </w:rPr>
            </w:pPr>
          </w:p>
        </w:tc>
        <w:tc>
          <w:tcPr>
            <w:tcW w:w="1572" w:type="dxa"/>
            <w:shd w:val="clear" w:color="auto" w:fill="auto"/>
            <w:vAlign w:val="bottom"/>
          </w:tcPr>
          <w:p w:rsidR="00454376" w:rsidRPr="00454376" w:rsidRDefault="00454376" w:rsidP="00454376">
            <w:pPr>
              <w:spacing w:line="240" w:lineRule="auto"/>
              <w:ind w:firstLine="0"/>
              <w:jc w:val="center"/>
              <w:rPr>
                <w:b/>
                <w:bCs w:val="0"/>
                <w:color w:val="000000"/>
                <w:sz w:val="16"/>
                <w:szCs w:val="16"/>
              </w:rPr>
            </w:pPr>
          </w:p>
        </w:tc>
      </w:tr>
    </w:tbl>
    <w:p w:rsidR="00454376" w:rsidRPr="00454376" w:rsidRDefault="00454376" w:rsidP="00454376">
      <w:pPr>
        <w:spacing w:line="240" w:lineRule="auto"/>
        <w:rPr>
          <w:color w:val="000000"/>
        </w:rPr>
      </w:pPr>
    </w:p>
    <w:p w:rsidR="004F4D80" w:rsidRPr="00454376" w:rsidRDefault="004F4D80" w:rsidP="004F4D80">
      <w:pPr>
        <w:spacing w:line="240" w:lineRule="auto"/>
        <w:rPr>
          <w:color w:val="000000"/>
        </w:rPr>
      </w:pPr>
      <w:r w:rsidRPr="00454376">
        <w:rPr>
          <w:color w:val="000000"/>
        </w:rPr>
        <w:t>____________________________________</w:t>
      </w:r>
    </w:p>
    <w:p w:rsidR="004F4D80" w:rsidRPr="00454376" w:rsidRDefault="004F4D80" w:rsidP="004F4D80">
      <w:pPr>
        <w:spacing w:line="240" w:lineRule="auto"/>
        <w:ind w:right="3684"/>
        <w:jc w:val="center"/>
        <w:rPr>
          <w:color w:val="000000"/>
          <w:vertAlign w:val="superscript"/>
        </w:rPr>
      </w:pPr>
      <w:r w:rsidRPr="00454376">
        <w:rPr>
          <w:color w:val="000000"/>
          <w:vertAlign w:val="superscript"/>
        </w:rPr>
        <w:t>(подпись, М.П.)</w:t>
      </w:r>
    </w:p>
    <w:p w:rsidR="004F4D80" w:rsidRPr="00454376" w:rsidRDefault="004F4D80" w:rsidP="004F4D80">
      <w:pPr>
        <w:spacing w:line="240" w:lineRule="auto"/>
        <w:rPr>
          <w:color w:val="000000"/>
        </w:rPr>
      </w:pPr>
      <w:r w:rsidRPr="00454376">
        <w:rPr>
          <w:color w:val="000000"/>
        </w:rPr>
        <w:t>____________________________________</w:t>
      </w:r>
    </w:p>
    <w:p w:rsidR="004F4D80" w:rsidRPr="00454376" w:rsidRDefault="004F4D80" w:rsidP="00454376">
      <w:pPr>
        <w:spacing w:line="240" w:lineRule="auto"/>
        <w:ind w:right="3684"/>
        <w:jc w:val="center"/>
      </w:pPr>
      <w:r w:rsidRPr="00454376">
        <w:rPr>
          <w:color w:val="000000"/>
          <w:vertAlign w:val="superscript"/>
        </w:rPr>
        <w:t>(фамилия, имя, отчество подписавшего, должность)</w:t>
      </w:r>
    </w:p>
    <w:p w:rsidR="004F4D80" w:rsidRPr="00454376" w:rsidRDefault="004F4D80" w:rsidP="004F4D80">
      <w:pPr>
        <w:pBdr>
          <w:bottom w:val="single" w:sz="4" w:space="1" w:color="auto"/>
        </w:pBdr>
        <w:shd w:val="clear" w:color="auto" w:fill="E0E0E0"/>
        <w:ind w:right="21" w:firstLine="0"/>
        <w:jc w:val="center"/>
        <w:rPr>
          <w:b/>
          <w:color w:val="000000"/>
          <w:spacing w:val="36"/>
        </w:rPr>
      </w:pPr>
      <w:r w:rsidRPr="00454376">
        <w:rPr>
          <w:b/>
          <w:color w:val="000000"/>
          <w:spacing w:val="36"/>
        </w:rPr>
        <w:t>конец формы</w:t>
      </w:r>
    </w:p>
    <w:p w:rsidR="004F4D80" w:rsidRPr="00454376" w:rsidRDefault="004F4D80" w:rsidP="004F4D80">
      <w:pPr>
        <w:pStyle w:val="3"/>
        <w:rPr>
          <w:sz w:val="22"/>
        </w:rPr>
        <w:sectPr w:rsidR="004F4D80" w:rsidRPr="00454376" w:rsidSect="00FB7116">
          <w:pgSz w:w="16838" w:h="11906" w:orient="landscape" w:code="9"/>
          <w:pgMar w:top="1134" w:right="680" w:bottom="567" w:left="539" w:header="680" w:footer="278" w:gutter="0"/>
          <w:cols w:space="708"/>
          <w:titlePg/>
          <w:docGrid w:linePitch="360"/>
        </w:sectPr>
      </w:pPr>
    </w:p>
    <w:p w:rsidR="004F4D80" w:rsidRPr="00454376" w:rsidRDefault="004F4D80" w:rsidP="004F4D80">
      <w:pPr>
        <w:pStyle w:val="3"/>
        <w:rPr>
          <w:szCs w:val="24"/>
        </w:rPr>
      </w:pPr>
      <w:bookmarkStart w:id="1643" w:name="_Toc343690585"/>
      <w:bookmarkStart w:id="1644" w:name="_Toc372294429"/>
      <w:bookmarkStart w:id="1645" w:name="_Toc379288897"/>
      <w:bookmarkStart w:id="1646" w:name="_Toc384734781"/>
      <w:bookmarkStart w:id="1647" w:name="_Toc396984079"/>
      <w:bookmarkStart w:id="1648" w:name="_Toc423423682"/>
      <w:bookmarkStart w:id="1649" w:name="_Toc439170711"/>
      <w:bookmarkStart w:id="1650" w:name="_Toc439172813"/>
      <w:bookmarkStart w:id="1651" w:name="_Toc439173254"/>
      <w:bookmarkStart w:id="1652" w:name="_Toc439238250"/>
      <w:bookmarkStart w:id="1653" w:name="_Toc439252797"/>
      <w:bookmarkStart w:id="1654" w:name="_Toc439323771"/>
      <w:bookmarkStart w:id="1655" w:name="_Toc440361406"/>
      <w:bookmarkStart w:id="1656" w:name="_Toc440376288"/>
      <w:bookmarkStart w:id="1657" w:name="_Toc440382546"/>
      <w:bookmarkStart w:id="1658" w:name="_Toc440447216"/>
      <w:bookmarkStart w:id="1659" w:name="_Toc440620896"/>
      <w:bookmarkStart w:id="1660" w:name="_Toc440631531"/>
      <w:bookmarkStart w:id="1661" w:name="_Toc440875770"/>
      <w:bookmarkStart w:id="1662" w:name="_Toc441131794"/>
      <w:bookmarkStart w:id="1663" w:name="_Toc468352943"/>
      <w:bookmarkStart w:id="1664" w:name="_Toc468355927"/>
      <w:bookmarkStart w:id="1665" w:name="_Toc469480811"/>
      <w:bookmarkStart w:id="1666" w:name="_Toc471898631"/>
      <w:bookmarkStart w:id="1667" w:name="_Toc498523846"/>
      <w:r w:rsidRPr="00454376">
        <w:rPr>
          <w:szCs w:val="24"/>
        </w:rPr>
        <w:lastRenderedPageBreak/>
        <w:t>Инструкции по заполнению</w:t>
      </w:r>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p>
    <w:p w:rsidR="004F4D80" w:rsidRPr="00454376" w:rsidRDefault="00C236C0" w:rsidP="004F4D80">
      <w:pPr>
        <w:pStyle w:val="aff5"/>
        <w:numPr>
          <w:ilvl w:val="3"/>
          <w:numId w:val="1"/>
        </w:numPr>
        <w:tabs>
          <w:tab w:val="num" w:pos="1134"/>
        </w:tabs>
        <w:suppressAutoHyphens w:val="0"/>
        <w:spacing w:before="100" w:beforeAutospacing="1" w:line="240" w:lineRule="auto"/>
        <w:rPr>
          <w:sz w:val="24"/>
          <w:szCs w:val="24"/>
        </w:rPr>
      </w:pPr>
      <w:r w:rsidRPr="00454376">
        <w:rPr>
          <w:sz w:val="24"/>
          <w:szCs w:val="24"/>
        </w:rPr>
        <w:t>Участник</w:t>
      </w:r>
      <w:r w:rsidR="004F4D80" w:rsidRPr="00454376">
        <w:rPr>
          <w:sz w:val="24"/>
          <w:szCs w:val="24"/>
        </w:rPr>
        <w:t xml:space="preserve"> указывает дату и номер заявки в соответствии с письмом о подаче оферты </w:t>
      </w:r>
      <w:r w:rsidR="00D90031" w:rsidRPr="00454376">
        <w:rPr>
          <w:sz w:val="24"/>
          <w:szCs w:val="24"/>
        </w:rPr>
        <w:t xml:space="preserve">(подраздел </w:t>
      </w:r>
      <w:r w:rsidR="001B34FA">
        <w:fldChar w:fldCharType="begin"/>
      </w:r>
      <w:r w:rsidR="001B34FA">
        <w:instrText xml:space="preserve"> REF _Ref55336310 \r \h  \* MERGEFORMAT </w:instrText>
      </w:r>
      <w:r w:rsidR="001B34FA">
        <w:fldChar w:fldCharType="separate"/>
      </w:r>
      <w:r w:rsidR="0038398C" w:rsidRPr="0038398C">
        <w:rPr>
          <w:sz w:val="24"/>
          <w:szCs w:val="24"/>
        </w:rPr>
        <w:t>5.1</w:t>
      </w:r>
      <w:r w:rsidR="001B34FA">
        <w:fldChar w:fldCharType="end"/>
      </w:r>
      <w:r w:rsidR="00D90031" w:rsidRPr="00454376">
        <w:rPr>
          <w:sz w:val="24"/>
          <w:szCs w:val="24"/>
        </w:rPr>
        <w:t>)</w:t>
      </w:r>
      <w:r w:rsidR="004F4D80" w:rsidRPr="00454376">
        <w:rPr>
          <w:sz w:val="24"/>
          <w:szCs w:val="24"/>
        </w:rPr>
        <w:t>.</w:t>
      </w:r>
    </w:p>
    <w:p w:rsidR="00454376" w:rsidRPr="00454376" w:rsidRDefault="00454376" w:rsidP="00454376">
      <w:pPr>
        <w:pStyle w:val="aff5"/>
        <w:numPr>
          <w:ilvl w:val="3"/>
          <w:numId w:val="1"/>
        </w:numPr>
        <w:suppressAutoHyphens w:val="0"/>
        <w:spacing w:before="100" w:beforeAutospacing="1" w:line="240" w:lineRule="auto"/>
        <w:rPr>
          <w:sz w:val="24"/>
          <w:szCs w:val="24"/>
        </w:rPr>
      </w:pPr>
      <w:r w:rsidRPr="00454376">
        <w:rPr>
          <w:snapToGrid w:val="0"/>
          <w:sz w:val="24"/>
          <w:szCs w:val="24"/>
        </w:rPr>
        <w:t>Указывается полное наименование юридического лица с расшифровкой его организационно-правовой формы,</w:t>
      </w:r>
      <w:r w:rsidRPr="00454376">
        <w:rPr>
          <w:sz w:val="24"/>
          <w:szCs w:val="24"/>
        </w:rPr>
        <w:t xml:space="preserve"> адрес Участника.</w:t>
      </w:r>
    </w:p>
    <w:p w:rsidR="00454376" w:rsidRPr="00454376" w:rsidRDefault="00454376" w:rsidP="00454376">
      <w:pPr>
        <w:pStyle w:val="aff5"/>
        <w:numPr>
          <w:ilvl w:val="3"/>
          <w:numId w:val="1"/>
        </w:numPr>
        <w:suppressAutoHyphens w:val="0"/>
        <w:spacing w:before="100" w:beforeAutospacing="1" w:line="240" w:lineRule="auto"/>
        <w:rPr>
          <w:sz w:val="24"/>
          <w:szCs w:val="24"/>
        </w:rPr>
      </w:pPr>
      <w:r w:rsidRPr="00454376">
        <w:rPr>
          <w:snapToGrid w:val="0"/>
          <w:sz w:val="24"/>
          <w:szCs w:val="24"/>
        </w:rPr>
        <w:t>Изменение формы справки недопустимо.</w:t>
      </w:r>
    </w:p>
    <w:p w:rsidR="00454376" w:rsidRPr="00454376" w:rsidRDefault="00454376" w:rsidP="00454376">
      <w:pPr>
        <w:pStyle w:val="aff5"/>
        <w:numPr>
          <w:ilvl w:val="3"/>
          <w:numId w:val="1"/>
        </w:numPr>
        <w:suppressAutoHyphens w:val="0"/>
        <w:spacing w:before="100" w:beforeAutospacing="1" w:line="240" w:lineRule="auto"/>
        <w:rPr>
          <w:snapToGrid w:val="0"/>
          <w:sz w:val="24"/>
          <w:szCs w:val="24"/>
        </w:rPr>
      </w:pPr>
      <w:r w:rsidRPr="00454376">
        <w:rPr>
          <w:snapToGrid w:val="0"/>
          <w:sz w:val="24"/>
          <w:szCs w:val="24"/>
        </w:rPr>
        <w:t>Графы (поля) таблицы должны содержать информацию, касающуюся только этой графы (поля).</w:t>
      </w:r>
    </w:p>
    <w:p w:rsidR="00454376" w:rsidRPr="00454376" w:rsidRDefault="00454376" w:rsidP="00454376">
      <w:pPr>
        <w:pStyle w:val="aff5"/>
        <w:numPr>
          <w:ilvl w:val="3"/>
          <w:numId w:val="1"/>
        </w:numPr>
        <w:suppressAutoHyphens w:val="0"/>
        <w:spacing w:before="100" w:beforeAutospacing="1" w:line="240" w:lineRule="auto"/>
        <w:rPr>
          <w:sz w:val="24"/>
          <w:szCs w:val="24"/>
        </w:rPr>
      </w:pPr>
      <w:r w:rsidRPr="00454376">
        <w:rPr>
          <w:snapToGrid w:val="0"/>
          <w:sz w:val="24"/>
          <w:szCs w:val="24"/>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454376" w:rsidRPr="00454376" w:rsidRDefault="00454376" w:rsidP="00454376">
      <w:pPr>
        <w:pStyle w:val="aff5"/>
        <w:numPr>
          <w:ilvl w:val="3"/>
          <w:numId w:val="1"/>
        </w:numPr>
        <w:suppressAutoHyphens w:val="0"/>
        <w:spacing w:before="100" w:beforeAutospacing="1" w:line="240" w:lineRule="auto"/>
        <w:rPr>
          <w:sz w:val="24"/>
          <w:szCs w:val="24"/>
        </w:rPr>
      </w:pPr>
      <w:r w:rsidRPr="00454376">
        <w:rPr>
          <w:snapToGrid w:val="0"/>
          <w:sz w:val="24"/>
          <w:szCs w:val="24"/>
        </w:rPr>
        <w:t>* 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w:t>
      </w:r>
    </w:p>
    <w:p w:rsidR="004F4D80" w:rsidRPr="00454376" w:rsidRDefault="004F4D80" w:rsidP="004F4D80">
      <w:pPr>
        <w:pStyle w:val="aff5"/>
        <w:numPr>
          <w:ilvl w:val="3"/>
          <w:numId w:val="1"/>
        </w:numPr>
        <w:tabs>
          <w:tab w:val="num" w:pos="1134"/>
        </w:tabs>
        <w:suppressAutoHyphens w:val="0"/>
        <w:spacing w:before="100" w:beforeAutospacing="1" w:line="240" w:lineRule="auto"/>
        <w:rPr>
          <w:sz w:val="24"/>
          <w:szCs w:val="24"/>
        </w:rPr>
      </w:pPr>
      <w:r w:rsidRPr="00454376">
        <w:rPr>
          <w:sz w:val="24"/>
          <w:szCs w:val="24"/>
        </w:rPr>
        <w:t xml:space="preserve">Разделы «ИНН» (№2) и «ОГРН» (№3) - указываются регистрационные данные </w:t>
      </w:r>
      <w:r w:rsidR="00C236C0" w:rsidRPr="00454376">
        <w:rPr>
          <w:sz w:val="24"/>
          <w:szCs w:val="24"/>
        </w:rPr>
        <w:t>Участник</w:t>
      </w:r>
      <w:r w:rsidRPr="00454376">
        <w:rPr>
          <w:sz w:val="24"/>
          <w:szCs w:val="24"/>
        </w:rPr>
        <w:t>а.</w:t>
      </w:r>
    </w:p>
    <w:p w:rsidR="004F4D80" w:rsidRPr="00454376" w:rsidRDefault="004F4D80" w:rsidP="004F4D80">
      <w:pPr>
        <w:pStyle w:val="aff5"/>
        <w:numPr>
          <w:ilvl w:val="3"/>
          <w:numId w:val="1"/>
        </w:numPr>
        <w:tabs>
          <w:tab w:val="num" w:pos="1134"/>
        </w:tabs>
        <w:suppressAutoHyphens w:val="0"/>
        <w:spacing w:before="100" w:beforeAutospacing="1" w:line="240" w:lineRule="auto"/>
        <w:rPr>
          <w:sz w:val="24"/>
          <w:szCs w:val="24"/>
        </w:rPr>
      </w:pPr>
      <w:r w:rsidRPr="00454376">
        <w:rPr>
          <w:sz w:val="24"/>
          <w:szCs w:val="24"/>
        </w:rPr>
        <w:t xml:space="preserve">Разделы «ИНН» (№9) и «ОГРН» (№10) - указываются регистрационные данные собственников </w:t>
      </w:r>
      <w:r w:rsidR="00C236C0" w:rsidRPr="00454376">
        <w:rPr>
          <w:sz w:val="24"/>
          <w:szCs w:val="24"/>
        </w:rPr>
        <w:t>Участник</w:t>
      </w:r>
      <w:r w:rsidRPr="00454376">
        <w:rPr>
          <w:sz w:val="24"/>
          <w:szCs w:val="24"/>
        </w:rPr>
        <w:t>а.</w:t>
      </w:r>
    </w:p>
    <w:p w:rsidR="004F4D80" w:rsidRPr="00454376" w:rsidRDefault="004F4D80" w:rsidP="004F4D80">
      <w:pPr>
        <w:pStyle w:val="aff5"/>
        <w:numPr>
          <w:ilvl w:val="3"/>
          <w:numId w:val="1"/>
        </w:numPr>
        <w:tabs>
          <w:tab w:val="num" w:pos="1134"/>
        </w:tabs>
        <w:suppressAutoHyphens w:val="0"/>
        <w:spacing w:before="100" w:beforeAutospacing="1" w:line="240" w:lineRule="auto"/>
        <w:rPr>
          <w:sz w:val="24"/>
          <w:szCs w:val="24"/>
        </w:rPr>
      </w:pPr>
      <w:r w:rsidRPr="00454376">
        <w:rPr>
          <w:sz w:val="24"/>
          <w:szCs w:val="24"/>
        </w:rPr>
        <w:t xml:space="preserve">Раздел «Наименование краткое» (№4) - указывается краткое наименование </w:t>
      </w:r>
      <w:r w:rsidR="00C236C0" w:rsidRPr="00454376">
        <w:rPr>
          <w:sz w:val="24"/>
          <w:szCs w:val="24"/>
        </w:rPr>
        <w:t>Участник</w:t>
      </w:r>
      <w:r w:rsidRPr="00454376">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454376" w:rsidRDefault="004F4D80" w:rsidP="004F4D80">
      <w:pPr>
        <w:pStyle w:val="aff5"/>
        <w:numPr>
          <w:ilvl w:val="3"/>
          <w:numId w:val="1"/>
        </w:numPr>
        <w:tabs>
          <w:tab w:val="num" w:pos="1134"/>
        </w:tabs>
        <w:suppressAutoHyphens w:val="0"/>
        <w:spacing w:before="100" w:beforeAutospacing="1" w:line="240" w:lineRule="auto"/>
        <w:rPr>
          <w:sz w:val="24"/>
          <w:szCs w:val="24"/>
        </w:rPr>
      </w:pPr>
      <w:r w:rsidRPr="00454376">
        <w:rPr>
          <w:sz w:val="24"/>
          <w:szCs w:val="24"/>
        </w:rPr>
        <w:t>Раздел «Код ОКВЭД» (№5) - указывается код (основные коды) ОКВЭД.</w:t>
      </w:r>
    </w:p>
    <w:p w:rsidR="004F4D80" w:rsidRPr="00454376" w:rsidRDefault="004F4D80" w:rsidP="004F4D80">
      <w:pPr>
        <w:pStyle w:val="aff5"/>
        <w:numPr>
          <w:ilvl w:val="3"/>
          <w:numId w:val="1"/>
        </w:numPr>
        <w:tabs>
          <w:tab w:val="num" w:pos="1134"/>
        </w:tabs>
        <w:suppressAutoHyphens w:val="0"/>
        <w:spacing w:before="100" w:beforeAutospacing="1" w:line="240" w:lineRule="auto"/>
        <w:rPr>
          <w:sz w:val="24"/>
          <w:szCs w:val="24"/>
        </w:rPr>
      </w:pPr>
      <w:r w:rsidRPr="00454376">
        <w:rPr>
          <w:sz w:val="24"/>
          <w:szCs w:val="24"/>
        </w:rPr>
        <w:t>Раздел «ФИО руководителя» (№6) - фамилия, отчество и имя указываются полностью.</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454376">
        <w:rPr>
          <w:sz w:val="24"/>
          <w:szCs w:val="24"/>
        </w:rPr>
        <w:t>Раздел «Серия и номер документа, удостоверяющего личность руководителя</w:t>
      </w:r>
      <w:r w:rsidRPr="00D27071">
        <w:rPr>
          <w:sz w:val="24"/>
          <w:szCs w:val="24"/>
        </w:rPr>
        <w:t>»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 xml:space="preserve">выпиской из Единого государственного реестра юридических лиц, </w:t>
      </w:r>
      <w:r w:rsidRPr="00B36655">
        <w:rPr>
          <w:sz w:val="24"/>
          <w:szCs w:val="24"/>
        </w:rPr>
        <w:lastRenderedPageBreak/>
        <w:t>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454376"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454376">
        <w:rPr>
          <w:sz w:val="24"/>
          <w:szCs w:val="24"/>
        </w:rPr>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54376" w:rsidRPr="00454376" w:rsidRDefault="00454376" w:rsidP="00454376">
      <w:pPr>
        <w:pStyle w:val="aff5"/>
        <w:numPr>
          <w:ilvl w:val="3"/>
          <w:numId w:val="1"/>
        </w:numPr>
        <w:suppressAutoHyphens w:val="0"/>
        <w:spacing w:before="100" w:beforeAutospacing="1" w:line="240" w:lineRule="auto"/>
        <w:rPr>
          <w:sz w:val="24"/>
          <w:szCs w:val="24"/>
        </w:rPr>
      </w:pPr>
      <w:bookmarkStart w:id="1668" w:name="_Toc329588495"/>
      <w:bookmarkStart w:id="1669" w:name="_Toc423423683"/>
      <w:bookmarkStart w:id="1670" w:name="_Ref440272051"/>
      <w:bookmarkStart w:id="1671" w:name="_Ref440274744"/>
      <w:r w:rsidRPr="00454376">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участника(ов) общества</w:t>
      </w:r>
      <w:r w:rsidRPr="00454376">
        <w:rPr>
          <w:snapToGrid w:val="0"/>
          <w:sz w:val="24"/>
          <w:szCs w:val="24"/>
        </w:rPr>
        <w:t xml:space="preserve"> (выписка из ЕГРЮЛ, ЕГРИП, решение (протокол) о назначении исполнительного органа, выписка из реестра акционеров </w:t>
      </w:r>
      <w:r w:rsidRPr="00454376">
        <w:rPr>
          <w:sz w:val="24"/>
          <w:szCs w:val="24"/>
        </w:rPr>
        <w:t>(список лиц, зарегистрированных в реестре владельцев ценных бумаг) и т.п.). Скан-копии документов, указанных в данном разделе, должны быть приложены Участником к настоящей Форме справки о цепочке собственников участника закупочной процедуры, включая бенефициаров (в том числе конечных) и войти в состав Заявки.</w:t>
      </w:r>
    </w:p>
    <w:p w:rsidR="00454376" w:rsidRPr="00454376" w:rsidRDefault="00454376" w:rsidP="00454376">
      <w:pPr>
        <w:pStyle w:val="aff5"/>
        <w:numPr>
          <w:ilvl w:val="3"/>
          <w:numId w:val="1"/>
        </w:numPr>
        <w:suppressAutoHyphens w:val="0"/>
        <w:spacing w:before="100" w:beforeAutospacing="1" w:line="240" w:lineRule="auto"/>
        <w:rPr>
          <w:bCs w:val="0"/>
          <w:sz w:val="24"/>
          <w:szCs w:val="24"/>
        </w:rPr>
      </w:pPr>
      <w:r w:rsidRPr="00454376">
        <w:rPr>
          <w:sz w:val="24"/>
          <w:szCs w:val="24"/>
        </w:rPr>
        <w:br w:type="page"/>
      </w:r>
      <w:r w:rsidRPr="00454376">
        <w:rPr>
          <w:b/>
          <w:bCs w:val="0"/>
          <w:caps/>
          <w:sz w:val="24"/>
          <w:szCs w:val="24"/>
        </w:rPr>
        <w:lastRenderedPageBreak/>
        <w:t>Пример заполнения</w:t>
      </w:r>
      <w:r w:rsidRPr="00454376">
        <w:rPr>
          <w:bCs w:val="0"/>
          <w:sz w:val="24"/>
          <w:szCs w:val="24"/>
        </w:rPr>
        <w:t xml:space="preserve"> формы «Справка о цепочке собственников участника закупочной процедуры, включая бенефициаров (в том числе конечных)»:</w:t>
      </w:r>
    </w:p>
    <w:tbl>
      <w:tblPr>
        <w:tblW w:w="15214" w:type="dxa"/>
        <w:tblInd w:w="250" w:type="dxa"/>
        <w:tblLayout w:type="fixed"/>
        <w:tblLook w:val="04A0" w:firstRow="1" w:lastRow="0" w:firstColumn="1" w:lastColumn="0" w:noHBand="0" w:noVBand="1"/>
      </w:tblPr>
      <w:tblGrid>
        <w:gridCol w:w="454"/>
        <w:gridCol w:w="853"/>
        <w:gridCol w:w="711"/>
        <w:gridCol w:w="1134"/>
        <w:gridCol w:w="707"/>
        <w:gridCol w:w="1134"/>
        <w:gridCol w:w="1423"/>
        <w:gridCol w:w="571"/>
        <w:gridCol w:w="985"/>
        <w:gridCol w:w="843"/>
        <w:gridCol w:w="1134"/>
        <w:gridCol w:w="1134"/>
        <w:gridCol w:w="1417"/>
        <w:gridCol w:w="1142"/>
        <w:gridCol w:w="1572"/>
      </w:tblGrid>
      <w:tr w:rsidR="00454376" w:rsidRPr="00454376" w:rsidTr="009F3986">
        <w:trPr>
          <w:trHeight w:val="300"/>
        </w:trPr>
        <w:tc>
          <w:tcPr>
            <w:tcW w:w="454"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454376" w:rsidRPr="00454376" w:rsidRDefault="00454376" w:rsidP="00454376">
            <w:pPr>
              <w:spacing w:line="240" w:lineRule="auto"/>
              <w:jc w:val="left"/>
              <w:rPr>
                <w:rFonts w:ascii="Calibri" w:hAnsi="Calibri" w:cs="Calibri"/>
                <w:color w:val="000000"/>
                <w:sz w:val="24"/>
                <w:szCs w:val="24"/>
              </w:rPr>
            </w:pPr>
            <w:r w:rsidRPr="00454376">
              <w:rPr>
                <w:rFonts w:ascii="Calibri" w:hAnsi="Calibri" w:cs="Calibri"/>
                <w:color w:val="000000"/>
                <w:sz w:val="24"/>
                <w:szCs w:val="24"/>
              </w:rPr>
              <w:t> </w:t>
            </w:r>
          </w:p>
        </w:tc>
        <w:tc>
          <w:tcPr>
            <w:tcW w:w="14760"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454376" w:rsidRPr="00454376" w:rsidRDefault="00454376" w:rsidP="00454376">
            <w:pPr>
              <w:spacing w:line="240" w:lineRule="auto"/>
              <w:jc w:val="center"/>
              <w:rPr>
                <w:b/>
                <w:color w:val="000000"/>
                <w:sz w:val="24"/>
                <w:szCs w:val="24"/>
              </w:rPr>
            </w:pPr>
            <w:r w:rsidRPr="00454376">
              <w:rPr>
                <w:b/>
                <w:bCs w:val="0"/>
                <w:sz w:val="24"/>
                <w:szCs w:val="24"/>
              </w:rPr>
              <w:t>Справка о цепочке собственников участника закупочной процедуры, включая бенефициаров (в том числе конечных)</w:t>
            </w:r>
          </w:p>
          <w:p w:rsidR="00454376" w:rsidRPr="00454376" w:rsidRDefault="00454376" w:rsidP="00454376">
            <w:pPr>
              <w:spacing w:line="240" w:lineRule="auto"/>
              <w:jc w:val="center"/>
              <w:rPr>
                <w:b/>
                <w:color w:val="000000"/>
                <w:sz w:val="24"/>
                <w:szCs w:val="24"/>
                <w:u w:val="single"/>
              </w:rPr>
            </w:pPr>
          </w:p>
          <w:p w:rsidR="00454376" w:rsidRPr="00454376" w:rsidRDefault="00454376" w:rsidP="00454376">
            <w:pPr>
              <w:spacing w:line="240" w:lineRule="auto"/>
              <w:ind w:firstLine="0"/>
              <w:rPr>
                <w:i/>
                <w:color w:val="000000"/>
                <w:sz w:val="24"/>
                <w:szCs w:val="24"/>
              </w:rPr>
            </w:pPr>
            <w:r w:rsidRPr="00454376">
              <w:rPr>
                <w:color w:val="000000"/>
                <w:sz w:val="24"/>
                <w:szCs w:val="24"/>
              </w:rPr>
              <w:t xml:space="preserve">Наименование и адрес Участника: </w:t>
            </w:r>
            <w:r w:rsidRPr="00454376">
              <w:rPr>
                <w:b/>
                <w:color w:val="000000"/>
                <w:sz w:val="24"/>
                <w:szCs w:val="24"/>
                <w:u w:val="single"/>
              </w:rPr>
              <w:t>ООО «Организация-пример», г. Москва, ул. Гоголя, 1</w:t>
            </w:r>
          </w:p>
        </w:tc>
      </w:tr>
      <w:tr w:rsidR="00454376" w:rsidRPr="00454376" w:rsidTr="009F3986">
        <w:trPr>
          <w:trHeight w:val="331"/>
        </w:trPr>
        <w:tc>
          <w:tcPr>
            <w:tcW w:w="45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454376" w:rsidRPr="00454376" w:rsidRDefault="00454376" w:rsidP="00454376">
            <w:pPr>
              <w:spacing w:line="240" w:lineRule="auto"/>
              <w:ind w:left="-108" w:right="-108" w:firstLine="108"/>
              <w:jc w:val="center"/>
              <w:rPr>
                <w:b/>
                <w:bCs w:val="0"/>
                <w:color w:val="000000"/>
                <w:sz w:val="16"/>
                <w:szCs w:val="16"/>
              </w:rPr>
            </w:pPr>
            <w:r w:rsidRPr="00454376">
              <w:rPr>
                <w:b/>
                <w:bCs w:val="0"/>
                <w:color w:val="000000"/>
                <w:sz w:val="16"/>
                <w:szCs w:val="16"/>
              </w:rPr>
              <w:t>№ п./п.</w:t>
            </w:r>
          </w:p>
        </w:tc>
        <w:tc>
          <w:tcPr>
            <w:tcW w:w="59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54376" w:rsidRPr="00454376" w:rsidRDefault="00454376" w:rsidP="00454376">
            <w:pPr>
              <w:spacing w:line="240" w:lineRule="auto"/>
              <w:ind w:left="-108" w:right="-108" w:firstLine="108"/>
              <w:jc w:val="center"/>
              <w:rPr>
                <w:b/>
                <w:bCs w:val="0"/>
                <w:color w:val="000000"/>
                <w:sz w:val="16"/>
                <w:szCs w:val="16"/>
              </w:rPr>
            </w:pPr>
            <w:r w:rsidRPr="00454376">
              <w:rPr>
                <w:b/>
                <w:bCs w:val="0"/>
                <w:color w:val="000000"/>
                <w:sz w:val="16"/>
                <w:szCs w:val="16"/>
              </w:rPr>
              <w:t>Информация об организации</w:t>
            </w:r>
          </w:p>
        </w:tc>
        <w:tc>
          <w:tcPr>
            <w:tcW w:w="571" w:type="dxa"/>
            <w:tcBorders>
              <w:top w:val="single" w:sz="4" w:space="0" w:color="auto"/>
              <w:left w:val="single" w:sz="4" w:space="0" w:color="auto"/>
              <w:bottom w:val="single" w:sz="4" w:space="0" w:color="auto"/>
              <w:right w:val="single" w:sz="4" w:space="0" w:color="auto"/>
            </w:tcBorders>
            <w:shd w:val="clear" w:color="auto" w:fill="auto"/>
            <w:vAlign w:val="center"/>
          </w:tcPr>
          <w:p w:rsidR="00454376" w:rsidRPr="00454376" w:rsidRDefault="00454376" w:rsidP="00454376">
            <w:pPr>
              <w:spacing w:line="240" w:lineRule="auto"/>
              <w:ind w:left="-108" w:right="-108" w:firstLine="108"/>
              <w:jc w:val="center"/>
              <w:rPr>
                <w:b/>
                <w:bCs w:val="0"/>
                <w:color w:val="000000"/>
                <w:sz w:val="16"/>
                <w:szCs w:val="16"/>
              </w:rPr>
            </w:pPr>
            <w:r w:rsidRPr="00454376">
              <w:rPr>
                <w:b/>
                <w:bCs w:val="0"/>
                <w:color w:val="000000"/>
                <w:sz w:val="16"/>
                <w:szCs w:val="16"/>
              </w:rPr>
              <w:t>№</w:t>
            </w:r>
          </w:p>
        </w:tc>
        <w:tc>
          <w:tcPr>
            <w:tcW w:w="822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454376" w:rsidRPr="00454376" w:rsidRDefault="00454376" w:rsidP="00454376">
            <w:pPr>
              <w:spacing w:line="240" w:lineRule="auto"/>
              <w:ind w:left="-108" w:right="-108" w:firstLine="108"/>
              <w:jc w:val="center"/>
              <w:rPr>
                <w:b/>
                <w:bCs w:val="0"/>
                <w:color w:val="000000"/>
                <w:sz w:val="16"/>
                <w:szCs w:val="16"/>
              </w:rPr>
            </w:pPr>
            <w:r w:rsidRPr="00454376">
              <w:rPr>
                <w:b/>
                <w:bCs w:val="0"/>
                <w:color w:val="000000"/>
                <w:sz w:val="16"/>
                <w:szCs w:val="16"/>
              </w:rPr>
              <w:t>Информация о цепочке собственников организации (включая конечных бенефициаров)</w:t>
            </w:r>
          </w:p>
        </w:tc>
      </w:tr>
      <w:tr w:rsidR="00454376" w:rsidRPr="00454376" w:rsidTr="009F3986">
        <w:trPr>
          <w:trHeight w:val="847"/>
        </w:trPr>
        <w:tc>
          <w:tcPr>
            <w:tcW w:w="454"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rsidR="00454376" w:rsidRPr="00454376" w:rsidRDefault="00454376" w:rsidP="00454376">
            <w:pPr>
              <w:spacing w:line="240" w:lineRule="auto"/>
              <w:ind w:left="-108" w:right="-108" w:firstLine="108"/>
              <w:jc w:val="center"/>
              <w:rPr>
                <w:b/>
                <w:bCs w:val="0"/>
                <w:color w:val="000000"/>
                <w:sz w:val="16"/>
                <w:szCs w:val="16"/>
              </w:rPr>
            </w:pPr>
          </w:p>
        </w:tc>
        <w:tc>
          <w:tcPr>
            <w:tcW w:w="8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54376" w:rsidRPr="00454376" w:rsidRDefault="00454376" w:rsidP="00454376">
            <w:pPr>
              <w:spacing w:line="240" w:lineRule="auto"/>
              <w:ind w:left="-108" w:right="-108" w:firstLine="108"/>
              <w:jc w:val="center"/>
              <w:rPr>
                <w:b/>
                <w:bCs w:val="0"/>
                <w:color w:val="000000"/>
                <w:sz w:val="16"/>
                <w:szCs w:val="16"/>
              </w:rPr>
            </w:pPr>
            <w:r w:rsidRPr="00454376">
              <w:rPr>
                <w:b/>
                <w:bCs w:val="0"/>
                <w:color w:val="000000"/>
                <w:sz w:val="16"/>
                <w:szCs w:val="16"/>
              </w:rPr>
              <w:t>ИНН</w:t>
            </w:r>
          </w:p>
        </w:tc>
        <w:tc>
          <w:tcPr>
            <w:tcW w:w="7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54376" w:rsidRPr="00454376" w:rsidRDefault="00454376" w:rsidP="00454376">
            <w:pPr>
              <w:spacing w:line="240" w:lineRule="auto"/>
              <w:ind w:left="-108" w:right="-108" w:firstLine="108"/>
              <w:jc w:val="center"/>
              <w:rPr>
                <w:b/>
                <w:bCs w:val="0"/>
                <w:color w:val="000000"/>
                <w:sz w:val="16"/>
                <w:szCs w:val="16"/>
              </w:rPr>
            </w:pPr>
            <w:r w:rsidRPr="00454376">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54376" w:rsidRPr="00454376" w:rsidRDefault="00454376" w:rsidP="00454376">
            <w:pPr>
              <w:spacing w:line="240" w:lineRule="auto"/>
              <w:ind w:left="-108" w:right="-108" w:firstLine="108"/>
              <w:jc w:val="center"/>
              <w:rPr>
                <w:b/>
                <w:bCs w:val="0"/>
                <w:color w:val="000000"/>
                <w:sz w:val="16"/>
                <w:szCs w:val="16"/>
              </w:rPr>
            </w:pPr>
            <w:r w:rsidRPr="00454376">
              <w:rPr>
                <w:b/>
                <w:bCs w:val="0"/>
                <w:color w:val="000000"/>
                <w:sz w:val="16"/>
                <w:szCs w:val="16"/>
              </w:rPr>
              <w:t>Наименование краткое</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54376" w:rsidRPr="00454376" w:rsidRDefault="00454376" w:rsidP="00454376">
            <w:pPr>
              <w:spacing w:line="240" w:lineRule="auto"/>
              <w:ind w:left="-108" w:right="-108" w:firstLine="108"/>
              <w:jc w:val="center"/>
              <w:rPr>
                <w:b/>
                <w:bCs w:val="0"/>
                <w:color w:val="000000"/>
                <w:sz w:val="16"/>
                <w:szCs w:val="16"/>
              </w:rPr>
            </w:pPr>
            <w:r w:rsidRPr="00454376">
              <w:rPr>
                <w:b/>
                <w:bCs w:val="0"/>
                <w:color w:val="000000"/>
                <w:sz w:val="16"/>
                <w:szCs w:val="16"/>
              </w:rPr>
              <w:t>Код ОКВЭД</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54376" w:rsidRPr="00454376" w:rsidRDefault="00454376" w:rsidP="00454376">
            <w:pPr>
              <w:spacing w:line="240" w:lineRule="auto"/>
              <w:ind w:left="-108" w:right="-108" w:firstLine="108"/>
              <w:jc w:val="center"/>
              <w:rPr>
                <w:b/>
                <w:bCs w:val="0"/>
                <w:color w:val="000000"/>
                <w:sz w:val="16"/>
                <w:szCs w:val="16"/>
              </w:rPr>
            </w:pPr>
            <w:r w:rsidRPr="00454376">
              <w:rPr>
                <w:b/>
                <w:bCs w:val="0"/>
                <w:color w:val="000000"/>
                <w:sz w:val="16"/>
                <w:szCs w:val="16"/>
              </w:rPr>
              <w:t>Ф.И.О. руководителя</w:t>
            </w:r>
          </w:p>
        </w:tc>
        <w:tc>
          <w:tcPr>
            <w:tcW w:w="142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54376" w:rsidRPr="00454376" w:rsidRDefault="00454376" w:rsidP="00454376">
            <w:pPr>
              <w:spacing w:line="240" w:lineRule="auto"/>
              <w:ind w:left="-108" w:right="-108" w:firstLine="108"/>
              <w:jc w:val="center"/>
              <w:rPr>
                <w:b/>
                <w:bCs w:val="0"/>
                <w:color w:val="000000"/>
                <w:sz w:val="16"/>
                <w:szCs w:val="16"/>
              </w:rPr>
            </w:pPr>
            <w:r w:rsidRPr="00454376">
              <w:rPr>
                <w:b/>
                <w:bCs w:val="0"/>
                <w:color w:val="000000"/>
                <w:sz w:val="16"/>
                <w:szCs w:val="16"/>
              </w:rPr>
              <w:t>Серия и номер документа, удостоверяющего личность руководителя</w:t>
            </w:r>
          </w:p>
        </w:tc>
        <w:tc>
          <w:tcPr>
            <w:tcW w:w="5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4376" w:rsidRPr="00454376" w:rsidRDefault="00454376" w:rsidP="00454376">
            <w:pPr>
              <w:spacing w:line="240" w:lineRule="auto"/>
              <w:ind w:left="-108" w:right="-108" w:firstLine="108"/>
              <w:jc w:val="center"/>
              <w:rPr>
                <w:b/>
                <w:bCs w:val="0"/>
                <w:color w:val="000000"/>
                <w:sz w:val="16"/>
                <w:szCs w:val="16"/>
              </w:rPr>
            </w:pP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4376" w:rsidRPr="00454376" w:rsidRDefault="00454376" w:rsidP="00454376">
            <w:pPr>
              <w:spacing w:line="240" w:lineRule="auto"/>
              <w:ind w:left="-108" w:right="-108" w:firstLine="108"/>
              <w:jc w:val="center"/>
              <w:rPr>
                <w:b/>
                <w:bCs w:val="0"/>
                <w:color w:val="000000"/>
                <w:sz w:val="16"/>
                <w:szCs w:val="16"/>
              </w:rPr>
            </w:pPr>
            <w:r w:rsidRPr="00454376">
              <w:rPr>
                <w:b/>
                <w:bCs w:val="0"/>
                <w:color w:val="000000"/>
                <w:sz w:val="16"/>
                <w:szCs w:val="16"/>
              </w:rPr>
              <w:t>ИНН</w:t>
            </w:r>
          </w:p>
        </w:tc>
        <w:tc>
          <w:tcPr>
            <w:tcW w:w="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4376" w:rsidRPr="00454376" w:rsidRDefault="00454376" w:rsidP="00454376">
            <w:pPr>
              <w:spacing w:line="240" w:lineRule="auto"/>
              <w:ind w:left="-108" w:right="-108" w:firstLine="108"/>
              <w:jc w:val="center"/>
              <w:rPr>
                <w:b/>
                <w:bCs w:val="0"/>
                <w:color w:val="000000"/>
                <w:sz w:val="16"/>
                <w:szCs w:val="16"/>
              </w:rPr>
            </w:pPr>
            <w:r w:rsidRPr="00454376">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4376" w:rsidRPr="00454376" w:rsidRDefault="00454376" w:rsidP="00454376">
            <w:pPr>
              <w:spacing w:line="240" w:lineRule="auto"/>
              <w:ind w:left="-108" w:right="-108" w:firstLine="108"/>
              <w:jc w:val="center"/>
              <w:rPr>
                <w:b/>
                <w:bCs w:val="0"/>
                <w:color w:val="000000"/>
                <w:sz w:val="16"/>
                <w:szCs w:val="16"/>
              </w:rPr>
            </w:pPr>
            <w:r w:rsidRPr="00454376">
              <w:rPr>
                <w:b/>
                <w:bCs w:val="0"/>
                <w:color w:val="000000"/>
                <w:sz w:val="16"/>
                <w:szCs w:val="16"/>
              </w:rPr>
              <w:t>Наименование/ФИО</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4376" w:rsidRPr="00454376" w:rsidRDefault="00454376" w:rsidP="00454376">
            <w:pPr>
              <w:spacing w:line="240" w:lineRule="auto"/>
              <w:ind w:left="-108" w:right="-108" w:firstLine="108"/>
              <w:jc w:val="center"/>
              <w:rPr>
                <w:b/>
                <w:bCs w:val="0"/>
                <w:color w:val="000000"/>
                <w:sz w:val="16"/>
                <w:szCs w:val="16"/>
              </w:rPr>
            </w:pPr>
            <w:r w:rsidRPr="00454376">
              <w:rPr>
                <w:b/>
                <w:bCs w:val="0"/>
                <w:color w:val="000000"/>
                <w:sz w:val="16"/>
                <w:szCs w:val="16"/>
              </w:rPr>
              <w:t>Адрес регистрации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4376" w:rsidRPr="00454376" w:rsidRDefault="00454376" w:rsidP="00454376">
            <w:pPr>
              <w:spacing w:line="240" w:lineRule="auto"/>
              <w:ind w:left="-108" w:right="-108" w:firstLine="108"/>
              <w:jc w:val="center"/>
              <w:rPr>
                <w:b/>
                <w:bCs w:val="0"/>
                <w:color w:val="000000"/>
                <w:sz w:val="16"/>
                <w:szCs w:val="16"/>
              </w:rPr>
            </w:pPr>
            <w:r w:rsidRPr="00454376">
              <w:rPr>
                <w:b/>
                <w:bCs w:val="0"/>
                <w:color w:val="000000"/>
                <w:sz w:val="16"/>
                <w:szCs w:val="16"/>
              </w:rPr>
              <w:t>Серия и номер документа, удостоверяющего личность (для физ. лиц)</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4376" w:rsidRPr="00454376" w:rsidRDefault="00454376" w:rsidP="00454376">
            <w:pPr>
              <w:spacing w:line="240" w:lineRule="auto"/>
              <w:ind w:left="-108" w:right="-108" w:firstLine="108"/>
              <w:jc w:val="center"/>
              <w:rPr>
                <w:b/>
                <w:bCs w:val="0"/>
                <w:color w:val="000000"/>
                <w:sz w:val="16"/>
                <w:szCs w:val="16"/>
              </w:rPr>
            </w:pPr>
            <w:r w:rsidRPr="00454376">
              <w:rPr>
                <w:b/>
                <w:bCs w:val="0"/>
                <w:color w:val="000000"/>
                <w:sz w:val="16"/>
                <w:szCs w:val="16"/>
              </w:rPr>
              <w:t>Руководитель/ участник/ акционер/ бенефициар</w:t>
            </w:r>
          </w:p>
        </w:tc>
        <w:tc>
          <w:tcPr>
            <w:tcW w:w="15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4376" w:rsidRPr="00454376" w:rsidRDefault="00454376" w:rsidP="00A8626B">
            <w:pPr>
              <w:spacing w:line="240" w:lineRule="auto"/>
              <w:ind w:left="-108" w:right="-108" w:firstLine="108"/>
              <w:jc w:val="center"/>
              <w:rPr>
                <w:b/>
                <w:bCs w:val="0"/>
                <w:color w:val="000000"/>
                <w:sz w:val="16"/>
                <w:szCs w:val="16"/>
              </w:rPr>
            </w:pPr>
            <w:r w:rsidRPr="00454376">
              <w:rPr>
                <w:b/>
                <w:bCs w:val="0"/>
                <w:color w:val="000000"/>
                <w:sz w:val="16"/>
                <w:szCs w:val="16"/>
              </w:rPr>
              <w:t>Информация о подтверждающих документах (наименование, реквизиты и т.д.)</w:t>
            </w:r>
          </w:p>
        </w:tc>
      </w:tr>
      <w:tr w:rsidR="00454376" w:rsidRPr="00454376" w:rsidTr="009F398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1</w:t>
            </w:r>
          </w:p>
        </w:tc>
        <w:tc>
          <w:tcPr>
            <w:tcW w:w="853" w:type="dxa"/>
            <w:tcBorders>
              <w:top w:val="single" w:sz="4" w:space="0" w:color="auto"/>
              <w:left w:val="nil"/>
              <w:bottom w:val="single" w:sz="4" w:space="0" w:color="auto"/>
              <w:right w:val="single" w:sz="4" w:space="0" w:color="auto"/>
            </w:tcBorders>
            <w:shd w:val="clear" w:color="000000" w:fill="FFFFFF"/>
            <w:vAlign w:val="center"/>
            <w:hideMark/>
          </w:tcPr>
          <w:p w:rsidR="00454376" w:rsidRPr="00454376" w:rsidRDefault="00454376" w:rsidP="00454376">
            <w:pPr>
              <w:spacing w:line="240" w:lineRule="auto"/>
              <w:ind w:right="-250" w:firstLine="3"/>
              <w:jc w:val="center"/>
              <w:rPr>
                <w:b/>
                <w:bCs w:val="0"/>
                <w:color w:val="000000"/>
                <w:sz w:val="14"/>
                <w:szCs w:val="16"/>
              </w:rPr>
            </w:pPr>
            <w:r w:rsidRPr="00454376">
              <w:rPr>
                <w:b/>
                <w:bCs w:val="0"/>
                <w:color w:val="000000"/>
                <w:sz w:val="14"/>
                <w:szCs w:val="16"/>
              </w:rPr>
              <w:t>2</w:t>
            </w:r>
          </w:p>
        </w:tc>
        <w:tc>
          <w:tcPr>
            <w:tcW w:w="711" w:type="dxa"/>
            <w:tcBorders>
              <w:top w:val="single" w:sz="4" w:space="0" w:color="auto"/>
              <w:left w:val="nil"/>
              <w:bottom w:val="single" w:sz="4" w:space="0" w:color="auto"/>
              <w:right w:val="single" w:sz="4" w:space="0" w:color="auto"/>
            </w:tcBorders>
            <w:shd w:val="clear" w:color="000000" w:fill="FFFFFF"/>
            <w:vAlign w:val="center"/>
            <w:hideMark/>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3</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4</w:t>
            </w:r>
          </w:p>
        </w:tc>
        <w:tc>
          <w:tcPr>
            <w:tcW w:w="707" w:type="dxa"/>
            <w:tcBorders>
              <w:top w:val="single" w:sz="4" w:space="0" w:color="auto"/>
              <w:left w:val="nil"/>
              <w:bottom w:val="single" w:sz="4" w:space="0" w:color="auto"/>
              <w:right w:val="single" w:sz="4" w:space="0" w:color="auto"/>
            </w:tcBorders>
            <w:shd w:val="clear" w:color="000000" w:fill="FFFFFF"/>
            <w:vAlign w:val="center"/>
            <w:hideMark/>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5</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6</w:t>
            </w:r>
          </w:p>
        </w:tc>
        <w:tc>
          <w:tcPr>
            <w:tcW w:w="1423" w:type="dxa"/>
            <w:tcBorders>
              <w:top w:val="single" w:sz="4" w:space="0" w:color="auto"/>
              <w:left w:val="nil"/>
              <w:bottom w:val="single" w:sz="4" w:space="0" w:color="auto"/>
              <w:right w:val="single" w:sz="4" w:space="0" w:color="auto"/>
            </w:tcBorders>
            <w:shd w:val="clear" w:color="000000" w:fill="FFFFFF"/>
            <w:vAlign w:val="center"/>
            <w:hideMark/>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7</w:t>
            </w:r>
          </w:p>
        </w:tc>
        <w:tc>
          <w:tcPr>
            <w:tcW w:w="571" w:type="dxa"/>
            <w:tcBorders>
              <w:top w:val="single" w:sz="4" w:space="0" w:color="auto"/>
              <w:left w:val="nil"/>
              <w:bottom w:val="single" w:sz="4" w:space="0" w:color="auto"/>
              <w:right w:val="single" w:sz="4" w:space="0" w:color="auto"/>
            </w:tcBorders>
            <w:shd w:val="clear" w:color="auto" w:fill="auto"/>
            <w:vAlign w:val="center"/>
            <w:hideMark/>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8</w:t>
            </w:r>
          </w:p>
        </w:tc>
        <w:tc>
          <w:tcPr>
            <w:tcW w:w="985" w:type="dxa"/>
            <w:tcBorders>
              <w:top w:val="single" w:sz="4" w:space="0" w:color="auto"/>
              <w:left w:val="nil"/>
              <w:bottom w:val="single" w:sz="4" w:space="0" w:color="auto"/>
              <w:right w:val="single" w:sz="4" w:space="0" w:color="auto"/>
            </w:tcBorders>
            <w:shd w:val="clear" w:color="auto" w:fill="auto"/>
            <w:vAlign w:val="center"/>
            <w:hideMark/>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9</w:t>
            </w:r>
          </w:p>
        </w:tc>
        <w:tc>
          <w:tcPr>
            <w:tcW w:w="843" w:type="dxa"/>
            <w:tcBorders>
              <w:top w:val="single" w:sz="4" w:space="0" w:color="auto"/>
              <w:left w:val="nil"/>
              <w:bottom w:val="single" w:sz="4" w:space="0" w:color="auto"/>
              <w:right w:val="single" w:sz="4" w:space="0" w:color="auto"/>
            </w:tcBorders>
            <w:shd w:val="clear" w:color="auto" w:fill="auto"/>
            <w:vAlign w:val="center"/>
            <w:hideMark/>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11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12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13</w:t>
            </w:r>
          </w:p>
        </w:tc>
        <w:tc>
          <w:tcPr>
            <w:tcW w:w="1142" w:type="dxa"/>
            <w:tcBorders>
              <w:top w:val="single" w:sz="4" w:space="0" w:color="auto"/>
              <w:left w:val="nil"/>
              <w:bottom w:val="single" w:sz="4" w:space="0" w:color="auto"/>
              <w:right w:val="single" w:sz="4" w:space="0" w:color="auto"/>
            </w:tcBorders>
            <w:shd w:val="clear" w:color="auto" w:fill="auto"/>
            <w:vAlign w:val="center"/>
            <w:hideMark/>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14</w:t>
            </w:r>
          </w:p>
        </w:tc>
        <w:tc>
          <w:tcPr>
            <w:tcW w:w="1572" w:type="dxa"/>
            <w:tcBorders>
              <w:top w:val="single" w:sz="4" w:space="0" w:color="auto"/>
              <w:left w:val="nil"/>
              <w:bottom w:val="single" w:sz="4" w:space="0" w:color="auto"/>
              <w:right w:val="single" w:sz="4" w:space="0" w:color="auto"/>
            </w:tcBorders>
            <w:shd w:val="clear" w:color="auto" w:fill="auto"/>
            <w:vAlign w:val="bottom"/>
            <w:hideMark/>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15</w:t>
            </w:r>
          </w:p>
        </w:tc>
      </w:tr>
      <w:tr w:rsidR="00454376" w:rsidRPr="00454376" w:rsidTr="009F398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
                <w:bCs w:val="0"/>
                <w:color w:val="000000"/>
                <w:sz w:val="14"/>
                <w:szCs w:val="16"/>
              </w:rPr>
            </w:pPr>
          </w:p>
        </w:tc>
        <w:tc>
          <w:tcPr>
            <w:tcW w:w="985"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454376" w:rsidRPr="00454376" w:rsidRDefault="00454376" w:rsidP="00454376">
            <w:pPr>
              <w:spacing w:line="240" w:lineRule="auto"/>
              <w:ind w:firstLine="3"/>
              <w:jc w:val="center"/>
              <w:rPr>
                <w:b/>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
                <w:bCs w:val="0"/>
                <w:color w:val="000000"/>
                <w:sz w:val="14"/>
                <w:szCs w:val="16"/>
              </w:rPr>
            </w:pPr>
          </w:p>
        </w:tc>
        <w:tc>
          <w:tcPr>
            <w:tcW w:w="1572" w:type="dxa"/>
            <w:tcBorders>
              <w:top w:val="single" w:sz="4" w:space="0" w:color="auto"/>
              <w:left w:val="nil"/>
              <w:bottom w:val="single" w:sz="4" w:space="0" w:color="auto"/>
              <w:right w:val="single" w:sz="4" w:space="0" w:color="auto"/>
            </w:tcBorders>
            <w:shd w:val="clear" w:color="auto" w:fill="auto"/>
            <w:vAlign w:val="bottom"/>
          </w:tcPr>
          <w:p w:rsidR="00454376" w:rsidRPr="00454376" w:rsidRDefault="00454376" w:rsidP="00454376">
            <w:pPr>
              <w:spacing w:line="240" w:lineRule="auto"/>
              <w:ind w:firstLine="3"/>
              <w:jc w:val="center"/>
              <w:rPr>
                <w:b/>
                <w:bCs w:val="0"/>
                <w:color w:val="000000"/>
                <w:sz w:val="14"/>
                <w:szCs w:val="16"/>
              </w:rPr>
            </w:pPr>
          </w:p>
        </w:tc>
      </w:tr>
      <w:tr w:rsidR="00454376" w:rsidRPr="00454376" w:rsidTr="009F398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1.</w:t>
            </w:r>
          </w:p>
        </w:tc>
        <w:tc>
          <w:tcPr>
            <w:tcW w:w="85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right="-250" w:firstLine="3"/>
              <w:jc w:val="center"/>
              <w:rPr>
                <w:bCs w:val="0"/>
                <w:color w:val="000000"/>
                <w:sz w:val="14"/>
                <w:szCs w:val="16"/>
              </w:rPr>
            </w:pPr>
            <w:r w:rsidRPr="00454376">
              <w:rPr>
                <w:bCs w:val="0"/>
                <w:color w:val="000000"/>
                <w:sz w:val="14"/>
                <w:szCs w:val="16"/>
              </w:rPr>
              <w:t>7734567890</w:t>
            </w:r>
          </w:p>
        </w:tc>
        <w:tc>
          <w:tcPr>
            <w:tcW w:w="711"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1044567890123</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ООО «Организация-пример»</w:t>
            </w:r>
          </w:p>
        </w:tc>
        <w:tc>
          <w:tcPr>
            <w:tcW w:w="707"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45.хх.хх</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Иванов Иван Иванович</w:t>
            </w:r>
          </w:p>
        </w:tc>
        <w:tc>
          <w:tcPr>
            <w:tcW w:w="142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4601 456789</w:t>
            </w:r>
          </w:p>
        </w:tc>
        <w:tc>
          <w:tcPr>
            <w:tcW w:w="571"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1</w:t>
            </w:r>
          </w:p>
        </w:tc>
        <w:tc>
          <w:tcPr>
            <w:tcW w:w="985"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7751212112</w:t>
            </w:r>
          </w:p>
        </w:tc>
        <w:tc>
          <w:tcPr>
            <w:tcW w:w="843"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1056978542145</w:t>
            </w: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ПАО «Пример-1»</w:t>
            </w: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г. Москва, ул. Примерная, 10</w:t>
            </w:r>
          </w:p>
        </w:tc>
        <w:tc>
          <w:tcPr>
            <w:tcW w:w="1417"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Выписка из ЕГРЮЛ от 01.01.</w:t>
            </w:r>
            <w:r w:rsidR="00F53E29">
              <w:rPr>
                <w:bCs w:val="0"/>
                <w:color w:val="000000"/>
                <w:sz w:val="14"/>
                <w:szCs w:val="16"/>
              </w:rPr>
              <w:t>2018</w:t>
            </w:r>
          </w:p>
        </w:tc>
      </w:tr>
      <w:tr w:rsidR="00454376" w:rsidRPr="00454376" w:rsidTr="009F398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1.0</w:t>
            </w:r>
          </w:p>
        </w:tc>
        <w:tc>
          <w:tcPr>
            <w:tcW w:w="985"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111222333444</w:t>
            </w:r>
          </w:p>
        </w:tc>
        <w:tc>
          <w:tcPr>
            <w:tcW w:w="843"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Петров Пётр Петрович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г. Саранск, ул. Саранская,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7777 888999</w:t>
            </w:r>
          </w:p>
        </w:tc>
        <w:tc>
          <w:tcPr>
            <w:tcW w:w="1142"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Руководитель</w:t>
            </w:r>
          </w:p>
        </w:tc>
        <w:tc>
          <w:tcPr>
            <w:tcW w:w="1572"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Выписка из ЕГРЮЛ от 01.01.</w:t>
            </w:r>
            <w:r w:rsidR="00F53E29">
              <w:rPr>
                <w:bCs w:val="0"/>
                <w:color w:val="000000"/>
                <w:sz w:val="14"/>
                <w:szCs w:val="16"/>
              </w:rPr>
              <w:t>2018</w:t>
            </w:r>
          </w:p>
        </w:tc>
      </w:tr>
      <w:tr w:rsidR="00454376" w:rsidRPr="00454376" w:rsidTr="009F398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1.1.</w:t>
            </w:r>
          </w:p>
        </w:tc>
        <w:tc>
          <w:tcPr>
            <w:tcW w:w="985"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222333444555</w:t>
            </w:r>
          </w:p>
        </w:tc>
        <w:tc>
          <w:tcPr>
            <w:tcW w:w="843"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Сидоров Сидор Сидорович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 xml:space="preserve">г. Урюпинск, Свободный </w:t>
            </w:r>
            <w:r w:rsidRPr="00454376">
              <w:rPr>
                <w:bCs w:val="0"/>
                <w:color w:val="000000"/>
                <w:sz w:val="14"/>
                <w:szCs w:val="16"/>
              </w:rPr>
              <w:br/>
              <w:t>пр-т, 8</w:t>
            </w:r>
          </w:p>
        </w:tc>
        <w:tc>
          <w:tcPr>
            <w:tcW w:w="1417"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8888 111222</w:t>
            </w:r>
          </w:p>
        </w:tc>
        <w:tc>
          <w:tcPr>
            <w:tcW w:w="1142"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Бенефициар</w:t>
            </w:r>
          </w:p>
        </w:tc>
        <w:tc>
          <w:tcPr>
            <w:tcW w:w="1572"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Список лиц, зарегистрированных в реестре владельцев ценных бумаг ОТ 01.01.</w:t>
            </w:r>
            <w:r w:rsidR="00F53E29">
              <w:rPr>
                <w:bCs w:val="0"/>
                <w:color w:val="000000"/>
                <w:sz w:val="14"/>
                <w:szCs w:val="16"/>
              </w:rPr>
              <w:t>2018</w:t>
            </w:r>
          </w:p>
        </w:tc>
      </w:tr>
      <w:tr w:rsidR="00454376" w:rsidRPr="00454376" w:rsidTr="009F398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1.</w:t>
            </w:r>
            <w:r w:rsidRPr="00454376" w:rsidDel="006B67A3">
              <w:rPr>
                <w:b/>
                <w:bCs w:val="0"/>
                <w:color w:val="000000"/>
                <w:sz w:val="14"/>
                <w:szCs w:val="16"/>
              </w:rPr>
              <w:t xml:space="preserve"> </w:t>
            </w:r>
            <w:r w:rsidRPr="00454376">
              <w:rPr>
                <w:b/>
                <w:bCs w:val="0"/>
                <w:color w:val="000000"/>
                <w:sz w:val="14"/>
                <w:szCs w:val="16"/>
              </w:rPr>
              <w:t>2</w:t>
            </w:r>
          </w:p>
        </w:tc>
        <w:tc>
          <w:tcPr>
            <w:tcW w:w="985"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7735345355</w:t>
            </w:r>
          </w:p>
        </w:tc>
        <w:tc>
          <w:tcPr>
            <w:tcW w:w="843"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5432107654321</w:t>
            </w: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ООО «Пример-2»</w:t>
            </w: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г. Москва, ул. Образцовая,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Список лиц, зарегистрированных в реестре владельцев ценных бумаг ОТ 01.01.</w:t>
            </w:r>
            <w:r w:rsidR="00F53E29">
              <w:rPr>
                <w:bCs w:val="0"/>
                <w:color w:val="000000"/>
                <w:sz w:val="14"/>
                <w:szCs w:val="16"/>
              </w:rPr>
              <w:t>2018</w:t>
            </w:r>
          </w:p>
        </w:tc>
      </w:tr>
      <w:tr w:rsidR="00454376" w:rsidRPr="00454376" w:rsidTr="009F398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1.2.0</w:t>
            </w:r>
          </w:p>
        </w:tc>
        <w:tc>
          <w:tcPr>
            <w:tcW w:w="985"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6158585888</w:t>
            </w:r>
          </w:p>
        </w:tc>
        <w:tc>
          <w:tcPr>
            <w:tcW w:w="843"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Галкин Степан Семенович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г. Саратов, ул. Светлая, 6, кв.7</w:t>
            </w:r>
          </w:p>
        </w:tc>
        <w:tc>
          <w:tcPr>
            <w:tcW w:w="1417"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Руководитель</w:t>
            </w:r>
          </w:p>
        </w:tc>
        <w:tc>
          <w:tcPr>
            <w:tcW w:w="1572"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Выписка из ЕГРЮЛ от 01.01.</w:t>
            </w:r>
            <w:r w:rsidR="00F53E29">
              <w:rPr>
                <w:bCs w:val="0"/>
                <w:color w:val="000000"/>
                <w:sz w:val="14"/>
                <w:szCs w:val="16"/>
              </w:rPr>
              <w:t>2018</w:t>
            </w:r>
          </w:p>
        </w:tc>
      </w:tr>
      <w:tr w:rsidR="00454376" w:rsidRPr="00454376" w:rsidTr="009F398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1.2.1</w:t>
            </w:r>
          </w:p>
        </w:tc>
        <w:tc>
          <w:tcPr>
            <w:tcW w:w="985"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987654321123</w:t>
            </w:r>
          </w:p>
        </w:tc>
        <w:tc>
          <w:tcPr>
            <w:tcW w:w="843"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Сидорчук Светлана Петровна</w:t>
            </w: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г. Находка, ул. К. Маркса, 1, кв.8</w:t>
            </w:r>
          </w:p>
        </w:tc>
        <w:tc>
          <w:tcPr>
            <w:tcW w:w="1417"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0125 145678</w:t>
            </w:r>
          </w:p>
        </w:tc>
        <w:tc>
          <w:tcPr>
            <w:tcW w:w="1142"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Бенефициар</w:t>
            </w:r>
          </w:p>
        </w:tc>
        <w:tc>
          <w:tcPr>
            <w:tcW w:w="1572"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Выписка из ЕГРЮЛ от 01.01.</w:t>
            </w:r>
            <w:r w:rsidR="00F53E29">
              <w:rPr>
                <w:bCs w:val="0"/>
                <w:color w:val="000000"/>
                <w:sz w:val="14"/>
                <w:szCs w:val="16"/>
              </w:rPr>
              <w:t>2018</w:t>
            </w:r>
          </w:p>
        </w:tc>
      </w:tr>
      <w:tr w:rsidR="00454376" w:rsidRPr="00454376" w:rsidTr="009F398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w:t>
            </w:r>
          </w:p>
        </w:tc>
        <w:tc>
          <w:tcPr>
            <w:tcW w:w="985"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454376" w:rsidRPr="00454376" w:rsidRDefault="00454376" w:rsidP="00454376">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p>
        </w:tc>
        <w:tc>
          <w:tcPr>
            <w:tcW w:w="1572"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p>
        </w:tc>
      </w:tr>
      <w:tr w:rsidR="00454376" w:rsidRPr="00454376" w:rsidTr="009F398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2</w:t>
            </w:r>
          </w:p>
        </w:tc>
        <w:tc>
          <w:tcPr>
            <w:tcW w:w="985"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775456123007</w:t>
            </w:r>
          </w:p>
        </w:tc>
        <w:tc>
          <w:tcPr>
            <w:tcW w:w="843"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154568484</w:t>
            </w:r>
            <w:r w:rsidRPr="00454376">
              <w:rPr>
                <w:bCs w:val="0"/>
                <w:color w:val="000000"/>
                <w:sz w:val="14"/>
                <w:szCs w:val="16"/>
              </w:rPr>
              <w:br/>
              <w:t>156468</w:t>
            </w: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ООО «Пример-3»</w:t>
            </w: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г. Тында, ул. 1 Мая, 4</w:t>
            </w:r>
          </w:p>
        </w:tc>
        <w:tc>
          <w:tcPr>
            <w:tcW w:w="1417" w:type="dxa"/>
            <w:tcBorders>
              <w:top w:val="single" w:sz="4" w:space="0" w:color="auto"/>
              <w:left w:val="nil"/>
              <w:bottom w:val="single" w:sz="4" w:space="0" w:color="auto"/>
              <w:right w:val="single" w:sz="4" w:space="0" w:color="auto"/>
            </w:tcBorders>
            <w:shd w:val="clear" w:color="auto" w:fill="auto"/>
            <w:vAlign w:val="bottom"/>
          </w:tcPr>
          <w:p w:rsidR="00454376" w:rsidRPr="00454376" w:rsidRDefault="00454376" w:rsidP="00454376">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Выписка из ЕГРЮЛ от 01.01.</w:t>
            </w:r>
            <w:r w:rsidR="00F53E29">
              <w:rPr>
                <w:bCs w:val="0"/>
                <w:color w:val="000000"/>
                <w:sz w:val="14"/>
                <w:szCs w:val="16"/>
              </w:rPr>
              <w:t>2018</w:t>
            </w:r>
          </w:p>
        </w:tc>
      </w:tr>
      <w:tr w:rsidR="00454376" w:rsidRPr="00454376" w:rsidTr="009F398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2.1</w:t>
            </w:r>
          </w:p>
        </w:tc>
        <w:tc>
          <w:tcPr>
            <w:tcW w:w="985"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7778899111</w:t>
            </w:r>
          </w:p>
        </w:tc>
        <w:tc>
          <w:tcPr>
            <w:tcW w:w="843"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Антонов  Максим Антонович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г. Таганрог, ул. Разная, стр. 3/2, кв.56</w:t>
            </w:r>
          </w:p>
        </w:tc>
        <w:tc>
          <w:tcPr>
            <w:tcW w:w="1417"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4545 123456</w:t>
            </w:r>
          </w:p>
        </w:tc>
        <w:tc>
          <w:tcPr>
            <w:tcW w:w="1142"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Руководитель</w:t>
            </w:r>
          </w:p>
        </w:tc>
        <w:tc>
          <w:tcPr>
            <w:tcW w:w="1572" w:type="dxa"/>
            <w:tcBorders>
              <w:top w:val="single" w:sz="4" w:space="0" w:color="auto"/>
              <w:left w:val="nil"/>
              <w:bottom w:val="single" w:sz="4" w:space="0" w:color="auto"/>
              <w:right w:val="single" w:sz="4" w:space="0" w:color="auto"/>
            </w:tcBorders>
            <w:shd w:val="clear" w:color="auto" w:fill="auto"/>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Выписка из ЕГРЮЛ от 01.01.</w:t>
            </w:r>
            <w:r w:rsidR="00F53E29">
              <w:rPr>
                <w:bCs w:val="0"/>
                <w:color w:val="000000"/>
                <w:sz w:val="14"/>
                <w:szCs w:val="16"/>
              </w:rPr>
              <w:t>2018</w:t>
            </w:r>
          </w:p>
        </w:tc>
      </w:tr>
      <w:tr w:rsidR="00454376" w:rsidRPr="00454376" w:rsidTr="009F398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2.2</w:t>
            </w:r>
          </w:p>
        </w:tc>
        <w:tc>
          <w:tcPr>
            <w:tcW w:w="985"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3334455777</w:t>
            </w:r>
          </w:p>
        </w:tc>
        <w:tc>
          <w:tcPr>
            <w:tcW w:w="843"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Задорнова Анна Львовна</w:t>
            </w: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г. Сочи, ул. Садовая, 6, кв.33</w:t>
            </w:r>
          </w:p>
        </w:tc>
        <w:tc>
          <w:tcPr>
            <w:tcW w:w="1417"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2323 145678</w:t>
            </w:r>
          </w:p>
        </w:tc>
        <w:tc>
          <w:tcPr>
            <w:tcW w:w="1142"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Бенефициар</w:t>
            </w:r>
          </w:p>
        </w:tc>
        <w:tc>
          <w:tcPr>
            <w:tcW w:w="1572" w:type="dxa"/>
            <w:tcBorders>
              <w:top w:val="single" w:sz="4" w:space="0" w:color="auto"/>
              <w:left w:val="nil"/>
              <w:bottom w:val="single" w:sz="4" w:space="0" w:color="auto"/>
              <w:right w:val="single" w:sz="4" w:space="0" w:color="auto"/>
            </w:tcBorders>
            <w:shd w:val="clear" w:color="auto" w:fill="auto"/>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Выписка из ЕГРЮЛ от 01.01.</w:t>
            </w:r>
            <w:r w:rsidR="00F53E29">
              <w:rPr>
                <w:bCs w:val="0"/>
                <w:color w:val="000000"/>
                <w:sz w:val="14"/>
                <w:szCs w:val="16"/>
              </w:rPr>
              <w:t>2018</w:t>
            </w:r>
          </w:p>
        </w:tc>
      </w:tr>
      <w:tr w:rsidR="00454376" w:rsidRPr="00454376" w:rsidTr="009F398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w:t>
            </w:r>
          </w:p>
        </w:tc>
        <w:tc>
          <w:tcPr>
            <w:tcW w:w="985"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454376" w:rsidRPr="00454376" w:rsidRDefault="00454376" w:rsidP="00454376">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p>
        </w:tc>
        <w:tc>
          <w:tcPr>
            <w:tcW w:w="1572"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p>
        </w:tc>
      </w:tr>
      <w:tr w:rsidR="00454376" w:rsidRPr="00454376" w:rsidTr="009F398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3</w:t>
            </w:r>
          </w:p>
        </w:tc>
        <w:tc>
          <w:tcPr>
            <w:tcW w:w="985"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Пример Лтд. (Primer Ltd)</w:t>
            </w:r>
          </w:p>
        </w:tc>
        <w:tc>
          <w:tcPr>
            <w:tcW w:w="1134"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Кипр, Лимассол, 45</w:t>
            </w:r>
          </w:p>
        </w:tc>
        <w:tc>
          <w:tcPr>
            <w:tcW w:w="1417" w:type="dxa"/>
            <w:tcBorders>
              <w:top w:val="single" w:sz="4" w:space="0" w:color="auto"/>
              <w:left w:val="nil"/>
              <w:bottom w:val="single" w:sz="4" w:space="0" w:color="auto"/>
              <w:right w:val="single" w:sz="4" w:space="0" w:color="auto"/>
            </w:tcBorders>
            <w:shd w:val="clear" w:color="auto" w:fill="auto"/>
            <w:vAlign w:val="bottom"/>
          </w:tcPr>
          <w:p w:rsidR="00454376" w:rsidRPr="00454376" w:rsidRDefault="00454376" w:rsidP="00454376">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Учредительный договор № 25 от 03.03.03</w:t>
            </w:r>
          </w:p>
        </w:tc>
      </w:tr>
      <w:tr w:rsidR="00454376" w:rsidRPr="00454376" w:rsidTr="009F3986">
        <w:trPr>
          <w:trHeight w:val="225"/>
        </w:trPr>
        <w:tc>
          <w:tcPr>
            <w:tcW w:w="454" w:type="dxa"/>
            <w:tcBorders>
              <w:top w:val="single" w:sz="4" w:space="0" w:color="auto"/>
              <w:left w:val="single" w:sz="4" w:space="0" w:color="auto"/>
              <w:bottom w:val="single" w:sz="4" w:space="0" w:color="000000"/>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853" w:type="dxa"/>
            <w:tcBorders>
              <w:top w:val="single" w:sz="4" w:space="0" w:color="auto"/>
              <w:left w:val="nil"/>
              <w:bottom w:val="single" w:sz="4" w:space="0" w:color="000000"/>
              <w:right w:val="single" w:sz="4" w:space="0" w:color="auto"/>
            </w:tcBorders>
            <w:shd w:val="clear" w:color="000000" w:fill="FFFFFF"/>
            <w:vAlign w:val="center"/>
          </w:tcPr>
          <w:p w:rsidR="00454376" w:rsidRPr="00454376" w:rsidRDefault="00454376" w:rsidP="00454376">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000000"/>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707" w:type="dxa"/>
            <w:tcBorders>
              <w:top w:val="single" w:sz="4" w:space="0" w:color="auto"/>
              <w:left w:val="nil"/>
              <w:bottom w:val="single" w:sz="4" w:space="0" w:color="000000"/>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1423" w:type="dxa"/>
            <w:tcBorders>
              <w:top w:val="single" w:sz="4" w:space="0" w:color="auto"/>
              <w:left w:val="nil"/>
              <w:bottom w:val="single" w:sz="4" w:space="0" w:color="000000"/>
              <w:right w:val="single" w:sz="4" w:space="0" w:color="auto"/>
            </w:tcBorders>
            <w:shd w:val="clear" w:color="000000" w:fill="FFFFFF"/>
            <w:vAlign w:val="center"/>
          </w:tcPr>
          <w:p w:rsidR="00454376" w:rsidRPr="00454376" w:rsidRDefault="00454376" w:rsidP="00454376">
            <w:pPr>
              <w:spacing w:line="240" w:lineRule="auto"/>
              <w:ind w:firstLine="3"/>
              <w:jc w:val="center"/>
              <w:rPr>
                <w:bCs w:val="0"/>
                <w:color w:val="000000"/>
                <w:sz w:val="14"/>
                <w:szCs w:val="16"/>
              </w:rPr>
            </w:pPr>
          </w:p>
        </w:tc>
        <w:tc>
          <w:tcPr>
            <w:tcW w:w="571" w:type="dxa"/>
            <w:tcBorders>
              <w:top w:val="single" w:sz="4" w:space="0" w:color="auto"/>
              <w:left w:val="nil"/>
              <w:bottom w:val="single" w:sz="4" w:space="0" w:color="000000"/>
              <w:right w:val="single" w:sz="4" w:space="0" w:color="auto"/>
            </w:tcBorders>
            <w:shd w:val="clear" w:color="auto" w:fill="auto"/>
            <w:vAlign w:val="center"/>
          </w:tcPr>
          <w:p w:rsidR="00454376" w:rsidRPr="00454376" w:rsidRDefault="00454376" w:rsidP="00454376">
            <w:pPr>
              <w:spacing w:line="240" w:lineRule="auto"/>
              <w:ind w:firstLine="3"/>
              <w:jc w:val="center"/>
              <w:rPr>
                <w:b/>
                <w:bCs w:val="0"/>
                <w:color w:val="000000"/>
                <w:sz w:val="14"/>
                <w:szCs w:val="16"/>
              </w:rPr>
            </w:pPr>
            <w:r w:rsidRPr="00454376">
              <w:rPr>
                <w:b/>
                <w:bCs w:val="0"/>
                <w:color w:val="000000"/>
                <w:sz w:val="14"/>
                <w:szCs w:val="16"/>
              </w:rPr>
              <w:t>…</w:t>
            </w:r>
          </w:p>
        </w:tc>
        <w:tc>
          <w:tcPr>
            <w:tcW w:w="985" w:type="dxa"/>
            <w:tcBorders>
              <w:top w:val="single" w:sz="4" w:space="0" w:color="auto"/>
              <w:left w:val="nil"/>
              <w:bottom w:val="single" w:sz="4" w:space="0" w:color="000000"/>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p>
        </w:tc>
        <w:tc>
          <w:tcPr>
            <w:tcW w:w="843" w:type="dxa"/>
            <w:tcBorders>
              <w:top w:val="single" w:sz="4" w:space="0" w:color="auto"/>
              <w:left w:val="nil"/>
              <w:bottom w:val="single" w:sz="4" w:space="0" w:color="000000"/>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r w:rsidRPr="00454376">
              <w:rPr>
                <w:bCs w:val="0"/>
                <w:color w:val="000000"/>
                <w:sz w:val="14"/>
                <w:szCs w:val="16"/>
              </w:rPr>
              <w:t>Martin Fred</w:t>
            </w:r>
          </w:p>
        </w:tc>
        <w:tc>
          <w:tcPr>
            <w:tcW w:w="1417" w:type="dxa"/>
            <w:tcBorders>
              <w:top w:val="single" w:sz="4" w:space="0" w:color="auto"/>
              <w:left w:val="nil"/>
              <w:bottom w:val="single" w:sz="4" w:space="0" w:color="000000"/>
              <w:right w:val="single" w:sz="4" w:space="0" w:color="auto"/>
            </w:tcBorders>
            <w:shd w:val="clear" w:color="auto" w:fill="auto"/>
            <w:vAlign w:val="bottom"/>
          </w:tcPr>
          <w:p w:rsidR="00454376" w:rsidRPr="00454376" w:rsidRDefault="00454376" w:rsidP="00454376">
            <w:pPr>
              <w:spacing w:line="240" w:lineRule="auto"/>
              <w:ind w:firstLine="3"/>
              <w:jc w:val="center"/>
              <w:rPr>
                <w:bCs w:val="0"/>
                <w:color w:val="000000"/>
                <w:sz w:val="14"/>
                <w:szCs w:val="16"/>
              </w:rPr>
            </w:pPr>
          </w:p>
        </w:tc>
        <w:tc>
          <w:tcPr>
            <w:tcW w:w="1142" w:type="dxa"/>
            <w:tcBorders>
              <w:top w:val="single" w:sz="4" w:space="0" w:color="auto"/>
              <w:left w:val="nil"/>
              <w:bottom w:val="single" w:sz="4" w:space="0" w:color="000000"/>
              <w:right w:val="single" w:sz="4" w:space="0" w:color="auto"/>
            </w:tcBorders>
            <w:shd w:val="clear" w:color="auto" w:fill="auto"/>
            <w:vAlign w:val="center"/>
          </w:tcPr>
          <w:p w:rsidR="00454376" w:rsidRPr="00454376" w:rsidRDefault="00454376" w:rsidP="00454376">
            <w:pPr>
              <w:spacing w:line="240" w:lineRule="auto"/>
              <w:ind w:firstLine="3"/>
              <w:jc w:val="center"/>
              <w:rPr>
                <w:bCs w:val="0"/>
                <w:color w:val="000000"/>
                <w:sz w:val="14"/>
                <w:szCs w:val="16"/>
              </w:rPr>
            </w:pPr>
            <w:r w:rsidRPr="00454376">
              <w:rPr>
                <w:bCs w:val="0"/>
                <w:color w:val="000000"/>
                <w:sz w:val="14"/>
                <w:szCs w:val="16"/>
              </w:rPr>
              <w:t>Руководитель</w:t>
            </w:r>
          </w:p>
        </w:tc>
        <w:tc>
          <w:tcPr>
            <w:tcW w:w="1572" w:type="dxa"/>
            <w:tcBorders>
              <w:top w:val="single" w:sz="4" w:space="0" w:color="auto"/>
              <w:left w:val="nil"/>
              <w:bottom w:val="single" w:sz="4" w:space="0" w:color="000000"/>
              <w:right w:val="single" w:sz="4" w:space="0" w:color="auto"/>
            </w:tcBorders>
            <w:shd w:val="clear" w:color="auto" w:fill="auto"/>
            <w:vAlign w:val="center"/>
          </w:tcPr>
          <w:p w:rsidR="00454376" w:rsidRPr="00454376" w:rsidRDefault="00454376" w:rsidP="00454376">
            <w:pPr>
              <w:spacing w:line="240" w:lineRule="auto"/>
              <w:ind w:firstLine="3"/>
              <w:jc w:val="left"/>
              <w:rPr>
                <w:bCs w:val="0"/>
                <w:color w:val="000000"/>
                <w:sz w:val="14"/>
                <w:szCs w:val="16"/>
              </w:rPr>
            </w:pPr>
          </w:p>
        </w:tc>
      </w:tr>
    </w:tbl>
    <w:p w:rsidR="00454376" w:rsidRPr="00454376" w:rsidRDefault="00454376" w:rsidP="00454376">
      <w:pPr>
        <w:spacing w:line="240" w:lineRule="auto"/>
        <w:rPr>
          <w:szCs w:val="24"/>
        </w:rPr>
      </w:pPr>
      <w:r w:rsidRPr="00454376">
        <w:t>Приведённые в форме сведения о физических и юридических лицах являются условными и указаны в качестве примера.</w:t>
      </w:r>
    </w:p>
    <w:p w:rsidR="00454376" w:rsidRPr="00454376" w:rsidRDefault="00454376" w:rsidP="00454376">
      <w:pPr>
        <w:pStyle w:val="2"/>
        <w:spacing w:before="0" w:after="0" w:line="240" w:lineRule="auto"/>
        <w:sectPr w:rsidR="00454376" w:rsidRPr="00454376" w:rsidSect="009F3986">
          <w:footnotePr>
            <w:numRestart w:val="eachSect"/>
          </w:footnotePr>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672" w:name="_Toc498523847"/>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668"/>
      <w:bookmarkEnd w:id="1669"/>
      <w:bookmarkEnd w:id="1670"/>
      <w:bookmarkEnd w:id="1671"/>
      <w:bookmarkEnd w:id="1672"/>
    </w:p>
    <w:p w:rsidR="004F4D80" w:rsidRPr="00474B7D" w:rsidRDefault="004F4D80" w:rsidP="004F4D80">
      <w:pPr>
        <w:pStyle w:val="3"/>
        <w:rPr>
          <w:szCs w:val="24"/>
        </w:rPr>
      </w:pPr>
      <w:bookmarkStart w:id="1673" w:name="_Toc343690587"/>
      <w:bookmarkStart w:id="1674" w:name="_Toc372294431"/>
      <w:bookmarkStart w:id="1675" w:name="_Toc379288899"/>
      <w:bookmarkStart w:id="1676" w:name="_Toc384734783"/>
      <w:bookmarkStart w:id="1677" w:name="_Toc396984081"/>
      <w:bookmarkStart w:id="1678" w:name="_Toc423423684"/>
      <w:bookmarkStart w:id="1679" w:name="_Toc439170713"/>
      <w:bookmarkStart w:id="1680" w:name="_Toc439172815"/>
      <w:bookmarkStart w:id="1681" w:name="_Toc439173256"/>
      <w:bookmarkStart w:id="1682" w:name="_Toc439238252"/>
      <w:bookmarkStart w:id="1683" w:name="_Toc439252799"/>
      <w:bookmarkStart w:id="1684" w:name="_Toc439323773"/>
      <w:bookmarkStart w:id="1685" w:name="_Toc440361408"/>
      <w:bookmarkStart w:id="1686" w:name="_Toc440376290"/>
      <w:bookmarkStart w:id="1687" w:name="_Toc440382548"/>
      <w:bookmarkStart w:id="1688" w:name="_Toc440447218"/>
      <w:bookmarkStart w:id="1689" w:name="_Toc440620898"/>
      <w:bookmarkStart w:id="1690" w:name="_Toc440631533"/>
      <w:bookmarkStart w:id="1691" w:name="_Toc440875772"/>
      <w:bookmarkStart w:id="1692" w:name="_Toc441131796"/>
      <w:bookmarkStart w:id="1693" w:name="_Toc468352945"/>
      <w:bookmarkStart w:id="1694" w:name="_Toc468355929"/>
      <w:bookmarkStart w:id="1695" w:name="_Toc469480813"/>
      <w:bookmarkStart w:id="1696" w:name="_Toc471898633"/>
      <w:bookmarkStart w:id="1697" w:name="_Toc498523848"/>
      <w:r w:rsidRPr="00475C80">
        <w:rPr>
          <w:szCs w:val="24"/>
        </w:rPr>
        <w:t xml:space="preserve">Форма </w:t>
      </w:r>
      <w:bookmarkEnd w:id="1673"/>
      <w:bookmarkEnd w:id="1674"/>
      <w:bookmarkEnd w:id="1675"/>
      <w:bookmarkEnd w:id="1676"/>
      <w:bookmarkEnd w:id="1677"/>
      <w:bookmarkEnd w:id="1678"/>
      <w:bookmarkEnd w:id="1679"/>
      <w:bookmarkEnd w:id="1680"/>
      <w:bookmarkEnd w:id="1681"/>
      <w:bookmarkEnd w:id="1682"/>
      <w:bookmarkEnd w:id="1683"/>
      <w:r w:rsidR="000D70B6" w:rsidRPr="00474B7D">
        <w:rPr>
          <w:szCs w:val="24"/>
        </w:rPr>
        <w:t>Согласия на обработку персональных данных</w:t>
      </w:r>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p>
    <w:p w:rsidR="004F4D80" w:rsidRPr="00474B7D" w:rsidRDefault="004F4D80" w:rsidP="004F4D80">
      <w:pPr>
        <w:tabs>
          <w:tab w:val="left" w:pos="4757"/>
        </w:tabs>
        <w:spacing w:line="240" w:lineRule="auto"/>
        <w:ind w:left="1134" w:firstLine="0"/>
        <w:jc w:val="left"/>
        <w:rPr>
          <w:sz w:val="24"/>
          <w:szCs w:val="24"/>
        </w:rPr>
      </w:pPr>
      <w:r w:rsidRPr="00474B7D">
        <w:rPr>
          <w:sz w:val="24"/>
          <w:szCs w:val="24"/>
        </w:rPr>
        <w:t>Приложение 1</w:t>
      </w:r>
      <w:r w:rsidR="00553A57" w:rsidRPr="00474B7D">
        <w:rPr>
          <w:sz w:val="24"/>
          <w:szCs w:val="24"/>
        </w:rPr>
        <w:t>3</w:t>
      </w:r>
      <w:r w:rsidR="00475C80" w:rsidRPr="00474B7D">
        <w:rPr>
          <w:sz w:val="24"/>
          <w:szCs w:val="24"/>
        </w:rPr>
        <w:t>.1</w:t>
      </w:r>
      <w:r w:rsidRPr="00474B7D">
        <w:rPr>
          <w:sz w:val="24"/>
          <w:szCs w:val="24"/>
        </w:rPr>
        <w:t xml:space="preserve"> к письму о подаче оферты</w:t>
      </w:r>
      <w:r w:rsidRPr="00474B7D">
        <w:rPr>
          <w:sz w:val="24"/>
          <w:szCs w:val="24"/>
        </w:rPr>
        <w:br/>
        <w:t>от «____»_____________ г. №__________</w:t>
      </w:r>
    </w:p>
    <w:p w:rsidR="004F4D80" w:rsidRPr="00474B7D" w:rsidRDefault="004F4D80" w:rsidP="004F4D80">
      <w:pPr>
        <w:contextualSpacing/>
        <w:jc w:val="right"/>
        <w:rPr>
          <w:sz w:val="24"/>
          <w:szCs w:val="24"/>
        </w:rPr>
      </w:pPr>
    </w:p>
    <w:p w:rsidR="002B5044" w:rsidRPr="00474B7D" w:rsidRDefault="002B5044" w:rsidP="002B5044">
      <w:pPr>
        <w:rPr>
          <w:lang w:eastAsia="ru-RU"/>
        </w:rPr>
      </w:pPr>
    </w:p>
    <w:p w:rsidR="003311F3" w:rsidRPr="00474B7D" w:rsidRDefault="003311F3" w:rsidP="003311F3">
      <w:pPr>
        <w:widowControl w:val="0"/>
        <w:tabs>
          <w:tab w:val="left" w:pos="0"/>
          <w:tab w:val="num" w:pos="1134"/>
        </w:tabs>
        <w:spacing w:line="240" w:lineRule="auto"/>
        <w:jc w:val="center"/>
        <w:outlineLvl w:val="1"/>
        <w:rPr>
          <w:b/>
          <w:sz w:val="26"/>
          <w:szCs w:val="26"/>
        </w:rPr>
      </w:pPr>
      <w:r w:rsidRPr="00474B7D">
        <w:rPr>
          <w:b/>
          <w:sz w:val="26"/>
          <w:szCs w:val="26"/>
        </w:rPr>
        <w:t xml:space="preserve">Согласие на обработку персональных данных </w:t>
      </w:r>
    </w:p>
    <w:p w:rsidR="003311F3" w:rsidRPr="00474B7D" w:rsidRDefault="003311F3" w:rsidP="003311F3">
      <w:pPr>
        <w:widowControl w:val="0"/>
        <w:tabs>
          <w:tab w:val="left" w:pos="0"/>
        </w:tabs>
        <w:spacing w:line="240" w:lineRule="auto"/>
        <w:jc w:val="center"/>
        <w:rPr>
          <w:b/>
          <w:snapToGrid w:val="0"/>
          <w:sz w:val="26"/>
          <w:szCs w:val="26"/>
        </w:rPr>
      </w:pPr>
      <w:r w:rsidRPr="00474B7D">
        <w:rPr>
          <w:b/>
          <w:snapToGrid w:val="0"/>
          <w:sz w:val="26"/>
          <w:szCs w:val="26"/>
        </w:rPr>
        <w:t xml:space="preserve">от «_____» ____________ 201____ г. </w:t>
      </w:r>
    </w:p>
    <w:p w:rsidR="003311F3" w:rsidRPr="00474B7D" w:rsidRDefault="003311F3" w:rsidP="003311F3">
      <w:pPr>
        <w:widowControl w:val="0"/>
        <w:spacing w:line="240" w:lineRule="auto"/>
        <w:jc w:val="center"/>
        <w:rPr>
          <w:sz w:val="26"/>
          <w:szCs w:val="26"/>
        </w:rPr>
      </w:pPr>
    </w:p>
    <w:p w:rsidR="00475C80" w:rsidRPr="00474B7D" w:rsidRDefault="00475C80" w:rsidP="00475C80">
      <w:pPr>
        <w:autoSpaceDE w:val="0"/>
        <w:autoSpaceDN w:val="0"/>
        <w:adjustRightInd w:val="0"/>
        <w:spacing w:line="240" w:lineRule="auto"/>
        <w:ind w:firstLine="709"/>
        <w:rPr>
          <w:sz w:val="24"/>
          <w:szCs w:val="24"/>
        </w:rPr>
      </w:pPr>
      <w:r w:rsidRPr="00474B7D">
        <w:rPr>
          <w:sz w:val="24"/>
          <w:szCs w:val="24"/>
        </w:rPr>
        <w:t xml:space="preserve">Настоящим </w:t>
      </w:r>
      <w:r w:rsidRPr="00474B7D">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474B7D">
        <w:rPr>
          <w:sz w:val="24"/>
          <w:szCs w:val="24"/>
        </w:rPr>
        <w:t>,</w:t>
      </w:r>
      <w:r w:rsidRPr="00474B7D">
        <w:rPr>
          <w:b/>
          <w:i/>
          <w:sz w:val="24"/>
          <w:szCs w:val="24"/>
        </w:rPr>
        <w:t xml:space="preserve"> действующего на основании _________</w:t>
      </w:r>
      <w:r w:rsidRPr="00474B7D">
        <w:rPr>
          <w:i/>
          <w:sz w:val="24"/>
          <w:szCs w:val="24"/>
        </w:rPr>
        <w:t>_,</w:t>
      </w:r>
      <w:r w:rsidRPr="00474B7D">
        <w:rPr>
          <w:b/>
          <w:i/>
          <w:sz w:val="24"/>
          <w:szCs w:val="24"/>
        </w:rPr>
        <w:t xml:space="preserve"> </w:t>
      </w:r>
      <w:r w:rsidRPr="00474B7D">
        <w:rPr>
          <w:sz w:val="24"/>
          <w:szCs w:val="24"/>
        </w:rPr>
        <w:t xml:space="preserve">дает свое согласие на </w:t>
      </w:r>
      <w:r w:rsidRPr="00474B7D">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474B7D">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474B7D">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474B7D">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475C80" w:rsidRPr="00474B7D" w:rsidRDefault="00475C80" w:rsidP="00475C80">
      <w:pPr>
        <w:spacing w:line="240" w:lineRule="auto"/>
        <w:ind w:firstLine="709"/>
        <w:rPr>
          <w:snapToGrid w:val="0"/>
          <w:sz w:val="24"/>
          <w:szCs w:val="24"/>
        </w:rPr>
      </w:pPr>
      <w:r w:rsidRPr="00474B7D">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475C80" w:rsidRPr="001B34FA" w:rsidRDefault="001B34FA" w:rsidP="00475C80">
      <w:pPr>
        <w:spacing w:line="240" w:lineRule="auto"/>
        <w:ind w:firstLine="709"/>
        <w:rPr>
          <w:snapToGrid w:val="0"/>
          <w:sz w:val="24"/>
          <w:szCs w:val="24"/>
        </w:rPr>
      </w:pPr>
      <w:r w:rsidRPr="001B34FA">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r w:rsidR="00475C80" w:rsidRPr="001B34FA">
        <w:rPr>
          <w:snapToGrid w:val="0"/>
          <w:sz w:val="24"/>
          <w:szCs w:val="24"/>
        </w:rPr>
        <w:t>.</w:t>
      </w:r>
    </w:p>
    <w:p w:rsidR="00475C80" w:rsidRPr="00474B7D" w:rsidRDefault="00475C80" w:rsidP="00475C80">
      <w:pPr>
        <w:spacing w:line="240" w:lineRule="auto"/>
        <w:ind w:firstLine="709"/>
        <w:rPr>
          <w:snapToGrid w:val="0"/>
          <w:sz w:val="24"/>
          <w:szCs w:val="24"/>
        </w:rPr>
      </w:pPr>
    </w:p>
    <w:p w:rsidR="00475C80" w:rsidRPr="00474B7D" w:rsidRDefault="00475C80" w:rsidP="00475C80">
      <w:pPr>
        <w:spacing w:line="240" w:lineRule="auto"/>
        <w:ind w:firstLine="0"/>
        <w:jc w:val="left"/>
        <w:rPr>
          <w:color w:val="000000"/>
          <w:sz w:val="24"/>
          <w:szCs w:val="24"/>
        </w:rPr>
      </w:pPr>
      <w:r w:rsidRPr="00474B7D">
        <w:rPr>
          <w:color w:val="000000"/>
          <w:sz w:val="24"/>
          <w:szCs w:val="24"/>
        </w:rPr>
        <w:t>_______________________                                                   ______________________</w:t>
      </w:r>
    </w:p>
    <w:p w:rsidR="00475C80" w:rsidRPr="00474B7D" w:rsidRDefault="00475C80" w:rsidP="00475C80">
      <w:pPr>
        <w:spacing w:line="240" w:lineRule="auto"/>
        <w:ind w:firstLine="0"/>
        <w:jc w:val="left"/>
        <w:rPr>
          <w:sz w:val="24"/>
          <w:szCs w:val="24"/>
        </w:rPr>
      </w:pPr>
      <w:r w:rsidRPr="00474B7D">
        <w:rPr>
          <w:sz w:val="24"/>
          <w:szCs w:val="24"/>
        </w:rPr>
        <w:t>(Подпись уполномоченного представителя)                                      (Ф.И.О. и должность подписавшего)</w:t>
      </w:r>
    </w:p>
    <w:p w:rsidR="00475C80" w:rsidRPr="00474B7D" w:rsidRDefault="00475C80" w:rsidP="00475C80">
      <w:pPr>
        <w:spacing w:line="240" w:lineRule="auto"/>
        <w:jc w:val="left"/>
        <w:rPr>
          <w:b/>
          <w:bCs w:val="0"/>
          <w:sz w:val="24"/>
          <w:szCs w:val="24"/>
        </w:rPr>
      </w:pPr>
      <w:r w:rsidRPr="00474B7D">
        <w:rPr>
          <w:b/>
          <w:bCs w:val="0"/>
          <w:sz w:val="24"/>
          <w:szCs w:val="24"/>
        </w:rPr>
        <w:t>М.П.</w:t>
      </w:r>
    </w:p>
    <w:p w:rsidR="00475C80" w:rsidRPr="00474B7D" w:rsidRDefault="00475C80" w:rsidP="00475C80">
      <w:pPr>
        <w:spacing w:line="240" w:lineRule="auto"/>
        <w:jc w:val="left"/>
        <w:rPr>
          <w:b/>
          <w:bCs w:val="0"/>
          <w:sz w:val="24"/>
          <w:szCs w:val="24"/>
        </w:rPr>
      </w:pPr>
    </w:p>
    <w:p w:rsidR="00475C80" w:rsidRPr="00474B7D" w:rsidRDefault="00475C80" w:rsidP="00475C80">
      <w:pPr>
        <w:spacing w:line="240" w:lineRule="auto"/>
        <w:ind w:firstLine="0"/>
        <w:jc w:val="left"/>
        <w:rPr>
          <w:bCs w:val="0"/>
          <w:sz w:val="24"/>
          <w:szCs w:val="24"/>
        </w:rPr>
      </w:pPr>
      <w:r w:rsidRPr="00474B7D">
        <w:rPr>
          <w:bCs w:val="0"/>
          <w:sz w:val="24"/>
          <w:szCs w:val="24"/>
        </w:rPr>
        <w:t>По поручению:</w:t>
      </w:r>
    </w:p>
    <w:p w:rsidR="00475C80" w:rsidRPr="00474B7D" w:rsidRDefault="00475C80" w:rsidP="00475C80">
      <w:pPr>
        <w:spacing w:line="240" w:lineRule="auto"/>
        <w:ind w:firstLine="0"/>
        <w:jc w:val="left"/>
        <w:rPr>
          <w:bCs w:val="0"/>
          <w:sz w:val="24"/>
          <w:szCs w:val="24"/>
        </w:rPr>
      </w:pPr>
    </w:p>
    <w:p w:rsidR="00475C80" w:rsidRPr="00474B7D" w:rsidRDefault="00475C80" w:rsidP="00475C80">
      <w:pPr>
        <w:spacing w:line="240" w:lineRule="auto"/>
        <w:jc w:val="left"/>
        <w:rPr>
          <w:b/>
          <w:bCs w:val="0"/>
          <w:sz w:val="24"/>
          <w:szCs w:val="24"/>
        </w:rPr>
      </w:pPr>
      <w:r w:rsidRPr="00474B7D">
        <w:rPr>
          <w:bCs w:val="0"/>
          <w:sz w:val="24"/>
          <w:szCs w:val="24"/>
        </w:rPr>
        <w:t xml:space="preserve">__________________ </w:t>
      </w:r>
      <w:r w:rsidRPr="00474B7D">
        <w:rPr>
          <w:b/>
          <w:i/>
          <w:sz w:val="24"/>
          <w:szCs w:val="24"/>
        </w:rPr>
        <w:t>{указывается</w:t>
      </w:r>
      <w:r w:rsidRPr="00474B7D">
        <w:rPr>
          <w:sz w:val="24"/>
          <w:szCs w:val="24"/>
        </w:rPr>
        <w:t xml:space="preserve"> </w:t>
      </w:r>
      <w:r w:rsidRPr="00474B7D">
        <w:rPr>
          <w:b/>
          <w:i/>
          <w:sz w:val="24"/>
          <w:szCs w:val="24"/>
        </w:rPr>
        <w:t>фамилия, имя, отчество субъекта персональных данных (собственника/бенефициара) и</w:t>
      </w:r>
      <w:r w:rsidRPr="00474B7D">
        <w:rPr>
          <w:sz w:val="24"/>
          <w:szCs w:val="24"/>
        </w:rPr>
        <w:t xml:space="preserve"> </w:t>
      </w:r>
      <w:r w:rsidRPr="00474B7D">
        <w:rPr>
          <w:b/>
          <w:i/>
          <w:sz w:val="24"/>
          <w:szCs w:val="24"/>
        </w:rPr>
        <w:t>реквизиты доверенности или иного документа, подтверждающего полномочия представителя}</w:t>
      </w:r>
    </w:p>
    <w:p w:rsidR="00EA3F63" w:rsidRDefault="00EA3F63">
      <w:pPr>
        <w:suppressAutoHyphens w:val="0"/>
        <w:spacing w:line="240" w:lineRule="auto"/>
        <w:ind w:firstLine="0"/>
        <w:jc w:val="left"/>
        <w:rPr>
          <w:lang w:eastAsia="ru-RU"/>
        </w:rPr>
      </w:pPr>
      <w:r>
        <w:rPr>
          <w:lang w:eastAsia="ru-RU"/>
        </w:rPr>
        <w:br w:type="page"/>
      </w:r>
    </w:p>
    <w:p w:rsidR="003311F3" w:rsidRPr="00474B7D" w:rsidRDefault="003311F3" w:rsidP="003311F3">
      <w:pPr>
        <w:pStyle w:val="3"/>
        <w:rPr>
          <w:szCs w:val="24"/>
        </w:rPr>
      </w:pPr>
      <w:bookmarkStart w:id="1698" w:name="_Toc439252801"/>
      <w:bookmarkStart w:id="1699" w:name="_Toc439323774"/>
      <w:bookmarkStart w:id="1700" w:name="_Toc440361409"/>
      <w:bookmarkStart w:id="1701" w:name="_Toc440376291"/>
      <w:bookmarkStart w:id="1702" w:name="_Toc440382549"/>
      <w:bookmarkStart w:id="1703" w:name="_Toc440447219"/>
      <w:bookmarkStart w:id="1704" w:name="_Toc440620899"/>
      <w:bookmarkStart w:id="1705" w:name="_Toc440631534"/>
      <w:bookmarkStart w:id="1706" w:name="_Toc440875773"/>
      <w:bookmarkStart w:id="1707" w:name="_Toc441131797"/>
      <w:bookmarkStart w:id="1708" w:name="_Toc468352946"/>
      <w:bookmarkStart w:id="1709" w:name="_Toc468355930"/>
      <w:bookmarkStart w:id="1710" w:name="_Toc469480814"/>
      <w:bookmarkStart w:id="1711" w:name="_Toc471898634"/>
      <w:bookmarkStart w:id="1712" w:name="_Toc498523849"/>
      <w:r w:rsidRPr="00474B7D">
        <w:rPr>
          <w:szCs w:val="24"/>
        </w:rPr>
        <w:lastRenderedPageBreak/>
        <w:t>Инструкции по заполнению</w:t>
      </w:r>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p>
    <w:p w:rsidR="00475C80" w:rsidRPr="00474B7D" w:rsidRDefault="00475C80" w:rsidP="00475C80">
      <w:pPr>
        <w:widowControl w:val="0"/>
        <w:numPr>
          <w:ilvl w:val="3"/>
          <w:numId w:val="1"/>
        </w:numPr>
        <w:spacing w:after="60" w:line="288" w:lineRule="auto"/>
        <w:rPr>
          <w:b/>
          <w:bCs w:val="0"/>
          <w:sz w:val="24"/>
          <w:szCs w:val="24"/>
        </w:rPr>
      </w:pPr>
      <w:r w:rsidRPr="00474B7D">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474B7D">
        <w:rPr>
          <w:b/>
          <w:sz w:val="24"/>
          <w:szCs w:val="24"/>
        </w:rPr>
        <w:t xml:space="preserve">составляется </w:t>
      </w:r>
      <w:r w:rsidRPr="00474B7D">
        <w:rPr>
          <w:b/>
          <w:bCs w:val="0"/>
          <w:sz w:val="24"/>
          <w:szCs w:val="24"/>
        </w:rPr>
        <w:t>представителем субъекта(ов) персональных данных на основании доверенности или иного документа, подтверждающего полномочия представителя.</w:t>
      </w:r>
    </w:p>
    <w:p w:rsidR="00475C80" w:rsidRPr="00474B7D" w:rsidRDefault="00475C80" w:rsidP="00475C80">
      <w:pPr>
        <w:widowControl w:val="0"/>
        <w:numPr>
          <w:ilvl w:val="3"/>
          <w:numId w:val="1"/>
        </w:numPr>
        <w:spacing w:after="60" w:line="288" w:lineRule="auto"/>
        <w:rPr>
          <w:b/>
          <w:bCs w:val="0"/>
          <w:sz w:val="24"/>
          <w:szCs w:val="24"/>
        </w:rPr>
      </w:pPr>
      <w:r w:rsidRPr="00474B7D">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ПАО «МРСК Центра», и ПАО «Россети» и в уполномоченные государственные органы указанных сведений.</w:t>
      </w:r>
    </w:p>
    <w:p w:rsidR="00475C80" w:rsidRPr="00474B7D" w:rsidRDefault="00475C80" w:rsidP="00475C80">
      <w:pPr>
        <w:widowControl w:val="0"/>
        <w:numPr>
          <w:ilvl w:val="3"/>
          <w:numId w:val="1"/>
        </w:numPr>
        <w:spacing w:after="60" w:line="288" w:lineRule="auto"/>
        <w:rPr>
          <w:b/>
          <w:bCs w:val="0"/>
          <w:sz w:val="24"/>
          <w:szCs w:val="24"/>
        </w:rPr>
      </w:pPr>
      <w:r w:rsidRPr="00474B7D">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475C80" w:rsidRDefault="00475C80">
      <w:pPr>
        <w:suppressAutoHyphens w:val="0"/>
        <w:spacing w:line="240" w:lineRule="auto"/>
        <w:ind w:firstLine="0"/>
        <w:jc w:val="left"/>
        <w:rPr>
          <w:highlight w:val="red"/>
        </w:rPr>
      </w:pPr>
      <w:r>
        <w:rPr>
          <w:highlight w:val="red"/>
        </w:rPr>
        <w:br w:type="page"/>
      </w:r>
    </w:p>
    <w:p w:rsidR="00475C80" w:rsidRPr="00441EA0" w:rsidRDefault="00475C80" w:rsidP="00475C80">
      <w:pPr>
        <w:pStyle w:val="3"/>
        <w:tabs>
          <w:tab w:val="num" w:pos="1134"/>
        </w:tabs>
        <w:rPr>
          <w:szCs w:val="24"/>
        </w:rPr>
      </w:pPr>
      <w:bookmarkStart w:id="1713" w:name="_Toc461808970"/>
      <w:bookmarkStart w:id="1714" w:name="_Toc464120680"/>
      <w:bookmarkStart w:id="1715" w:name="_Toc465774663"/>
      <w:bookmarkStart w:id="1716" w:name="_Toc465865241"/>
      <w:bookmarkStart w:id="1717" w:name="_Toc468352947"/>
      <w:bookmarkStart w:id="1718" w:name="_Toc468355931"/>
      <w:bookmarkStart w:id="1719" w:name="_Toc469480815"/>
      <w:bookmarkStart w:id="1720" w:name="_Toc471898635"/>
      <w:bookmarkStart w:id="1721" w:name="_Toc498523850"/>
      <w:r w:rsidRPr="00441EA0">
        <w:rPr>
          <w:szCs w:val="24"/>
        </w:rPr>
        <w:lastRenderedPageBreak/>
        <w:t>Форма Согласия на обработку персональных данных</w:t>
      </w:r>
      <w:bookmarkEnd w:id="1713"/>
      <w:bookmarkEnd w:id="1714"/>
      <w:bookmarkEnd w:id="1715"/>
      <w:bookmarkEnd w:id="1716"/>
      <w:bookmarkEnd w:id="1717"/>
      <w:bookmarkEnd w:id="1718"/>
      <w:bookmarkEnd w:id="1719"/>
      <w:bookmarkEnd w:id="1720"/>
      <w:bookmarkEnd w:id="1721"/>
    </w:p>
    <w:p w:rsidR="00475C80" w:rsidRPr="00474B7D" w:rsidRDefault="00475C80" w:rsidP="00475C80">
      <w:pPr>
        <w:tabs>
          <w:tab w:val="left" w:pos="4757"/>
        </w:tabs>
        <w:ind w:left="1134" w:firstLine="0"/>
        <w:jc w:val="left"/>
        <w:rPr>
          <w:sz w:val="24"/>
          <w:szCs w:val="24"/>
        </w:rPr>
      </w:pPr>
      <w:r w:rsidRPr="00474B7D">
        <w:rPr>
          <w:sz w:val="24"/>
          <w:szCs w:val="24"/>
        </w:rPr>
        <w:t>Приложение 13.2 к письму о подаче оферты</w:t>
      </w:r>
      <w:r w:rsidRPr="00474B7D">
        <w:rPr>
          <w:sz w:val="24"/>
          <w:szCs w:val="24"/>
        </w:rPr>
        <w:br/>
        <w:t>от «____»_____________ г. №__________</w:t>
      </w:r>
    </w:p>
    <w:p w:rsidR="00475C80" w:rsidRPr="00474B7D" w:rsidRDefault="00475C80" w:rsidP="00475C80">
      <w:pPr>
        <w:contextualSpacing/>
        <w:jc w:val="right"/>
        <w:rPr>
          <w:szCs w:val="24"/>
        </w:rPr>
      </w:pPr>
    </w:p>
    <w:p w:rsidR="00475C80" w:rsidRPr="00474B7D" w:rsidRDefault="00475C80" w:rsidP="00475C80">
      <w:pPr>
        <w:rPr>
          <w:szCs w:val="24"/>
        </w:rPr>
      </w:pPr>
    </w:p>
    <w:p w:rsidR="00475C80" w:rsidRPr="00474B7D" w:rsidRDefault="00475C80" w:rsidP="00475C80">
      <w:pPr>
        <w:tabs>
          <w:tab w:val="left" w:pos="0"/>
          <w:tab w:val="num" w:pos="1134"/>
        </w:tabs>
        <w:jc w:val="center"/>
        <w:outlineLvl w:val="1"/>
        <w:rPr>
          <w:b/>
          <w:sz w:val="24"/>
          <w:szCs w:val="24"/>
        </w:rPr>
      </w:pPr>
      <w:bookmarkStart w:id="1722" w:name="_Toc461808971"/>
      <w:r w:rsidRPr="00474B7D">
        <w:rPr>
          <w:b/>
          <w:sz w:val="24"/>
          <w:szCs w:val="24"/>
        </w:rPr>
        <w:t>Согласие на обработку персональных данных</w:t>
      </w:r>
      <w:bookmarkEnd w:id="1722"/>
      <w:r w:rsidRPr="00474B7D">
        <w:rPr>
          <w:b/>
          <w:sz w:val="24"/>
          <w:szCs w:val="24"/>
        </w:rPr>
        <w:t xml:space="preserve"> </w:t>
      </w:r>
    </w:p>
    <w:p w:rsidR="00475C80" w:rsidRPr="00474B7D" w:rsidRDefault="00475C80" w:rsidP="00475C80">
      <w:pPr>
        <w:contextualSpacing/>
        <w:jc w:val="right"/>
        <w:rPr>
          <w:sz w:val="24"/>
          <w:szCs w:val="24"/>
        </w:rPr>
      </w:pPr>
      <w:r w:rsidRPr="00474B7D">
        <w:rPr>
          <w:b/>
          <w:snapToGrid w:val="0"/>
          <w:sz w:val="24"/>
          <w:szCs w:val="24"/>
        </w:rPr>
        <w:t>от «_____» ____________ 201____ г.</w:t>
      </w:r>
    </w:p>
    <w:p w:rsidR="00475C80" w:rsidRPr="00474B7D" w:rsidRDefault="00475C80" w:rsidP="00475C80">
      <w:pPr>
        <w:rPr>
          <w:sz w:val="24"/>
          <w:szCs w:val="24"/>
        </w:rPr>
      </w:pPr>
    </w:p>
    <w:p w:rsidR="00475C80" w:rsidRPr="00474B7D" w:rsidRDefault="00475C80" w:rsidP="00475C80">
      <w:pPr>
        <w:tabs>
          <w:tab w:val="left" w:pos="1134"/>
        </w:tabs>
        <w:spacing w:line="276" w:lineRule="auto"/>
        <w:rPr>
          <w:sz w:val="24"/>
          <w:szCs w:val="24"/>
        </w:rPr>
      </w:pPr>
      <w:r w:rsidRPr="00474B7D">
        <w:rPr>
          <w:sz w:val="24"/>
          <w:szCs w:val="24"/>
        </w:rPr>
        <w:t xml:space="preserve">     Я, ________________________________________________ </w:t>
      </w:r>
      <w:r w:rsidRPr="00474B7D">
        <w:rPr>
          <w:i/>
          <w:sz w:val="24"/>
          <w:szCs w:val="24"/>
        </w:rPr>
        <w:t>(указать полностью ФИО собственника/бенефициара)</w:t>
      </w:r>
      <w:r w:rsidRPr="00474B7D">
        <w:rPr>
          <w:sz w:val="24"/>
          <w:szCs w:val="24"/>
        </w:rPr>
        <w:t xml:space="preserve">, зарегистрирован (а) по адресу: ______________________________________ </w:t>
      </w:r>
      <w:r w:rsidRPr="00474B7D">
        <w:rPr>
          <w:i/>
          <w:sz w:val="24"/>
          <w:szCs w:val="24"/>
        </w:rPr>
        <w:t>(указать полный адрес регистрации собственника/бенефициара)</w:t>
      </w:r>
      <w:r w:rsidRPr="00474B7D">
        <w:rPr>
          <w:sz w:val="24"/>
          <w:szCs w:val="24"/>
        </w:rPr>
        <w:t xml:space="preserve">, основной документ, удостоверяющий личность _____________________________ </w:t>
      </w:r>
      <w:r w:rsidRPr="00474B7D">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474B7D">
        <w:rPr>
          <w:sz w:val="24"/>
          <w:szCs w:val="24"/>
        </w:rPr>
        <w:t xml:space="preserve">, дата, год и место рождения ____________________________ </w:t>
      </w:r>
      <w:r w:rsidRPr="00474B7D">
        <w:rPr>
          <w:i/>
          <w:sz w:val="24"/>
          <w:szCs w:val="24"/>
        </w:rPr>
        <w:t xml:space="preserve">(указать), </w:t>
      </w:r>
      <w:r w:rsidRPr="00474B7D">
        <w:rPr>
          <w:sz w:val="24"/>
          <w:szCs w:val="24"/>
        </w:rPr>
        <w:t>должность и место работы (</w:t>
      </w:r>
      <w:r w:rsidRPr="00474B7D">
        <w:rPr>
          <w:i/>
          <w:sz w:val="24"/>
          <w:szCs w:val="24"/>
        </w:rPr>
        <w:t>собственника/бенефициара</w:t>
      </w:r>
      <w:r w:rsidRPr="00474B7D">
        <w:rPr>
          <w:sz w:val="24"/>
          <w:szCs w:val="24"/>
        </w:rPr>
        <w:t xml:space="preserve">) ___________________________ </w:t>
      </w:r>
      <w:r w:rsidRPr="00474B7D">
        <w:rPr>
          <w:i/>
          <w:sz w:val="24"/>
          <w:szCs w:val="24"/>
        </w:rPr>
        <w:t>(указать полностью без сокращений)</w:t>
      </w:r>
      <w:r w:rsidRPr="00474B7D">
        <w:rPr>
          <w:sz w:val="24"/>
          <w:szCs w:val="24"/>
        </w:rPr>
        <w:t xml:space="preserve">, </w:t>
      </w:r>
    </w:p>
    <w:p w:rsidR="00475C80" w:rsidRPr="00474B7D" w:rsidRDefault="00475C80" w:rsidP="00475C80">
      <w:pPr>
        <w:tabs>
          <w:tab w:val="left" w:pos="1134"/>
        </w:tabs>
        <w:spacing w:line="276" w:lineRule="auto"/>
        <w:rPr>
          <w:sz w:val="24"/>
          <w:szCs w:val="24"/>
        </w:rPr>
      </w:pPr>
      <w:r w:rsidRPr="00474B7D">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474B7D">
        <w:rPr>
          <w:i/>
          <w:sz w:val="24"/>
          <w:szCs w:val="24"/>
        </w:rPr>
        <w:t>(указывается наименование Участника закупочной процедуры</w:t>
      </w:r>
      <w:r w:rsidRPr="00474B7D">
        <w:rPr>
          <w:sz w:val="24"/>
          <w:szCs w:val="24"/>
        </w:rPr>
        <w:t>) (зарегистрировано по адресу: _____________________, ОГРН: ______________, ИНН: _________________, КПП: ________________) в лице _________________________(</w:t>
      </w:r>
      <w:r w:rsidRPr="00474B7D">
        <w:rPr>
          <w:i/>
          <w:sz w:val="24"/>
          <w:szCs w:val="24"/>
        </w:rPr>
        <w:t>*)</w:t>
      </w:r>
      <w:r w:rsidRPr="00474B7D">
        <w:rPr>
          <w:sz w:val="24"/>
          <w:szCs w:val="24"/>
        </w:rPr>
        <w:t xml:space="preserve"> </w:t>
      </w:r>
      <w:r w:rsidRPr="00474B7D">
        <w:rPr>
          <w:i/>
          <w:sz w:val="24"/>
          <w:szCs w:val="24"/>
        </w:rPr>
        <w:t>(указать полностью должность и ФИО представителя Участника закупочной процедуры)</w:t>
      </w:r>
      <w:r w:rsidRPr="00474B7D">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474B7D">
        <w:rPr>
          <w:i/>
          <w:sz w:val="24"/>
          <w:szCs w:val="24"/>
        </w:rPr>
        <w:t xml:space="preserve">, </w:t>
      </w:r>
      <w:r w:rsidRPr="00474B7D">
        <w:rPr>
          <w:sz w:val="24"/>
          <w:szCs w:val="24"/>
        </w:rPr>
        <w:t xml:space="preserve">Минэнерго России, Росфинмониторинг, ФНС России, иным третьим лицам при необходимости. </w:t>
      </w:r>
    </w:p>
    <w:p w:rsidR="00475C80" w:rsidRPr="00474B7D" w:rsidRDefault="00475C80" w:rsidP="00475C80">
      <w:pPr>
        <w:tabs>
          <w:tab w:val="left" w:pos="1134"/>
        </w:tabs>
        <w:spacing w:line="276" w:lineRule="auto"/>
        <w:rPr>
          <w:sz w:val="24"/>
          <w:szCs w:val="24"/>
        </w:rPr>
      </w:pPr>
    </w:p>
    <w:p w:rsidR="00475C80" w:rsidRPr="00474B7D" w:rsidRDefault="00475C80" w:rsidP="00475C80">
      <w:pPr>
        <w:tabs>
          <w:tab w:val="left" w:pos="1134"/>
        </w:tabs>
        <w:spacing w:line="276" w:lineRule="auto"/>
        <w:rPr>
          <w:sz w:val="24"/>
          <w:szCs w:val="24"/>
        </w:rPr>
      </w:pPr>
    </w:p>
    <w:p w:rsidR="00475C80" w:rsidRPr="00474B7D" w:rsidRDefault="00475C80" w:rsidP="00475C80">
      <w:pPr>
        <w:tabs>
          <w:tab w:val="left" w:pos="1134"/>
        </w:tabs>
        <w:spacing w:line="276" w:lineRule="auto"/>
        <w:rPr>
          <w:sz w:val="24"/>
          <w:szCs w:val="24"/>
        </w:rPr>
      </w:pPr>
    </w:p>
    <w:p w:rsidR="00475C80" w:rsidRPr="00474B7D" w:rsidRDefault="00475C80" w:rsidP="00475C80">
      <w:pPr>
        <w:tabs>
          <w:tab w:val="left" w:pos="1134"/>
        </w:tabs>
        <w:spacing w:line="276" w:lineRule="auto"/>
        <w:ind w:firstLine="0"/>
        <w:rPr>
          <w:sz w:val="24"/>
          <w:szCs w:val="24"/>
        </w:rPr>
      </w:pPr>
      <w:r w:rsidRPr="00474B7D">
        <w:rPr>
          <w:sz w:val="24"/>
          <w:szCs w:val="24"/>
        </w:rPr>
        <w:t>Настоящее согласие действует с момента его подписания.</w:t>
      </w:r>
    </w:p>
    <w:p w:rsidR="00475C80" w:rsidRPr="00474B7D" w:rsidRDefault="00475C80" w:rsidP="00475C80">
      <w:pPr>
        <w:tabs>
          <w:tab w:val="left" w:pos="1134"/>
        </w:tabs>
        <w:spacing w:line="276" w:lineRule="auto"/>
        <w:rPr>
          <w:sz w:val="24"/>
          <w:szCs w:val="24"/>
        </w:rPr>
      </w:pPr>
    </w:p>
    <w:p w:rsidR="00475C80" w:rsidRPr="00474B7D" w:rsidRDefault="00475C80" w:rsidP="00475C80">
      <w:pPr>
        <w:tabs>
          <w:tab w:val="left" w:pos="1134"/>
        </w:tabs>
        <w:spacing w:line="276" w:lineRule="auto"/>
        <w:rPr>
          <w:sz w:val="24"/>
          <w:szCs w:val="24"/>
        </w:rPr>
      </w:pPr>
    </w:p>
    <w:p w:rsidR="00475C80" w:rsidRPr="00474B7D" w:rsidRDefault="00475C80" w:rsidP="00475C80">
      <w:pPr>
        <w:tabs>
          <w:tab w:val="left" w:pos="4757"/>
        </w:tabs>
        <w:ind w:firstLine="0"/>
        <w:jc w:val="left"/>
        <w:rPr>
          <w:i/>
          <w:sz w:val="24"/>
          <w:szCs w:val="24"/>
        </w:rPr>
      </w:pPr>
      <w:r w:rsidRPr="00474B7D">
        <w:rPr>
          <w:sz w:val="24"/>
          <w:szCs w:val="24"/>
        </w:rPr>
        <w:t xml:space="preserve">_________________________ </w:t>
      </w:r>
      <w:r w:rsidRPr="00474B7D">
        <w:rPr>
          <w:i/>
          <w:sz w:val="24"/>
          <w:szCs w:val="24"/>
        </w:rPr>
        <w:t>(подпись, расшифровка подписи собственника/бенефициара)</w:t>
      </w:r>
    </w:p>
    <w:p w:rsidR="00475C80" w:rsidRPr="00474B7D" w:rsidRDefault="00475C80" w:rsidP="00475C80">
      <w:pPr>
        <w:pStyle w:val="3"/>
        <w:tabs>
          <w:tab w:val="num" w:pos="1134"/>
        </w:tabs>
        <w:rPr>
          <w:szCs w:val="24"/>
        </w:rPr>
      </w:pPr>
      <w:r w:rsidRPr="00474B7D">
        <w:rPr>
          <w:b w:val="0"/>
          <w:szCs w:val="24"/>
        </w:rPr>
        <w:br w:type="page"/>
      </w:r>
      <w:bookmarkStart w:id="1723" w:name="_Toc461808972"/>
      <w:bookmarkStart w:id="1724" w:name="_Toc464120681"/>
      <w:bookmarkStart w:id="1725" w:name="_Toc465774664"/>
      <w:bookmarkStart w:id="1726" w:name="_Toc465865242"/>
      <w:bookmarkStart w:id="1727" w:name="_Toc468352948"/>
      <w:bookmarkStart w:id="1728" w:name="_Toc468355932"/>
      <w:bookmarkStart w:id="1729" w:name="_Toc469480816"/>
      <w:bookmarkStart w:id="1730" w:name="_Toc471898636"/>
      <w:bookmarkStart w:id="1731" w:name="_Toc498523851"/>
      <w:r w:rsidRPr="00474B7D">
        <w:rPr>
          <w:szCs w:val="24"/>
        </w:rPr>
        <w:lastRenderedPageBreak/>
        <w:t>Инструкции по заполнению</w:t>
      </w:r>
      <w:bookmarkEnd w:id="1723"/>
      <w:bookmarkEnd w:id="1724"/>
      <w:bookmarkEnd w:id="1725"/>
      <w:bookmarkEnd w:id="1726"/>
      <w:bookmarkEnd w:id="1727"/>
      <w:bookmarkEnd w:id="1728"/>
      <w:bookmarkEnd w:id="1729"/>
      <w:bookmarkEnd w:id="1730"/>
      <w:bookmarkEnd w:id="1731"/>
    </w:p>
    <w:p w:rsidR="00475C80" w:rsidRPr="00474B7D" w:rsidRDefault="00475C80" w:rsidP="00475C80">
      <w:pPr>
        <w:widowControl w:val="0"/>
        <w:numPr>
          <w:ilvl w:val="3"/>
          <w:numId w:val="1"/>
        </w:numPr>
        <w:spacing w:after="60" w:line="288" w:lineRule="auto"/>
        <w:rPr>
          <w:b/>
          <w:sz w:val="24"/>
          <w:szCs w:val="24"/>
        </w:rPr>
      </w:pPr>
      <w:r w:rsidRPr="00474B7D">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474B7D">
        <w:rPr>
          <w:b/>
          <w:sz w:val="24"/>
          <w:szCs w:val="24"/>
        </w:rPr>
        <w:t>составляется собственниками/бенефициарами, являющимися физическими лицами.</w:t>
      </w:r>
    </w:p>
    <w:p w:rsidR="00475C80" w:rsidRPr="00A8626B" w:rsidRDefault="00475C80" w:rsidP="00475C80">
      <w:pPr>
        <w:widowControl w:val="0"/>
        <w:numPr>
          <w:ilvl w:val="3"/>
          <w:numId w:val="1"/>
        </w:numPr>
        <w:spacing w:after="60" w:line="288" w:lineRule="auto"/>
        <w:rPr>
          <w:b/>
          <w:sz w:val="24"/>
          <w:szCs w:val="24"/>
        </w:rPr>
      </w:pPr>
      <w:r w:rsidRPr="00474B7D">
        <w:rPr>
          <w:sz w:val="24"/>
          <w:szCs w:val="24"/>
        </w:rPr>
        <w:t xml:space="preserve">Согласие составляется всеми, без исключений, конечными собственниками/бенефициарами, </w:t>
      </w:r>
      <w:r w:rsidRPr="00A8626B">
        <w:rPr>
          <w:sz w:val="24"/>
          <w:szCs w:val="24"/>
        </w:rPr>
        <w:t>отраженными в Приложении 12 к письму о подаче оферты «</w:t>
      </w:r>
      <w:r w:rsidR="00A8626B" w:rsidRPr="00A8626B">
        <w:rPr>
          <w:sz w:val="24"/>
          <w:szCs w:val="24"/>
        </w:rPr>
        <w:t>Справк</w:t>
      </w:r>
      <w:r w:rsidR="00A8626B">
        <w:rPr>
          <w:sz w:val="24"/>
          <w:szCs w:val="24"/>
        </w:rPr>
        <w:t>а</w:t>
      </w:r>
      <w:r w:rsidR="00A8626B" w:rsidRPr="00A8626B">
        <w:rPr>
          <w:sz w:val="24"/>
          <w:szCs w:val="24"/>
        </w:rPr>
        <w:t xml:space="preserve"> о цепочке собственников участника закупочной процедуры, включая бенефициаров (в том числе конечных)</w:t>
      </w:r>
      <w:r w:rsidRPr="00A8626B">
        <w:rPr>
          <w:sz w:val="24"/>
          <w:szCs w:val="24"/>
        </w:rPr>
        <w:t>».</w:t>
      </w:r>
    </w:p>
    <w:p w:rsidR="00475C80" w:rsidRPr="00474B7D" w:rsidRDefault="00475C80" w:rsidP="00475C80">
      <w:pPr>
        <w:widowControl w:val="0"/>
        <w:numPr>
          <w:ilvl w:val="3"/>
          <w:numId w:val="1"/>
        </w:numPr>
        <w:spacing w:after="60" w:line="288" w:lineRule="auto"/>
        <w:rPr>
          <w:b/>
          <w:sz w:val="24"/>
          <w:szCs w:val="24"/>
        </w:rPr>
      </w:pPr>
      <w:r w:rsidRPr="00474B7D">
        <w:rPr>
          <w:b/>
          <w:sz w:val="24"/>
          <w:szCs w:val="24"/>
        </w:rPr>
        <w:t>*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w:t>
      </w:r>
    </w:p>
    <w:p w:rsidR="00475C80" w:rsidRPr="00474B7D" w:rsidRDefault="00475C80" w:rsidP="00475C80">
      <w:pPr>
        <w:widowControl w:val="0"/>
        <w:numPr>
          <w:ilvl w:val="3"/>
          <w:numId w:val="1"/>
        </w:numPr>
        <w:spacing w:after="60" w:line="288" w:lineRule="auto"/>
        <w:rPr>
          <w:b/>
          <w:sz w:val="24"/>
          <w:szCs w:val="24"/>
        </w:rPr>
      </w:pPr>
      <w:r w:rsidRPr="00474B7D">
        <w:rPr>
          <w:b/>
          <w:sz w:val="24"/>
          <w:szCs w:val="24"/>
        </w:rPr>
        <w:t>Согласие собственников/бенефициаров должно быть составлено с учетом всех, предусмотренных данной</w:t>
      </w:r>
      <w:r w:rsidRPr="00474B7D">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475C80" w:rsidRDefault="00475C80" w:rsidP="00475C80">
      <w:pPr>
        <w:suppressAutoHyphens w:val="0"/>
        <w:spacing w:line="240" w:lineRule="auto"/>
        <w:ind w:firstLine="0"/>
        <w:jc w:val="left"/>
        <w:rPr>
          <w:lang w:eastAsia="ru-RU"/>
        </w:rPr>
      </w:pP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732" w:name="_Ref440272256"/>
      <w:bookmarkStart w:id="1733" w:name="_Ref440272678"/>
      <w:bookmarkStart w:id="1734" w:name="_Ref440274944"/>
      <w:bookmarkStart w:id="1735" w:name="_Toc498523852"/>
      <w:r w:rsidRPr="007A6A39">
        <w:lastRenderedPageBreak/>
        <w:t>Соглашение о неустойке (форма 1</w:t>
      </w:r>
      <w:r w:rsidR="00635719">
        <w:t>4</w:t>
      </w:r>
      <w:r w:rsidRPr="007A6A39">
        <w:t>)</w:t>
      </w:r>
      <w:bookmarkEnd w:id="1732"/>
      <w:bookmarkEnd w:id="1733"/>
      <w:bookmarkEnd w:id="1734"/>
      <w:bookmarkEnd w:id="1735"/>
    </w:p>
    <w:p w:rsidR="007A6A39" w:rsidRPr="007A6A39" w:rsidRDefault="007A6A39" w:rsidP="007A6A39">
      <w:pPr>
        <w:pStyle w:val="3"/>
        <w:rPr>
          <w:szCs w:val="24"/>
        </w:rPr>
      </w:pPr>
      <w:bookmarkStart w:id="1736" w:name="_Toc439170715"/>
      <w:bookmarkStart w:id="1737" w:name="_Toc439172817"/>
      <w:bookmarkStart w:id="1738" w:name="_Toc439173259"/>
      <w:bookmarkStart w:id="1739" w:name="_Toc439238255"/>
      <w:bookmarkStart w:id="1740" w:name="_Toc439252803"/>
      <w:bookmarkStart w:id="1741" w:name="_Toc439323776"/>
      <w:bookmarkStart w:id="1742" w:name="_Toc440361411"/>
      <w:bookmarkStart w:id="1743" w:name="_Toc440376293"/>
      <w:bookmarkStart w:id="1744" w:name="_Toc440382551"/>
      <w:bookmarkStart w:id="1745" w:name="_Toc440447221"/>
      <w:bookmarkStart w:id="1746" w:name="_Toc440620901"/>
      <w:bookmarkStart w:id="1747" w:name="_Toc440631536"/>
      <w:bookmarkStart w:id="1748" w:name="_Toc440875775"/>
      <w:bookmarkStart w:id="1749" w:name="_Toc441131799"/>
      <w:bookmarkStart w:id="1750" w:name="_Toc468352950"/>
      <w:bookmarkStart w:id="1751" w:name="_Toc468355934"/>
      <w:bookmarkStart w:id="1752" w:name="_Toc469480818"/>
      <w:bookmarkStart w:id="1753" w:name="_Toc471898638"/>
      <w:bookmarkStart w:id="1754" w:name="_Toc498523853"/>
      <w:r w:rsidRPr="007A6A39">
        <w:rPr>
          <w:szCs w:val="24"/>
        </w:rPr>
        <w:t>Форма соглашени</w:t>
      </w:r>
      <w:r w:rsidR="00E47073">
        <w:rPr>
          <w:szCs w:val="24"/>
        </w:rPr>
        <w:t>я</w:t>
      </w:r>
      <w:r w:rsidRPr="007A6A39">
        <w:rPr>
          <w:szCs w:val="24"/>
        </w:rPr>
        <w:t xml:space="preserve"> о неустойке</w:t>
      </w:r>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317FCD" w:rsidRPr="007A6A39" w:rsidRDefault="00317FCD" w:rsidP="00317FCD">
      <w:pPr>
        <w:pStyle w:val="afc"/>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317FCD" w:rsidRPr="007A6A39" w:rsidRDefault="00317FCD" w:rsidP="00317FCD">
      <w:pPr>
        <w:pStyle w:val="afc"/>
        <w:ind w:firstLine="709"/>
        <w:rPr>
          <w:sz w:val="24"/>
          <w:szCs w:val="24"/>
        </w:rPr>
      </w:pPr>
    </w:p>
    <w:p w:rsidR="00317FCD" w:rsidRDefault="00317FCD" w:rsidP="00960C20">
      <w:pPr>
        <w:pStyle w:val="afc"/>
        <w:numPr>
          <w:ilvl w:val="0"/>
          <w:numId w:val="64"/>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Pr>
          <w:sz w:val="24"/>
          <w:szCs w:val="24"/>
        </w:rPr>
        <w:t>______________________________________</w:t>
      </w:r>
      <w:r w:rsidRPr="007A6A39">
        <w:rPr>
          <w:sz w:val="24"/>
          <w:szCs w:val="24"/>
        </w:rPr>
        <w:t xml:space="preserve">___________________________, </w:t>
      </w:r>
    </w:p>
    <w:p w:rsidR="00317FCD" w:rsidRDefault="00317FCD" w:rsidP="00317FCD">
      <w:pPr>
        <w:pStyle w:val="afc"/>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A36B98">
        <w:rPr>
          <w:vertAlign w:val="subscript"/>
        </w:rPr>
        <w:fldChar w:fldCharType="begin"/>
      </w:r>
      <w:r>
        <w:rPr>
          <w:vertAlign w:val="subscript"/>
        </w:rPr>
        <w:instrText xml:space="preserve"> REF _Ref440275279 \r \h </w:instrText>
      </w:r>
      <w:r w:rsidR="00A36B98">
        <w:rPr>
          <w:vertAlign w:val="subscript"/>
        </w:rPr>
      </w:r>
      <w:r w:rsidR="00A36B98">
        <w:rPr>
          <w:vertAlign w:val="subscript"/>
        </w:rPr>
        <w:fldChar w:fldCharType="separate"/>
      </w:r>
      <w:r w:rsidR="0038398C">
        <w:rPr>
          <w:vertAlign w:val="subscript"/>
        </w:rPr>
        <w:t>1.1.4</w:t>
      </w:r>
      <w:r w:rsidR="00A36B98">
        <w:rPr>
          <w:vertAlign w:val="subscript"/>
        </w:rPr>
        <w:fldChar w:fldCharType="end"/>
      </w:r>
      <w:r>
        <w:rPr>
          <w:vertAlign w:val="subscript"/>
        </w:rPr>
        <w:t xml:space="preserve"> </w:t>
      </w:r>
      <w:r w:rsidRPr="00D904EF">
        <w:rPr>
          <w:vertAlign w:val="subscript"/>
        </w:rPr>
        <w:t>Документации по запросу предложений</w:t>
      </w:r>
    </w:p>
    <w:p w:rsidR="00317FCD" w:rsidRDefault="00317FCD" w:rsidP="00317FCD">
      <w:pPr>
        <w:pStyle w:val="afc"/>
        <w:tabs>
          <w:tab w:val="clear" w:pos="9360"/>
        </w:tabs>
        <w:suppressAutoHyphens w:val="0"/>
        <w:jc w:val="both"/>
        <w:rPr>
          <w:sz w:val="24"/>
          <w:szCs w:val="24"/>
        </w:rPr>
      </w:pPr>
    </w:p>
    <w:p w:rsidR="00317FCD" w:rsidRPr="00474B7D" w:rsidRDefault="00317FCD" w:rsidP="00317FCD">
      <w:pPr>
        <w:pStyle w:val="afc"/>
        <w:tabs>
          <w:tab w:val="clear" w:pos="9360"/>
        </w:tabs>
        <w:suppressAutoHyphens w:val="0"/>
        <w:jc w:val="both"/>
        <w:rPr>
          <w:sz w:val="24"/>
          <w:szCs w:val="24"/>
        </w:rPr>
      </w:pPr>
      <w:r w:rsidRPr="00474B7D">
        <w:rPr>
          <w:sz w:val="24"/>
          <w:szCs w:val="24"/>
        </w:rPr>
        <w:t xml:space="preserve">вне зависимости от формы и места проведения обязуется: 1) не изменять (не вносить изменения) </w:t>
      </w:r>
      <w:r w:rsidR="00475C80" w:rsidRPr="00474B7D">
        <w:rPr>
          <w:sz w:val="24"/>
          <w:szCs w:val="24"/>
        </w:rPr>
        <w:t xml:space="preserve">в Заявку </w:t>
      </w:r>
      <w:r w:rsidRPr="00474B7D">
        <w:rPr>
          <w:sz w:val="24"/>
          <w:szCs w:val="24"/>
        </w:rPr>
        <w:t xml:space="preserve">в течение срока ее действия после истечения срока окончания приема Заявок; 2) предоставлять достоверные и </w:t>
      </w:r>
      <w:r w:rsidR="00475C80" w:rsidRPr="00474B7D">
        <w:rPr>
          <w:sz w:val="24"/>
          <w:szCs w:val="24"/>
        </w:rPr>
        <w:t xml:space="preserve">нефальсифицированные </w:t>
      </w:r>
      <w:r w:rsidRPr="00474B7D">
        <w:rPr>
          <w:sz w:val="24"/>
          <w:szCs w:val="24"/>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475C80" w:rsidRPr="00474B7D">
        <w:rPr>
          <w:sz w:val="24"/>
          <w:szCs w:val="24"/>
        </w:rPr>
        <w:t xml:space="preserve">, предложившим наилучшую заявку, либо единственным Участником, соответствующим требованиям документации о закупке; 4) </w:t>
      </w:r>
      <w:r w:rsidRPr="00474B7D">
        <w:rPr>
          <w:sz w:val="24"/>
          <w:szCs w:val="24"/>
        </w:rPr>
        <w:t>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475C80" w:rsidRPr="00474B7D">
        <w:rPr>
          <w:sz w:val="24"/>
          <w:szCs w:val="24"/>
        </w:rPr>
        <w:t>, предложившим наилучшую заявку, либо единственным Участником, соответствующим требованиям документации о закупке</w:t>
      </w:r>
      <w:r w:rsidRPr="00474B7D">
        <w:rPr>
          <w:sz w:val="24"/>
          <w:szCs w:val="24"/>
        </w:rPr>
        <w:t xml:space="preserve"> (</w:t>
      </w:r>
      <w:r w:rsidRPr="00474B7D">
        <w:rPr>
          <w:i/>
          <w:sz w:val="24"/>
          <w:szCs w:val="24"/>
        </w:rPr>
        <w:t>Примечание: если такое обеспечение предусмотрено условиями запроса предложений</w:t>
      </w:r>
      <w:r w:rsidRPr="00474B7D">
        <w:rPr>
          <w:sz w:val="24"/>
          <w:szCs w:val="24"/>
        </w:rPr>
        <w:t>)</w:t>
      </w:r>
    </w:p>
    <w:p w:rsidR="00317FCD" w:rsidRDefault="00317FCD" w:rsidP="00960C20">
      <w:pPr>
        <w:pStyle w:val="afc"/>
        <w:numPr>
          <w:ilvl w:val="0"/>
          <w:numId w:val="64"/>
        </w:numPr>
        <w:tabs>
          <w:tab w:val="clear" w:pos="9360"/>
        </w:tabs>
        <w:suppressAutoHyphens w:val="0"/>
        <w:ind w:left="0" w:firstLine="709"/>
        <w:jc w:val="both"/>
        <w:rPr>
          <w:sz w:val="24"/>
          <w:szCs w:val="24"/>
        </w:rPr>
      </w:pPr>
      <w:r w:rsidRPr="00474B7D">
        <w:rPr>
          <w:sz w:val="24"/>
          <w:szCs w:val="24"/>
        </w:rPr>
        <w:t>В случае если Участником будут нарушены обязательства, возникшие и связанные с подачей Заявки на участие в</w:t>
      </w:r>
      <w:r w:rsidRPr="007A6A39">
        <w:rPr>
          <w:sz w:val="24"/>
          <w:szCs w:val="24"/>
        </w:rPr>
        <w:t xml:space="preserve"> ____</w:t>
      </w:r>
      <w:r>
        <w:rPr>
          <w:sz w:val="24"/>
          <w:szCs w:val="24"/>
        </w:rPr>
        <w:t>___________________________________________________</w:t>
      </w:r>
      <w:r w:rsidRPr="007A6A39">
        <w:rPr>
          <w:sz w:val="24"/>
          <w:szCs w:val="24"/>
        </w:rPr>
        <w:t>______________________,</w:t>
      </w:r>
    </w:p>
    <w:p w:rsidR="00317FCD" w:rsidRDefault="00317FCD" w:rsidP="00317FCD">
      <w:pPr>
        <w:pStyle w:val="afc"/>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A36B98">
        <w:rPr>
          <w:vertAlign w:val="subscript"/>
        </w:rPr>
        <w:fldChar w:fldCharType="begin"/>
      </w:r>
      <w:r>
        <w:rPr>
          <w:vertAlign w:val="subscript"/>
        </w:rPr>
        <w:instrText xml:space="preserve"> REF _Ref440275279 \r \h </w:instrText>
      </w:r>
      <w:r w:rsidR="00A36B98">
        <w:rPr>
          <w:vertAlign w:val="subscript"/>
        </w:rPr>
      </w:r>
      <w:r w:rsidR="00A36B98">
        <w:rPr>
          <w:vertAlign w:val="subscript"/>
        </w:rPr>
        <w:fldChar w:fldCharType="separate"/>
      </w:r>
      <w:r w:rsidR="0038398C">
        <w:rPr>
          <w:vertAlign w:val="subscript"/>
        </w:rPr>
        <w:t>1.1.4</w:t>
      </w:r>
      <w:r w:rsidR="00A36B98">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c"/>
        <w:tabs>
          <w:tab w:val="clear" w:pos="9360"/>
        </w:tabs>
        <w:suppressAutoHyphens w:val="0"/>
        <w:ind w:left="709"/>
        <w:jc w:val="both"/>
        <w:rPr>
          <w:sz w:val="24"/>
          <w:szCs w:val="24"/>
        </w:rPr>
      </w:pPr>
    </w:p>
    <w:p w:rsidR="00311F48" w:rsidRDefault="00311F48" w:rsidP="00311F48">
      <w:pPr>
        <w:pStyle w:val="afc"/>
        <w:tabs>
          <w:tab w:val="clear" w:pos="9360"/>
        </w:tabs>
        <w:suppressAutoHyphens w:val="0"/>
        <w:jc w:val="both"/>
        <w:rPr>
          <w:sz w:val="24"/>
          <w:szCs w:val="24"/>
        </w:rPr>
      </w:pPr>
    </w:p>
    <w:p w:rsidR="007A6A39" w:rsidRPr="005A2CAE" w:rsidRDefault="007A6A39" w:rsidP="00311F48">
      <w:pPr>
        <w:pStyle w:val="afc"/>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EA1723" w:rsidRDefault="007A6A39" w:rsidP="00960C20">
      <w:pPr>
        <w:pStyle w:val="afc"/>
        <w:numPr>
          <w:ilvl w:val="0"/>
          <w:numId w:val="64"/>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960C20">
      <w:pPr>
        <w:pStyle w:val="afc"/>
        <w:numPr>
          <w:ilvl w:val="0"/>
          <w:numId w:val="64"/>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474B7D" w:rsidRDefault="007A6A39" w:rsidP="00960C20">
      <w:pPr>
        <w:pStyle w:val="afc"/>
        <w:numPr>
          <w:ilvl w:val="0"/>
          <w:numId w:val="64"/>
        </w:numPr>
        <w:tabs>
          <w:tab w:val="clear" w:pos="9360"/>
        </w:tabs>
        <w:suppressAutoHyphens w:val="0"/>
        <w:ind w:left="0" w:firstLine="709"/>
        <w:jc w:val="both"/>
        <w:rPr>
          <w:sz w:val="24"/>
          <w:szCs w:val="24"/>
        </w:rPr>
      </w:pPr>
      <w:r w:rsidRPr="00474B7D">
        <w:rPr>
          <w:sz w:val="24"/>
          <w:szCs w:val="24"/>
        </w:rPr>
        <w:lastRenderedPageBreak/>
        <w:t xml:space="preserve">В случае если Участник будет признан победителем </w:t>
      </w:r>
      <w:r w:rsidR="00311F48" w:rsidRPr="00474B7D">
        <w:rPr>
          <w:sz w:val="24"/>
          <w:szCs w:val="24"/>
        </w:rPr>
        <w:t>запроса предложений</w:t>
      </w:r>
      <w:r w:rsidR="00475C80" w:rsidRPr="00474B7D">
        <w:rPr>
          <w:sz w:val="24"/>
          <w:szCs w:val="24"/>
        </w:rPr>
        <w:t>, предложившим наилучшую заявку, либо единственным Участником, соответствующим требованиям документации о закупке,</w:t>
      </w:r>
      <w:r w:rsidRPr="00474B7D">
        <w:rPr>
          <w:sz w:val="24"/>
          <w:szCs w:val="24"/>
        </w:rPr>
        <w:t xml:space="preserve"> и исполнит все принятые на себя обязательства, а именно: 1) не изменит и/или не отзовет свою </w:t>
      </w:r>
      <w:r w:rsidR="00311F48" w:rsidRPr="00474B7D">
        <w:rPr>
          <w:sz w:val="24"/>
          <w:szCs w:val="24"/>
        </w:rPr>
        <w:t>Заявку</w:t>
      </w:r>
      <w:r w:rsidRPr="00474B7D">
        <w:rPr>
          <w:sz w:val="24"/>
          <w:szCs w:val="24"/>
        </w:rPr>
        <w:t xml:space="preserve"> в течение срока ее действия после истечения срока окончания приема </w:t>
      </w:r>
      <w:r w:rsidR="00311F48" w:rsidRPr="00474B7D">
        <w:rPr>
          <w:sz w:val="24"/>
          <w:szCs w:val="24"/>
        </w:rPr>
        <w:t>Заявок</w:t>
      </w:r>
      <w:r w:rsidRPr="00474B7D">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474B7D">
        <w:rPr>
          <w:sz w:val="24"/>
          <w:szCs w:val="24"/>
        </w:rPr>
        <w:t>Заявки</w:t>
      </w:r>
      <w:r w:rsidRPr="00474B7D">
        <w:rPr>
          <w:sz w:val="24"/>
          <w:szCs w:val="24"/>
        </w:rPr>
        <w:t xml:space="preserve">; </w:t>
      </w:r>
      <w:r w:rsidR="00311F48" w:rsidRPr="00474B7D">
        <w:rPr>
          <w:sz w:val="24"/>
          <w:szCs w:val="24"/>
        </w:rPr>
        <w:t>3</w:t>
      </w:r>
      <w:r w:rsidRPr="00474B7D">
        <w:rPr>
          <w:sz w:val="24"/>
          <w:szCs w:val="24"/>
        </w:rPr>
        <w:t xml:space="preserve">) заключит договор в установленном документацией по запросу предложений порядке; </w:t>
      </w:r>
      <w:r w:rsidR="00311F48" w:rsidRPr="00474B7D">
        <w:rPr>
          <w:sz w:val="24"/>
          <w:szCs w:val="24"/>
        </w:rPr>
        <w:t>4</w:t>
      </w:r>
      <w:r w:rsidRPr="00474B7D">
        <w:rPr>
          <w:sz w:val="24"/>
          <w:szCs w:val="24"/>
        </w:rPr>
        <w:t>) предоставит финансовое обеспечение по договору (</w:t>
      </w:r>
      <w:r w:rsidRPr="00474B7D">
        <w:rPr>
          <w:i/>
          <w:sz w:val="24"/>
          <w:szCs w:val="24"/>
        </w:rPr>
        <w:t>Примечание: если такое обеспечение предусмотрено условиями запроса предложений</w:t>
      </w:r>
      <w:r w:rsidRPr="00474B7D">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475C80" w:rsidRPr="00474B7D">
        <w:rPr>
          <w:sz w:val="24"/>
          <w:szCs w:val="24"/>
        </w:rPr>
        <w:t>, предложившим наилучшую заявку, либо единственным Участником, соответствующим требованиям документации о закупке,</w:t>
      </w:r>
      <w:r w:rsidRPr="00474B7D">
        <w:rPr>
          <w:sz w:val="24"/>
          <w:szCs w:val="24"/>
        </w:rPr>
        <w:t xml:space="preserve">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474B7D" w:rsidRDefault="007A6A39" w:rsidP="00960C20">
      <w:pPr>
        <w:pStyle w:val="afc"/>
        <w:numPr>
          <w:ilvl w:val="0"/>
          <w:numId w:val="64"/>
        </w:numPr>
        <w:tabs>
          <w:tab w:val="clear" w:pos="9360"/>
        </w:tabs>
        <w:suppressAutoHyphens w:val="0"/>
        <w:ind w:left="0" w:firstLine="709"/>
        <w:jc w:val="both"/>
        <w:rPr>
          <w:sz w:val="24"/>
          <w:szCs w:val="24"/>
        </w:rPr>
      </w:pPr>
      <w:r w:rsidRPr="00474B7D">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960C20">
      <w:pPr>
        <w:pStyle w:val="afc"/>
        <w:numPr>
          <w:ilvl w:val="0"/>
          <w:numId w:val="64"/>
        </w:numPr>
        <w:tabs>
          <w:tab w:val="clear" w:pos="9360"/>
        </w:tabs>
        <w:suppressAutoHyphens w:val="0"/>
        <w:ind w:left="0" w:firstLine="709"/>
        <w:jc w:val="both"/>
        <w:rPr>
          <w:sz w:val="24"/>
          <w:szCs w:val="24"/>
        </w:rPr>
      </w:pPr>
      <w:r w:rsidRPr="00474B7D">
        <w:rPr>
          <w:sz w:val="24"/>
          <w:szCs w:val="24"/>
        </w:rPr>
        <w:t>Настоящее соглашение является неотъемлемой частью письма о подаче оферты и</w:t>
      </w:r>
      <w:r w:rsidRPr="007A6A39">
        <w:rPr>
          <w:sz w:val="24"/>
          <w:szCs w:val="24"/>
        </w:rPr>
        <w:t xml:space="preserve"> </w:t>
      </w:r>
      <w:r w:rsidR="00311F48">
        <w:rPr>
          <w:sz w:val="24"/>
          <w:szCs w:val="24"/>
        </w:rPr>
        <w:t>Заявки</w:t>
      </w:r>
      <w:r w:rsidRPr="007A6A39">
        <w:rPr>
          <w:sz w:val="24"/>
          <w:szCs w:val="24"/>
        </w:rPr>
        <w:t xml:space="preserve"> Участника.</w:t>
      </w:r>
    </w:p>
    <w:p w:rsidR="007A6A39" w:rsidRPr="007A6A39" w:rsidRDefault="007A6A39" w:rsidP="00960C20">
      <w:pPr>
        <w:pStyle w:val="afc"/>
        <w:numPr>
          <w:ilvl w:val="0"/>
          <w:numId w:val="64"/>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960C20">
      <w:pPr>
        <w:pStyle w:val="afc"/>
        <w:numPr>
          <w:ilvl w:val="0"/>
          <w:numId w:val="64"/>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c"/>
        <w:rPr>
          <w:sz w:val="24"/>
          <w:szCs w:val="24"/>
        </w:rPr>
      </w:pPr>
    </w:p>
    <w:p w:rsidR="007A6A39" w:rsidRPr="007A6A39" w:rsidRDefault="007A6A39" w:rsidP="007A6A39">
      <w:pPr>
        <w:pStyle w:val="afc"/>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c"/>
              <w:rPr>
                <w:sz w:val="24"/>
                <w:szCs w:val="24"/>
              </w:rPr>
            </w:pPr>
            <w:r w:rsidRPr="007A6A39">
              <w:rPr>
                <w:sz w:val="24"/>
                <w:szCs w:val="24"/>
              </w:rPr>
              <w:t>Участник</w:t>
            </w:r>
          </w:p>
        </w:tc>
        <w:tc>
          <w:tcPr>
            <w:tcW w:w="4431" w:type="dxa"/>
          </w:tcPr>
          <w:p w:rsidR="007A6A39" w:rsidRPr="007A6A39" w:rsidRDefault="007A6A39" w:rsidP="007857E5">
            <w:pPr>
              <w:pStyle w:val="afc"/>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c"/>
              <w:rPr>
                <w:sz w:val="24"/>
                <w:szCs w:val="24"/>
              </w:rPr>
            </w:pPr>
          </w:p>
          <w:p w:rsidR="007A6A39" w:rsidRPr="007A6A39" w:rsidRDefault="007A6A39" w:rsidP="007857E5">
            <w:pPr>
              <w:pStyle w:val="afc"/>
              <w:rPr>
                <w:sz w:val="24"/>
                <w:szCs w:val="24"/>
              </w:rPr>
            </w:pPr>
          </w:p>
          <w:p w:rsidR="007A6A39" w:rsidRPr="007A6A39" w:rsidRDefault="007A6A39" w:rsidP="007857E5">
            <w:pPr>
              <w:pStyle w:val="afc"/>
              <w:rPr>
                <w:sz w:val="24"/>
                <w:szCs w:val="24"/>
              </w:rPr>
            </w:pPr>
          </w:p>
          <w:p w:rsidR="007A6A39" w:rsidRPr="007A6A39" w:rsidRDefault="007A6A39" w:rsidP="007857E5">
            <w:pPr>
              <w:pStyle w:val="afc"/>
              <w:rPr>
                <w:sz w:val="24"/>
                <w:szCs w:val="24"/>
              </w:rPr>
            </w:pPr>
            <w:r w:rsidRPr="007A6A39">
              <w:rPr>
                <w:sz w:val="24"/>
                <w:szCs w:val="24"/>
              </w:rPr>
              <w:t>________________/_______________/</w:t>
            </w:r>
          </w:p>
          <w:p w:rsidR="007A6A39" w:rsidRPr="007A6A39" w:rsidRDefault="007A6A39" w:rsidP="007857E5">
            <w:pPr>
              <w:pStyle w:val="afc"/>
              <w:rPr>
                <w:sz w:val="24"/>
                <w:szCs w:val="24"/>
              </w:rPr>
            </w:pPr>
            <w:r w:rsidRPr="007A6A39">
              <w:rPr>
                <w:sz w:val="24"/>
                <w:szCs w:val="24"/>
              </w:rPr>
              <w:t>«___»______________20__года</w:t>
            </w:r>
          </w:p>
        </w:tc>
        <w:tc>
          <w:tcPr>
            <w:tcW w:w="4431" w:type="dxa"/>
          </w:tcPr>
          <w:p w:rsidR="007A6A39" w:rsidRPr="007A6A39" w:rsidRDefault="007A6A39" w:rsidP="007857E5">
            <w:pPr>
              <w:pStyle w:val="afc"/>
              <w:rPr>
                <w:sz w:val="24"/>
                <w:szCs w:val="24"/>
              </w:rPr>
            </w:pPr>
          </w:p>
          <w:p w:rsidR="007A6A39" w:rsidRPr="007A6A39" w:rsidRDefault="007A6A39" w:rsidP="007857E5">
            <w:pPr>
              <w:pStyle w:val="afc"/>
              <w:rPr>
                <w:sz w:val="24"/>
                <w:szCs w:val="24"/>
              </w:rPr>
            </w:pPr>
          </w:p>
          <w:p w:rsidR="007A6A39" w:rsidRPr="007A6A39" w:rsidRDefault="007A6A39" w:rsidP="007857E5">
            <w:pPr>
              <w:pStyle w:val="afc"/>
              <w:rPr>
                <w:sz w:val="24"/>
                <w:szCs w:val="24"/>
              </w:rPr>
            </w:pPr>
          </w:p>
          <w:p w:rsidR="007A6A39" w:rsidRPr="007A6A39" w:rsidRDefault="007A6A39" w:rsidP="007857E5">
            <w:pPr>
              <w:pStyle w:val="afc"/>
              <w:rPr>
                <w:sz w:val="24"/>
                <w:szCs w:val="24"/>
              </w:rPr>
            </w:pPr>
            <w:r w:rsidRPr="007A6A39">
              <w:rPr>
                <w:sz w:val="24"/>
                <w:szCs w:val="24"/>
              </w:rPr>
              <w:t>________________/_______________/</w:t>
            </w:r>
          </w:p>
          <w:p w:rsidR="007A6A39" w:rsidRPr="007A6A39" w:rsidRDefault="007A6A39" w:rsidP="007857E5">
            <w:pPr>
              <w:pStyle w:val="afc"/>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755" w:name="_Toc439170716"/>
      <w:bookmarkStart w:id="1756" w:name="_Toc439172818"/>
      <w:bookmarkStart w:id="1757" w:name="_Toc439173260"/>
      <w:bookmarkStart w:id="1758" w:name="_Toc439238256"/>
      <w:bookmarkStart w:id="1759" w:name="_Toc439252804"/>
      <w:bookmarkStart w:id="1760" w:name="_Toc439323777"/>
      <w:bookmarkStart w:id="1761" w:name="_Toc440361412"/>
      <w:bookmarkStart w:id="1762" w:name="_Toc440376294"/>
      <w:bookmarkStart w:id="1763" w:name="_Toc440382552"/>
      <w:bookmarkStart w:id="1764" w:name="_Toc440447222"/>
      <w:bookmarkStart w:id="1765" w:name="_Toc440620902"/>
      <w:bookmarkStart w:id="1766" w:name="_Toc440631537"/>
      <w:bookmarkStart w:id="1767" w:name="_Toc440875776"/>
      <w:bookmarkStart w:id="1768" w:name="_Toc441131800"/>
      <w:bookmarkStart w:id="1769" w:name="_Toc468352951"/>
      <w:bookmarkStart w:id="1770" w:name="_Toc468355935"/>
      <w:bookmarkStart w:id="1771" w:name="_Toc469480819"/>
      <w:bookmarkStart w:id="1772" w:name="_Toc471898639"/>
      <w:bookmarkStart w:id="1773" w:name="_Toc498523854"/>
      <w:r w:rsidRPr="007857E5">
        <w:rPr>
          <w:szCs w:val="24"/>
        </w:rPr>
        <w:lastRenderedPageBreak/>
        <w:t>Инструкции по заполнению</w:t>
      </w:r>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p>
    <w:p w:rsidR="007857E5" w:rsidRPr="008E5EA3"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A36B98">
        <w:rPr>
          <w:sz w:val="24"/>
          <w:szCs w:val="24"/>
        </w:rPr>
        <w:fldChar w:fldCharType="begin"/>
      </w:r>
      <w:r w:rsidR="00D90031">
        <w:rPr>
          <w:sz w:val="24"/>
          <w:szCs w:val="24"/>
        </w:rPr>
        <w:instrText xml:space="preserve"> REF _Ref55336310 \r \h </w:instrText>
      </w:r>
      <w:r w:rsidR="00A36B98">
        <w:rPr>
          <w:sz w:val="24"/>
          <w:szCs w:val="24"/>
        </w:rPr>
      </w:r>
      <w:r w:rsidR="00A36B98">
        <w:rPr>
          <w:sz w:val="24"/>
          <w:szCs w:val="24"/>
        </w:rPr>
        <w:fldChar w:fldCharType="separate"/>
      </w:r>
      <w:r w:rsidR="0038398C">
        <w:rPr>
          <w:sz w:val="24"/>
          <w:szCs w:val="24"/>
        </w:rPr>
        <w:t>5.1</w:t>
      </w:r>
      <w:r w:rsidR="00A36B98">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317FCD" w:rsidRPr="00317FCD" w:rsidRDefault="00317FCD" w:rsidP="007857E5">
      <w:pPr>
        <w:pStyle w:val="aff5"/>
        <w:numPr>
          <w:ilvl w:val="3"/>
          <w:numId w:val="1"/>
        </w:numPr>
        <w:tabs>
          <w:tab w:val="num" w:pos="1134"/>
          <w:tab w:val="num" w:pos="1276"/>
        </w:tabs>
        <w:suppressAutoHyphens w:val="0"/>
        <w:spacing w:before="100" w:beforeAutospacing="1" w:line="240" w:lineRule="auto"/>
        <w:rPr>
          <w:sz w:val="24"/>
          <w:szCs w:val="24"/>
        </w:rPr>
      </w:pPr>
      <w:r w:rsidRPr="00317FC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475C80" w:rsidRDefault="00475C80">
      <w:pPr>
        <w:suppressAutoHyphens w:val="0"/>
        <w:spacing w:line="240" w:lineRule="auto"/>
        <w:ind w:firstLine="0"/>
        <w:jc w:val="left"/>
        <w:rPr>
          <w:lang w:eastAsia="ru-RU"/>
        </w:rPr>
        <w:sectPr w:rsidR="00475C80" w:rsidSect="00FB7116">
          <w:headerReference w:type="even" r:id="rId48"/>
          <w:headerReference w:type="default" r:id="rId49"/>
          <w:footerReference w:type="even" r:id="rId50"/>
          <w:headerReference w:type="first" r:id="rId51"/>
          <w:footerReference w:type="first" r:id="rId52"/>
          <w:pgSz w:w="11906" w:h="16838" w:code="9"/>
          <w:pgMar w:top="680" w:right="567" w:bottom="539" w:left="1134" w:header="709" w:footer="709" w:gutter="0"/>
          <w:cols w:space="720"/>
          <w:docGrid w:linePitch="360"/>
        </w:sectPr>
      </w:pPr>
    </w:p>
    <w:p w:rsidR="00475C80" w:rsidRPr="00441EA0" w:rsidRDefault="00475C80" w:rsidP="00475C80">
      <w:pPr>
        <w:pStyle w:val="2"/>
        <w:pageBreakBefore/>
        <w:tabs>
          <w:tab w:val="clear" w:pos="0"/>
          <w:tab w:val="clear" w:pos="1700"/>
          <w:tab w:val="num" w:pos="1134"/>
          <w:tab w:val="num" w:pos="5104"/>
        </w:tabs>
        <w:spacing w:before="100" w:beforeAutospacing="1" w:after="100" w:afterAutospacing="1" w:line="240" w:lineRule="auto"/>
      </w:pPr>
      <w:bookmarkStart w:id="1774" w:name="_Toc426108836"/>
      <w:bookmarkStart w:id="1775" w:name="_Ref441574460"/>
      <w:bookmarkStart w:id="1776" w:name="_Ref441574649"/>
      <w:bookmarkStart w:id="1777" w:name="_Toc441575251"/>
      <w:bookmarkStart w:id="1778" w:name="_Ref442187883"/>
      <w:bookmarkStart w:id="1779" w:name="_Ref468352385"/>
      <w:bookmarkStart w:id="1780" w:name="_Ref468352446"/>
      <w:bookmarkStart w:id="1781" w:name="_Ref468352456"/>
      <w:bookmarkStart w:id="1782" w:name="_Ref468353002"/>
      <w:bookmarkStart w:id="1783" w:name="_Toc498523855"/>
      <w:r w:rsidRPr="00CC5A3A">
        <w:lastRenderedPageBreak/>
        <w:t xml:space="preserve">Расписка  сдачи-приемки </w:t>
      </w:r>
      <w:r w:rsidRPr="00441EA0">
        <w:t>соглашения о неустойке (форма 15)</w:t>
      </w:r>
      <w:bookmarkEnd w:id="1774"/>
      <w:bookmarkEnd w:id="1775"/>
      <w:bookmarkEnd w:id="1776"/>
      <w:bookmarkEnd w:id="1777"/>
      <w:bookmarkEnd w:id="1778"/>
      <w:bookmarkEnd w:id="1779"/>
      <w:bookmarkEnd w:id="1780"/>
      <w:bookmarkEnd w:id="1781"/>
      <w:bookmarkEnd w:id="1782"/>
      <w:bookmarkEnd w:id="1783"/>
    </w:p>
    <w:p w:rsidR="00475C80" w:rsidRPr="00CC5A3A" w:rsidRDefault="00475C80" w:rsidP="00475C80">
      <w:pPr>
        <w:pStyle w:val="3"/>
        <w:rPr>
          <w:szCs w:val="24"/>
        </w:rPr>
      </w:pPr>
      <w:bookmarkStart w:id="1784" w:name="_Toc426108837"/>
      <w:bookmarkStart w:id="1785" w:name="_Ref441574456"/>
      <w:bookmarkStart w:id="1786" w:name="_Toc441575252"/>
      <w:bookmarkStart w:id="1787" w:name="_Toc468352953"/>
      <w:bookmarkStart w:id="1788" w:name="_Toc468355937"/>
      <w:bookmarkStart w:id="1789" w:name="_Toc469480821"/>
      <w:bookmarkStart w:id="1790" w:name="_Toc471898641"/>
      <w:bookmarkStart w:id="1791" w:name="_Toc498523856"/>
      <w:r w:rsidRPr="00CC5A3A">
        <w:rPr>
          <w:szCs w:val="24"/>
        </w:rPr>
        <w:t xml:space="preserve">Форма Расписки  сдачи-приемки </w:t>
      </w:r>
      <w:bookmarkEnd w:id="1784"/>
      <w:r w:rsidRPr="00CC5A3A">
        <w:rPr>
          <w:szCs w:val="24"/>
        </w:rPr>
        <w:t>соглашения о неустойке</w:t>
      </w:r>
      <w:bookmarkEnd w:id="1785"/>
      <w:bookmarkEnd w:id="1786"/>
      <w:bookmarkEnd w:id="1787"/>
      <w:bookmarkEnd w:id="1788"/>
      <w:bookmarkEnd w:id="1789"/>
      <w:bookmarkEnd w:id="1790"/>
      <w:bookmarkEnd w:id="1791"/>
    </w:p>
    <w:p w:rsidR="00475C80" w:rsidRPr="00CC5A3A" w:rsidRDefault="00475C80" w:rsidP="00475C80">
      <w:pPr>
        <w:pStyle w:val="26"/>
        <w:tabs>
          <w:tab w:val="clear" w:pos="4536"/>
        </w:tabs>
        <w:spacing w:before="100" w:beforeAutospacing="1" w:after="100" w:afterAutospacing="1"/>
        <w:ind w:firstLine="0"/>
        <w:jc w:val="center"/>
        <w:rPr>
          <w:sz w:val="24"/>
          <w:szCs w:val="24"/>
        </w:rPr>
      </w:pPr>
    </w:p>
    <w:p w:rsidR="00475C80" w:rsidRPr="00CC5A3A" w:rsidRDefault="00475C80" w:rsidP="00475C80">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475C80" w:rsidRPr="00047DE1" w:rsidRDefault="00475C80" w:rsidP="00475C80">
      <w:pPr>
        <w:ind w:firstLine="0"/>
        <w:jc w:val="center"/>
        <w:rPr>
          <w:b/>
          <w:sz w:val="24"/>
          <w:szCs w:val="24"/>
        </w:rPr>
      </w:pPr>
      <w:r w:rsidRPr="00047DE1">
        <w:rPr>
          <w:b/>
          <w:sz w:val="24"/>
          <w:szCs w:val="24"/>
        </w:rPr>
        <w:t>Расписка  сдачи-приемки соглашения о неустойке</w:t>
      </w:r>
    </w:p>
    <w:p w:rsidR="00475C80" w:rsidRPr="00047DE1" w:rsidRDefault="00475C80" w:rsidP="00475C80">
      <w:pPr>
        <w:pStyle w:val="afc"/>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475C80" w:rsidRPr="00047DE1" w:rsidTr="00475C80">
        <w:tc>
          <w:tcPr>
            <w:tcW w:w="14863" w:type="dxa"/>
            <w:gridSpan w:val="7"/>
            <w:shd w:val="clear" w:color="auto" w:fill="auto"/>
          </w:tcPr>
          <w:p w:rsidR="00475C80" w:rsidRPr="00047DE1" w:rsidRDefault="00475C80" w:rsidP="00475C80">
            <w:pPr>
              <w:pStyle w:val="afc"/>
              <w:rPr>
                <w:sz w:val="24"/>
                <w:szCs w:val="24"/>
              </w:rPr>
            </w:pPr>
            <w:r w:rsidRPr="00047DE1">
              <w:rPr>
                <w:b/>
                <w:sz w:val="24"/>
                <w:szCs w:val="24"/>
              </w:rPr>
              <w:t>ПОЛУЧЕНИЕ</w:t>
            </w:r>
            <w:r w:rsidRPr="00047DE1">
              <w:rPr>
                <w:sz w:val="24"/>
                <w:szCs w:val="24"/>
              </w:rPr>
              <w:t>:</w:t>
            </w:r>
          </w:p>
        </w:tc>
      </w:tr>
      <w:tr w:rsidR="00475C80" w:rsidRPr="00047DE1" w:rsidTr="00475C80">
        <w:tc>
          <w:tcPr>
            <w:tcW w:w="2262" w:type="dxa"/>
            <w:shd w:val="clear" w:color="auto" w:fill="auto"/>
          </w:tcPr>
          <w:p w:rsidR="00475C80" w:rsidRPr="00047DE1" w:rsidRDefault="00475C80" w:rsidP="00475C80">
            <w:pPr>
              <w:pStyle w:val="afc"/>
              <w:ind w:right="754"/>
              <w:rPr>
                <w:sz w:val="24"/>
                <w:szCs w:val="24"/>
              </w:rPr>
            </w:pPr>
            <w:r w:rsidRPr="00047DE1">
              <w:rPr>
                <w:sz w:val="24"/>
                <w:szCs w:val="24"/>
              </w:rPr>
              <w:t>Участник</w:t>
            </w:r>
          </w:p>
        </w:tc>
        <w:tc>
          <w:tcPr>
            <w:tcW w:w="3800" w:type="dxa"/>
            <w:shd w:val="clear" w:color="auto" w:fill="auto"/>
          </w:tcPr>
          <w:p w:rsidR="00475C80" w:rsidRPr="00047DE1" w:rsidRDefault="00475C80" w:rsidP="00475C80">
            <w:pPr>
              <w:pStyle w:val="afc"/>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475C80" w:rsidRPr="00047DE1" w:rsidRDefault="00475C80" w:rsidP="00475C80">
            <w:pPr>
              <w:pStyle w:val="afc"/>
              <w:tabs>
                <w:tab w:val="left" w:pos="2995"/>
              </w:tabs>
              <w:rPr>
                <w:sz w:val="24"/>
                <w:szCs w:val="24"/>
              </w:rPr>
            </w:pPr>
            <w:r w:rsidRPr="00047DE1">
              <w:rPr>
                <w:sz w:val="24"/>
                <w:szCs w:val="24"/>
              </w:rPr>
              <w:t>Номер на ЭТП</w:t>
            </w:r>
          </w:p>
        </w:tc>
        <w:tc>
          <w:tcPr>
            <w:tcW w:w="1418" w:type="dxa"/>
            <w:shd w:val="clear" w:color="auto" w:fill="auto"/>
          </w:tcPr>
          <w:p w:rsidR="00475C80" w:rsidRPr="00047DE1" w:rsidRDefault="00475C80" w:rsidP="00475C80">
            <w:pPr>
              <w:pStyle w:val="afc"/>
              <w:tabs>
                <w:tab w:val="left" w:pos="2995"/>
              </w:tabs>
              <w:rPr>
                <w:sz w:val="24"/>
                <w:szCs w:val="24"/>
              </w:rPr>
            </w:pPr>
            <w:r w:rsidRPr="00047DE1">
              <w:rPr>
                <w:sz w:val="24"/>
                <w:szCs w:val="24"/>
              </w:rPr>
              <w:t>Дата передачи</w:t>
            </w:r>
          </w:p>
        </w:tc>
        <w:tc>
          <w:tcPr>
            <w:tcW w:w="1299" w:type="dxa"/>
            <w:shd w:val="clear" w:color="auto" w:fill="auto"/>
          </w:tcPr>
          <w:p w:rsidR="00475C80" w:rsidRPr="00047DE1" w:rsidRDefault="00475C80" w:rsidP="00475C80">
            <w:pPr>
              <w:pStyle w:val="afc"/>
              <w:rPr>
                <w:sz w:val="24"/>
                <w:szCs w:val="24"/>
              </w:rPr>
            </w:pPr>
            <w:r w:rsidRPr="00047DE1">
              <w:rPr>
                <w:sz w:val="24"/>
                <w:szCs w:val="24"/>
              </w:rPr>
              <w:t>Время получения (МСК)</w:t>
            </w:r>
          </w:p>
        </w:tc>
        <w:tc>
          <w:tcPr>
            <w:tcW w:w="2262" w:type="dxa"/>
            <w:shd w:val="clear" w:color="auto" w:fill="auto"/>
          </w:tcPr>
          <w:p w:rsidR="00475C80" w:rsidRPr="00047DE1" w:rsidRDefault="00475C80" w:rsidP="00475C80">
            <w:pPr>
              <w:pStyle w:val="afc"/>
              <w:ind w:right="86"/>
              <w:rPr>
                <w:sz w:val="24"/>
                <w:szCs w:val="24"/>
              </w:rPr>
            </w:pPr>
            <w:r w:rsidRPr="00047DE1">
              <w:rPr>
                <w:sz w:val="24"/>
                <w:szCs w:val="24"/>
              </w:rPr>
              <w:t>Сдал</w:t>
            </w:r>
          </w:p>
          <w:p w:rsidR="00475C80" w:rsidRPr="00047DE1" w:rsidRDefault="00475C80" w:rsidP="00475C80">
            <w:pPr>
              <w:pStyle w:val="afc"/>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475C80" w:rsidRPr="00047DE1" w:rsidRDefault="00475C80" w:rsidP="00475C80">
            <w:pPr>
              <w:pStyle w:val="afc"/>
              <w:ind w:right="86"/>
              <w:rPr>
                <w:sz w:val="24"/>
                <w:szCs w:val="24"/>
              </w:rPr>
            </w:pPr>
            <w:r w:rsidRPr="00047DE1">
              <w:rPr>
                <w:sz w:val="24"/>
                <w:szCs w:val="24"/>
              </w:rPr>
              <w:t>ФИО/Подпись</w:t>
            </w:r>
          </w:p>
        </w:tc>
        <w:tc>
          <w:tcPr>
            <w:tcW w:w="2263" w:type="dxa"/>
            <w:shd w:val="clear" w:color="auto" w:fill="auto"/>
          </w:tcPr>
          <w:p w:rsidR="00475C80" w:rsidRPr="00047DE1" w:rsidRDefault="00475C80" w:rsidP="00475C80">
            <w:pPr>
              <w:pStyle w:val="afc"/>
              <w:ind w:right="86"/>
              <w:rPr>
                <w:sz w:val="24"/>
                <w:szCs w:val="24"/>
              </w:rPr>
            </w:pPr>
            <w:r w:rsidRPr="00047DE1">
              <w:rPr>
                <w:sz w:val="24"/>
                <w:szCs w:val="24"/>
              </w:rPr>
              <w:t>Получил</w:t>
            </w:r>
          </w:p>
          <w:p w:rsidR="00475C80" w:rsidRPr="00047DE1" w:rsidRDefault="00475C80" w:rsidP="00475C80">
            <w:pPr>
              <w:pStyle w:val="afc"/>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475C80" w:rsidRPr="00047DE1" w:rsidRDefault="00475C80" w:rsidP="00475C80">
            <w:pPr>
              <w:pStyle w:val="afc"/>
              <w:ind w:right="86"/>
              <w:rPr>
                <w:sz w:val="24"/>
                <w:szCs w:val="24"/>
              </w:rPr>
            </w:pPr>
            <w:r w:rsidRPr="00047DE1">
              <w:rPr>
                <w:sz w:val="24"/>
                <w:szCs w:val="24"/>
              </w:rPr>
              <w:t>ФИО/Подпись</w:t>
            </w:r>
          </w:p>
        </w:tc>
      </w:tr>
      <w:tr w:rsidR="00475C80" w:rsidRPr="00047DE1" w:rsidTr="00475C80">
        <w:tc>
          <w:tcPr>
            <w:tcW w:w="2262" w:type="dxa"/>
            <w:shd w:val="clear" w:color="auto" w:fill="auto"/>
          </w:tcPr>
          <w:p w:rsidR="00475C80" w:rsidRPr="00047DE1" w:rsidRDefault="00475C80" w:rsidP="00475C80">
            <w:pPr>
              <w:pStyle w:val="afc"/>
              <w:rPr>
                <w:sz w:val="24"/>
                <w:szCs w:val="24"/>
              </w:rPr>
            </w:pPr>
          </w:p>
          <w:p w:rsidR="00475C80" w:rsidRPr="00047DE1" w:rsidRDefault="00475C80" w:rsidP="00475C80">
            <w:pPr>
              <w:pStyle w:val="afc"/>
              <w:rPr>
                <w:sz w:val="24"/>
                <w:szCs w:val="24"/>
              </w:rPr>
            </w:pPr>
          </w:p>
        </w:tc>
        <w:tc>
          <w:tcPr>
            <w:tcW w:w="3800" w:type="dxa"/>
            <w:shd w:val="clear" w:color="auto" w:fill="auto"/>
          </w:tcPr>
          <w:p w:rsidR="00475C80" w:rsidRPr="00047DE1" w:rsidRDefault="00475C80" w:rsidP="00475C80">
            <w:pPr>
              <w:pStyle w:val="afc"/>
              <w:rPr>
                <w:sz w:val="24"/>
                <w:szCs w:val="24"/>
              </w:rPr>
            </w:pPr>
          </w:p>
        </w:tc>
        <w:tc>
          <w:tcPr>
            <w:tcW w:w="1559" w:type="dxa"/>
            <w:shd w:val="clear" w:color="auto" w:fill="auto"/>
          </w:tcPr>
          <w:p w:rsidR="00475C80" w:rsidRPr="00047DE1" w:rsidRDefault="00475C80" w:rsidP="00475C80">
            <w:pPr>
              <w:pStyle w:val="afc"/>
              <w:rPr>
                <w:sz w:val="24"/>
                <w:szCs w:val="24"/>
              </w:rPr>
            </w:pPr>
          </w:p>
        </w:tc>
        <w:tc>
          <w:tcPr>
            <w:tcW w:w="1418" w:type="dxa"/>
            <w:shd w:val="clear" w:color="auto" w:fill="auto"/>
          </w:tcPr>
          <w:p w:rsidR="00475C80" w:rsidRPr="00047DE1" w:rsidRDefault="00475C80" w:rsidP="00475C80">
            <w:pPr>
              <w:pStyle w:val="afc"/>
              <w:rPr>
                <w:sz w:val="24"/>
                <w:szCs w:val="24"/>
              </w:rPr>
            </w:pPr>
          </w:p>
        </w:tc>
        <w:tc>
          <w:tcPr>
            <w:tcW w:w="1299" w:type="dxa"/>
            <w:shd w:val="clear" w:color="auto" w:fill="auto"/>
          </w:tcPr>
          <w:p w:rsidR="00475C80" w:rsidRPr="00047DE1" w:rsidRDefault="00475C80" w:rsidP="00475C80">
            <w:pPr>
              <w:pStyle w:val="afc"/>
              <w:rPr>
                <w:sz w:val="24"/>
                <w:szCs w:val="24"/>
              </w:rPr>
            </w:pPr>
          </w:p>
        </w:tc>
        <w:tc>
          <w:tcPr>
            <w:tcW w:w="2262" w:type="dxa"/>
            <w:shd w:val="clear" w:color="auto" w:fill="auto"/>
          </w:tcPr>
          <w:p w:rsidR="00475C80" w:rsidRPr="00047DE1" w:rsidRDefault="00475C80" w:rsidP="00475C80">
            <w:pPr>
              <w:pStyle w:val="afc"/>
              <w:rPr>
                <w:sz w:val="24"/>
                <w:szCs w:val="24"/>
              </w:rPr>
            </w:pPr>
          </w:p>
        </w:tc>
        <w:tc>
          <w:tcPr>
            <w:tcW w:w="2263" w:type="dxa"/>
            <w:shd w:val="clear" w:color="auto" w:fill="auto"/>
          </w:tcPr>
          <w:p w:rsidR="00475C80" w:rsidRPr="00047DE1" w:rsidRDefault="00475C80" w:rsidP="00475C80">
            <w:pPr>
              <w:pStyle w:val="afc"/>
              <w:rPr>
                <w:sz w:val="24"/>
                <w:szCs w:val="24"/>
              </w:rPr>
            </w:pPr>
          </w:p>
        </w:tc>
      </w:tr>
    </w:tbl>
    <w:p w:rsidR="00475C80" w:rsidRPr="00CC5A3A" w:rsidRDefault="00475C80" w:rsidP="00475C80">
      <w:pPr>
        <w:pStyle w:val="afc"/>
        <w:rPr>
          <w:szCs w:val="24"/>
        </w:rPr>
      </w:pPr>
    </w:p>
    <w:p w:rsidR="00475C80" w:rsidRDefault="00475C80" w:rsidP="00475C80">
      <w:pPr>
        <w:jc w:val="center"/>
        <w:rPr>
          <w:b/>
          <w:bCs w:val="0"/>
          <w:szCs w:val="24"/>
          <w:u w:val="single"/>
        </w:rPr>
      </w:pPr>
    </w:p>
    <w:p w:rsidR="00475C80" w:rsidRPr="00CC5A3A" w:rsidRDefault="00475C80" w:rsidP="00475C80">
      <w:pPr>
        <w:jc w:val="center"/>
        <w:rPr>
          <w:b/>
          <w:bCs w:val="0"/>
          <w:szCs w:val="24"/>
          <w:u w:val="single"/>
        </w:rPr>
      </w:pPr>
    </w:p>
    <w:p w:rsidR="00475C80" w:rsidRPr="00CC5A3A" w:rsidRDefault="00475C80" w:rsidP="00475C80">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475C80" w:rsidRPr="00CC5A3A" w:rsidRDefault="00475C80" w:rsidP="00960C20">
      <w:pPr>
        <w:pStyle w:val="26"/>
        <w:pageBreakBefore/>
        <w:numPr>
          <w:ilvl w:val="2"/>
          <w:numId w:val="74"/>
        </w:numPr>
        <w:tabs>
          <w:tab w:val="clear" w:pos="2694"/>
          <w:tab w:val="num" w:pos="1134"/>
        </w:tabs>
        <w:ind w:left="1134"/>
        <w:outlineLvl w:val="2"/>
        <w:rPr>
          <w:sz w:val="24"/>
          <w:szCs w:val="24"/>
        </w:rPr>
        <w:sectPr w:rsidR="00475C80" w:rsidRPr="00CC5A3A" w:rsidSect="00523966">
          <w:pgSz w:w="16838" w:h="11906" w:orient="landscape" w:code="9"/>
          <w:pgMar w:top="1134" w:right="680" w:bottom="567" w:left="1134" w:header="680" w:footer="278" w:gutter="0"/>
          <w:cols w:space="708"/>
          <w:titlePg/>
          <w:docGrid w:linePitch="360"/>
        </w:sectPr>
      </w:pPr>
    </w:p>
    <w:p w:rsidR="00475C80" w:rsidRPr="00CC5A3A" w:rsidRDefault="00475C80" w:rsidP="00475C80">
      <w:pPr>
        <w:pStyle w:val="3"/>
        <w:rPr>
          <w:szCs w:val="24"/>
        </w:rPr>
      </w:pPr>
      <w:bookmarkStart w:id="1792" w:name="_Toc426108838"/>
      <w:bookmarkStart w:id="1793" w:name="_Toc441575253"/>
      <w:bookmarkStart w:id="1794" w:name="_Toc468352954"/>
      <w:bookmarkStart w:id="1795" w:name="_Toc468355938"/>
      <w:bookmarkStart w:id="1796" w:name="_Toc469480822"/>
      <w:bookmarkStart w:id="1797" w:name="_Toc471898642"/>
      <w:bookmarkStart w:id="1798" w:name="_Toc498523857"/>
      <w:r w:rsidRPr="00CC5A3A">
        <w:rPr>
          <w:szCs w:val="24"/>
        </w:rPr>
        <w:lastRenderedPageBreak/>
        <w:t>Инструкции по заполнению</w:t>
      </w:r>
      <w:bookmarkEnd w:id="1792"/>
      <w:bookmarkEnd w:id="1793"/>
      <w:bookmarkEnd w:id="1794"/>
      <w:bookmarkEnd w:id="1795"/>
      <w:bookmarkEnd w:id="1796"/>
      <w:bookmarkEnd w:id="1797"/>
      <w:bookmarkEnd w:id="1798"/>
    </w:p>
    <w:p w:rsidR="00475C80" w:rsidRPr="00CC5A3A" w:rsidRDefault="00475C80" w:rsidP="00475C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475C80" w:rsidRPr="00CC5A3A" w:rsidRDefault="00475C80" w:rsidP="00960C20">
      <w:pPr>
        <w:pStyle w:val="aff5"/>
        <w:numPr>
          <w:ilvl w:val="0"/>
          <w:numId w:val="81"/>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в которой указывает свое фирменное наименование (в т.ч. организационно-правовую форму) и свой адрес;</w:t>
      </w:r>
    </w:p>
    <w:p w:rsidR="00475C80" w:rsidRPr="00CC5A3A" w:rsidRDefault="00475C80" w:rsidP="00960C20">
      <w:pPr>
        <w:pStyle w:val="aff5"/>
        <w:numPr>
          <w:ilvl w:val="0"/>
          <w:numId w:val="81"/>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475C80" w:rsidRPr="00CC5A3A" w:rsidRDefault="00475C80" w:rsidP="00960C20">
      <w:pPr>
        <w:pStyle w:val="aff5"/>
        <w:numPr>
          <w:ilvl w:val="0"/>
          <w:numId w:val="81"/>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475C80" w:rsidRPr="00CC5A3A" w:rsidRDefault="00475C80" w:rsidP="00475C80">
      <w:pPr>
        <w:pStyle w:val="aff5"/>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475C80" w:rsidRPr="00CC5A3A" w:rsidRDefault="00475C80" w:rsidP="00475C80">
      <w:pPr>
        <w:pStyle w:val="aff5"/>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475C80" w:rsidRPr="00CC5A3A" w:rsidRDefault="00475C80" w:rsidP="00475C80">
      <w:pPr>
        <w:ind w:firstLine="0"/>
        <w:rPr>
          <w:bCs w:val="0"/>
          <w:szCs w:val="24"/>
        </w:rPr>
      </w:pPr>
    </w:p>
    <w:p w:rsidR="007857E5" w:rsidRDefault="007857E5">
      <w:pPr>
        <w:suppressAutoHyphens w:val="0"/>
        <w:spacing w:line="240" w:lineRule="auto"/>
        <w:ind w:firstLine="0"/>
        <w:jc w:val="left"/>
        <w:rPr>
          <w:lang w:eastAsia="ru-RU"/>
        </w:rPr>
      </w:pP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799" w:name="_Ref440272274"/>
      <w:bookmarkStart w:id="1800" w:name="_Ref440274756"/>
      <w:bookmarkStart w:id="1801" w:name="_Toc498523858"/>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475C80">
        <w:t>6</w:t>
      </w:r>
      <w:r w:rsidR="007857E5" w:rsidRPr="007A6A39">
        <w:t>)</w:t>
      </w:r>
      <w:bookmarkEnd w:id="1799"/>
      <w:bookmarkEnd w:id="1800"/>
      <w:bookmarkEnd w:id="1801"/>
    </w:p>
    <w:p w:rsidR="007857E5" w:rsidRPr="00E47073" w:rsidRDefault="007857E5" w:rsidP="007857E5">
      <w:pPr>
        <w:pStyle w:val="3"/>
        <w:rPr>
          <w:szCs w:val="24"/>
        </w:rPr>
      </w:pPr>
      <w:bookmarkStart w:id="1802" w:name="_Toc439170718"/>
      <w:bookmarkStart w:id="1803" w:name="_Toc439172820"/>
      <w:bookmarkStart w:id="1804" w:name="_Toc439173262"/>
      <w:bookmarkStart w:id="1805" w:name="_Toc439238258"/>
      <w:bookmarkStart w:id="1806" w:name="_Toc439252806"/>
      <w:bookmarkStart w:id="1807" w:name="_Toc439323779"/>
      <w:bookmarkStart w:id="1808" w:name="_Toc440361414"/>
      <w:bookmarkStart w:id="1809" w:name="_Toc440376296"/>
      <w:bookmarkStart w:id="1810" w:name="_Toc440382554"/>
      <w:bookmarkStart w:id="1811" w:name="_Toc440447224"/>
      <w:bookmarkStart w:id="1812" w:name="_Toc440620904"/>
      <w:bookmarkStart w:id="1813" w:name="_Toc440631539"/>
      <w:bookmarkStart w:id="1814" w:name="_Toc440875778"/>
      <w:bookmarkStart w:id="1815" w:name="_Toc441131802"/>
      <w:bookmarkStart w:id="1816" w:name="_Toc468352956"/>
      <w:bookmarkStart w:id="1817" w:name="_Toc468355940"/>
      <w:bookmarkStart w:id="1818" w:name="_Toc469480824"/>
      <w:bookmarkStart w:id="1819" w:name="_Toc471898644"/>
      <w:bookmarkStart w:id="1820" w:name="_Toc498523859"/>
      <w:r w:rsidRPr="00E47073">
        <w:rPr>
          <w:szCs w:val="24"/>
        </w:rPr>
        <w:t xml:space="preserve">Форма </w:t>
      </w:r>
      <w:bookmarkEnd w:id="1802"/>
      <w:r w:rsidR="00E47073" w:rsidRPr="00E47073">
        <w:rPr>
          <w:szCs w:val="24"/>
        </w:rPr>
        <w:t>согласия Участника налоговым органам на разглашение сведений, составляющих налоговую тайну</w:t>
      </w:r>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821" w:name="_Toc300142269"/>
      <w:bookmarkStart w:id="1822" w:name="_Toc309735391"/>
      <w:bookmarkStart w:id="1823"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821"/>
      <w:r w:rsidRPr="007857E5">
        <w:rPr>
          <w:b/>
          <w:bCs w:val="0"/>
          <w:snapToGrid w:val="0"/>
          <w:sz w:val="24"/>
          <w:szCs w:val="24"/>
        </w:rPr>
        <w:t xml:space="preserve"> </w:t>
      </w:r>
      <w:bookmarkEnd w:id="1822"/>
      <w:bookmarkEnd w:id="1823"/>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w:t>
      </w:r>
      <w:r w:rsidR="00475C80" w:rsidRPr="00474B7D">
        <w:rPr>
          <w:sz w:val="24"/>
          <w:szCs w:val="24"/>
        </w:rPr>
        <w:t>в адрес ПАО «МРСК Центра» (ИНН 6901067107, ОГРН 1046900099498)</w:t>
      </w:r>
      <w:r w:rsidRPr="00474B7D">
        <w:rPr>
          <w:sz w:val="24"/>
          <w:szCs w:val="24"/>
        </w:rPr>
        <w:t>.</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c"/>
              <w:rPr>
                <w:sz w:val="24"/>
                <w:szCs w:val="24"/>
              </w:rPr>
            </w:pPr>
          </w:p>
        </w:tc>
        <w:tc>
          <w:tcPr>
            <w:tcW w:w="4431" w:type="dxa"/>
          </w:tcPr>
          <w:p w:rsidR="007857E5" w:rsidRPr="007857E5" w:rsidRDefault="007857E5" w:rsidP="007857E5">
            <w:pPr>
              <w:pStyle w:val="afc"/>
              <w:rPr>
                <w:sz w:val="24"/>
                <w:szCs w:val="24"/>
              </w:rPr>
            </w:pPr>
          </w:p>
        </w:tc>
      </w:tr>
      <w:tr w:rsidR="007857E5" w:rsidRPr="007A6A39" w:rsidTr="007857E5">
        <w:tc>
          <w:tcPr>
            <w:tcW w:w="4431" w:type="dxa"/>
          </w:tcPr>
          <w:p w:rsidR="007857E5" w:rsidRPr="007A6A39" w:rsidRDefault="007857E5" w:rsidP="007857E5">
            <w:pPr>
              <w:pStyle w:val="afc"/>
              <w:rPr>
                <w:sz w:val="24"/>
                <w:szCs w:val="24"/>
              </w:rPr>
            </w:pPr>
          </w:p>
        </w:tc>
        <w:tc>
          <w:tcPr>
            <w:tcW w:w="4431" w:type="dxa"/>
          </w:tcPr>
          <w:p w:rsidR="007857E5" w:rsidRPr="007A6A39" w:rsidRDefault="007857E5" w:rsidP="007857E5">
            <w:pPr>
              <w:pStyle w:val="afc"/>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824" w:name="_Toc439170719"/>
      <w:bookmarkStart w:id="1825" w:name="_Toc439172821"/>
      <w:bookmarkStart w:id="1826" w:name="_Toc439173263"/>
      <w:bookmarkStart w:id="1827" w:name="_Toc439238259"/>
      <w:bookmarkStart w:id="1828" w:name="_Toc439252807"/>
      <w:bookmarkStart w:id="1829" w:name="_Toc439323780"/>
      <w:bookmarkStart w:id="1830" w:name="_Toc440361415"/>
      <w:bookmarkStart w:id="1831" w:name="_Toc440376297"/>
      <w:bookmarkStart w:id="1832" w:name="_Toc440382555"/>
      <w:bookmarkStart w:id="1833" w:name="_Toc440447225"/>
      <w:bookmarkStart w:id="1834" w:name="_Toc440620905"/>
      <w:bookmarkStart w:id="1835" w:name="_Toc440631540"/>
      <w:bookmarkStart w:id="1836" w:name="_Toc440875779"/>
      <w:bookmarkStart w:id="1837" w:name="_Toc441131803"/>
      <w:bookmarkStart w:id="1838" w:name="_Toc468352957"/>
      <w:bookmarkStart w:id="1839" w:name="_Toc468355941"/>
      <w:bookmarkStart w:id="1840" w:name="_Toc469480825"/>
      <w:bookmarkStart w:id="1841" w:name="_Toc471898645"/>
      <w:bookmarkStart w:id="1842" w:name="_Toc498523860"/>
      <w:r w:rsidRPr="007857E5">
        <w:rPr>
          <w:szCs w:val="24"/>
        </w:rPr>
        <w:lastRenderedPageBreak/>
        <w:t>Инструкции по заполнению</w:t>
      </w:r>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p>
    <w:p w:rsidR="007857E5" w:rsidRPr="008E5EA3"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A36B98">
        <w:rPr>
          <w:sz w:val="24"/>
          <w:szCs w:val="24"/>
        </w:rPr>
        <w:fldChar w:fldCharType="begin"/>
      </w:r>
      <w:r w:rsidR="00D90031">
        <w:rPr>
          <w:sz w:val="24"/>
          <w:szCs w:val="24"/>
        </w:rPr>
        <w:instrText xml:space="preserve"> REF _Ref55336310 \r \h </w:instrText>
      </w:r>
      <w:r w:rsidR="00A36B98">
        <w:rPr>
          <w:sz w:val="24"/>
          <w:szCs w:val="24"/>
        </w:rPr>
      </w:r>
      <w:r w:rsidR="00A36B98">
        <w:rPr>
          <w:sz w:val="24"/>
          <w:szCs w:val="24"/>
        </w:rPr>
        <w:fldChar w:fldCharType="separate"/>
      </w:r>
      <w:r w:rsidR="0038398C">
        <w:rPr>
          <w:sz w:val="24"/>
          <w:szCs w:val="24"/>
        </w:rPr>
        <w:t>5.1</w:t>
      </w:r>
      <w:r w:rsidR="00A36B98">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FB7116">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843" w:name="_Ref93268095"/>
      <w:bookmarkStart w:id="1844" w:name="_Ref93268099"/>
      <w:bookmarkStart w:id="1845" w:name="_Toc98253958"/>
      <w:bookmarkStart w:id="1846" w:name="_Toc165173884"/>
      <w:bookmarkStart w:id="1847" w:name="_Toc423423678"/>
      <w:bookmarkStart w:id="1848" w:name="_Ref440272510"/>
      <w:bookmarkStart w:id="1849" w:name="_Ref440274961"/>
      <w:bookmarkStart w:id="1850" w:name="_Ref90381141"/>
      <w:bookmarkStart w:id="1851" w:name="_Toc90385121"/>
      <w:bookmarkStart w:id="1852" w:name="_Toc98253952"/>
      <w:bookmarkStart w:id="1853" w:name="_Toc165173878"/>
      <w:bookmarkStart w:id="1854" w:name="_Toc423427449"/>
      <w:bookmarkStart w:id="1855" w:name="_Toc498523861"/>
      <w:r w:rsidRPr="00843BBD">
        <w:lastRenderedPageBreak/>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475C80">
        <w:rPr>
          <w:noProof/>
          <w:color w:val="000000"/>
        </w:rPr>
        <w:t>7</w:t>
      </w:r>
      <w:r w:rsidRPr="00843BBD">
        <w:rPr>
          <w:color w:val="000000"/>
        </w:rPr>
        <w:t>)</w:t>
      </w:r>
      <w:bookmarkEnd w:id="1843"/>
      <w:bookmarkEnd w:id="1844"/>
      <w:bookmarkEnd w:id="1845"/>
      <w:bookmarkEnd w:id="1846"/>
      <w:bookmarkEnd w:id="1847"/>
      <w:bookmarkEnd w:id="1848"/>
      <w:bookmarkEnd w:id="1849"/>
      <w:bookmarkEnd w:id="1850"/>
      <w:bookmarkEnd w:id="1851"/>
      <w:bookmarkEnd w:id="1852"/>
      <w:bookmarkEnd w:id="1853"/>
      <w:bookmarkEnd w:id="1854"/>
      <w:bookmarkEnd w:id="1855"/>
    </w:p>
    <w:p w:rsidR="00635719" w:rsidRPr="00D904EF" w:rsidRDefault="00635719" w:rsidP="00635719">
      <w:pPr>
        <w:pStyle w:val="3"/>
        <w:rPr>
          <w:szCs w:val="24"/>
        </w:rPr>
      </w:pPr>
      <w:bookmarkStart w:id="1856" w:name="_Toc90385125"/>
      <w:bookmarkStart w:id="1857" w:name="_Toc439170705"/>
      <w:bookmarkStart w:id="1858" w:name="_Toc439172807"/>
      <w:bookmarkStart w:id="1859" w:name="_Toc439173268"/>
      <w:bookmarkStart w:id="1860" w:name="_Toc439238264"/>
      <w:bookmarkStart w:id="1861" w:name="_Toc439252812"/>
      <w:bookmarkStart w:id="1862" w:name="_Toc439323785"/>
      <w:bookmarkStart w:id="1863" w:name="_Toc440361420"/>
      <w:bookmarkStart w:id="1864" w:name="_Toc440376302"/>
      <w:bookmarkStart w:id="1865" w:name="_Toc440382560"/>
      <w:bookmarkStart w:id="1866" w:name="_Toc440447230"/>
      <w:bookmarkStart w:id="1867" w:name="_Toc440620910"/>
      <w:bookmarkStart w:id="1868" w:name="_Toc440631545"/>
      <w:bookmarkStart w:id="1869" w:name="_Toc440875781"/>
      <w:bookmarkStart w:id="1870" w:name="_Toc441131805"/>
      <w:bookmarkStart w:id="1871" w:name="_Toc468352959"/>
      <w:bookmarkStart w:id="1872" w:name="_Toc468355943"/>
      <w:bookmarkStart w:id="1873" w:name="_Toc469480827"/>
      <w:bookmarkStart w:id="1874" w:name="_Toc471898647"/>
      <w:bookmarkStart w:id="1875" w:name="_Toc498523862"/>
      <w:r w:rsidRPr="00D904EF">
        <w:rPr>
          <w:szCs w:val="24"/>
        </w:rPr>
        <w:t xml:space="preserve">Форма </w:t>
      </w:r>
      <w:bookmarkEnd w:id="1856"/>
      <w:bookmarkEnd w:id="1857"/>
      <w:bookmarkEnd w:id="1858"/>
      <w:bookmarkEnd w:id="1859"/>
      <w:bookmarkEnd w:id="1860"/>
      <w:bookmarkEnd w:id="1861"/>
      <w:bookmarkEnd w:id="1862"/>
      <w:bookmarkEnd w:id="1863"/>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r w:rsidR="00C718E2" w:rsidRPr="00843BBD">
        <w:rPr>
          <w:szCs w:val="24"/>
        </w:rPr>
        <w:t xml:space="preserve"> между </w:t>
      </w:r>
      <w:r w:rsidR="00C718E2">
        <w:t>Участником</w:t>
      </w:r>
      <w:r w:rsidR="00C718E2" w:rsidRPr="00843BBD">
        <w:rPr>
          <w:szCs w:val="24"/>
        </w:rPr>
        <w:t xml:space="preserve"> и </w:t>
      </w:r>
      <w:bookmarkEnd w:id="1864"/>
      <w:bookmarkEnd w:id="1865"/>
      <w:bookmarkEnd w:id="1866"/>
      <w:r w:rsidR="00D35266">
        <w:rPr>
          <w:szCs w:val="24"/>
        </w:rPr>
        <w:t>субподрядчиками</w:t>
      </w:r>
      <w:bookmarkEnd w:id="1867"/>
      <w:bookmarkEnd w:id="1868"/>
      <w:bookmarkEnd w:id="1869"/>
      <w:bookmarkEnd w:id="1870"/>
      <w:bookmarkEnd w:id="1871"/>
      <w:bookmarkEnd w:id="1872"/>
      <w:bookmarkEnd w:id="1873"/>
      <w:bookmarkEnd w:id="1874"/>
      <w:bookmarkEnd w:id="1875"/>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2594" w:type="dxa"/>
            <w:vMerge w:val="restart"/>
            <w:vAlign w:val="center"/>
          </w:tcPr>
          <w:p w:rsidR="00635719" w:rsidRPr="008E5EA3" w:rsidRDefault="00635719" w:rsidP="00D35266">
            <w:pPr>
              <w:pStyle w:val="aff"/>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
              <w:spacing w:before="0" w:after="0"/>
              <w:ind w:left="0" w:right="0"/>
              <w:jc w:val="center"/>
            </w:pPr>
          </w:p>
        </w:tc>
        <w:tc>
          <w:tcPr>
            <w:tcW w:w="2594" w:type="dxa"/>
            <w:vMerge/>
            <w:vAlign w:val="center"/>
          </w:tcPr>
          <w:p w:rsidR="00635719" w:rsidRPr="008E5EA3" w:rsidRDefault="00635719" w:rsidP="00635719">
            <w:pPr>
              <w:pStyle w:val="aff"/>
              <w:spacing w:before="0" w:after="0"/>
              <w:ind w:left="0" w:right="0"/>
              <w:jc w:val="center"/>
            </w:pPr>
          </w:p>
        </w:tc>
        <w:tc>
          <w:tcPr>
            <w:tcW w:w="2288" w:type="dxa"/>
            <w:vMerge/>
            <w:vAlign w:val="center"/>
          </w:tcPr>
          <w:p w:rsidR="00635719" w:rsidRPr="008E5EA3" w:rsidRDefault="00635719" w:rsidP="00635719">
            <w:pPr>
              <w:pStyle w:val="aff"/>
              <w:spacing w:before="0" w:after="0"/>
              <w:ind w:left="0" w:right="0"/>
              <w:jc w:val="center"/>
            </w:pPr>
          </w:p>
        </w:tc>
        <w:tc>
          <w:tcPr>
            <w:tcW w:w="1432" w:type="dxa"/>
            <w:vAlign w:val="center"/>
          </w:tcPr>
          <w:p w:rsidR="00635719" w:rsidRPr="008E5EA3" w:rsidRDefault="00635719" w:rsidP="00635719">
            <w:pPr>
              <w:pStyle w:val="aff"/>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960C20">
            <w:pPr>
              <w:pStyle w:val="aff0"/>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0"/>
              <w:spacing w:before="0" w:after="0"/>
              <w:ind w:left="0" w:right="0"/>
              <w:jc w:val="center"/>
              <w:rPr>
                <w:sz w:val="22"/>
              </w:rPr>
            </w:pPr>
          </w:p>
        </w:tc>
        <w:tc>
          <w:tcPr>
            <w:tcW w:w="2288" w:type="dxa"/>
            <w:vAlign w:val="center"/>
          </w:tcPr>
          <w:p w:rsidR="00635719" w:rsidRPr="008E5EA3" w:rsidRDefault="00635719" w:rsidP="00635719">
            <w:pPr>
              <w:pStyle w:val="aff0"/>
              <w:spacing w:before="0" w:after="0"/>
              <w:ind w:left="0" w:right="0"/>
              <w:jc w:val="center"/>
              <w:rPr>
                <w:sz w:val="22"/>
              </w:rPr>
            </w:pPr>
          </w:p>
        </w:tc>
        <w:tc>
          <w:tcPr>
            <w:tcW w:w="1432" w:type="dxa"/>
            <w:vAlign w:val="center"/>
          </w:tcPr>
          <w:p w:rsidR="00635719" w:rsidRPr="008E5EA3" w:rsidRDefault="00635719" w:rsidP="00635719">
            <w:pPr>
              <w:pStyle w:val="aff0"/>
              <w:spacing w:before="0" w:after="0"/>
              <w:ind w:left="0" w:right="0"/>
              <w:jc w:val="center"/>
              <w:rPr>
                <w:sz w:val="22"/>
              </w:rPr>
            </w:pPr>
          </w:p>
        </w:tc>
        <w:tc>
          <w:tcPr>
            <w:tcW w:w="1275" w:type="dxa"/>
            <w:vAlign w:val="center"/>
          </w:tcPr>
          <w:p w:rsidR="00635719" w:rsidRPr="008E5EA3" w:rsidRDefault="00635719" w:rsidP="00635719">
            <w:pPr>
              <w:pStyle w:val="aff0"/>
              <w:spacing w:before="0" w:after="0"/>
              <w:ind w:left="0" w:right="0"/>
              <w:jc w:val="center"/>
              <w:rPr>
                <w:sz w:val="22"/>
              </w:rPr>
            </w:pPr>
          </w:p>
        </w:tc>
        <w:tc>
          <w:tcPr>
            <w:tcW w:w="1349" w:type="dxa"/>
            <w:vAlign w:val="center"/>
          </w:tcPr>
          <w:p w:rsidR="00635719" w:rsidRPr="008E5EA3" w:rsidRDefault="00635719" w:rsidP="00635719">
            <w:pPr>
              <w:pStyle w:val="aff0"/>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960C20">
            <w:pPr>
              <w:pStyle w:val="aff0"/>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0"/>
              <w:spacing w:before="0" w:after="0"/>
              <w:ind w:left="0" w:right="0"/>
              <w:jc w:val="center"/>
              <w:rPr>
                <w:sz w:val="22"/>
              </w:rPr>
            </w:pPr>
          </w:p>
        </w:tc>
        <w:tc>
          <w:tcPr>
            <w:tcW w:w="2288" w:type="dxa"/>
            <w:vAlign w:val="center"/>
          </w:tcPr>
          <w:p w:rsidR="00635719" w:rsidRPr="008E5EA3" w:rsidRDefault="00635719" w:rsidP="00635719">
            <w:pPr>
              <w:pStyle w:val="aff0"/>
              <w:spacing w:before="0" w:after="0"/>
              <w:ind w:left="0" w:right="0"/>
              <w:jc w:val="center"/>
              <w:rPr>
                <w:sz w:val="22"/>
              </w:rPr>
            </w:pPr>
          </w:p>
        </w:tc>
        <w:tc>
          <w:tcPr>
            <w:tcW w:w="1432" w:type="dxa"/>
            <w:vAlign w:val="center"/>
          </w:tcPr>
          <w:p w:rsidR="00635719" w:rsidRPr="008E5EA3" w:rsidRDefault="00635719" w:rsidP="00635719">
            <w:pPr>
              <w:pStyle w:val="aff0"/>
              <w:spacing w:before="0" w:after="0"/>
              <w:ind w:left="0" w:right="0"/>
              <w:jc w:val="center"/>
              <w:rPr>
                <w:sz w:val="22"/>
              </w:rPr>
            </w:pPr>
          </w:p>
        </w:tc>
        <w:tc>
          <w:tcPr>
            <w:tcW w:w="1275" w:type="dxa"/>
            <w:vAlign w:val="center"/>
          </w:tcPr>
          <w:p w:rsidR="00635719" w:rsidRPr="008E5EA3" w:rsidRDefault="00635719" w:rsidP="00635719">
            <w:pPr>
              <w:pStyle w:val="aff0"/>
              <w:spacing w:before="0" w:after="0"/>
              <w:ind w:left="0" w:right="0"/>
              <w:jc w:val="center"/>
              <w:rPr>
                <w:sz w:val="22"/>
              </w:rPr>
            </w:pPr>
          </w:p>
        </w:tc>
        <w:tc>
          <w:tcPr>
            <w:tcW w:w="1349" w:type="dxa"/>
            <w:vAlign w:val="center"/>
          </w:tcPr>
          <w:p w:rsidR="00635719" w:rsidRPr="008E5EA3" w:rsidRDefault="00635719" w:rsidP="00635719">
            <w:pPr>
              <w:pStyle w:val="aff0"/>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960C20">
            <w:pPr>
              <w:pStyle w:val="aff0"/>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0"/>
              <w:spacing w:before="0" w:after="0"/>
              <w:ind w:left="0" w:right="0"/>
              <w:jc w:val="center"/>
              <w:rPr>
                <w:sz w:val="22"/>
              </w:rPr>
            </w:pPr>
          </w:p>
        </w:tc>
        <w:tc>
          <w:tcPr>
            <w:tcW w:w="2288" w:type="dxa"/>
            <w:vAlign w:val="center"/>
          </w:tcPr>
          <w:p w:rsidR="00635719" w:rsidRPr="008E5EA3" w:rsidRDefault="00635719" w:rsidP="00635719">
            <w:pPr>
              <w:pStyle w:val="aff0"/>
              <w:spacing w:before="0" w:after="0"/>
              <w:ind w:left="0" w:right="0"/>
              <w:jc w:val="center"/>
              <w:rPr>
                <w:sz w:val="22"/>
              </w:rPr>
            </w:pPr>
          </w:p>
        </w:tc>
        <w:tc>
          <w:tcPr>
            <w:tcW w:w="1432" w:type="dxa"/>
            <w:vAlign w:val="center"/>
          </w:tcPr>
          <w:p w:rsidR="00635719" w:rsidRPr="008E5EA3" w:rsidRDefault="00635719" w:rsidP="00635719">
            <w:pPr>
              <w:pStyle w:val="aff0"/>
              <w:spacing w:before="0" w:after="0"/>
              <w:ind w:left="0" w:right="0"/>
              <w:jc w:val="center"/>
              <w:rPr>
                <w:sz w:val="22"/>
              </w:rPr>
            </w:pPr>
          </w:p>
        </w:tc>
        <w:tc>
          <w:tcPr>
            <w:tcW w:w="1275" w:type="dxa"/>
            <w:vAlign w:val="center"/>
          </w:tcPr>
          <w:p w:rsidR="00635719" w:rsidRPr="008E5EA3" w:rsidRDefault="00635719" w:rsidP="00635719">
            <w:pPr>
              <w:pStyle w:val="aff0"/>
              <w:spacing w:before="0" w:after="0"/>
              <w:ind w:left="0" w:right="0"/>
              <w:jc w:val="center"/>
              <w:rPr>
                <w:sz w:val="22"/>
              </w:rPr>
            </w:pPr>
          </w:p>
        </w:tc>
        <w:tc>
          <w:tcPr>
            <w:tcW w:w="1349" w:type="dxa"/>
            <w:vAlign w:val="center"/>
          </w:tcPr>
          <w:p w:rsidR="00635719" w:rsidRPr="008E5EA3" w:rsidRDefault="00635719" w:rsidP="00635719">
            <w:pPr>
              <w:pStyle w:val="aff0"/>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0"/>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0"/>
              <w:spacing w:before="0" w:after="0"/>
              <w:ind w:left="0" w:right="0"/>
              <w:jc w:val="center"/>
              <w:rPr>
                <w:sz w:val="22"/>
              </w:rPr>
            </w:pPr>
          </w:p>
        </w:tc>
        <w:tc>
          <w:tcPr>
            <w:tcW w:w="2288" w:type="dxa"/>
            <w:vAlign w:val="center"/>
          </w:tcPr>
          <w:p w:rsidR="00635719" w:rsidRPr="008E5EA3" w:rsidRDefault="00635719" w:rsidP="00635719">
            <w:pPr>
              <w:pStyle w:val="aff0"/>
              <w:spacing w:before="0" w:after="0"/>
              <w:ind w:left="0" w:right="0"/>
              <w:jc w:val="center"/>
              <w:rPr>
                <w:sz w:val="22"/>
              </w:rPr>
            </w:pPr>
          </w:p>
        </w:tc>
        <w:tc>
          <w:tcPr>
            <w:tcW w:w="1432" w:type="dxa"/>
            <w:vAlign w:val="center"/>
          </w:tcPr>
          <w:p w:rsidR="00635719" w:rsidRPr="008E5EA3" w:rsidRDefault="00635719" w:rsidP="00635719">
            <w:pPr>
              <w:pStyle w:val="aff0"/>
              <w:spacing w:before="0" w:after="0"/>
              <w:ind w:left="0" w:right="0"/>
              <w:jc w:val="center"/>
              <w:rPr>
                <w:sz w:val="22"/>
              </w:rPr>
            </w:pPr>
          </w:p>
        </w:tc>
        <w:tc>
          <w:tcPr>
            <w:tcW w:w="1275" w:type="dxa"/>
            <w:vAlign w:val="center"/>
          </w:tcPr>
          <w:p w:rsidR="00635719" w:rsidRPr="008E5EA3" w:rsidRDefault="00635719" w:rsidP="00635719">
            <w:pPr>
              <w:pStyle w:val="aff0"/>
              <w:spacing w:before="0" w:after="0"/>
              <w:ind w:left="0" w:right="0"/>
              <w:jc w:val="center"/>
              <w:rPr>
                <w:sz w:val="22"/>
              </w:rPr>
            </w:pPr>
          </w:p>
        </w:tc>
        <w:tc>
          <w:tcPr>
            <w:tcW w:w="1349" w:type="dxa"/>
            <w:vAlign w:val="center"/>
          </w:tcPr>
          <w:p w:rsidR="00635719" w:rsidRPr="008E5EA3" w:rsidRDefault="00635719" w:rsidP="00635719">
            <w:pPr>
              <w:pStyle w:val="aff0"/>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0"/>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0"/>
              <w:spacing w:before="0" w:after="0"/>
              <w:ind w:left="0" w:right="0"/>
              <w:jc w:val="center"/>
              <w:rPr>
                <w:b/>
                <w:sz w:val="22"/>
              </w:rPr>
            </w:pPr>
          </w:p>
        </w:tc>
        <w:tc>
          <w:tcPr>
            <w:tcW w:w="1275" w:type="dxa"/>
            <w:vAlign w:val="center"/>
          </w:tcPr>
          <w:p w:rsidR="00635719" w:rsidRPr="008E5EA3" w:rsidRDefault="00635719" w:rsidP="00635719">
            <w:pPr>
              <w:pStyle w:val="aff0"/>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0"/>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876" w:name="_Toc90385126"/>
      <w:bookmarkStart w:id="1877" w:name="_Toc98253959"/>
      <w:bookmarkStart w:id="1878" w:name="_Toc157248211"/>
      <w:bookmarkStart w:id="1879" w:name="_Toc157496580"/>
      <w:bookmarkStart w:id="1880" w:name="_Toc158206119"/>
      <w:bookmarkStart w:id="1881" w:name="_Toc164057804"/>
      <w:bookmarkStart w:id="1882" w:name="_Toc164137154"/>
      <w:bookmarkStart w:id="1883" w:name="_Toc164161314"/>
      <w:bookmarkStart w:id="1884" w:name="_Toc165173885"/>
      <w:r>
        <w:rPr>
          <w:b/>
          <w:szCs w:val="24"/>
        </w:rPr>
        <w:br w:type="page"/>
      </w:r>
    </w:p>
    <w:p w:rsidR="00635719" w:rsidRPr="00D904EF" w:rsidRDefault="00635719" w:rsidP="00635719">
      <w:pPr>
        <w:pStyle w:val="3"/>
        <w:rPr>
          <w:szCs w:val="24"/>
        </w:rPr>
      </w:pPr>
      <w:bookmarkStart w:id="1885" w:name="_Toc439170706"/>
      <w:bookmarkStart w:id="1886" w:name="_Toc439172808"/>
      <w:bookmarkStart w:id="1887" w:name="_Toc439173269"/>
      <w:bookmarkStart w:id="1888" w:name="_Toc439238265"/>
      <w:bookmarkStart w:id="1889" w:name="_Toc439252813"/>
      <w:bookmarkStart w:id="1890" w:name="_Toc439323786"/>
      <w:bookmarkStart w:id="1891" w:name="_Toc440361421"/>
      <w:bookmarkStart w:id="1892" w:name="_Toc440376303"/>
      <w:bookmarkStart w:id="1893" w:name="_Toc440382561"/>
      <w:bookmarkStart w:id="1894" w:name="_Toc440447231"/>
      <w:bookmarkStart w:id="1895" w:name="_Toc440620911"/>
      <w:bookmarkStart w:id="1896" w:name="_Toc440631546"/>
      <w:bookmarkStart w:id="1897" w:name="_Toc440875782"/>
      <w:bookmarkStart w:id="1898" w:name="_Toc441131806"/>
      <w:bookmarkStart w:id="1899" w:name="_Toc468352960"/>
      <w:bookmarkStart w:id="1900" w:name="_Toc468355944"/>
      <w:bookmarkStart w:id="1901" w:name="_Toc469480828"/>
      <w:bookmarkStart w:id="1902" w:name="_Toc471898648"/>
      <w:bookmarkStart w:id="1903" w:name="_Toc498523863"/>
      <w:r w:rsidRPr="00D904EF">
        <w:rPr>
          <w:szCs w:val="24"/>
        </w:rPr>
        <w:lastRenderedPageBreak/>
        <w:t>Инструкции по заполнению</w:t>
      </w:r>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p>
    <w:p w:rsidR="00635719" w:rsidRPr="00F647F7" w:rsidRDefault="00635719" w:rsidP="00635719">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A36B98">
        <w:rPr>
          <w:sz w:val="24"/>
          <w:szCs w:val="24"/>
        </w:rPr>
        <w:fldChar w:fldCharType="begin"/>
      </w:r>
      <w:r w:rsidR="00C718E2">
        <w:rPr>
          <w:sz w:val="24"/>
          <w:szCs w:val="24"/>
        </w:rPr>
        <w:instrText xml:space="preserve"> REF _Ref440271628 \r \h </w:instrText>
      </w:r>
      <w:r w:rsidR="00A36B98">
        <w:rPr>
          <w:sz w:val="24"/>
          <w:szCs w:val="24"/>
        </w:rPr>
      </w:r>
      <w:r w:rsidR="00A36B98">
        <w:rPr>
          <w:sz w:val="24"/>
          <w:szCs w:val="24"/>
        </w:rPr>
        <w:fldChar w:fldCharType="separate"/>
      </w:r>
      <w:r w:rsidR="0038398C">
        <w:rPr>
          <w:sz w:val="24"/>
          <w:szCs w:val="24"/>
        </w:rPr>
        <w:t>3.3.9</w:t>
      </w:r>
      <w:r w:rsidR="00A36B98">
        <w:rPr>
          <w:sz w:val="24"/>
          <w:szCs w:val="24"/>
        </w:rPr>
        <w:fldChar w:fldCharType="end"/>
      </w:r>
      <w:r w:rsidRPr="00F647F7">
        <w:rPr>
          <w:sz w:val="24"/>
          <w:szCs w:val="24"/>
        </w:rPr>
        <w:t>).</w:t>
      </w:r>
    </w:p>
    <w:p w:rsidR="00635719" w:rsidRPr="00F647F7" w:rsidRDefault="00635719" w:rsidP="00635719">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A36B98">
        <w:rPr>
          <w:sz w:val="24"/>
          <w:szCs w:val="24"/>
        </w:rPr>
        <w:fldChar w:fldCharType="begin"/>
      </w:r>
      <w:r w:rsidR="00D90031">
        <w:rPr>
          <w:sz w:val="24"/>
          <w:szCs w:val="24"/>
        </w:rPr>
        <w:instrText xml:space="preserve"> REF _Ref55336310 \r \h </w:instrText>
      </w:r>
      <w:r w:rsidR="00A36B98">
        <w:rPr>
          <w:sz w:val="24"/>
          <w:szCs w:val="24"/>
        </w:rPr>
      </w:r>
      <w:r w:rsidR="00A36B98">
        <w:rPr>
          <w:sz w:val="24"/>
          <w:szCs w:val="24"/>
        </w:rPr>
        <w:fldChar w:fldCharType="separate"/>
      </w:r>
      <w:r w:rsidR="0038398C">
        <w:rPr>
          <w:sz w:val="24"/>
          <w:szCs w:val="24"/>
        </w:rPr>
        <w:t>5.1</w:t>
      </w:r>
      <w:r w:rsidR="00A36B98">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1C4BB0" w:rsidRPr="005D252F">
        <w:rPr>
          <w:bCs w:val="0"/>
          <w:sz w:val="24"/>
          <w:szCs w:val="24"/>
        </w:rPr>
        <w:t>работ</w:t>
      </w:r>
      <w:r w:rsidR="001C4BB0"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A36B98">
        <w:rPr>
          <w:sz w:val="24"/>
          <w:szCs w:val="24"/>
        </w:rPr>
        <w:fldChar w:fldCharType="begin"/>
      </w:r>
      <w:r w:rsidR="00D90031">
        <w:rPr>
          <w:sz w:val="24"/>
          <w:szCs w:val="24"/>
        </w:rPr>
        <w:instrText xml:space="preserve"> REF _Ref440274337 \r \h </w:instrText>
      </w:r>
      <w:r w:rsidR="00A36B98">
        <w:rPr>
          <w:sz w:val="24"/>
          <w:szCs w:val="24"/>
        </w:rPr>
      </w:r>
      <w:r w:rsidR="00A36B98">
        <w:rPr>
          <w:sz w:val="24"/>
          <w:szCs w:val="24"/>
        </w:rPr>
        <w:fldChar w:fldCharType="separate"/>
      </w:r>
      <w:r w:rsidR="0038398C">
        <w:rPr>
          <w:sz w:val="24"/>
          <w:szCs w:val="24"/>
        </w:rPr>
        <w:t>5.2</w:t>
      </w:r>
      <w:r w:rsidR="00A36B98">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A36B98">
        <w:rPr>
          <w:sz w:val="24"/>
          <w:szCs w:val="24"/>
        </w:rPr>
        <w:fldChar w:fldCharType="begin"/>
      </w:r>
      <w:r w:rsidR="00D90031">
        <w:rPr>
          <w:sz w:val="24"/>
          <w:szCs w:val="24"/>
        </w:rPr>
        <w:instrText xml:space="preserve"> REF _Ref440274366 \r \h </w:instrText>
      </w:r>
      <w:r w:rsidR="00A36B98">
        <w:rPr>
          <w:sz w:val="24"/>
          <w:szCs w:val="24"/>
        </w:rPr>
      </w:r>
      <w:r w:rsidR="00A36B98">
        <w:rPr>
          <w:sz w:val="24"/>
          <w:szCs w:val="24"/>
        </w:rPr>
        <w:fldChar w:fldCharType="separate"/>
      </w:r>
      <w:r w:rsidR="0038398C">
        <w:rPr>
          <w:sz w:val="24"/>
          <w:szCs w:val="24"/>
        </w:rPr>
        <w:t>5.4</w:t>
      </w:r>
      <w:r w:rsidR="00A36B98">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904" w:name="_Ref440376324"/>
      <w:bookmarkStart w:id="1905" w:name="_Ref440376401"/>
      <w:bookmarkStart w:id="1906" w:name="_Toc498523864"/>
      <w:r w:rsidRPr="00F647F7">
        <w:lastRenderedPageBreak/>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475C80">
        <w:rPr>
          <w:color w:val="000000"/>
        </w:rPr>
        <w:t>8</w:t>
      </w:r>
      <w:r w:rsidRPr="00F647F7">
        <w:rPr>
          <w:color w:val="000000"/>
        </w:rPr>
        <w:t>)</w:t>
      </w:r>
      <w:bookmarkEnd w:id="1904"/>
      <w:bookmarkEnd w:id="1905"/>
      <w:bookmarkEnd w:id="1906"/>
    </w:p>
    <w:p w:rsidR="00CA1534" w:rsidRPr="00D904EF" w:rsidRDefault="00CA1534" w:rsidP="00CA1534">
      <w:pPr>
        <w:pStyle w:val="3"/>
        <w:rPr>
          <w:szCs w:val="24"/>
        </w:rPr>
      </w:pPr>
      <w:bookmarkStart w:id="1907" w:name="_Toc440376305"/>
      <w:bookmarkStart w:id="1908" w:name="_Toc440382563"/>
      <w:bookmarkStart w:id="1909" w:name="_Toc440447233"/>
      <w:bookmarkStart w:id="1910" w:name="_Toc440620913"/>
      <w:bookmarkStart w:id="1911" w:name="_Toc440631548"/>
      <w:bookmarkStart w:id="1912" w:name="_Toc440875784"/>
      <w:bookmarkStart w:id="1913" w:name="_Toc441131808"/>
      <w:bookmarkStart w:id="1914" w:name="_Toc468352962"/>
      <w:bookmarkStart w:id="1915" w:name="_Toc468355946"/>
      <w:bookmarkStart w:id="1916" w:name="_Toc469480830"/>
      <w:bookmarkStart w:id="1917" w:name="_Toc471898650"/>
      <w:bookmarkStart w:id="1918" w:name="_Toc498523865"/>
      <w:r w:rsidRPr="00D904EF">
        <w:rPr>
          <w:szCs w:val="24"/>
        </w:rPr>
        <w:t xml:space="preserve">Форма плана распределения объемов </w:t>
      </w:r>
      <w:r w:rsidR="009C7197">
        <w:rPr>
          <w:color w:val="000000"/>
          <w:szCs w:val="24"/>
        </w:rPr>
        <w:t>выполнения работ</w:t>
      </w:r>
      <w:r w:rsidR="009C7197" w:rsidRPr="00843BBD">
        <w:rPr>
          <w:szCs w:val="24"/>
        </w:rPr>
        <w:t xml:space="preserve"> </w:t>
      </w:r>
      <w:r w:rsidRPr="00D904EF">
        <w:rPr>
          <w:szCs w:val="24"/>
        </w:rPr>
        <w:t>внутри коллективного Участника</w:t>
      </w:r>
      <w:bookmarkEnd w:id="1907"/>
      <w:bookmarkEnd w:id="1908"/>
      <w:bookmarkEnd w:id="1909"/>
      <w:bookmarkEnd w:id="1910"/>
      <w:bookmarkEnd w:id="1911"/>
      <w:bookmarkEnd w:id="1912"/>
      <w:bookmarkEnd w:id="1913"/>
      <w:bookmarkEnd w:id="1914"/>
      <w:bookmarkEnd w:id="1915"/>
      <w:bookmarkEnd w:id="1916"/>
      <w:bookmarkEnd w:id="1917"/>
      <w:bookmarkEnd w:id="1918"/>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п/п</w:t>
            </w:r>
          </w:p>
        </w:tc>
        <w:tc>
          <w:tcPr>
            <w:tcW w:w="2594" w:type="dxa"/>
            <w:vMerge w:val="restart"/>
            <w:vAlign w:val="center"/>
          </w:tcPr>
          <w:p w:rsidR="009C7197" w:rsidRPr="008E5EA3" w:rsidRDefault="009C7197" w:rsidP="00BC4601">
            <w:pPr>
              <w:pStyle w:val="aff"/>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
              <w:spacing w:before="0" w:after="0"/>
              <w:ind w:left="0" w:right="0"/>
              <w:jc w:val="center"/>
            </w:pPr>
          </w:p>
        </w:tc>
        <w:tc>
          <w:tcPr>
            <w:tcW w:w="2594" w:type="dxa"/>
            <w:vMerge/>
            <w:vAlign w:val="center"/>
          </w:tcPr>
          <w:p w:rsidR="009C7197" w:rsidRPr="008E5EA3" w:rsidRDefault="009C7197" w:rsidP="00BC4601">
            <w:pPr>
              <w:pStyle w:val="aff"/>
              <w:spacing w:before="0" w:after="0"/>
              <w:ind w:left="0" w:right="0"/>
              <w:jc w:val="center"/>
            </w:pPr>
          </w:p>
        </w:tc>
        <w:tc>
          <w:tcPr>
            <w:tcW w:w="2288" w:type="dxa"/>
            <w:vMerge/>
            <w:vAlign w:val="center"/>
          </w:tcPr>
          <w:p w:rsidR="009C7197" w:rsidRPr="008E5EA3" w:rsidRDefault="009C7197" w:rsidP="00BC4601">
            <w:pPr>
              <w:pStyle w:val="aff"/>
              <w:spacing w:before="0" w:after="0"/>
              <w:ind w:left="0" w:right="0"/>
              <w:jc w:val="center"/>
            </w:pPr>
          </w:p>
        </w:tc>
        <w:tc>
          <w:tcPr>
            <w:tcW w:w="1432" w:type="dxa"/>
            <w:vAlign w:val="center"/>
          </w:tcPr>
          <w:p w:rsidR="009C7197" w:rsidRPr="008E5EA3" w:rsidRDefault="009C7197" w:rsidP="00BC4601">
            <w:pPr>
              <w:pStyle w:val="aff"/>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
              <w:spacing w:before="0" w:after="0"/>
              <w:ind w:left="0" w:right="0"/>
              <w:jc w:val="center"/>
              <w:rPr>
                <w:b/>
              </w:rPr>
            </w:pPr>
            <w:r w:rsidRPr="008E5EA3">
              <w:rPr>
                <w:b/>
              </w:rPr>
              <w:t>в % от общей стоимости</w:t>
            </w:r>
          </w:p>
        </w:tc>
        <w:tc>
          <w:tcPr>
            <w:tcW w:w="1349" w:type="dxa"/>
            <w:vMerge/>
            <w:vAlign w:val="center"/>
          </w:tcPr>
          <w:p w:rsidR="009C7197" w:rsidRPr="008E5EA3" w:rsidRDefault="009C7197" w:rsidP="00BC4601">
            <w:pPr>
              <w:pStyle w:val="aff"/>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960C20">
            <w:pPr>
              <w:pStyle w:val="aff0"/>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0"/>
              <w:spacing w:before="0" w:after="0"/>
              <w:ind w:left="0" w:right="0"/>
              <w:jc w:val="center"/>
              <w:rPr>
                <w:sz w:val="22"/>
              </w:rPr>
            </w:pPr>
          </w:p>
        </w:tc>
        <w:tc>
          <w:tcPr>
            <w:tcW w:w="2288" w:type="dxa"/>
            <w:vAlign w:val="center"/>
          </w:tcPr>
          <w:p w:rsidR="00CA1534" w:rsidRPr="008E5EA3" w:rsidRDefault="00CA1534" w:rsidP="00D50E8D">
            <w:pPr>
              <w:pStyle w:val="aff0"/>
              <w:spacing w:before="0" w:after="0"/>
              <w:ind w:left="0" w:right="0"/>
              <w:jc w:val="center"/>
              <w:rPr>
                <w:sz w:val="22"/>
              </w:rPr>
            </w:pPr>
          </w:p>
        </w:tc>
        <w:tc>
          <w:tcPr>
            <w:tcW w:w="1432" w:type="dxa"/>
            <w:vAlign w:val="center"/>
          </w:tcPr>
          <w:p w:rsidR="00CA1534" w:rsidRPr="008E5EA3" w:rsidRDefault="00CA1534" w:rsidP="00D50E8D">
            <w:pPr>
              <w:pStyle w:val="aff0"/>
              <w:spacing w:before="0" w:after="0"/>
              <w:ind w:left="0" w:right="0"/>
              <w:jc w:val="center"/>
              <w:rPr>
                <w:sz w:val="22"/>
              </w:rPr>
            </w:pPr>
          </w:p>
        </w:tc>
        <w:tc>
          <w:tcPr>
            <w:tcW w:w="1275" w:type="dxa"/>
            <w:vAlign w:val="center"/>
          </w:tcPr>
          <w:p w:rsidR="00CA1534" w:rsidRPr="008E5EA3" w:rsidRDefault="00CA1534" w:rsidP="00D50E8D">
            <w:pPr>
              <w:pStyle w:val="aff0"/>
              <w:spacing w:before="0" w:after="0"/>
              <w:ind w:left="0" w:right="0"/>
              <w:jc w:val="center"/>
              <w:rPr>
                <w:sz w:val="22"/>
              </w:rPr>
            </w:pPr>
          </w:p>
        </w:tc>
        <w:tc>
          <w:tcPr>
            <w:tcW w:w="1349" w:type="dxa"/>
            <w:vAlign w:val="center"/>
          </w:tcPr>
          <w:p w:rsidR="00CA1534" w:rsidRPr="008E5EA3" w:rsidRDefault="00CA1534" w:rsidP="00D50E8D">
            <w:pPr>
              <w:pStyle w:val="aff0"/>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960C20">
            <w:pPr>
              <w:pStyle w:val="aff0"/>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0"/>
              <w:spacing w:before="0" w:after="0"/>
              <w:ind w:left="0" w:right="0"/>
              <w:jc w:val="center"/>
              <w:rPr>
                <w:sz w:val="22"/>
              </w:rPr>
            </w:pPr>
          </w:p>
        </w:tc>
        <w:tc>
          <w:tcPr>
            <w:tcW w:w="2288" w:type="dxa"/>
            <w:vAlign w:val="center"/>
          </w:tcPr>
          <w:p w:rsidR="00CA1534" w:rsidRPr="008E5EA3" w:rsidRDefault="00CA1534" w:rsidP="00D50E8D">
            <w:pPr>
              <w:pStyle w:val="aff0"/>
              <w:spacing w:before="0" w:after="0"/>
              <w:ind w:left="0" w:right="0"/>
              <w:jc w:val="center"/>
              <w:rPr>
                <w:sz w:val="22"/>
              </w:rPr>
            </w:pPr>
          </w:p>
        </w:tc>
        <w:tc>
          <w:tcPr>
            <w:tcW w:w="1432" w:type="dxa"/>
            <w:vAlign w:val="center"/>
          </w:tcPr>
          <w:p w:rsidR="00CA1534" w:rsidRPr="008E5EA3" w:rsidRDefault="00CA1534" w:rsidP="00D50E8D">
            <w:pPr>
              <w:pStyle w:val="aff0"/>
              <w:spacing w:before="0" w:after="0"/>
              <w:ind w:left="0" w:right="0"/>
              <w:jc w:val="center"/>
              <w:rPr>
                <w:sz w:val="22"/>
              </w:rPr>
            </w:pPr>
          </w:p>
        </w:tc>
        <w:tc>
          <w:tcPr>
            <w:tcW w:w="1275" w:type="dxa"/>
            <w:vAlign w:val="center"/>
          </w:tcPr>
          <w:p w:rsidR="00CA1534" w:rsidRPr="008E5EA3" w:rsidRDefault="00CA1534" w:rsidP="00D50E8D">
            <w:pPr>
              <w:pStyle w:val="aff0"/>
              <w:spacing w:before="0" w:after="0"/>
              <w:ind w:left="0" w:right="0"/>
              <w:jc w:val="center"/>
              <w:rPr>
                <w:sz w:val="22"/>
              </w:rPr>
            </w:pPr>
          </w:p>
        </w:tc>
        <w:tc>
          <w:tcPr>
            <w:tcW w:w="1349" w:type="dxa"/>
            <w:vAlign w:val="center"/>
          </w:tcPr>
          <w:p w:rsidR="00CA1534" w:rsidRPr="008E5EA3" w:rsidRDefault="00CA1534" w:rsidP="00D50E8D">
            <w:pPr>
              <w:pStyle w:val="aff0"/>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960C20">
            <w:pPr>
              <w:pStyle w:val="aff0"/>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0"/>
              <w:spacing w:before="0" w:after="0"/>
              <w:ind w:left="0" w:right="0"/>
              <w:jc w:val="center"/>
              <w:rPr>
                <w:sz w:val="22"/>
              </w:rPr>
            </w:pPr>
          </w:p>
        </w:tc>
        <w:tc>
          <w:tcPr>
            <w:tcW w:w="2288" w:type="dxa"/>
            <w:vAlign w:val="center"/>
          </w:tcPr>
          <w:p w:rsidR="00CA1534" w:rsidRPr="008E5EA3" w:rsidRDefault="00CA1534" w:rsidP="00D50E8D">
            <w:pPr>
              <w:pStyle w:val="aff0"/>
              <w:spacing w:before="0" w:after="0"/>
              <w:ind w:left="0" w:right="0"/>
              <w:jc w:val="center"/>
              <w:rPr>
                <w:sz w:val="22"/>
              </w:rPr>
            </w:pPr>
          </w:p>
        </w:tc>
        <w:tc>
          <w:tcPr>
            <w:tcW w:w="1432" w:type="dxa"/>
            <w:vAlign w:val="center"/>
          </w:tcPr>
          <w:p w:rsidR="00CA1534" w:rsidRPr="008E5EA3" w:rsidRDefault="00CA1534" w:rsidP="00D50E8D">
            <w:pPr>
              <w:pStyle w:val="aff0"/>
              <w:spacing w:before="0" w:after="0"/>
              <w:ind w:left="0" w:right="0"/>
              <w:jc w:val="center"/>
              <w:rPr>
                <w:sz w:val="22"/>
              </w:rPr>
            </w:pPr>
          </w:p>
        </w:tc>
        <w:tc>
          <w:tcPr>
            <w:tcW w:w="1275" w:type="dxa"/>
            <w:vAlign w:val="center"/>
          </w:tcPr>
          <w:p w:rsidR="00CA1534" w:rsidRPr="008E5EA3" w:rsidRDefault="00CA1534" w:rsidP="00D50E8D">
            <w:pPr>
              <w:pStyle w:val="aff0"/>
              <w:spacing w:before="0" w:after="0"/>
              <w:ind w:left="0" w:right="0"/>
              <w:jc w:val="center"/>
              <w:rPr>
                <w:sz w:val="22"/>
              </w:rPr>
            </w:pPr>
          </w:p>
        </w:tc>
        <w:tc>
          <w:tcPr>
            <w:tcW w:w="1349" w:type="dxa"/>
            <w:vAlign w:val="center"/>
          </w:tcPr>
          <w:p w:rsidR="00CA1534" w:rsidRPr="008E5EA3" w:rsidRDefault="00CA1534" w:rsidP="00D50E8D">
            <w:pPr>
              <w:pStyle w:val="aff0"/>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0"/>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0"/>
              <w:spacing w:before="0" w:after="0"/>
              <w:ind w:left="0" w:right="0"/>
              <w:jc w:val="center"/>
              <w:rPr>
                <w:sz w:val="22"/>
              </w:rPr>
            </w:pPr>
          </w:p>
        </w:tc>
        <w:tc>
          <w:tcPr>
            <w:tcW w:w="2288" w:type="dxa"/>
            <w:vAlign w:val="center"/>
          </w:tcPr>
          <w:p w:rsidR="00CA1534" w:rsidRPr="008E5EA3" w:rsidRDefault="00CA1534" w:rsidP="00D50E8D">
            <w:pPr>
              <w:pStyle w:val="aff0"/>
              <w:spacing w:before="0" w:after="0"/>
              <w:ind w:left="0" w:right="0"/>
              <w:jc w:val="center"/>
              <w:rPr>
                <w:sz w:val="22"/>
              </w:rPr>
            </w:pPr>
          </w:p>
        </w:tc>
        <w:tc>
          <w:tcPr>
            <w:tcW w:w="1432" w:type="dxa"/>
            <w:vAlign w:val="center"/>
          </w:tcPr>
          <w:p w:rsidR="00CA1534" w:rsidRPr="008E5EA3" w:rsidRDefault="00CA1534" w:rsidP="00D50E8D">
            <w:pPr>
              <w:pStyle w:val="aff0"/>
              <w:spacing w:before="0" w:after="0"/>
              <w:ind w:left="0" w:right="0"/>
              <w:jc w:val="center"/>
              <w:rPr>
                <w:sz w:val="22"/>
              </w:rPr>
            </w:pPr>
          </w:p>
        </w:tc>
        <w:tc>
          <w:tcPr>
            <w:tcW w:w="1275" w:type="dxa"/>
            <w:vAlign w:val="center"/>
          </w:tcPr>
          <w:p w:rsidR="00CA1534" w:rsidRPr="008E5EA3" w:rsidRDefault="00CA1534" w:rsidP="00D50E8D">
            <w:pPr>
              <w:pStyle w:val="aff0"/>
              <w:spacing w:before="0" w:after="0"/>
              <w:ind w:left="0" w:right="0"/>
              <w:jc w:val="center"/>
              <w:rPr>
                <w:sz w:val="22"/>
              </w:rPr>
            </w:pPr>
          </w:p>
        </w:tc>
        <w:tc>
          <w:tcPr>
            <w:tcW w:w="1349" w:type="dxa"/>
            <w:vAlign w:val="center"/>
          </w:tcPr>
          <w:p w:rsidR="00CA1534" w:rsidRPr="008E5EA3" w:rsidRDefault="00CA1534" w:rsidP="00D50E8D">
            <w:pPr>
              <w:pStyle w:val="aff0"/>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0"/>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0"/>
              <w:spacing w:before="0" w:after="0"/>
              <w:ind w:left="0" w:right="0"/>
              <w:jc w:val="center"/>
              <w:rPr>
                <w:b/>
                <w:sz w:val="22"/>
              </w:rPr>
            </w:pPr>
          </w:p>
        </w:tc>
        <w:tc>
          <w:tcPr>
            <w:tcW w:w="1275" w:type="dxa"/>
            <w:vAlign w:val="center"/>
          </w:tcPr>
          <w:p w:rsidR="00CA1534" w:rsidRPr="008E5EA3" w:rsidRDefault="00CA1534" w:rsidP="00D50E8D">
            <w:pPr>
              <w:pStyle w:val="aff0"/>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0"/>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919" w:name="_Toc440376306"/>
      <w:bookmarkStart w:id="1920" w:name="_Toc440382564"/>
      <w:bookmarkStart w:id="1921" w:name="_Toc440447234"/>
      <w:bookmarkStart w:id="1922" w:name="_Toc440620914"/>
      <w:bookmarkStart w:id="1923" w:name="_Toc440631549"/>
      <w:bookmarkStart w:id="1924" w:name="_Toc440875785"/>
      <w:bookmarkStart w:id="1925" w:name="_Toc441131809"/>
      <w:bookmarkStart w:id="1926" w:name="_Toc468352963"/>
      <w:bookmarkStart w:id="1927" w:name="_Toc468355947"/>
      <w:bookmarkStart w:id="1928" w:name="_Toc469480831"/>
      <w:bookmarkStart w:id="1929" w:name="_Toc471898651"/>
      <w:bookmarkStart w:id="1930" w:name="_Toc498523866"/>
      <w:r w:rsidRPr="00D904EF">
        <w:rPr>
          <w:szCs w:val="24"/>
        </w:rPr>
        <w:lastRenderedPageBreak/>
        <w:t>Инструкции по заполнению</w:t>
      </w:r>
      <w:bookmarkEnd w:id="1919"/>
      <w:bookmarkEnd w:id="1920"/>
      <w:bookmarkEnd w:id="1921"/>
      <w:bookmarkEnd w:id="1922"/>
      <w:bookmarkEnd w:id="1923"/>
      <w:bookmarkEnd w:id="1924"/>
      <w:bookmarkEnd w:id="1925"/>
      <w:bookmarkEnd w:id="1926"/>
      <w:bookmarkEnd w:id="1927"/>
      <w:bookmarkEnd w:id="1928"/>
      <w:bookmarkEnd w:id="1929"/>
      <w:bookmarkEnd w:id="1930"/>
    </w:p>
    <w:p w:rsidR="00CA1534" w:rsidRPr="00F647F7" w:rsidRDefault="00CA1534" w:rsidP="00CA1534">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A36B98">
        <w:rPr>
          <w:sz w:val="24"/>
          <w:szCs w:val="24"/>
        </w:rPr>
        <w:fldChar w:fldCharType="begin"/>
      </w:r>
      <w:r w:rsidR="00EA17A9">
        <w:rPr>
          <w:sz w:val="24"/>
          <w:szCs w:val="24"/>
        </w:rPr>
        <w:instrText xml:space="preserve"> REF _Ref440876703 \r \h </w:instrText>
      </w:r>
      <w:r w:rsidR="00A36B98">
        <w:rPr>
          <w:sz w:val="24"/>
          <w:szCs w:val="24"/>
        </w:rPr>
      </w:r>
      <w:r w:rsidR="00A36B98">
        <w:rPr>
          <w:sz w:val="24"/>
          <w:szCs w:val="24"/>
        </w:rPr>
        <w:fldChar w:fldCharType="separate"/>
      </w:r>
      <w:r w:rsidR="0038398C">
        <w:rPr>
          <w:sz w:val="24"/>
          <w:szCs w:val="24"/>
        </w:rPr>
        <w:t>3.3.10</w:t>
      </w:r>
      <w:r w:rsidR="00A36B98">
        <w:rPr>
          <w:sz w:val="24"/>
          <w:szCs w:val="24"/>
        </w:rPr>
        <w:fldChar w:fldCharType="end"/>
      </w:r>
      <w:r w:rsidRPr="00F647F7">
        <w:rPr>
          <w:sz w:val="24"/>
          <w:szCs w:val="24"/>
        </w:rPr>
        <w:t>).</w:t>
      </w:r>
    </w:p>
    <w:p w:rsidR="00CA1534" w:rsidRPr="00F647F7" w:rsidRDefault="00CA1534" w:rsidP="00CA1534">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A36B98">
        <w:rPr>
          <w:sz w:val="24"/>
          <w:szCs w:val="24"/>
        </w:rPr>
        <w:fldChar w:fldCharType="begin"/>
      </w:r>
      <w:r>
        <w:rPr>
          <w:sz w:val="24"/>
          <w:szCs w:val="24"/>
        </w:rPr>
        <w:instrText xml:space="preserve"> REF _Ref55336310 \r \h </w:instrText>
      </w:r>
      <w:r w:rsidR="00A36B98">
        <w:rPr>
          <w:sz w:val="24"/>
          <w:szCs w:val="24"/>
        </w:rPr>
      </w:r>
      <w:r w:rsidR="00A36B98">
        <w:rPr>
          <w:sz w:val="24"/>
          <w:szCs w:val="24"/>
        </w:rPr>
        <w:fldChar w:fldCharType="separate"/>
      </w:r>
      <w:r w:rsidR="0038398C">
        <w:rPr>
          <w:sz w:val="24"/>
          <w:szCs w:val="24"/>
        </w:rPr>
        <w:t>5.1</w:t>
      </w:r>
      <w:r w:rsidR="00A36B98">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1C4BB0" w:rsidRPr="005D252F">
        <w:rPr>
          <w:bCs w:val="0"/>
          <w:sz w:val="24"/>
          <w:szCs w:val="24"/>
        </w:rPr>
        <w:t>работ</w:t>
      </w:r>
      <w:r w:rsidR="001C4BB0" w:rsidRPr="002D4BC6">
        <w:rPr>
          <w:szCs w:val="24"/>
        </w:rPr>
        <w:t xml:space="preserve"> </w:t>
      </w:r>
      <w:r w:rsidR="00CA1534" w:rsidRPr="00F647F7">
        <w:rPr>
          <w:sz w:val="24"/>
          <w:szCs w:val="24"/>
        </w:rPr>
        <w:t>(</w:t>
      </w:r>
      <w:r w:rsidR="00CA1534">
        <w:rPr>
          <w:sz w:val="24"/>
          <w:szCs w:val="24"/>
        </w:rPr>
        <w:t xml:space="preserve">подраздел </w:t>
      </w:r>
      <w:r w:rsidR="00A36B98">
        <w:rPr>
          <w:sz w:val="24"/>
          <w:szCs w:val="24"/>
        </w:rPr>
        <w:fldChar w:fldCharType="begin"/>
      </w:r>
      <w:r w:rsidR="00CA1534">
        <w:rPr>
          <w:sz w:val="24"/>
          <w:szCs w:val="24"/>
        </w:rPr>
        <w:instrText xml:space="preserve"> REF _Ref440274337 \r \h </w:instrText>
      </w:r>
      <w:r w:rsidR="00A36B98">
        <w:rPr>
          <w:sz w:val="24"/>
          <w:szCs w:val="24"/>
        </w:rPr>
      </w:r>
      <w:r w:rsidR="00A36B98">
        <w:rPr>
          <w:sz w:val="24"/>
          <w:szCs w:val="24"/>
        </w:rPr>
        <w:fldChar w:fldCharType="separate"/>
      </w:r>
      <w:r w:rsidR="0038398C">
        <w:rPr>
          <w:sz w:val="24"/>
          <w:szCs w:val="24"/>
        </w:rPr>
        <w:t>5.2</w:t>
      </w:r>
      <w:r w:rsidR="00A36B98">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A36B98">
        <w:rPr>
          <w:sz w:val="24"/>
          <w:szCs w:val="24"/>
        </w:rPr>
        <w:fldChar w:fldCharType="begin"/>
      </w:r>
      <w:r w:rsidR="00CA1534">
        <w:rPr>
          <w:sz w:val="24"/>
          <w:szCs w:val="24"/>
        </w:rPr>
        <w:instrText xml:space="preserve"> REF _Ref440274366 \r \h </w:instrText>
      </w:r>
      <w:r w:rsidR="00A36B98">
        <w:rPr>
          <w:sz w:val="24"/>
          <w:szCs w:val="24"/>
        </w:rPr>
      </w:r>
      <w:r w:rsidR="00A36B98">
        <w:rPr>
          <w:sz w:val="24"/>
          <w:szCs w:val="24"/>
        </w:rPr>
        <w:fldChar w:fldCharType="separate"/>
      </w:r>
      <w:r w:rsidR="0038398C">
        <w:rPr>
          <w:sz w:val="24"/>
          <w:szCs w:val="24"/>
        </w:rPr>
        <w:t>5.4</w:t>
      </w:r>
      <w:r w:rsidR="00A36B98">
        <w:rPr>
          <w:sz w:val="24"/>
          <w:szCs w:val="24"/>
        </w:rPr>
        <w:fldChar w:fldCharType="end"/>
      </w:r>
      <w:r w:rsidR="00CA1534" w:rsidRPr="008E5EA3">
        <w:rPr>
          <w:sz w:val="24"/>
          <w:szCs w:val="24"/>
        </w:rPr>
        <w:t>).</w:t>
      </w:r>
    </w:p>
    <w:p w:rsidR="00CA1534" w:rsidRPr="00566071" w:rsidRDefault="00CA1534" w:rsidP="00CA1534">
      <w:pPr>
        <w:rPr>
          <w:sz w:val="24"/>
          <w:szCs w:val="24"/>
        </w:rPr>
      </w:pPr>
    </w:p>
    <w:sectPr w:rsidR="00CA1534" w:rsidRPr="00566071"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33F6" w:rsidRDefault="008733F6">
      <w:pPr>
        <w:spacing w:line="240" w:lineRule="auto"/>
      </w:pPr>
      <w:r>
        <w:separator/>
      </w:r>
    </w:p>
  </w:endnote>
  <w:endnote w:type="continuationSeparator" w:id="0">
    <w:p w:rsidR="008733F6" w:rsidRDefault="008733F6">
      <w:pPr>
        <w:spacing w:line="240" w:lineRule="auto"/>
      </w:pPr>
      <w:r>
        <w:continuationSeparator/>
      </w:r>
    </w:p>
  </w:endnote>
  <w:endnote w:id="1">
    <w:p w:rsidR="009F3986" w:rsidRPr="00454376" w:rsidRDefault="009F3986" w:rsidP="00454376">
      <w:pPr>
        <w:pStyle w:val="afffffff6"/>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0000000000000000000"/>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3986" w:rsidRDefault="009F3986"/>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3986" w:rsidRDefault="009F3986"/>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3986" w:rsidRPr="00FA0376" w:rsidRDefault="009F3986"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7A3404">
      <w:rPr>
        <w:noProof/>
        <w:sz w:val="16"/>
        <w:szCs w:val="16"/>
        <w:lang w:eastAsia="ru-RU"/>
      </w:rPr>
      <w:t>29</w:t>
    </w:r>
    <w:r w:rsidRPr="00FA0376">
      <w:rPr>
        <w:sz w:val="16"/>
        <w:szCs w:val="16"/>
        <w:lang w:eastAsia="ru-RU"/>
      </w:rPr>
      <w:fldChar w:fldCharType="end"/>
    </w:r>
  </w:p>
  <w:p w:rsidR="009F3986" w:rsidRPr="00EE0539" w:rsidRDefault="009F3986" w:rsidP="00832D0A">
    <w:pPr>
      <w:pStyle w:val="aff1"/>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400F90">
      <w:rPr>
        <w:sz w:val="18"/>
        <w:szCs w:val="18"/>
      </w:rPr>
      <w:t>Договор</w:t>
    </w:r>
    <w:r w:rsidR="00400F90" w:rsidRPr="00400F90">
      <w:rPr>
        <w:sz w:val="18"/>
        <w:szCs w:val="18"/>
      </w:rPr>
      <w:t xml:space="preserve">а </w:t>
    </w:r>
    <w:r w:rsidR="00FE5E24" w:rsidRPr="00691A59">
      <w:rPr>
        <w:snapToGrid w:val="0"/>
      </w:rPr>
      <w:t>н</w:t>
    </w:r>
    <w:r w:rsidR="00FE5E24" w:rsidRPr="00206CC1">
      <w:rPr>
        <w:snapToGrid w:val="0"/>
      </w:rPr>
      <w:t>а выполнение</w:t>
    </w:r>
    <w:r w:rsidR="00FE5E24">
      <w:rPr>
        <w:snapToGrid w:val="0"/>
      </w:rPr>
      <w:t xml:space="preserve"> </w:t>
    </w:r>
    <w:r w:rsidR="00FE5E24" w:rsidRPr="001128E8">
      <w:rPr>
        <w:snapToGrid w:val="0"/>
      </w:rPr>
      <w:t>ПИР по организации цифровых каналов связи на подстанциях Лискинского РЭС (1 очередь)</w:t>
    </w:r>
    <w:r w:rsidR="00400F90" w:rsidRPr="00400F90">
      <w:rPr>
        <w:sz w:val="18"/>
        <w:szCs w:val="18"/>
      </w:rPr>
      <w:t xml:space="preserve"> для нужд ПАО «МРСК Центра» (филиала «Воронежэнерго»)</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3986" w:rsidRDefault="009F3986"/>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3986" w:rsidRDefault="009F3986"/>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3986" w:rsidRDefault="009F3986"/>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3986" w:rsidRDefault="009F3986"/>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3986" w:rsidRDefault="009F3986"/>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3986" w:rsidRDefault="009F3986">
    <w:pPr>
      <w:pStyle w:val="aff1"/>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9F3986" w:rsidRDefault="009F3986">
    <w:pPr>
      <w:pStyle w:val="aff1"/>
      <w:ind w:right="360"/>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3986" w:rsidRDefault="009F3986"/>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33F6" w:rsidRDefault="008733F6">
      <w:pPr>
        <w:spacing w:line="240" w:lineRule="auto"/>
      </w:pPr>
      <w:r>
        <w:separator/>
      </w:r>
    </w:p>
  </w:footnote>
  <w:footnote w:type="continuationSeparator" w:id="0">
    <w:p w:rsidR="008733F6" w:rsidRDefault="008733F6">
      <w:pPr>
        <w:spacing w:line="240" w:lineRule="auto"/>
      </w:pPr>
      <w:r>
        <w:continuationSeparator/>
      </w:r>
    </w:p>
  </w:footnote>
  <w:footnote w:id="1">
    <w:p w:rsidR="009F3986" w:rsidRPr="00B36685" w:rsidRDefault="009F3986" w:rsidP="002E5FEB">
      <w:pPr>
        <w:pStyle w:val="1ff5"/>
        <w:jc w:val="both"/>
        <w:rPr>
          <w:rFonts w:ascii="Times New Roman" w:eastAsia="Times New Roman" w:hAnsi="Times New Roman" w:cs="Times New Roman"/>
          <w:lang w:eastAsia="ru-RU"/>
        </w:rPr>
      </w:pPr>
      <w:r w:rsidRPr="00B36685">
        <w:rPr>
          <w:rStyle w:val="affffffe"/>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9F3986" w:rsidRDefault="009F3986" w:rsidP="002E5FEB">
      <w:pPr>
        <w:pStyle w:val="1ff5"/>
        <w:jc w:val="both"/>
        <w:rPr>
          <w:rFonts w:ascii="Times New Roman" w:eastAsia="Times New Roman" w:hAnsi="Times New Roman" w:cs="Times New Roman"/>
          <w:lang w:eastAsia="ru-RU"/>
        </w:rPr>
      </w:pPr>
      <w:r w:rsidRPr="00B36685">
        <w:rPr>
          <w:rStyle w:val="affffffe"/>
        </w:rPr>
        <w:footnoteRef/>
      </w:r>
      <w:r w:rsidRPr="00B36685">
        <w:rPr>
          <w:rStyle w:val="affffffe"/>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9F3986" w:rsidRDefault="009F3986" w:rsidP="002E5FEB">
      <w:pPr>
        <w:pStyle w:val="1ff5"/>
        <w:rPr>
          <w:rFonts w:ascii="Times New Roman" w:eastAsia="Times New Roman" w:hAnsi="Times New Roman" w:cs="Times New Roman"/>
          <w:lang w:eastAsia="ru-RU"/>
        </w:rPr>
      </w:pPr>
    </w:p>
  </w:footnote>
  <w:footnote w:id="3">
    <w:p w:rsidR="009F3986" w:rsidRPr="00F83889" w:rsidRDefault="009F3986" w:rsidP="005D6C86">
      <w:pPr>
        <w:pStyle w:val="afff"/>
      </w:pPr>
      <w:r w:rsidRPr="00F83889">
        <w:rPr>
          <w:rStyle w:val="affffffe"/>
        </w:rPr>
        <w:footnoteRef/>
      </w:r>
      <w:r w:rsidRPr="00F83889">
        <w:t xml:space="preserve"> В соответствии со ст. 102 НК РФ – данная информация не является налоговой тайной</w:t>
      </w:r>
    </w:p>
  </w:footnote>
  <w:footnote w:id="4">
    <w:p w:rsidR="009F3986" w:rsidRPr="00F83889" w:rsidRDefault="009F3986" w:rsidP="005D6C86">
      <w:pPr>
        <w:pStyle w:val="afff"/>
      </w:pPr>
      <w:r w:rsidRPr="00F83889">
        <w:rPr>
          <w:rStyle w:val="affffffe"/>
        </w:rPr>
        <w:footnoteRef/>
      </w:r>
      <w:r w:rsidRPr="00F83889">
        <w:t xml:space="preserve"> В соответствии со ст. 102 НК РФ – данная информация не является налоговой тайной</w:t>
      </w:r>
    </w:p>
  </w:footnote>
  <w:footnote w:id="5">
    <w:p w:rsidR="009F3986" w:rsidRPr="00F83889" w:rsidRDefault="009F3986" w:rsidP="005D6C86">
      <w:pPr>
        <w:pStyle w:val="afff"/>
      </w:pPr>
      <w:r w:rsidRPr="00F83889">
        <w:rPr>
          <w:rStyle w:val="affffffe"/>
        </w:rPr>
        <w:footnoteRef/>
      </w:r>
      <w:r w:rsidRPr="00F83889">
        <w:t xml:space="preserve"> В соответствии со ст. 102 НК РФ – данная информация не является налоговой тайной</w:t>
      </w:r>
    </w:p>
  </w:footnote>
  <w:footnote w:id="6">
    <w:p w:rsidR="009F3986" w:rsidRPr="00F83889" w:rsidRDefault="009F3986" w:rsidP="005D6C86">
      <w:pPr>
        <w:pStyle w:val="afff"/>
      </w:pPr>
      <w:r w:rsidRPr="00F83889">
        <w:rPr>
          <w:rStyle w:val="affffffe"/>
        </w:rPr>
        <w:footnoteRef/>
      </w:r>
      <w:r w:rsidRPr="00F83889">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F83889">
        <w:rPr>
          <w:u w:val="single"/>
        </w:rPr>
        <w:t xml:space="preserve">(Перечень публичных должностных лиц указан в </w:t>
      </w:r>
      <w:r>
        <w:rPr>
          <w:u w:val="single"/>
        </w:rPr>
        <w:t>Инструкции по заполнению</w:t>
      </w:r>
      <w:r w:rsidRPr="00F83889">
        <w:rPr>
          <w:u w:val="single"/>
        </w:rPr>
        <w:t>).</w:t>
      </w:r>
    </w:p>
  </w:footnote>
  <w:footnote w:id="7">
    <w:p w:rsidR="009F3986" w:rsidRDefault="009F3986" w:rsidP="001C36D7">
      <w:pPr>
        <w:pStyle w:val="afff"/>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3986" w:rsidRDefault="009F3986"/>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3986" w:rsidRDefault="009F3986"/>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3986" w:rsidRPr="00930031" w:rsidRDefault="009F3986" w:rsidP="00930031">
    <w:pPr>
      <w:pStyle w:val="aff4"/>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3986" w:rsidRDefault="009F3986"/>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3986" w:rsidRDefault="009F3986">
    <w:pPr>
      <w:pStyle w:val="aff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3986" w:rsidRDefault="009F3986"/>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3986" w:rsidRDefault="009F3986"/>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3986" w:rsidRDefault="009F3986">
    <w:pPr>
      <w:pStyle w:val="aff4"/>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3986" w:rsidRDefault="009F3986"/>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3986" w:rsidRDefault="009F3986"/>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3986" w:rsidRDefault="009F3986">
    <w:pPr>
      <w:pStyle w:val="aff4"/>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3986" w:rsidRDefault="009F3986"/>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7E0A540"/>
    <w:lvl w:ilvl="0">
      <w:start w:val="1"/>
      <w:numFmt w:val="decimal"/>
      <w:pStyle w:val="a"/>
      <w:lvlText w:val="%1."/>
      <w:lvlJc w:val="left"/>
      <w:pPr>
        <w:tabs>
          <w:tab w:val="num" w:pos="360"/>
        </w:tabs>
        <w:ind w:left="360" w:hanging="360"/>
      </w:pPr>
    </w:lvl>
  </w:abstractNum>
  <w:abstractNum w:abstractNumId="1" w15:restartNumberingAfterBreak="0">
    <w:nsid w:val="00000001"/>
    <w:multiLevelType w:val="multilevel"/>
    <w:tmpl w:val="EF7E3DBE"/>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rPr>
        <w:b/>
      </w:r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15:restartNumberingAfterBreak="0">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15:restartNumberingAfterBreak="0">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15:restartNumberingAfterBreak="0">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15:restartNumberingAfterBreak="0">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15:restartNumberingAfterBreak="0">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15:restartNumberingAfterBreak="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15:restartNumberingAfterBreak="0">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4" w15:restartNumberingAfterBreak="0">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15:restartNumberingAfterBreak="0">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15:restartNumberingAfterBreak="0">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15:restartNumberingAfterBreak="0">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15:restartNumberingAfterBreak="0">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15:restartNumberingAfterBreak="0">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15:restartNumberingAfterBreak="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15:restartNumberingAfterBreak="0">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15:restartNumberingAfterBreak="0">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15:restartNumberingAfterBreak="0">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15:restartNumberingAfterBreak="0">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15:restartNumberingAfterBreak="0">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15:restartNumberingAfterBreak="0">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15:restartNumberingAfterBreak="0">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15:restartNumberingAfterBreak="0">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15:restartNumberingAfterBreak="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15:restartNumberingAfterBreak="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15:restartNumberingAfterBreak="0">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15:restartNumberingAfterBreak="0">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15:restartNumberingAfterBreak="0">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15:restartNumberingAfterBreak="0">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15:restartNumberingAfterBreak="0">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15:restartNumberingAfterBreak="0">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15:restartNumberingAfterBreak="0">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15:restartNumberingAfterBreak="0">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15:restartNumberingAfterBreak="0">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15:restartNumberingAfterBreak="0">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15:restartNumberingAfterBreak="0">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15:restartNumberingAfterBreak="0">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15:restartNumberingAfterBreak="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15:restartNumberingAfterBreak="0">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15:restartNumberingAfterBreak="0">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15:restartNumberingAfterBreak="0">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15:restartNumberingAfterBreak="0">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15:restartNumberingAfterBreak="0">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15:restartNumberingAfterBreak="0">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15:restartNumberingAfterBreak="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15:restartNumberingAfterBreak="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15:restartNumberingAfterBreak="0">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15:restartNumberingAfterBreak="0">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15:restartNumberingAfterBreak="0">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15:restartNumberingAfterBreak="0">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15:restartNumberingAfterBreak="0">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15:restartNumberingAfterBreak="0">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15:restartNumberingAfterBreak="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1" w15:restartNumberingAfterBreak="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2"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15:restartNumberingAfterBreak="0">
    <w:nsid w:val="0267617C"/>
    <w:multiLevelType w:val="multilevel"/>
    <w:tmpl w:val="7D7C675A"/>
    <w:lvl w:ilvl="0">
      <w:start w:val="1"/>
      <w:numFmt w:val="decimal"/>
      <w:lvlText w:val="3.12.%1"/>
      <w:lvlJc w:val="left"/>
      <w:pPr>
        <w:ind w:left="1637" w:hanging="360"/>
      </w:pPr>
      <w:rPr>
        <w:rFonts w:hint="default"/>
        <w:i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4"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15:restartNumberingAfterBreak="0">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15:restartNumberingAfterBreak="0">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15:restartNumberingAfterBreak="0">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15:restartNumberingAfterBreak="0">
    <w:nsid w:val="079753E6"/>
    <w:multiLevelType w:val="hybridMultilevel"/>
    <w:tmpl w:val="DAEE5ED4"/>
    <w:lvl w:ilvl="0" w:tplc="245094F8">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80" w15:restartNumberingAfterBreak="0">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15:restartNumberingAfterBreak="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3" w15:restartNumberingAfterBreak="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4" w15:restartNumberingAfterBreak="0">
    <w:nsid w:val="104F61E1"/>
    <w:multiLevelType w:val="hybridMultilevel"/>
    <w:tmpl w:val="6FFC98CA"/>
    <w:lvl w:ilvl="0" w:tplc="C7C67EB4">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15:restartNumberingAfterBreak="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7" w15:restartNumberingAfterBreak="0">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8" w15:restartNumberingAfterBreak="0">
    <w:nsid w:val="16917A75"/>
    <w:multiLevelType w:val="multilevel"/>
    <w:tmpl w:val="595ECAEC"/>
    <w:lvl w:ilvl="0">
      <w:start w:val="1"/>
      <w:numFmt w:val="russianLower"/>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89"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0"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91" w15:restartNumberingAfterBreak="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2"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3" w15:restartNumberingAfterBreak="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15:restartNumberingAfterBreak="0">
    <w:nsid w:val="22D91DDA"/>
    <w:multiLevelType w:val="multilevel"/>
    <w:tmpl w:val="A094D684"/>
    <w:lvl w:ilvl="0">
      <w:start w:val="1"/>
      <w:numFmt w:val="decimal"/>
      <w:lvlText w:val="3.13.%1"/>
      <w:lvlJc w:val="left"/>
      <w:pPr>
        <w:ind w:left="11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5" w15:restartNumberingAfterBreak="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15:restartNumberingAfterBreak="0">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15:restartNumberingAfterBreak="0">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15:restartNumberingAfterBreak="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15:restartNumberingAfterBreak="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15:restartNumberingAfterBreak="0">
    <w:nsid w:val="318D3771"/>
    <w:multiLevelType w:val="multilevel"/>
    <w:tmpl w:val="1402FC5E"/>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1.%3."/>
      <w:lvlJc w:val="left"/>
      <w:pPr>
        <w:ind w:left="2138"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15:restartNumberingAfterBreak="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6" w15:restartNumberingAfterBreak="0">
    <w:nsid w:val="3444649B"/>
    <w:multiLevelType w:val="hybridMultilevel"/>
    <w:tmpl w:val="CEBCBD38"/>
    <w:lvl w:ilvl="0" w:tplc="04190017">
      <w:start w:val="1"/>
      <w:numFmt w:val="lowerLetter"/>
      <w:lvlText w:val="%1)"/>
      <w:lvlJc w:val="left"/>
      <w:pPr>
        <w:ind w:left="1120" w:hanging="360"/>
      </w:pPr>
    </w:lvl>
    <w:lvl w:ilvl="1" w:tplc="04190019" w:tentative="1">
      <w:start w:val="1"/>
      <w:numFmt w:val="lowerLetter"/>
      <w:lvlText w:val="%2."/>
      <w:lvlJc w:val="left"/>
      <w:pPr>
        <w:ind w:left="1840" w:hanging="360"/>
      </w:pPr>
    </w:lvl>
    <w:lvl w:ilvl="2" w:tplc="0419001B" w:tentative="1">
      <w:start w:val="1"/>
      <w:numFmt w:val="lowerRoman"/>
      <w:lvlText w:val="%3."/>
      <w:lvlJc w:val="right"/>
      <w:pPr>
        <w:ind w:left="2560" w:hanging="180"/>
      </w:pPr>
    </w:lvl>
    <w:lvl w:ilvl="3" w:tplc="0419000F" w:tentative="1">
      <w:start w:val="1"/>
      <w:numFmt w:val="decimal"/>
      <w:lvlText w:val="%4."/>
      <w:lvlJc w:val="left"/>
      <w:pPr>
        <w:ind w:left="3280" w:hanging="360"/>
      </w:pPr>
    </w:lvl>
    <w:lvl w:ilvl="4" w:tplc="04190019" w:tentative="1">
      <w:start w:val="1"/>
      <w:numFmt w:val="lowerLetter"/>
      <w:lvlText w:val="%5."/>
      <w:lvlJc w:val="left"/>
      <w:pPr>
        <w:ind w:left="4000" w:hanging="360"/>
      </w:pPr>
    </w:lvl>
    <w:lvl w:ilvl="5" w:tplc="0419001B" w:tentative="1">
      <w:start w:val="1"/>
      <w:numFmt w:val="lowerRoman"/>
      <w:lvlText w:val="%6."/>
      <w:lvlJc w:val="right"/>
      <w:pPr>
        <w:ind w:left="4720" w:hanging="180"/>
      </w:pPr>
    </w:lvl>
    <w:lvl w:ilvl="6" w:tplc="0419000F" w:tentative="1">
      <w:start w:val="1"/>
      <w:numFmt w:val="decimal"/>
      <w:lvlText w:val="%7."/>
      <w:lvlJc w:val="left"/>
      <w:pPr>
        <w:ind w:left="5440" w:hanging="360"/>
      </w:pPr>
    </w:lvl>
    <w:lvl w:ilvl="7" w:tplc="04190019" w:tentative="1">
      <w:start w:val="1"/>
      <w:numFmt w:val="lowerLetter"/>
      <w:lvlText w:val="%8."/>
      <w:lvlJc w:val="left"/>
      <w:pPr>
        <w:ind w:left="6160" w:hanging="360"/>
      </w:pPr>
    </w:lvl>
    <w:lvl w:ilvl="8" w:tplc="0419001B" w:tentative="1">
      <w:start w:val="1"/>
      <w:numFmt w:val="lowerRoman"/>
      <w:lvlText w:val="%9."/>
      <w:lvlJc w:val="right"/>
      <w:pPr>
        <w:ind w:left="6880" w:hanging="180"/>
      </w:pPr>
    </w:lvl>
  </w:abstractNum>
  <w:abstractNum w:abstractNumId="107"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15:restartNumberingAfterBreak="0">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9" w15:restartNumberingAfterBreak="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15:restartNumberingAfterBreak="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1" w15:restartNumberingAfterBreak="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2" w15:restartNumberingAfterBreak="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3"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15:restartNumberingAfterBreak="0">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5"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15:restartNumberingAfterBreak="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15:restartNumberingAfterBreak="0">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9" w15:restartNumberingAfterBreak="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15:restartNumberingAfterBreak="0">
    <w:nsid w:val="52CD3B65"/>
    <w:multiLevelType w:val="multilevel"/>
    <w:tmpl w:val="68D42A3E"/>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10.%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1"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2" w15:restartNumberingAfterBreak="0">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3" w15:restartNumberingAfterBreak="0">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4" w15:restartNumberingAfterBreak="0">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5"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6" w15:restartNumberingAfterBreak="0">
    <w:nsid w:val="61BB1411"/>
    <w:multiLevelType w:val="multilevel"/>
    <w:tmpl w:val="E132D766"/>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9.%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7" w15:restartNumberingAfterBreak="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8" w15:restartNumberingAfterBreak="0">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9"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0" w15:restartNumberingAfterBreak="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2"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3" w15:restartNumberingAfterBreak="0">
    <w:nsid w:val="66384C04"/>
    <w:multiLevelType w:val="hybridMultilevel"/>
    <w:tmpl w:val="BBF8938E"/>
    <w:lvl w:ilvl="0" w:tplc="0DB6401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4" w15:restartNumberingAfterBreak="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6" w15:restartNumberingAfterBreak="0">
    <w:nsid w:val="6D2B49A3"/>
    <w:multiLevelType w:val="hybridMultilevel"/>
    <w:tmpl w:val="822078A0"/>
    <w:lvl w:ilvl="0" w:tplc="FFFFFFFF">
      <w:start w:val="1"/>
      <w:numFmt w:val="bullet"/>
      <w:lvlText w:val=""/>
      <w:lvlJc w:val="left"/>
      <w:pPr>
        <w:tabs>
          <w:tab w:val="num" w:pos="720"/>
        </w:tabs>
        <w:ind w:left="720" w:hanging="360"/>
      </w:pPr>
      <w:rPr>
        <w:rFonts w:ascii="Symbol" w:hAnsi="Symbol" w:hint="default"/>
        <w:sz w:val="16"/>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7" w15:restartNumberingAfterBreak="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8"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9" w15:restartNumberingAfterBreak="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0"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1"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2" w15:restartNumberingAfterBreak="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3" w15:restartNumberingAfterBreak="0">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7"/>
  </w:num>
  <w:num w:numId="18">
    <w:abstractNumId w:val="96"/>
  </w:num>
  <w:num w:numId="19">
    <w:abstractNumId w:val="76"/>
  </w:num>
  <w:num w:numId="20">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3"/>
  </w:num>
  <w:num w:numId="22">
    <w:abstractNumId w:val="127"/>
  </w:num>
  <w:num w:numId="23">
    <w:abstractNumId w:val="102"/>
  </w:num>
  <w:num w:numId="24">
    <w:abstractNumId w:val="130"/>
  </w:num>
  <w:num w:numId="25">
    <w:abstractNumId w:val="119"/>
  </w:num>
  <w:num w:numId="26">
    <w:abstractNumId w:val="112"/>
  </w:num>
  <w:num w:numId="27">
    <w:abstractNumId w:val="77"/>
  </w:num>
  <w:num w:numId="28">
    <w:abstractNumId w:val="101"/>
  </w:num>
  <w:num w:numId="29">
    <w:abstractNumId w:val="131"/>
  </w:num>
  <w:num w:numId="30">
    <w:abstractNumId w:val="97"/>
  </w:num>
  <w:num w:numId="31">
    <w:abstractNumId w:val="98"/>
  </w:num>
  <w:num w:numId="32">
    <w:abstractNumId w:val="117"/>
  </w:num>
  <w:num w:numId="33">
    <w:abstractNumId w:val="137"/>
  </w:num>
  <w:num w:numId="34">
    <w:abstractNumId w:val="121"/>
  </w:num>
  <w:num w:numId="35">
    <w:abstractNumId w:val="111"/>
  </w:num>
  <w:num w:numId="36">
    <w:abstractNumId w:val="81"/>
  </w:num>
  <w:num w:numId="37">
    <w:abstractNumId w:val="83"/>
  </w:num>
  <w:num w:numId="38">
    <w:abstractNumId w:val="91"/>
  </w:num>
  <w:num w:numId="39">
    <w:abstractNumId w:val="99"/>
  </w:num>
  <w:num w:numId="40">
    <w:abstractNumId w:val="109"/>
  </w:num>
  <w:num w:numId="41">
    <w:abstractNumId w:val="85"/>
  </w:num>
  <w:num w:numId="42">
    <w:abstractNumId w:val="80"/>
  </w:num>
  <w:num w:numId="43">
    <w:abstractNumId w:val="134"/>
  </w:num>
  <w:num w:numId="44">
    <w:abstractNumId w:val="104"/>
  </w:num>
  <w:num w:numId="45">
    <w:abstractNumId w:val="0"/>
  </w:num>
  <w:num w:numId="46">
    <w:abstractNumId w:val="124"/>
  </w:num>
  <w:num w:numId="47">
    <w:abstractNumId w:val="126"/>
  </w:num>
  <w:num w:numId="48">
    <w:abstractNumId w:val="120"/>
  </w:num>
  <w:num w:numId="49">
    <w:abstractNumId w:val="142"/>
  </w:num>
  <w:num w:numId="50">
    <w:abstractNumId w:val="95"/>
  </w:num>
  <w:num w:numId="51">
    <w:abstractNumId w:val="82"/>
  </w:num>
  <w:num w:numId="52">
    <w:abstractNumId w:val="129"/>
  </w:num>
  <w:num w:numId="53">
    <w:abstractNumId w:val="103"/>
  </w:num>
  <w:num w:numId="54">
    <w:abstractNumId w:val="86"/>
  </w:num>
  <w:num w:numId="55">
    <w:abstractNumId w:val="72"/>
  </w:num>
  <w:num w:numId="56">
    <w:abstractNumId w:val="107"/>
  </w:num>
  <w:num w:numId="57">
    <w:abstractNumId w:val="116"/>
  </w:num>
  <w:num w:numId="58">
    <w:abstractNumId w:val="74"/>
  </w:num>
  <w:num w:numId="59">
    <w:abstractNumId w:val="93"/>
  </w:num>
  <w:num w:numId="60">
    <w:abstractNumId w:val="75"/>
  </w:num>
  <w:num w:numId="61">
    <w:abstractNumId w:val="139"/>
  </w:num>
  <w:num w:numId="62">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32"/>
    <w:lvlOverride w:ilvl="0">
      <w:startOverride w:val="1"/>
    </w:lvlOverride>
  </w:num>
  <w:num w:numId="64">
    <w:abstractNumId w:val="78"/>
  </w:num>
  <w:num w:numId="65">
    <w:abstractNumId w:val="141"/>
  </w:num>
  <w:num w:numId="66">
    <w:abstractNumId w:val="89"/>
  </w:num>
  <w:num w:numId="67">
    <w:abstractNumId w:val="113"/>
  </w:num>
  <w:num w:numId="68">
    <w:abstractNumId w:val="100"/>
  </w:num>
  <w:num w:numId="69">
    <w:abstractNumId w:val="115"/>
  </w:num>
  <w:num w:numId="70">
    <w:abstractNumId w:val="1"/>
    <w:lvlOverride w:ilvl="0">
      <w:startOverride w:val="6"/>
    </w:lvlOverride>
    <w:lvlOverride w:ilvl="1">
      <w:startOverride w:val="4"/>
    </w:lvlOverride>
    <w:lvlOverride w:ilvl="2">
      <w:startOverride w:val="3"/>
    </w:lvlOverride>
    <w:lvlOverride w:ilvl="3">
      <w:startOverride w:val="1"/>
    </w:lvlOverride>
  </w:num>
  <w:num w:numId="71">
    <w:abstractNumId w:val="125"/>
  </w:num>
  <w:num w:numId="72">
    <w:abstractNumId w:val="140"/>
  </w:num>
  <w:num w:numId="73">
    <w:abstractNumId w:val="92"/>
  </w:num>
  <w:num w:numId="74">
    <w:abstractNumId w:val="114"/>
  </w:num>
  <w:num w:numId="75">
    <w:abstractNumId w:val="135"/>
  </w:num>
  <w:num w:numId="76">
    <w:abstractNumId w:val="13"/>
  </w:num>
  <w:num w:numId="77">
    <w:abstractNumId w:val="20"/>
  </w:num>
  <w:num w:numId="78">
    <w:abstractNumId w:val="143"/>
  </w:num>
  <w:num w:numId="79">
    <w:abstractNumId w:val="128"/>
  </w:num>
  <w:num w:numId="80">
    <w:abstractNumId w:val="133"/>
  </w:num>
  <w:num w:numId="81">
    <w:abstractNumId w:val="110"/>
  </w:num>
  <w:num w:numId="82">
    <w:abstractNumId w:val="118"/>
  </w:num>
  <w:num w:numId="83">
    <w:abstractNumId w:val="84"/>
  </w:num>
  <w:num w:numId="84">
    <w:abstractNumId w:val="108"/>
  </w:num>
  <w:num w:numId="85">
    <w:abstractNumId w:val="122"/>
  </w:num>
  <w:num w:numId="86">
    <w:abstractNumId w:val="88"/>
  </w:num>
  <w:num w:numId="87">
    <w:abstractNumId w:val="106"/>
  </w:num>
  <w:num w:numId="88">
    <w:abstractNumId w:val="73"/>
  </w:num>
  <w:num w:numId="89">
    <w:abstractNumId w:val="94"/>
  </w:num>
  <w:num w:numId="90">
    <w:abstractNumId w:val="138"/>
  </w:num>
  <w:num w:numId="91">
    <w:abstractNumId w:val="79"/>
  </w:num>
  <w:num w:numId="92">
    <w:abstractNumId w:val="136"/>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07542"/>
    <w:rsid w:val="00011440"/>
    <w:rsid w:val="000159E4"/>
    <w:rsid w:val="00016C74"/>
    <w:rsid w:val="000172FE"/>
    <w:rsid w:val="00017352"/>
    <w:rsid w:val="000179D3"/>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1152"/>
    <w:rsid w:val="0005246B"/>
    <w:rsid w:val="00055C84"/>
    <w:rsid w:val="00056D43"/>
    <w:rsid w:val="00065ED6"/>
    <w:rsid w:val="0007043F"/>
    <w:rsid w:val="00076D8B"/>
    <w:rsid w:val="00077FB6"/>
    <w:rsid w:val="0009087F"/>
    <w:rsid w:val="00090CBD"/>
    <w:rsid w:val="00092967"/>
    <w:rsid w:val="00093734"/>
    <w:rsid w:val="000943E4"/>
    <w:rsid w:val="00096E9D"/>
    <w:rsid w:val="000A00E6"/>
    <w:rsid w:val="000A5636"/>
    <w:rsid w:val="000A6857"/>
    <w:rsid w:val="000A7A8E"/>
    <w:rsid w:val="000B14D3"/>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102081"/>
    <w:rsid w:val="0010371A"/>
    <w:rsid w:val="00104B1E"/>
    <w:rsid w:val="00110934"/>
    <w:rsid w:val="00111C79"/>
    <w:rsid w:val="001124F8"/>
    <w:rsid w:val="0011547D"/>
    <w:rsid w:val="00116E97"/>
    <w:rsid w:val="0012081A"/>
    <w:rsid w:val="00123C70"/>
    <w:rsid w:val="0012590A"/>
    <w:rsid w:val="001324A1"/>
    <w:rsid w:val="0013328C"/>
    <w:rsid w:val="00134962"/>
    <w:rsid w:val="00135ACB"/>
    <w:rsid w:val="00140353"/>
    <w:rsid w:val="001519E9"/>
    <w:rsid w:val="00155263"/>
    <w:rsid w:val="00155DAF"/>
    <w:rsid w:val="00157A6B"/>
    <w:rsid w:val="0016246B"/>
    <w:rsid w:val="00162A8F"/>
    <w:rsid w:val="00166CFA"/>
    <w:rsid w:val="001702EE"/>
    <w:rsid w:val="00170C72"/>
    <w:rsid w:val="001716DB"/>
    <w:rsid w:val="00172B9E"/>
    <w:rsid w:val="0017565A"/>
    <w:rsid w:val="0017646C"/>
    <w:rsid w:val="00176B20"/>
    <w:rsid w:val="0018093B"/>
    <w:rsid w:val="0018103F"/>
    <w:rsid w:val="00185F8B"/>
    <w:rsid w:val="00192F71"/>
    <w:rsid w:val="00193067"/>
    <w:rsid w:val="0019725C"/>
    <w:rsid w:val="001A068B"/>
    <w:rsid w:val="001A1D23"/>
    <w:rsid w:val="001A3C31"/>
    <w:rsid w:val="001A6511"/>
    <w:rsid w:val="001A75F5"/>
    <w:rsid w:val="001B1DBF"/>
    <w:rsid w:val="001B2D1B"/>
    <w:rsid w:val="001B34FA"/>
    <w:rsid w:val="001B69CE"/>
    <w:rsid w:val="001C01F9"/>
    <w:rsid w:val="001C2ACA"/>
    <w:rsid w:val="001C325A"/>
    <w:rsid w:val="001C36D7"/>
    <w:rsid w:val="001C3F34"/>
    <w:rsid w:val="001C4BB0"/>
    <w:rsid w:val="001C53D9"/>
    <w:rsid w:val="001D6BA4"/>
    <w:rsid w:val="001E0693"/>
    <w:rsid w:val="001E200B"/>
    <w:rsid w:val="001E2AA2"/>
    <w:rsid w:val="001E3577"/>
    <w:rsid w:val="001E4152"/>
    <w:rsid w:val="001E5FE8"/>
    <w:rsid w:val="001F0956"/>
    <w:rsid w:val="001F15DE"/>
    <w:rsid w:val="001F34BB"/>
    <w:rsid w:val="001F3569"/>
    <w:rsid w:val="001F4040"/>
    <w:rsid w:val="001F5A31"/>
    <w:rsid w:val="001F7317"/>
    <w:rsid w:val="002037C3"/>
    <w:rsid w:val="00203D2A"/>
    <w:rsid w:val="00205559"/>
    <w:rsid w:val="00206836"/>
    <w:rsid w:val="0021113E"/>
    <w:rsid w:val="002136D6"/>
    <w:rsid w:val="00216641"/>
    <w:rsid w:val="0021751A"/>
    <w:rsid w:val="00222B6E"/>
    <w:rsid w:val="0022360B"/>
    <w:rsid w:val="0023118A"/>
    <w:rsid w:val="00232E7C"/>
    <w:rsid w:val="00232FD8"/>
    <w:rsid w:val="002350E5"/>
    <w:rsid w:val="0023626C"/>
    <w:rsid w:val="00236A05"/>
    <w:rsid w:val="00236A91"/>
    <w:rsid w:val="0023759A"/>
    <w:rsid w:val="0023778A"/>
    <w:rsid w:val="00242D62"/>
    <w:rsid w:val="00243AE6"/>
    <w:rsid w:val="00243D8F"/>
    <w:rsid w:val="00246801"/>
    <w:rsid w:val="00250D0D"/>
    <w:rsid w:val="00251220"/>
    <w:rsid w:val="002514DE"/>
    <w:rsid w:val="00251B75"/>
    <w:rsid w:val="00260F79"/>
    <w:rsid w:val="00263B47"/>
    <w:rsid w:val="002652D9"/>
    <w:rsid w:val="00270E02"/>
    <w:rsid w:val="00273EB7"/>
    <w:rsid w:val="00274F25"/>
    <w:rsid w:val="002762F8"/>
    <w:rsid w:val="0027636D"/>
    <w:rsid w:val="00280464"/>
    <w:rsid w:val="002848CF"/>
    <w:rsid w:val="002850FF"/>
    <w:rsid w:val="0029211F"/>
    <w:rsid w:val="002946EF"/>
    <w:rsid w:val="00297FA1"/>
    <w:rsid w:val="002A08A6"/>
    <w:rsid w:val="002A0DBC"/>
    <w:rsid w:val="002A47D1"/>
    <w:rsid w:val="002A5B42"/>
    <w:rsid w:val="002A5B99"/>
    <w:rsid w:val="002B0606"/>
    <w:rsid w:val="002B456C"/>
    <w:rsid w:val="002B5044"/>
    <w:rsid w:val="002B685F"/>
    <w:rsid w:val="002B76A5"/>
    <w:rsid w:val="002C589F"/>
    <w:rsid w:val="002D41BC"/>
    <w:rsid w:val="002D4BC6"/>
    <w:rsid w:val="002D53F2"/>
    <w:rsid w:val="002E04E2"/>
    <w:rsid w:val="002E3639"/>
    <w:rsid w:val="002E5FEB"/>
    <w:rsid w:val="002E6387"/>
    <w:rsid w:val="002F3EB0"/>
    <w:rsid w:val="002F50B5"/>
    <w:rsid w:val="002F525C"/>
    <w:rsid w:val="002F5CC6"/>
    <w:rsid w:val="002F6F7D"/>
    <w:rsid w:val="003032B6"/>
    <w:rsid w:val="00304CD0"/>
    <w:rsid w:val="0031026C"/>
    <w:rsid w:val="003107A7"/>
    <w:rsid w:val="003110E0"/>
    <w:rsid w:val="00311F48"/>
    <w:rsid w:val="003129D4"/>
    <w:rsid w:val="00312D09"/>
    <w:rsid w:val="00314F66"/>
    <w:rsid w:val="00317667"/>
    <w:rsid w:val="00317FCD"/>
    <w:rsid w:val="00321E72"/>
    <w:rsid w:val="00322BB8"/>
    <w:rsid w:val="0032494D"/>
    <w:rsid w:val="003260D1"/>
    <w:rsid w:val="00327702"/>
    <w:rsid w:val="003303E9"/>
    <w:rsid w:val="00330669"/>
    <w:rsid w:val="003311F3"/>
    <w:rsid w:val="00332B6A"/>
    <w:rsid w:val="00334232"/>
    <w:rsid w:val="003345FE"/>
    <w:rsid w:val="00336307"/>
    <w:rsid w:val="003417F7"/>
    <w:rsid w:val="0034341A"/>
    <w:rsid w:val="00344356"/>
    <w:rsid w:val="00344FCF"/>
    <w:rsid w:val="00345CCA"/>
    <w:rsid w:val="0035052C"/>
    <w:rsid w:val="0035097E"/>
    <w:rsid w:val="00355099"/>
    <w:rsid w:val="0035708A"/>
    <w:rsid w:val="00357BE8"/>
    <w:rsid w:val="00362EA4"/>
    <w:rsid w:val="00365234"/>
    <w:rsid w:val="00366652"/>
    <w:rsid w:val="00370D61"/>
    <w:rsid w:val="0037230F"/>
    <w:rsid w:val="00375A91"/>
    <w:rsid w:val="003776BB"/>
    <w:rsid w:val="00377FEC"/>
    <w:rsid w:val="003803A7"/>
    <w:rsid w:val="003832F6"/>
    <w:rsid w:val="0038398C"/>
    <w:rsid w:val="0039141F"/>
    <w:rsid w:val="00392410"/>
    <w:rsid w:val="00395BC1"/>
    <w:rsid w:val="003A31F0"/>
    <w:rsid w:val="003A3E35"/>
    <w:rsid w:val="003A7B62"/>
    <w:rsid w:val="003B082A"/>
    <w:rsid w:val="003B0905"/>
    <w:rsid w:val="003B23E0"/>
    <w:rsid w:val="003B2A9D"/>
    <w:rsid w:val="003B2BFB"/>
    <w:rsid w:val="003B3362"/>
    <w:rsid w:val="003C090C"/>
    <w:rsid w:val="003C164F"/>
    <w:rsid w:val="003C2207"/>
    <w:rsid w:val="003C3CB6"/>
    <w:rsid w:val="003C4CB7"/>
    <w:rsid w:val="003C4DA4"/>
    <w:rsid w:val="003D3D44"/>
    <w:rsid w:val="003D4D5E"/>
    <w:rsid w:val="003D726B"/>
    <w:rsid w:val="003D7C16"/>
    <w:rsid w:val="003E170D"/>
    <w:rsid w:val="003E63F6"/>
    <w:rsid w:val="003E7774"/>
    <w:rsid w:val="003F1F5E"/>
    <w:rsid w:val="003F22D7"/>
    <w:rsid w:val="003F3A69"/>
    <w:rsid w:val="003F44A9"/>
    <w:rsid w:val="003F513C"/>
    <w:rsid w:val="003F6889"/>
    <w:rsid w:val="004008AD"/>
    <w:rsid w:val="00400C79"/>
    <w:rsid w:val="00400D7D"/>
    <w:rsid w:val="00400F90"/>
    <w:rsid w:val="00401BC0"/>
    <w:rsid w:val="00403042"/>
    <w:rsid w:val="00404BF4"/>
    <w:rsid w:val="00410045"/>
    <w:rsid w:val="00412590"/>
    <w:rsid w:val="00414AB1"/>
    <w:rsid w:val="00414CAF"/>
    <w:rsid w:val="00415C63"/>
    <w:rsid w:val="00415D77"/>
    <w:rsid w:val="00416F2A"/>
    <w:rsid w:val="00420F24"/>
    <w:rsid w:val="00421F58"/>
    <w:rsid w:val="0042632C"/>
    <w:rsid w:val="00426B53"/>
    <w:rsid w:val="004360F5"/>
    <w:rsid w:val="004406A6"/>
    <w:rsid w:val="00440928"/>
    <w:rsid w:val="00440EAE"/>
    <w:rsid w:val="00441EA0"/>
    <w:rsid w:val="00443E0B"/>
    <w:rsid w:val="00454376"/>
    <w:rsid w:val="00456188"/>
    <w:rsid w:val="00461F58"/>
    <w:rsid w:val="0046282D"/>
    <w:rsid w:val="004650AF"/>
    <w:rsid w:val="00472FCD"/>
    <w:rsid w:val="00473053"/>
    <w:rsid w:val="0047380C"/>
    <w:rsid w:val="00473BFE"/>
    <w:rsid w:val="00473DEB"/>
    <w:rsid w:val="00474B7D"/>
    <w:rsid w:val="00474F01"/>
    <w:rsid w:val="004753D3"/>
    <w:rsid w:val="00475C80"/>
    <w:rsid w:val="0048021C"/>
    <w:rsid w:val="004816F5"/>
    <w:rsid w:val="004834EF"/>
    <w:rsid w:val="00485506"/>
    <w:rsid w:val="00486F2D"/>
    <w:rsid w:val="00487FFC"/>
    <w:rsid w:val="004925B9"/>
    <w:rsid w:val="00492C8B"/>
    <w:rsid w:val="00492CA3"/>
    <w:rsid w:val="00496CB3"/>
    <w:rsid w:val="004A3882"/>
    <w:rsid w:val="004A3A59"/>
    <w:rsid w:val="004B027C"/>
    <w:rsid w:val="004B4126"/>
    <w:rsid w:val="004B5EB3"/>
    <w:rsid w:val="004C0F1F"/>
    <w:rsid w:val="004C2695"/>
    <w:rsid w:val="004C347E"/>
    <w:rsid w:val="004C5164"/>
    <w:rsid w:val="004C5DD3"/>
    <w:rsid w:val="004C7D00"/>
    <w:rsid w:val="004D17BD"/>
    <w:rsid w:val="004D19A8"/>
    <w:rsid w:val="004D1E07"/>
    <w:rsid w:val="004D431C"/>
    <w:rsid w:val="004D4337"/>
    <w:rsid w:val="004D49AB"/>
    <w:rsid w:val="004E04A0"/>
    <w:rsid w:val="004E1D0C"/>
    <w:rsid w:val="004E26AE"/>
    <w:rsid w:val="004E3ED2"/>
    <w:rsid w:val="004E4D11"/>
    <w:rsid w:val="004E7491"/>
    <w:rsid w:val="004E7EA4"/>
    <w:rsid w:val="004E7FE3"/>
    <w:rsid w:val="004F3685"/>
    <w:rsid w:val="004F3DEE"/>
    <w:rsid w:val="004F4D80"/>
    <w:rsid w:val="004F577B"/>
    <w:rsid w:val="004F5D95"/>
    <w:rsid w:val="004F657D"/>
    <w:rsid w:val="004F67C9"/>
    <w:rsid w:val="004F7A87"/>
    <w:rsid w:val="005031D0"/>
    <w:rsid w:val="005036EF"/>
    <w:rsid w:val="00511746"/>
    <w:rsid w:val="00511D7F"/>
    <w:rsid w:val="00515F31"/>
    <w:rsid w:val="0051704E"/>
    <w:rsid w:val="00517550"/>
    <w:rsid w:val="00517D87"/>
    <w:rsid w:val="0052048F"/>
    <w:rsid w:val="00520586"/>
    <w:rsid w:val="0052231C"/>
    <w:rsid w:val="00523966"/>
    <w:rsid w:val="00523A9C"/>
    <w:rsid w:val="00523C23"/>
    <w:rsid w:val="00523F23"/>
    <w:rsid w:val="00524B92"/>
    <w:rsid w:val="005335FE"/>
    <w:rsid w:val="00534967"/>
    <w:rsid w:val="00534CB8"/>
    <w:rsid w:val="00534DFA"/>
    <w:rsid w:val="00535237"/>
    <w:rsid w:val="00536E2E"/>
    <w:rsid w:val="005405FC"/>
    <w:rsid w:val="00541FAB"/>
    <w:rsid w:val="00546518"/>
    <w:rsid w:val="00546583"/>
    <w:rsid w:val="00547466"/>
    <w:rsid w:val="00553766"/>
    <w:rsid w:val="00553A57"/>
    <w:rsid w:val="00553B6E"/>
    <w:rsid w:val="00556C74"/>
    <w:rsid w:val="00557C01"/>
    <w:rsid w:val="005631D9"/>
    <w:rsid w:val="00566071"/>
    <w:rsid w:val="00570124"/>
    <w:rsid w:val="00572EA1"/>
    <w:rsid w:val="005755AB"/>
    <w:rsid w:val="00577EC9"/>
    <w:rsid w:val="005818B2"/>
    <w:rsid w:val="00584DFA"/>
    <w:rsid w:val="00586515"/>
    <w:rsid w:val="005878D5"/>
    <w:rsid w:val="00595528"/>
    <w:rsid w:val="00596921"/>
    <w:rsid w:val="005A2CAE"/>
    <w:rsid w:val="005A3827"/>
    <w:rsid w:val="005A3F4B"/>
    <w:rsid w:val="005A708D"/>
    <w:rsid w:val="005B074F"/>
    <w:rsid w:val="005B47BD"/>
    <w:rsid w:val="005B5EA8"/>
    <w:rsid w:val="005B75A6"/>
    <w:rsid w:val="005B7F48"/>
    <w:rsid w:val="005C08CA"/>
    <w:rsid w:val="005C10C6"/>
    <w:rsid w:val="005C22A4"/>
    <w:rsid w:val="005C3F93"/>
    <w:rsid w:val="005C6F5D"/>
    <w:rsid w:val="005D16BC"/>
    <w:rsid w:val="005D4A00"/>
    <w:rsid w:val="005D6C86"/>
    <w:rsid w:val="005D7AA7"/>
    <w:rsid w:val="005E0603"/>
    <w:rsid w:val="005E12FD"/>
    <w:rsid w:val="005E3DD2"/>
    <w:rsid w:val="005E7B4E"/>
    <w:rsid w:val="005F2732"/>
    <w:rsid w:val="005F2CCE"/>
    <w:rsid w:val="005F3722"/>
    <w:rsid w:val="005F514D"/>
    <w:rsid w:val="005F566D"/>
    <w:rsid w:val="005F7167"/>
    <w:rsid w:val="006008A2"/>
    <w:rsid w:val="00603444"/>
    <w:rsid w:val="0060721D"/>
    <w:rsid w:val="0061088C"/>
    <w:rsid w:val="00612EAB"/>
    <w:rsid w:val="00620D7C"/>
    <w:rsid w:val="006228B4"/>
    <w:rsid w:val="00623429"/>
    <w:rsid w:val="006234C3"/>
    <w:rsid w:val="006238AF"/>
    <w:rsid w:val="00624B07"/>
    <w:rsid w:val="00630B39"/>
    <w:rsid w:val="00631273"/>
    <w:rsid w:val="006318E6"/>
    <w:rsid w:val="00631F54"/>
    <w:rsid w:val="00632F4B"/>
    <w:rsid w:val="00634B85"/>
    <w:rsid w:val="006353B1"/>
    <w:rsid w:val="00635719"/>
    <w:rsid w:val="00636BE4"/>
    <w:rsid w:val="006373F6"/>
    <w:rsid w:val="00641C20"/>
    <w:rsid w:val="00642DB0"/>
    <w:rsid w:val="00643C66"/>
    <w:rsid w:val="0064580D"/>
    <w:rsid w:val="0064770F"/>
    <w:rsid w:val="00651B7D"/>
    <w:rsid w:val="00652223"/>
    <w:rsid w:val="006561C2"/>
    <w:rsid w:val="00661C17"/>
    <w:rsid w:val="006625DF"/>
    <w:rsid w:val="0066755B"/>
    <w:rsid w:val="00667BB8"/>
    <w:rsid w:val="00667DA0"/>
    <w:rsid w:val="00667F31"/>
    <w:rsid w:val="0067090F"/>
    <w:rsid w:val="00673C22"/>
    <w:rsid w:val="00673C59"/>
    <w:rsid w:val="0067458D"/>
    <w:rsid w:val="00676267"/>
    <w:rsid w:val="00680B79"/>
    <w:rsid w:val="00684527"/>
    <w:rsid w:val="00685336"/>
    <w:rsid w:val="00685381"/>
    <w:rsid w:val="00687D09"/>
    <w:rsid w:val="006905F2"/>
    <w:rsid w:val="00696966"/>
    <w:rsid w:val="006B08E2"/>
    <w:rsid w:val="006B3CF3"/>
    <w:rsid w:val="006B43A1"/>
    <w:rsid w:val="006B4939"/>
    <w:rsid w:val="006B7986"/>
    <w:rsid w:val="006C6116"/>
    <w:rsid w:val="006C6F82"/>
    <w:rsid w:val="006D58F3"/>
    <w:rsid w:val="006E6294"/>
    <w:rsid w:val="006F457F"/>
    <w:rsid w:val="006F5FD5"/>
    <w:rsid w:val="006F758C"/>
    <w:rsid w:val="0070025A"/>
    <w:rsid w:val="007011E2"/>
    <w:rsid w:val="00702B2C"/>
    <w:rsid w:val="00702D49"/>
    <w:rsid w:val="007044CB"/>
    <w:rsid w:val="00705286"/>
    <w:rsid w:val="0070668D"/>
    <w:rsid w:val="0070782E"/>
    <w:rsid w:val="00711BC4"/>
    <w:rsid w:val="007177AF"/>
    <w:rsid w:val="00717F60"/>
    <w:rsid w:val="00721B30"/>
    <w:rsid w:val="00725F9C"/>
    <w:rsid w:val="00726465"/>
    <w:rsid w:val="00726DAC"/>
    <w:rsid w:val="007313F9"/>
    <w:rsid w:val="007321D4"/>
    <w:rsid w:val="00742A83"/>
    <w:rsid w:val="007502E0"/>
    <w:rsid w:val="00750D4A"/>
    <w:rsid w:val="00751AF7"/>
    <w:rsid w:val="00752B37"/>
    <w:rsid w:val="007556FF"/>
    <w:rsid w:val="0075787E"/>
    <w:rsid w:val="00761011"/>
    <w:rsid w:val="007628EE"/>
    <w:rsid w:val="007638F4"/>
    <w:rsid w:val="00764A0F"/>
    <w:rsid w:val="00766900"/>
    <w:rsid w:val="00767114"/>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9270A"/>
    <w:rsid w:val="00796BE6"/>
    <w:rsid w:val="007A0938"/>
    <w:rsid w:val="007A3066"/>
    <w:rsid w:val="007A3404"/>
    <w:rsid w:val="007A439E"/>
    <w:rsid w:val="007A5BD1"/>
    <w:rsid w:val="007A681C"/>
    <w:rsid w:val="007A6A39"/>
    <w:rsid w:val="007A6BF1"/>
    <w:rsid w:val="007A7CFF"/>
    <w:rsid w:val="007B29BE"/>
    <w:rsid w:val="007B489D"/>
    <w:rsid w:val="007C0F1C"/>
    <w:rsid w:val="007C18F1"/>
    <w:rsid w:val="007C46AD"/>
    <w:rsid w:val="007D07A7"/>
    <w:rsid w:val="007D0EA7"/>
    <w:rsid w:val="007D5654"/>
    <w:rsid w:val="007D7C50"/>
    <w:rsid w:val="007E216D"/>
    <w:rsid w:val="007E4290"/>
    <w:rsid w:val="007E756B"/>
    <w:rsid w:val="007E7A99"/>
    <w:rsid w:val="007E7B87"/>
    <w:rsid w:val="007F3FB7"/>
    <w:rsid w:val="007F7125"/>
    <w:rsid w:val="007F76D6"/>
    <w:rsid w:val="0080108A"/>
    <w:rsid w:val="00801E65"/>
    <w:rsid w:val="00804801"/>
    <w:rsid w:val="00813F81"/>
    <w:rsid w:val="00813FE6"/>
    <w:rsid w:val="00815A16"/>
    <w:rsid w:val="00815CA5"/>
    <w:rsid w:val="008247F3"/>
    <w:rsid w:val="00832D0A"/>
    <w:rsid w:val="008357B4"/>
    <w:rsid w:val="008371E6"/>
    <w:rsid w:val="00841A6F"/>
    <w:rsid w:val="00845803"/>
    <w:rsid w:val="00847BAA"/>
    <w:rsid w:val="008507F2"/>
    <w:rsid w:val="008512EB"/>
    <w:rsid w:val="008515B6"/>
    <w:rsid w:val="00855B41"/>
    <w:rsid w:val="00857518"/>
    <w:rsid w:val="008579C8"/>
    <w:rsid w:val="00861499"/>
    <w:rsid w:val="00862664"/>
    <w:rsid w:val="00863188"/>
    <w:rsid w:val="00864850"/>
    <w:rsid w:val="0087274F"/>
    <w:rsid w:val="008733F6"/>
    <w:rsid w:val="008735F1"/>
    <w:rsid w:val="0087407B"/>
    <w:rsid w:val="008749DE"/>
    <w:rsid w:val="008843D2"/>
    <w:rsid w:val="00884D4A"/>
    <w:rsid w:val="0088633C"/>
    <w:rsid w:val="00886684"/>
    <w:rsid w:val="008907A8"/>
    <w:rsid w:val="00890D00"/>
    <w:rsid w:val="0089163E"/>
    <w:rsid w:val="00892301"/>
    <w:rsid w:val="00893B00"/>
    <w:rsid w:val="00897894"/>
    <w:rsid w:val="008A0DCD"/>
    <w:rsid w:val="008A2F24"/>
    <w:rsid w:val="008A38B3"/>
    <w:rsid w:val="008A61E3"/>
    <w:rsid w:val="008B09A4"/>
    <w:rsid w:val="008B0CEB"/>
    <w:rsid w:val="008B15FF"/>
    <w:rsid w:val="008B28CE"/>
    <w:rsid w:val="008B3329"/>
    <w:rsid w:val="008B3DF0"/>
    <w:rsid w:val="008B5A00"/>
    <w:rsid w:val="008B5C43"/>
    <w:rsid w:val="008B74B5"/>
    <w:rsid w:val="008C0FB2"/>
    <w:rsid w:val="008C1016"/>
    <w:rsid w:val="008C13BB"/>
    <w:rsid w:val="008C4223"/>
    <w:rsid w:val="008C5B09"/>
    <w:rsid w:val="008C6479"/>
    <w:rsid w:val="008C6979"/>
    <w:rsid w:val="008C7536"/>
    <w:rsid w:val="008D121B"/>
    <w:rsid w:val="008D128A"/>
    <w:rsid w:val="008D20D2"/>
    <w:rsid w:val="008D2928"/>
    <w:rsid w:val="008D3021"/>
    <w:rsid w:val="008D54B2"/>
    <w:rsid w:val="008D6280"/>
    <w:rsid w:val="008E6130"/>
    <w:rsid w:val="008E68B6"/>
    <w:rsid w:val="008E6AA9"/>
    <w:rsid w:val="008E6B67"/>
    <w:rsid w:val="008F389C"/>
    <w:rsid w:val="008F7BD0"/>
    <w:rsid w:val="00900494"/>
    <w:rsid w:val="009027A3"/>
    <w:rsid w:val="0090331E"/>
    <w:rsid w:val="00905DFC"/>
    <w:rsid w:val="0091017C"/>
    <w:rsid w:val="009108F5"/>
    <w:rsid w:val="00910A90"/>
    <w:rsid w:val="0091430E"/>
    <w:rsid w:val="009146DD"/>
    <w:rsid w:val="00916F8B"/>
    <w:rsid w:val="00920CB0"/>
    <w:rsid w:val="00920F45"/>
    <w:rsid w:val="009268AD"/>
    <w:rsid w:val="009270B7"/>
    <w:rsid w:val="00927A61"/>
    <w:rsid w:val="00930031"/>
    <w:rsid w:val="00932C0A"/>
    <w:rsid w:val="00936252"/>
    <w:rsid w:val="00936337"/>
    <w:rsid w:val="00940200"/>
    <w:rsid w:val="009411D6"/>
    <w:rsid w:val="00945E91"/>
    <w:rsid w:val="009469A6"/>
    <w:rsid w:val="0094713A"/>
    <w:rsid w:val="00952932"/>
    <w:rsid w:val="00953802"/>
    <w:rsid w:val="0096011B"/>
    <w:rsid w:val="00960C20"/>
    <w:rsid w:val="00962A7A"/>
    <w:rsid w:val="00963295"/>
    <w:rsid w:val="00963DF2"/>
    <w:rsid w:val="00965713"/>
    <w:rsid w:val="00965F6F"/>
    <w:rsid w:val="00971C9F"/>
    <w:rsid w:val="00972AAA"/>
    <w:rsid w:val="0097409B"/>
    <w:rsid w:val="00975C64"/>
    <w:rsid w:val="00980562"/>
    <w:rsid w:val="0098170A"/>
    <w:rsid w:val="009820FB"/>
    <w:rsid w:val="00983F8A"/>
    <w:rsid w:val="009843DB"/>
    <w:rsid w:val="0098480C"/>
    <w:rsid w:val="0098672B"/>
    <w:rsid w:val="0099066F"/>
    <w:rsid w:val="00992089"/>
    <w:rsid w:val="00992139"/>
    <w:rsid w:val="009948B4"/>
    <w:rsid w:val="00995D58"/>
    <w:rsid w:val="0099627D"/>
    <w:rsid w:val="009A7166"/>
    <w:rsid w:val="009A7733"/>
    <w:rsid w:val="009B21B2"/>
    <w:rsid w:val="009B23DA"/>
    <w:rsid w:val="009B33B6"/>
    <w:rsid w:val="009B380E"/>
    <w:rsid w:val="009B5731"/>
    <w:rsid w:val="009B7767"/>
    <w:rsid w:val="009B77D1"/>
    <w:rsid w:val="009C08E6"/>
    <w:rsid w:val="009C7197"/>
    <w:rsid w:val="009C744E"/>
    <w:rsid w:val="009C7620"/>
    <w:rsid w:val="009D4440"/>
    <w:rsid w:val="009D532D"/>
    <w:rsid w:val="009D59A4"/>
    <w:rsid w:val="009D6ACB"/>
    <w:rsid w:val="009D6E76"/>
    <w:rsid w:val="009D7BB1"/>
    <w:rsid w:val="009D7F01"/>
    <w:rsid w:val="009E049A"/>
    <w:rsid w:val="009E24FD"/>
    <w:rsid w:val="009E319E"/>
    <w:rsid w:val="009E3750"/>
    <w:rsid w:val="009E5AF9"/>
    <w:rsid w:val="009E7216"/>
    <w:rsid w:val="009F03AB"/>
    <w:rsid w:val="009F10B1"/>
    <w:rsid w:val="009F2B25"/>
    <w:rsid w:val="009F2BF9"/>
    <w:rsid w:val="009F3986"/>
    <w:rsid w:val="009F4858"/>
    <w:rsid w:val="009F4DA0"/>
    <w:rsid w:val="009F593B"/>
    <w:rsid w:val="009F7119"/>
    <w:rsid w:val="00A01EBE"/>
    <w:rsid w:val="00A057E4"/>
    <w:rsid w:val="00A07657"/>
    <w:rsid w:val="00A1227A"/>
    <w:rsid w:val="00A13BE5"/>
    <w:rsid w:val="00A13E63"/>
    <w:rsid w:val="00A140F7"/>
    <w:rsid w:val="00A154B7"/>
    <w:rsid w:val="00A15A79"/>
    <w:rsid w:val="00A24AF2"/>
    <w:rsid w:val="00A24CD6"/>
    <w:rsid w:val="00A2572E"/>
    <w:rsid w:val="00A316B7"/>
    <w:rsid w:val="00A337BF"/>
    <w:rsid w:val="00A33B7C"/>
    <w:rsid w:val="00A36B98"/>
    <w:rsid w:val="00A4059F"/>
    <w:rsid w:val="00A40714"/>
    <w:rsid w:val="00A40BDF"/>
    <w:rsid w:val="00A41B88"/>
    <w:rsid w:val="00A449D4"/>
    <w:rsid w:val="00A44B30"/>
    <w:rsid w:val="00A454C3"/>
    <w:rsid w:val="00A5297C"/>
    <w:rsid w:val="00A5705A"/>
    <w:rsid w:val="00A600E3"/>
    <w:rsid w:val="00A6266B"/>
    <w:rsid w:val="00A639E3"/>
    <w:rsid w:val="00A659FB"/>
    <w:rsid w:val="00A66D84"/>
    <w:rsid w:val="00A72612"/>
    <w:rsid w:val="00A73BFA"/>
    <w:rsid w:val="00A773C9"/>
    <w:rsid w:val="00A77A16"/>
    <w:rsid w:val="00A805FF"/>
    <w:rsid w:val="00A8505C"/>
    <w:rsid w:val="00A857A0"/>
    <w:rsid w:val="00A8626B"/>
    <w:rsid w:val="00A900CC"/>
    <w:rsid w:val="00A90840"/>
    <w:rsid w:val="00A92723"/>
    <w:rsid w:val="00A94355"/>
    <w:rsid w:val="00A95FEE"/>
    <w:rsid w:val="00A96E27"/>
    <w:rsid w:val="00AA02AB"/>
    <w:rsid w:val="00AB2CB8"/>
    <w:rsid w:val="00AB3EF0"/>
    <w:rsid w:val="00AB401A"/>
    <w:rsid w:val="00AB4714"/>
    <w:rsid w:val="00AB54F8"/>
    <w:rsid w:val="00AC1995"/>
    <w:rsid w:val="00AC2737"/>
    <w:rsid w:val="00AC681D"/>
    <w:rsid w:val="00AC6F87"/>
    <w:rsid w:val="00AD3EBC"/>
    <w:rsid w:val="00AD45AF"/>
    <w:rsid w:val="00AD4A9B"/>
    <w:rsid w:val="00AD4F60"/>
    <w:rsid w:val="00AD54CE"/>
    <w:rsid w:val="00AD553C"/>
    <w:rsid w:val="00AD7AB8"/>
    <w:rsid w:val="00AE0F91"/>
    <w:rsid w:val="00AE107C"/>
    <w:rsid w:val="00AE1136"/>
    <w:rsid w:val="00AE54F9"/>
    <w:rsid w:val="00AE556B"/>
    <w:rsid w:val="00AE6158"/>
    <w:rsid w:val="00AE6F20"/>
    <w:rsid w:val="00AF70A9"/>
    <w:rsid w:val="00B012FE"/>
    <w:rsid w:val="00B016D1"/>
    <w:rsid w:val="00B01A77"/>
    <w:rsid w:val="00B033E2"/>
    <w:rsid w:val="00B068E7"/>
    <w:rsid w:val="00B07E88"/>
    <w:rsid w:val="00B12653"/>
    <w:rsid w:val="00B20653"/>
    <w:rsid w:val="00B21EC0"/>
    <w:rsid w:val="00B22B2F"/>
    <w:rsid w:val="00B22D90"/>
    <w:rsid w:val="00B24E19"/>
    <w:rsid w:val="00B26A26"/>
    <w:rsid w:val="00B27CCD"/>
    <w:rsid w:val="00B305E2"/>
    <w:rsid w:val="00B32859"/>
    <w:rsid w:val="00B35546"/>
    <w:rsid w:val="00B37046"/>
    <w:rsid w:val="00B42DA0"/>
    <w:rsid w:val="00B47890"/>
    <w:rsid w:val="00B51A18"/>
    <w:rsid w:val="00B5307E"/>
    <w:rsid w:val="00B5344A"/>
    <w:rsid w:val="00B56312"/>
    <w:rsid w:val="00B618BA"/>
    <w:rsid w:val="00B659D2"/>
    <w:rsid w:val="00B70C6D"/>
    <w:rsid w:val="00B71B9D"/>
    <w:rsid w:val="00B72AA3"/>
    <w:rsid w:val="00B72D75"/>
    <w:rsid w:val="00B74295"/>
    <w:rsid w:val="00B76768"/>
    <w:rsid w:val="00B8118F"/>
    <w:rsid w:val="00B82952"/>
    <w:rsid w:val="00B83510"/>
    <w:rsid w:val="00B91F40"/>
    <w:rsid w:val="00B924FC"/>
    <w:rsid w:val="00B93617"/>
    <w:rsid w:val="00B94C92"/>
    <w:rsid w:val="00BA1AEC"/>
    <w:rsid w:val="00BA41D1"/>
    <w:rsid w:val="00BA5DEA"/>
    <w:rsid w:val="00BA7D87"/>
    <w:rsid w:val="00BB0961"/>
    <w:rsid w:val="00BB6F06"/>
    <w:rsid w:val="00BB7BC0"/>
    <w:rsid w:val="00BB7F61"/>
    <w:rsid w:val="00BC0CFD"/>
    <w:rsid w:val="00BC11B7"/>
    <w:rsid w:val="00BC2E05"/>
    <w:rsid w:val="00BC3DAC"/>
    <w:rsid w:val="00BC4601"/>
    <w:rsid w:val="00BC6141"/>
    <w:rsid w:val="00BC7D2D"/>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742"/>
    <w:rsid w:val="00BE6AD1"/>
    <w:rsid w:val="00BE7342"/>
    <w:rsid w:val="00BE7D79"/>
    <w:rsid w:val="00BF0EA6"/>
    <w:rsid w:val="00BF14D1"/>
    <w:rsid w:val="00BF2B91"/>
    <w:rsid w:val="00BF4CA0"/>
    <w:rsid w:val="00BF60B6"/>
    <w:rsid w:val="00BF7F63"/>
    <w:rsid w:val="00C00B95"/>
    <w:rsid w:val="00C04FF9"/>
    <w:rsid w:val="00C05396"/>
    <w:rsid w:val="00C05EF6"/>
    <w:rsid w:val="00C12145"/>
    <w:rsid w:val="00C12456"/>
    <w:rsid w:val="00C12B9A"/>
    <w:rsid w:val="00C12FA4"/>
    <w:rsid w:val="00C13426"/>
    <w:rsid w:val="00C21FA7"/>
    <w:rsid w:val="00C22199"/>
    <w:rsid w:val="00C236C0"/>
    <w:rsid w:val="00C24296"/>
    <w:rsid w:val="00C2544E"/>
    <w:rsid w:val="00C30AF4"/>
    <w:rsid w:val="00C33106"/>
    <w:rsid w:val="00C3704B"/>
    <w:rsid w:val="00C41228"/>
    <w:rsid w:val="00C421E1"/>
    <w:rsid w:val="00C47845"/>
    <w:rsid w:val="00C521DF"/>
    <w:rsid w:val="00C55B59"/>
    <w:rsid w:val="00C57595"/>
    <w:rsid w:val="00C606DE"/>
    <w:rsid w:val="00C6609A"/>
    <w:rsid w:val="00C67781"/>
    <w:rsid w:val="00C70F61"/>
    <w:rsid w:val="00C718E2"/>
    <w:rsid w:val="00C73372"/>
    <w:rsid w:val="00C74146"/>
    <w:rsid w:val="00C8364E"/>
    <w:rsid w:val="00C83EB1"/>
    <w:rsid w:val="00C84FF2"/>
    <w:rsid w:val="00C85C4D"/>
    <w:rsid w:val="00C865CB"/>
    <w:rsid w:val="00C86793"/>
    <w:rsid w:val="00C87A34"/>
    <w:rsid w:val="00C94B16"/>
    <w:rsid w:val="00C95F76"/>
    <w:rsid w:val="00C96484"/>
    <w:rsid w:val="00C96CE2"/>
    <w:rsid w:val="00C97A76"/>
    <w:rsid w:val="00C97FDB"/>
    <w:rsid w:val="00CA1534"/>
    <w:rsid w:val="00CA2539"/>
    <w:rsid w:val="00CA2B77"/>
    <w:rsid w:val="00CA64E5"/>
    <w:rsid w:val="00CA7861"/>
    <w:rsid w:val="00CB3964"/>
    <w:rsid w:val="00CB6141"/>
    <w:rsid w:val="00CC3810"/>
    <w:rsid w:val="00CC3DAD"/>
    <w:rsid w:val="00CC4C3A"/>
    <w:rsid w:val="00CC6D7C"/>
    <w:rsid w:val="00CD0A76"/>
    <w:rsid w:val="00CD1816"/>
    <w:rsid w:val="00CD4105"/>
    <w:rsid w:val="00CD50EF"/>
    <w:rsid w:val="00CE3C78"/>
    <w:rsid w:val="00CF0F46"/>
    <w:rsid w:val="00CF3523"/>
    <w:rsid w:val="00CF39D0"/>
    <w:rsid w:val="00CF531D"/>
    <w:rsid w:val="00CF5F72"/>
    <w:rsid w:val="00CF6A0E"/>
    <w:rsid w:val="00CF7FAD"/>
    <w:rsid w:val="00D00D5E"/>
    <w:rsid w:val="00D0215E"/>
    <w:rsid w:val="00D05065"/>
    <w:rsid w:val="00D139C3"/>
    <w:rsid w:val="00D168A4"/>
    <w:rsid w:val="00D20928"/>
    <w:rsid w:val="00D2154A"/>
    <w:rsid w:val="00D24034"/>
    <w:rsid w:val="00D273DE"/>
    <w:rsid w:val="00D275BB"/>
    <w:rsid w:val="00D30F6A"/>
    <w:rsid w:val="00D34C63"/>
    <w:rsid w:val="00D35266"/>
    <w:rsid w:val="00D36977"/>
    <w:rsid w:val="00D36B11"/>
    <w:rsid w:val="00D421AA"/>
    <w:rsid w:val="00D50E8D"/>
    <w:rsid w:val="00D51A0B"/>
    <w:rsid w:val="00D52133"/>
    <w:rsid w:val="00D536DC"/>
    <w:rsid w:val="00D54543"/>
    <w:rsid w:val="00D5461D"/>
    <w:rsid w:val="00D560EA"/>
    <w:rsid w:val="00D562AE"/>
    <w:rsid w:val="00D56F8C"/>
    <w:rsid w:val="00D57D88"/>
    <w:rsid w:val="00D60982"/>
    <w:rsid w:val="00D61ABB"/>
    <w:rsid w:val="00D63966"/>
    <w:rsid w:val="00D642DF"/>
    <w:rsid w:val="00D663E3"/>
    <w:rsid w:val="00D7177C"/>
    <w:rsid w:val="00D71BB9"/>
    <w:rsid w:val="00D71E6D"/>
    <w:rsid w:val="00D75CA2"/>
    <w:rsid w:val="00D77DCB"/>
    <w:rsid w:val="00D80639"/>
    <w:rsid w:val="00D80D09"/>
    <w:rsid w:val="00D82D37"/>
    <w:rsid w:val="00D84AC7"/>
    <w:rsid w:val="00D87E17"/>
    <w:rsid w:val="00D90031"/>
    <w:rsid w:val="00D904EF"/>
    <w:rsid w:val="00D92448"/>
    <w:rsid w:val="00D9381C"/>
    <w:rsid w:val="00DA1BA0"/>
    <w:rsid w:val="00DA4ADE"/>
    <w:rsid w:val="00DA5A22"/>
    <w:rsid w:val="00DA5FAE"/>
    <w:rsid w:val="00DB109A"/>
    <w:rsid w:val="00DB1BF4"/>
    <w:rsid w:val="00DB28C8"/>
    <w:rsid w:val="00DB3F27"/>
    <w:rsid w:val="00DB4CA4"/>
    <w:rsid w:val="00DC0DB5"/>
    <w:rsid w:val="00DC1336"/>
    <w:rsid w:val="00DC141A"/>
    <w:rsid w:val="00DC15DC"/>
    <w:rsid w:val="00DC2470"/>
    <w:rsid w:val="00DC552A"/>
    <w:rsid w:val="00DC6125"/>
    <w:rsid w:val="00DC7643"/>
    <w:rsid w:val="00DE2870"/>
    <w:rsid w:val="00DE4CCA"/>
    <w:rsid w:val="00DE5F20"/>
    <w:rsid w:val="00DE6819"/>
    <w:rsid w:val="00DE76DA"/>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13E9"/>
    <w:rsid w:val="00E328F2"/>
    <w:rsid w:val="00E335C6"/>
    <w:rsid w:val="00E33F4F"/>
    <w:rsid w:val="00E33FCD"/>
    <w:rsid w:val="00E35404"/>
    <w:rsid w:val="00E35BB7"/>
    <w:rsid w:val="00E35E44"/>
    <w:rsid w:val="00E41AF0"/>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4ECF"/>
    <w:rsid w:val="00E91F3E"/>
    <w:rsid w:val="00E922BA"/>
    <w:rsid w:val="00E963D9"/>
    <w:rsid w:val="00E9701B"/>
    <w:rsid w:val="00EA1723"/>
    <w:rsid w:val="00EA17A9"/>
    <w:rsid w:val="00EA2729"/>
    <w:rsid w:val="00EA2DBD"/>
    <w:rsid w:val="00EA3F63"/>
    <w:rsid w:val="00EB1E5E"/>
    <w:rsid w:val="00EB2EFF"/>
    <w:rsid w:val="00EB5268"/>
    <w:rsid w:val="00EB627A"/>
    <w:rsid w:val="00EB7A17"/>
    <w:rsid w:val="00EC1043"/>
    <w:rsid w:val="00EC15B0"/>
    <w:rsid w:val="00EC2E49"/>
    <w:rsid w:val="00EC73BD"/>
    <w:rsid w:val="00EC79CD"/>
    <w:rsid w:val="00EC7C26"/>
    <w:rsid w:val="00ED01BF"/>
    <w:rsid w:val="00ED30BB"/>
    <w:rsid w:val="00ED5414"/>
    <w:rsid w:val="00ED5C7C"/>
    <w:rsid w:val="00ED6E97"/>
    <w:rsid w:val="00EE0539"/>
    <w:rsid w:val="00EE2EFB"/>
    <w:rsid w:val="00EF05C8"/>
    <w:rsid w:val="00EF1023"/>
    <w:rsid w:val="00EF1559"/>
    <w:rsid w:val="00EF5BD1"/>
    <w:rsid w:val="00EF675E"/>
    <w:rsid w:val="00F00D29"/>
    <w:rsid w:val="00F017EB"/>
    <w:rsid w:val="00F030B1"/>
    <w:rsid w:val="00F056E4"/>
    <w:rsid w:val="00F1041E"/>
    <w:rsid w:val="00F11F8A"/>
    <w:rsid w:val="00F12F62"/>
    <w:rsid w:val="00F15392"/>
    <w:rsid w:val="00F17AEF"/>
    <w:rsid w:val="00F17CD8"/>
    <w:rsid w:val="00F20C7B"/>
    <w:rsid w:val="00F20DBB"/>
    <w:rsid w:val="00F21407"/>
    <w:rsid w:val="00F25BEA"/>
    <w:rsid w:val="00F27064"/>
    <w:rsid w:val="00F279F9"/>
    <w:rsid w:val="00F27D39"/>
    <w:rsid w:val="00F3215A"/>
    <w:rsid w:val="00F34AFC"/>
    <w:rsid w:val="00F40058"/>
    <w:rsid w:val="00F42D9E"/>
    <w:rsid w:val="00F4488D"/>
    <w:rsid w:val="00F44B29"/>
    <w:rsid w:val="00F463E8"/>
    <w:rsid w:val="00F50823"/>
    <w:rsid w:val="00F5198B"/>
    <w:rsid w:val="00F53E29"/>
    <w:rsid w:val="00F542D3"/>
    <w:rsid w:val="00F62C5C"/>
    <w:rsid w:val="00F76429"/>
    <w:rsid w:val="00F76D89"/>
    <w:rsid w:val="00F76FAB"/>
    <w:rsid w:val="00F80910"/>
    <w:rsid w:val="00F80C03"/>
    <w:rsid w:val="00F81E4D"/>
    <w:rsid w:val="00F82225"/>
    <w:rsid w:val="00F82FF8"/>
    <w:rsid w:val="00F83832"/>
    <w:rsid w:val="00F85A96"/>
    <w:rsid w:val="00F85CCF"/>
    <w:rsid w:val="00F86B89"/>
    <w:rsid w:val="00F92373"/>
    <w:rsid w:val="00F93610"/>
    <w:rsid w:val="00F974F9"/>
    <w:rsid w:val="00FA0376"/>
    <w:rsid w:val="00FA2656"/>
    <w:rsid w:val="00FA5339"/>
    <w:rsid w:val="00FB00C0"/>
    <w:rsid w:val="00FB1839"/>
    <w:rsid w:val="00FB2B84"/>
    <w:rsid w:val="00FB34FA"/>
    <w:rsid w:val="00FB55B8"/>
    <w:rsid w:val="00FB666F"/>
    <w:rsid w:val="00FB7116"/>
    <w:rsid w:val="00FB7C04"/>
    <w:rsid w:val="00FC1D5F"/>
    <w:rsid w:val="00FC4B1F"/>
    <w:rsid w:val="00FC4C06"/>
    <w:rsid w:val="00FD0E28"/>
    <w:rsid w:val="00FE0052"/>
    <w:rsid w:val="00FE1CA6"/>
    <w:rsid w:val="00FE239E"/>
    <w:rsid w:val="00FE5731"/>
    <w:rsid w:val="00FE5E24"/>
    <w:rsid w:val="00FE630F"/>
    <w:rsid w:val="00FF1DEA"/>
    <w:rsid w:val="00FF447A"/>
    <w:rsid w:val="00FF4BD0"/>
    <w:rsid w:val="00FF4DAF"/>
    <w:rsid w:val="00FF4EBE"/>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560B6304"/>
  <w15:docId w15:val="{B5B12917-2EA3-4570-94DE-B0924FCF46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1b">
    <w:name w:val="Заголовок1"/>
    <w:basedOn w:val="a2"/>
    <w:next w:val="afc"/>
    <w:rsid w:val="00AD3EBC"/>
    <w:pPr>
      <w:keepNext/>
      <w:spacing w:before="240" w:after="120"/>
    </w:pPr>
    <w:rPr>
      <w:rFonts w:ascii="Arial" w:eastAsia="SimSun" w:hAnsi="Arial" w:cs="Mangal"/>
      <w:sz w:val="28"/>
      <w:szCs w:val="28"/>
    </w:rPr>
  </w:style>
  <w:style w:type="paragraph" w:styleId="afc">
    <w:name w:val="Body Text"/>
    <w:basedOn w:val="a2"/>
    <w:link w:val="afd"/>
    <w:rsid w:val="00AD3EBC"/>
    <w:pPr>
      <w:tabs>
        <w:tab w:val="right" w:pos="9360"/>
      </w:tabs>
      <w:spacing w:line="240" w:lineRule="auto"/>
      <w:ind w:firstLine="0"/>
      <w:jc w:val="left"/>
    </w:pPr>
    <w:rPr>
      <w:bCs w:val="0"/>
      <w:sz w:val="28"/>
      <w:szCs w:val="28"/>
    </w:rPr>
  </w:style>
  <w:style w:type="paragraph" w:styleId="afe">
    <w:name w:val="List"/>
    <w:basedOn w:val="afc"/>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c">
    <w:name w:val="Название1"/>
    <w:basedOn w:val="a2"/>
    <w:rsid w:val="00AD3EBC"/>
    <w:pPr>
      <w:suppressLineNumbers/>
      <w:spacing w:before="120" w:after="120"/>
    </w:pPr>
    <w:rPr>
      <w:rFonts w:ascii="Arial" w:hAnsi="Arial" w:cs="Mangal"/>
      <w:i/>
      <w:iCs/>
      <w:sz w:val="20"/>
      <w:szCs w:val="24"/>
    </w:rPr>
  </w:style>
  <w:style w:type="paragraph" w:customStyle="1" w:styleId="1d">
    <w:name w:val="Указатель1"/>
    <w:basedOn w:val="a2"/>
    <w:rsid w:val="00AD3EBC"/>
    <w:pPr>
      <w:suppressLineNumbers/>
    </w:pPr>
    <w:rPr>
      <w:rFonts w:ascii="Arial" w:hAnsi="Arial" w:cs="Mangal"/>
    </w:rPr>
  </w:style>
  <w:style w:type="paragraph" w:customStyle="1" w:styleId="aff">
    <w:name w:val="Таблица шапка"/>
    <w:basedOn w:val="a2"/>
    <w:rsid w:val="00AD3EBC"/>
    <w:pPr>
      <w:keepNext/>
      <w:spacing w:before="40" w:after="40" w:line="240" w:lineRule="auto"/>
      <w:ind w:left="57" w:right="57" w:firstLine="0"/>
      <w:jc w:val="left"/>
    </w:pPr>
  </w:style>
  <w:style w:type="paragraph" w:customStyle="1" w:styleId="aff0">
    <w:name w:val="Таблица текст"/>
    <w:basedOn w:val="a2"/>
    <w:rsid w:val="00AD3EBC"/>
    <w:pPr>
      <w:spacing w:before="40" w:after="40" w:line="240" w:lineRule="auto"/>
      <w:ind w:left="57" w:right="57" w:firstLine="0"/>
      <w:jc w:val="left"/>
    </w:pPr>
    <w:rPr>
      <w:sz w:val="24"/>
    </w:rPr>
  </w:style>
  <w:style w:type="paragraph" w:customStyle="1" w:styleId="1e">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1">
    <w:name w:val="footer"/>
    <w:basedOn w:val="a2"/>
    <w:link w:val="aff2"/>
    <w:rsid w:val="00AD3EBC"/>
    <w:pPr>
      <w:tabs>
        <w:tab w:val="center" w:pos="4253"/>
        <w:tab w:val="right" w:pos="9356"/>
      </w:tabs>
      <w:spacing w:line="240" w:lineRule="auto"/>
      <w:ind w:firstLine="0"/>
    </w:pPr>
    <w:rPr>
      <w:sz w:val="20"/>
    </w:rPr>
  </w:style>
  <w:style w:type="character" w:customStyle="1" w:styleId="aff2">
    <w:name w:val="Нижний колонтитул Знак"/>
    <w:link w:val="aff1"/>
    <w:uiPriority w:val="99"/>
    <w:locked/>
    <w:rsid w:val="009F03AB"/>
    <w:rPr>
      <w:bCs/>
      <w:szCs w:val="22"/>
      <w:lang w:eastAsia="ar-SA"/>
    </w:rPr>
  </w:style>
  <w:style w:type="paragraph" w:styleId="aff3">
    <w:name w:val="Balloon Text"/>
    <w:basedOn w:val="a2"/>
    <w:rsid w:val="00AD3EBC"/>
    <w:rPr>
      <w:rFonts w:ascii="Tahoma" w:hAnsi="Tahoma" w:cs="Tahoma"/>
      <w:sz w:val="16"/>
      <w:szCs w:val="16"/>
    </w:rPr>
  </w:style>
  <w:style w:type="paragraph" w:styleId="aff4">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f">
    <w:name w:val="Схема документа1"/>
    <w:basedOn w:val="a2"/>
    <w:rsid w:val="00AD3EBC"/>
    <w:pPr>
      <w:shd w:val="clear" w:color="auto" w:fill="000080"/>
    </w:pPr>
    <w:rPr>
      <w:rFonts w:ascii="Tahoma" w:hAnsi="Tahoma"/>
      <w:sz w:val="20"/>
    </w:rPr>
  </w:style>
  <w:style w:type="paragraph" w:customStyle="1" w:styleId="1f0">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1"/>
    <w:rsid w:val="00AD3EBC"/>
    <w:pPr>
      <w:numPr>
        <w:numId w:val="7"/>
      </w:numPr>
      <w:tabs>
        <w:tab w:val="left" w:pos="1134"/>
      </w:tabs>
    </w:pPr>
  </w:style>
  <w:style w:type="character" w:customStyle="1" w:styleId="1f1">
    <w:name w:val="Пункт Знак1"/>
    <w:link w:val="a1"/>
    <w:rsid w:val="002B5044"/>
    <w:rPr>
      <w:bCs/>
      <w:sz w:val="22"/>
      <w:szCs w:val="22"/>
      <w:lang w:eastAsia="ar-SA"/>
    </w:rPr>
  </w:style>
  <w:style w:type="paragraph" w:customStyle="1" w:styleId="aff5">
    <w:name w:val="Подпункт"/>
    <w:basedOn w:val="a1"/>
    <w:rsid w:val="00AD3EBC"/>
  </w:style>
  <w:style w:type="paragraph" w:customStyle="1" w:styleId="a0">
    <w:name w:val="Подподпункт"/>
    <w:basedOn w:val="aff5"/>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6">
    <w:name w:val="Ариал"/>
    <w:basedOn w:val="a2"/>
    <w:rsid w:val="00AD3EBC"/>
    <w:pPr>
      <w:spacing w:before="120" w:after="120"/>
      <w:ind w:firstLine="851"/>
    </w:pPr>
    <w:rPr>
      <w:rFonts w:ascii="Arial" w:hAnsi="Arial" w:cs="Arial"/>
      <w:bCs w:val="0"/>
      <w:sz w:val="24"/>
      <w:szCs w:val="24"/>
    </w:rPr>
  </w:style>
  <w:style w:type="paragraph" w:customStyle="1" w:styleId="aff7">
    <w:name w:val="АриалТабл"/>
    <w:basedOn w:val="aff6"/>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uiPriority w:val="39"/>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8">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9">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a">
    <w:name w:val="Title"/>
    <w:basedOn w:val="a2"/>
    <w:next w:val="affb"/>
    <w:link w:val="affc"/>
    <w:qFormat/>
    <w:rsid w:val="00AD3EBC"/>
    <w:pPr>
      <w:overflowPunct w:val="0"/>
      <w:autoSpaceDE w:val="0"/>
      <w:spacing w:line="240" w:lineRule="auto"/>
      <w:ind w:firstLine="0"/>
      <w:jc w:val="center"/>
      <w:textAlignment w:val="baseline"/>
    </w:pPr>
    <w:rPr>
      <w:rFonts w:ascii="Arial" w:hAnsi="Arial"/>
      <w:b/>
      <w:sz w:val="24"/>
    </w:rPr>
  </w:style>
  <w:style w:type="paragraph" w:styleId="affb">
    <w:name w:val="Subtitle"/>
    <w:basedOn w:val="a2"/>
    <w:next w:val="afc"/>
    <w:qFormat/>
    <w:rsid w:val="00AD3EBC"/>
    <w:pPr>
      <w:spacing w:line="240" w:lineRule="auto"/>
      <w:ind w:firstLine="0"/>
      <w:jc w:val="center"/>
    </w:pPr>
    <w:rPr>
      <w:b/>
      <w:bCs w:val="0"/>
      <w:sz w:val="24"/>
      <w:szCs w:val="20"/>
    </w:rPr>
  </w:style>
  <w:style w:type="character" w:customStyle="1" w:styleId="affc">
    <w:name w:val="Заголовок Знак"/>
    <w:link w:val="affa"/>
    <w:rsid w:val="004F4D80"/>
    <w:rPr>
      <w:rFonts w:ascii="Arial" w:hAnsi="Arial"/>
      <w:b/>
      <w:bCs/>
      <w:sz w:val="24"/>
      <w:szCs w:val="22"/>
      <w:lang w:eastAsia="ar-SA"/>
    </w:rPr>
  </w:style>
  <w:style w:type="paragraph" w:customStyle="1" w:styleId="affd">
    <w:name w:val="АриалНум"/>
    <w:basedOn w:val="a2"/>
    <w:rsid w:val="00AD3EBC"/>
    <w:pPr>
      <w:tabs>
        <w:tab w:val="left" w:pos="720"/>
      </w:tabs>
      <w:spacing w:line="240" w:lineRule="auto"/>
    </w:pPr>
    <w:rPr>
      <w:rFonts w:ascii="Arial" w:hAnsi="Arial" w:cs="Arial"/>
      <w:bCs w:val="0"/>
      <w:sz w:val="24"/>
      <w:szCs w:val="24"/>
    </w:rPr>
  </w:style>
  <w:style w:type="paragraph" w:customStyle="1" w:styleId="affe">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
    <w:name w:val="footnote text"/>
    <w:basedOn w:val="a2"/>
    <w:link w:val="afff0"/>
    <w:uiPriority w:val="99"/>
    <w:rsid w:val="00AD3EBC"/>
    <w:pPr>
      <w:spacing w:line="240" w:lineRule="auto"/>
    </w:pPr>
    <w:rPr>
      <w:sz w:val="20"/>
    </w:rPr>
  </w:style>
  <w:style w:type="character" w:customStyle="1" w:styleId="afff0">
    <w:name w:val="Текст сноски Знак"/>
    <w:link w:val="afff"/>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1">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uiPriority w:val="39"/>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2">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3">
    <w:name w:val="маркированный"/>
    <w:basedOn w:val="a2"/>
    <w:rsid w:val="00AD3EBC"/>
    <w:pPr>
      <w:tabs>
        <w:tab w:val="left" w:pos="1701"/>
      </w:tabs>
      <w:ind w:left="1701" w:hanging="567"/>
    </w:pPr>
    <w:rPr>
      <w:bCs w:val="0"/>
    </w:rPr>
  </w:style>
  <w:style w:type="paragraph" w:customStyle="1" w:styleId="afff4">
    <w:name w:val="Ариал Таблица"/>
    <w:basedOn w:val="aff6"/>
    <w:rsid w:val="00AD3EBC"/>
    <w:pPr>
      <w:widowControl w:val="0"/>
      <w:spacing w:before="0" w:after="0" w:line="240" w:lineRule="auto"/>
      <w:ind w:firstLine="0"/>
      <w:textAlignment w:val="baseline"/>
    </w:pPr>
    <w:rPr>
      <w:szCs w:val="20"/>
    </w:rPr>
  </w:style>
  <w:style w:type="paragraph" w:customStyle="1" w:styleId="afff5">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uiPriority w:val="39"/>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uiPriority w:val="39"/>
    <w:rsid w:val="00AD3EBC"/>
    <w:pPr>
      <w:ind w:left="1400"/>
      <w:jc w:val="left"/>
    </w:pPr>
    <w:rPr>
      <w:sz w:val="18"/>
      <w:szCs w:val="18"/>
    </w:rPr>
  </w:style>
  <w:style w:type="paragraph" w:styleId="71">
    <w:name w:val="toc 7"/>
    <w:basedOn w:val="a2"/>
    <w:next w:val="a2"/>
    <w:uiPriority w:val="39"/>
    <w:rsid w:val="00AD3EBC"/>
    <w:pPr>
      <w:ind w:left="1680"/>
      <w:jc w:val="left"/>
    </w:pPr>
    <w:rPr>
      <w:sz w:val="18"/>
      <w:szCs w:val="18"/>
    </w:rPr>
  </w:style>
  <w:style w:type="paragraph" w:styleId="81">
    <w:name w:val="toc 8"/>
    <w:basedOn w:val="a2"/>
    <w:next w:val="a2"/>
    <w:uiPriority w:val="39"/>
    <w:rsid w:val="00AD3EBC"/>
    <w:pPr>
      <w:ind w:left="1960"/>
      <w:jc w:val="left"/>
    </w:pPr>
    <w:rPr>
      <w:sz w:val="18"/>
      <w:szCs w:val="18"/>
    </w:rPr>
  </w:style>
  <w:style w:type="paragraph" w:customStyle="1" w:styleId="afff6">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7">
    <w:name w:val="Главы"/>
    <w:basedOn w:val="afff6"/>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8">
    <w:name w:val="Служебный"/>
    <w:basedOn w:val="afff7"/>
    <w:rsid w:val="00AD3EBC"/>
    <w:rPr>
      <w:bCs/>
    </w:rPr>
  </w:style>
  <w:style w:type="paragraph" w:customStyle="1" w:styleId="1fa">
    <w:name w:val="Текст примечания1"/>
    <w:basedOn w:val="a2"/>
    <w:rsid w:val="00AD3EBC"/>
    <w:rPr>
      <w:sz w:val="20"/>
    </w:rPr>
  </w:style>
  <w:style w:type="paragraph" w:styleId="afff9">
    <w:name w:val="annotation subject"/>
    <w:basedOn w:val="1fa"/>
    <w:next w:val="1fa"/>
    <w:rsid w:val="00AD3EBC"/>
    <w:rPr>
      <w:b/>
      <w:bCs w:val="0"/>
    </w:rPr>
  </w:style>
  <w:style w:type="paragraph" w:customStyle="1" w:styleId="afffa">
    <w:name w:val="Подподподподпункт"/>
    <w:basedOn w:val="a2"/>
    <w:rsid w:val="00AD3EBC"/>
    <w:pPr>
      <w:tabs>
        <w:tab w:val="left" w:pos="2835"/>
      </w:tabs>
      <w:ind w:left="2835" w:hanging="567"/>
    </w:pPr>
    <w:rPr>
      <w:bCs w:val="0"/>
    </w:rPr>
  </w:style>
  <w:style w:type="paragraph" w:customStyle="1" w:styleId="afffb">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c">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0"/>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d">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e">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0">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6"/>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1">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2">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3">
    <w:name w:val="Подподпункт Знак"/>
    <w:basedOn w:val="a2"/>
    <w:rsid w:val="00AD3EBC"/>
    <w:pPr>
      <w:tabs>
        <w:tab w:val="left" w:pos="1134"/>
        <w:tab w:val="left" w:pos="3119"/>
      </w:tabs>
      <w:ind w:left="360" w:hanging="567"/>
    </w:pPr>
    <w:rPr>
      <w:sz w:val="28"/>
      <w:szCs w:val="28"/>
    </w:rPr>
  </w:style>
  <w:style w:type="paragraph" w:customStyle="1" w:styleId="affff4">
    <w:name w:val="Маркирование"/>
    <w:basedOn w:val="1f8"/>
    <w:rsid w:val="00AD3EBC"/>
    <w:pPr>
      <w:tabs>
        <w:tab w:val="clear" w:pos="360"/>
        <w:tab w:val="left" w:pos="660"/>
      </w:tabs>
      <w:ind w:left="660" w:hanging="660"/>
    </w:pPr>
    <w:rPr>
      <w:bCs/>
      <w:sz w:val="24"/>
      <w:szCs w:val="24"/>
    </w:rPr>
  </w:style>
  <w:style w:type="paragraph" w:customStyle="1" w:styleId="affff5">
    <w:name w:val="Стиль начало"/>
    <w:basedOn w:val="a2"/>
    <w:rsid w:val="00AD3EBC"/>
    <w:pPr>
      <w:spacing w:line="264" w:lineRule="auto"/>
      <w:ind w:firstLine="0"/>
      <w:jc w:val="left"/>
    </w:pPr>
    <w:rPr>
      <w:bCs w:val="0"/>
      <w:sz w:val="28"/>
      <w:szCs w:val="20"/>
    </w:rPr>
  </w:style>
  <w:style w:type="paragraph" w:customStyle="1" w:styleId="affff6">
    <w:name w:val="Ñòèëü íà÷àëî"/>
    <w:basedOn w:val="a2"/>
    <w:rsid w:val="00AD3EBC"/>
    <w:pPr>
      <w:spacing w:line="264" w:lineRule="auto"/>
      <w:ind w:firstLine="0"/>
      <w:jc w:val="left"/>
    </w:pPr>
    <w:rPr>
      <w:bCs w:val="0"/>
      <w:sz w:val="28"/>
      <w:szCs w:val="20"/>
    </w:rPr>
  </w:style>
  <w:style w:type="paragraph" w:customStyle="1" w:styleId="affff7">
    <w:name w:val="Стиль"/>
    <w:rsid w:val="00AD3EBC"/>
    <w:pPr>
      <w:widowControl w:val="0"/>
      <w:suppressAutoHyphens/>
      <w:autoSpaceDE w:val="0"/>
    </w:pPr>
    <w:rPr>
      <w:rFonts w:eastAsia="Arial"/>
      <w:sz w:val="24"/>
      <w:szCs w:val="24"/>
      <w:lang w:eastAsia="ar-SA"/>
    </w:rPr>
  </w:style>
  <w:style w:type="paragraph" w:customStyle="1" w:styleId="affff8">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9">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a">
    <w:name w:val="буквы"/>
    <w:basedOn w:val="a2"/>
    <w:uiPriority w:val="99"/>
    <w:rsid w:val="00AD3EBC"/>
    <w:pPr>
      <w:tabs>
        <w:tab w:val="num" w:pos="1080"/>
      </w:tabs>
      <w:ind w:left="1080" w:hanging="360"/>
    </w:pPr>
    <w:rPr>
      <w:sz w:val="28"/>
    </w:rPr>
  </w:style>
  <w:style w:type="paragraph" w:customStyle="1" w:styleId="affffb">
    <w:name w:val="Стадия_кр"/>
    <w:basedOn w:val="a2"/>
    <w:next w:val="a2"/>
    <w:rsid w:val="00AD3EBC"/>
    <w:pPr>
      <w:spacing w:line="240" w:lineRule="auto"/>
      <w:ind w:firstLine="0"/>
      <w:jc w:val="center"/>
    </w:pPr>
    <w:rPr>
      <w:bCs w:val="0"/>
      <w:sz w:val="24"/>
      <w:szCs w:val="20"/>
    </w:rPr>
  </w:style>
  <w:style w:type="paragraph" w:customStyle="1" w:styleId="affffc">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d">
    <w:name w:val="Переменные"/>
    <w:basedOn w:val="afc"/>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e">
    <w:name w:val="Формула"/>
    <w:basedOn w:val="afc"/>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
    <w:name w:val="Чертежный"/>
    <w:rsid w:val="00AD3EBC"/>
    <w:pPr>
      <w:suppressAutoHyphens/>
      <w:jc w:val="both"/>
    </w:pPr>
    <w:rPr>
      <w:rFonts w:ascii="ISOCPEUR" w:eastAsia="Arial" w:hAnsi="ISOCPEUR"/>
      <w:i/>
      <w:sz w:val="28"/>
      <w:lang w:val="uk-UA" w:eastAsia="ar-SA"/>
    </w:rPr>
  </w:style>
  <w:style w:type="paragraph" w:customStyle="1" w:styleId="afffff0">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1">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2">
    <w:name w:val="Дефис"/>
    <w:basedOn w:val="a2"/>
    <w:rsid w:val="00AD3EBC"/>
    <w:pPr>
      <w:tabs>
        <w:tab w:val="num" w:pos="0"/>
        <w:tab w:val="left" w:pos="360"/>
      </w:tabs>
    </w:pPr>
    <w:rPr>
      <w:kern w:val="1"/>
      <w:sz w:val="28"/>
      <w:szCs w:val="24"/>
    </w:rPr>
  </w:style>
  <w:style w:type="paragraph" w:customStyle="1" w:styleId="afffff3">
    <w:name w:val="Справка"/>
    <w:basedOn w:val="a2"/>
    <w:next w:val="a2"/>
    <w:rsid w:val="00AD3EBC"/>
    <w:pPr>
      <w:spacing w:before="2400" w:after="240"/>
      <w:ind w:firstLine="0"/>
      <w:jc w:val="center"/>
    </w:pPr>
    <w:rPr>
      <w:b/>
      <w:bCs w:val="0"/>
      <w:sz w:val="28"/>
      <w:szCs w:val="20"/>
    </w:rPr>
  </w:style>
  <w:style w:type="paragraph" w:customStyle="1" w:styleId="afffff4">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5">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6">
    <w:name w:val="Таблица"/>
    <w:basedOn w:val="a2"/>
    <w:rsid w:val="00AD3EBC"/>
    <w:pPr>
      <w:spacing w:before="60" w:after="60"/>
      <w:ind w:firstLine="0"/>
      <w:jc w:val="center"/>
    </w:pPr>
    <w:rPr>
      <w:bCs w:val="0"/>
      <w:sz w:val="28"/>
      <w:szCs w:val="24"/>
    </w:rPr>
  </w:style>
  <w:style w:type="paragraph" w:customStyle="1" w:styleId="afffff7">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8">
    <w:name w:val="Îñíîâíîé òåêñò"/>
    <w:basedOn w:val="a2"/>
    <w:rsid w:val="00AD3EBC"/>
    <w:pPr>
      <w:widowControl w:val="0"/>
      <w:overflowPunct w:val="0"/>
      <w:autoSpaceDE w:val="0"/>
      <w:ind w:firstLine="0"/>
    </w:pPr>
    <w:rPr>
      <w:bCs w:val="0"/>
      <w:sz w:val="28"/>
      <w:szCs w:val="24"/>
    </w:rPr>
  </w:style>
  <w:style w:type="paragraph" w:customStyle="1" w:styleId="afffff9">
    <w:name w:val="Перечисление"/>
    <w:basedOn w:val="a2"/>
    <w:rsid w:val="00AD3EBC"/>
    <w:pPr>
      <w:widowControl w:val="0"/>
      <w:tabs>
        <w:tab w:val="left" w:pos="814"/>
      </w:tabs>
      <w:ind w:firstLine="454"/>
    </w:pPr>
    <w:rPr>
      <w:bCs w:val="0"/>
      <w:color w:val="000000"/>
      <w:sz w:val="28"/>
      <w:szCs w:val="24"/>
    </w:rPr>
  </w:style>
  <w:style w:type="paragraph" w:customStyle="1" w:styleId="afffffa">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b">
    <w:name w:val="Пояснительная записка(ТЕКСТ) Знак"/>
    <w:basedOn w:val="a2"/>
    <w:rsid w:val="00AD3EBC"/>
    <w:pPr>
      <w:ind w:left="1026" w:right="285" w:firstLine="0"/>
    </w:pPr>
    <w:rPr>
      <w:bCs w:val="0"/>
      <w:sz w:val="28"/>
      <w:szCs w:val="28"/>
    </w:rPr>
  </w:style>
  <w:style w:type="paragraph" w:customStyle="1" w:styleId="afffffc">
    <w:name w:val="Пояснительная записка(ТЕКСТ)"/>
    <w:basedOn w:val="a2"/>
    <w:rsid w:val="00AD3EBC"/>
    <w:pPr>
      <w:ind w:left="57" w:right="113" w:firstLine="851"/>
    </w:pPr>
    <w:rPr>
      <w:sz w:val="28"/>
      <w:szCs w:val="28"/>
    </w:rPr>
  </w:style>
  <w:style w:type="paragraph" w:customStyle="1" w:styleId="afffffd">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e">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
    <w:name w:val="List Paragraph"/>
    <w:basedOn w:val="a2"/>
    <w:uiPriority w:val="34"/>
    <w:qFormat/>
    <w:rsid w:val="00AD3EBC"/>
    <w:pPr>
      <w:ind w:left="708"/>
    </w:pPr>
    <w:rPr>
      <w:bCs w:val="0"/>
    </w:rPr>
  </w:style>
  <w:style w:type="paragraph" w:customStyle="1" w:styleId="affffff0">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1">
    <w:name w:val="Р"/>
    <w:basedOn w:val="a2"/>
    <w:rsid w:val="00AD3EBC"/>
    <w:pPr>
      <w:spacing w:line="240" w:lineRule="auto"/>
      <w:ind w:firstLine="0"/>
      <w:jc w:val="left"/>
    </w:pPr>
    <w:rPr>
      <w:rFonts w:ascii="Arial" w:hAnsi="Arial"/>
      <w:b/>
      <w:bCs w:val="0"/>
      <w:sz w:val="24"/>
      <w:szCs w:val="20"/>
    </w:rPr>
  </w:style>
  <w:style w:type="paragraph" w:styleId="affffff2">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d"/>
    <w:rsid w:val="00AD3EBC"/>
    <w:pPr>
      <w:tabs>
        <w:tab w:val="right" w:leader="dot" w:pos="7091"/>
      </w:tabs>
      <w:ind w:left="2547" w:firstLine="0"/>
    </w:pPr>
  </w:style>
  <w:style w:type="paragraph" w:customStyle="1" w:styleId="affffff3">
    <w:name w:val="Содержимое таблицы"/>
    <w:basedOn w:val="a2"/>
    <w:rsid w:val="00AD3EBC"/>
    <w:pPr>
      <w:suppressLineNumbers/>
    </w:pPr>
  </w:style>
  <w:style w:type="paragraph" w:customStyle="1" w:styleId="affffff4">
    <w:name w:val="Заголовок таблицы"/>
    <w:basedOn w:val="affffff3"/>
    <w:rsid w:val="00AD3EBC"/>
    <w:pPr>
      <w:jc w:val="center"/>
    </w:pPr>
    <w:rPr>
      <w:b/>
    </w:rPr>
  </w:style>
  <w:style w:type="paragraph" w:styleId="affffff5">
    <w:name w:val="TOC Heading"/>
    <w:basedOn w:val="1b"/>
    <w:qFormat/>
    <w:rsid w:val="00AD3EBC"/>
    <w:pPr>
      <w:suppressLineNumbers/>
      <w:ind w:firstLine="0"/>
    </w:pPr>
    <w:rPr>
      <w:b/>
      <w:sz w:val="32"/>
      <w:szCs w:val="32"/>
    </w:rPr>
  </w:style>
  <w:style w:type="paragraph" w:styleId="affffff6">
    <w:name w:val="Document Map"/>
    <w:basedOn w:val="a2"/>
    <w:link w:val="affffff7"/>
    <w:semiHidden/>
    <w:unhideWhenUsed/>
    <w:rsid w:val="00CD4105"/>
    <w:rPr>
      <w:rFonts w:ascii="Tahoma" w:hAnsi="Tahoma"/>
      <w:sz w:val="16"/>
      <w:szCs w:val="16"/>
    </w:rPr>
  </w:style>
  <w:style w:type="character" w:customStyle="1" w:styleId="affffff7">
    <w:name w:val="Схема документа Знак"/>
    <w:link w:val="affffff6"/>
    <w:uiPriority w:val="99"/>
    <w:semiHidden/>
    <w:rsid w:val="00CD4105"/>
    <w:rPr>
      <w:rFonts w:ascii="Tahoma" w:hAnsi="Tahoma" w:cs="Tahoma"/>
      <w:bCs/>
      <w:sz w:val="16"/>
      <w:szCs w:val="16"/>
      <w:lang w:eastAsia="ar-SA"/>
    </w:rPr>
  </w:style>
  <w:style w:type="character" w:styleId="affffff8">
    <w:name w:val="annotation reference"/>
    <w:uiPriority w:val="99"/>
    <w:unhideWhenUsed/>
    <w:rsid w:val="005B75A6"/>
    <w:rPr>
      <w:sz w:val="16"/>
      <w:szCs w:val="16"/>
    </w:rPr>
  </w:style>
  <w:style w:type="paragraph" w:styleId="affffff9">
    <w:name w:val="annotation text"/>
    <w:basedOn w:val="a2"/>
    <w:link w:val="affffffa"/>
    <w:unhideWhenUsed/>
    <w:rsid w:val="005B75A6"/>
    <w:rPr>
      <w:sz w:val="20"/>
      <w:szCs w:val="20"/>
    </w:rPr>
  </w:style>
  <w:style w:type="character" w:customStyle="1" w:styleId="affffffa">
    <w:name w:val="Текст примечания Знак"/>
    <w:link w:val="affffff9"/>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5"/>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b">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c">
    <w:name w:val="Subtle Emphasis"/>
    <w:uiPriority w:val="19"/>
    <w:qFormat/>
    <w:rsid w:val="009F03AB"/>
    <w:rPr>
      <w:i/>
      <w:iCs/>
      <w:color w:val="808080"/>
    </w:rPr>
  </w:style>
  <w:style w:type="paragraph" w:customStyle="1" w:styleId="affffffd">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e">
    <w:name w:val="footnote reference"/>
    <w:uiPriority w:val="99"/>
    <w:rsid w:val="004F4D80"/>
    <w:rPr>
      <w:vertAlign w:val="superscript"/>
    </w:rPr>
  </w:style>
  <w:style w:type="paragraph" w:styleId="afffffff">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0">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1">
    <w:name w:val="Plain Text"/>
    <w:basedOn w:val="a2"/>
    <w:link w:val="afffffff2"/>
    <w:rsid w:val="004F4D80"/>
    <w:pPr>
      <w:suppressAutoHyphens w:val="0"/>
    </w:pPr>
    <w:rPr>
      <w:rFonts w:ascii="Courier New" w:hAnsi="Courier New" w:cs="Courier New"/>
      <w:bCs w:val="0"/>
      <w:snapToGrid w:val="0"/>
      <w:sz w:val="20"/>
      <w:szCs w:val="20"/>
      <w:lang w:eastAsia="ru-RU"/>
    </w:rPr>
  </w:style>
  <w:style w:type="character" w:customStyle="1" w:styleId="afffffff2">
    <w:name w:val="Текст Знак"/>
    <w:basedOn w:val="a3"/>
    <w:link w:val="afffffff1"/>
    <w:rsid w:val="004F4D80"/>
    <w:rPr>
      <w:rFonts w:ascii="Courier New" w:hAnsi="Courier New" w:cs="Courier New"/>
      <w:snapToGrid w:val="0"/>
    </w:rPr>
  </w:style>
  <w:style w:type="paragraph" w:customStyle="1" w:styleId="Punkt">
    <w:name w:val="Punkt"/>
    <w:basedOn w:val="afffffff1"/>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3">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0"/>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1"/>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5">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d">
    <w:name w:val="Основной текст Знак"/>
    <w:basedOn w:val="a3"/>
    <w:link w:val="afc"/>
    <w:rsid w:val="00CF0F46"/>
    <w:rPr>
      <w:sz w:val="28"/>
      <w:szCs w:val="28"/>
      <w:lang w:eastAsia="ar-SA"/>
    </w:rPr>
  </w:style>
  <w:style w:type="paragraph" w:styleId="afffffff6">
    <w:name w:val="endnote text"/>
    <w:basedOn w:val="a2"/>
    <w:link w:val="afffffff7"/>
    <w:uiPriority w:val="99"/>
    <w:rsid w:val="001C36D7"/>
    <w:pPr>
      <w:suppressAutoHyphens w:val="0"/>
      <w:spacing w:line="240" w:lineRule="auto"/>
      <w:ind w:firstLine="0"/>
      <w:jc w:val="left"/>
    </w:pPr>
    <w:rPr>
      <w:bCs w:val="0"/>
      <w:sz w:val="20"/>
      <w:szCs w:val="20"/>
    </w:rPr>
  </w:style>
  <w:style w:type="character" w:customStyle="1" w:styleId="afffffff7">
    <w:name w:val="Текст концевой сноски Знак"/>
    <w:basedOn w:val="a3"/>
    <w:link w:val="afffffff6"/>
    <w:uiPriority w:val="99"/>
    <w:rsid w:val="001C36D7"/>
  </w:style>
  <w:style w:type="character" w:styleId="afffffff8">
    <w:name w:val="endnote reference"/>
    <w:basedOn w:val="a3"/>
    <w:uiPriority w:val="99"/>
    <w:rsid w:val="001C36D7"/>
    <w:rPr>
      <w:rFonts w:cs="Times New Roman"/>
      <w:vertAlign w:val="superscript"/>
    </w:rPr>
  </w:style>
  <w:style w:type="paragraph" w:customStyle="1" w:styleId="1ff5">
    <w:name w:val="Текст сноски1"/>
    <w:basedOn w:val="a2"/>
    <w:next w:val="afff"/>
    <w:uiPriority w:val="99"/>
    <w:semiHidden/>
    <w:unhideWhenUsed/>
    <w:rsid w:val="002E5FEB"/>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689063508">
      <w:bodyDiv w:val="1"/>
      <w:marLeft w:val="30"/>
      <w:marRight w:val="30"/>
      <w:marTop w:val="0"/>
      <w:marBottom w:val="0"/>
      <w:divBdr>
        <w:top w:val="none" w:sz="0" w:space="0" w:color="auto"/>
        <w:left w:val="none" w:sz="0" w:space="0" w:color="auto"/>
        <w:bottom w:val="none" w:sz="0" w:space="0" w:color="auto"/>
        <w:right w:val="none" w:sz="0" w:space="0" w:color="auto"/>
      </w:divBdr>
      <w:divsChild>
        <w:div w:id="1891501099">
          <w:marLeft w:val="0"/>
          <w:marRight w:val="0"/>
          <w:marTop w:val="0"/>
          <w:marBottom w:val="0"/>
          <w:divBdr>
            <w:top w:val="none" w:sz="0" w:space="0" w:color="auto"/>
            <w:left w:val="none" w:sz="0" w:space="0" w:color="auto"/>
            <w:bottom w:val="none" w:sz="0" w:space="0" w:color="auto"/>
            <w:right w:val="none" w:sz="0" w:space="0" w:color="auto"/>
          </w:divBdr>
          <w:divsChild>
            <w:div w:id="1797016861">
              <w:marLeft w:val="0"/>
              <w:marRight w:val="0"/>
              <w:marTop w:val="0"/>
              <w:marBottom w:val="0"/>
              <w:divBdr>
                <w:top w:val="none" w:sz="0" w:space="0" w:color="auto"/>
                <w:left w:val="none" w:sz="0" w:space="0" w:color="auto"/>
                <w:bottom w:val="none" w:sz="0" w:space="0" w:color="auto"/>
                <w:right w:val="none" w:sz="0" w:space="0" w:color="auto"/>
              </w:divBdr>
              <w:divsChild>
                <w:div w:id="1055664380">
                  <w:marLeft w:val="180"/>
                  <w:marRight w:val="0"/>
                  <w:marTop w:val="0"/>
                  <w:marBottom w:val="0"/>
                  <w:divBdr>
                    <w:top w:val="none" w:sz="0" w:space="0" w:color="auto"/>
                    <w:left w:val="none" w:sz="0" w:space="0" w:color="auto"/>
                    <w:bottom w:val="none" w:sz="0" w:space="0" w:color="auto"/>
                    <w:right w:val="none" w:sz="0" w:space="0" w:color="auto"/>
                  </w:divBdr>
                  <w:divsChild>
                    <w:div w:id="963660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mailto:Lescheva.EN@mrsk-1.ru" TargetMode="External"/><Relationship Id="rId26" Type="http://schemas.openxmlformats.org/officeDocument/2006/relationships/footer" Target="footer5.xml"/><Relationship Id="rId39" Type="http://schemas.openxmlformats.org/officeDocument/2006/relationships/hyperlink" Target="consultantplus://offline/ref=86C855FF9931DA9E8282C60C4DADA77D6E3FF20BC62667668DFC4D0EA1y5xAN" TargetMode="External"/><Relationship Id="rId3" Type="http://schemas.openxmlformats.org/officeDocument/2006/relationships/styles" Target="styles.xml"/><Relationship Id="rId21" Type="http://schemas.openxmlformats.org/officeDocument/2006/relationships/hyperlink" Target="https://etp.rosseti.ru" TargetMode="External"/><Relationship Id="rId34" Type="http://schemas.openxmlformats.org/officeDocument/2006/relationships/hyperlink" Target="https://rmsp.nalog.ru" TargetMode="External"/><Relationship Id="rId42" Type="http://schemas.openxmlformats.org/officeDocument/2006/relationships/hyperlink" Target="consultantplus://offline/ref=86C855FF9931DA9E8282C60C4DADA77D6E3EF501C72B67668DFC4D0EA1y5xAN" TargetMode="External"/><Relationship Id="rId47" Type="http://schemas.openxmlformats.org/officeDocument/2006/relationships/hyperlink" Target="consultantplus://offline/ref=B7E04B8F5BC345C22463EADCAE81D93CF4CA1215A36F6052F6BC85F6f9C8L" TargetMode="External"/><Relationship Id="rId50" Type="http://schemas.openxmlformats.org/officeDocument/2006/relationships/footer" Target="footer9.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Zaitseva.AA@mrsk-1.ru" TargetMode="External"/><Relationship Id="rId25" Type="http://schemas.openxmlformats.org/officeDocument/2006/relationships/header" Target="header6.xml"/><Relationship Id="rId33" Type="http://schemas.openxmlformats.org/officeDocument/2006/relationships/hyperlink" Target="consultantplus://offline/main?base=LAW;n=115717;fld=134;dst=100014" TargetMode="External"/><Relationship Id="rId38" Type="http://schemas.openxmlformats.org/officeDocument/2006/relationships/footer" Target="footer8.xml"/><Relationship Id="rId46" Type="http://schemas.openxmlformats.org/officeDocument/2006/relationships/hyperlink" Target="consultantplus://offline/ref=B7E04B8F5BC345C22463EADCAE81D93CF0C11310A0643D58FEE589F49Ff2C9L"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mrsk-1.ru" TargetMode="External"/><Relationship Id="rId29" Type="http://schemas.openxmlformats.org/officeDocument/2006/relationships/header" Target="header8.xml"/><Relationship Id="rId41" Type="http://schemas.openxmlformats.org/officeDocument/2006/relationships/hyperlink" Target="consultantplus://offline/ref=86C855FF9931DA9E8282C60C4DADA77D6D37F30BC92667668DFC4D0EA1y5xAN"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4.xml"/><Relationship Id="rId32" Type="http://schemas.openxmlformats.org/officeDocument/2006/relationships/footer" Target="footer7.xml"/><Relationship Id="rId37" Type="http://schemas.openxmlformats.org/officeDocument/2006/relationships/hyperlink" Target="mailto:doverie@mrsk-1.ru" TargetMode="External"/><Relationship Id="rId40" Type="http://schemas.openxmlformats.org/officeDocument/2006/relationships/hyperlink" Target="consultantplus://offline/ref=86C855FF9931DA9E8282C60C4DADA77D6E3EFB01C62B67668DFC4D0EA1y5xAN" TargetMode="External"/><Relationship Id="rId45" Type="http://schemas.openxmlformats.org/officeDocument/2006/relationships/hyperlink" Target="consultantplus://offline/ref=B7E04B8F5BC345C22463EADCAE81D93CF0C11310A0643D58FEE589F49Ff2C9L" TargetMode="External"/><Relationship Id="rId53"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5.xml"/><Relationship Id="rId28" Type="http://schemas.openxmlformats.org/officeDocument/2006/relationships/header" Target="header7.xml"/><Relationship Id="rId36" Type="http://schemas.openxmlformats.org/officeDocument/2006/relationships/hyperlink" Target="http://www.rosseti.ru/about/contacts/opinion/" TargetMode="External"/><Relationship Id="rId49" Type="http://schemas.openxmlformats.org/officeDocument/2006/relationships/header" Target="header11.xml"/><Relationship Id="rId10" Type="http://schemas.openxmlformats.org/officeDocument/2006/relationships/image" Target="media/image1.png"/><Relationship Id="rId19" Type="http://schemas.openxmlformats.org/officeDocument/2006/relationships/hyperlink" Target="http://www.zakupki.gov.ru" TargetMode="External"/><Relationship Id="rId31" Type="http://schemas.openxmlformats.org/officeDocument/2006/relationships/header" Target="header9.xml"/><Relationship Id="rId44" Type="http://schemas.openxmlformats.org/officeDocument/2006/relationships/hyperlink" Target="consultantplus://offline/ref=86C855FF9931DA9E8282C60C4DADA77D6D37F30BC92667668DFC4D0EA1y5xAN" TargetMode="External"/><Relationship Id="rId52" Type="http://schemas.openxmlformats.org/officeDocument/2006/relationships/footer" Target="footer10.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eader" Target="header4.xml"/><Relationship Id="rId27" Type="http://schemas.openxmlformats.org/officeDocument/2006/relationships/hyperlink" Target="http://www.rosseti.ru/about/anticorruptionpolicy/policy/index.php" TargetMode="External"/><Relationship Id="rId30" Type="http://schemas.openxmlformats.org/officeDocument/2006/relationships/footer" Target="footer6.xml"/><Relationship Id="rId35" Type="http://schemas.openxmlformats.org/officeDocument/2006/relationships/hyperlink" Target="mailto:Zaitseva.AA@mrsk-1.ru" TargetMode="External"/><Relationship Id="rId43" Type="http://schemas.openxmlformats.org/officeDocument/2006/relationships/hyperlink" Target="consultantplus://offline/ref=86C855FF9931DA9E8282C60C4DADA77D6E3EF501C72B67668DFC4D0EA1y5xAN" TargetMode="External"/><Relationship Id="rId48" Type="http://schemas.openxmlformats.org/officeDocument/2006/relationships/header" Target="header10.xml"/><Relationship Id="rId8" Type="http://schemas.openxmlformats.org/officeDocument/2006/relationships/hyperlink" Target="mailto:posta@mrsk-1.ru" TargetMode="External"/><Relationship Id="rId51" Type="http://schemas.openxmlformats.org/officeDocument/2006/relationships/header" Target="header1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0610F1-C3E1-4FC4-A12D-D2C2018466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447</TotalTime>
  <Pages>91</Pages>
  <Words>29832</Words>
  <Characters>170048</Characters>
  <Application>Microsoft Office Word</Application>
  <DocSecurity>0</DocSecurity>
  <Lines>1417</Lines>
  <Paragraphs>398</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199482</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Лещева Екатерина Николаевна</cp:lastModifiedBy>
  <cp:revision>164</cp:revision>
  <cp:lastPrinted>2018-04-03T10:46:00Z</cp:lastPrinted>
  <dcterms:created xsi:type="dcterms:W3CDTF">2016-01-15T08:52:00Z</dcterms:created>
  <dcterms:modified xsi:type="dcterms:W3CDTF">2018-04-03T12:09:00Z</dcterms:modified>
</cp:coreProperties>
</file>