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C46A5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38211D" w:rsidRDefault="00C52CCB"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8211D">
                    <w:rPr>
                      <w:rFonts w:ascii="Helios" w:hAnsi="Helios"/>
                      <w:sz w:val="12"/>
                      <w:szCs w:val="12"/>
                    </w:rPr>
                    <w:t>-</w:t>
                  </w:r>
                  <w:r w:rsidRPr="000D67AD">
                    <w:rPr>
                      <w:rFonts w:ascii="Helios" w:hAnsi="Helios"/>
                      <w:sz w:val="12"/>
                      <w:szCs w:val="12"/>
                      <w:lang w:val="en-US"/>
                    </w:rPr>
                    <w:t>mail</w:t>
                  </w:r>
                  <w:proofErr w:type="gramEnd"/>
                  <w:r w:rsidRPr="0038211D">
                    <w:rPr>
                      <w:rFonts w:ascii="Helios" w:hAnsi="Helios"/>
                      <w:sz w:val="12"/>
                      <w:szCs w:val="12"/>
                    </w:rPr>
                    <w:t xml:space="preserve">: </w:t>
                  </w:r>
                  <w:hyperlink r:id="rId8" w:history="1">
                    <w:r w:rsidRPr="000D67AD">
                      <w:rPr>
                        <w:rFonts w:ascii="Helios" w:hAnsi="Helios"/>
                        <w:sz w:val="12"/>
                        <w:szCs w:val="12"/>
                        <w:lang w:val="en-US"/>
                      </w:rPr>
                      <w:t>posta</w:t>
                    </w:r>
                    <w:r w:rsidRPr="0038211D">
                      <w:rPr>
                        <w:rFonts w:ascii="Helios" w:hAnsi="Helios"/>
                        <w:sz w:val="12"/>
                        <w:szCs w:val="12"/>
                      </w:rPr>
                      <w:t>@</w:t>
                    </w:r>
                    <w:r w:rsidRPr="000D67AD">
                      <w:rPr>
                        <w:rFonts w:ascii="Helios" w:hAnsi="Helios"/>
                        <w:sz w:val="12"/>
                        <w:szCs w:val="12"/>
                        <w:lang w:val="en-US"/>
                      </w:rPr>
                      <w:t>mrsk</w:t>
                    </w:r>
                    <w:r w:rsidRPr="0038211D">
                      <w:rPr>
                        <w:rFonts w:ascii="Helios" w:hAnsi="Helios"/>
                        <w:sz w:val="12"/>
                        <w:szCs w:val="12"/>
                      </w:rPr>
                      <w:t>-1.</w:t>
                    </w:r>
                    <w:r w:rsidRPr="000D67AD">
                      <w:rPr>
                        <w:rFonts w:ascii="Helios" w:hAnsi="Helios"/>
                        <w:sz w:val="12"/>
                        <w:szCs w:val="12"/>
                        <w:lang w:val="en-US"/>
                      </w:rPr>
                      <w:t>ru</w:t>
                    </w:r>
                  </w:hyperlink>
                  <w:r w:rsidRPr="0038211D">
                    <w:rPr>
                      <w:rFonts w:ascii="Helios" w:hAnsi="Helios"/>
                      <w:sz w:val="12"/>
                      <w:szCs w:val="12"/>
                    </w:rPr>
                    <w:t xml:space="preserve">, </w:t>
                  </w:r>
                  <w:hyperlink r:id="rId9" w:history="1">
                    <w:r w:rsidRPr="000D67AD">
                      <w:rPr>
                        <w:rFonts w:ascii="Helios" w:hAnsi="Helios"/>
                        <w:sz w:val="12"/>
                        <w:szCs w:val="12"/>
                        <w:lang w:val="en-US"/>
                      </w:rPr>
                      <w:t>www</w:t>
                    </w:r>
                    <w:r w:rsidRPr="0038211D">
                      <w:rPr>
                        <w:rFonts w:ascii="Helios" w:hAnsi="Helios"/>
                        <w:sz w:val="12"/>
                        <w:szCs w:val="12"/>
                      </w:rPr>
                      <w:t>.</w:t>
                    </w:r>
                    <w:proofErr w:type="spellStart"/>
                    <w:r w:rsidRPr="000D67AD">
                      <w:rPr>
                        <w:rFonts w:ascii="Helios" w:hAnsi="Helios"/>
                        <w:sz w:val="12"/>
                        <w:szCs w:val="12"/>
                        <w:lang w:val="en-US"/>
                      </w:rPr>
                      <w:t>mrsk</w:t>
                    </w:r>
                    <w:proofErr w:type="spellEnd"/>
                    <w:r w:rsidRPr="0038211D">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E3DC3" w:rsidRDefault="00AE3DC3" w:rsidP="00AE3DC3">
      <w:pPr>
        <w:ind w:left="5670" w:firstLine="0"/>
        <w:jc w:val="center"/>
        <w:rPr>
          <w:sz w:val="24"/>
          <w:szCs w:val="24"/>
        </w:rPr>
      </w:pPr>
      <w:r>
        <w:rPr>
          <w:sz w:val="24"/>
          <w:szCs w:val="24"/>
        </w:rPr>
        <w:t>УТВЕРЖДАЮ:</w:t>
      </w:r>
    </w:p>
    <w:p w:rsidR="00AE3DC3" w:rsidRDefault="00AE3DC3" w:rsidP="00AE3D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AE3DC3" w:rsidRDefault="00AE3DC3" w:rsidP="00AE3DC3">
      <w:pPr>
        <w:spacing w:line="240" w:lineRule="auto"/>
        <w:jc w:val="right"/>
        <w:rPr>
          <w:sz w:val="24"/>
          <w:szCs w:val="24"/>
        </w:rPr>
      </w:pPr>
      <w:r>
        <w:rPr>
          <w:sz w:val="24"/>
          <w:szCs w:val="24"/>
        </w:rPr>
        <w:t>Начальник управления</w:t>
      </w:r>
    </w:p>
    <w:p w:rsidR="00AE3DC3" w:rsidRDefault="00AE3DC3" w:rsidP="00AE3DC3">
      <w:pPr>
        <w:spacing w:line="240" w:lineRule="auto"/>
        <w:jc w:val="right"/>
        <w:rPr>
          <w:sz w:val="24"/>
          <w:szCs w:val="24"/>
        </w:rPr>
      </w:pPr>
      <w:r>
        <w:rPr>
          <w:sz w:val="24"/>
          <w:szCs w:val="24"/>
        </w:rPr>
        <w:t>логистики и МТО филиала</w:t>
      </w:r>
    </w:p>
    <w:p w:rsidR="00AE3DC3" w:rsidRDefault="00AE3DC3" w:rsidP="00AE3DC3">
      <w:pPr>
        <w:spacing w:line="240" w:lineRule="auto"/>
        <w:jc w:val="right"/>
        <w:rPr>
          <w:sz w:val="24"/>
          <w:szCs w:val="24"/>
        </w:rPr>
      </w:pPr>
      <w:r>
        <w:rPr>
          <w:sz w:val="24"/>
          <w:szCs w:val="24"/>
        </w:rPr>
        <w:t>ПАО «МРСК Центра»-</w:t>
      </w:r>
    </w:p>
    <w:p w:rsidR="00AE3DC3" w:rsidRDefault="00AE3DC3" w:rsidP="00AE3DC3">
      <w:pPr>
        <w:spacing w:line="240" w:lineRule="auto"/>
        <w:jc w:val="right"/>
      </w:pPr>
      <w:r>
        <w:t>«Белгородэнерго»</w:t>
      </w:r>
    </w:p>
    <w:p w:rsidR="00AE3DC3" w:rsidRDefault="00AE3DC3" w:rsidP="00AE3DC3">
      <w:pPr>
        <w:spacing w:line="240" w:lineRule="auto"/>
        <w:jc w:val="right"/>
        <w:rPr>
          <w:sz w:val="24"/>
          <w:szCs w:val="24"/>
        </w:rPr>
      </w:pPr>
      <w:r>
        <w:rPr>
          <w:sz w:val="24"/>
          <w:szCs w:val="24"/>
        </w:rPr>
        <w:t>____________ З.М. Кравченко</w:t>
      </w:r>
    </w:p>
    <w:p w:rsidR="00AE3DC3" w:rsidRDefault="00AE3DC3" w:rsidP="00AE3DC3">
      <w:pPr>
        <w:spacing w:line="240" w:lineRule="auto"/>
        <w:jc w:val="right"/>
        <w:rPr>
          <w:sz w:val="24"/>
          <w:szCs w:val="24"/>
        </w:rPr>
      </w:pPr>
    </w:p>
    <w:p w:rsidR="00AE3DC3" w:rsidRPr="00960720" w:rsidRDefault="00AE3DC3" w:rsidP="00AE3DC3">
      <w:pPr>
        <w:ind w:left="5670" w:firstLine="0"/>
        <w:jc w:val="right"/>
        <w:rPr>
          <w:sz w:val="24"/>
          <w:szCs w:val="24"/>
        </w:rPr>
      </w:pPr>
      <w:r w:rsidRPr="00093D17">
        <w:rPr>
          <w:sz w:val="24"/>
          <w:szCs w:val="24"/>
        </w:rPr>
        <w:t xml:space="preserve"> </w:t>
      </w:r>
      <w:r w:rsidRPr="00960720">
        <w:rPr>
          <w:sz w:val="24"/>
          <w:szCs w:val="24"/>
        </w:rPr>
        <w:t>«2</w:t>
      </w:r>
      <w:r w:rsidR="00A31C7E" w:rsidRPr="00960720">
        <w:rPr>
          <w:sz w:val="24"/>
          <w:szCs w:val="24"/>
        </w:rPr>
        <w:t>4</w:t>
      </w:r>
      <w:r w:rsidRPr="00960720">
        <w:rPr>
          <w:sz w:val="24"/>
          <w:szCs w:val="24"/>
        </w:rPr>
        <w:t xml:space="preserve">» </w:t>
      </w:r>
      <w:r w:rsidR="00A31C7E" w:rsidRPr="00960720">
        <w:rPr>
          <w:sz w:val="24"/>
          <w:szCs w:val="24"/>
        </w:rPr>
        <w:t xml:space="preserve">февраля </w:t>
      </w:r>
      <w:r w:rsidRPr="00960720">
        <w:rPr>
          <w:sz w:val="24"/>
          <w:szCs w:val="24"/>
        </w:rPr>
        <w:t>2016 г.</w:t>
      </w:r>
    </w:p>
    <w:p w:rsidR="00AE3DC3" w:rsidRPr="00960720" w:rsidRDefault="00AE3DC3" w:rsidP="00AE3DC3">
      <w:pPr>
        <w:ind w:firstLine="0"/>
        <w:jc w:val="left"/>
        <w:rPr>
          <w:sz w:val="24"/>
          <w:szCs w:val="24"/>
        </w:rPr>
      </w:pPr>
    </w:p>
    <w:p w:rsidR="00AE3DC3" w:rsidRPr="00960720" w:rsidRDefault="00AE3DC3" w:rsidP="00AE3DC3">
      <w:pPr>
        <w:spacing w:line="240" w:lineRule="auto"/>
        <w:ind w:left="6804" w:firstLine="0"/>
        <w:rPr>
          <w:b/>
          <w:kern w:val="36"/>
          <w:sz w:val="24"/>
          <w:szCs w:val="24"/>
        </w:rPr>
      </w:pPr>
      <w:r w:rsidRPr="00960720">
        <w:rPr>
          <w:b/>
          <w:kern w:val="36"/>
          <w:sz w:val="24"/>
          <w:szCs w:val="24"/>
        </w:rPr>
        <w:t>Согласовано на заседании</w:t>
      </w:r>
    </w:p>
    <w:p w:rsidR="00AE3DC3" w:rsidRPr="00960720" w:rsidRDefault="00AE3DC3" w:rsidP="00AE3DC3">
      <w:pPr>
        <w:spacing w:line="240" w:lineRule="auto"/>
        <w:ind w:left="6804" w:firstLine="0"/>
        <w:rPr>
          <w:b/>
          <w:kern w:val="36"/>
          <w:sz w:val="24"/>
          <w:szCs w:val="24"/>
        </w:rPr>
      </w:pPr>
      <w:r w:rsidRPr="00960720">
        <w:rPr>
          <w:b/>
          <w:kern w:val="36"/>
          <w:sz w:val="24"/>
          <w:szCs w:val="24"/>
        </w:rPr>
        <w:t>закупочной комиссии</w:t>
      </w:r>
    </w:p>
    <w:p w:rsidR="00AE3DC3" w:rsidRPr="00960720" w:rsidRDefault="00AE3DC3" w:rsidP="00AE3DC3">
      <w:pPr>
        <w:spacing w:line="240" w:lineRule="auto"/>
        <w:ind w:left="6804" w:firstLine="0"/>
        <w:rPr>
          <w:b/>
          <w:kern w:val="36"/>
          <w:sz w:val="24"/>
          <w:szCs w:val="24"/>
        </w:rPr>
      </w:pPr>
      <w:r w:rsidRPr="00960720">
        <w:rPr>
          <w:b/>
          <w:kern w:val="36"/>
          <w:sz w:val="24"/>
          <w:szCs w:val="24"/>
        </w:rPr>
        <w:t>Протокол №004</w:t>
      </w:r>
      <w:r w:rsidR="00913C7C" w:rsidRPr="00960720">
        <w:rPr>
          <w:b/>
          <w:kern w:val="36"/>
          <w:sz w:val="24"/>
          <w:szCs w:val="24"/>
        </w:rPr>
        <w:t>1</w:t>
      </w:r>
      <w:r w:rsidRPr="00960720">
        <w:rPr>
          <w:b/>
          <w:kern w:val="36"/>
          <w:sz w:val="24"/>
          <w:szCs w:val="24"/>
        </w:rPr>
        <w:t>- БЕ-16</w:t>
      </w:r>
    </w:p>
    <w:p w:rsidR="007556FF" w:rsidRPr="00C12FA4" w:rsidRDefault="00AE3DC3" w:rsidP="00AE3DC3">
      <w:pPr>
        <w:spacing w:line="240" w:lineRule="auto"/>
        <w:ind w:left="6804" w:firstLine="0"/>
        <w:rPr>
          <w:b/>
          <w:kern w:val="36"/>
          <w:sz w:val="24"/>
          <w:szCs w:val="24"/>
        </w:rPr>
      </w:pPr>
      <w:r w:rsidRPr="00960720">
        <w:rPr>
          <w:b/>
          <w:kern w:val="36"/>
          <w:sz w:val="24"/>
          <w:szCs w:val="24"/>
        </w:rPr>
        <w:t>от «2</w:t>
      </w:r>
      <w:r w:rsidR="00A31C7E" w:rsidRPr="00960720">
        <w:rPr>
          <w:b/>
          <w:kern w:val="36"/>
          <w:sz w:val="24"/>
          <w:szCs w:val="24"/>
        </w:rPr>
        <w:t>4</w:t>
      </w:r>
      <w:r w:rsidRPr="00960720">
        <w:rPr>
          <w:b/>
          <w:kern w:val="36"/>
          <w:sz w:val="24"/>
          <w:szCs w:val="24"/>
        </w:rPr>
        <w:t xml:space="preserve">» </w:t>
      </w:r>
      <w:r w:rsidR="00A31C7E" w:rsidRPr="00960720">
        <w:rPr>
          <w:b/>
          <w:kern w:val="36"/>
          <w:sz w:val="24"/>
          <w:szCs w:val="24"/>
        </w:rPr>
        <w:t>февраля</w:t>
      </w:r>
      <w:r w:rsidRPr="00960720">
        <w:rPr>
          <w:b/>
          <w:kern w:val="36"/>
          <w:sz w:val="24"/>
          <w:szCs w:val="24"/>
        </w:rPr>
        <w:t xml:space="preserve">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AE3DC3" w:rsidRPr="00AE3DC3">
        <w:rPr>
          <w:b/>
          <w:sz w:val="24"/>
          <w:szCs w:val="24"/>
        </w:rPr>
        <w:t>Договора</w:t>
      </w:r>
      <w:proofErr w:type="gramEnd"/>
      <w:r w:rsidR="00AE3DC3" w:rsidRPr="00AE3DC3">
        <w:rPr>
          <w:b/>
          <w:sz w:val="24"/>
          <w:szCs w:val="24"/>
        </w:rPr>
        <w:t xml:space="preserve">  на оказание услуг  по техническому обслуживанию ДГУ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E3DC3">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46A5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46A59">
        <w:rPr>
          <w:noProof/>
        </w:rPr>
        <w:fldChar w:fldCharType="begin"/>
      </w:r>
      <w:r>
        <w:rPr>
          <w:noProof/>
        </w:rPr>
        <w:instrText xml:space="preserve"> PAGEREF _Toc441131036 \h </w:instrText>
      </w:r>
      <w:r w:rsidR="00C46A59">
        <w:rPr>
          <w:noProof/>
        </w:rPr>
      </w:r>
      <w:r w:rsidR="00C46A59">
        <w:rPr>
          <w:noProof/>
        </w:rPr>
        <w:fldChar w:fldCharType="separate"/>
      </w:r>
      <w:r w:rsidR="002F273A">
        <w:rPr>
          <w:noProof/>
        </w:rPr>
        <w:t>4</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46A59">
        <w:rPr>
          <w:noProof/>
        </w:rPr>
        <w:fldChar w:fldCharType="begin"/>
      </w:r>
      <w:r>
        <w:rPr>
          <w:noProof/>
        </w:rPr>
        <w:instrText xml:space="preserve"> PAGEREF _Toc441131037 \h </w:instrText>
      </w:r>
      <w:r w:rsidR="00C46A59">
        <w:rPr>
          <w:noProof/>
        </w:rPr>
      </w:r>
      <w:r w:rsidR="00C46A59">
        <w:rPr>
          <w:noProof/>
        </w:rPr>
        <w:fldChar w:fldCharType="separate"/>
      </w:r>
      <w:r w:rsidR="002F273A">
        <w:rPr>
          <w:noProof/>
        </w:rPr>
        <w:t>5</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46A59">
        <w:rPr>
          <w:noProof/>
        </w:rPr>
        <w:fldChar w:fldCharType="begin"/>
      </w:r>
      <w:r>
        <w:rPr>
          <w:noProof/>
        </w:rPr>
        <w:instrText xml:space="preserve"> PAGEREF _Toc441131038 \h </w:instrText>
      </w:r>
      <w:r w:rsidR="00C46A59">
        <w:rPr>
          <w:noProof/>
        </w:rPr>
      </w:r>
      <w:r w:rsidR="00C46A59">
        <w:rPr>
          <w:noProof/>
        </w:rPr>
        <w:fldChar w:fldCharType="separate"/>
      </w:r>
      <w:r w:rsidR="002F273A">
        <w:rPr>
          <w:noProof/>
        </w:rPr>
        <w:t>6</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46A59">
        <w:rPr>
          <w:noProof/>
        </w:rPr>
        <w:fldChar w:fldCharType="begin"/>
      </w:r>
      <w:r>
        <w:rPr>
          <w:noProof/>
        </w:rPr>
        <w:instrText xml:space="preserve"> PAGEREF _Toc441131039 \h </w:instrText>
      </w:r>
      <w:r w:rsidR="00C46A59">
        <w:rPr>
          <w:noProof/>
        </w:rPr>
      </w:r>
      <w:r w:rsidR="00C46A59">
        <w:rPr>
          <w:noProof/>
        </w:rPr>
        <w:fldChar w:fldCharType="separate"/>
      </w:r>
      <w:r w:rsidR="002F273A">
        <w:rPr>
          <w:noProof/>
        </w:rPr>
        <w:t>6</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46A59">
        <w:rPr>
          <w:noProof/>
        </w:rPr>
        <w:fldChar w:fldCharType="begin"/>
      </w:r>
      <w:r>
        <w:rPr>
          <w:noProof/>
        </w:rPr>
        <w:instrText xml:space="preserve"> PAGEREF _Toc441131040 \h </w:instrText>
      </w:r>
      <w:r w:rsidR="00C46A59">
        <w:rPr>
          <w:noProof/>
        </w:rPr>
      </w:r>
      <w:r w:rsidR="00C46A59">
        <w:rPr>
          <w:noProof/>
        </w:rPr>
        <w:fldChar w:fldCharType="separate"/>
      </w:r>
      <w:r w:rsidR="002F273A">
        <w:rPr>
          <w:noProof/>
        </w:rPr>
        <w:t>7</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46A59">
        <w:rPr>
          <w:noProof/>
        </w:rPr>
        <w:fldChar w:fldCharType="begin"/>
      </w:r>
      <w:r>
        <w:rPr>
          <w:noProof/>
        </w:rPr>
        <w:instrText xml:space="preserve"> PAGEREF _Toc441131041 \h </w:instrText>
      </w:r>
      <w:r w:rsidR="00C46A59">
        <w:rPr>
          <w:noProof/>
        </w:rPr>
      </w:r>
      <w:r w:rsidR="00C46A59">
        <w:rPr>
          <w:noProof/>
        </w:rPr>
        <w:fldChar w:fldCharType="separate"/>
      </w:r>
      <w:r w:rsidR="002F273A">
        <w:rPr>
          <w:noProof/>
        </w:rPr>
        <w:t>8</w:t>
      </w:r>
      <w:r w:rsidR="00C46A5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46A59">
        <w:rPr>
          <w:noProof/>
        </w:rPr>
        <w:fldChar w:fldCharType="begin"/>
      </w:r>
      <w:r>
        <w:rPr>
          <w:noProof/>
        </w:rPr>
        <w:instrText xml:space="preserve"> PAGEREF _Toc441131048 \h </w:instrText>
      </w:r>
      <w:r w:rsidR="00C46A59">
        <w:rPr>
          <w:noProof/>
        </w:rPr>
      </w:r>
      <w:r w:rsidR="00C46A59">
        <w:rPr>
          <w:noProof/>
        </w:rPr>
        <w:fldChar w:fldCharType="separate"/>
      </w:r>
      <w:r w:rsidR="002F273A">
        <w:rPr>
          <w:noProof/>
        </w:rPr>
        <w:t>10</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46A59">
        <w:rPr>
          <w:noProof/>
        </w:rPr>
        <w:fldChar w:fldCharType="begin"/>
      </w:r>
      <w:r>
        <w:rPr>
          <w:noProof/>
        </w:rPr>
        <w:instrText xml:space="preserve"> PAGEREF _Toc441131049 \h </w:instrText>
      </w:r>
      <w:r w:rsidR="00C46A59">
        <w:rPr>
          <w:noProof/>
        </w:rPr>
      </w:r>
      <w:r w:rsidR="00C46A59">
        <w:rPr>
          <w:noProof/>
        </w:rPr>
        <w:fldChar w:fldCharType="separate"/>
      </w:r>
      <w:r w:rsidR="002F273A">
        <w:rPr>
          <w:noProof/>
        </w:rPr>
        <w:t>10</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46A59">
        <w:rPr>
          <w:noProof/>
        </w:rPr>
        <w:fldChar w:fldCharType="begin"/>
      </w:r>
      <w:r>
        <w:rPr>
          <w:noProof/>
        </w:rPr>
        <w:instrText xml:space="preserve"> PAGEREF _Toc441131053 \h </w:instrText>
      </w:r>
      <w:r w:rsidR="00C46A59">
        <w:rPr>
          <w:noProof/>
        </w:rPr>
      </w:r>
      <w:r w:rsidR="00C46A59">
        <w:rPr>
          <w:noProof/>
        </w:rPr>
        <w:fldChar w:fldCharType="separate"/>
      </w:r>
      <w:r w:rsidR="002F273A">
        <w:rPr>
          <w:noProof/>
        </w:rPr>
        <w:t>10</w:t>
      </w:r>
      <w:r w:rsidR="00C46A5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46A59">
        <w:rPr>
          <w:noProof/>
        </w:rPr>
        <w:fldChar w:fldCharType="begin"/>
      </w:r>
      <w:r>
        <w:rPr>
          <w:noProof/>
        </w:rPr>
        <w:instrText xml:space="preserve"> PAGEREF _Toc441131057 \h </w:instrText>
      </w:r>
      <w:r w:rsidR="00C46A59">
        <w:rPr>
          <w:noProof/>
        </w:rPr>
      </w:r>
      <w:r w:rsidR="00C46A59">
        <w:rPr>
          <w:noProof/>
        </w:rPr>
        <w:fldChar w:fldCharType="separate"/>
      </w:r>
      <w:r w:rsidR="002F273A">
        <w:rPr>
          <w:noProof/>
        </w:rPr>
        <w:t>13</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46A59">
        <w:rPr>
          <w:noProof/>
        </w:rPr>
        <w:fldChar w:fldCharType="begin"/>
      </w:r>
      <w:r>
        <w:rPr>
          <w:noProof/>
        </w:rPr>
        <w:instrText xml:space="preserve"> PAGEREF _Toc441131058 \h </w:instrText>
      </w:r>
      <w:r w:rsidR="00C46A59">
        <w:rPr>
          <w:noProof/>
        </w:rPr>
      </w:r>
      <w:r w:rsidR="00C46A59">
        <w:rPr>
          <w:noProof/>
        </w:rPr>
        <w:fldChar w:fldCharType="separate"/>
      </w:r>
      <w:r w:rsidR="002F273A">
        <w:rPr>
          <w:noProof/>
        </w:rPr>
        <w:t>13</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46A59">
        <w:rPr>
          <w:noProof/>
        </w:rPr>
        <w:fldChar w:fldCharType="begin"/>
      </w:r>
      <w:r>
        <w:rPr>
          <w:noProof/>
        </w:rPr>
        <w:instrText xml:space="preserve"> PAGEREF _Toc441131061 \h </w:instrText>
      </w:r>
      <w:r w:rsidR="00C46A59">
        <w:rPr>
          <w:noProof/>
        </w:rPr>
      </w:r>
      <w:r w:rsidR="00C46A59">
        <w:rPr>
          <w:noProof/>
        </w:rPr>
        <w:fldChar w:fldCharType="separate"/>
      </w:r>
      <w:r w:rsidR="002F273A">
        <w:rPr>
          <w:noProof/>
        </w:rPr>
        <w:t>13</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46A59">
        <w:rPr>
          <w:noProof/>
        </w:rPr>
        <w:fldChar w:fldCharType="begin"/>
      </w:r>
      <w:r>
        <w:rPr>
          <w:noProof/>
        </w:rPr>
        <w:instrText xml:space="preserve"> PAGEREF _Toc441131062 \h </w:instrText>
      </w:r>
      <w:r w:rsidR="00C46A59">
        <w:rPr>
          <w:noProof/>
        </w:rPr>
      </w:r>
      <w:r w:rsidR="00C46A59">
        <w:rPr>
          <w:noProof/>
        </w:rPr>
        <w:fldChar w:fldCharType="separate"/>
      </w:r>
      <w:r w:rsidR="002F273A">
        <w:rPr>
          <w:noProof/>
        </w:rPr>
        <w:t>14</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46A59">
        <w:rPr>
          <w:noProof/>
        </w:rPr>
        <w:fldChar w:fldCharType="begin"/>
      </w:r>
      <w:r>
        <w:rPr>
          <w:noProof/>
        </w:rPr>
        <w:instrText xml:space="preserve"> PAGEREF _Toc441131077 \h </w:instrText>
      </w:r>
      <w:r w:rsidR="00C46A59">
        <w:rPr>
          <w:noProof/>
        </w:rPr>
      </w:r>
      <w:r w:rsidR="00C46A59">
        <w:rPr>
          <w:noProof/>
        </w:rPr>
        <w:fldChar w:fldCharType="separate"/>
      </w:r>
      <w:r w:rsidR="002F273A">
        <w:rPr>
          <w:noProof/>
        </w:rPr>
        <w:t>29</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46A59">
        <w:rPr>
          <w:noProof/>
        </w:rPr>
        <w:fldChar w:fldCharType="begin"/>
      </w:r>
      <w:r>
        <w:rPr>
          <w:noProof/>
        </w:rPr>
        <w:instrText xml:space="preserve"> PAGEREF _Toc441131080 \h </w:instrText>
      </w:r>
      <w:r w:rsidR="00C46A59">
        <w:rPr>
          <w:noProof/>
        </w:rPr>
      </w:r>
      <w:r w:rsidR="00C46A59">
        <w:rPr>
          <w:noProof/>
        </w:rPr>
        <w:fldChar w:fldCharType="separate"/>
      </w:r>
      <w:r w:rsidR="002F273A">
        <w:rPr>
          <w:noProof/>
        </w:rPr>
        <w:t>29</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46A59">
        <w:rPr>
          <w:noProof/>
        </w:rPr>
        <w:fldChar w:fldCharType="begin"/>
      </w:r>
      <w:r>
        <w:rPr>
          <w:noProof/>
        </w:rPr>
        <w:instrText xml:space="preserve"> PAGEREF _Toc441131081 \h </w:instrText>
      </w:r>
      <w:r w:rsidR="00C46A59">
        <w:rPr>
          <w:noProof/>
        </w:rPr>
      </w:r>
      <w:r w:rsidR="00C46A59">
        <w:rPr>
          <w:noProof/>
        </w:rPr>
        <w:fldChar w:fldCharType="separate"/>
      </w:r>
      <w:r w:rsidR="002F273A">
        <w:rPr>
          <w:noProof/>
        </w:rPr>
        <w:t>29</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46A59">
        <w:rPr>
          <w:noProof/>
        </w:rPr>
        <w:fldChar w:fldCharType="begin"/>
      </w:r>
      <w:r>
        <w:rPr>
          <w:noProof/>
        </w:rPr>
        <w:instrText xml:space="preserve"> PAGEREF _Toc441131086 \h </w:instrText>
      </w:r>
      <w:r w:rsidR="00C46A59">
        <w:rPr>
          <w:noProof/>
        </w:rPr>
      </w:r>
      <w:r w:rsidR="00C46A59">
        <w:rPr>
          <w:noProof/>
        </w:rPr>
        <w:fldChar w:fldCharType="separate"/>
      </w:r>
      <w:r w:rsidR="002F273A">
        <w:rPr>
          <w:noProof/>
        </w:rPr>
        <w:t>31</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46A59">
        <w:rPr>
          <w:noProof/>
        </w:rPr>
        <w:fldChar w:fldCharType="begin"/>
      </w:r>
      <w:r>
        <w:rPr>
          <w:noProof/>
        </w:rPr>
        <w:instrText xml:space="preserve"> PAGEREF _Toc441131087 \h </w:instrText>
      </w:r>
      <w:r w:rsidR="00C46A59">
        <w:rPr>
          <w:noProof/>
        </w:rPr>
      </w:r>
      <w:r w:rsidR="00C46A59">
        <w:rPr>
          <w:noProof/>
        </w:rPr>
        <w:fldChar w:fldCharType="separate"/>
      </w:r>
      <w:r w:rsidR="002F273A">
        <w:rPr>
          <w:noProof/>
        </w:rPr>
        <w:t>32</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46A59">
        <w:rPr>
          <w:noProof/>
        </w:rPr>
        <w:fldChar w:fldCharType="begin"/>
      </w:r>
      <w:r>
        <w:rPr>
          <w:noProof/>
        </w:rPr>
        <w:instrText xml:space="preserve"> PAGEREF _Toc441131088 \h </w:instrText>
      </w:r>
      <w:r w:rsidR="00C46A59">
        <w:rPr>
          <w:noProof/>
        </w:rPr>
      </w:r>
      <w:r w:rsidR="00C46A59">
        <w:rPr>
          <w:noProof/>
        </w:rPr>
        <w:fldChar w:fldCharType="separate"/>
      </w:r>
      <w:r w:rsidR="002F273A">
        <w:rPr>
          <w:noProof/>
        </w:rPr>
        <w:t>33</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46A59">
        <w:rPr>
          <w:noProof/>
        </w:rPr>
        <w:fldChar w:fldCharType="begin"/>
      </w:r>
      <w:r>
        <w:rPr>
          <w:noProof/>
        </w:rPr>
        <w:instrText xml:space="preserve"> PAGEREF _Toc441131089 \h </w:instrText>
      </w:r>
      <w:r w:rsidR="00C46A59">
        <w:rPr>
          <w:noProof/>
        </w:rPr>
      </w:r>
      <w:r w:rsidR="00C46A59">
        <w:rPr>
          <w:noProof/>
        </w:rPr>
        <w:fldChar w:fldCharType="separate"/>
      </w:r>
      <w:r w:rsidR="002F273A">
        <w:rPr>
          <w:noProof/>
        </w:rPr>
        <w:t>33</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46A59">
        <w:rPr>
          <w:noProof/>
        </w:rPr>
        <w:fldChar w:fldCharType="begin"/>
      </w:r>
      <w:r>
        <w:rPr>
          <w:noProof/>
        </w:rPr>
        <w:instrText xml:space="preserve"> PAGEREF _Toc441131090 \h </w:instrText>
      </w:r>
      <w:r w:rsidR="00C46A59">
        <w:rPr>
          <w:noProof/>
        </w:rPr>
      </w:r>
      <w:r w:rsidR="00C46A59">
        <w:rPr>
          <w:noProof/>
        </w:rPr>
        <w:fldChar w:fldCharType="separate"/>
      </w:r>
      <w:r w:rsidR="002F273A">
        <w:rPr>
          <w:noProof/>
        </w:rPr>
        <w:t>34</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46A59">
        <w:rPr>
          <w:noProof/>
        </w:rPr>
        <w:fldChar w:fldCharType="begin"/>
      </w:r>
      <w:r>
        <w:rPr>
          <w:noProof/>
        </w:rPr>
        <w:instrText xml:space="preserve"> PAGEREF _Toc441131091 \h </w:instrText>
      </w:r>
      <w:r w:rsidR="00C46A59">
        <w:rPr>
          <w:noProof/>
        </w:rPr>
      </w:r>
      <w:r w:rsidR="00C46A59">
        <w:rPr>
          <w:noProof/>
        </w:rPr>
        <w:fldChar w:fldCharType="separate"/>
      </w:r>
      <w:r w:rsidR="002F273A">
        <w:rPr>
          <w:noProof/>
        </w:rPr>
        <w:t>34</w:t>
      </w:r>
      <w:r w:rsidR="00C46A5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46A59">
        <w:rPr>
          <w:noProof/>
        </w:rPr>
        <w:fldChar w:fldCharType="begin"/>
      </w:r>
      <w:r>
        <w:rPr>
          <w:noProof/>
        </w:rPr>
        <w:instrText xml:space="preserve"> PAGEREF _Toc441131092 \h </w:instrText>
      </w:r>
      <w:r w:rsidR="00C46A59">
        <w:rPr>
          <w:noProof/>
        </w:rPr>
      </w:r>
      <w:r w:rsidR="00C46A59">
        <w:rPr>
          <w:noProof/>
        </w:rPr>
        <w:fldChar w:fldCharType="separate"/>
      </w:r>
      <w:r w:rsidR="002F273A">
        <w:rPr>
          <w:noProof/>
        </w:rPr>
        <w:t>35</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46A59">
        <w:rPr>
          <w:noProof/>
        </w:rPr>
        <w:fldChar w:fldCharType="begin"/>
      </w:r>
      <w:r>
        <w:rPr>
          <w:noProof/>
        </w:rPr>
        <w:instrText xml:space="preserve"> PAGEREF _Toc441131093 \h </w:instrText>
      </w:r>
      <w:r w:rsidR="00C46A59">
        <w:rPr>
          <w:noProof/>
        </w:rPr>
      </w:r>
      <w:r w:rsidR="00C46A59">
        <w:rPr>
          <w:noProof/>
        </w:rPr>
        <w:fldChar w:fldCharType="separate"/>
      </w:r>
      <w:r w:rsidR="002F273A">
        <w:rPr>
          <w:noProof/>
        </w:rPr>
        <w:t>35</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46A59">
        <w:rPr>
          <w:noProof/>
        </w:rPr>
        <w:fldChar w:fldCharType="begin"/>
      </w:r>
      <w:r>
        <w:rPr>
          <w:noProof/>
        </w:rPr>
        <w:instrText xml:space="preserve"> PAGEREF _Toc441131095 \h </w:instrText>
      </w:r>
      <w:r w:rsidR="00C46A59">
        <w:rPr>
          <w:noProof/>
        </w:rPr>
      </w:r>
      <w:r w:rsidR="00C46A59">
        <w:rPr>
          <w:noProof/>
        </w:rPr>
        <w:fldChar w:fldCharType="separate"/>
      </w:r>
      <w:r w:rsidR="002F273A">
        <w:rPr>
          <w:noProof/>
        </w:rPr>
        <w:t>35</w:t>
      </w:r>
      <w:r w:rsidR="00C46A5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46A59">
        <w:rPr>
          <w:noProof/>
        </w:rPr>
        <w:fldChar w:fldCharType="begin"/>
      </w:r>
      <w:r>
        <w:rPr>
          <w:noProof/>
        </w:rPr>
        <w:instrText xml:space="preserve"> PAGEREF _Toc441131097 \h </w:instrText>
      </w:r>
      <w:r w:rsidR="00C46A59">
        <w:rPr>
          <w:noProof/>
        </w:rPr>
      </w:r>
      <w:r w:rsidR="00C46A59">
        <w:rPr>
          <w:noProof/>
        </w:rPr>
        <w:fldChar w:fldCharType="separate"/>
      </w:r>
      <w:r w:rsidR="002F273A">
        <w:rPr>
          <w:noProof/>
        </w:rPr>
        <w:t>36</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46A59">
        <w:rPr>
          <w:noProof/>
        </w:rPr>
        <w:fldChar w:fldCharType="begin"/>
      </w:r>
      <w:r>
        <w:rPr>
          <w:noProof/>
        </w:rPr>
        <w:instrText xml:space="preserve"> PAGEREF _Toc441131098 \h </w:instrText>
      </w:r>
      <w:r w:rsidR="00C46A59">
        <w:rPr>
          <w:noProof/>
        </w:rPr>
      </w:r>
      <w:r w:rsidR="00C46A59">
        <w:rPr>
          <w:noProof/>
        </w:rPr>
        <w:fldChar w:fldCharType="separate"/>
      </w:r>
      <w:r w:rsidR="002F273A">
        <w:rPr>
          <w:noProof/>
        </w:rPr>
        <w:t>36</w:t>
      </w:r>
      <w:r w:rsidR="00C46A5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46A59">
        <w:rPr>
          <w:noProof/>
        </w:rPr>
        <w:fldChar w:fldCharType="begin"/>
      </w:r>
      <w:r>
        <w:rPr>
          <w:noProof/>
        </w:rPr>
        <w:instrText xml:space="preserve"> PAGEREF _Toc441131099 \h </w:instrText>
      </w:r>
      <w:r w:rsidR="00C46A59">
        <w:rPr>
          <w:noProof/>
        </w:rPr>
      </w:r>
      <w:r w:rsidR="00C46A59">
        <w:rPr>
          <w:noProof/>
        </w:rPr>
        <w:fldChar w:fldCharType="separate"/>
      </w:r>
      <w:r w:rsidR="002F273A">
        <w:rPr>
          <w:noProof/>
        </w:rPr>
        <w:t>36</w:t>
      </w:r>
      <w:r w:rsidR="00C46A5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46A59">
        <w:rPr>
          <w:noProof/>
        </w:rPr>
        <w:fldChar w:fldCharType="begin"/>
      </w:r>
      <w:r>
        <w:rPr>
          <w:noProof/>
        </w:rPr>
        <w:instrText xml:space="preserve"> PAGEREF _Toc441131101 \h </w:instrText>
      </w:r>
      <w:r w:rsidR="00C46A59">
        <w:rPr>
          <w:noProof/>
        </w:rPr>
      </w:r>
      <w:r w:rsidR="00C46A59">
        <w:rPr>
          <w:noProof/>
        </w:rPr>
        <w:fldChar w:fldCharType="separate"/>
      </w:r>
      <w:r w:rsidR="002F273A">
        <w:rPr>
          <w:noProof/>
        </w:rPr>
        <w:t>40</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46A59">
        <w:rPr>
          <w:noProof/>
        </w:rPr>
        <w:fldChar w:fldCharType="begin"/>
      </w:r>
      <w:r>
        <w:rPr>
          <w:noProof/>
        </w:rPr>
        <w:instrText xml:space="preserve"> PAGEREF _Toc441131103 \h </w:instrText>
      </w:r>
      <w:r w:rsidR="00C46A59">
        <w:rPr>
          <w:noProof/>
        </w:rPr>
      </w:r>
      <w:r w:rsidR="00C46A59">
        <w:rPr>
          <w:noProof/>
        </w:rPr>
        <w:fldChar w:fldCharType="separate"/>
      </w:r>
      <w:r w:rsidR="002F273A">
        <w:rPr>
          <w:noProof/>
        </w:rPr>
        <w:t>42</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46A59">
        <w:rPr>
          <w:noProof/>
        </w:rPr>
        <w:fldChar w:fldCharType="begin"/>
      </w:r>
      <w:r>
        <w:rPr>
          <w:noProof/>
        </w:rPr>
        <w:instrText xml:space="preserve"> PAGEREF _Toc441131106 \h </w:instrText>
      </w:r>
      <w:r w:rsidR="00C46A59">
        <w:rPr>
          <w:noProof/>
        </w:rPr>
      </w:r>
      <w:r w:rsidR="00C46A59">
        <w:rPr>
          <w:noProof/>
        </w:rPr>
        <w:fldChar w:fldCharType="separate"/>
      </w:r>
      <w:r w:rsidR="002F273A">
        <w:rPr>
          <w:noProof/>
        </w:rPr>
        <w:t>45</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46A59">
        <w:rPr>
          <w:noProof/>
        </w:rPr>
        <w:fldChar w:fldCharType="begin"/>
      </w:r>
      <w:r>
        <w:rPr>
          <w:noProof/>
        </w:rPr>
        <w:instrText xml:space="preserve"> PAGEREF _Toc441131109 \h </w:instrText>
      </w:r>
      <w:r w:rsidR="00C46A59">
        <w:rPr>
          <w:noProof/>
        </w:rPr>
      </w:r>
      <w:r w:rsidR="00C46A59">
        <w:rPr>
          <w:noProof/>
        </w:rPr>
        <w:fldChar w:fldCharType="separate"/>
      </w:r>
      <w:r w:rsidR="002F273A">
        <w:rPr>
          <w:noProof/>
        </w:rPr>
        <w:t>47</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46A59">
        <w:rPr>
          <w:noProof/>
        </w:rPr>
        <w:fldChar w:fldCharType="begin"/>
      </w:r>
      <w:r>
        <w:rPr>
          <w:noProof/>
        </w:rPr>
        <w:instrText xml:space="preserve"> PAGEREF _Toc441131112 \h </w:instrText>
      </w:r>
      <w:r w:rsidR="00C46A59">
        <w:rPr>
          <w:noProof/>
        </w:rPr>
      </w:r>
      <w:r w:rsidR="00C46A59">
        <w:rPr>
          <w:noProof/>
        </w:rPr>
        <w:fldChar w:fldCharType="separate"/>
      </w:r>
      <w:r w:rsidR="002F273A">
        <w:rPr>
          <w:noProof/>
        </w:rPr>
        <w:t>49</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46A59">
        <w:rPr>
          <w:noProof/>
        </w:rPr>
        <w:fldChar w:fldCharType="begin"/>
      </w:r>
      <w:r>
        <w:rPr>
          <w:noProof/>
        </w:rPr>
        <w:instrText xml:space="preserve"> PAGEREF _Toc441131115 \h </w:instrText>
      </w:r>
      <w:r w:rsidR="00C46A59">
        <w:rPr>
          <w:noProof/>
        </w:rPr>
      </w:r>
      <w:r w:rsidR="00C46A59">
        <w:rPr>
          <w:noProof/>
        </w:rPr>
        <w:fldChar w:fldCharType="separate"/>
      </w:r>
      <w:r w:rsidR="002F273A">
        <w:rPr>
          <w:noProof/>
        </w:rPr>
        <w:t>51</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46A59">
        <w:rPr>
          <w:noProof/>
        </w:rPr>
        <w:fldChar w:fldCharType="begin"/>
      </w:r>
      <w:r>
        <w:rPr>
          <w:noProof/>
        </w:rPr>
        <w:instrText xml:space="preserve"> PAGEREF _Toc441131118 \h </w:instrText>
      </w:r>
      <w:r w:rsidR="00C46A59">
        <w:rPr>
          <w:noProof/>
        </w:rPr>
      </w:r>
      <w:r w:rsidR="00C46A59">
        <w:rPr>
          <w:noProof/>
        </w:rPr>
        <w:fldChar w:fldCharType="separate"/>
      </w:r>
      <w:r w:rsidR="002F273A">
        <w:rPr>
          <w:noProof/>
        </w:rPr>
        <w:t>53</w:t>
      </w:r>
      <w:r w:rsidR="00C46A5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46A59">
        <w:rPr>
          <w:noProof/>
        </w:rPr>
        <w:fldChar w:fldCharType="begin"/>
      </w:r>
      <w:r>
        <w:rPr>
          <w:noProof/>
        </w:rPr>
        <w:instrText xml:space="preserve"> PAGEREF _Toc441131119 \h </w:instrText>
      </w:r>
      <w:r w:rsidR="00C46A59">
        <w:rPr>
          <w:noProof/>
        </w:rPr>
      </w:r>
      <w:r w:rsidR="00C46A59">
        <w:rPr>
          <w:noProof/>
        </w:rPr>
        <w:fldChar w:fldCharType="separate"/>
      </w:r>
      <w:r w:rsidR="002F273A">
        <w:rPr>
          <w:noProof/>
        </w:rPr>
        <w:t>53</w:t>
      </w:r>
      <w:r w:rsidR="00C46A5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46A59">
        <w:rPr>
          <w:noProof/>
        </w:rPr>
        <w:fldChar w:fldCharType="begin"/>
      </w:r>
      <w:r>
        <w:rPr>
          <w:noProof/>
        </w:rPr>
        <w:instrText xml:space="preserve"> PAGEREF _Toc441131120 \h </w:instrText>
      </w:r>
      <w:r w:rsidR="00C46A59">
        <w:rPr>
          <w:noProof/>
        </w:rPr>
      </w:r>
      <w:r w:rsidR="00C46A59">
        <w:rPr>
          <w:noProof/>
        </w:rPr>
        <w:fldChar w:fldCharType="separate"/>
      </w:r>
      <w:r w:rsidR="002F273A">
        <w:rPr>
          <w:noProof/>
        </w:rPr>
        <w:t>55</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46A59">
        <w:rPr>
          <w:noProof/>
        </w:rPr>
        <w:fldChar w:fldCharType="begin"/>
      </w:r>
      <w:r>
        <w:rPr>
          <w:noProof/>
        </w:rPr>
        <w:instrText xml:space="preserve"> PAGEREF _Toc441131122 \h </w:instrText>
      </w:r>
      <w:r w:rsidR="00C46A59">
        <w:rPr>
          <w:noProof/>
        </w:rPr>
      </w:r>
      <w:r w:rsidR="00C46A59">
        <w:rPr>
          <w:noProof/>
        </w:rPr>
        <w:fldChar w:fldCharType="separate"/>
      </w:r>
      <w:r w:rsidR="002F273A">
        <w:rPr>
          <w:noProof/>
        </w:rPr>
        <w:t>58</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46A59">
        <w:rPr>
          <w:noProof/>
        </w:rPr>
        <w:fldChar w:fldCharType="begin"/>
      </w:r>
      <w:r>
        <w:rPr>
          <w:noProof/>
        </w:rPr>
        <w:instrText xml:space="preserve"> PAGEREF _Toc441131125 \h </w:instrText>
      </w:r>
      <w:r w:rsidR="00C46A59">
        <w:rPr>
          <w:noProof/>
        </w:rPr>
      </w:r>
      <w:r w:rsidR="00C46A59">
        <w:rPr>
          <w:noProof/>
        </w:rPr>
        <w:fldChar w:fldCharType="separate"/>
      </w:r>
      <w:r w:rsidR="002F273A">
        <w:rPr>
          <w:noProof/>
        </w:rPr>
        <w:t>60</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46A59">
        <w:rPr>
          <w:noProof/>
        </w:rPr>
        <w:fldChar w:fldCharType="begin"/>
      </w:r>
      <w:r>
        <w:rPr>
          <w:noProof/>
        </w:rPr>
        <w:instrText xml:space="preserve"> PAGEREF _Toc441131128 \h </w:instrText>
      </w:r>
      <w:r w:rsidR="00C46A59">
        <w:rPr>
          <w:noProof/>
        </w:rPr>
      </w:r>
      <w:r w:rsidR="00C46A59">
        <w:rPr>
          <w:noProof/>
        </w:rPr>
        <w:fldChar w:fldCharType="separate"/>
      </w:r>
      <w:r w:rsidR="002F273A">
        <w:rPr>
          <w:noProof/>
        </w:rPr>
        <w:t>62</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46A59">
        <w:rPr>
          <w:noProof/>
        </w:rPr>
        <w:fldChar w:fldCharType="begin"/>
      </w:r>
      <w:r>
        <w:rPr>
          <w:noProof/>
        </w:rPr>
        <w:instrText xml:space="preserve"> PAGEREF _Toc441131131 \h </w:instrText>
      </w:r>
      <w:r w:rsidR="00C46A59">
        <w:rPr>
          <w:noProof/>
        </w:rPr>
      </w:r>
      <w:r w:rsidR="00C46A59">
        <w:rPr>
          <w:noProof/>
        </w:rPr>
        <w:fldChar w:fldCharType="separate"/>
      </w:r>
      <w:r w:rsidR="002F273A">
        <w:rPr>
          <w:noProof/>
        </w:rPr>
        <w:t>64</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46A59">
        <w:rPr>
          <w:noProof/>
        </w:rPr>
        <w:fldChar w:fldCharType="begin"/>
      </w:r>
      <w:r>
        <w:rPr>
          <w:noProof/>
        </w:rPr>
        <w:instrText xml:space="preserve"> PAGEREF _Toc441131134 \h </w:instrText>
      </w:r>
      <w:r w:rsidR="00C46A59">
        <w:rPr>
          <w:noProof/>
        </w:rPr>
      </w:r>
      <w:r w:rsidR="00C46A59">
        <w:rPr>
          <w:noProof/>
        </w:rPr>
        <w:fldChar w:fldCharType="separate"/>
      </w:r>
      <w:r w:rsidR="002F273A">
        <w:rPr>
          <w:noProof/>
        </w:rPr>
        <w:t>66</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46A59">
        <w:rPr>
          <w:noProof/>
        </w:rPr>
        <w:fldChar w:fldCharType="begin"/>
      </w:r>
      <w:r>
        <w:rPr>
          <w:noProof/>
        </w:rPr>
        <w:instrText xml:space="preserve"> PAGEREF _Toc441131137 \h </w:instrText>
      </w:r>
      <w:r w:rsidR="00C46A59">
        <w:rPr>
          <w:noProof/>
        </w:rPr>
      </w:r>
      <w:r w:rsidR="00C46A59">
        <w:rPr>
          <w:noProof/>
        </w:rPr>
        <w:fldChar w:fldCharType="separate"/>
      </w:r>
      <w:r w:rsidR="002F273A">
        <w:rPr>
          <w:noProof/>
        </w:rPr>
        <w:t>69</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46A59">
        <w:rPr>
          <w:noProof/>
        </w:rPr>
        <w:fldChar w:fldCharType="begin"/>
      </w:r>
      <w:r>
        <w:rPr>
          <w:noProof/>
        </w:rPr>
        <w:instrText xml:space="preserve"> PAGEREF _Toc441131140 \h </w:instrText>
      </w:r>
      <w:r w:rsidR="00C46A59">
        <w:rPr>
          <w:noProof/>
        </w:rPr>
      </w:r>
      <w:r w:rsidR="00C46A59">
        <w:rPr>
          <w:noProof/>
        </w:rPr>
        <w:fldChar w:fldCharType="separate"/>
      </w:r>
      <w:r w:rsidR="002F273A">
        <w:rPr>
          <w:noProof/>
        </w:rPr>
        <w:t>71</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46A59">
        <w:rPr>
          <w:noProof/>
        </w:rPr>
        <w:fldChar w:fldCharType="begin"/>
      </w:r>
      <w:r>
        <w:rPr>
          <w:noProof/>
        </w:rPr>
        <w:instrText xml:space="preserve"> PAGEREF _Toc441131143 \h </w:instrText>
      </w:r>
      <w:r w:rsidR="00C46A59">
        <w:rPr>
          <w:noProof/>
        </w:rPr>
      </w:r>
      <w:r w:rsidR="00C46A59">
        <w:rPr>
          <w:noProof/>
        </w:rPr>
        <w:fldChar w:fldCharType="separate"/>
      </w:r>
      <w:r w:rsidR="002F273A">
        <w:rPr>
          <w:noProof/>
        </w:rPr>
        <w:t>74</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46A59">
        <w:rPr>
          <w:noProof/>
        </w:rPr>
        <w:fldChar w:fldCharType="begin"/>
      </w:r>
      <w:r>
        <w:rPr>
          <w:noProof/>
        </w:rPr>
        <w:instrText xml:space="preserve"> PAGEREF _Toc441131146 \h </w:instrText>
      </w:r>
      <w:r w:rsidR="00C46A59">
        <w:rPr>
          <w:noProof/>
        </w:rPr>
      </w:r>
      <w:r w:rsidR="00C46A59">
        <w:rPr>
          <w:noProof/>
        </w:rPr>
        <w:fldChar w:fldCharType="separate"/>
      </w:r>
      <w:r w:rsidR="002F273A">
        <w:rPr>
          <w:noProof/>
        </w:rPr>
        <w:t>76</w:t>
      </w:r>
      <w:r w:rsidR="00C46A5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46A59">
        <w:rPr>
          <w:noProof/>
        </w:rPr>
        <w:fldChar w:fldCharType="begin"/>
      </w:r>
      <w:r>
        <w:rPr>
          <w:noProof/>
        </w:rPr>
        <w:instrText xml:space="preserve"> PAGEREF _Toc441131149 \h </w:instrText>
      </w:r>
      <w:r w:rsidR="00C46A59">
        <w:rPr>
          <w:noProof/>
        </w:rPr>
      </w:r>
      <w:r w:rsidR="00C46A59">
        <w:rPr>
          <w:noProof/>
        </w:rPr>
        <w:fldChar w:fldCharType="separate"/>
      </w:r>
      <w:r w:rsidR="002F273A">
        <w:rPr>
          <w:noProof/>
        </w:rPr>
        <w:t>78</w:t>
      </w:r>
      <w:r w:rsidR="00C46A59">
        <w:rPr>
          <w:noProof/>
        </w:rPr>
        <w:fldChar w:fldCharType="end"/>
      </w:r>
    </w:p>
    <w:p w:rsidR="00717F60" w:rsidRPr="00E71A48" w:rsidRDefault="00C46A5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A31C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AE3DC3">
        <w:rPr>
          <w:iCs/>
          <w:szCs w:val="24"/>
        </w:rPr>
        <w:t xml:space="preserve">филиал </w:t>
      </w:r>
      <w:r w:rsidR="00AE3DC3" w:rsidRPr="007556FF">
        <w:rPr>
          <w:iCs/>
          <w:sz w:val="24"/>
          <w:szCs w:val="24"/>
        </w:rPr>
        <w:t xml:space="preserve"> ПАО «МРСК </w:t>
      </w:r>
      <w:r w:rsidR="00AE3DC3" w:rsidRPr="00702B2C">
        <w:rPr>
          <w:iCs/>
          <w:sz w:val="24"/>
          <w:szCs w:val="24"/>
        </w:rPr>
        <w:t>Центра»</w:t>
      </w:r>
      <w:r w:rsidR="00AE3DC3">
        <w:rPr>
          <w:iCs/>
          <w:sz w:val="24"/>
          <w:szCs w:val="24"/>
        </w:rPr>
        <w:t xml:space="preserve"> - </w:t>
      </w:r>
      <w:r w:rsidR="00AE3DC3" w:rsidRPr="002A5D5C">
        <w:rPr>
          <w:iCs/>
          <w:szCs w:val="24"/>
        </w:rPr>
        <w:t>«Белгородэнерго»</w:t>
      </w:r>
      <w:r w:rsidR="00AE3DC3">
        <w:rPr>
          <w:iCs/>
          <w:szCs w:val="24"/>
        </w:rPr>
        <w:t xml:space="preserve"> </w:t>
      </w:r>
      <w:r w:rsidR="00AE3DC3" w:rsidRPr="00702B2C">
        <w:rPr>
          <w:iCs/>
          <w:sz w:val="24"/>
          <w:szCs w:val="24"/>
        </w:rPr>
        <w:t xml:space="preserve"> (далее – Заказчик или Организатор) (почтовый адрес:</w:t>
      </w:r>
      <w:proofErr w:type="gramEnd"/>
      <w:r w:rsidR="00AE3DC3" w:rsidRPr="00702B2C">
        <w:rPr>
          <w:iCs/>
          <w:sz w:val="24"/>
          <w:szCs w:val="24"/>
        </w:rPr>
        <w:t xml:space="preserve"> РФ, </w:t>
      </w:r>
      <w:r w:rsidR="00AE3DC3">
        <w:rPr>
          <w:iCs/>
          <w:sz w:val="24"/>
          <w:szCs w:val="24"/>
        </w:rPr>
        <w:t>308000</w:t>
      </w:r>
      <w:r w:rsidR="00AE3DC3" w:rsidRPr="00702B2C">
        <w:rPr>
          <w:iCs/>
          <w:sz w:val="24"/>
          <w:szCs w:val="24"/>
        </w:rPr>
        <w:t xml:space="preserve">, г. </w:t>
      </w:r>
      <w:r w:rsidR="00AE3DC3">
        <w:rPr>
          <w:iCs/>
          <w:sz w:val="24"/>
          <w:szCs w:val="24"/>
        </w:rPr>
        <w:t>Белгород</w:t>
      </w:r>
      <w:r w:rsidR="00AE3DC3" w:rsidRPr="00702B2C">
        <w:rPr>
          <w:iCs/>
          <w:sz w:val="24"/>
          <w:szCs w:val="24"/>
        </w:rPr>
        <w:t xml:space="preserve">, ул. </w:t>
      </w:r>
      <w:r w:rsidR="00AE3DC3">
        <w:rPr>
          <w:iCs/>
          <w:sz w:val="24"/>
          <w:szCs w:val="24"/>
        </w:rPr>
        <w:t>Преображенская</w:t>
      </w:r>
      <w:r w:rsidR="00AE3DC3" w:rsidRPr="00702B2C">
        <w:rPr>
          <w:iCs/>
          <w:sz w:val="24"/>
          <w:szCs w:val="24"/>
        </w:rPr>
        <w:t>, 4</w:t>
      </w:r>
      <w:r w:rsidR="00AE3DC3">
        <w:rPr>
          <w:iCs/>
          <w:sz w:val="24"/>
          <w:szCs w:val="24"/>
        </w:rPr>
        <w:t>2, с</w:t>
      </w:r>
      <w:r w:rsidR="00AE3DC3" w:rsidRPr="00702B2C">
        <w:rPr>
          <w:iCs/>
          <w:sz w:val="24"/>
          <w:szCs w:val="24"/>
        </w:rPr>
        <w:t xml:space="preserve">екретарь </w:t>
      </w:r>
      <w:r w:rsidR="00AE3DC3"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AE3DC3" w:rsidRPr="00EE48F3">
        <w:t xml:space="preserve">Горягина Татьяна Николаевна, контактный телефон: (4722) 58-17-51 или по адресу электронной почты: </w:t>
      </w:r>
      <w:hyperlink r:id="rId17" w:history="1">
        <w:r w:rsidR="00AE3DC3" w:rsidRPr="00EE48F3">
          <w:rPr>
            <w:rStyle w:val="a7"/>
            <w:lang w:val="en-US"/>
          </w:rPr>
          <w:t>Goryagina</w:t>
        </w:r>
        <w:r w:rsidR="00AE3DC3" w:rsidRPr="00EE48F3">
          <w:rPr>
            <w:rStyle w:val="a7"/>
          </w:rPr>
          <w:t>.</w:t>
        </w:r>
        <w:r w:rsidR="00AE3DC3" w:rsidRPr="00EE48F3">
          <w:rPr>
            <w:rStyle w:val="a7"/>
            <w:lang w:val="en-US"/>
          </w:rPr>
          <w:t>TN</w:t>
        </w:r>
        <w:r w:rsidR="00AE3DC3" w:rsidRPr="00EE48F3">
          <w:rPr>
            <w:rStyle w:val="a7"/>
          </w:rPr>
          <w:t>@</w:t>
        </w:r>
        <w:r w:rsidR="00AE3DC3" w:rsidRPr="00EE48F3">
          <w:rPr>
            <w:rStyle w:val="a7"/>
            <w:lang w:val="en-US"/>
          </w:rPr>
          <w:t>mrsk</w:t>
        </w:r>
        <w:r w:rsidR="00AE3DC3" w:rsidRPr="00EE48F3">
          <w:rPr>
            <w:rStyle w:val="a7"/>
          </w:rPr>
          <w:t>-1.</w:t>
        </w:r>
        <w:r w:rsidR="00AE3DC3" w:rsidRPr="00EE48F3">
          <w:rPr>
            <w:rStyle w:val="a7"/>
            <w:lang w:val="en-US"/>
          </w:rPr>
          <w:t>ru</w:t>
        </w:r>
      </w:hyperlink>
      <w:r w:rsidR="00AE3DC3" w:rsidRPr="00EE48F3">
        <w:rPr>
          <w:iCs/>
          <w:sz w:val="24"/>
          <w:szCs w:val="24"/>
        </w:rPr>
        <w:t xml:space="preserve">, ответственное лицо </w:t>
      </w:r>
      <w:r w:rsidR="00AE3DC3" w:rsidRPr="00EE48F3">
        <w:t xml:space="preserve">Ермолова Ирина Валерьевна – контактный телефон: (4722) 58-17-81, адрес электронной почты: </w:t>
      </w:r>
      <w:hyperlink r:id="rId18" w:history="1">
        <w:r w:rsidR="00AE3DC3" w:rsidRPr="00EE48F3">
          <w:rPr>
            <w:rStyle w:val="a7"/>
          </w:rPr>
          <w:t>Ermolova.IV@mrsk-1.ru</w:t>
        </w:r>
      </w:hyperlink>
      <w:r w:rsidR="00AE3DC3">
        <w:t>, п</w:t>
      </w:r>
      <w:r w:rsidR="00AE3DC3" w:rsidRPr="001C77F2">
        <w:t xml:space="preserve">о вопросам, связанным с разъяснением технического задания, обращаться к ответственному сотруднику </w:t>
      </w:r>
      <w:proofErr w:type="gramStart"/>
      <w:r w:rsidR="00AE3DC3" w:rsidRPr="00F47E3F">
        <w:t>Организатора</w:t>
      </w:r>
      <w:r w:rsidR="00AE3DC3">
        <w:t xml:space="preserve"> </w:t>
      </w:r>
      <w:r w:rsidR="00AE3DC3" w:rsidRPr="00F47E3F">
        <w:t xml:space="preserve"> –</w:t>
      </w:r>
      <w:proofErr w:type="gramEnd"/>
      <w:r w:rsidR="00AE3DC3" w:rsidRPr="00F47E3F">
        <w:t xml:space="preserve"> </w:t>
      </w:r>
      <w:r w:rsidR="00A31C7E" w:rsidRPr="006770CA">
        <w:t xml:space="preserve">Виктор </w:t>
      </w:r>
      <w:r w:rsidR="00A31C7E" w:rsidRPr="00960720">
        <w:t>Викторович Кантор. Контактный телефон – (4722) 30-40-10</w:t>
      </w:r>
      <w:r w:rsidR="00AE3DC3" w:rsidRPr="00960720">
        <w:t xml:space="preserve">, адрес электронной почты:  </w:t>
      </w:r>
      <w:hyperlink r:id="rId19" w:history="1">
        <w:r w:rsidR="00A31C7E" w:rsidRPr="00960720">
          <w:rPr>
            <w:rStyle w:val="a7"/>
            <w:sz w:val="24"/>
            <w:szCs w:val="24"/>
            <w:lang w:eastAsia="ru-RU"/>
          </w:rPr>
          <w:t>Kantor.VV@mrsk-1.ru</w:t>
        </w:r>
      </w:hyperlink>
      <w:r w:rsidR="00AE3DC3" w:rsidRPr="00960720">
        <w:t>.</w:t>
      </w:r>
      <w:r w:rsidR="00AE3DC3" w:rsidRPr="00960720">
        <w:rPr>
          <w:sz w:val="24"/>
          <w:szCs w:val="24"/>
        </w:rPr>
        <w:t xml:space="preserve"> </w:t>
      </w:r>
      <w:proofErr w:type="gramStart"/>
      <w:r w:rsidR="00AE3DC3" w:rsidRPr="00960720">
        <w:rPr>
          <w:iCs/>
          <w:sz w:val="24"/>
          <w:szCs w:val="24"/>
        </w:rPr>
        <w:t>Извещением</w:t>
      </w:r>
      <w:r w:rsidR="00AE3DC3" w:rsidRPr="00960720">
        <w:rPr>
          <w:sz w:val="24"/>
          <w:szCs w:val="24"/>
        </w:rPr>
        <w:t xml:space="preserve"> о проведении открытого </w:t>
      </w:r>
      <w:r w:rsidR="00AE3DC3" w:rsidRPr="00960720">
        <w:rPr>
          <w:iCs/>
          <w:sz w:val="24"/>
          <w:szCs w:val="24"/>
        </w:rPr>
        <w:t>запроса предложений</w:t>
      </w:r>
      <w:r w:rsidR="00AE3DC3" w:rsidRPr="00960720">
        <w:rPr>
          <w:sz w:val="24"/>
          <w:szCs w:val="24"/>
        </w:rPr>
        <w:t>, опубликованным</w:t>
      </w:r>
      <w:r w:rsidRPr="00960720">
        <w:rPr>
          <w:sz w:val="24"/>
          <w:szCs w:val="24"/>
        </w:rPr>
        <w:t xml:space="preserve"> </w:t>
      </w:r>
      <w:r w:rsidRPr="00960720">
        <w:rPr>
          <w:b/>
          <w:sz w:val="24"/>
          <w:szCs w:val="24"/>
        </w:rPr>
        <w:t>«</w:t>
      </w:r>
      <w:r w:rsidR="00AE3DC3" w:rsidRPr="00960720">
        <w:rPr>
          <w:b/>
          <w:sz w:val="24"/>
          <w:szCs w:val="24"/>
        </w:rPr>
        <w:t>25</w:t>
      </w:r>
      <w:r w:rsidRPr="00960720">
        <w:rPr>
          <w:b/>
          <w:sz w:val="24"/>
          <w:szCs w:val="24"/>
        </w:rPr>
        <w:t xml:space="preserve">» </w:t>
      </w:r>
      <w:r w:rsidR="00AE3DC3" w:rsidRPr="00960720">
        <w:rPr>
          <w:b/>
          <w:sz w:val="24"/>
          <w:szCs w:val="24"/>
        </w:rPr>
        <w:t>февраля</w:t>
      </w:r>
      <w:r w:rsidRPr="00960720">
        <w:rPr>
          <w:b/>
          <w:sz w:val="24"/>
          <w:szCs w:val="24"/>
        </w:rPr>
        <w:t xml:space="preserve"> 20</w:t>
      </w:r>
      <w:r w:rsidR="00C12FA4" w:rsidRPr="00960720">
        <w:rPr>
          <w:b/>
          <w:sz w:val="24"/>
          <w:szCs w:val="24"/>
        </w:rPr>
        <w:t>1</w:t>
      </w:r>
      <w:r w:rsidR="00862664" w:rsidRPr="00960720">
        <w:rPr>
          <w:b/>
          <w:sz w:val="24"/>
          <w:szCs w:val="24"/>
        </w:rPr>
        <w:t>6</w:t>
      </w:r>
      <w:r w:rsidRPr="00960720">
        <w:rPr>
          <w:b/>
          <w:sz w:val="24"/>
          <w:szCs w:val="24"/>
        </w:rPr>
        <w:t xml:space="preserve"> г.</w:t>
      </w:r>
      <w:r w:rsidRPr="00960720">
        <w:rPr>
          <w:sz w:val="24"/>
          <w:szCs w:val="24"/>
        </w:rPr>
        <w:t xml:space="preserve"> на официальном сайте (</w:t>
      </w:r>
      <w:hyperlink r:id="rId20" w:history="1">
        <w:proofErr w:type="gramEnd"/>
        <w:r w:rsidR="00345CCA" w:rsidRPr="00960720">
          <w:rPr>
            <w:rStyle w:val="a7"/>
            <w:sz w:val="24"/>
            <w:szCs w:val="24"/>
          </w:rPr>
          <w:t>www.zakupki.</w:t>
        </w:r>
        <w:r w:rsidR="00345CCA" w:rsidRPr="00960720">
          <w:rPr>
            <w:rStyle w:val="a7"/>
            <w:sz w:val="24"/>
            <w:szCs w:val="24"/>
            <w:lang w:val="en-US"/>
          </w:rPr>
          <w:t>gov</w:t>
        </w:r>
        <w:r w:rsidR="00345CCA" w:rsidRPr="00960720">
          <w:rPr>
            <w:rStyle w:val="a7"/>
            <w:sz w:val="24"/>
            <w:szCs w:val="24"/>
          </w:rPr>
          <w:t>.ru</w:t>
        </w:r>
        <w:proofErr w:type="gramStart"/>
      </w:hyperlink>
      <w:r w:rsidRPr="00960720">
        <w:rPr>
          <w:sz w:val="24"/>
          <w:szCs w:val="24"/>
        </w:rPr>
        <w:t>),</w:t>
      </w:r>
      <w:r w:rsidR="009D7F01" w:rsidRPr="00960720">
        <w:rPr>
          <w:iCs/>
          <w:sz w:val="24"/>
          <w:szCs w:val="24"/>
        </w:rPr>
        <w:t xml:space="preserve"> </w:t>
      </w:r>
      <w:r w:rsidR="009D7F01" w:rsidRPr="00960720">
        <w:rPr>
          <w:sz w:val="24"/>
          <w:szCs w:val="24"/>
        </w:rPr>
        <w:t xml:space="preserve">на сайте </w:t>
      </w:r>
      <w:r w:rsidR="007556FF" w:rsidRPr="00960720">
        <w:rPr>
          <w:iCs/>
          <w:sz w:val="24"/>
          <w:szCs w:val="24"/>
        </w:rPr>
        <w:t>ПАО «МРСК Центра»</w:t>
      </w:r>
      <w:r w:rsidR="009D7F01" w:rsidRPr="00960720">
        <w:rPr>
          <w:sz w:val="24"/>
          <w:szCs w:val="24"/>
        </w:rPr>
        <w:t xml:space="preserve"> (</w:t>
      </w:r>
      <w:hyperlink r:id="rId21" w:history="1">
        <w:proofErr w:type="gramEnd"/>
        <w:r w:rsidR="007556FF" w:rsidRPr="00960720">
          <w:rPr>
            <w:rStyle w:val="a7"/>
            <w:sz w:val="24"/>
            <w:szCs w:val="24"/>
          </w:rPr>
          <w:t>www.mrsk-1.ru</w:t>
        </w:r>
        <w:proofErr w:type="gramStart"/>
      </w:hyperlink>
      <w:r w:rsidR="00862664" w:rsidRPr="00960720">
        <w:rPr>
          <w:sz w:val="24"/>
          <w:szCs w:val="24"/>
        </w:rPr>
        <w:t>)</w:t>
      </w:r>
      <w:r w:rsidR="00702B2C" w:rsidRPr="00960720">
        <w:rPr>
          <w:sz w:val="24"/>
          <w:szCs w:val="24"/>
        </w:rPr>
        <w:t xml:space="preserve">, на сайте ЭТП, указанном в п. </w:t>
      </w:r>
      <w:fldSimple w:instr=" REF _Ref440269836 \r \h  \* MERGEFORMAT ">
        <w:r w:rsidR="002F273A" w:rsidRPr="00960720">
          <w:rPr>
            <w:sz w:val="24"/>
            <w:szCs w:val="24"/>
          </w:rPr>
          <w:t>1.1.2</w:t>
        </w:r>
      </w:fldSimple>
      <w:r w:rsidR="00702B2C" w:rsidRPr="00960720">
        <w:rPr>
          <w:sz w:val="24"/>
          <w:szCs w:val="24"/>
        </w:rPr>
        <w:t xml:space="preserve"> настоящей Документации,</w:t>
      </w:r>
      <w:r w:rsidR="009A7733" w:rsidRPr="00960720">
        <w:rPr>
          <w:iCs/>
          <w:sz w:val="24"/>
          <w:szCs w:val="24"/>
        </w:rPr>
        <w:t xml:space="preserve"> </w:t>
      </w:r>
      <w:r w:rsidRPr="00960720">
        <w:rPr>
          <w:iCs/>
          <w:sz w:val="24"/>
          <w:szCs w:val="24"/>
        </w:rPr>
        <w:t>приг</w:t>
      </w:r>
      <w:r w:rsidRPr="00960720">
        <w:rPr>
          <w:sz w:val="24"/>
          <w:szCs w:val="24"/>
        </w:rPr>
        <w:t>ласило юридических лиц</w:t>
      </w:r>
      <w:r w:rsidR="005B75A6" w:rsidRPr="00960720">
        <w:rPr>
          <w:sz w:val="24"/>
          <w:szCs w:val="24"/>
        </w:rPr>
        <w:t xml:space="preserve"> и физических лиц (в т.</w:t>
      </w:r>
      <w:r w:rsidR="003129D4" w:rsidRPr="00960720">
        <w:rPr>
          <w:sz w:val="24"/>
          <w:szCs w:val="24"/>
        </w:rPr>
        <w:t xml:space="preserve"> </w:t>
      </w:r>
      <w:r w:rsidR="005B75A6" w:rsidRPr="00960720">
        <w:rPr>
          <w:sz w:val="24"/>
          <w:szCs w:val="24"/>
        </w:rPr>
        <w:t>ч. индивидуальных предпринимателей)</w:t>
      </w:r>
      <w:r w:rsidR="00DC6125" w:rsidRPr="00960720">
        <w:rPr>
          <w:sz w:val="24"/>
          <w:szCs w:val="24"/>
        </w:rPr>
        <w:t xml:space="preserve"> (далее - Участники)</w:t>
      </w:r>
      <w:r w:rsidR="009D7F01" w:rsidRPr="00960720">
        <w:rPr>
          <w:sz w:val="24"/>
          <w:szCs w:val="24"/>
        </w:rPr>
        <w:t xml:space="preserve"> </w:t>
      </w:r>
      <w:r w:rsidR="004B5EB3" w:rsidRPr="00960720">
        <w:rPr>
          <w:sz w:val="24"/>
          <w:szCs w:val="24"/>
        </w:rPr>
        <w:t>к участию в процедуре О</w:t>
      </w:r>
      <w:r w:rsidRPr="00960720">
        <w:rPr>
          <w:sz w:val="24"/>
          <w:szCs w:val="24"/>
        </w:rPr>
        <w:t xml:space="preserve">ткрытого запроса предложений (далее – запрос предложений) </w:t>
      </w:r>
      <w:bookmarkEnd w:id="10"/>
      <w:r w:rsidR="004B5EB3" w:rsidRPr="00960720">
        <w:rPr>
          <w:sz w:val="24"/>
          <w:szCs w:val="24"/>
        </w:rPr>
        <w:t>на право</w:t>
      </w:r>
      <w:proofErr w:type="gramEnd"/>
      <w:r w:rsidR="004B5EB3" w:rsidRPr="00960720">
        <w:rPr>
          <w:sz w:val="24"/>
          <w:szCs w:val="24"/>
        </w:rPr>
        <w:t xml:space="preserve"> заключения </w:t>
      </w:r>
      <w:r w:rsidR="00AE3DC3" w:rsidRPr="00960720">
        <w:rPr>
          <w:sz w:val="24"/>
          <w:szCs w:val="24"/>
        </w:rPr>
        <w:t>Договора  на оказание услуг  по техническому обслуживанию ДГУ для нужд ПАО «МРСК Центра» (филиала «Белгородэнерго»)</w:t>
      </w:r>
      <w:r w:rsidR="00862664" w:rsidRPr="00960720">
        <w:rPr>
          <w:sz w:val="24"/>
          <w:szCs w:val="24"/>
        </w:rPr>
        <w:t>, ра</w:t>
      </w:r>
      <w:r w:rsidR="00AE3DC3" w:rsidRPr="00960720">
        <w:rPr>
          <w:sz w:val="24"/>
          <w:szCs w:val="24"/>
        </w:rPr>
        <w:t>сположенного</w:t>
      </w:r>
      <w:r w:rsidR="00AE3DC3" w:rsidRPr="00A31C7E">
        <w:rPr>
          <w:sz w:val="24"/>
          <w:szCs w:val="24"/>
        </w:rPr>
        <w:t xml:space="preserve"> по адресу: РФ, 3080</w:t>
      </w:r>
      <w:r w:rsidR="00862664" w:rsidRPr="00A31C7E">
        <w:rPr>
          <w:sz w:val="24"/>
          <w:szCs w:val="24"/>
        </w:rPr>
        <w:t xml:space="preserve">00, г. Белгород, ул. Преображенская, д. 42; </w:t>
      </w:r>
      <w:bookmarkEnd w:id="11"/>
      <w:bookmarkEnd w:id="12"/>
      <w:bookmarkEnd w:id="13"/>
    </w:p>
    <w:p w:rsidR="00717F60" w:rsidRPr="00A31C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31C7E">
        <w:rPr>
          <w:sz w:val="24"/>
          <w:szCs w:val="24"/>
        </w:rPr>
        <w:t xml:space="preserve">Настоящий </w:t>
      </w:r>
      <w:r w:rsidR="004B5EB3" w:rsidRPr="00A31C7E">
        <w:rPr>
          <w:sz w:val="24"/>
          <w:szCs w:val="24"/>
        </w:rPr>
        <w:t>З</w:t>
      </w:r>
      <w:r w:rsidRPr="00A31C7E">
        <w:rPr>
          <w:sz w:val="24"/>
          <w:szCs w:val="24"/>
        </w:rPr>
        <w:t xml:space="preserve">апрос предложений проводится в соответствии с правилами и с использованием функционала </w:t>
      </w:r>
      <w:r w:rsidR="00702B2C" w:rsidRPr="00A31C7E">
        <w:rPr>
          <w:sz w:val="24"/>
          <w:szCs w:val="24"/>
        </w:rPr>
        <w:t>электронной торговой площадк</w:t>
      </w:r>
      <w:r w:rsidR="00414AB1" w:rsidRPr="00A31C7E">
        <w:rPr>
          <w:sz w:val="24"/>
          <w:szCs w:val="24"/>
        </w:rPr>
        <w:t>и</w:t>
      </w:r>
      <w:r w:rsidR="00702B2C" w:rsidRPr="00A31C7E">
        <w:rPr>
          <w:sz w:val="24"/>
          <w:szCs w:val="24"/>
        </w:rPr>
        <w:t xml:space="preserve"> </w:t>
      </w:r>
      <w:r w:rsidR="000D70B6" w:rsidRPr="00A31C7E">
        <w:rPr>
          <w:sz w:val="24"/>
          <w:szCs w:val="24"/>
        </w:rPr>
        <w:t>П</w:t>
      </w:r>
      <w:r w:rsidR="00702B2C" w:rsidRPr="00A31C7E">
        <w:rPr>
          <w:sz w:val="24"/>
          <w:szCs w:val="24"/>
        </w:rPr>
        <w:t>АО «</w:t>
      </w:r>
      <w:proofErr w:type="spellStart"/>
      <w:r w:rsidR="00702B2C" w:rsidRPr="00A31C7E">
        <w:rPr>
          <w:sz w:val="24"/>
          <w:szCs w:val="24"/>
        </w:rPr>
        <w:t>Россети</w:t>
      </w:r>
      <w:proofErr w:type="spellEnd"/>
      <w:r w:rsidR="00702B2C" w:rsidRPr="00A31C7E">
        <w:rPr>
          <w:sz w:val="24"/>
          <w:szCs w:val="24"/>
        </w:rPr>
        <w:t xml:space="preserve">» </w:t>
      </w:r>
      <w:hyperlink r:id="rId22" w:history="1">
        <w:proofErr w:type="spellStart"/>
        <w:r w:rsidR="00862664" w:rsidRPr="00A31C7E">
          <w:rPr>
            <w:rStyle w:val="a7"/>
            <w:sz w:val="24"/>
            <w:szCs w:val="24"/>
          </w:rPr>
          <w:t>etp.rosseti.ru</w:t>
        </w:r>
        <w:proofErr w:type="spellEnd"/>
      </w:hyperlink>
      <w:r w:rsidR="00862664" w:rsidRPr="00A31C7E">
        <w:rPr>
          <w:sz w:val="24"/>
          <w:szCs w:val="24"/>
        </w:rPr>
        <w:t xml:space="preserve"> </w:t>
      </w:r>
      <w:r w:rsidR="00702B2C" w:rsidRPr="00A31C7E">
        <w:rPr>
          <w:sz w:val="24"/>
          <w:szCs w:val="24"/>
        </w:rPr>
        <w:t>(далее — ЭТП)</w:t>
      </w:r>
      <w:r w:rsidR="005B75A6" w:rsidRPr="00A31C7E">
        <w:rPr>
          <w:sz w:val="24"/>
          <w:szCs w:val="24"/>
        </w:rPr>
        <w:t>.</w:t>
      </w:r>
      <w:bookmarkEnd w:id="14"/>
    </w:p>
    <w:p w:rsidR="00717F60" w:rsidRPr="00A31C7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31C7E">
        <w:rPr>
          <w:sz w:val="24"/>
          <w:szCs w:val="24"/>
        </w:rPr>
        <w:t>Заказчик</w:t>
      </w:r>
      <w:r w:rsidR="00702B2C" w:rsidRPr="00A31C7E">
        <w:rPr>
          <w:sz w:val="24"/>
          <w:szCs w:val="24"/>
        </w:rPr>
        <w:t xml:space="preserve">: </w:t>
      </w:r>
      <w:r w:rsidRPr="00A31C7E">
        <w:rPr>
          <w:sz w:val="24"/>
          <w:szCs w:val="24"/>
        </w:rPr>
        <w:t xml:space="preserve"> </w:t>
      </w:r>
      <w:r w:rsidR="00702B2C" w:rsidRPr="00A31C7E">
        <w:rPr>
          <w:iCs/>
          <w:sz w:val="24"/>
          <w:szCs w:val="24"/>
        </w:rPr>
        <w:t>ПАО «МРСК Центра».</w:t>
      </w:r>
      <w:r w:rsidRPr="00A31C7E">
        <w:rPr>
          <w:rStyle w:val="aa"/>
          <w:sz w:val="24"/>
          <w:szCs w:val="24"/>
        </w:rPr>
        <w:t xml:space="preserve"> </w:t>
      </w:r>
      <w:bookmarkEnd w:id="15"/>
    </w:p>
    <w:p w:rsidR="008C4223" w:rsidRPr="00A31C7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31C7E">
        <w:rPr>
          <w:sz w:val="24"/>
          <w:szCs w:val="24"/>
        </w:rPr>
        <w:t>Предмет З</w:t>
      </w:r>
      <w:r w:rsidR="00717F60" w:rsidRPr="00A31C7E">
        <w:rPr>
          <w:sz w:val="24"/>
          <w:szCs w:val="24"/>
        </w:rPr>
        <w:t>апроса предложений</w:t>
      </w:r>
      <w:r w:rsidR="00702B2C" w:rsidRPr="00A31C7E">
        <w:rPr>
          <w:sz w:val="24"/>
          <w:szCs w:val="24"/>
        </w:rPr>
        <w:t>:</w:t>
      </w:r>
      <w:bookmarkEnd w:id="16"/>
    </w:p>
    <w:p w:rsidR="00A40714" w:rsidRPr="00A31C7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31C7E">
        <w:rPr>
          <w:b/>
          <w:sz w:val="24"/>
          <w:szCs w:val="24"/>
          <w:u w:val="single"/>
        </w:rPr>
        <w:t>Лот №1:</w:t>
      </w:r>
      <w:r w:rsidR="00717F60" w:rsidRPr="00A31C7E">
        <w:rPr>
          <w:sz w:val="24"/>
          <w:szCs w:val="24"/>
        </w:rPr>
        <w:t xml:space="preserve"> право заключения </w:t>
      </w:r>
      <w:bookmarkEnd w:id="17"/>
      <w:r w:rsidR="00AE3DC3" w:rsidRPr="00A31C7E">
        <w:rPr>
          <w:iCs/>
          <w:sz w:val="24"/>
          <w:szCs w:val="24"/>
          <w:lang w:eastAsia="ru-RU"/>
        </w:rPr>
        <w:t>Договора</w:t>
      </w:r>
      <w:r w:rsidR="00AE3DC3" w:rsidRPr="00A31C7E">
        <w:rPr>
          <w:sz w:val="24"/>
          <w:szCs w:val="24"/>
        </w:rPr>
        <w:t xml:space="preserve">  на оказание услуг</w:t>
      </w:r>
      <w:r w:rsidR="00AE3DC3" w:rsidRPr="00A31C7E">
        <w:rPr>
          <w:snapToGrid w:val="0"/>
          <w:sz w:val="24"/>
          <w:szCs w:val="24"/>
        </w:rPr>
        <w:t xml:space="preserve"> </w:t>
      </w:r>
      <w:r w:rsidR="00AE3DC3" w:rsidRPr="00A31C7E">
        <w:t xml:space="preserve"> по техническому обслуживанию ДГУ для нужд ПАО «МРСК Центра» (филиала «Белгородэнерго»)</w:t>
      </w:r>
      <w:r w:rsidR="00702B2C" w:rsidRPr="00A31C7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A31C7E">
        <w:rPr>
          <w:sz w:val="24"/>
          <w:szCs w:val="24"/>
        </w:rPr>
        <w:t xml:space="preserve">Количество лотов: </w:t>
      </w:r>
      <w:r w:rsidRPr="00A31C7E">
        <w:rPr>
          <w:b/>
          <w:sz w:val="24"/>
          <w:szCs w:val="24"/>
        </w:rPr>
        <w:t>1 (один)</w:t>
      </w:r>
      <w:r w:rsidRPr="00A31C7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AE3DC3" w:rsidRPr="00730184">
        <w:t>С момента зак</w:t>
      </w:r>
      <w:r w:rsidR="00AE3DC3">
        <w:t>лючения договора до 30.12.2016г</w:t>
      </w:r>
      <w:r w:rsidR="00717F60" w:rsidRPr="00FA7326">
        <w:rPr>
          <w:sz w:val="24"/>
          <w:szCs w:val="24"/>
        </w:rPr>
        <w:t>.</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w:t>
      </w:r>
      <w:bookmarkEnd w:id="20"/>
      <w:r w:rsidR="00AE3DC3" w:rsidRPr="00730184">
        <w:t>Исполнителем будет осуществляться на объектах заказчика</w:t>
      </w:r>
      <w:r w:rsidR="00AE3DC3">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AE3DC3">
        <w:rPr>
          <w:iCs/>
          <w:sz w:val="24"/>
          <w:szCs w:val="24"/>
        </w:rPr>
        <w:t xml:space="preserve">календарных </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46A59">
        <w:rPr>
          <w:iCs/>
          <w:sz w:val="24"/>
          <w:szCs w:val="24"/>
        </w:rPr>
        <w:fldChar w:fldCharType="begin"/>
      </w:r>
      <w:r w:rsidR="00E71A48">
        <w:rPr>
          <w:iCs/>
          <w:sz w:val="24"/>
          <w:szCs w:val="24"/>
        </w:rPr>
        <w:instrText xml:space="preserve"> REF _Ref311232052 \r \h </w:instrText>
      </w:r>
      <w:r w:rsidR="00C46A59">
        <w:rPr>
          <w:iCs/>
          <w:sz w:val="24"/>
          <w:szCs w:val="24"/>
        </w:rPr>
      </w:r>
      <w:r w:rsidR="00C46A59">
        <w:rPr>
          <w:iCs/>
          <w:sz w:val="24"/>
          <w:szCs w:val="24"/>
        </w:rPr>
        <w:fldChar w:fldCharType="separate"/>
      </w:r>
      <w:r w:rsidR="002F273A">
        <w:rPr>
          <w:iCs/>
          <w:sz w:val="24"/>
          <w:szCs w:val="24"/>
        </w:rPr>
        <w:t>3</w:t>
      </w:r>
      <w:r w:rsidR="00C46A5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46A59">
        <w:rPr>
          <w:sz w:val="24"/>
          <w:szCs w:val="24"/>
        </w:rPr>
        <w:fldChar w:fldCharType="begin"/>
      </w:r>
      <w:r w:rsidR="008D2928">
        <w:rPr>
          <w:sz w:val="24"/>
          <w:szCs w:val="24"/>
        </w:rPr>
        <w:instrText xml:space="preserve"> REF _Ref440270568 \r \h </w:instrText>
      </w:r>
      <w:r w:rsidR="00C46A59">
        <w:rPr>
          <w:sz w:val="24"/>
          <w:szCs w:val="24"/>
        </w:rPr>
      </w:r>
      <w:r w:rsidR="00C46A59">
        <w:rPr>
          <w:sz w:val="24"/>
          <w:szCs w:val="24"/>
        </w:rPr>
        <w:fldChar w:fldCharType="separate"/>
      </w:r>
      <w:r w:rsidR="002F273A">
        <w:rPr>
          <w:sz w:val="24"/>
          <w:szCs w:val="24"/>
        </w:rPr>
        <w:t>4</w:t>
      </w:r>
      <w:r w:rsidR="00C46A5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2F273A">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46A59">
        <w:rPr>
          <w:iCs/>
          <w:sz w:val="24"/>
          <w:szCs w:val="24"/>
        </w:rPr>
        <w:fldChar w:fldCharType="begin"/>
      </w:r>
      <w:r w:rsidR="008D2928">
        <w:rPr>
          <w:iCs/>
          <w:sz w:val="24"/>
          <w:szCs w:val="24"/>
        </w:rPr>
        <w:instrText xml:space="preserve"> REF _Ref440270602 \r \h </w:instrText>
      </w:r>
      <w:r w:rsidR="00C46A59">
        <w:rPr>
          <w:iCs/>
          <w:sz w:val="24"/>
          <w:szCs w:val="24"/>
        </w:rPr>
      </w:r>
      <w:r w:rsidR="00C46A59">
        <w:rPr>
          <w:iCs/>
          <w:sz w:val="24"/>
          <w:szCs w:val="24"/>
        </w:rPr>
        <w:fldChar w:fldCharType="separate"/>
      </w:r>
      <w:r w:rsidR="002F273A">
        <w:rPr>
          <w:iCs/>
          <w:sz w:val="24"/>
          <w:szCs w:val="24"/>
        </w:rPr>
        <w:t>5</w:t>
      </w:r>
      <w:r w:rsidR="00C46A59">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2F273A" w:rsidRPr="002F273A">
          <w:rPr>
            <w:sz w:val="24"/>
            <w:szCs w:val="24"/>
          </w:rPr>
          <w:t>1.1.5</w:t>
        </w:r>
      </w:fldSimple>
      <w:r w:rsidRPr="00366652">
        <w:rPr>
          <w:sz w:val="24"/>
          <w:szCs w:val="24"/>
        </w:rPr>
        <w:t xml:space="preserve">, </w:t>
      </w:r>
      <w:fldSimple w:instr=" REF _Ref440270663 \r \h  \* MERGEFORMAT ">
        <w:r w:rsidR="002F273A" w:rsidRPr="002F273A">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2F273A" w:rsidRPr="002F273A">
          <w:rPr>
            <w:sz w:val="24"/>
            <w:szCs w:val="24"/>
          </w:rPr>
          <w:t>1.1.5</w:t>
        </w:r>
      </w:fldSimple>
      <w:r w:rsidR="008D2928" w:rsidRPr="00366652">
        <w:rPr>
          <w:sz w:val="24"/>
          <w:szCs w:val="24"/>
        </w:rPr>
        <w:t xml:space="preserve">, </w:t>
      </w:r>
      <w:fldSimple w:instr=" REF _Ref440270663 \r \h  \* MERGEFORMAT ">
        <w:r w:rsidR="002F273A" w:rsidRPr="002F273A">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46A59">
        <w:rPr>
          <w:sz w:val="24"/>
          <w:szCs w:val="24"/>
        </w:rPr>
        <w:fldChar w:fldCharType="begin"/>
      </w:r>
      <w:r w:rsidR="008D2928">
        <w:rPr>
          <w:sz w:val="24"/>
          <w:szCs w:val="24"/>
        </w:rPr>
        <w:instrText xml:space="preserve"> REF _Ref440270663 \r \h </w:instrText>
      </w:r>
      <w:r w:rsidR="00C46A59">
        <w:rPr>
          <w:sz w:val="24"/>
          <w:szCs w:val="24"/>
        </w:rPr>
      </w:r>
      <w:r w:rsidR="00C46A59">
        <w:rPr>
          <w:sz w:val="24"/>
          <w:szCs w:val="24"/>
        </w:rPr>
        <w:fldChar w:fldCharType="separate"/>
      </w:r>
      <w:r w:rsidR="002F273A">
        <w:rPr>
          <w:sz w:val="24"/>
          <w:szCs w:val="24"/>
        </w:rPr>
        <w:t>1.1.7</w:t>
      </w:r>
      <w:r w:rsidR="00C46A5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2F273A" w:rsidRPr="002F273A">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2F273A" w:rsidRPr="002F273A">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C46A59">
        <w:rPr>
          <w:sz w:val="24"/>
          <w:szCs w:val="24"/>
        </w:rPr>
        <w:fldChar w:fldCharType="begin"/>
      </w:r>
      <w:r w:rsidR="002F273A">
        <w:rPr>
          <w:bCs w:val="0"/>
          <w:sz w:val="24"/>
          <w:szCs w:val="24"/>
        </w:rPr>
        <w:instrText xml:space="preserve"> REF _Ref442190626 \r \h </w:instrText>
      </w:r>
      <w:r w:rsidR="00C46A59">
        <w:rPr>
          <w:sz w:val="24"/>
          <w:szCs w:val="24"/>
        </w:rPr>
      </w:r>
      <w:r w:rsidR="00C46A59">
        <w:rPr>
          <w:sz w:val="24"/>
          <w:szCs w:val="24"/>
        </w:rPr>
        <w:fldChar w:fldCharType="separate"/>
      </w:r>
      <w:r w:rsidR="002F273A">
        <w:rPr>
          <w:bCs w:val="0"/>
          <w:sz w:val="24"/>
          <w:szCs w:val="24"/>
        </w:rPr>
        <w:t>у)</w:t>
      </w:r>
      <w:r w:rsidR="00C46A59">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2F273A" w:rsidRPr="002F273A">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2F273A" w:rsidRPr="002F273A">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2F273A" w:rsidRPr="002F273A">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46A59">
        <w:rPr>
          <w:b w:val="0"/>
        </w:rPr>
        <w:fldChar w:fldCharType="begin"/>
      </w:r>
      <w:r w:rsidR="002D4BC6">
        <w:rPr>
          <w:b w:val="0"/>
        </w:rPr>
        <w:instrText xml:space="preserve"> REF _Ref440275279 \r \h </w:instrText>
      </w:r>
      <w:r w:rsidR="00C46A59">
        <w:rPr>
          <w:b w:val="0"/>
        </w:rPr>
      </w:r>
      <w:r w:rsidR="00C46A59">
        <w:rPr>
          <w:b w:val="0"/>
        </w:rPr>
        <w:fldChar w:fldCharType="separate"/>
      </w:r>
      <w:r w:rsidR="002F273A">
        <w:rPr>
          <w:b w:val="0"/>
        </w:rPr>
        <w:t>1.1.4</w:t>
      </w:r>
      <w:r w:rsidR="00C46A5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2F273A" w:rsidRPr="002F273A">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2F273A" w:rsidRPr="002F273A">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2F273A" w:rsidRPr="002F273A">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2F273A" w:rsidRPr="002F273A">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2F273A" w:rsidRPr="002F273A">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46A59">
        <w:rPr>
          <w:b w:val="0"/>
          <w:szCs w:val="24"/>
        </w:rPr>
        <w:fldChar w:fldCharType="begin"/>
      </w:r>
      <w:r w:rsidR="00B8118F">
        <w:rPr>
          <w:b w:val="0"/>
          <w:szCs w:val="24"/>
        </w:rPr>
        <w:instrText xml:space="preserve"> REF _Ref440361439 \r \h </w:instrText>
      </w:r>
      <w:r w:rsidR="00C46A59">
        <w:rPr>
          <w:b w:val="0"/>
          <w:szCs w:val="24"/>
        </w:rPr>
      </w:r>
      <w:r w:rsidR="00C46A59">
        <w:rPr>
          <w:b w:val="0"/>
          <w:szCs w:val="24"/>
        </w:rPr>
        <w:fldChar w:fldCharType="separate"/>
      </w:r>
      <w:r w:rsidR="002F273A">
        <w:rPr>
          <w:b w:val="0"/>
          <w:szCs w:val="24"/>
        </w:rPr>
        <w:t>5.5</w:t>
      </w:r>
      <w:r w:rsidR="00C46A5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46A59">
        <w:rPr>
          <w:b w:val="0"/>
          <w:szCs w:val="24"/>
        </w:rPr>
        <w:fldChar w:fldCharType="begin"/>
      </w:r>
      <w:r w:rsidR="00B8118F">
        <w:rPr>
          <w:b w:val="0"/>
          <w:szCs w:val="24"/>
        </w:rPr>
        <w:instrText xml:space="preserve"> REF _Ref440361531 \r \h </w:instrText>
      </w:r>
      <w:r w:rsidR="00C46A59">
        <w:rPr>
          <w:b w:val="0"/>
          <w:szCs w:val="24"/>
        </w:rPr>
      </w:r>
      <w:r w:rsidR="00C46A59">
        <w:rPr>
          <w:b w:val="0"/>
          <w:szCs w:val="24"/>
        </w:rPr>
        <w:fldChar w:fldCharType="separate"/>
      </w:r>
      <w:r w:rsidR="002F273A">
        <w:rPr>
          <w:b w:val="0"/>
          <w:szCs w:val="24"/>
        </w:rPr>
        <w:t>5.6</w:t>
      </w:r>
      <w:r w:rsidR="00C46A5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46A59">
        <w:rPr>
          <w:b w:val="0"/>
          <w:szCs w:val="24"/>
        </w:rPr>
        <w:fldChar w:fldCharType="begin"/>
      </w:r>
      <w:r>
        <w:rPr>
          <w:b w:val="0"/>
          <w:szCs w:val="24"/>
        </w:rPr>
        <w:instrText xml:space="preserve"> REF _Ref440285128 \r \h </w:instrText>
      </w:r>
      <w:r w:rsidR="00C46A59">
        <w:rPr>
          <w:b w:val="0"/>
          <w:szCs w:val="24"/>
        </w:rPr>
      </w:r>
      <w:r w:rsidR="00C46A59">
        <w:rPr>
          <w:b w:val="0"/>
          <w:szCs w:val="24"/>
        </w:rPr>
        <w:fldChar w:fldCharType="separate"/>
      </w:r>
      <w:r w:rsidR="002F273A">
        <w:rPr>
          <w:b w:val="0"/>
          <w:szCs w:val="24"/>
        </w:rPr>
        <w:t>3.3.14</w:t>
      </w:r>
      <w:r w:rsidR="00C46A5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46A59">
        <w:rPr>
          <w:b w:val="0"/>
          <w:szCs w:val="24"/>
        </w:rPr>
        <w:fldChar w:fldCharType="begin"/>
      </w:r>
      <w:r>
        <w:rPr>
          <w:b w:val="0"/>
          <w:szCs w:val="24"/>
        </w:rPr>
        <w:instrText xml:space="preserve"> REF _Ref305973250 \r \h </w:instrText>
      </w:r>
      <w:r w:rsidR="00C46A59">
        <w:rPr>
          <w:b w:val="0"/>
          <w:szCs w:val="24"/>
        </w:rPr>
      </w:r>
      <w:r w:rsidR="00C46A59">
        <w:rPr>
          <w:b w:val="0"/>
          <w:szCs w:val="24"/>
        </w:rPr>
        <w:fldChar w:fldCharType="separate"/>
      </w:r>
      <w:r w:rsidR="002F273A">
        <w:rPr>
          <w:b w:val="0"/>
          <w:szCs w:val="24"/>
        </w:rPr>
        <w:t>3.6</w:t>
      </w:r>
      <w:r w:rsidR="00C46A5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46A59">
        <w:rPr>
          <w:b w:val="0"/>
          <w:szCs w:val="24"/>
        </w:rPr>
        <w:fldChar w:fldCharType="begin"/>
      </w:r>
      <w:r>
        <w:rPr>
          <w:b w:val="0"/>
          <w:szCs w:val="24"/>
        </w:rPr>
        <w:instrText xml:space="preserve"> REF _Ref303681924 \r \h </w:instrText>
      </w:r>
      <w:r w:rsidR="00C46A59">
        <w:rPr>
          <w:b w:val="0"/>
          <w:szCs w:val="24"/>
        </w:rPr>
      </w:r>
      <w:r w:rsidR="00C46A59">
        <w:rPr>
          <w:b w:val="0"/>
          <w:szCs w:val="24"/>
        </w:rPr>
        <w:fldChar w:fldCharType="separate"/>
      </w:r>
      <w:r w:rsidR="002F273A">
        <w:rPr>
          <w:b w:val="0"/>
          <w:szCs w:val="24"/>
        </w:rPr>
        <w:t>3.8</w:t>
      </w:r>
      <w:r w:rsidR="00C46A5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46A59">
        <w:rPr>
          <w:b w:val="0"/>
        </w:rPr>
        <w:fldChar w:fldCharType="begin"/>
      </w:r>
      <w:r w:rsidR="008D2928">
        <w:rPr>
          <w:b w:val="0"/>
        </w:rPr>
        <w:instrText xml:space="preserve"> REF _Ref93264992 \r \h </w:instrText>
      </w:r>
      <w:r w:rsidR="00C46A59">
        <w:rPr>
          <w:b w:val="0"/>
        </w:rPr>
      </w:r>
      <w:r w:rsidR="00C46A59">
        <w:rPr>
          <w:b w:val="0"/>
        </w:rPr>
        <w:fldChar w:fldCharType="separate"/>
      </w:r>
      <w:r w:rsidR="002F273A">
        <w:rPr>
          <w:b w:val="0"/>
        </w:rPr>
        <w:t>5.5</w:t>
      </w:r>
      <w:r w:rsidR="00C46A5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C46A59">
        <w:rPr>
          <w:b w:val="0"/>
        </w:rPr>
        <w:fldChar w:fldCharType="begin"/>
      </w:r>
      <w:r w:rsidR="008D2928">
        <w:rPr>
          <w:b w:val="0"/>
        </w:rPr>
        <w:instrText xml:space="preserve"> REF _Ref440270867 \r \h </w:instrText>
      </w:r>
      <w:r w:rsidR="00C46A59">
        <w:rPr>
          <w:b w:val="0"/>
        </w:rPr>
      </w:r>
      <w:r w:rsidR="00C46A59">
        <w:rPr>
          <w:b w:val="0"/>
        </w:rPr>
        <w:fldChar w:fldCharType="separate"/>
      </w:r>
      <w:r w:rsidR="002F273A">
        <w:rPr>
          <w:b w:val="0"/>
        </w:rPr>
        <w:t>2.2.3</w:t>
      </w:r>
      <w:r w:rsidR="00C46A59">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2F273A" w:rsidRPr="002F273A">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2F273A" w:rsidRPr="002F273A">
          <w:rPr>
            <w:bCs w:val="0"/>
            <w:sz w:val="24"/>
            <w:szCs w:val="24"/>
          </w:rPr>
          <w:t>3.3</w:t>
        </w:r>
      </w:fldSimple>
      <w:r w:rsidR="00C46A5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46A59" w:rsidRPr="00E71A48">
        <w:rPr>
          <w:bCs w:val="0"/>
          <w:sz w:val="24"/>
          <w:szCs w:val="24"/>
        </w:rPr>
      </w:r>
      <w:r w:rsidR="00C46A5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46A5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46A59" w:rsidRPr="00E71A48">
        <w:rPr>
          <w:bCs w:val="0"/>
          <w:sz w:val="24"/>
          <w:szCs w:val="24"/>
        </w:rPr>
      </w:r>
      <w:r w:rsidR="00C46A59" w:rsidRPr="00E71A48">
        <w:rPr>
          <w:bCs w:val="0"/>
          <w:sz w:val="24"/>
          <w:szCs w:val="24"/>
        </w:rPr>
        <w:fldChar w:fldCharType="end"/>
      </w:r>
      <w:fldSimple w:instr=" REF _Ref305973214 \r \h  \* MERGEFORMAT ">
        <w:r w:rsidR="002F273A" w:rsidRPr="002F273A">
          <w:rPr>
            <w:bCs w:val="0"/>
            <w:sz w:val="24"/>
            <w:szCs w:val="24"/>
          </w:rPr>
          <w:t>3.4</w:t>
        </w:r>
      </w:fldSimple>
      <w:r w:rsidR="00096E9D" w:rsidRPr="00E71A48">
        <w:rPr>
          <w:bCs w:val="0"/>
          <w:sz w:val="24"/>
          <w:szCs w:val="24"/>
        </w:rPr>
        <w:t xml:space="preserve">, </w:t>
      </w:r>
      <w:fldSimple w:instr=" REF _Ref303683883 \r \h  \* MERGEFORMAT ">
        <w:r w:rsidR="002F273A" w:rsidRPr="002F273A">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2F273A" w:rsidRPr="002F273A">
          <w:rPr>
            <w:bCs w:val="0"/>
            <w:sz w:val="24"/>
            <w:szCs w:val="24"/>
          </w:rPr>
          <w:t>3.6</w:t>
        </w:r>
      </w:fldSimple>
      <w:r w:rsidR="00C46A5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46A59" w:rsidRPr="00E71A48">
        <w:rPr>
          <w:bCs w:val="0"/>
          <w:sz w:val="24"/>
          <w:szCs w:val="24"/>
        </w:rPr>
      </w:r>
      <w:r w:rsidR="00C46A5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2F273A" w:rsidRPr="002F273A">
          <w:rPr>
            <w:bCs w:val="0"/>
            <w:sz w:val="24"/>
            <w:szCs w:val="24"/>
          </w:rPr>
          <w:t>3.7</w:t>
        </w:r>
      </w:fldSimple>
      <w:r w:rsidR="00C46A5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46A59" w:rsidRPr="00E71A48">
        <w:rPr>
          <w:bCs w:val="0"/>
          <w:sz w:val="24"/>
          <w:szCs w:val="24"/>
        </w:rPr>
      </w:r>
      <w:r w:rsidR="00C46A5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2F273A" w:rsidRPr="002F273A">
          <w:rPr>
            <w:bCs w:val="0"/>
            <w:sz w:val="24"/>
            <w:szCs w:val="24"/>
          </w:rPr>
          <w:t>3.8</w:t>
        </w:r>
      </w:fldSimple>
      <w:r w:rsidR="00C46A5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46A59" w:rsidRPr="00E71A48">
        <w:rPr>
          <w:bCs w:val="0"/>
          <w:sz w:val="24"/>
          <w:szCs w:val="24"/>
        </w:rPr>
      </w:r>
      <w:r w:rsidR="00C46A5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2F273A" w:rsidRPr="002F273A">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2F273A" w:rsidRPr="002F273A">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2F273A" w:rsidRPr="002F273A">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2F273A" w:rsidRPr="002F273A">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46A59">
        <w:rPr>
          <w:bCs w:val="0"/>
          <w:sz w:val="24"/>
          <w:szCs w:val="24"/>
        </w:rPr>
        <w:fldChar w:fldCharType="begin"/>
      </w:r>
      <w:r w:rsidR="008D2928">
        <w:rPr>
          <w:bCs w:val="0"/>
          <w:sz w:val="24"/>
          <w:szCs w:val="24"/>
        </w:rPr>
        <w:instrText xml:space="preserve"> REF _Ref55336310 \r \h </w:instrText>
      </w:r>
      <w:r w:rsidR="00C46A59">
        <w:rPr>
          <w:bCs w:val="0"/>
          <w:sz w:val="24"/>
          <w:szCs w:val="24"/>
        </w:rPr>
      </w:r>
      <w:r w:rsidR="00C46A59">
        <w:rPr>
          <w:bCs w:val="0"/>
          <w:sz w:val="24"/>
          <w:szCs w:val="24"/>
        </w:rPr>
        <w:fldChar w:fldCharType="separate"/>
      </w:r>
      <w:r w:rsidR="002F273A">
        <w:rPr>
          <w:bCs w:val="0"/>
          <w:sz w:val="24"/>
          <w:szCs w:val="24"/>
        </w:rPr>
        <w:t>5.1</w:t>
      </w:r>
      <w:r w:rsidR="00C46A5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46A59">
        <w:rPr>
          <w:bCs w:val="0"/>
          <w:sz w:val="24"/>
          <w:szCs w:val="24"/>
        </w:rPr>
        <w:fldChar w:fldCharType="begin"/>
      </w:r>
      <w:r>
        <w:rPr>
          <w:bCs w:val="0"/>
          <w:sz w:val="24"/>
          <w:szCs w:val="24"/>
        </w:rPr>
        <w:instrText xml:space="preserve"> REF _Ref440271072 \r \h </w:instrText>
      </w:r>
      <w:r w:rsidR="00C46A59">
        <w:rPr>
          <w:bCs w:val="0"/>
          <w:sz w:val="24"/>
          <w:szCs w:val="24"/>
        </w:rPr>
      </w:r>
      <w:r w:rsidR="00C46A59">
        <w:rPr>
          <w:bCs w:val="0"/>
          <w:sz w:val="24"/>
          <w:szCs w:val="24"/>
        </w:rPr>
        <w:fldChar w:fldCharType="separate"/>
      </w:r>
      <w:r w:rsidR="002F273A">
        <w:rPr>
          <w:bCs w:val="0"/>
          <w:sz w:val="24"/>
          <w:szCs w:val="24"/>
        </w:rPr>
        <w:t>5.2</w:t>
      </w:r>
      <w:r w:rsidR="00C46A5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46A59">
        <w:rPr>
          <w:bCs w:val="0"/>
          <w:sz w:val="24"/>
          <w:szCs w:val="24"/>
        </w:rPr>
        <w:fldChar w:fldCharType="begin"/>
      </w:r>
      <w:r w:rsidR="007502E0">
        <w:rPr>
          <w:bCs w:val="0"/>
          <w:sz w:val="24"/>
          <w:szCs w:val="24"/>
        </w:rPr>
        <w:instrText xml:space="preserve"> REF _Ref440537086 \r \h </w:instrText>
      </w:r>
      <w:r w:rsidR="00C46A59">
        <w:rPr>
          <w:bCs w:val="0"/>
          <w:sz w:val="24"/>
          <w:szCs w:val="24"/>
        </w:rPr>
      </w:r>
      <w:r w:rsidR="00C46A59">
        <w:rPr>
          <w:bCs w:val="0"/>
          <w:sz w:val="24"/>
          <w:szCs w:val="24"/>
        </w:rPr>
        <w:fldChar w:fldCharType="separate"/>
      </w:r>
      <w:r w:rsidR="002F273A">
        <w:rPr>
          <w:bCs w:val="0"/>
          <w:sz w:val="24"/>
          <w:szCs w:val="24"/>
        </w:rPr>
        <w:t>5.3</w:t>
      </w:r>
      <w:r w:rsidR="00C46A5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46A59">
        <w:rPr>
          <w:bCs w:val="0"/>
          <w:sz w:val="24"/>
          <w:szCs w:val="24"/>
        </w:rPr>
        <w:fldChar w:fldCharType="begin"/>
      </w:r>
      <w:r w:rsidR="00B71B9D">
        <w:rPr>
          <w:bCs w:val="0"/>
          <w:sz w:val="24"/>
          <w:szCs w:val="24"/>
        </w:rPr>
        <w:instrText xml:space="preserve"> REF _Ref440271036 \r \h </w:instrText>
      </w:r>
      <w:r w:rsidR="00C46A59">
        <w:rPr>
          <w:bCs w:val="0"/>
          <w:sz w:val="24"/>
          <w:szCs w:val="24"/>
        </w:rPr>
      </w:r>
      <w:r w:rsidR="00C46A59">
        <w:rPr>
          <w:bCs w:val="0"/>
          <w:sz w:val="24"/>
          <w:szCs w:val="24"/>
        </w:rPr>
        <w:fldChar w:fldCharType="separate"/>
      </w:r>
      <w:r w:rsidR="002F273A">
        <w:rPr>
          <w:bCs w:val="0"/>
          <w:sz w:val="24"/>
          <w:szCs w:val="24"/>
        </w:rPr>
        <w:t>5.4</w:t>
      </w:r>
      <w:r w:rsidR="00C46A5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46A59">
        <w:rPr>
          <w:bCs w:val="0"/>
          <w:sz w:val="24"/>
          <w:szCs w:val="24"/>
        </w:rPr>
        <w:fldChar w:fldCharType="begin"/>
      </w:r>
      <w:r>
        <w:rPr>
          <w:bCs w:val="0"/>
          <w:sz w:val="24"/>
          <w:szCs w:val="24"/>
        </w:rPr>
        <w:instrText xml:space="preserve"> REF _Ref440361914 \r \h </w:instrText>
      </w:r>
      <w:r w:rsidR="00C46A59">
        <w:rPr>
          <w:bCs w:val="0"/>
          <w:sz w:val="24"/>
          <w:szCs w:val="24"/>
        </w:rPr>
      </w:r>
      <w:r w:rsidR="00C46A59">
        <w:rPr>
          <w:bCs w:val="0"/>
          <w:sz w:val="24"/>
          <w:szCs w:val="24"/>
        </w:rPr>
        <w:fldChar w:fldCharType="separate"/>
      </w:r>
      <w:r w:rsidR="002F273A">
        <w:rPr>
          <w:bCs w:val="0"/>
          <w:sz w:val="24"/>
          <w:szCs w:val="24"/>
        </w:rPr>
        <w:t>5.5</w:t>
      </w:r>
      <w:r w:rsidR="00C46A5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2F273A" w:rsidRPr="002F273A">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46A59">
        <w:rPr>
          <w:bCs w:val="0"/>
          <w:sz w:val="24"/>
          <w:szCs w:val="24"/>
        </w:rPr>
        <w:fldChar w:fldCharType="begin"/>
      </w:r>
      <w:r w:rsidR="000A00E6">
        <w:rPr>
          <w:bCs w:val="0"/>
          <w:sz w:val="24"/>
          <w:szCs w:val="24"/>
        </w:rPr>
        <w:instrText xml:space="preserve"> REF _Ref440361610 \r \h </w:instrText>
      </w:r>
      <w:r w:rsidR="00C46A59">
        <w:rPr>
          <w:bCs w:val="0"/>
          <w:sz w:val="24"/>
          <w:szCs w:val="24"/>
        </w:rPr>
      </w:r>
      <w:r w:rsidR="00C46A59">
        <w:rPr>
          <w:bCs w:val="0"/>
          <w:sz w:val="24"/>
          <w:szCs w:val="24"/>
        </w:rPr>
        <w:fldChar w:fldCharType="separate"/>
      </w:r>
      <w:r w:rsidR="002F273A">
        <w:rPr>
          <w:bCs w:val="0"/>
          <w:sz w:val="24"/>
          <w:szCs w:val="24"/>
        </w:rPr>
        <w:t>5.6</w:t>
      </w:r>
      <w:r w:rsidR="00C46A5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46A59">
        <w:rPr>
          <w:bCs w:val="0"/>
          <w:sz w:val="24"/>
          <w:szCs w:val="24"/>
          <w:lang w:eastAsia="ru-RU"/>
        </w:rPr>
        <w:fldChar w:fldCharType="begin"/>
      </w:r>
      <w:r w:rsidR="00A154B7">
        <w:rPr>
          <w:bCs w:val="0"/>
          <w:sz w:val="24"/>
          <w:szCs w:val="24"/>
          <w:lang w:eastAsia="ru-RU"/>
        </w:rPr>
        <w:instrText xml:space="preserve"> REF _Ref55336310 \r \h </w:instrText>
      </w:r>
      <w:r w:rsidR="00C46A59">
        <w:rPr>
          <w:bCs w:val="0"/>
          <w:sz w:val="24"/>
          <w:szCs w:val="24"/>
          <w:lang w:eastAsia="ru-RU"/>
        </w:rPr>
      </w:r>
      <w:r w:rsidR="00C46A59">
        <w:rPr>
          <w:bCs w:val="0"/>
          <w:sz w:val="24"/>
          <w:szCs w:val="24"/>
          <w:lang w:eastAsia="ru-RU"/>
        </w:rPr>
        <w:fldChar w:fldCharType="separate"/>
      </w:r>
      <w:r w:rsidR="002F273A">
        <w:rPr>
          <w:bCs w:val="0"/>
          <w:sz w:val="24"/>
          <w:szCs w:val="24"/>
          <w:lang w:eastAsia="ru-RU"/>
        </w:rPr>
        <w:t>5.1</w:t>
      </w:r>
      <w:r w:rsidR="00C46A59">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46A59">
        <w:rPr>
          <w:sz w:val="24"/>
          <w:szCs w:val="24"/>
        </w:rPr>
        <w:fldChar w:fldCharType="begin"/>
      </w:r>
      <w:r w:rsidR="00F463E8">
        <w:rPr>
          <w:sz w:val="24"/>
          <w:szCs w:val="24"/>
        </w:rPr>
        <w:instrText xml:space="preserve"> REF _Ref440279062 \r \h </w:instrText>
      </w:r>
      <w:r w:rsidR="00C46A59">
        <w:rPr>
          <w:sz w:val="24"/>
          <w:szCs w:val="24"/>
        </w:rPr>
      </w:r>
      <w:r w:rsidR="00C46A59">
        <w:rPr>
          <w:sz w:val="24"/>
          <w:szCs w:val="24"/>
        </w:rPr>
        <w:fldChar w:fldCharType="separate"/>
      </w:r>
      <w:r w:rsidR="002F273A">
        <w:rPr>
          <w:sz w:val="24"/>
          <w:szCs w:val="24"/>
        </w:rPr>
        <w:t>б)</w:t>
      </w:r>
      <w:r w:rsidR="00C46A59">
        <w:rPr>
          <w:sz w:val="24"/>
          <w:szCs w:val="24"/>
        </w:rPr>
        <w:fldChar w:fldCharType="end"/>
      </w:r>
      <w:r w:rsidR="00F463E8">
        <w:rPr>
          <w:sz w:val="24"/>
          <w:szCs w:val="24"/>
        </w:rPr>
        <w:t xml:space="preserve"> п. </w:t>
      </w:r>
      <w:r w:rsidR="00C46A59">
        <w:rPr>
          <w:sz w:val="24"/>
          <w:szCs w:val="24"/>
        </w:rPr>
        <w:fldChar w:fldCharType="begin"/>
      </w:r>
      <w:r w:rsidR="00F463E8">
        <w:rPr>
          <w:sz w:val="24"/>
          <w:szCs w:val="24"/>
        </w:rPr>
        <w:instrText xml:space="preserve"> REF _Ref306005578 \r \h </w:instrText>
      </w:r>
      <w:r w:rsidR="00C46A59">
        <w:rPr>
          <w:sz w:val="24"/>
          <w:szCs w:val="24"/>
        </w:rPr>
      </w:r>
      <w:r w:rsidR="00C46A59">
        <w:rPr>
          <w:sz w:val="24"/>
          <w:szCs w:val="24"/>
        </w:rPr>
        <w:fldChar w:fldCharType="separate"/>
      </w:r>
      <w:r w:rsidR="002F273A">
        <w:rPr>
          <w:sz w:val="24"/>
          <w:szCs w:val="24"/>
        </w:rPr>
        <w:t>3.3.8.3</w:t>
      </w:r>
      <w:r w:rsidR="00C46A59">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fldSimple w:instr=" REF _Ref55335823 \r \h  \* MERGEFORMAT ">
        <w:r w:rsidR="002F273A" w:rsidRPr="0038211D">
          <w:rPr>
            <w:bCs w:val="0"/>
            <w:sz w:val="24"/>
            <w:szCs w:val="24"/>
            <w:lang w:eastAsia="ru-RU"/>
          </w:rPr>
          <w:t>5.7</w:t>
        </w:r>
      </w:fldSimple>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46A59">
        <w:rPr>
          <w:bCs w:val="0"/>
          <w:sz w:val="24"/>
          <w:szCs w:val="24"/>
          <w:lang w:eastAsia="ru-RU"/>
        </w:rPr>
        <w:fldChar w:fldCharType="begin"/>
      </w:r>
      <w:r w:rsidR="00A154B7">
        <w:rPr>
          <w:bCs w:val="0"/>
          <w:sz w:val="24"/>
          <w:szCs w:val="24"/>
          <w:lang w:eastAsia="ru-RU"/>
        </w:rPr>
        <w:instrText xml:space="preserve"> REF _Ref440274902 \r \h </w:instrText>
      </w:r>
      <w:r w:rsidR="00C46A59">
        <w:rPr>
          <w:bCs w:val="0"/>
          <w:sz w:val="24"/>
          <w:szCs w:val="24"/>
          <w:lang w:eastAsia="ru-RU"/>
        </w:rPr>
      </w:r>
      <w:r w:rsidR="00C46A59">
        <w:rPr>
          <w:bCs w:val="0"/>
          <w:sz w:val="24"/>
          <w:szCs w:val="24"/>
          <w:lang w:eastAsia="ru-RU"/>
        </w:rPr>
        <w:fldChar w:fldCharType="separate"/>
      </w:r>
      <w:r w:rsidR="002F273A">
        <w:rPr>
          <w:bCs w:val="0"/>
          <w:sz w:val="24"/>
          <w:szCs w:val="24"/>
          <w:lang w:eastAsia="ru-RU"/>
        </w:rPr>
        <w:t>5.4</w:t>
      </w:r>
      <w:r w:rsidR="00C46A59">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46A59">
        <w:rPr>
          <w:bCs w:val="0"/>
          <w:sz w:val="24"/>
          <w:szCs w:val="24"/>
          <w:lang w:eastAsia="ru-RU"/>
        </w:rPr>
        <w:fldChar w:fldCharType="begin"/>
      </w:r>
      <w:r w:rsidR="00A154B7">
        <w:rPr>
          <w:bCs w:val="0"/>
          <w:sz w:val="24"/>
          <w:szCs w:val="24"/>
          <w:lang w:eastAsia="ru-RU"/>
        </w:rPr>
        <w:instrText xml:space="preserve"> REF _Ref440274913 \r \h </w:instrText>
      </w:r>
      <w:r w:rsidR="00C46A59">
        <w:rPr>
          <w:bCs w:val="0"/>
          <w:sz w:val="24"/>
          <w:szCs w:val="24"/>
          <w:lang w:eastAsia="ru-RU"/>
        </w:rPr>
      </w:r>
      <w:r w:rsidR="00C46A59">
        <w:rPr>
          <w:bCs w:val="0"/>
          <w:sz w:val="24"/>
          <w:szCs w:val="24"/>
          <w:lang w:eastAsia="ru-RU"/>
        </w:rPr>
        <w:fldChar w:fldCharType="separate"/>
      </w:r>
      <w:r w:rsidR="002F273A">
        <w:rPr>
          <w:bCs w:val="0"/>
          <w:sz w:val="24"/>
          <w:szCs w:val="24"/>
          <w:lang w:eastAsia="ru-RU"/>
        </w:rPr>
        <w:t>5.2</w:t>
      </w:r>
      <w:r w:rsidR="00C46A5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46A59">
        <w:rPr>
          <w:bCs w:val="0"/>
          <w:sz w:val="24"/>
          <w:szCs w:val="24"/>
        </w:rPr>
        <w:fldChar w:fldCharType="begin"/>
      </w:r>
      <w:r w:rsidR="000A00E6">
        <w:rPr>
          <w:bCs w:val="0"/>
          <w:sz w:val="24"/>
          <w:szCs w:val="24"/>
        </w:rPr>
        <w:instrText xml:space="preserve"> REF _Ref440361959 \r \h </w:instrText>
      </w:r>
      <w:r w:rsidR="00C46A59">
        <w:rPr>
          <w:bCs w:val="0"/>
          <w:sz w:val="24"/>
          <w:szCs w:val="24"/>
        </w:rPr>
      </w:r>
      <w:r w:rsidR="00C46A59">
        <w:rPr>
          <w:bCs w:val="0"/>
          <w:sz w:val="24"/>
          <w:szCs w:val="24"/>
        </w:rPr>
        <w:fldChar w:fldCharType="separate"/>
      </w:r>
      <w:r w:rsidR="002F273A">
        <w:rPr>
          <w:bCs w:val="0"/>
          <w:sz w:val="24"/>
          <w:szCs w:val="24"/>
        </w:rPr>
        <w:t>5.5</w:t>
      </w:r>
      <w:r w:rsidR="00C46A5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46A59">
        <w:rPr>
          <w:bCs w:val="0"/>
          <w:sz w:val="24"/>
          <w:szCs w:val="24"/>
        </w:rPr>
        <w:fldChar w:fldCharType="begin"/>
      </w:r>
      <w:r w:rsidR="000A00E6">
        <w:rPr>
          <w:bCs w:val="0"/>
          <w:sz w:val="24"/>
          <w:szCs w:val="24"/>
        </w:rPr>
        <w:instrText xml:space="preserve"> REF _Ref440361610 \r \h </w:instrText>
      </w:r>
      <w:r w:rsidR="00C46A59">
        <w:rPr>
          <w:bCs w:val="0"/>
          <w:sz w:val="24"/>
          <w:szCs w:val="24"/>
        </w:rPr>
      </w:r>
      <w:r w:rsidR="00C46A59">
        <w:rPr>
          <w:bCs w:val="0"/>
          <w:sz w:val="24"/>
          <w:szCs w:val="24"/>
        </w:rPr>
        <w:fldChar w:fldCharType="separate"/>
      </w:r>
      <w:r w:rsidR="002F273A">
        <w:rPr>
          <w:bCs w:val="0"/>
          <w:sz w:val="24"/>
          <w:szCs w:val="24"/>
        </w:rPr>
        <w:t>5.6</w:t>
      </w:r>
      <w:r w:rsidR="00C46A5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46A59">
        <w:rPr>
          <w:bCs w:val="0"/>
          <w:sz w:val="24"/>
          <w:szCs w:val="24"/>
        </w:rPr>
        <w:fldChar w:fldCharType="begin"/>
      </w:r>
      <w:r w:rsidR="00D90031">
        <w:rPr>
          <w:bCs w:val="0"/>
          <w:sz w:val="24"/>
          <w:szCs w:val="24"/>
        </w:rPr>
        <w:instrText xml:space="preserve"> REF _Ref306005578 \r \h </w:instrText>
      </w:r>
      <w:r w:rsidR="00C46A59">
        <w:rPr>
          <w:bCs w:val="0"/>
          <w:sz w:val="24"/>
          <w:szCs w:val="24"/>
        </w:rPr>
      </w:r>
      <w:r w:rsidR="00C46A59">
        <w:rPr>
          <w:bCs w:val="0"/>
          <w:sz w:val="24"/>
          <w:szCs w:val="24"/>
        </w:rPr>
        <w:fldChar w:fldCharType="separate"/>
      </w:r>
      <w:r w:rsidR="002F273A">
        <w:rPr>
          <w:bCs w:val="0"/>
          <w:sz w:val="24"/>
          <w:szCs w:val="24"/>
        </w:rPr>
        <w:t>3.3.8.3</w:t>
      </w:r>
      <w:r w:rsidR="00C46A5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46A59">
        <w:rPr>
          <w:sz w:val="24"/>
          <w:szCs w:val="24"/>
        </w:rPr>
        <w:fldChar w:fldCharType="begin"/>
      </w:r>
      <w:r w:rsidR="00F463E8">
        <w:rPr>
          <w:sz w:val="24"/>
          <w:szCs w:val="24"/>
        </w:rPr>
        <w:instrText xml:space="preserve"> REF _Ref440279062 \r \h </w:instrText>
      </w:r>
      <w:r w:rsidR="00C46A59">
        <w:rPr>
          <w:sz w:val="24"/>
          <w:szCs w:val="24"/>
        </w:rPr>
      </w:r>
      <w:r w:rsidR="00C46A59">
        <w:rPr>
          <w:sz w:val="24"/>
          <w:szCs w:val="24"/>
        </w:rPr>
        <w:fldChar w:fldCharType="separate"/>
      </w:r>
      <w:r w:rsidR="002F273A">
        <w:rPr>
          <w:sz w:val="24"/>
          <w:szCs w:val="24"/>
        </w:rPr>
        <w:t>б)</w:t>
      </w:r>
      <w:r w:rsidR="00C46A59">
        <w:rPr>
          <w:sz w:val="24"/>
          <w:szCs w:val="24"/>
        </w:rPr>
        <w:fldChar w:fldCharType="end"/>
      </w:r>
      <w:r w:rsidR="00FA5339">
        <w:rPr>
          <w:sz w:val="24"/>
          <w:szCs w:val="24"/>
        </w:rPr>
        <w:t>,</w:t>
      </w:r>
      <w:r w:rsidR="007638F4">
        <w:rPr>
          <w:sz w:val="24"/>
          <w:szCs w:val="24"/>
        </w:rPr>
        <w:t xml:space="preserve"> </w:t>
      </w:r>
      <w:r w:rsidR="00C46A59">
        <w:rPr>
          <w:sz w:val="24"/>
          <w:szCs w:val="24"/>
        </w:rPr>
        <w:fldChar w:fldCharType="begin"/>
      </w:r>
      <w:r w:rsidR="007638F4">
        <w:rPr>
          <w:sz w:val="24"/>
          <w:szCs w:val="24"/>
        </w:rPr>
        <w:instrText xml:space="preserve"> REF _Ref440372326 \r \h </w:instrText>
      </w:r>
      <w:r w:rsidR="00C46A59">
        <w:rPr>
          <w:sz w:val="24"/>
          <w:szCs w:val="24"/>
        </w:rPr>
      </w:r>
      <w:r w:rsidR="00C46A59">
        <w:rPr>
          <w:sz w:val="24"/>
          <w:szCs w:val="24"/>
        </w:rPr>
        <w:fldChar w:fldCharType="separate"/>
      </w:r>
      <w:proofErr w:type="spellStart"/>
      <w:r w:rsidR="002F273A">
        <w:rPr>
          <w:sz w:val="24"/>
          <w:szCs w:val="24"/>
        </w:rPr>
        <w:t>д</w:t>
      </w:r>
      <w:proofErr w:type="spellEnd"/>
      <w:r w:rsidR="002F273A">
        <w:rPr>
          <w:sz w:val="24"/>
          <w:szCs w:val="24"/>
        </w:rPr>
        <w:t>)</w:t>
      </w:r>
      <w:r w:rsidR="00C46A59">
        <w:rPr>
          <w:sz w:val="24"/>
          <w:szCs w:val="24"/>
        </w:rPr>
        <w:fldChar w:fldCharType="end"/>
      </w:r>
      <w:r w:rsidR="007638F4">
        <w:rPr>
          <w:sz w:val="24"/>
          <w:szCs w:val="24"/>
        </w:rPr>
        <w:t>,</w:t>
      </w:r>
      <w:r w:rsidR="00FA5339">
        <w:rPr>
          <w:sz w:val="24"/>
          <w:szCs w:val="24"/>
        </w:rPr>
        <w:t xml:space="preserve"> </w:t>
      </w:r>
      <w:r w:rsidR="00C46A59">
        <w:rPr>
          <w:sz w:val="24"/>
          <w:szCs w:val="24"/>
        </w:rPr>
        <w:fldChar w:fldCharType="begin"/>
      </w:r>
      <w:r w:rsidR="00FA5339">
        <w:rPr>
          <w:sz w:val="24"/>
          <w:szCs w:val="24"/>
        </w:rPr>
        <w:instrText xml:space="preserve"> REF _Ref440371812 \r \h </w:instrText>
      </w:r>
      <w:r w:rsidR="00C46A59">
        <w:rPr>
          <w:sz w:val="24"/>
          <w:szCs w:val="24"/>
        </w:rPr>
      </w:r>
      <w:r w:rsidR="00C46A59">
        <w:rPr>
          <w:sz w:val="24"/>
          <w:szCs w:val="24"/>
        </w:rPr>
        <w:fldChar w:fldCharType="separate"/>
      </w:r>
      <w:r w:rsidR="002F273A">
        <w:rPr>
          <w:sz w:val="24"/>
          <w:szCs w:val="24"/>
        </w:rPr>
        <w:t>м)</w:t>
      </w:r>
      <w:r w:rsidR="00C46A59">
        <w:rPr>
          <w:sz w:val="24"/>
          <w:szCs w:val="24"/>
        </w:rPr>
        <w:fldChar w:fldCharType="end"/>
      </w:r>
      <w:r w:rsidR="00FA5339">
        <w:rPr>
          <w:sz w:val="24"/>
          <w:szCs w:val="24"/>
        </w:rPr>
        <w:t xml:space="preserve">, </w:t>
      </w:r>
      <w:r w:rsidR="00C46A59">
        <w:rPr>
          <w:sz w:val="24"/>
          <w:szCs w:val="24"/>
        </w:rPr>
        <w:fldChar w:fldCharType="begin"/>
      </w:r>
      <w:r w:rsidR="00FA5339">
        <w:rPr>
          <w:sz w:val="24"/>
          <w:szCs w:val="24"/>
        </w:rPr>
        <w:instrText xml:space="preserve"> REF _Ref440371822 \r \h </w:instrText>
      </w:r>
      <w:r w:rsidR="00C46A59">
        <w:rPr>
          <w:sz w:val="24"/>
          <w:szCs w:val="24"/>
        </w:rPr>
      </w:r>
      <w:r w:rsidR="00C46A59">
        <w:rPr>
          <w:sz w:val="24"/>
          <w:szCs w:val="24"/>
        </w:rPr>
        <w:fldChar w:fldCharType="separate"/>
      </w:r>
      <w:proofErr w:type="spellStart"/>
      <w:r w:rsidR="002F273A">
        <w:rPr>
          <w:sz w:val="24"/>
          <w:szCs w:val="24"/>
        </w:rPr>
        <w:t>н</w:t>
      </w:r>
      <w:proofErr w:type="spellEnd"/>
      <w:r w:rsidR="002F273A">
        <w:rPr>
          <w:sz w:val="24"/>
          <w:szCs w:val="24"/>
        </w:rPr>
        <w:t>)</w:t>
      </w:r>
      <w:r w:rsidR="00C46A59">
        <w:rPr>
          <w:sz w:val="24"/>
          <w:szCs w:val="24"/>
        </w:rPr>
        <w:fldChar w:fldCharType="end"/>
      </w:r>
      <w:r w:rsidR="002F273A">
        <w:rPr>
          <w:sz w:val="24"/>
          <w:szCs w:val="24"/>
        </w:rPr>
        <w:t xml:space="preserve">, </w:t>
      </w:r>
      <w:r w:rsidR="00C46A59">
        <w:rPr>
          <w:sz w:val="24"/>
          <w:szCs w:val="24"/>
        </w:rPr>
        <w:fldChar w:fldCharType="begin"/>
      </w:r>
      <w:r w:rsidR="002F273A">
        <w:rPr>
          <w:sz w:val="24"/>
          <w:szCs w:val="24"/>
        </w:rPr>
        <w:instrText xml:space="preserve"> REF _Ref442190626 \r \h </w:instrText>
      </w:r>
      <w:r w:rsidR="00C46A59">
        <w:rPr>
          <w:sz w:val="24"/>
          <w:szCs w:val="24"/>
        </w:rPr>
      </w:r>
      <w:r w:rsidR="00C46A59">
        <w:rPr>
          <w:sz w:val="24"/>
          <w:szCs w:val="24"/>
        </w:rPr>
        <w:fldChar w:fldCharType="separate"/>
      </w:r>
      <w:r w:rsidR="002F273A">
        <w:rPr>
          <w:sz w:val="24"/>
          <w:szCs w:val="24"/>
        </w:rPr>
        <w:t>у)</w:t>
      </w:r>
      <w:r w:rsidR="00C46A59">
        <w:rPr>
          <w:sz w:val="24"/>
          <w:szCs w:val="24"/>
        </w:rPr>
        <w:fldChar w:fldCharType="end"/>
      </w:r>
      <w:r w:rsidR="00F463E8">
        <w:rPr>
          <w:sz w:val="24"/>
          <w:szCs w:val="24"/>
        </w:rPr>
        <w:t xml:space="preserve"> п. </w:t>
      </w:r>
      <w:r w:rsidR="00C46A59">
        <w:rPr>
          <w:sz w:val="24"/>
          <w:szCs w:val="24"/>
        </w:rPr>
        <w:fldChar w:fldCharType="begin"/>
      </w:r>
      <w:r w:rsidR="00F463E8">
        <w:rPr>
          <w:sz w:val="24"/>
          <w:szCs w:val="24"/>
        </w:rPr>
        <w:instrText xml:space="preserve"> REF _Ref306005578 \r \h </w:instrText>
      </w:r>
      <w:r w:rsidR="00C46A59">
        <w:rPr>
          <w:sz w:val="24"/>
          <w:szCs w:val="24"/>
        </w:rPr>
      </w:r>
      <w:r w:rsidR="00C46A59">
        <w:rPr>
          <w:sz w:val="24"/>
          <w:szCs w:val="24"/>
        </w:rPr>
        <w:fldChar w:fldCharType="separate"/>
      </w:r>
      <w:r w:rsidR="002F273A">
        <w:rPr>
          <w:sz w:val="24"/>
          <w:szCs w:val="24"/>
        </w:rPr>
        <w:t>3.3.8.3</w:t>
      </w:r>
      <w:r w:rsidR="00C46A5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46A59">
        <w:rPr>
          <w:bCs w:val="0"/>
          <w:sz w:val="24"/>
          <w:szCs w:val="24"/>
        </w:rPr>
        <w:fldChar w:fldCharType="begin"/>
      </w:r>
      <w:r w:rsidR="00A154B7">
        <w:rPr>
          <w:bCs w:val="0"/>
          <w:sz w:val="24"/>
          <w:szCs w:val="24"/>
        </w:rPr>
        <w:instrText xml:space="preserve"> REF _Ref440274944 \r \h </w:instrText>
      </w:r>
      <w:r w:rsidR="00C46A59">
        <w:rPr>
          <w:bCs w:val="0"/>
          <w:sz w:val="24"/>
          <w:szCs w:val="24"/>
        </w:rPr>
      </w:r>
      <w:r w:rsidR="00C46A59">
        <w:rPr>
          <w:bCs w:val="0"/>
          <w:sz w:val="24"/>
          <w:szCs w:val="24"/>
        </w:rPr>
        <w:fldChar w:fldCharType="separate"/>
      </w:r>
      <w:r w:rsidR="002F273A">
        <w:rPr>
          <w:bCs w:val="0"/>
          <w:sz w:val="24"/>
          <w:szCs w:val="24"/>
        </w:rPr>
        <w:t>5.14</w:t>
      </w:r>
      <w:r w:rsidR="00C46A59">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C46A59">
        <w:rPr>
          <w:bCs w:val="0"/>
          <w:sz w:val="24"/>
          <w:szCs w:val="24"/>
        </w:rPr>
        <w:fldChar w:fldCharType="begin"/>
      </w:r>
      <w:r>
        <w:rPr>
          <w:bCs w:val="0"/>
          <w:sz w:val="24"/>
          <w:szCs w:val="24"/>
        </w:rPr>
        <w:instrText xml:space="preserve"> REF _Ref440272510 \r \h </w:instrText>
      </w:r>
      <w:r w:rsidR="00C46A59">
        <w:rPr>
          <w:bCs w:val="0"/>
          <w:sz w:val="24"/>
          <w:szCs w:val="24"/>
        </w:rPr>
      </w:r>
      <w:r w:rsidR="00C46A59">
        <w:rPr>
          <w:bCs w:val="0"/>
          <w:sz w:val="24"/>
          <w:szCs w:val="24"/>
        </w:rPr>
        <w:fldChar w:fldCharType="separate"/>
      </w:r>
      <w:r w:rsidR="002F273A">
        <w:rPr>
          <w:bCs w:val="0"/>
          <w:sz w:val="24"/>
          <w:szCs w:val="24"/>
        </w:rPr>
        <w:t>5.16</w:t>
      </w:r>
      <w:r w:rsidR="00C46A59">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2F273A" w:rsidRPr="002F273A">
          <w:rPr>
            <w:bCs w:val="0"/>
            <w:sz w:val="24"/>
            <w:szCs w:val="24"/>
          </w:rPr>
          <w:t>5.11</w:t>
        </w:r>
      </w:fldSimple>
      <w:r w:rsidRPr="00D52133">
        <w:rPr>
          <w:bCs w:val="0"/>
          <w:sz w:val="24"/>
          <w:szCs w:val="24"/>
        </w:rPr>
        <w:t xml:space="preserve">, </w:t>
      </w:r>
      <w:fldSimple w:instr=" REF _Ref440274733 \r \h  \* MERGEFORMAT ">
        <w:r w:rsidR="002F273A" w:rsidRPr="002F273A">
          <w:rPr>
            <w:bCs w:val="0"/>
            <w:sz w:val="24"/>
            <w:szCs w:val="24"/>
          </w:rPr>
          <w:t>5.12</w:t>
        </w:r>
      </w:fldSimple>
      <w:r w:rsidRPr="00D52133">
        <w:rPr>
          <w:bCs w:val="0"/>
          <w:sz w:val="24"/>
          <w:szCs w:val="24"/>
        </w:rPr>
        <w:t xml:space="preserve">, </w:t>
      </w:r>
      <w:fldSimple w:instr=" REF _Ref440274744 \r \h  \* MERGEFORMAT ">
        <w:r w:rsidR="002F273A" w:rsidRPr="002F273A">
          <w:rPr>
            <w:bCs w:val="0"/>
            <w:sz w:val="24"/>
            <w:szCs w:val="24"/>
          </w:rPr>
          <w:t>5.13</w:t>
        </w:r>
      </w:fldSimple>
      <w:r w:rsidRPr="00D52133">
        <w:rPr>
          <w:bCs w:val="0"/>
          <w:sz w:val="24"/>
          <w:szCs w:val="24"/>
        </w:rPr>
        <w:t xml:space="preserve">, </w:t>
      </w:r>
      <w:fldSimple w:instr=" REF _Ref440274756 \r \h  \* MERGEFORMAT ">
        <w:r w:rsidR="002F273A" w:rsidRPr="002F273A">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46A59">
        <w:rPr>
          <w:bCs w:val="0"/>
          <w:sz w:val="24"/>
          <w:szCs w:val="24"/>
        </w:rPr>
        <w:fldChar w:fldCharType="begin"/>
      </w:r>
      <w:r>
        <w:rPr>
          <w:bCs w:val="0"/>
          <w:sz w:val="24"/>
          <w:szCs w:val="24"/>
        </w:rPr>
        <w:instrText xml:space="preserve"> REF _Ref306005578 \r \h </w:instrText>
      </w:r>
      <w:r w:rsidR="00C46A59">
        <w:rPr>
          <w:bCs w:val="0"/>
          <w:sz w:val="24"/>
          <w:szCs w:val="24"/>
        </w:rPr>
      </w:r>
      <w:r w:rsidR="00C46A59">
        <w:rPr>
          <w:bCs w:val="0"/>
          <w:sz w:val="24"/>
          <w:szCs w:val="24"/>
        </w:rPr>
        <w:fldChar w:fldCharType="separate"/>
      </w:r>
      <w:r w:rsidR="002F273A">
        <w:rPr>
          <w:bCs w:val="0"/>
          <w:sz w:val="24"/>
          <w:szCs w:val="24"/>
        </w:rPr>
        <w:t>3.3.8.3</w:t>
      </w:r>
      <w:r w:rsidR="00C46A59">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46A59">
        <w:rPr>
          <w:bCs w:val="0"/>
          <w:sz w:val="24"/>
          <w:szCs w:val="24"/>
        </w:rPr>
        <w:fldChar w:fldCharType="begin"/>
      </w:r>
      <w:r w:rsidR="00D50E8D">
        <w:rPr>
          <w:bCs w:val="0"/>
          <w:sz w:val="24"/>
          <w:szCs w:val="24"/>
        </w:rPr>
        <w:instrText xml:space="preserve"> REF _Ref440376401 \r \h </w:instrText>
      </w:r>
      <w:r w:rsidR="00C46A59">
        <w:rPr>
          <w:bCs w:val="0"/>
          <w:sz w:val="24"/>
          <w:szCs w:val="24"/>
        </w:rPr>
      </w:r>
      <w:r w:rsidR="00C46A59">
        <w:rPr>
          <w:bCs w:val="0"/>
          <w:sz w:val="24"/>
          <w:szCs w:val="24"/>
        </w:rPr>
        <w:fldChar w:fldCharType="separate"/>
      </w:r>
      <w:r w:rsidR="002F273A">
        <w:rPr>
          <w:bCs w:val="0"/>
          <w:sz w:val="24"/>
          <w:szCs w:val="24"/>
        </w:rPr>
        <w:t>5.17</w:t>
      </w:r>
      <w:r w:rsidR="00C46A59">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2F273A" w:rsidRPr="002F273A">
          <w:rPr>
            <w:bCs w:val="0"/>
            <w:sz w:val="24"/>
            <w:szCs w:val="24"/>
          </w:rPr>
          <w:t>5.11</w:t>
        </w:r>
      </w:fldSimple>
      <w:r w:rsidRPr="00D52133">
        <w:rPr>
          <w:bCs w:val="0"/>
          <w:sz w:val="24"/>
          <w:szCs w:val="24"/>
        </w:rPr>
        <w:t xml:space="preserve">, </w:t>
      </w:r>
      <w:fldSimple w:instr=" REF _Ref440274733 \r \h  \* MERGEFORMAT ">
        <w:r w:rsidR="002F273A" w:rsidRPr="002F273A">
          <w:rPr>
            <w:bCs w:val="0"/>
            <w:sz w:val="24"/>
            <w:szCs w:val="24"/>
          </w:rPr>
          <w:t>5.12</w:t>
        </w:r>
      </w:fldSimple>
      <w:r w:rsidRPr="00D52133">
        <w:rPr>
          <w:bCs w:val="0"/>
          <w:sz w:val="24"/>
          <w:szCs w:val="24"/>
        </w:rPr>
        <w:t xml:space="preserve">, </w:t>
      </w:r>
      <w:fldSimple w:instr=" REF _Ref440274744 \r \h  \* MERGEFORMAT ">
        <w:r w:rsidR="002F273A" w:rsidRPr="002F273A">
          <w:rPr>
            <w:bCs w:val="0"/>
            <w:sz w:val="24"/>
            <w:szCs w:val="24"/>
          </w:rPr>
          <w:t>5.13</w:t>
        </w:r>
      </w:fldSimple>
      <w:r w:rsidRPr="00D52133">
        <w:rPr>
          <w:bCs w:val="0"/>
          <w:sz w:val="24"/>
          <w:szCs w:val="24"/>
        </w:rPr>
        <w:t xml:space="preserve">, </w:t>
      </w:r>
      <w:fldSimple w:instr=" REF _Ref440274756 \r \h  \* MERGEFORMAT ">
        <w:r w:rsidR="002F273A" w:rsidRPr="002F273A">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46A59">
        <w:rPr>
          <w:bCs w:val="0"/>
          <w:sz w:val="24"/>
          <w:szCs w:val="24"/>
        </w:rPr>
        <w:fldChar w:fldCharType="begin"/>
      </w:r>
      <w:r w:rsidR="00E963D9">
        <w:rPr>
          <w:bCs w:val="0"/>
          <w:sz w:val="24"/>
          <w:szCs w:val="24"/>
        </w:rPr>
        <w:instrText xml:space="preserve"> REF _Ref306005578 \r \h </w:instrText>
      </w:r>
      <w:r w:rsidR="00C46A59">
        <w:rPr>
          <w:bCs w:val="0"/>
          <w:sz w:val="24"/>
          <w:szCs w:val="24"/>
        </w:rPr>
      </w:r>
      <w:r w:rsidR="00C46A59">
        <w:rPr>
          <w:bCs w:val="0"/>
          <w:sz w:val="24"/>
          <w:szCs w:val="24"/>
        </w:rPr>
        <w:fldChar w:fldCharType="separate"/>
      </w:r>
      <w:r w:rsidR="002F273A">
        <w:rPr>
          <w:bCs w:val="0"/>
          <w:sz w:val="24"/>
          <w:szCs w:val="24"/>
        </w:rPr>
        <w:t>3.3.8.3</w:t>
      </w:r>
      <w:r w:rsidR="00C46A59">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46A59">
        <w:rPr>
          <w:bCs w:val="0"/>
          <w:sz w:val="24"/>
          <w:szCs w:val="24"/>
        </w:rPr>
        <w:fldChar w:fldCharType="begin"/>
      </w:r>
      <w:r w:rsidR="007502E0">
        <w:rPr>
          <w:bCs w:val="0"/>
          <w:sz w:val="24"/>
          <w:szCs w:val="24"/>
        </w:rPr>
        <w:instrText xml:space="preserve"> REF _Ref440537086 \r \h </w:instrText>
      </w:r>
      <w:r w:rsidR="00C46A59">
        <w:rPr>
          <w:bCs w:val="0"/>
          <w:sz w:val="24"/>
          <w:szCs w:val="24"/>
        </w:rPr>
      </w:r>
      <w:r w:rsidR="00C46A59">
        <w:rPr>
          <w:bCs w:val="0"/>
          <w:sz w:val="24"/>
          <w:szCs w:val="24"/>
        </w:rPr>
        <w:fldChar w:fldCharType="separate"/>
      </w:r>
      <w:r w:rsidR="002F273A">
        <w:rPr>
          <w:bCs w:val="0"/>
          <w:sz w:val="24"/>
          <w:szCs w:val="24"/>
        </w:rPr>
        <w:t>5.3</w:t>
      </w:r>
      <w:r w:rsidR="00C46A59">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46A59">
        <w:rPr>
          <w:bCs w:val="0"/>
          <w:sz w:val="24"/>
          <w:szCs w:val="24"/>
        </w:rPr>
        <w:fldChar w:fldCharType="begin"/>
      </w:r>
      <w:r w:rsidR="001F0858">
        <w:rPr>
          <w:bCs w:val="0"/>
          <w:sz w:val="24"/>
          <w:szCs w:val="24"/>
        </w:rPr>
        <w:instrText xml:space="preserve"> REF _Ref440270602 \r \h </w:instrText>
      </w:r>
      <w:r w:rsidR="00C46A59">
        <w:rPr>
          <w:bCs w:val="0"/>
          <w:sz w:val="24"/>
          <w:szCs w:val="24"/>
        </w:rPr>
      </w:r>
      <w:r w:rsidR="00C46A59">
        <w:rPr>
          <w:bCs w:val="0"/>
          <w:sz w:val="24"/>
          <w:szCs w:val="24"/>
        </w:rPr>
        <w:fldChar w:fldCharType="separate"/>
      </w:r>
      <w:r w:rsidR="002F273A">
        <w:rPr>
          <w:bCs w:val="0"/>
          <w:sz w:val="24"/>
          <w:szCs w:val="24"/>
        </w:rPr>
        <w:t>5</w:t>
      </w:r>
      <w:r w:rsidR="00C46A5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2F273A" w:rsidRPr="002F273A">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46A59">
        <w:rPr>
          <w:sz w:val="24"/>
          <w:szCs w:val="24"/>
        </w:rPr>
        <w:fldChar w:fldCharType="begin"/>
      </w:r>
      <w:r w:rsidR="002F273A">
        <w:rPr>
          <w:bCs w:val="0"/>
          <w:sz w:val="24"/>
          <w:szCs w:val="24"/>
        </w:rPr>
        <w:instrText xml:space="preserve"> REF _Ref442190626 \r \h </w:instrText>
      </w:r>
      <w:r w:rsidR="00C46A59">
        <w:rPr>
          <w:sz w:val="24"/>
          <w:szCs w:val="24"/>
        </w:rPr>
      </w:r>
      <w:r w:rsidR="00C46A59">
        <w:rPr>
          <w:sz w:val="24"/>
          <w:szCs w:val="24"/>
        </w:rPr>
        <w:fldChar w:fldCharType="separate"/>
      </w:r>
      <w:r w:rsidR="002F273A">
        <w:rPr>
          <w:bCs w:val="0"/>
          <w:sz w:val="24"/>
          <w:szCs w:val="24"/>
        </w:rPr>
        <w:t>у)</w:t>
      </w:r>
      <w:r w:rsidR="00C46A59">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2F273A" w:rsidRPr="002F273A">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2F273A" w:rsidRPr="002F273A">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2F273A" w:rsidRPr="002F273A">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46A59">
        <w:rPr>
          <w:bCs w:val="0"/>
          <w:sz w:val="24"/>
          <w:szCs w:val="24"/>
        </w:rPr>
        <w:fldChar w:fldCharType="begin"/>
      </w:r>
      <w:r w:rsidR="00B71B9D">
        <w:rPr>
          <w:bCs w:val="0"/>
          <w:sz w:val="24"/>
          <w:szCs w:val="24"/>
        </w:rPr>
        <w:instrText xml:space="preserve"> REF _Ref55336310 \r \h </w:instrText>
      </w:r>
      <w:r w:rsidR="00C46A59">
        <w:rPr>
          <w:bCs w:val="0"/>
          <w:sz w:val="24"/>
          <w:szCs w:val="24"/>
        </w:rPr>
      </w:r>
      <w:r w:rsidR="00C46A59">
        <w:rPr>
          <w:bCs w:val="0"/>
          <w:sz w:val="24"/>
          <w:szCs w:val="24"/>
        </w:rPr>
        <w:fldChar w:fldCharType="separate"/>
      </w:r>
      <w:r w:rsidR="002F273A">
        <w:rPr>
          <w:bCs w:val="0"/>
          <w:sz w:val="24"/>
          <w:szCs w:val="24"/>
        </w:rPr>
        <w:t>5.1</w:t>
      </w:r>
      <w:r w:rsidR="00C46A5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C46A59">
        <w:rPr>
          <w:sz w:val="24"/>
          <w:szCs w:val="24"/>
        </w:rPr>
        <w:fldChar w:fldCharType="begin"/>
      </w:r>
      <w:r w:rsidR="002F273A">
        <w:rPr>
          <w:bCs w:val="0"/>
          <w:sz w:val="24"/>
          <w:szCs w:val="24"/>
        </w:rPr>
        <w:instrText xml:space="preserve"> REF _Ref442190626 \r \h </w:instrText>
      </w:r>
      <w:r w:rsidR="00C46A59">
        <w:rPr>
          <w:sz w:val="24"/>
          <w:szCs w:val="24"/>
        </w:rPr>
      </w:r>
      <w:r w:rsidR="00C46A59">
        <w:rPr>
          <w:sz w:val="24"/>
          <w:szCs w:val="24"/>
        </w:rPr>
        <w:fldChar w:fldCharType="separate"/>
      </w:r>
      <w:r w:rsidR="002F273A">
        <w:rPr>
          <w:bCs w:val="0"/>
          <w:sz w:val="24"/>
          <w:szCs w:val="24"/>
        </w:rPr>
        <w:t>у)</w:t>
      </w:r>
      <w:r w:rsidR="00C46A59">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2F273A" w:rsidRPr="002F273A">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AE3DC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3DC3">
        <w:rPr>
          <w:bCs w:val="0"/>
          <w:sz w:val="24"/>
          <w:szCs w:val="24"/>
        </w:rPr>
        <w:t xml:space="preserve">Начальная (максимальная) цена </w:t>
      </w:r>
      <w:r w:rsidR="00123C70" w:rsidRPr="00AE3DC3">
        <w:rPr>
          <w:bCs w:val="0"/>
          <w:sz w:val="24"/>
          <w:szCs w:val="24"/>
        </w:rPr>
        <w:t>Договор</w:t>
      </w:r>
      <w:r w:rsidRPr="00AE3DC3">
        <w:rPr>
          <w:bCs w:val="0"/>
          <w:sz w:val="24"/>
          <w:szCs w:val="24"/>
        </w:rPr>
        <w:t>а</w:t>
      </w:r>
      <w:r w:rsidR="00216641" w:rsidRPr="00AE3DC3">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E3DC3">
        <w:rPr>
          <w:b/>
          <w:bCs w:val="0"/>
          <w:sz w:val="24"/>
          <w:szCs w:val="24"/>
          <w:u w:val="single"/>
        </w:rPr>
        <w:t>По Лоту №1:</w:t>
      </w:r>
      <w:r w:rsidR="00717F60" w:rsidRPr="00AE3DC3">
        <w:rPr>
          <w:bCs w:val="0"/>
          <w:sz w:val="24"/>
          <w:szCs w:val="24"/>
        </w:rPr>
        <w:t xml:space="preserve"> </w:t>
      </w:r>
      <w:r w:rsidR="00AE3DC3" w:rsidRPr="00AE3DC3">
        <w:rPr>
          <w:b/>
          <w:sz w:val="24"/>
          <w:szCs w:val="24"/>
        </w:rPr>
        <w:t>700 000,00</w:t>
      </w:r>
      <w:r w:rsidR="00AE3DC3" w:rsidRPr="00AE3DC3">
        <w:t xml:space="preserve"> (семьсот тысяч) рублей  00 копеек РФ, без учета НДС; НДС составляет </w:t>
      </w:r>
      <w:r w:rsidR="00AE3DC3" w:rsidRPr="00AE3DC3">
        <w:rPr>
          <w:b/>
          <w:sz w:val="24"/>
          <w:szCs w:val="24"/>
        </w:rPr>
        <w:t>126 000,00</w:t>
      </w:r>
      <w:r w:rsidR="00AE3DC3" w:rsidRPr="00AE3DC3">
        <w:t xml:space="preserve"> (сто двадцать шесть тысяч) рублей  00 копеек РФ; </w:t>
      </w:r>
      <w:r w:rsidR="00AE3DC3" w:rsidRPr="00AE3DC3">
        <w:rPr>
          <w:b/>
          <w:sz w:val="24"/>
          <w:szCs w:val="24"/>
        </w:rPr>
        <w:t>826 000,00</w:t>
      </w:r>
      <w:r w:rsidR="00AE3DC3" w:rsidRPr="00AE3DC3">
        <w:t xml:space="preserve"> (восемьсот двадцать шесть тысяч</w:t>
      </w:r>
      <w:r w:rsidR="00AE3DC3" w:rsidRPr="00BA7A7A">
        <w:t>) рублей  00 копеек РФ, с учетом НДС,</w:t>
      </w:r>
      <w:r w:rsidR="00AE3DC3" w:rsidRPr="00BA7A7A">
        <w:rPr>
          <w:rFonts w:eastAsia="Calibri"/>
          <w:lang w:eastAsia="en-US"/>
        </w:rPr>
        <w:t xml:space="preserve"> в том числе по филиалам ПАО «МРСК Центра»</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w:t>
      </w:r>
      <w:r w:rsidRPr="006E78FA">
        <w:rPr>
          <w:sz w:val="24"/>
          <w:szCs w:val="24"/>
        </w:rPr>
        <w:lastRenderedPageBreak/>
        <w:t xml:space="preserve">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2F273A" w:rsidRPr="002F273A">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2F273A" w:rsidRPr="002F273A">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2F273A" w:rsidRPr="002F273A">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46A59">
        <w:rPr>
          <w:bCs w:val="0"/>
          <w:sz w:val="24"/>
          <w:szCs w:val="24"/>
        </w:rPr>
        <w:fldChar w:fldCharType="begin"/>
      </w:r>
      <w:r w:rsidR="003F3A69">
        <w:rPr>
          <w:bCs w:val="0"/>
          <w:sz w:val="24"/>
          <w:szCs w:val="24"/>
        </w:rPr>
        <w:instrText xml:space="preserve"> REF _Ref306138385 \r \h </w:instrText>
      </w:r>
      <w:r w:rsidR="00C46A59">
        <w:rPr>
          <w:bCs w:val="0"/>
          <w:sz w:val="24"/>
          <w:szCs w:val="24"/>
        </w:rPr>
      </w:r>
      <w:r w:rsidR="00C46A59">
        <w:rPr>
          <w:bCs w:val="0"/>
          <w:sz w:val="24"/>
          <w:szCs w:val="24"/>
        </w:rPr>
        <w:fldChar w:fldCharType="separate"/>
      </w:r>
      <w:r w:rsidR="002F273A">
        <w:rPr>
          <w:bCs w:val="0"/>
          <w:sz w:val="24"/>
          <w:szCs w:val="24"/>
        </w:rPr>
        <w:t>3.6.4</w:t>
      </w:r>
      <w:r w:rsidR="00C46A5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2F273A" w:rsidRPr="002F273A">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46A59">
        <w:rPr>
          <w:bCs w:val="0"/>
          <w:sz w:val="24"/>
          <w:szCs w:val="24"/>
        </w:rPr>
        <w:fldChar w:fldCharType="begin"/>
      </w:r>
      <w:r w:rsidR="001A63D5">
        <w:rPr>
          <w:bCs w:val="0"/>
          <w:sz w:val="24"/>
          <w:szCs w:val="24"/>
        </w:rPr>
        <w:instrText xml:space="preserve"> REF _Ref440876619 \r \h </w:instrText>
      </w:r>
      <w:r w:rsidR="00C46A59">
        <w:rPr>
          <w:bCs w:val="0"/>
          <w:sz w:val="24"/>
          <w:szCs w:val="24"/>
        </w:rPr>
      </w:r>
      <w:r w:rsidR="00C46A59">
        <w:rPr>
          <w:bCs w:val="0"/>
          <w:sz w:val="24"/>
          <w:szCs w:val="24"/>
        </w:rPr>
        <w:fldChar w:fldCharType="separate"/>
      </w:r>
      <w:r w:rsidR="002F273A">
        <w:rPr>
          <w:bCs w:val="0"/>
          <w:sz w:val="24"/>
          <w:szCs w:val="24"/>
        </w:rPr>
        <w:t>3.3.10</w:t>
      </w:r>
      <w:r w:rsidR="00C46A59">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2F273A" w:rsidRPr="002F273A">
          <w:rPr>
            <w:sz w:val="24"/>
            <w:szCs w:val="24"/>
          </w:rPr>
          <w:t>1.1.4</w:t>
        </w:r>
      </w:fldSimple>
      <w:r w:rsidRPr="009F2BF9">
        <w:rPr>
          <w:sz w:val="24"/>
          <w:szCs w:val="24"/>
        </w:rPr>
        <w:t xml:space="preserve"> и разделе </w:t>
      </w:r>
      <w:fldSimple w:instr=" REF _Ref440270568 \r \h  \* MERGEFORMAT ">
        <w:r w:rsidR="002F273A">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w:t>
      </w:r>
      <w:r w:rsidR="005347FA" w:rsidRPr="005347FA">
        <w:rPr>
          <w:color w:val="000000"/>
          <w:sz w:val="24"/>
          <w:szCs w:val="24"/>
          <w:lang w:eastAsia="ru-RU"/>
        </w:rPr>
        <w:lastRenderedPageBreak/>
        <w:t xml:space="preserve">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 xml:space="preserve">Копию </w:t>
      </w:r>
      <w:bookmarkStart w:id="315" w:name="_GoBack"/>
      <w:bookmarkEnd w:id="315"/>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lastRenderedPageBreak/>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2F273A" w:rsidRPr="002F273A">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46A59">
        <w:rPr>
          <w:sz w:val="24"/>
          <w:szCs w:val="24"/>
        </w:rPr>
        <w:fldChar w:fldCharType="begin"/>
      </w:r>
      <w:r w:rsidR="003F3A69">
        <w:rPr>
          <w:sz w:val="24"/>
          <w:szCs w:val="24"/>
        </w:rPr>
        <w:instrText xml:space="preserve"> REF _Ref440271964 \r \h </w:instrText>
      </w:r>
      <w:r w:rsidR="00C46A59">
        <w:rPr>
          <w:sz w:val="24"/>
          <w:szCs w:val="24"/>
        </w:rPr>
      </w:r>
      <w:r w:rsidR="00C46A59">
        <w:rPr>
          <w:sz w:val="24"/>
          <w:szCs w:val="24"/>
        </w:rPr>
        <w:fldChar w:fldCharType="separate"/>
      </w:r>
      <w:r w:rsidR="002F273A">
        <w:rPr>
          <w:sz w:val="24"/>
          <w:szCs w:val="24"/>
        </w:rPr>
        <w:t>5.1.3</w:t>
      </w:r>
      <w:r w:rsidR="00C46A59">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46A59">
        <w:rPr>
          <w:sz w:val="24"/>
          <w:szCs w:val="24"/>
        </w:rPr>
        <w:fldChar w:fldCharType="begin"/>
      </w:r>
      <w:r w:rsidR="003F3A69">
        <w:rPr>
          <w:sz w:val="24"/>
          <w:szCs w:val="24"/>
        </w:rPr>
        <w:instrText xml:space="preserve"> REF _Ref440272035 \r \h </w:instrText>
      </w:r>
      <w:r w:rsidR="00C46A59">
        <w:rPr>
          <w:sz w:val="24"/>
          <w:szCs w:val="24"/>
        </w:rPr>
      </w:r>
      <w:r w:rsidR="00C46A59">
        <w:rPr>
          <w:sz w:val="24"/>
          <w:szCs w:val="24"/>
        </w:rPr>
        <w:fldChar w:fldCharType="separate"/>
      </w:r>
      <w:r w:rsidR="002F273A">
        <w:rPr>
          <w:sz w:val="24"/>
          <w:szCs w:val="24"/>
        </w:rPr>
        <w:t>5.12</w:t>
      </w:r>
      <w:r w:rsidR="00C46A5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46A59">
        <w:rPr>
          <w:sz w:val="24"/>
          <w:szCs w:val="24"/>
        </w:rPr>
        <w:fldChar w:fldCharType="begin"/>
      </w:r>
      <w:r w:rsidR="003F3A69">
        <w:rPr>
          <w:sz w:val="24"/>
          <w:szCs w:val="24"/>
        </w:rPr>
        <w:instrText xml:space="preserve"> REF _Ref440272051 \r \h </w:instrText>
      </w:r>
      <w:r w:rsidR="00C46A59">
        <w:rPr>
          <w:sz w:val="24"/>
          <w:szCs w:val="24"/>
        </w:rPr>
      </w:r>
      <w:r w:rsidR="00C46A59">
        <w:rPr>
          <w:sz w:val="24"/>
          <w:szCs w:val="24"/>
        </w:rPr>
        <w:fldChar w:fldCharType="separate"/>
      </w:r>
      <w:r w:rsidR="002F273A">
        <w:rPr>
          <w:sz w:val="24"/>
          <w:szCs w:val="24"/>
        </w:rPr>
        <w:t>5.13</w:t>
      </w:r>
      <w:r w:rsidR="00C46A59">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2F273A" w:rsidRPr="0038211D">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46A59">
        <w:rPr>
          <w:sz w:val="24"/>
          <w:szCs w:val="24"/>
        </w:rPr>
        <w:fldChar w:fldCharType="begin"/>
      </w:r>
      <w:r w:rsidR="003F3A69">
        <w:rPr>
          <w:sz w:val="24"/>
          <w:szCs w:val="24"/>
        </w:rPr>
        <w:instrText xml:space="preserve"> REF _Ref440272147 \r \h </w:instrText>
      </w:r>
      <w:r w:rsidR="00C46A59">
        <w:rPr>
          <w:sz w:val="24"/>
          <w:szCs w:val="24"/>
        </w:rPr>
      </w:r>
      <w:r w:rsidR="00C46A59">
        <w:rPr>
          <w:sz w:val="24"/>
          <w:szCs w:val="24"/>
        </w:rPr>
        <w:fldChar w:fldCharType="separate"/>
      </w:r>
      <w:r w:rsidR="002F273A">
        <w:rPr>
          <w:sz w:val="24"/>
          <w:szCs w:val="24"/>
        </w:rPr>
        <w:t>5.7.2</w:t>
      </w:r>
      <w:r w:rsidR="00C46A59">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2F273A" w:rsidRPr="002F273A">
          <w:rPr>
            <w:sz w:val="24"/>
            <w:szCs w:val="24"/>
          </w:rPr>
          <w:t>1.1.4</w:t>
        </w:r>
      </w:fldSimple>
      <w:r w:rsidRPr="009F2BF9">
        <w:rPr>
          <w:sz w:val="24"/>
          <w:szCs w:val="24"/>
        </w:rPr>
        <w:t xml:space="preserve"> и разделе </w:t>
      </w:r>
      <w:fldSimple w:instr=" REF _Ref440270568 \r \h  \* MERGEFORMAT ">
        <w:r w:rsidR="002F273A">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46A59">
        <w:rPr>
          <w:sz w:val="24"/>
          <w:szCs w:val="24"/>
        </w:rPr>
        <w:fldChar w:fldCharType="begin"/>
      </w:r>
      <w:r w:rsidR="003C2207">
        <w:rPr>
          <w:sz w:val="24"/>
          <w:szCs w:val="24"/>
        </w:rPr>
        <w:instrText xml:space="preserve"> REF _Ref55336378 \r \h </w:instrText>
      </w:r>
      <w:r w:rsidR="00C46A59">
        <w:rPr>
          <w:sz w:val="24"/>
          <w:szCs w:val="24"/>
        </w:rPr>
      </w:r>
      <w:r w:rsidR="00C46A59">
        <w:rPr>
          <w:sz w:val="24"/>
          <w:szCs w:val="24"/>
        </w:rPr>
        <w:fldChar w:fldCharType="separate"/>
      </w:r>
      <w:r w:rsidR="002F273A">
        <w:rPr>
          <w:sz w:val="24"/>
          <w:szCs w:val="24"/>
        </w:rPr>
        <w:t>5.8</w:t>
      </w:r>
      <w:r w:rsidR="00C46A59">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46A59">
        <w:rPr>
          <w:sz w:val="24"/>
          <w:szCs w:val="24"/>
        </w:rPr>
        <w:fldChar w:fldCharType="begin"/>
      </w:r>
      <w:r w:rsidR="003C2207">
        <w:rPr>
          <w:sz w:val="24"/>
          <w:szCs w:val="24"/>
        </w:rPr>
        <w:instrText xml:space="preserve"> REF _Ref55336389 \r \h </w:instrText>
      </w:r>
      <w:r w:rsidR="00C46A59">
        <w:rPr>
          <w:sz w:val="24"/>
          <w:szCs w:val="24"/>
        </w:rPr>
      </w:r>
      <w:r w:rsidR="00C46A59">
        <w:rPr>
          <w:sz w:val="24"/>
          <w:szCs w:val="24"/>
        </w:rPr>
        <w:fldChar w:fldCharType="separate"/>
      </w:r>
      <w:r w:rsidR="002F273A">
        <w:rPr>
          <w:sz w:val="24"/>
          <w:szCs w:val="24"/>
        </w:rPr>
        <w:t>5.9</w:t>
      </w:r>
      <w:r w:rsidR="00C46A59">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46A59">
        <w:rPr>
          <w:sz w:val="24"/>
          <w:szCs w:val="24"/>
        </w:rPr>
        <w:fldChar w:fldCharType="begin"/>
      </w:r>
      <w:r w:rsidR="003C2207">
        <w:rPr>
          <w:sz w:val="24"/>
          <w:szCs w:val="24"/>
        </w:rPr>
        <w:instrText xml:space="preserve"> REF _Ref55336398 \r \h </w:instrText>
      </w:r>
      <w:r w:rsidR="00C46A59">
        <w:rPr>
          <w:sz w:val="24"/>
          <w:szCs w:val="24"/>
        </w:rPr>
      </w:r>
      <w:r w:rsidR="00C46A59">
        <w:rPr>
          <w:sz w:val="24"/>
          <w:szCs w:val="24"/>
        </w:rPr>
        <w:fldChar w:fldCharType="separate"/>
      </w:r>
      <w:r w:rsidR="002F273A">
        <w:rPr>
          <w:sz w:val="24"/>
          <w:szCs w:val="24"/>
        </w:rPr>
        <w:t>5.10</w:t>
      </w:r>
      <w:r w:rsidR="00C46A5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 xml:space="preserve">по форме и в соответствии с инструкциями, </w:t>
      </w:r>
      <w:r w:rsidR="00A154B7" w:rsidRPr="00E71A48">
        <w:rPr>
          <w:bCs w:val="0"/>
          <w:sz w:val="24"/>
          <w:szCs w:val="24"/>
        </w:rPr>
        <w:lastRenderedPageBreak/>
        <w:t>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46A59">
        <w:rPr>
          <w:sz w:val="24"/>
          <w:szCs w:val="24"/>
        </w:rPr>
        <w:fldChar w:fldCharType="begin"/>
      </w:r>
      <w:r w:rsidR="003C2207">
        <w:rPr>
          <w:sz w:val="24"/>
          <w:szCs w:val="24"/>
        </w:rPr>
        <w:instrText xml:space="preserve"> REF _Ref440272256 \r \h </w:instrText>
      </w:r>
      <w:r w:rsidR="00C46A59">
        <w:rPr>
          <w:sz w:val="24"/>
          <w:szCs w:val="24"/>
        </w:rPr>
      </w:r>
      <w:r w:rsidR="00C46A59">
        <w:rPr>
          <w:sz w:val="24"/>
          <w:szCs w:val="24"/>
        </w:rPr>
        <w:fldChar w:fldCharType="separate"/>
      </w:r>
      <w:r w:rsidR="002F273A">
        <w:rPr>
          <w:sz w:val="24"/>
          <w:szCs w:val="24"/>
        </w:rPr>
        <w:t>5.14</w:t>
      </w:r>
      <w:r w:rsidR="00C46A59">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2F273A" w:rsidRPr="002F273A">
          <w:rPr>
            <w:sz w:val="24"/>
            <w:szCs w:val="24"/>
          </w:rPr>
          <w:t>5.15</w:t>
        </w:r>
      </w:fldSimple>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xml:space="preserve">% услуг </w:t>
      </w:r>
      <w:proofErr w:type="spellStart"/>
      <w:r w:rsidR="00D57D88" w:rsidRPr="004F3685">
        <w:rPr>
          <w:sz w:val="24"/>
          <w:szCs w:val="24"/>
        </w:rPr>
        <w:t>c</w:t>
      </w:r>
      <w:proofErr w:type="spellEnd"/>
      <w:r w:rsidR="00D57D88" w:rsidRPr="004F3685">
        <w:rPr>
          <w:sz w:val="24"/>
          <w:szCs w:val="24"/>
        </w:rPr>
        <w:t xml:space="preserve">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w:t>
      </w:r>
      <w:r w:rsidR="00D57D88" w:rsidRPr="003B0322">
        <w:rPr>
          <w:sz w:val="24"/>
          <w:szCs w:val="24"/>
        </w:rPr>
        <w:lastRenderedPageBreak/>
        <w:t>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2F273A" w:rsidRPr="002F273A">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46A59">
        <w:rPr>
          <w:bCs w:val="0"/>
          <w:sz w:val="24"/>
          <w:szCs w:val="24"/>
        </w:rPr>
        <w:fldChar w:fldCharType="begin"/>
      </w:r>
      <w:r w:rsidR="00D57D88">
        <w:rPr>
          <w:bCs w:val="0"/>
          <w:sz w:val="24"/>
          <w:szCs w:val="24"/>
        </w:rPr>
        <w:instrText xml:space="preserve"> REF _Ref440291364 \r \h </w:instrText>
      </w:r>
      <w:r w:rsidR="00C46A59">
        <w:rPr>
          <w:bCs w:val="0"/>
          <w:sz w:val="24"/>
          <w:szCs w:val="24"/>
        </w:rPr>
      </w:r>
      <w:r w:rsidR="00C46A59">
        <w:rPr>
          <w:bCs w:val="0"/>
          <w:sz w:val="24"/>
          <w:szCs w:val="24"/>
        </w:rPr>
        <w:fldChar w:fldCharType="separate"/>
      </w:r>
      <w:r w:rsidR="002F273A">
        <w:rPr>
          <w:bCs w:val="0"/>
          <w:sz w:val="24"/>
          <w:szCs w:val="24"/>
        </w:rPr>
        <w:t>3.3.8.1</w:t>
      </w:r>
      <w:r w:rsidR="00C46A5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46A59">
        <w:rPr>
          <w:sz w:val="24"/>
          <w:szCs w:val="24"/>
        </w:rPr>
        <w:fldChar w:fldCharType="begin"/>
      </w:r>
      <w:r>
        <w:rPr>
          <w:bCs w:val="0"/>
          <w:sz w:val="24"/>
          <w:szCs w:val="24"/>
        </w:rPr>
        <w:instrText xml:space="preserve"> REF _Ref303669127 \r \h </w:instrText>
      </w:r>
      <w:r w:rsidR="00C46A59">
        <w:rPr>
          <w:sz w:val="24"/>
          <w:szCs w:val="24"/>
        </w:rPr>
      </w:r>
      <w:r w:rsidR="00C46A59">
        <w:rPr>
          <w:sz w:val="24"/>
          <w:szCs w:val="24"/>
        </w:rPr>
        <w:fldChar w:fldCharType="separate"/>
      </w:r>
      <w:r w:rsidR="002F273A">
        <w:rPr>
          <w:bCs w:val="0"/>
          <w:sz w:val="24"/>
          <w:szCs w:val="24"/>
        </w:rPr>
        <w:t>3.3.8.2</w:t>
      </w:r>
      <w:r w:rsidR="00C46A5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46A59">
        <w:rPr>
          <w:bCs w:val="0"/>
          <w:sz w:val="24"/>
          <w:szCs w:val="24"/>
        </w:rPr>
        <w:fldChar w:fldCharType="begin"/>
      </w:r>
      <w:r w:rsidR="00362EA4">
        <w:rPr>
          <w:bCs w:val="0"/>
          <w:sz w:val="24"/>
          <w:szCs w:val="24"/>
        </w:rPr>
        <w:instrText xml:space="preserve"> REF _Ref440272510 \r \h </w:instrText>
      </w:r>
      <w:r w:rsidR="00C46A59">
        <w:rPr>
          <w:bCs w:val="0"/>
          <w:sz w:val="24"/>
          <w:szCs w:val="24"/>
        </w:rPr>
      </w:r>
      <w:r w:rsidR="00C46A59">
        <w:rPr>
          <w:bCs w:val="0"/>
          <w:sz w:val="24"/>
          <w:szCs w:val="24"/>
        </w:rPr>
        <w:fldChar w:fldCharType="separate"/>
      </w:r>
      <w:r w:rsidR="002F273A">
        <w:rPr>
          <w:bCs w:val="0"/>
          <w:sz w:val="24"/>
          <w:szCs w:val="24"/>
        </w:rPr>
        <w:t>5.16</w:t>
      </w:r>
      <w:r w:rsidR="00C46A5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2F273A" w:rsidRPr="002F273A">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2F273A" w:rsidRPr="002F273A">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46A59">
        <w:rPr>
          <w:bCs w:val="0"/>
          <w:sz w:val="24"/>
          <w:szCs w:val="24"/>
        </w:rPr>
        <w:fldChar w:fldCharType="begin"/>
      </w:r>
      <w:r w:rsidR="000F4365">
        <w:rPr>
          <w:bCs w:val="0"/>
          <w:sz w:val="24"/>
          <w:szCs w:val="24"/>
        </w:rPr>
        <w:instrText xml:space="preserve"> REF _Ref440291364 \r \h </w:instrText>
      </w:r>
      <w:r w:rsidR="00C46A59">
        <w:rPr>
          <w:bCs w:val="0"/>
          <w:sz w:val="24"/>
          <w:szCs w:val="24"/>
        </w:rPr>
      </w:r>
      <w:r w:rsidR="00C46A59">
        <w:rPr>
          <w:bCs w:val="0"/>
          <w:sz w:val="24"/>
          <w:szCs w:val="24"/>
        </w:rPr>
        <w:fldChar w:fldCharType="separate"/>
      </w:r>
      <w:r w:rsidR="002F273A">
        <w:rPr>
          <w:bCs w:val="0"/>
          <w:sz w:val="24"/>
          <w:szCs w:val="24"/>
        </w:rPr>
        <w:t>3.3.8.1</w:t>
      </w:r>
      <w:r w:rsidR="00C46A5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2F273A" w:rsidRPr="002F273A">
          <w:rPr>
            <w:bCs w:val="0"/>
            <w:sz w:val="24"/>
            <w:szCs w:val="24"/>
            <w:lang w:val="en-US"/>
          </w:rPr>
          <w:t>a</w:t>
        </w:r>
        <w:r w:rsidR="002F273A" w:rsidRPr="006D7440">
          <w:rPr>
            <w:bCs w:val="0"/>
            <w:sz w:val="24"/>
            <w:szCs w:val="24"/>
          </w:rPr>
          <w:t>)</w:t>
        </w:r>
      </w:fldSimple>
      <w:r w:rsidRPr="00E71A48">
        <w:rPr>
          <w:bCs w:val="0"/>
          <w:sz w:val="24"/>
          <w:szCs w:val="24"/>
        </w:rPr>
        <w:t xml:space="preserve">- </w:t>
      </w:r>
      <w:fldSimple w:instr=" REF _Ref307563262 \r \h  \* MERGEFORMAT ">
        <w:r w:rsidR="002F273A" w:rsidRPr="002F273A">
          <w:rPr>
            <w:bCs w:val="0"/>
            <w:sz w:val="24"/>
            <w:szCs w:val="24"/>
            <w:lang w:val="en-US"/>
          </w:rPr>
          <w:t>g</w:t>
        </w:r>
        <w:r w:rsidR="002F273A" w:rsidRPr="006D7440">
          <w:rPr>
            <w:bCs w:val="0"/>
            <w:sz w:val="24"/>
            <w:szCs w:val="24"/>
          </w:rPr>
          <w:t>)</w:t>
        </w:r>
      </w:fldSimple>
      <w:r w:rsidRPr="00E71A48">
        <w:rPr>
          <w:bCs w:val="0"/>
          <w:sz w:val="24"/>
          <w:szCs w:val="24"/>
        </w:rPr>
        <w:t xml:space="preserve">п. </w:t>
      </w:r>
      <w:fldSimple w:instr=" REF _Ref306032591 \r \h  \* MERGEFORMAT ">
        <w:r w:rsidR="002F273A" w:rsidRPr="002F273A">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lastRenderedPageBreak/>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46A59">
        <w:rPr>
          <w:sz w:val="24"/>
          <w:szCs w:val="24"/>
        </w:rPr>
        <w:fldChar w:fldCharType="begin"/>
      </w:r>
      <w:r w:rsidR="000F4365">
        <w:rPr>
          <w:bCs w:val="0"/>
          <w:sz w:val="24"/>
          <w:szCs w:val="24"/>
        </w:rPr>
        <w:instrText xml:space="preserve"> REF _Ref303669127 \r \h </w:instrText>
      </w:r>
      <w:r w:rsidR="00C46A59">
        <w:rPr>
          <w:sz w:val="24"/>
          <w:szCs w:val="24"/>
        </w:rPr>
      </w:r>
      <w:r w:rsidR="00C46A59">
        <w:rPr>
          <w:sz w:val="24"/>
          <w:szCs w:val="24"/>
        </w:rPr>
        <w:fldChar w:fldCharType="separate"/>
      </w:r>
      <w:r w:rsidR="002F273A">
        <w:rPr>
          <w:bCs w:val="0"/>
          <w:sz w:val="24"/>
          <w:szCs w:val="24"/>
        </w:rPr>
        <w:t>3.3.8.2</w:t>
      </w:r>
      <w:r w:rsidR="00C46A5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46A59">
        <w:rPr>
          <w:bCs w:val="0"/>
          <w:sz w:val="24"/>
          <w:szCs w:val="24"/>
        </w:rPr>
        <w:fldChar w:fldCharType="begin"/>
      </w:r>
      <w:r w:rsidR="00D50E8D">
        <w:rPr>
          <w:bCs w:val="0"/>
          <w:sz w:val="24"/>
          <w:szCs w:val="24"/>
        </w:rPr>
        <w:instrText xml:space="preserve"> REF _Ref440376324 \r \h </w:instrText>
      </w:r>
      <w:r w:rsidR="00C46A59">
        <w:rPr>
          <w:bCs w:val="0"/>
          <w:sz w:val="24"/>
          <w:szCs w:val="24"/>
        </w:rPr>
      </w:r>
      <w:r w:rsidR="00C46A59">
        <w:rPr>
          <w:bCs w:val="0"/>
          <w:sz w:val="24"/>
          <w:szCs w:val="24"/>
        </w:rPr>
        <w:fldChar w:fldCharType="separate"/>
      </w:r>
      <w:r w:rsidR="002F273A">
        <w:rPr>
          <w:bCs w:val="0"/>
          <w:sz w:val="24"/>
          <w:szCs w:val="24"/>
        </w:rPr>
        <w:t>5.17</w:t>
      </w:r>
      <w:r w:rsidR="00C46A5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46A59">
        <w:rPr>
          <w:bCs w:val="0"/>
          <w:sz w:val="24"/>
          <w:szCs w:val="24"/>
        </w:rPr>
        <w:fldChar w:fldCharType="begin"/>
      </w:r>
      <w:r w:rsidR="000F4365">
        <w:rPr>
          <w:bCs w:val="0"/>
          <w:sz w:val="24"/>
          <w:szCs w:val="24"/>
        </w:rPr>
        <w:instrText xml:space="preserve"> REF _Ref440291364 \r \h </w:instrText>
      </w:r>
      <w:r w:rsidR="00C46A59">
        <w:rPr>
          <w:bCs w:val="0"/>
          <w:sz w:val="24"/>
          <w:szCs w:val="24"/>
        </w:rPr>
      </w:r>
      <w:r w:rsidR="00C46A59">
        <w:rPr>
          <w:bCs w:val="0"/>
          <w:sz w:val="24"/>
          <w:szCs w:val="24"/>
        </w:rPr>
        <w:fldChar w:fldCharType="separate"/>
      </w:r>
      <w:r w:rsidR="002F273A">
        <w:rPr>
          <w:bCs w:val="0"/>
          <w:sz w:val="24"/>
          <w:szCs w:val="24"/>
        </w:rPr>
        <w:t>3.3.8.1</w:t>
      </w:r>
      <w:r w:rsidR="00C46A5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46A59">
        <w:rPr>
          <w:bCs w:val="0"/>
          <w:iCs/>
          <w:sz w:val="24"/>
          <w:szCs w:val="24"/>
        </w:rPr>
        <w:fldChar w:fldCharType="begin"/>
      </w:r>
      <w:r w:rsidR="006B0604">
        <w:rPr>
          <w:bCs w:val="0"/>
          <w:iCs/>
          <w:sz w:val="24"/>
          <w:szCs w:val="24"/>
        </w:rPr>
        <w:instrText xml:space="preserve"> REF _Ref441057071 \r \h </w:instrText>
      </w:r>
      <w:r w:rsidR="00C46A59">
        <w:rPr>
          <w:bCs w:val="0"/>
          <w:iCs/>
          <w:sz w:val="24"/>
          <w:szCs w:val="24"/>
        </w:rPr>
      </w:r>
      <w:r w:rsidR="00C46A59">
        <w:rPr>
          <w:bCs w:val="0"/>
          <w:iCs/>
          <w:sz w:val="24"/>
          <w:szCs w:val="24"/>
        </w:rPr>
        <w:fldChar w:fldCharType="separate"/>
      </w:r>
      <w:r w:rsidR="002F273A">
        <w:rPr>
          <w:bCs w:val="0"/>
          <w:iCs/>
          <w:sz w:val="24"/>
          <w:szCs w:val="24"/>
        </w:rPr>
        <w:t>3.3.12</w:t>
      </w:r>
      <w:r w:rsidR="00C46A59">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2F273A" w:rsidRPr="002F273A">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46A59">
        <w:rPr>
          <w:bCs w:val="0"/>
          <w:sz w:val="24"/>
          <w:szCs w:val="24"/>
          <w:lang w:eastAsia="ru-RU"/>
        </w:rPr>
        <w:fldChar w:fldCharType="begin"/>
      </w:r>
      <w:r w:rsidR="003C2207">
        <w:rPr>
          <w:bCs w:val="0"/>
          <w:sz w:val="24"/>
          <w:szCs w:val="24"/>
          <w:lang w:eastAsia="ru-RU"/>
        </w:rPr>
        <w:instrText xml:space="preserve"> REF _Ref440272678 \r \h </w:instrText>
      </w:r>
      <w:r w:rsidR="00C46A59">
        <w:rPr>
          <w:bCs w:val="0"/>
          <w:sz w:val="24"/>
          <w:szCs w:val="24"/>
          <w:lang w:eastAsia="ru-RU"/>
        </w:rPr>
      </w:r>
      <w:r w:rsidR="00C46A59">
        <w:rPr>
          <w:bCs w:val="0"/>
          <w:sz w:val="24"/>
          <w:szCs w:val="24"/>
          <w:lang w:eastAsia="ru-RU"/>
        </w:rPr>
        <w:fldChar w:fldCharType="separate"/>
      </w:r>
      <w:r w:rsidR="002F273A">
        <w:rPr>
          <w:bCs w:val="0"/>
          <w:sz w:val="24"/>
          <w:szCs w:val="24"/>
          <w:lang w:eastAsia="ru-RU"/>
        </w:rPr>
        <w:t>5.14</w:t>
      </w:r>
      <w:r w:rsidR="00C46A5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2F273A" w:rsidRPr="002F273A">
          <w:rPr>
            <w:bCs w:val="0"/>
            <w:sz w:val="24"/>
            <w:szCs w:val="24"/>
          </w:rPr>
          <w:t>3.3.4</w:t>
        </w:r>
      </w:fldSimple>
      <w:r w:rsidRPr="00E71A48">
        <w:rPr>
          <w:bCs w:val="0"/>
          <w:sz w:val="24"/>
          <w:szCs w:val="24"/>
        </w:rPr>
        <w:t xml:space="preserve">) после истечения срока окончания подачи заявок (п. </w:t>
      </w:r>
      <w:r w:rsidR="00C46A59">
        <w:rPr>
          <w:sz w:val="24"/>
          <w:szCs w:val="24"/>
        </w:rPr>
        <w:fldChar w:fldCharType="begin"/>
      </w:r>
      <w:r w:rsidR="00065ED6">
        <w:rPr>
          <w:bCs w:val="0"/>
          <w:sz w:val="24"/>
          <w:szCs w:val="24"/>
        </w:rPr>
        <w:instrText xml:space="preserve"> REF _Ref440289953 \r \h </w:instrText>
      </w:r>
      <w:r w:rsidR="00C46A59">
        <w:rPr>
          <w:sz w:val="24"/>
          <w:szCs w:val="24"/>
        </w:rPr>
      </w:r>
      <w:r w:rsidR="00C46A59">
        <w:rPr>
          <w:sz w:val="24"/>
          <w:szCs w:val="24"/>
        </w:rPr>
        <w:fldChar w:fldCharType="separate"/>
      </w:r>
      <w:r w:rsidR="002F273A">
        <w:rPr>
          <w:bCs w:val="0"/>
          <w:sz w:val="24"/>
          <w:szCs w:val="24"/>
        </w:rPr>
        <w:t>3.4.1.3</w:t>
      </w:r>
      <w:r w:rsidR="00C46A5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46A59">
        <w:rPr>
          <w:bCs w:val="0"/>
          <w:sz w:val="24"/>
          <w:szCs w:val="24"/>
        </w:rPr>
        <w:fldChar w:fldCharType="begin"/>
      </w:r>
      <w:r w:rsidR="00414CAF">
        <w:rPr>
          <w:bCs w:val="0"/>
          <w:sz w:val="24"/>
          <w:szCs w:val="24"/>
        </w:rPr>
        <w:instrText xml:space="preserve"> REF _Ref303683929 \r \h </w:instrText>
      </w:r>
      <w:r w:rsidR="00C46A59">
        <w:rPr>
          <w:bCs w:val="0"/>
          <w:sz w:val="24"/>
          <w:szCs w:val="24"/>
        </w:rPr>
      </w:r>
      <w:r w:rsidR="00C46A59">
        <w:rPr>
          <w:bCs w:val="0"/>
          <w:sz w:val="24"/>
          <w:szCs w:val="24"/>
        </w:rPr>
        <w:fldChar w:fldCharType="separate"/>
      </w:r>
      <w:r w:rsidR="002F273A">
        <w:rPr>
          <w:bCs w:val="0"/>
          <w:sz w:val="24"/>
          <w:szCs w:val="24"/>
        </w:rPr>
        <w:t>3.10</w:t>
      </w:r>
      <w:r w:rsidR="00C46A5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2F273A" w:rsidRPr="002F273A">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w:t>
      </w:r>
      <w:r w:rsidRPr="002F273A">
        <w:rPr>
          <w:bCs w:val="0"/>
          <w:spacing w:val="-1"/>
          <w:sz w:val="24"/>
          <w:szCs w:val="24"/>
        </w:rPr>
        <w:lastRenderedPageBreak/>
        <w:t xml:space="preserve">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Pr>
            <w:bCs w:val="0"/>
            <w:sz w:val="24"/>
            <w:szCs w:val="24"/>
          </w:rPr>
          <w:t>3.4.1.3</w:t>
        </w:r>
      </w:fldSimple>
      <w:r w:rsidRPr="002F273A">
        <w:rPr>
          <w:bCs w:val="0"/>
          <w:sz w:val="24"/>
          <w:szCs w:val="24"/>
        </w:rPr>
        <w:t xml:space="preserve"> настоящей Документации, по адресу: РФ, 127018, г. Москва, ул. 2-я Ямская, дом 4, </w:t>
      </w:r>
      <w:proofErr w:type="spellStart"/>
      <w:r w:rsidRPr="002F273A">
        <w:rPr>
          <w:bCs w:val="0"/>
          <w:sz w:val="24"/>
          <w:szCs w:val="24"/>
        </w:rPr>
        <w:t>каб</w:t>
      </w:r>
      <w:proofErr w:type="spellEnd"/>
      <w:r w:rsidRPr="002F273A">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46A59">
        <w:rPr>
          <w:sz w:val="24"/>
          <w:szCs w:val="24"/>
        </w:rPr>
        <w:fldChar w:fldCharType="begin"/>
      </w:r>
      <w:r>
        <w:rPr>
          <w:sz w:val="24"/>
          <w:szCs w:val="24"/>
        </w:rPr>
        <w:instrText xml:space="preserve"> REF _Ref442190489 \r \h </w:instrText>
      </w:r>
      <w:r w:rsidR="00C46A59">
        <w:rPr>
          <w:sz w:val="24"/>
          <w:szCs w:val="24"/>
        </w:rPr>
      </w:r>
      <w:r w:rsidR="00C46A59">
        <w:rPr>
          <w:sz w:val="24"/>
          <w:szCs w:val="24"/>
        </w:rPr>
        <w:fldChar w:fldCharType="separate"/>
      </w:r>
      <w:r>
        <w:rPr>
          <w:sz w:val="24"/>
          <w:szCs w:val="24"/>
        </w:rPr>
        <w:t>3.3.14.9</w:t>
      </w:r>
      <w:r w:rsidR="00C46A59">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960720"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w:t>
      </w:r>
      <w:r w:rsidRPr="00960720">
        <w:rPr>
          <w:bCs w:val="0"/>
          <w:sz w:val="24"/>
          <w:szCs w:val="24"/>
        </w:rPr>
        <w:t xml:space="preserve">по запросу предложений. Размещение </w:t>
      </w:r>
      <w:r w:rsidR="00D77DCB" w:rsidRPr="00960720">
        <w:rPr>
          <w:bCs w:val="0"/>
          <w:sz w:val="24"/>
          <w:szCs w:val="24"/>
        </w:rPr>
        <w:t xml:space="preserve">электронных </w:t>
      </w:r>
      <w:r w:rsidRPr="00960720">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960720">
        <w:rPr>
          <w:bCs w:val="0"/>
          <w:sz w:val="24"/>
          <w:szCs w:val="24"/>
        </w:rPr>
        <w:t>Заявк</w:t>
      </w:r>
      <w:r w:rsidR="00717F60" w:rsidRPr="00960720">
        <w:rPr>
          <w:bCs w:val="0"/>
          <w:sz w:val="24"/>
          <w:szCs w:val="24"/>
        </w:rPr>
        <w:t xml:space="preserve">и на ЭТП могут быть поданы до </w:t>
      </w:r>
      <w:r w:rsidR="002B5044" w:rsidRPr="00960720">
        <w:rPr>
          <w:b/>
          <w:bCs w:val="0"/>
          <w:sz w:val="24"/>
          <w:szCs w:val="24"/>
        </w:rPr>
        <w:t xml:space="preserve">12 часов 00 минут </w:t>
      </w:r>
      <w:r w:rsidR="00AE3DC3" w:rsidRPr="00960720">
        <w:rPr>
          <w:b/>
          <w:bCs w:val="0"/>
          <w:sz w:val="24"/>
          <w:szCs w:val="24"/>
        </w:rPr>
        <w:t>11</w:t>
      </w:r>
      <w:r w:rsidR="002B5044" w:rsidRPr="00960720">
        <w:rPr>
          <w:b/>
          <w:bCs w:val="0"/>
          <w:sz w:val="24"/>
          <w:szCs w:val="24"/>
        </w:rPr>
        <w:t xml:space="preserve"> </w:t>
      </w:r>
      <w:r w:rsidR="00AE3DC3" w:rsidRPr="00960720">
        <w:rPr>
          <w:b/>
          <w:bCs w:val="0"/>
          <w:sz w:val="24"/>
          <w:szCs w:val="24"/>
        </w:rPr>
        <w:t>марта</w:t>
      </w:r>
      <w:r w:rsidR="002B5044" w:rsidRPr="00960720">
        <w:rPr>
          <w:b/>
          <w:bCs w:val="0"/>
          <w:sz w:val="24"/>
          <w:szCs w:val="24"/>
        </w:rPr>
        <w:t xml:space="preserve"> 2016 года</w:t>
      </w:r>
      <w:r w:rsidR="00BB27D7" w:rsidRPr="00960720">
        <w:rPr>
          <w:b/>
          <w:bCs w:val="0"/>
          <w:sz w:val="24"/>
          <w:szCs w:val="24"/>
        </w:rPr>
        <w:t xml:space="preserve">, </w:t>
      </w:r>
      <w:r w:rsidR="00BB27D7" w:rsidRPr="00960720">
        <w:rPr>
          <w:bCs w:val="0"/>
          <w:sz w:val="24"/>
          <w:szCs w:val="24"/>
        </w:rPr>
        <w:t xml:space="preserve">при этом предложенная Участником в Письме о подаче оферты </w:t>
      </w:r>
      <w:r w:rsidR="00BB27D7" w:rsidRPr="00960720">
        <w:rPr>
          <w:bCs w:val="0"/>
          <w:spacing w:val="-2"/>
          <w:sz w:val="24"/>
          <w:szCs w:val="24"/>
        </w:rPr>
        <w:t>(под</w:t>
      </w:r>
      <w:r w:rsidR="00BB27D7" w:rsidRPr="00960720">
        <w:rPr>
          <w:bCs w:val="0"/>
          <w:sz w:val="24"/>
          <w:szCs w:val="24"/>
        </w:rPr>
        <w:t>раздел</w:t>
      </w:r>
      <w:r w:rsidR="00BB27D7" w:rsidRPr="00E71A48">
        <w:rPr>
          <w:bCs w:val="0"/>
          <w:sz w:val="24"/>
          <w:szCs w:val="24"/>
        </w:rPr>
        <w:t xml:space="preserve"> </w:t>
      </w:r>
      <w:r w:rsidR="00C46A59">
        <w:rPr>
          <w:bCs w:val="0"/>
          <w:sz w:val="24"/>
          <w:szCs w:val="24"/>
        </w:rPr>
        <w:fldChar w:fldCharType="begin"/>
      </w:r>
      <w:r w:rsidR="00BB27D7">
        <w:rPr>
          <w:bCs w:val="0"/>
          <w:sz w:val="24"/>
          <w:szCs w:val="24"/>
        </w:rPr>
        <w:instrText xml:space="preserve"> REF _Ref55336310 \r \h </w:instrText>
      </w:r>
      <w:r w:rsidR="00C46A59">
        <w:rPr>
          <w:bCs w:val="0"/>
          <w:sz w:val="24"/>
          <w:szCs w:val="24"/>
        </w:rPr>
      </w:r>
      <w:r w:rsidR="00C46A59">
        <w:rPr>
          <w:bCs w:val="0"/>
          <w:sz w:val="24"/>
          <w:szCs w:val="24"/>
        </w:rPr>
        <w:fldChar w:fldCharType="separate"/>
      </w:r>
      <w:r w:rsidR="002F273A">
        <w:rPr>
          <w:bCs w:val="0"/>
          <w:sz w:val="24"/>
          <w:szCs w:val="24"/>
        </w:rPr>
        <w:t>5.1</w:t>
      </w:r>
      <w:r w:rsidR="00C46A59">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46A59">
        <w:rPr>
          <w:sz w:val="24"/>
          <w:szCs w:val="24"/>
        </w:rPr>
        <w:fldChar w:fldCharType="begin"/>
      </w:r>
      <w:r w:rsidR="002F273A">
        <w:rPr>
          <w:bCs w:val="0"/>
          <w:sz w:val="24"/>
          <w:szCs w:val="24"/>
        </w:rPr>
        <w:instrText xml:space="preserve"> REF _Ref442190626 \r \h </w:instrText>
      </w:r>
      <w:r w:rsidR="00C46A59">
        <w:rPr>
          <w:sz w:val="24"/>
          <w:szCs w:val="24"/>
        </w:rPr>
      </w:r>
      <w:r w:rsidR="00C46A59">
        <w:rPr>
          <w:sz w:val="24"/>
          <w:szCs w:val="24"/>
        </w:rPr>
        <w:fldChar w:fldCharType="separate"/>
      </w:r>
      <w:r w:rsidR="002F273A">
        <w:rPr>
          <w:bCs w:val="0"/>
          <w:sz w:val="24"/>
          <w:szCs w:val="24"/>
        </w:rPr>
        <w:t>у)</w:t>
      </w:r>
      <w:r w:rsidR="00C46A59">
        <w:rPr>
          <w:sz w:val="24"/>
          <w:szCs w:val="24"/>
        </w:rPr>
        <w:fldChar w:fldCharType="end"/>
      </w:r>
      <w:r w:rsidR="002F273A" w:rsidRPr="002F273A">
        <w:rPr>
          <w:sz w:val="24"/>
          <w:szCs w:val="24"/>
        </w:rPr>
        <w:t xml:space="preserve"> п. </w:t>
      </w:r>
      <w:fldSimple w:instr=" REF _Ref306005578 \r \h  \* MERGEFORMAT ">
        <w:r w:rsidR="002F273A">
          <w:rPr>
            <w:sz w:val="24"/>
            <w:szCs w:val="24"/>
          </w:rPr>
          <w:t>3.3.8.3</w:t>
        </w:r>
      </w:fldSimple>
      <w:r w:rsidR="002F273A" w:rsidRPr="002F273A">
        <w:rPr>
          <w:sz w:val="24"/>
          <w:szCs w:val="24"/>
        </w:rPr>
        <w:t xml:space="preserve"> и подразделе </w:t>
      </w:r>
      <w:fldSimple w:instr=" REF _Ref441574649 \r \h  \* MERGEFORMAT ">
        <w:r w:rsidR="002F273A">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lastRenderedPageBreak/>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2F273A" w:rsidRPr="002F273A">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2F273A" w:rsidRPr="002F273A">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2F273A" w:rsidRPr="002F273A">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lastRenderedPageBreak/>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2F273A" w:rsidRPr="002F273A">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2F273A" w:rsidRPr="002F273A">
          <w:rPr>
            <w:iCs/>
            <w:sz w:val="24"/>
            <w:szCs w:val="24"/>
            <w:lang w:eastAsia="ru-RU"/>
          </w:rPr>
          <w:t>3.7.3</w:t>
        </w:r>
      </w:fldSimple>
      <w:r w:rsidRPr="00E71A48">
        <w:rPr>
          <w:iCs/>
          <w:sz w:val="24"/>
          <w:szCs w:val="24"/>
          <w:lang w:eastAsia="ru-RU"/>
        </w:rPr>
        <w:t xml:space="preserve"> - </w:t>
      </w:r>
      <w:fldSimple w:instr=" REF _Ref306353005 \r \h  \* MERGEFORMAT ">
        <w:r w:rsidR="002F273A" w:rsidRPr="002F273A">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F8138D">
        <w:rPr>
          <w:sz w:val="24"/>
          <w:szCs w:val="24"/>
          <w:lang w:eastAsia="ru-RU"/>
        </w:rPr>
        <w:lastRenderedPageBreak/>
        <w:t>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2F273A" w:rsidRPr="002F273A">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2F273A" w:rsidRPr="002F273A">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2F273A" w:rsidRPr="002F273A">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46A59">
        <w:rPr>
          <w:sz w:val="24"/>
          <w:szCs w:val="24"/>
        </w:rPr>
        <w:fldChar w:fldCharType="begin"/>
      </w:r>
      <w:r w:rsidR="005818B2">
        <w:rPr>
          <w:sz w:val="24"/>
          <w:szCs w:val="24"/>
        </w:rPr>
        <w:instrText xml:space="preserve"> REF _Ref440272931 \r \h </w:instrText>
      </w:r>
      <w:r w:rsidR="00C46A59">
        <w:rPr>
          <w:sz w:val="24"/>
          <w:szCs w:val="24"/>
        </w:rPr>
      </w:r>
      <w:r w:rsidR="00C46A59">
        <w:rPr>
          <w:sz w:val="24"/>
          <w:szCs w:val="24"/>
        </w:rPr>
        <w:fldChar w:fldCharType="separate"/>
      </w:r>
      <w:r w:rsidR="002F273A">
        <w:rPr>
          <w:sz w:val="24"/>
          <w:szCs w:val="24"/>
        </w:rPr>
        <w:t>2</w:t>
      </w:r>
      <w:r w:rsidR="00C46A59">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lastRenderedPageBreak/>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2F273A" w:rsidRPr="002F273A">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C46A59">
        <w:rPr>
          <w:b w:val="0"/>
          <w:szCs w:val="24"/>
        </w:rPr>
        <w:fldChar w:fldCharType="begin"/>
      </w:r>
      <w:r w:rsidR="00A154B7">
        <w:rPr>
          <w:b w:val="0"/>
          <w:szCs w:val="24"/>
        </w:rPr>
        <w:instrText xml:space="preserve"> REF _Ref440275279 \r \h </w:instrText>
      </w:r>
      <w:r w:rsidR="00C46A59">
        <w:rPr>
          <w:b w:val="0"/>
          <w:szCs w:val="24"/>
        </w:rPr>
      </w:r>
      <w:r w:rsidR="00C46A59">
        <w:rPr>
          <w:b w:val="0"/>
          <w:szCs w:val="24"/>
        </w:rPr>
        <w:fldChar w:fldCharType="separate"/>
      </w:r>
      <w:r w:rsidR="002F273A">
        <w:rPr>
          <w:b w:val="0"/>
          <w:szCs w:val="24"/>
        </w:rPr>
        <w:t>1.1.4</w:t>
      </w:r>
      <w:r w:rsidR="00C46A59">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C46A59">
        <w:rPr>
          <w:sz w:val="24"/>
          <w:szCs w:val="24"/>
        </w:rPr>
        <w:fldChar w:fldCharType="begin"/>
      </w:r>
      <w:r w:rsidR="00673C59">
        <w:rPr>
          <w:sz w:val="24"/>
          <w:szCs w:val="24"/>
        </w:rPr>
        <w:instrText xml:space="preserve"> REF _Ref299109207 \r \h </w:instrText>
      </w:r>
      <w:r w:rsidR="00C46A59">
        <w:rPr>
          <w:sz w:val="24"/>
          <w:szCs w:val="24"/>
        </w:rPr>
      </w:r>
      <w:r w:rsidR="00C46A59">
        <w:rPr>
          <w:sz w:val="24"/>
          <w:szCs w:val="24"/>
        </w:rPr>
        <w:fldChar w:fldCharType="separate"/>
      </w:r>
      <w:r w:rsidR="002F273A">
        <w:rPr>
          <w:sz w:val="24"/>
          <w:szCs w:val="24"/>
        </w:rPr>
        <w:t>3.3.14.6</w:t>
      </w:r>
      <w:r w:rsidR="00C46A5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46A59">
        <w:rPr>
          <w:sz w:val="24"/>
          <w:szCs w:val="24"/>
        </w:rPr>
        <w:fldChar w:fldCharType="begin"/>
      </w:r>
      <w:r w:rsidR="00673C59">
        <w:rPr>
          <w:sz w:val="24"/>
          <w:szCs w:val="24"/>
        </w:rPr>
        <w:instrText xml:space="preserve"> REF _Ref306008743 \r \h </w:instrText>
      </w:r>
      <w:r w:rsidR="00C46A59">
        <w:rPr>
          <w:sz w:val="24"/>
          <w:szCs w:val="24"/>
        </w:rPr>
      </w:r>
      <w:r w:rsidR="00C46A59">
        <w:rPr>
          <w:sz w:val="24"/>
          <w:szCs w:val="24"/>
        </w:rPr>
        <w:fldChar w:fldCharType="separate"/>
      </w:r>
      <w:r w:rsidR="002F273A">
        <w:rPr>
          <w:sz w:val="24"/>
          <w:szCs w:val="24"/>
        </w:rPr>
        <w:t>3.3.4</w:t>
      </w:r>
      <w:r w:rsidR="00C46A5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46A59">
        <w:rPr>
          <w:sz w:val="24"/>
          <w:szCs w:val="24"/>
        </w:rPr>
        <w:fldChar w:fldCharType="begin"/>
      </w:r>
      <w:r w:rsidR="00D56F8C">
        <w:rPr>
          <w:sz w:val="24"/>
          <w:szCs w:val="24"/>
        </w:rPr>
        <w:instrText xml:space="preserve"> REF _Ref55279015 \r \h </w:instrText>
      </w:r>
      <w:r w:rsidR="00C46A59">
        <w:rPr>
          <w:sz w:val="24"/>
          <w:szCs w:val="24"/>
        </w:rPr>
      </w:r>
      <w:r w:rsidR="00C46A59">
        <w:rPr>
          <w:sz w:val="24"/>
          <w:szCs w:val="24"/>
        </w:rPr>
        <w:fldChar w:fldCharType="separate"/>
      </w:r>
      <w:r w:rsidR="002F273A">
        <w:rPr>
          <w:sz w:val="24"/>
          <w:szCs w:val="24"/>
        </w:rPr>
        <w:t>3.3.1.6</w:t>
      </w:r>
      <w:r w:rsidR="00C46A59">
        <w:rPr>
          <w:sz w:val="24"/>
          <w:szCs w:val="24"/>
        </w:rPr>
        <w:fldChar w:fldCharType="end"/>
      </w:r>
      <w:r w:rsidRPr="00492C8B">
        <w:rPr>
          <w:sz w:val="24"/>
          <w:szCs w:val="24"/>
        </w:rPr>
        <w:t xml:space="preserve"> и </w:t>
      </w:r>
      <w:r w:rsidR="00C46A59">
        <w:rPr>
          <w:sz w:val="24"/>
          <w:szCs w:val="24"/>
        </w:rPr>
        <w:fldChar w:fldCharType="begin"/>
      </w:r>
      <w:r w:rsidR="00D56F8C">
        <w:rPr>
          <w:sz w:val="24"/>
          <w:szCs w:val="24"/>
        </w:rPr>
        <w:instrText xml:space="preserve"> REF _Ref195087786 \r \h </w:instrText>
      </w:r>
      <w:r w:rsidR="00C46A59">
        <w:rPr>
          <w:sz w:val="24"/>
          <w:szCs w:val="24"/>
        </w:rPr>
      </w:r>
      <w:r w:rsidR="00C46A59">
        <w:rPr>
          <w:sz w:val="24"/>
          <w:szCs w:val="24"/>
        </w:rPr>
        <w:fldChar w:fldCharType="separate"/>
      </w:r>
      <w:r w:rsidR="002F273A">
        <w:rPr>
          <w:sz w:val="24"/>
          <w:szCs w:val="24"/>
        </w:rPr>
        <w:t>3.3.1.7</w:t>
      </w:r>
      <w:r w:rsidR="00C46A5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proofErr w:type="spellStart"/>
      <w:r>
        <w:rPr>
          <w:szCs w:val="24"/>
        </w:rPr>
        <w:lastRenderedPageBreak/>
        <w:t>Антикоррупционные</w:t>
      </w:r>
      <w:proofErr w:type="spellEnd"/>
      <w:r>
        <w:rPr>
          <w:szCs w:val="24"/>
        </w:rPr>
        <w:t xml:space="preserve">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spellStart"/>
            <w:proofErr w:type="gramStart"/>
            <w:r w:rsidRPr="00843BBD">
              <w:rPr>
                <w:sz w:val="24"/>
                <w:szCs w:val="24"/>
              </w:rPr>
              <w:t>п</w:t>
            </w:r>
            <w:proofErr w:type="spellEnd"/>
            <w:proofErr w:type="gramEnd"/>
            <w:r w:rsidRPr="00843BBD">
              <w:rPr>
                <w:sz w:val="24"/>
                <w:szCs w:val="24"/>
              </w:rPr>
              <w:t>/</w:t>
            </w:r>
            <w:proofErr w:type="spellStart"/>
            <w:r w:rsidRPr="00843BBD">
              <w:rPr>
                <w:sz w:val="24"/>
                <w:szCs w:val="24"/>
              </w:rPr>
              <w:t>п</w:t>
            </w:r>
            <w:proofErr w:type="spellEnd"/>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 xml:space="preserve">Ед. </w:t>
            </w:r>
            <w:proofErr w:type="spellStart"/>
            <w:r w:rsidRPr="00843BBD">
              <w:rPr>
                <w:sz w:val="24"/>
                <w:szCs w:val="24"/>
              </w:rPr>
              <w:t>изм</w:t>
            </w:r>
            <w:proofErr w:type="spellEnd"/>
            <w:r w:rsidRPr="00843BBD">
              <w:rPr>
                <w:sz w:val="24"/>
                <w:szCs w:val="24"/>
              </w:rPr>
              <w:t>.</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46A59">
        <w:rPr>
          <w:bCs w:val="0"/>
          <w:sz w:val="24"/>
          <w:szCs w:val="24"/>
        </w:rPr>
        <w:fldChar w:fldCharType="begin"/>
      </w:r>
      <w:r w:rsidR="007502E0">
        <w:rPr>
          <w:bCs w:val="0"/>
          <w:sz w:val="24"/>
          <w:szCs w:val="24"/>
        </w:rPr>
        <w:instrText xml:space="preserve"> REF _Ref440537086 \r \h </w:instrText>
      </w:r>
      <w:r w:rsidR="00C46A59">
        <w:rPr>
          <w:bCs w:val="0"/>
          <w:sz w:val="24"/>
          <w:szCs w:val="24"/>
        </w:rPr>
      </w:r>
      <w:r w:rsidR="00C46A59">
        <w:rPr>
          <w:bCs w:val="0"/>
          <w:sz w:val="24"/>
          <w:szCs w:val="24"/>
        </w:rPr>
        <w:fldChar w:fldCharType="separate"/>
      </w:r>
      <w:r w:rsidR="002F273A">
        <w:rPr>
          <w:bCs w:val="0"/>
          <w:sz w:val="24"/>
          <w:szCs w:val="24"/>
        </w:rPr>
        <w:t>5.3</w:t>
      </w:r>
      <w:r w:rsidR="00C46A5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46A59">
        <w:rPr>
          <w:i/>
          <w:color w:val="000000"/>
        </w:rPr>
        <w:fldChar w:fldCharType="begin"/>
      </w:r>
      <w:r>
        <w:rPr>
          <w:i/>
          <w:color w:val="000000"/>
        </w:rPr>
        <w:instrText xml:space="preserve"> REF _Ref440270568 \r \h </w:instrText>
      </w:r>
      <w:r w:rsidR="00C46A59">
        <w:rPr>
          <w:i/>
          <w:color w:val="000000"/>
        </w:rPr>
      </w:r>
      <w:r w:rsidR="00C46A59">
        <w:rPr>
          <w:i/>
          <w:color w:val="000000"/>
        </w:rPr>
        <w:fldChar w:fldCharType="separate"/>
      </w:r>
      <w:r w:rsidR="002F273A">
        <w:rPr>
          <w:i/>
          <w:color w:val="000000"/>
        </w:rPr>
        <w:t>4</w:t>
      </w:r>
      <w:r w:rsidR="00C46A5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46A59">
        <w:rPr>
          <w:i/>
          <w:color w:val="000000"/>
        </w:rPr>
        <w:fldChar w:fldCharType="begin"/>
      </w:r>
      <w:r>
        <w:rPr>
          <w:i/>
          <w:color w:val="000000"/>
        </w:rPr>
        <w:instrText xml:space="preserve"> REF _Ref440270568 \r \h </w:instrText>
      </w:r>
      <w:r w:rsidR="00C46A59">
        <w:rPr>
          <w:i/>
          <w:color w:val="000000"/>
        </w:rPr>
      </w:r>
      <w:r w:rsidR="00C46A59">
        <w:rPr>
          <w:i/>
          <w:color w:val="000000"/>
        </w:rPr>
        <w:fldChar w:fldCharType="separate"/>
      </w:r>
      <w:r w:rsidR="002F273A">
        <w:rPr>
          <w:i/>
          <w:color w:val="000000"/>
        </w:rPr>
        <w:t>4</w:t>
      </w:r>
      <w:r w:rsidR="00C46A59">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46A59">
        <w:rPr>
          <w:bCs w:val="0"/>
          <w:sz w:val="24"/>
          <w:szCs w:val="24"/>
        </w:rPr>
        <w:fldChar w:fldCharType="begin"/>
      </w:r>
      <w:r w:rsidR="0029675A">
        <w:rPr>
          <w:bCs w:val="0"/>
          <w:sz w:val="24"/>
          <w:szCs w:val="24"/>
        </w:rPr>
        <w:instrText xml:space="preserve"> REF _Ref55336310 \r \h </w:instrText>
      </w:r>
      <w:r w:rsidR="00C46A59">
        <w:rPr>
          <w:bCs w:val="0"/>
          <w:sz w:val="24"/>
          <w:szCs w:val="24"/>
        </w:rPr>
      </w:r>
      <w:r w:rsidR="00C46A59">
        <w:rPr>
          <w:bCs w:val="0"/>
          <w:sz w:val="24"/>
          <w:szCs w:val="24"/>
        </w:rPr>
        <w:fldChar w:fldCharType="separate"/>
      </w:r>
      <w:r w:rsidR="002F273A">
        <w:rPr>
          <w:bCs w:val="0"/>
          <w:sz w:val="24"/>
          <w:szCs w:val="24"/>
        </w:rPr>
        <w:t>5.1</w:t>
      </w:r>
      <w:r w:rsidR="00C46A59">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2F273A">
          <w:t>4</w:t>
        </w:r>
      </w:fldSimple>
      <w:r w:rsidRPr="00EA3F63">
        <w:rPr>
          <w:sz w:val="24"/>
          <w:szCs w:val="24"/>
        </w:rPr>
        <w:t xml:space="preserve"> с учетом предлагаемых условий Договора (раздел </w:t>
      </w:r>
      <w:fldSimple w:instr=" REF _Ref440272931 \r \h  \* MERGEFORMAT ">
        <w:r w:rsidR="002F273A">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46A59">
        <w:rPr>
          <w:sz w:val="24"/>
          <w:szCs w:val="24"/>
        </w:rPr>
        <w:fldChar w:fldCharType="begin"/>
      </w:r>
      <w:r w:rsidR="00D56F8C">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46A59">
        <w:rPr>
          <w:sz w:val="24"/>
          <w:szCs w:val="24"/>
        </w:rPr>
        <w:fldChar w:fldCharType="begin"/>
      </w:r>
      <w:r w:rsidR="00D56F8C">
        <w:rPr>
          <w:sz w:val="24"/>
          <w:szCs w:val="24"/>
        </w:rPr>
        <w:instrText xml:space="preserve"> REF _Ref440273986 \r \h </w:instrText>
      </w:r>
      <w:r w:rsidR="00C46A59">
        <w:rPr>
          <w:sz w:val="24"/>
          <w:szCs w:val="24"/>
        </w:rPr>
      </w:r>
      <w:r w:rsidR="00C46A59">
        <w:rPr>
          <w:sz w:val="24"/>
          <w:szCs w:val="24"/>
        </w:rPr>
        <w:fldChar w:fldCharType="separate"/>
      </w:r>
      <w:r w:rsidR="002F273A">
        <w:rPr>
          <w:sz w:val="24"/>
          <w:szCs w:val="24"/>
        </w:rPr>
        <w:t>5.2</w:t>
      </w:r>
      <w:r w:rsidR="00C46A5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46A59">
        <w:rPr>
          <w:sz w:val="24"/>
          <w:szCs w:val="24"/>
        </w:rPr>
        <w:fldChar w:fldCharType="begin"/>
      </w:r>
      <w:r>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46A59">
        <w:rPr>
          <w:sz w:val="24"/>
          <w:szCs w:val="24"/>
        </w:rPr>
        <w:fldChar w:fldCharType="begin"/>
      </w:r>
      <w:r>
        <w:rPr>
          <w:sz w:val="24"/>
          <w:szCs w:val="24"/>
        </w:rPr>
        <w:instrText xml:space="preserve"> REF _Ref440361140 \r \h </w:instrText>
      </w:r>
      <w:r w:rsidR="00C46A59">
        <w:rPr>
          <w:sz w:val="24"/>
          <w:szCs w:val="24"/>
        </w:rPr>
      </w:r>
      <w:r w:rsidR="00C46A59">
        <w:rPr>
          <w:sz w:val="24"/>
          <w:szCs w:val="24"/>
        </w:rPr>
        <w:fldChar w:fldCharType="separate"/>
      </w:r>
      <w:r w:rsidR="002F273A">
        <w:rPr>
          <w:sz w:val="24"/>
          <w:szCs w:val="24"/>
        </w:rPr>
        <w:t>5.4</w:t>
      </w:r>
      <w:r w:rsidR="00C46A5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46A59">
              <w:fldChar w:fldCharType="begin"/>
            </w:r>
            <w:r w:rsidR="003C1FE1">
              <w:instrText xml:space="preserve"> REF _Ref440272931 \r \h </w:instrText>
            </w:r>
            <w:r w:rsidR="00C46A59">
              <w:fldChar w:fldCharType="separate"/>
            </w:r>
            <w:r w:rsidR="003C1FE1">
              <w:t>2</w:t>
            </w:r>
            <w:r w:rsidR="00C46A5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46A59">
              <w:fldChar w:fldCharType="begin"/>
            </w:r>
            <w:r w:rsidR="003C1FE1">
              <w:instrText xml:space="preserve"> REF _Ref440272931 \r \h </w:instrText>
            </w:r>
            <w:r w:rsidR="00C46A59">
              <w:fldChar w:fldCharType="separate"/>
            </w:r>
            <w:r w:rsidR="003C1FE1">
              <w:t>2</w:t>
            </w:r>
            <w:r w:rsidR="00C46A5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46A59">
        <w:rPr>
          <w:sz w:val="24"/>
          <w:szCs w:val="24"/>
        </w:rPr>
        <w:fldChar w:fldCharType="begin"/>
      </w:r>
      <w:r>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46A59">
        <w:rPr>
          <w:sz w:val="24"/>
          <w:szCs w:val="24"/>
        </w:rPr>
        <w:fldChar w:fldCharType="begin"/>
      </w:r>
      <w:r w:rsidR="00D56F8C">
        <w:rPr>
          <w:sz w:val="24"/>
          <w:szCs w:val="24"/>
        </w:rPr>
        <w:instrText xml:space="preserve"> REF _Ref440274025 \r \h </w:instrText>
      </w:r>
      <w:r w:rsidR="00C46A59">
        <w:rPr>
          <w:sz w:val="24"/>
          <w:szCs w:val="24"/>
        </w:rPr>
      </w:r>
      <w:r w:rsidR="00C46A59">
        <w:rPr>
          <w:sz w:val="24"/>
          <w:szCs w:val="24"/>
        </w:rPr>
        <w:fldChar w:fldCharType="separate"/>
      </w:r>
      <w:r w:rsidR="002F273A">
        <w:rPr>
          <w:sz w:val="24"/>
          <w:szCs w:val="24"/>
        </w:rPr>
        <w:t>2</w:t>
      </w:r>
      <w:r w:rsidR="00C46A5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46A59">
        <w:rPr>
          <w:sz w:val="24"/>
          <w:szCs w:val="24"/>
        </w:rPr>
        <w:fldChar w:fldCharType="begin"/>
      </w:r>
      <w:r w:rsidR="00D56F8C">
        <w:rPr>
          <w:sz w:val="24"/>
          <w:szCs w:val="24"/>
        </w:rPr>
        <w:instrText xml:space="preserve"> REF _Ref294695546 \r \h </w:instrText>
      </w:r>
      <w:r w:rsidR="00C46A59">
        <w:rPr>
          <w:sz w:val="24"/>
          <w:szCs w:val="24"/>
        </w:rPr>
      </w:r>
      <w:r w:rsidR="00C46A59">
        <w:rPr>
          <w:sz w:val="24"/>
          <w:szCs w:val="24"/>
        </w:rPr>
        <w:fldChar w:fldCharType="separate"/>
      </w:r>
      <w:r w:rsidR="002F273A">
        <w:rPr>
          <w:sz w:val="24"/>
          <w:szCs w:val="24"/>
        </w:rPr>
        <w:t xml:space="preserve"> 1.2.6 </w:t>
      </w:r>
      <w:r w:rsidR="00C46A5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B13695">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B1369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B1369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B1369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B1369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B1369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B13695">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p>
        </w:tc>
      </w:tr>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B1369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46A59">
        <w:rPr>
          <w:sz w:val="24"/>
          <w:szCs w:val="24"/>
        </w:rPr>
        <w:fldChar w:fldCharType="begin"/>
      </w:r>
      <w:r w:rsidR="00D56F8C">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46A59">
        <w:rPr>
          <w:sz w:val="24"/>
          <w:szCs w:val="24"/>
        </w:rPr>
        <w:fldChar w:fldCharType="begin"/>
      </w:r>
      <w:r w:rsidR="00D90031">
        <w:rPr>
          <w:sz w:val="24"/>
          <w:szCs w:val="24"/>
        </w:rPr>
        <w:instrText xml:space="preserve"> REF _Ref440274159 \r \h </w:instrText>
      </w:r>
      <w:r w:rsidR="00C46A59">
        <w:rPr>
          <w:sz w:val="24"/>
          <w:szCs w:val="24"/>
        </w:rPr>
      </w:r>
      <w:r w:rsidR="00C46A59">
        <w:rPr>
          <w:sz w:val="24"/>
          <w:szCs w:val="24"/>
        </w:rPr>
        <w:fldChar w:fldCharType="separate"/>
      </w:r>
      <w:r w:rsidR="002F273A">
        <w:rPr>
          <w:sz w:val="24"/>
          <w:szCs w:val="24"/>
        </w:rPr>
        <w:t>4</w:t>
      </w:r>
      <w:r w:rsidR="00C46A5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w:t>
      </w:r>
      <w:proofErr w:type="spellStart"/>
      <w:r w:rsidRPr="00F11A50">
        <w:rPr>
          <w:sz w:val="24"/>
          <w:szCs w:val="24"/>
        </w:rPr>
        <w:t>х</w:t>
      </w:r>
      <w:proofErr w:type="spellEnd"/>
      <w:r w:rsidRPr="00F11A50">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46A59">
        <w:rPr>
          <w:vertAlign w:val="subscript"/>
        </w:rPr>
        <w:fldChar w:fldCharType="begin"/>
      </w:r>
      <w:r>
        <w:rPr>
          <w:vertAlign w:val="subscript"/>
        </w:rPr>
        <w:instrText xml:space="preserve"> REF _Ref440275279 \r \h </w:instrText>
      </w:r>
      <w:r w:rsidR="00C46A59">
        <w:rPr>
          <w:vertAlign w:val="subscript"/>
        </w:rPr>
      </w:r>
      <w:r w:rsidR="00C46A59">
        <w:rPr>
          <w:vertAlign w:val="subscript"/>
        </w:rPr>
        <w:fldChar w:fldCharType="separate"/>
      </w:r>
      <w:r w:rsidR="002F273A">
        <w:rPr>
          <w:vertAlign w:val="subscript"/>
        </w:rPr>
        <w:t>1.1.4</w:t>
      </w:r>
      <w:r w:rsidR="00C46A59">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46A59">
        <w:rPr>
          <w:vertAlign w:val="subscript"/>
        </w:rPr>
        <w:fldChar w:fldCharType="begin"/>
      </w:r>
      <w:r>
        <w:rPr>
          <w:vertAlign w:val="subscript"/>
        </w:rPr>
        <w:instrText xml:space="preserve"> REF _Ref440275279 \r \h </w:instrText>
      </w:r>
      <w:r w:rsidR="00C46A59">
        <w:rPr>
          <w:vertAlign w:val="subscript"/>
        </w:rPr>
      </w:r>
      <w:r w:rsidR="00C46A59">
        <w:rPr>
          <w:vertAlign w:val="subscript"/>
        </w:rPr>
        <w:fldChar w:fldCharType="separate"/>
      </w:r>
      <w:r w:rsidR="002F273A">
        <w:rPr>
          <w:vertAlign w:val="subscript"/>
        </w:rPr>
        <w:t>1.1.4</w:t>
      </w:r>
      <w:r w:rsidR="00C46A5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46A59">
        <w:rPr>
          <w:sz w:val="24"/>
          <w:szCs w:val="24"/>
        </w:rPr>
        <w:fldChar w:fldCharType="begin"/>
      </w:r>
      <w:r w:rsidR="00C718E2">
        <w:rPr>
          <w:sz w:val="24"/>
          <w:szCs w:val="24"/>
        </w:rPr>
        <w:instrText xml:space="preserve"> REF _Ref440271628 \r \h </w:instrText>
      </w:r>
      <w:r w:rsidR="00C46A59">
        <w:rPr>
          <w:sz w:val="24"/>
          <w:szCs w:val="24"/>
        </w:rPr>
      </w:r>
      <w:r w:rsidR="00C46A59">
        <w:rPr>
          <w:sz w:val="24"/>
          <w:szCs w:val="24"/>
        </w:rPr>
        <w:fldChar w:fldCharType="separate"/>
      </w:r>
      <w:r w:rsidR="002F273A">
        <w:rPr>
          <w:sz w:val="24"/>
          <w:szCs w:val="24"/>
        </w:rPr>
        <w:t>3.3.9</w:t>
      </w:r>
      <w:r w:rsidR="00C46A5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46A59">
        <w:rPr>
          <w:sz w:val="24"/>
          <w:szCs w:val="24"/>
        </w:rPr>
        <w:fldChar w:fldCharType="begin"/>
      </w:r>
      <w:r w:rsidR="00D90031">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46A59">
        <w:rPr>
          <w:sz w:val="24"/>
          <w:szCs w:val="24"/>
        </w:rPr>
        <w:fldChar w:fldCharType="begin"/>
      </w:r>
      <w:r w:rsidR="00D90031">
        <w:rPr>
          <w:sz w:val="24"/>
          <w:szCs w:val="24"/>
        </w:rPr>
        <w:instrText xml:space="preserve"> REF _Ref440274337 \r \h </w:instrText>
      </w:r>
      <w:r w:rsidR="00C46A59">
        <w:rPr>
          <w:sz w:val="24"/>
          <w:szCs w:val="24"/>
        </w:rPr>
      </w:r>
      <w:r w:rsidR="00C46A59">
        <w:rPr>
          <w:sz w:val="24"/>
          <w:szCs w:val="24"/>
        </w:rPr>
        <w:fldChar w:fldCharType="separate"/>
      </w:r>
      <w:r w:rsidR="002F273A">
        <w:rPr>
          <w:sz w:val="24"/>
          <w:szCs w:val="24"/>
        </w:rPr>
        <w:t>5.2</w:t>
      </w:r>
      <w:r w:rsidR="00C46A5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46A59">
        <w:rPr>
          <w:sz w:val="24"/>
          <w:szCs w:val="24"/>
        </w:rPr>
        <w:fldChar w:fldCharType="begin"/>
      </w:r>
      <w:r w:rsidR="00D90031">
        <w:rPr>
          <w:sz w:val="24"/>
          <w:szCs w:val="24"/>
        </w:rPr>
        <w:instrText xml:space="preserve"> REF _Ref440274366 \r \h </w:instrText>
      </w:r>
      <w:r w:rsidR="00C46A59">
        <w:rPr>
          <w:sz w:val="24"/>
          <w:szCs w:val="24"/>
        </w:rPr>
      </w:r>
      <w:r w:rsidR="00C46A59">
        <w:rPr>
          <w:sz w:val="24"/>
          <w:szCs w:val="24"/>
        </w:rPr>
        <w:fldChar w:fldCharType="separate"/>
      </w:r>
      <w:r w:rsidR="002F273A">
        <w:rPr>
          <w:sz w:val="24"/>
          <w:szCs w:val="24"/>
        </w:rPr>
        <w:t>5.4</w:t>
      </w:r>
      <w:r w:rsidR="00C46A5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46A59">
        <w:rPr>
          <w:sz w:val="24"/>
          <w:szCs w:val="24"/>
        </w:rPr>
        <w:fldChar w:fldCharType="begin"/>
      </w:r>
      <w:r w:rsidR="001A63D5">
        <w:rPr>
          <w:sz w:val="24"/>
          <w:szCs w:val="24"/>
        </w:rPr>
        <w:instrText xml:space="preserve"> REF _Ref440876660 \r \h </w:instrText>
      </w:r>
      <w:r w:rsidR="00C46A59">
        <w:rPr>
          <w:sz w:val="24"/>
          <w:szCs w:val="24"/>
        </w:rPr>
      </w:r>
      <w:r w:rsidR="00C46A59">
        <w:rPr>
          <w:sz w:val="24"/>
          <w:szCs w:val="24"/>
        </w:rPr>
        <w:fldChar w:fldCharType="separate"/>
      </w:r>
      <w:r w:rsidR="002F273A">
        <w:rPr>
          <w:sz w:val="24"/>
          <w:szCs w:val="24"/>
        </w:rPr>
        <w:t>3.3.10</w:t>
      </w:r>
      <w:r w:rsidR="00C46A5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46A59">
        <w:rPr>
          <w:sz w:val="24"/>
          <w:szCs w:val="24"/>
        </w:rPr>
        <w:fldChar w:fldCharType="begin"/>
      </w:r>
      <w:r>
        <w:rPr>
          <w:sz w:val="24"/>
          <w:szCs w:val="24"/>
        </w:rPr>
        <w:instrText xml:space="preserve"> REF _Ref55336310 \r \h </w:instrText>
      </w:r>
      <w:r w:rsidR="00C46A59">
        <w:rPr>
          <w:sz w:val="24"/>
          <w:szCs w:val="24"/>
        </w:rPr>
      </w:r>
      <w:r w:rsidR="00C46A59">
        <w:rPr>
          <w:sz w:val="24"/>
          <w:szCs w:val="24"/>
        </w:rPr>
        <w:fldChar w:fldCharType="separate"/>
      </w:r>
      <w:r w:rsidR="002F273A">
        <w:rPr>
          <w:sz w:val="24"/>
          <w:szCs w:val="24"/>
        </w:rPr>
        <w:t>5.1</w:t>
      </w:r>
      <w:r w:rsidR="00C46A5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46A59">
        <w:rPr>
          <w:sz w:val="24"/>
          <w:szCs w:val="24"/>
        </w:rPr>
        <w:fldChar w:fldCharType="begin"/>
      </w:r>
      <w:r w:rsidR="00CA1534">
        <w:rPr>
          <w:sz w:val="24"/>
          <w:szCs w:val="24"/>
        </w:rPr>
        <w:instrText xml:space="preserve"> REF _Ref440274337 \r \h </w:instrText>
      </w:r>
      <w:r w:rsidR="00C46A59">
        <w:rPr>
          <w:sz w:val="24"/>
          <w:szCs w:val="24"/>
        </w:rPr>
      </w:r>
      <w:r w:rsidR="00C46A59">
        <w:rPr>
          <w:sz w:val="24"/>
          <w:szCs w:val="24"/>
        </w:rPr>
        <w:fldChar w:fldCharType="separate"/>
      </w:r>
      <w:r w:rsidR="002F273A">
        <w:rPr>
          <w:sz w:val="24"/>
          <w:szCs w:val="24"/>
        </w:rPr>
        <w:t>5.2</w:t>
      </w:r>
      <w:r w:rsidR="00C46A5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46A59">
        <w:rPr>
          <w:sz w:val="24"/>
          <w:szCs w:val="24"/>
        </w:rPr>
        <w:fldChar w:fldCharType="begin"/>
      </w:r>
      <w:r w:rsidR="00CA1534">
        <w:rPr>
          <w:sz w:val="24"/>
          <w:szCs w:val="24"/>
        </w:rPr>
        <w:instrText xml:space="preserve"> REF _Ref440274366 \r \h </w:instrText>
      </w:r>
      <w:r w:rsidR="00C46A59">
        <w:rPr>
          <w:sz w:val="24"/>
          <w:szCs w:val="24"/>
        </w:rPr>
      </w:r>
      <w:r w:rsidR="00C46A59">
        <w:rPr>
          <w:sz w:val="24"/>
          <w:szCs w:val="24"/>
        </w:rPr>
        <w:fldChar w:fldCharType="separate"/>
      </w:r>
      <w:r w:rsidR="002F273A">
        <w:rPr>
          <w:sz w:val="24"/>
          <w:szCs w:val="24"/>
        </w:rPr>
        <w:t>5.4</w:t>
      </w:r>
      <w:r w:rsidR="00C46A59">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C5B" w:rsidRDefault="00A15C5B">
      <w:pPr>
        <w:spacing w:line="240" w:lineRule="auto"/>
      </w:pPr>
      <w:r>
        <w:separator/>
      </w:r>
    </w:p>
  </w:endnote>
  <w:endnote w:type="continuationSeparator" w:id="0">
    <w:p w:rsidR="00A15C5B" w:rsidRDefault="00A15C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46A59">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46A59" w:rsidRPr="00FA0376">
      <w:rPr>
        <w:sz w:val="16"/>
        <w:szCs w:val="16"/>
        <w:lang w:eastAsia="ru-RU"/>
      </w:rPr>
      <w:fldChar w:fldCharType="begin"/>
    </w:r>
    <w:r w:rsidRPr="00FA0376">
      <w:rPr>
        <w:sz w:val="16"/>
        <w:szCs w:val="16"/>
        <w:lang w:eastAsia="ru-RU"/>
      </w:rPr>
      <w:instrText xml:space="preserve"> PAGE </w:instrText>
    </w:r>
    <w:r w:rsidR="00C46A59" w:rsidRPr="00FA0376">
      <w:rPr>
        <w:sz w:val="16"/>
        <w:szCs w:val="16"/>
        <w:lang w:eastAsia="ru-RU"/>
      </w:rPr>
      <w:fldChar w:fldCharType="separate"/>
    </w:r>
    <w:r w:rsidR="00960720">
      <w:rPr>
        <w:noProof/>
        <w:sz w:val="16"/>
        <w:szCs w:val="16"/>
        <w:lang w:eastAsia="ru-RU"/>
      </w:rPr>
      <w:t>26</w:t>
    </w:r>
    <w:r w:rsidR="00C46A59"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E3DC3" w:rsidRPr="00AE3DC3">
      <w:rPr>
        <w:sz w:val="18"/>
        <w:szCs w:val="18"/>
      </w:rPr>
      <w:t>Договора  на оказание услуг  по техническому обслуживанию ДГУ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C5B" w:rsidRDefault="00A15C5B">
      <w:pPr>
        <w:spacing w:line="240" w:lineRule="auto"/>
      </w:pPr>
      <w:r>
        <w:separator/>
      </w:r>
    </w:p>
  </w:footnote>
  <w:footnote w:type="continuationSeparator" w:id="0">
    <w:p w:rsidR="00A15C5B" w:rsidRDefault="00A15C5B">
      <w:pPr>
        <w:spacing w:line="240" w:lineRule="auto"/>
      </w:pPr>
      <w:r>
        <w:continuationSeparator/>
      </w:r>
    </w:p>
  </w:footnote>
  <w:footnote w:id="1">
    <w:p w:rsidR="00711000" w:rsidRDefault="00711000"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11000" w:rsidRDefault="00711000"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930031" w:rsidRDefault="00C52CC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13666"/>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CDC"/>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5D27"/>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E7F0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3C7C"/>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0720"/>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15C5B"/>
    <w:rsid w:val="00A2572E"/>
    <w:rsid w:val="00A316B7"/>
    <w:rsid w:val="00A31C7E"/>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3DC3"/>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0846"/>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6A59"/>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Kantor.V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13513-CAAE-47A8-8B05-C4445B38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79</Pages>
  <Words>22463</Words>
  <Characters>128045</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150208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71</cp:revision>
  <cp:lastPrinted>2015-12-29T14:27:00Z</cp:lastPrinted>
  <dcterms:created xsi:type="dcterms:W3CDTF">2016-01-13T12:36:00Z</dcterms:created>
  <dcterms:modified xsi:type="dcterms:W3CDTF">2016-02-24T13:10:00Z</dcterms:modified>
</cp:coreProperties>
</file>