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9B17B9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82C2C" w:rsidRPr="00B101E7" w:rsidRDefault="00982C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4E6865" w:rsidRPr="004E6865">
        <w:rPr>
          <w:b/>
          <w:sz w:val="24"/>
          <w:szCs w:val="24"/>
        </w:rPr>
        <w:t>конденсаторов связи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982C2C">
        <w:rPr>
          <w:b/>
          <w:sz w:val="24"/>
          <w:szCs w:val="24"/>
          <w:highlight w:val="yellow"/>
        </w:rPr>
        <w:t>2</w:t>
      </w:r>
      <w:r w:rsidR="004E6865">
        <w:rPr>
          <w:b/>
          <w:sz w:val="24"/>
          <w:szCs w:val="24"/>
          <w:highlight w:val="yellow"/>
        </w:rPr>
        <w:t>5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F83393">
        <w:rPr>
          <w:b/>
          <w:sz w:val="24"/>
          <w:szCs w:val="24"/>
          <w:highlight w:val="yellow"/>
        </w:rPr>
        <w:t>но</w:t>
      </w:r>
      <w:r w:rsidR="00982C2C">
        <w:rPr>
          <w:b/>
          <w:sz w:val="24"/>
          <w:szCs w:val="24"/>
          <w:highlight w:val="yellow"/>
        </w:rPr>
        <w:t>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на право</w:t>
      </w:r>
      <w:proofErr w:type="gramEnd"/>
      <w:r w:rsidR="00982C2C" w:rsidRPr="00982C2C">
        <w:rPr>
          <w:sz w:val="24"/>
          <w:szCs w:val="24"/>
        </w:rPr>
        <w:t xml:space="preserve"> заключения Договора на поставку </w:t>
      </w:r>
      <w:r w:rsidR="004E6865" w:rsidRPr="004E6865">
        <w:rPr>
          <w:sz w:val="24"/>
          <w:szCs w:val="24"/>
        </w:rPr>
        <w:t>конденсаторов связи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4E6865" w:rsidRPr="004E6865">
        <w:rPr>
          <w:sz w:val="24"/>
          <w:szCs w:val="24"/>
        </w:rPr>
        <w:t>конденсаторов связи</w:t>
      </w:r>
      <w:r w:rsidR="0028743F" w:rsidRPr="0028743F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982C2C" w:rsidRPr="00982C2C">
        <w:rPr>
          <w:b/>
          <w:sz w:val="24"/>
          <w:szCs w:val="24"/>
        </w:rPr>
        <w:t>январь-июнь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0F3605">
        <w:rPr>
          <w:iCs/>
          <w:sz w:val="24"/>
          <w:szCs w:val="24"/>
        </w:rPr>
        <w:t>рабочих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</w:t>
      </w:r>
      <w:r w:rsidRPr="0022360B">
        <w:rPr>
          <w:sz w:val="24"/>
          <w:szCs w:val="24"/>
        </w:rPr>
        <w:lastRenderedPageBreak/>
        <w:t xml:space="preserve">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4E6865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E6865">
        <w:t>без учета НДС – 134 400,00 (Сто тридцать четыре тысячи четыреста) рублей 00 копеек РФ, кроме того НДС (18%) – 24 192,00 (Двадцать четыре тысячи сто девяносто два) рубля 00 копеек; 158 592,00 (Сто пятьдесят восемь тысяч пятьсот девяносто два) рубля 00 копеек, с учетом НДС</w:t>
      </w:r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</w:t>
      </w:r>
      <w:r w:rsidRPr="00E71A48">
        <w:rPr>
          <w:bCs w:val="0"/>
          <w:sz w:val="24"/>
          <w:szCs w:val="24"/>
        </w:rPr>
        <w:lastRenderedPageBreak/>
        <w:t xml:space="preserve">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</w:t>
      </w:r>
      <w:r w:rsidRPr="007252E9">
        <w:rPr>
          <w:sz w:val="24"/>
          <w:szCs w:val="24"/>
        </w:rPr>
        <w:lastRenderedPageBreak/>
        <w:t>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 xml:space="preserve">желательное требование, </w:t>
      </w:r>
      <w:r w:rsidR="00DA1402" w:rsidRPr="007252E9">
        <w:rPr>
          <w:sz w:val="24"/>
          <w:szCs w:val="24"/>
        </w:rPr>
        <w:lastRenderedPageBreak/>
        <w:t>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</w:t>
      </w:r>
      <w:r w:rsidR="00DA1402" w:rsidRPr="007252E9">
        <w:rPr>
          <w:sz w:val="24"/>
          <w:szCs w:val="24"/>
        </w:rPr>
        <w:lastRenderedPageBreak/>
        <w:t xml:space="preserve">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</w:t>
      </w:r>
      <w:r w:rsidRPr="007252E9">
        <w:rPr>
          <w:sz w:val="24"/>
          <w:szCs w:val="24"/>
        </w:rPr>
        <w:lastRenderedPageBreak/>
        <w:t>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 xml:space="preserve">, и </w:t>
      </w:r>
      <w:r w:rsidRPr="00E71A48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lastRenderedPageBreak/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0F3605">
        <w:rPr>
          <w:bCs w:val="0"/>
          <w:sz w:val="24"/>
          <w:szCs w:val="24"/>
        </w:rPr>
        <w:t>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0F3605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</w:t>
      </w:r>
      <w:r w:rsidRPr="008D1B83">
        <w:rPr>
          <w:sz w:val="24"/>
          <w:szCs w:val="24"/>
        </w:rPr>
        <w:lastRenderedPageBreak/>
        <w:t xml:space="preserve">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28743F">
        <w:rPr>
          <w:b/>
          <w:bCs w:val="0"/>
          <w:sz w:val="24"/>
          <w:szCs w:val="24"/>
          <w:highlight w:val="yellow"/>
        </w:rPr>
        <w:t>1</w:t>
      </w:r>
      <w:r w:rsidR="00F83393">
        <w:rPr>
          <w:b/>
          <w:bCs w:val="0"/>
          <w:sz w:val="24"/>
          <w:szCs w:val="24"/>
          <w:highlight w:val="yellow"/>
        </w:rPr>
        <w:t>2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F83393">
        <w:rPr>
          <w:b/>
          <w:bCs w:val="0"/>
          <w:sz w:val="24"/>
          <w:szCs w:val="24"/>
          <w:highlight w:val="yellow"/>
        </w:rPr>
        <w:t>дека</w:t>
      </w:r>
      <w:bookmarkStart w:id="374" w:name="_GoBack"/>
      <w:bookmarkEnd w:id="374"/>
      <w:r w:rsidR="00B85AA0">
        <w:rPr>
          <w:b/>
          <w:bCs w:val="0"/>
          <w:sz w:val="24"/>
          <w:szCs w:val="24"/>
          <w:highlight w:val="yellow"/>
        </w:rPr>
        <w:t>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lastRenderedPageBreak/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A59B8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7252E9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lastRenderedPageBreak/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lastRenderedPageBreak/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7B9" w:rsidRDefault="009B17B9">
      <w:pPr>
        <w:spacing w:line="240" w:lineRule="auto"/>
      </w:pPr>
      <w:r>
        <w:separator/>
      </w:r>
    </w:p>
  </w:endnote>
  <w:endnote w:type="continuationSeparator" w:id="0">
    <w:p w:rsidR="009B17B9" w:rsidRDefault="009B17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C2C" w:rsidRDefault="00982C2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FA0376" w:rsidRDefault="00982C2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83393">
      <w:rPr>
        <w:noProof/>
        <w:sz w:val="16"/>
        <w:szCs w:val="16"/>
        <w:lang w:eastAsia="ru-RU"/>
      </w:rPr>
      <w:t>32</w:t>
    </w:r>
    <w:r w:rsidRPr="00FA0376">
      <w:rPr>
        <w:sz w:val="16"/>
        <w:szCs w:val="16"/>
        <w:lang w:eastAsia="ru-RU"/>
      </w:rPr>
      <w:fldChar w:fldCharType="end"/>
    </w:r>
  </w:p>
  <w:p w:rsidR="00982C2C" w:rsidRPr="00EE0539" w:rsidRDefault="00982C2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4E6865" w:rsidRPr="004E6865">
      <w:rPr>
        <w:sz w:val="18"/>
        <w:szCs w:val="18"/>
      </w:rPr>
      <w:t>конденсаторов связи</w:t>
    </w:r>
    <w:r w:rsidRPr="00982C2C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7B9" w:rsidRDefault="009B17B9">
      <w:pPr>
        <w:spacing w:line="240" w:lineRule="auto"/>
      </w:pPr>
      <w:r>
        <w:separator/>
      </w:r>
    </w:p>
  </w:footnote>
  <w:footnote w:type="continuationSeparator" w:id="0">
    <w:p w:rsidR="009B17B9" w:rsidRDefault="009B17B9">
      <w:pPr>
        <w:spacing w:line="240" w:lineRule="auto"/>
      </w:pPr>
      <w:r>
        <w:continuationSeparator/>
      </w:r>
    </w:p>
  </w:footnote>
  <w:footnote w:id="1">
    <w:p w:rsidR="00982C2C" w:rsidRDefault="00982C2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930031" w:rsidRDefault="00982C2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3605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B0E6F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865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17B9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662F5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393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7A2F8-30CE-4324-A4F9-41F407B7F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79</Pages>
  <Words>24427</Words>
  <Characters>139238</Characters>
  <Application>Microsoft Office Word</Application>
  <DocSecurity>0</DocSecurity>
  <Lines>1160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163339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36</cp:revision>
  <cp:lastPrinted>2015-12-29T14:27:00Z</cp:lastPrinted>
  <dcterms:created xsi:type="dcterms:W3CDTF">2016-04-01T06:18:00Z</dcterms:created>
  <dcterms:modified xsi:type="dcterms:W3CDTF">2016-11-25T12:23:00Z</dcterms:modified>
</cp:coreProperties>
</file>