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BA1F73"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66C0D" w:rsidRPr="000D67AD" w:rsidRDefault="00B66C0D"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66C0D" w:rsidRPr="000D67AD" w:rsidRDefault="00B66C0D"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66C0D" w:rsidRPr="000D67AD" w:rsidRDefault="00B66C0D"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66C0D" w:rsidRPr="000D67AD" w:rsidRDefault="00B66C0D"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66C0D" w:rsidRPr="000D67AD" w:rsidRDefault="00B66C0D" w:rsidP="00BF0828">
                  <w:pPr>
                    <w:spacing w:line="240" w:lineRule="auto"/>
                    <w:ind w:right="-23"/>
                    <w:rPr>
                      <w:rFonts w:ascii="Helios" w:hAnsi="Helios"/>
                      <w:sz w:val="12"/>
                      <w:szCs w:val="12"/>
                    </w:rPr>
                  </w:pPr>
                  <w:r w:rsidRPr="000D67AD">
                    <w:rPr>
                      <w:rFonts w:ascii="Helios" w:hAnsi="Helios"/>
                      <w:sz w:val="12"/>
                      <w:szCs w:val="12"/>
                    </w:rPr>
                    <w:t>тел.: +7 (495) 747-92-92,</w:t>
                  </w:r>
                </w:p>
                <w:p w:rsidR="00B66C0D" w:rsidRPr="000D67AD" w:rsidRDefault="00B66C0D"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66C0D" w:rsidRPr="000D67AD" w:rsidRDefault="00B66C0D"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66C0D" w:rsidRPr="000D67AD" w:rsidRDefault="00B66C0D"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66C0D" w:rsidRPr="000D67AD" w:rsidRDefault="00B66C0D"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66C0D" w:rsidRPr="00B66C0D" w:rsidRDefault="00B66C0D"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B66C0D">
                    <w:rPr>
                      <w:rFonts w:ascii="Helios" w:hAnsi="Helios"/>
                      <w:sz w:val="12"/>
                      <w:szCs w:val="12"/>
                      <w:lang w:val="en-US"/>
                    </w:rPr>
                    <w:t>-</w:t>
                  </w:r>
                  <w:r w:rsidRPr="000D67AD">
                    <w:rPr>
                      <w:rFonts w:ascii="Helios" w:hAnsi="Helios"/>
                      <w:sz w:val="12"/>
                      <w:szCs w:val="12"/>
                      <w:lang w:val="en-US"/>
                    </w:rPr>
                    <w:t>mail</w:t>
                  </w:r>
                  <w:proofErr w:type="gramEnd"/>
                  <w:r w:rsidRPr="00B66C0D">
                    <w:rPr>
                      <w:rFonts w:ascii="Helios" w:hAnsi="Helios"/>
                      <w:sz w:val="12"/>
                      <w:szCs w:val="12"/>
                      <w:lang w:val="en-US"/>
                    </w:rPr>
                    <w:t xml:space="preserve">: </w:t>
                  </w:r>
                  <w:hyperlink r:id="rId9" w:history="1">
                    <w:r w:rsidRPr="000D67AD">
                      <w:rPr>
                        <w:rFonts w:ascii="Helios" w:hAnsi="Helios"/>
                        <w:sz w:val="12"/>
                        <w:szCs w:val="12"/>
                        <w:lang w:val="en-US"/>
                      </w:rPr>
                      <w:t>posta</w:t>
                    </w:r>
                    <w:r w:rsidRPr="00B66C0D">
                      <w:rPr>
                        <w:rFonts w:ascii="Helios" w:hAnsi="Helios"/>
                        <w:sz w:val="12"/>
                        <w:szCs w:val="12"/>
                        <w:lang w:val="en-US"/>
                      </w:rPr>
                      <w:t>@</w:t>
                    </w:r>
                    <w:r w:rsidRPr="000D67AD">
                      <w:rPr>
                        <w:rFonts w:ascii="Helios" w:hAnsi="Helios"/>
                        <w:sz w:val="12"/>
                        <w:szCs w:val="12"/>
                        <w:lang w:val="en-US"/>
                      </w:rPr>
                      <w:t>mrsk</w:t>
                    </w:r>
                    <w:r w:rsidRPr="00B66C0D">
                      <w:rPr>
                        <w:rFonts w:ascii="Helios" w:hAnsi="Helios"/>
                        <w:sz w:val="12"/>
                        <w:szCs w:val="12"/>
                        <w:lang w:val="en-US"/>
                      </w:rPr>
                      <w:t>-1.</w:t>
                    </w:r>
                    <w:r w:rsidRPr="000D67AD">
                      <w:rPr>
                        <w:rFonts w:ascii="Helios" w:hAnsi="Helios"/>
                        <w:sz w:val="12"/>
                        <w:szCs w:val="12"/>
                        <w:lang w:val="en-US"/>
                      </w:rPr>
                      <w:t>ru</w:t>
                    </w:r>
                  </w:hyperlink>
                  <w:r w:rsidRPr="00B66C0D">
                    <w:rPr>
                      <w:rFonts w:ascii="Helios" w:hAnsi="Helios"/>
                      <w:sz w:val="12"/>
                      <w:szCs w:val="12"/>
                      <w:lang w:val="en-US"/>
                    </w:rPr>
                    <w:t xml:space="preserve">, </w:t>
                  </w:r>
                  <w:hyperlink r:id="rId10" w:history="1">
                    <w:r w:rsidRPr="000D67AD">
                      <w:rPr>
                        <w:rFonts w:ascii="Helios" w:hAnsi="Helios"/>
                        <w:sz w:val="12"/>
                        <w:szCs w:val="12"/>
                        <w:lang w:val="en-US"/>
                      </w:rPr>
                      <w:t>www</w:t>
                    </w:r>
                    <w:r w:rsidRPr="00B66C0D">
                      <w:rPr>
                        <w:rFonts w:ascii="Helios" w:hAnsi="Helios"/>
                        <w:sz w:val="12"/>
                        <w:szCs w:val="12"/>
                        <w:lang w:val="en-US"/>
                      </w:rPr>
                      <w:t>.</w:t>
                    </w:r>
                    <w:r w:rsidRPr="000D67AD">
                      <w:rPr>
                        <w:rFonts w:ascii="Helios" w:hAnsi="Helios"/>
                        <w:sz w:val="12"/>
                        <w:szCs w:val="12"/>
                        <w:lang w:val="en-US"/>
                      </w:rPr>
                      <w:t>mrsk</w:t>
                    </w:r>
                    <w:r w:rsidRPr="00B66C0D">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4750EA" w:rsidRDefault="007556FF" w:rsidP="007556FF">
      <w:pPr>
        <w:ind w:left="5670" w:firstLine="0"/>
        <w:jc w:val="center"/>
        <w:rPr>
          <w:sz w:val="24"/>
          <w:szCs w:val="24"/>
        </w:rPr>
      </w:pPr>
      <w:r w:rsidRPr="004750EA">
        <w:rPr>
          <w:sz w:val="24"/>
          <w:szCs w:val="24"/>
        </w:rPr>
        <w:t>УТВЕРЖДАЮ:</w:t>
      </w:r>
    </w:p>
    <w:p w:rsidR="004750EA" w:rsidRPr="004750EA" w:rsidRDefault="004750EA" w:rsidP="004750EA">
      <w:pPr>
        <w:suppressAutoHyphens w:val="0"/>
        <w:spacing w:line="240" w:lineRule="auto"/>
        <w:ind w:firstLine="0"/>
        <w:jc w:val="right"/>
        <w:rPr>
          <w:bCs w:val="0"/>
          <w:sz w:val="24"/>
          <w:szCs w:val="24"/>
          <w:lang w:eastAsia="ru-RU"/>
        </w:rPr>
      </w:pPr>
      <w:r w:rsidRPr="004750EA">
        <w:rPr>
          <w:bCs w:val="0"/>
          <w:sz w:val="24"/>
          <w:szCs w:val="24"/>
          <w:lang w:eastAsia="ru-RU"/>
        </w:rPr>
        <w:t>Председатель закупочной комиссии -</w:t>
      </w:r>
    </w:p>
    <w:p w:rsidR="004750EA" w:rsidRPr="004750EA" w:rsidRDefault="004750EA" w:rsidP="004750EA">
      <w:pPr>
        <w:suppressAutoHyphens w:val="0"/>
        <w:spacing w:line="240" w:lineRule="auto"/>
        <w:ind w:firstLine="0"/>
        <w:jc w:val="right"/>
        <w:rPr>
          <w:bCs w:val="0"/>
          <w:sz w:val="24"/>
          <w:szCs w:val="24"/>
          <w:lang w:eastAsia="ru-RU"/>
        </w:rPr>
      </w:pPr>
      <w:proofErr w:type="spellStart"/>
      <w:r w:rsidRPr="004750EA">
        <w:rPr>
          <w:bCs w:val="0"/>
          <w:sz w:val="24"/>
          <w:szCs w:val="24"/>
          <w:lang w:eastAsia="ru-RU"/>
        </w:rPr>
        <w:t>И.о</w:t>
      </w:r>
      <w:proofErr w:type="spellEnd"/>
      <w:r w:rsidRPr="004750EA">
        <w:rPr>
          <w:bCs w:val="0"/>
          <w:sz w:val="24"/>
          <w:szCs w:val="24"/>
          <w:lang w:eastAsia="ru-RU"/>
        </w:rPr>
        <w:t xml:space="preserve">. заместителя генерального директора – </w:t>
      </w:r>
    </w:p>
    <w:p w:rsidR="004750EA" w:rsidRPr="004750EA" w:rsidRDefault="004750EA" w:rsidP="004750EA">
      <w:pPr>
        <w:suppressAutoHyphens w:val="0"/>
        <w:spacing w:line="240" w:lineRule="auto"/>
        <w:ind w:firstLine="0"/>
        <w:jc w:val="right"/>
        <w:rPr>
          <w:bCs w:val="0"/>
          <w:sz w:val="24"/>
          <w:szCs w:val="24"/>
          <w:lang w:eastAsia="ru-RU"/>
        </w:rPr>
      </w:pPr>
      <w:r w:rsidRPr="004750EA">
        <w:rPr>
          <w:bCs w:val="0"/>
          <w:sz w:val="24"/>
          <w:szCs w:val="24"/>
          <w:lang w:eastAsia="ru-RU"/>
        </w:rPr>
        <w:t>директора филиала ПАО «МРСК Центра» - «Ярэнерго»</w:t>
      </w:r>
    </w:p>
    <w:p w:rsidR="004750EA" w:rsidRPr="004750EA" w:rsidRDefault="004750EA" w:rsidP="004750EA">
      <w:pPr>
        <w:suppressAutoHyphens w:val="0"/>
        <w:spacing w:line="240" w:lineRule="auto"/>
        <w:ind w:firstLine="0"/>
        <w:jc w:val="right"/>
        <w:rPr>
          <w:bCs w:val="0"/>
          <w:lang w:eastAsia="ru-RU"/>
        </w:rPr>
      </w:pPr>
    </w:p>
    <w:p w:rsidR="004750EA" w:rsidRPr="004750EA" w:rsidRDefault="004750EA" w:rsidP="004750EA">
      <w:pPr>
        <w:suppressAutoHyphens w:val="0"/>
        <w:spacing w:line="240" w:lineRule="auto"/>
        <w:ind w:firstLine="0"/>
        <w:jc w:val="right"/>
        <w:rPr>
          <w:bCs w:val="0"/>
          <w:sz w:val="24"/>
          <w:szCs w:val="24"/>
          <w:lang w:eastAsia="ru-RU"/>
        </w:rPr>
      </w:pPr>
      <w:r w:rsidRPr="004750EA">
        <w:rPr>
          <w:bCs w:val="0"/>
          <w:sz w:val="24"/>
          <w:szCs w:val="24"/>
          <w:lang w:eastAsia="ru-RU"/>
        </w:rPr>
        <w:t xml:space="preserve">____________ </w:t>
      </w:r>
      <w:r w:rsidRPr="004750EA">
        <w:rPr>
          <w:bCs w:val="0"/>
          <w:snapToGrid w:val="0"/>
          <w:sz w:val="24"/>
          <w:szCs w:val="24"/>
          <w:lang w:eastAsia="ru-RU"/>
        </w:rPr>
        <w:t xml:space="preserve">А.А. Герасимов </w:t>
      </w:r>
    </w:p>
    <w:p w:rsidR="007556FF" w:rsidRPr="004750EA" w:rsidRDefault="004750EA" w:rsidP="004750EA">
      <w:pPr>
        <w:spacing w:line="240" w:lineRule="auto"/>
        <w:jc w:val="right"/>
        <w:rPr>
          <w:sz w:val="24"/>
          <w:szCs w:val="24"/>
        </w:rPr>
      </w:pPr>
      <w:r w:rsidRPr="004750EA">
        <w:rPr>
          <w:bCs w:val="0"/>
          <w:sz w:val="24"/>
          <w:szCs w:val="24"/>
          <w:lang w:eastAsia="ru-RU"/>
        </w:rPr>
        <w:t xml:space="preserve"> «___» ____________ 2017 года.</w:t>
      </w:r>
    </w:p>
    <w:p w:rsidR="007556FF" w:rsidRPr="004750EA" w:rsidRDefault="007556FF" w:rsidP="007556FF">
      <w:pPr>
        <w:spacing w:line="240" w:lineRule="auto"/>
        <w:jc w:val="right"/>
        <w:rPr>
          <w:sz w:val="24"/>
          <w:szCs w:val="24"/>
        </w:rPr>
      </w:pPr>
    </w:p>
    <w:p w:rsidR="007556FF" w:rsidRPr="004750EA" w:rsidRDefault="007556FF" w:rsidP="007556FF">
      <w:pPr>
        <w:ind w:left="5670" w:firstLine="0"/>
        <w:jc w:val="right"/>
        <w:rPr>
          <w:sz w:val="24"/>
          <w:szCs w:val="24"/>
        </w:rPr>
      </w:pPr>
      <w:r w:rsidRPr="004750EA">
        <w:rPr>
          <w:sz w:val="24"/>
          <w:szCs w:val="24"/>
        </w:rPr>
        <w:t xml:space="preserve"> «____» ___________________ </w:t>
      </w:r>
      <w:r w:rsidR="004E638A" w:rsidRPr="004750EA">
        <w:rPr>
          <w:sz w:val="24"/>
          <w:szCs w:val="24"/>
        </w:rPr>
        <w:t>2017</w:t>
      </w:r>
      <w:r w:rsidRPr="004750EA">
        <w:rPr>
          <w:sz w:val="24"/>
          <w:szCs w:val="24"/>
        </w:rPr>
        <w:t xml:space="preserve"> г.</w:t>
      </w:r>
    </w:p>
    <w:p w:rsidR="007556FF" w:rsidRPr="004750EA" w:rsidRDefault="007556FF" w:rsidP="007556FF">
      <w:pPr>
        <w:ind w:firstLine="0"/>
        <w:jc w:val="left"/>
        <w:rPr>
          <w:sz w:val="24"/>
          <w:szCs w:val="24"/>
        </w:rPr>
      </w:pPr>
    </w:p>
    <w:p w:rsidR="007556FF" w:rsidRPr="004750EA" w:rsidRDefault="007556FF" w:rsidP="007556FF">
      <w:pPr>
        <w:spacing w:line="240" w:lineRule="auto"/>
        <w:ind w:left="6804" w:firstLine="0"/>
        <w:rPr>
          <w:b/>
          <w:kern w:val="36"/>
          <w:sz w:val="24"/>
          <w:szCs w:val="24"/>
        </w:rPr>
      </w:pPr>
      <w:r w:rsidRPr="004750EA">
        <w:rPr>
          <w:b/>
          <w:kern w:val="36"/>
          <w:sz w:val="24"/>
          <w:szCs w:val="24"/>
        </w:rPr>
        <w:t>Согласовано на заседании</w:t>
      </w:r>
    </w:p>
    <w:p w:rsidR="007556FF" w:rsidRPr="004750EA" w:rsidRDefault="007556FF" w:rsidP="007556FF">
      <w:pPr>
        <w:spacing w:line="240" w:lineRule="auto"/>
        <w:ind w:left="6804" w:firstLine="0"/>
        <w:rPr>
          <w:b/>
          <w:kern w:val="36"/>
          <w:sz w:val="24"/>
          <w:szCs w:val="24"/>
        </w:rPr>
      </w:pPr>
      <w:r w:rsidRPr="004750EA">
        <w:rPr>
          <w:b/>
          <w:kern w:val="36"/>
          <w:sz w:val="24"/>
          <w:szCs w:val="24"/>
        </w:rPr>
        <w:t>закупочной комиссии</w:t>
      </w:r>
    </w:p>
    <w:p w:rsidR="007556FF" w:rsidRPr="004750EA" w:rsidRDefault="007556FF" w:rsidP="007556FF">
      <w:pPr>
        <w:spacing w:line="240" w:lineRule="auto"/>
        <w:ind w:left="6804" w:firstLine="0"/>
        <w:rPr>
          <w:b/>
          <w:kern w:val="36"/>
          <w:sz w:val="24"/>
          <w:szCs w:val="24"/>
        </w:rPr>
      </w:pPr>
      <w:r w:rsidRPr="004750EA">
        <w:rPr>
          <w:b/>
          <w:kern w:val="36"/>
          <w:sz w:val="24"/>
          <w:szCs w:val="24"/>
        </w:rPr>
        <w:t>Протокол № ____________</w:t>
      </w:r>
    </w:p>
    <w:p w:rsidR="007556FF" w:rsidRPr="004750EA" w:rsidRDefault="007556FF" w:rsidP="007556FF">
      <w:pPr>
        <w:spacing w:line="240" w:lineRule="auto"/>
        <w:ind w:left="6804" w:firstLine="0"/>
        <w:rPr>
          <w:b/>
          <w:kern w:val="36"/>
          <w:sz w:val="24"/>
          <w:szCs w:val="24"/>
        </w:rPr>
      </w:pPr>
      <w:r w:rsidRPr="004750EA">
        <w:rPr>
          <w:b/>
          <w:kern w:val="36"/>
          <w:sz w:val="24"/>
          <w:szCs w:val="24"/>
        </w:rPr>
        <w:t xml:space="preserve">от «___» _______ </w:t>
      </w:r>
      <w:r w:rsidR="004E638A" w:rsidRPr="004750EA">
        <w:rPr>
          <w:b/>
          <w:kern w:val="36"/>
          <w:sz w:val="24"/>
          <w:szCs w:val="24"/>
        </w:rPr>
        <w:t>2017</w:t>
      </w:r>
      <w:r w:rsidRPr="004750EA">
        <w:rPr>
          <w:b/>
          <w:kern w:val="36"/>
          <w:sz w:val="24"/>
          <w:szCs w:val="24"/>
        </w:rPr>
        <w:t xml:space="preserve"> года</w:t>
      </w:r>
    </w:p>
    <w:p w:rsidR="00717F60" w:rsidRPr="004750EA" w:rsidRDefault="00717F60" w:rsidP="00E71A48">
      <w:pPr>
        <w:spacing w:line="264" w:lineRule="auto"/>
        <w:jc w:val="center"/>
        <w:rPr>
          <w:sz w:val="24"/>
          <w:szCs w:val="24"/>
        </w:rPr>
      </w:pPr>
    </w:p>
    <w:p w:rsidR="00717F60" w:rsidRPr="004750EA" w:rsidRDefault="00717F60" w:rsidP="00E71A48">
      <w:pPr>
        <w:spacing w:line="264" w:lineRule="auto"/>
        <w:jc w:val="center"/>
        <w:rPr>
          <w:sz w:val="24"/>
          <w:szCs w:val="24"/>
        </w:rPr>
      </w:pPr>
    </w:p>
    <w:p w:rsidR="00717F60" w:rsidRPr="004750EA" w:rsidRDefault="00717F60" w:rsidP="00E71A48">
      <w:pPr>
        <w:spacing w:line="264" w:lineRule="auto"/>
        <w:jc w:val="center"/>
        <w:rPr>
          <w:sz w:val="24"/>
          <w:szCs w:val="24"/>
        </w:rPr>
      </w:pPr>
    </w:p>
    <w:p w:rsidR="00717F60" w:rsidRPr="004750EA" w:rsidRDefault="00717F60" w:rsidP="00E71A48">
      <w:pPr>
        <w:pStyle w:val="1f4"/>
        <w:spacing w:line="264" w:lineRule="auto"/>
        <w:ind w:left="0" w:right="0"/>
        <w:jc w:val="center"/>
        <w:rPr>
          <w:rFonts w:ascii="Times New Roman" w:hAnsi="Times New Roman"/>
          <w:b/>
          <w:bCs w:val="0"/>
          <w:sz w:val="24"/>
          <w:szCs w:val="24"/>
        </w:rPr>
      </w:pPr>
      <w:r w:rsidRPr="004750EA">
        <w:rPr>
          <w:rFonts w:ascii="Times New Roman" w:hAnsi="Times New Roman"/>
          <w:b/>
          <w:bCs w:val="0"/>
          <w:sz w:val="24"/>
          <w:szCs w:val="24"/>
        </w:rPr>
        <w:t>Документация по запросу предложений</w:t>
      </w:r>
    </w:p>
    <w:p w:rsidR="00717F60" w:rsidRPr="004750EA" w:rsidRDefault="00717F60" w:rsidP="00E71A48">
      <w:pPr>
        <w:pStyle w:val="1f4"/>
        <w:spacing w:line="264" w:lineRule="auto"/>
        <w:ind w:left="0" w:right="0"/>
        <w:jc w:val="center"/>
        <w:rPr>
          <w:rFonts w:ascii="Times New Roman" w:hAnsi="Times New Roman"/>
          <w:sz w:val="24"/>
          <w:szCs w:val="24"/>
        </w:rPr>
      </w:pPr>
    </w:p>
    <w:p w:rsidR="00717F60" w:rsidRPr="004750EA" w:rsidRDefault="00717F60" w:rsidP="00E71A48">
      <w:pPr>
        <w:pStyle w:val="1f4"/>
        <w:spacing w:line="264" w:lineRule="auto"/>
        <w:ind w:left="0" w:right="0"/>
        <w:jc w:val="center"/>
        <w:rPr>
          <w:rFonts w:ascii="Times New Roman" w:hAnsi="Times New Roman"/>
          <w:b/>
          <w:sz w:val="24"/>
          <w:szCs w:val="24"/>
        </w:rPr>
      </w:pPr>
      <w:r w:rsidRPr="004750EA">
        <w:rPr>
          <w:rFonts w:ascii="Times New Roman" w:hAnsi="Times New Roman"/>
          <w:b/>
          <w:sz w:val="24"/>
          <w:szCs w:val="24"/>
        </w:rPr>
        <w:t>ОТКРЫТЫЙ ЗАПРОС ПРЕДЛОЖЕНИЙ</w:t>
      </w:r>
    </w:p>
    <w:p w:rsidR="00717F60" w:rsidRPr="004750EA" w:rsidRDefault="00717F60" w:rsidP="007556FF">
      <w:pPr>
        <w:spacing w:line="264" w:lineRule="auto"/>
        <w:ind w:firstLine="0"/>
        <w:jc w:val="center"/>
        <w:rPr>
          <w:b/>
          <w:sz w:val="24"/>
          <w:szCs w:val="24"/>
        </w:rPr>
      </w:pPr>
      <w:r w:rsidRPr="004750EA">
        <w:rPr>
          <w:b/>
          <w:sz w:val="24"/>
          <w:szCs w:val="24"/>
        </w:rPr>
        <w:t xml:space="preserve">на право заключения </w:t>
      </w:r>
      <w:r w:rsidR="007556FF" w:rsidRPr="004750EA">
        <w:rPr>
          <w:b/>
          <w:sz w:val="24"/>
          <w:szCs w:val="24"/>
        </w:rPr>
        <w:t>Договор</w:t>
      </w:r>
      <w:r w:rsidR="004750EA" w:rsidRPr="004750EA">
        <w:rPr>
          <w:b/>
          <w:sz w:val="24"/>
          <w:szCs w:val="24"/>
        </w:rPr>
        <w:t>а</w:t>
      </w:r>
      <w:r w:rsidR="007556FF" w:rsidRPr="004750EA">
        <w:rPr>
          <w:b/>
          <w:sz w:val="24"/>
          <w:szCs w:val="24"/>
        </w:rPr>
        <w:t xml:space="preserve"> </w:t>
      </w:r>
      <w:r w:rsidR="00E205A8" w:rsidRPr="00E205A8">
        <w:rPr>
          <w:b/>
          <w:sz w:val="24"/>
          <w:szCs w:val="24"/>
        </w:rPr>
        <w:t>на поставку вычислительной и оргтехники</w:t>
      </w:r>
      <w:r w:rsidR="007556FF" w:rsidRPr="004750EA">
        <w:rPr>
          <w:b/>
          <w:sz w:val="24"/>
          <w:szCs w:val="24"/>
        </w:rPr>
        <w:t xml:space="preserve"> для нужд ПАО «МРСК Центра» (филиал</w:t>
      </w:r>
      <w:r w:rsidR="004750EA" w:rsidRPr="004750EA">
        <w:rPr>
          <w:b/>
          <w:sz w:val="24"/>
          <w:szCs w:val="24"/>
        </w:rPr>
        <w:t>а</w:t>
      </w:r>
      <w:r w:rsidR="007556FF" w:rsidRPr="004750EA">
        <w:rPr>
          <w:b/>
          <w:sz w:val="24"/>
          <w:szCs w:val="24"/>
        </w:rPr>
        <w:t xml:space="preserve"> «</w:t>
      </w:r>
      <w:r w:rsidR="004750EA" w:rsidRPr="004750EA">
        <w:rPr>
          <w:b/>
          <w:sz w:val="24"/>
          <w:szCs w:val="24"/>
        </w:rPr>
        <w:t>Яр</w:t>
      </w:r>
      <w:r w:rsidR="007556FF" w:rsidRPr="004750EA">
        <w:rPr>
          <w:b/>
          <w:sz w:val="24"/>
          <w:szCs w:val="24"/>
        </w:rPr>
        <w:t>энерго»)</w:t>
      </w:r>
    </w:p>
    <w:p w:rsidR="007556FF" w:rsidRPr="004750EA"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4750EA">
        <w:rPr>
          <w:rFonts w:ascii="Times New Roman" w:eastAsia="Times New Roman" w:hAnsi="Times New Roman" w:cs="Times New Roman"/>
          <w:b/>
          <w:caps/>
        </w:rPr>
        <w:t xml:space="preserve"> «ОБЩАЯ</w:t>
      </w:r>
      <w:r w:rsidR="00B51A18" w:rsidRPr="004750EA">
        <w:rPr>
          <w:rFonts w:ascii="Times New Roman" w:eastAsia="Times New Roman" w:hAnsi="Times New Roman" w:cs="Times New Roman"/>
          <w:b/>
          <w:caps/>
        </w:rPr>
        <w:t>,</w:t>
      </w:r>
      <w:r w:rsidRPr="004750EA">
        <w:rPr>
          <w:rFonts w:ascii="Times New Roman" w:eastAsia="Times New Roman" w:hAnsi="Times New Roman" w:cs="Times New Roman"/>
          <w:b/>
          <w:caps/>
        </w:rPr>
        <w:t xml:space="preserve"> КОММЕРЧЕСКАЯ</w:t>
      </w:r>
      <w:r w:rsidR="00B51A18" w:rsidRPr="004750EA">
        <w:rPr>
          <w:rFonts w:ascii="Times New Roman" w:eastAsia="Times New Roman" w:hAnsi="Times New Roman" w:cs="Times New Roman"/>
          <w:b/>
          <w:caps/>
        </w:rPr>
        <w:t xml:space="preserve"> и техническая</w:t>
      </w:r>
      <w:r w:rsidRPr="004750EA">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4750EA">
        <w:rPr>
          <w:sz w:val="24"/>
          <w:szCs w:val="24"/>
        </w:rPr>
        <w:t>Ярославль</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80C8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A80C89">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A80C89">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A80C89">
        <w:rPr>
          <w:noProof/>
        </w:rPr>
        <w:t>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A80C89">
        <w:rPr>
          <w:noProof/>
        </w:rPr>
        <w:t>9</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A80C89">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A80C89">
        <w:rPr>
          <w:noProof/>
        </w:rPr>
        <w:t>15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A80C89">
        <w:rPr>
          <w:noProof/>
        </w:rPr>
        <w:t>33</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A80C89">
        <w:rPr>
          <w:noProof/>
        </w:rPr>
        <w:t>35</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A80C89">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A80C89">
        <w:rPr>
          <w:noProof/>
        </w:rPr>
        <w:t>38</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A80C89">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A80C89">
        <w:rPr>
          <w:noProof/>
        </w:rPr>
        <w:t>45</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A80C89">
        <w:rPr>
          <w:noProof/>
        </w:rPr>
        <w:t>50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A80C89">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A80C89">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A80C89">
        <w:rPr>
          <w:noProof/>
        </w:rPr>
        <w:t>58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A80C89">
        <w:rPr>
          <w:noProof/>
        </w:rPr>
        <w:t>60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A80C89">
        <w:rPr>
          <w:noProof/>
        </w:rPr>
        <w:t>62</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A80C89">
        <w:rPr>
          <w:noProof/>
        </w:rPr>
        <w:t>63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A80C89">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A80C89">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A80C89">
        <w:rPr>
          <w:noProof/>
        </w:rPr>
        <w:t>73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A80C89">
        <w:rPr>
          <w:noProof/>
        </w:rPr>
        <w:t>75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A80C89">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A80C89">
        <w:rPr>
          <w:noProof/>
        </w:rPr>
        <w:t>82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A80C89">
        <w:rPr>
          <w:noProof/>
        </w:rPr>
        <w:t>85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A80C89">
        <w:rPr>
          <w:noProof/>
        </w:rPr>
        <w:t>87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A80C89">
        <w:rPr>
          <w:noProof/>
        </w:rPr>
        <w:t>89</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4750E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ПАО «МРСК </w:t>
      </w:r>
      <w:r w:rsidR="007556FF" w:rsidRPr="004750EA">
        <w:rPr>
          <w:iCs/>
          <w:sz w:val="24"/>
          <w:szCs w:val="24"/>
        </w:rPr>
        <w:t>Центра» (далее – Заказчик или Организатор)</w:t>
      </w:r>
      <w:r w:rsidRPr="004750EA">
        <w:rPr>
          <w:iCs/>
          <w:sz w:val="24"/>
          <w:szCs w:val="24"/>
        </w:rPr>
        <w:t xml:space="preserve"> (почтовый адрес:</w:t>
      </w:r>
      <w:proofErr w:type="gramEnd"/>
      <w:r w:rsidR="007556FF" w:rsidRPr="004750EA">
        <w:rPr>
          <w:iCs/>
          <w:sz w:val="24"/>
          <w:szCs w:val="24"/>
        </w:rPr>
        <w:t xml:space="preserve"> РФ, 127018, г. Москва, ул. 2-я Ямская, 4</w:t>
      </w:r>
      <w:r w:rsidR="00EC1043" w:rsidRPr="004750EA">
        <w:rPr>
          <w:iCs/>
          <w:sz w:val="24"/>
          <w:szCs w:val="24"/>
        </w:rPr>
        <w:t>, с</w:t>
      </w:r>
      <w:r w:rsidRPr="004750EA">
        <w:rPr>
          <w:iCs/>
          <w:sz w:val="24"/>
          <w:szCs w:val="24"/>
        </w:rPr>
        <w:t xml:space="preserve">екретарь Закупочной комиссии – </w:t>
      </w:r>
      <w:r w:rsidR="004750EA" w:rsidRPr="004750EA">
        <w:rPr>
          <w:iCs/>
          <w:sz w:val="24"/>
          <w:szCs w:val="24"/>
        </w:rPr>
        <w:t>специалист 2 категории отдела закупочной деятельности Управления логистики и материально – технического обеспечения филиала</w:t>
      </w:r>
      <w:r w:rsidR="007556FF" w:rsidRPr="004750EA">
        <w:rPr>
          <w:iCs/>
          <w:sz w:val="24"/>
          <w:szCs w:val="24"/>
        </w:rPr>
        <w:t xml:space="preserve"> ПАО «МРСК Центра»</w:t>
      </w:r>
      <w:r w:rsidR="004750EA" w:rsidRPr="004750EA">
        <w:rPr>
          <w:iCs/>
          <w:sz w:val="24"/>
          <w:szCs w:val="24"/>
        </w:rPr>
        <w:t xml:space="preserve"> - «Ярэнерго»</w:t>
      </w:r>
      <w:r w:rsidR="007556FF" w:rsidRPr="004750EA">
        <w:rPr>
          <w:iCs/>
          <w:sz w:val="24"/>
          <w:szCs w:val="24"/>
        </w:rPr>
        <w:t xml:space="preserve"> </w:t>
      </w:r>
      <w:r w:rsidR="004750EA" w:rsidRPr="004750EA">
        <w:rPr>
          <w:iCs/>
          <w:sz w:val="24"/>
          <w:szCs w:val="24"/>
        </w:rPr>
        <w:t>Донсков А.Ю.</w:t>
      </w:r>
      <w:r w:rsidR="007556FF" w:rsidRPr="004750EA">
        <w:rPr>
          <w:iCs/>
          <w:sz w:val="24"/>
          <w:szCs w:val="24"/>
        </w:rPr>
        <w:t>, контактные телефоны: (4</w:t>
      </w:r>
      <w:r w:rsidR="004750EA" w:rsidRPr="004750EA">
        <w:rPr>
          <w:iCs/>
          <w:sz w:val="24"/>
          <w:szCs w:val="24"/>
        </w:rPr>
        <w:t>852</w:t>
      </w:r>
      <w:r w:rsidR="007556FF" w:rsidRPr="004750EA">
        <w:rPr>
          <w:iCs/>
          <w:sz w:val="24"/>
          <w:szCs w:val="24"/>
        </w:rPr>
        <w:t>) 7</w:t>
      </w:r>
      <w:r w:rsidR="004750EA" w:rsidRPr="004750EA">
        <w:rPr>
          <w:iCs/>
          <w:sz w:val="24"/>
          <w:szCs w:val="24"/>
        </w:rPr>
        <w:t>8</w:t>
      </w:r>
      <w:r w:rsidR="007556FF" w:rsidRPr="004750EA">
        <w:rPr>
          <w:iCs/>
          <w:sz w:val="24"/>
          <w:szCs w:val="24"/>
        </w:rPr>
        <w:t>-</w:t>
      </w:r>
      <w:r w:rsidR="004750EA" w:rsidRPr="004750EA">
        <w:rPr>
          <w:iCs/>
          <w:sz w:val="24"/>
          <w:szCs w:val="24"/>
        </w:rPr>
        <w:t>14</w:t>
      </w:r>
      <w:r w:rsidR="007556FF" w:rsidRPr="004750EA">
        <w:rPr>
          <w:iCs/>
          <w:sz w:val="24"/>
          <w:szCs w:val="24"/>
        </w:rPr>
        <w:t>-</w:t>
      </w:r>
      <w:r w:rsidR="004750EA" w:rsidRPr="004750EA">
        <w:rPr>
          <w:iCs/>
          <w:sz w:val="24"/>
          <w:szCs w:val="24"/>
        </w:rPr>
        <w:t>78</w:t>
      </w:r>
      <w:r w:rsidR="007556FF" w:rsidRPr="004750EA">
        <w:rPr>
          <w:iCs/>
          <w:sz w:val="24"/>
          <w:szCs w:val="24"/>
        </w:rPr>
        <w:t xml:space="preserve">, </w:t>
      </w:r>
      <w:r w:rsidR="007556FF" w:rsidRPr="004750EA">
        <w:rPr>
          <w:sz w:val="24"/>
          <w:szCs w:val="24"/>
        </w:rPr>
        <w:t xml:space="preserve">адрес электронной почты: </w:t>
      </w:r>
      <w:hyperlink r:id="rId18" w:history="1">
        <w:r w:rsidR="004750EA" w:rsidRPr="004750EA">
          <w:rPr>
            <w:rStyle w:val="a7"/>
            <w:sz w:val="24"/>
            <w:szCs w:val="24"/>
            <w:lang w:val="en-US"/>
          </w:rPr>
          <w:t>Donskov</w:t>
        </w:r>
        <w:r w:rsidR="004750EA" w:rsidRPr="004750EA">
          <w:rPr>
            <w:rStyle w:val="a7"/>
            <w:sz w:val="24"/>
            <w:szCs w:val="24"/>
          </w:rPr>
          <w:t>.</w:t>
        </w:r>
        <w:r w:rsidR="004750EA" w:rsidRPr="004750EA">
          <w:rPr>
            <w:rStyle w:val="a7"/>
            <w:sz w:val="24"/>
            <w:szCs w:val="24"/>
            <w:lang w:val="en-US"/>
          </w:rPr>
          <w:t>AY</w:t>
        </w:r>
        <w:r w:rsidR="004750EA" w:rsidRPr="004750EA">
          <w:rPr>
            <w:rStyle w:val="a7"/>
            <w:sz w:val="24"/>
            <w:szCs w:val="24"/>
          </w:rPr>
          <w:t>@mrsk-1.ru</w:t>
        </w:r>
      </w:hyperlink>
      <w:r w:rsidRPr="004750EA">
        <w:rPr>
          <w:iCs/>
          <w:sz w:val="24"/>
          <w:szCs w:val="24"/>
        </w:rPr>
        <w:t>, ответственное лицо –</w:t>
      </w:r>
      <w:r w:rsidR="004750EA" w:rsidRPr="004750EA">
        <w:rPr>
          <w:sz w:val="24"/>
          <w:szCs w:val="24"/>
        </w:rPr>
        <w:t>Донсков Антон Юрьевич</w:t>
      </w:r>
      <w:r w:rsidR="00862664" w:rsidRPr="004750EA">
        <w:rPr>
          <w:sz w:val="24"/>
          <w:szCs w:val="24"/>
        </w:rPr>
        <w:t>, контактные телефоны - (4</w:t>
      </w:r>
      <w:r w:rsidR="004750EA" w:rsidRPr="004750EA">
        <w:rPr>
          <w:sz w:val="24"/>
          <w:szCs w:val="24"/>
        </w:rPr>
        <w:t>85</w:t>
      </w:r>
      <w:r w:rsidR="00862664" w:rsidRPr="004750EA">
        <w:rPr>
          <w:sz w:val="24"/>
          <w:szCs w:val="24"/>
        </w:rPr>
        <w:t xml:space="preserve">2) </w:t>
      </w:r>
      <w:r w:rsidR="004750EA" w:rsidRPr="004750EA">
        <w:rPr>
          <w:sz w:val="24"/>
          <w:szCs w:val="24"/>
        </w:rPr>
        <w:t>78</w:t>
      </w:r>
      <w:r w:rsidR="00862664" w:rsidRPr="004750EA">
        <w:rPr>
          <w:sz w:val="24"/>
          <w:szCs w:val="24"/>
        </w:rPr>
        <w:t>-</w:t>
      </w:r>
      <w:r w:rsidR="004750EA" w:rsidRPr="004750EA">
        <w:rPr>
          <w:sz w:val="24"/>
          <w:szCs w:val="24"/>
        </w:rPr>
        <w:t>14</w:t>
      </w:r>
      <w:r w:rsidR="00862664" w:rsidRPr="004750EA">
        <w:rPr>
          <w:sz w:val="24"/>
          <w:szCs w:val="24"/>
        </w:rPr>
        <w:t>-</w:t>
      </w:r>
      <w:r w:rsidR="004750EA" w:rsidRPr="004750EA">
        <w:rPr>
          <w:sz w:val="24"/>
          <w:szCs w:val="24"/>
        </w:rPr>
        <w:t>78</w:t>
      </w:r>
      <w:r w:rsidR="00862664" w:rsidRPr="004750EA">
        <w:rPr>
          <w:sz w:val="24"/>
          <w:szCs w:val="24"/>
        </w:rPr>
        <w:t xml:space="preserve">, адрес электронной почты: </w:t>
      </w:r>
      <w:hyperlink r:id="rId19" w:history="1">
        <w:r w:rsidR="004750EA" w:rsidRPr="004750EA">
          <w:rPr>
            <w:rStyle w:val="a7"/>
            <w:sz w:val="24"/>
            <w:szCs w:val="24"/>
            <w:lang w:val="en-US"/>
          </w:rPr>
          <w:t>Donskov</w:t>
        </w:r>
        <w:r w:rsidR="004750EA" w:rsidRPr="004750EA">
          <w:rPr>
            <w:rStyle w:val="a7"/>
            <w:sz w:val="24"/>
            <w:szCs w:val="24"/>
          </w:rPr>
          <w:t>.</w:t>
        </w:r>
        <w:r w:rsidR="004750EA" w:rsidRPr="004750EA">
          <w:rPr>
            <w:rStyle w:val="a7"/>
            <w:sz w:val="24"/>
            <w:szCs w:val="24"/>
            <w:lang w:val="en-US"/>
          </w:rPr>
          <w:t>AY</w:t>
        </w:r>
        <w:r w:rsidR="004750EA" w:rsidRPr="004750EA">
          <w:rPr>
            <w:rStyle w:val="a7"/>
            <w:sz w:val="24"/>
            <w:szCs w:val="24"/>
          </w:rPr>
          <w:t>@mrsk-1.ru</w:t>
        </w:r>
      </w:hyperlink>
      <w:r w:rsidR="004750EA" w:rsidRPr="004750EA">
        <w:rPr>
          <w:sz w:val="24"/>
          <w:szCs w:val="24"/>
        </w:rPr>
        <w:t>.</w:t>
      </w:r>
      <w:r w:rsidRPr="004750EA">
        <w:rPr>
          <w:sz w:val="24"/>
          <w:szCs w:val="24"/>
        </w:rPr>
        <w:t xml:space="preserve"> </w:t>
      </w:r>
      <w:proofErr w:type="gramStart"/>
      <w:r w:rsidR="004B5EB3" w:rsidRPr="004750EA">
        <w:rPr>
          <w:iCs/>
          <w:sz w:val="24"/>
          <w:szCs w:val="24"/>
        </w:rPr>
        <w:t>Извещени</w:t>
      </w:r>
      <w:r w:rsidRPr="004750EA">
        <w:rPr>
          <w:iCs/>
          <w:sz w:val="24"/>
          <w:szCs w:val="24"/>
        </w:rPr>
        <w:t>ем</w:t>
      </w:r>
      <w:r w:rsidRPr="004750EA">
        <w:rPr>
          <w:sz w:val="24"/>
          <w:szCs w:val="24"/>
        </w:rPr>
        <w:t xml:space="preserve"> о проведении открытого </w:t>
      </w:r>
      <w:r w:rsidRPr="004750EA">
        <w:rPr>
          <w:iCs/>
          <w:sz w:val="24"/>
          <w:szCs w:val="24"/>
        </w:rPr>
        <w:t>запроса предложений</w:t>
      </w:r>
      <w:r w:rsidRPr="004750EA">
        <w:rPr>
          <w:sz w:val="24"/>
          <w:szCs w:val="24"/>
        </w:rPr>
        <w:t xml:space="preserve">, опубликованным </w:t>
      </w:r>
      <w:r w:rsidRPr="004750EA">
        <w:rPr>
          <w:b/>
          <w:sz w:val="24"/>
          <w:szCs w:val="24"/>
        </w:rPr>
        <w:t>«</w:t>
      </w:r>
      <w:r w:rsidR="00E205A8">
        <w:rPr>
          <w:b/>
          <w:sz w:val="24"/>
          <w:szCs w:val="24"/>
        </w:rPr>
        <w:t>02</w:t>
      </w:r>
      <w:r w:rsidRPr="004750EA">
        <w:rPr>
          <w:b/>
          <w:sz w:val="24"/>
          <w:szCs w:val="24"/>
        </w:rPr>
        <w:t xml:space="preserve">» </w:t>
      </w:r>
      <w:r w:rsidR="00E205A8">
        <w:rPr>
          <w:b/>
          <w:sz w:val="24"/>
          <w:szCs w:val="24"/>
        </w:rPr>
        <w:t>ноября</w:t>
      </w:r>
      <w:r w:rsidRPr="004750EA">
        <w:rPr>
          <w:b/>
          <w:sz w:val="24"/>
          <w:szCs w:val="24"/>
        </w:rPr>
        <w:t xml:space="preserve"> </w:t>
      </w:r>
      <w:r w:rsidR="004E638A" w:rsidRPr="004750EA">
        <w:rPr>
          <w:b/>
          <w:sz w:val="24"/>
          <w:szCs w:val="24"/>
        </w:rPr>
        <w:t>2017</w:t>
      </w:r>
      <w:r w:rsidRPr="004750EA">
        <w:rPr>
          <w:b/>
          <w:sz w:val="24"/>
          <w:szCs w:val="24"/>
        </w:rPr>
        <w:t xml:space="preserve"> г.</w:t>
      </w:r>
      <w:r w:rsidRPr="004750EA">
        <w:rPr>
          <w:sz w:val="24"/>
          <w:szCs w:val="24"/>
        </w:rPr>
        <w:t xml:space="preserve"> на официальном сайте (</w:t>
      </w:r>
      <w:hyperlink r:id="rId20" w:history="1">
        <w:r w:rsidR="00345CCA" w:rsidRPr="004750EA">
          <w:rPr>
            <w:rStyle w:val="a7"/>
            <w:color w:val="auto"/>
            <w:sz w:val="24"/>
            <w:szCs w:val="24"/>
          </w:rPr>
          <w:t>www.zakupki.</w:t>
        </w:r>
        <w:r w:rsidR="00345CCA" w:rsidRPr="004750EA">
          <w:rPr>
            <w:rStyle w:val="a7"/>
            <w:color w:val="auto"/>
            <w:sz w:val="24"/>
            <w:szCs w:val="24"/>
            <w:lang w:val="en-US"/>
          </w:rPr>
          <w:t>gov</w:t>
        </w:r>
        <w:r w:rsidR="00345CCA" w:rsidRPr="004750EA">
          <w:rPr>
            <w:rStyle w:val="a7"/>
            <w:color w:val="auto"/>
            <w:sz w:val="24"/>
            <w:szCs w:val="24"/>
          </w:rPr>
          <w:t>.ru</w:t>
        </w:r>
      </w:hyperlink>
      <w:r w:rsidRPr="004750EA">
        <w:rPr>
          <w:sz w:val="24"/>
          <w:szCs w:val="24"/>
        </w:rPr>
        <w:t>),</w:t>
      </w:r>
      <w:r w:rsidR="009D7F01" w:rsidRPr="004750EA">
        <w:rPr>
          <w:iCs/>
          <w:sz w:val="24"/>
          <w:szCs w:val="24"/>
        </w:rPr>
        <w:t xml:space="preserve"> </w:t>
      </w:r>
      <w:r w:rsidR="009D7F01" w:rsidRPr="004750EA">
        <w:rPr>
          <w:sz w:val="24"/>
          <w:szCs w:val="24"/>
        </w:rPr>
        <w:t xml:space="preserve">на сайте </w:t>
      </w:r>
      <w:r w:rsidR="007556FF" w:rsidRPr="004750EA">
        <w:rPr>
          <w:iCs/>
          <w:sz w:val="24"/>
          <w:szCs w:val="24"/>
        </w:rPr>
        <w:t>ПАО «МРСК Центра»</w:t>
      </w:r>
      <w:r w:rsidR="009D7F01" w:rsidRPr="004750EA">
        <w:rPr>
          <w:sz w:val="24"/>
          <w:szCs w:val="24"/>
        </w:rPr>
        <w:t xml:space="preserve"> (</w:t>
      </w:r>
      <w:hyperlink r:id="rId21" w:history="1">
        <w:r w:rsidR="007556FF" w:rsidRPr="004750EA">
          <w:rPr>
            <w:rStyle w:val="a7"/>
            <w:color w:val="auto"/>
            <w:sz w:val="24"/>
            <w:szCs w:val="24"/>
          </w:rPr>
          <w:t>www.mrsk-1.ru</w:t>
        </w:r>
      </w:hyperlink>
      <w:r w:rsidR="00862664" w:rsidRPr="004750EA">
        <w:rPr>
          <w:sz w:val="24"/>
          <w:szCs w:val="24"/>
        </w:rPr>
        <w:t>)</w:t>
      </w:r>
      <w:r w:rsidR="00702B2C" w:rsidRPr="004750EA">
        <w:rPr>
          <w:sz w:val="24"/>
          <w:szCs w:val="24"/>
        </w:rPr>
        <w:t>,</w:t>
      </w:r>
      <w:r w:rsidR="00702B2C" w:rsidRPr="00382A07">
        <w:rPr>
          <w:sz w:val="24"/>
          <w:szCs w:val="24"/>
        </w:rPr>
        <w:t xml:space="preserve"> на сайте ЭТП, указанном в п. </w:t>
      </w:r>
      <w:r w:rsidR="000D2D6A">
        <w:fldChar w:fldCharType="begin"/>
      </w:r>
      <w:r w:rsidR="000D2D6A">
        <w:instrText xml:space="preserve"> REF _Ref440269836 \r \h  \* MERGEFORMAT </w:instrText>
      </w:r>
      <w:r w:rsidR="000D2D6A">
        <w:fldChar w:fldCharType="separate"/>
      </w:r>
      <w:r w:rsidR="006305A1" w:rsidRPr="006305A1">
        <w:rPr>
          <w:sz w:val="24"/>
          <w:szCs w:val="24"/>
        </w:rPr>
        <w:t>1.1.2</w:t>
      </w:r>
      <w:r w:rsidR="000D2D6A">
        <w:fldChar w:fldCharType="end"/>
      </w:r>
      <w:r w:rsidR="00702B2C" w:rsidRPr="00382A07">
        <w:rPr>
          <w:sz w:val="24"/>
          <w:szCs w:val="24"/>
        </w:rPr>
        <w:t xml:space="preserve"> </w:t>
      </w:r>
      <w:r w:rsidR="00702B2C" w:rsidRPr="004750EA">
        <w:rPr>
          <w:sz w:val="24"/>
          <w:szCs w:val="24"/>
        </w:rPr>
        <w:t xml:space="preserve">настоящей Документации, </w:t>
      </w:r>
      <w:r w:rsidR="009A7733" w:rsidRPr="004750EA">
        <w:rPr>
          <w:iCs/>
          <w:sz w:val="24"/>
          <w:szCs w:val="24"/>
        </w:rPr>
        <w:t xml:space="preserve"> </w:t>
      </w:r>
      <w:r w:rsidRPr="004750EA">
        <w:rPr>
          <w:iCs/>
          <w:sz w:val="24"/>
          <w:szCs w:val="24"/>
        </w:rPr>
        <w:t>приг</w:t>
      </w:r>
      <w:r w:rsidRPr="004750EA">
        <w:rPr>
          <w:sz w:val="24"/>
          <w:szCs w:val="24"/>
        </w:rPr>
        <w:t>ласило юридических лиц</w:t>
      </w:r>
      <w:r w:rsidR="005B75A6" w:rsidRPr="004750EA">
        <w:rPr>
          <w:sz w:val="24"/>
          <w:szCs w:val="24"/>
        </w:rPr>
        <w:t xml:space="preserve"> и физических лиц (в т.</w:t>
      </w:r>
      <w:r w:rsidR="003129D4" w:rsidRPr="004750EA">
        <w:rPr>
          <w:sz w:val="24"/>
          <w:szCs w:val="24"/>
        </w:rPr>
        <w:t xml:space="preserve"> </w:t>
      </w:r>
      <w:r w:rsidR="005B75A6" w:rsidRPr="004750EA">
        <w:rPr>
          <w:sz w:val="24"/>
          <w:szCs w:val="24"/>
        </w:rPr>
        <w:t>ч. индивидуальных предпринимателей)</w:t>
      </w:r>
      <w:r w:rsidR="009D7F01" w:rsidRPr="004750EA">
        <w:rPr>
          <w:sz w:val="24"/>
          <w:szCs w:val="24"/>
        </w:rPr>
        <w:t xml:space="preserve"> </w:t>
      </w:r>
      <w:r w:rsidR="00D15381" w:rsidRPr="004750EA">
        <w:rPr>
          <w:sz w:val="24"/>
          <w:szCs w:val="24"/>
        </w:rPr>
        <w:t xml:space="preserve">(далее – Участники) </w:t>
      </w:r>
      <w:r w:rsidR="004B5EB3" w:rsidRPr="004750EA">
        <w:rPr>
          <w:sz w:val="24"/>
          <w:szCs w:val="24"/>
        </w:rPr>
        <w:t>к участию в процедуре О</w:t>
      </w:r>
      <w:r w:rsidRPr="004750EA">
        <w:rPr>
          <w:sz w:val="24"/>
          <w:szCs w:val="24"/>
        </w:rPr>
        <w:t xml:space="preserve">ткрытого запроса предложений (далее – запрос предложений) </w:t>
      </w:r>
      <w:bookmarkEnd w:id="10"/>
      <w:r w:rsidR="004B5EB3" w:rsidRPr="004750EA">
        <w:rPr>
          <w:sz w:val="24"/>
          <w:szCs w:val="24"/>
        </w:rPr>
        <w:t>на право</w:t>
      </w:r>
      <w:proofErr w:type="gramEnd"/>
      <w:r w:rsidR="004B5EB3" w:rsidRPr="004750EA">
        <w:rPr>
          <w:sz w:val="24"/>
          <w:szCs w:val="24"/>
        </w:rPr>
        <w:t xml:space="preserve"> </w:t>
      </w:r>
      <w:proofErr w:type="gramStart"/>
      <w:r w:rsidR="004B5EB3" w:rsidRPr="004750EA">
        <w:rPr>
          <w:sz w:val="24"/>
          <w:szCs w:val="24"/>
        </w:rPr>
        <w:t xml:space="preserve">заключения </w:t>
      </w:r>
      <w:r w:rsidR="00702B2C" w:rsidRPr="004750EA">
        <w:rPr>
          <w:sz w:val="24"/>
          <w:szCs w:val="24"/>
        </w:rPr>
        <w:t>Договор</w:t>
      </w:r>
      <w:r w:rsidR="004750EA" w:rsidRPr="004750EA">
        <w:rPr>
          <w:sz w:val="24"/>
          <w:szCs w:val="24"/>
        </w:rPr>
        <w:t>а</w:t>
      </w:r>
      <w:r w:rsidR="00702B2C" w:rsidRPr="004750EA">
        <w:rPr>
          <w:sz w:val="24"/>
          <w:szCs w:val="24"/>
        </w:rPr>
        <w:t xml:space="preserve"> </w:t>
      </w:r>
      <w:r w:rsidR="00E205A8" w:rsidRPr="00E205A8">
        <w:rPr>
          <w:sz w:val="24"/>
          <w:szCs w:val="24"/>
        </w:rPr>
        <w:t>на поставку вычислительной и оргтехники</w:t>
      </w:r>
      <w:r w:rsidR="00702B2C" w:rsidRPr="004750EA">
        <w:rPr>
          <w:sz w:val="24"/>
          <w:szCs w:val="24"/>
        </w:rPr>
        <w:t xml:space="preserve"> для нужд ПАО «МРСК Центра» </w:t>
      </w:r>
      <w:r w:rsidR="00862664" w:rsidRPr="004750EA">
        <w:rPr>
          <w:sz w:val="24"/>
          <w:szCs w:val="24"/>
        </w:rPr>
        <w:t>(филиала «Ярэнерго», расположенного по адресу:</w:t>
      </w:r>
      <w:proofErr w:type="gramEnd"/>
      <w:r w:rsidR="00862664" w:rsidRPr="004750EA">
        <w:rPr>
          <w:sz w:val="24"/>
          <w:szCs w:val="24"/>
        </w:rPr>
        <w:t xml:space="preserve"> </w:t>
      </w:r>
      <w:proofErr w:type="gramStart"/>
      <w:r w:rsidR="00862664" w:rsidRPr="004750EA">
        <w:rPr>
          <w:sz w:val="24"/>
          <w:szCs w:val="24"/>
        </w:rPr>
        <w:t xml:space="preserve">РФ, 150003, г. Ярославль, ул. </w:t>
      </w:r>
      <w:proofErr w:type="spellStart"/>
      <w:r w:rsidR="00862664" w:rsidRPr="004750EA">
        <w:rPr>
          <w:sz w:val="24"/>
          <w:szCs w:val="24"/>
        </w:rPr>
        <w:t>Во</w:t>
      </w:r>
      <w:r w:rsidR="00B66C0D">
        <w:rPr>
          <w:sz w:val="24"/>
          <w:szCs w:val="24"/>
        </w:rPr>
        <w:t>й</w:t>
      </w:r>
      <w:r w:rsidR="00862664" w:rsidRPr="004750EA">
        <w:rPr>
          <w:sz w:val="24"/>
          <w:szCs w:val="24"/>
        </w:rPr>
        <w:t>нова</w:t>
      </w:r>
      <w:proofErr w:type="spellEnd"/>
      <w:r w:rsidR="00862664" w:rsidRPr="004750EA">
        <w:rPr>
          <w:sz w:val="24"/>
          <w:szCs w:val="24"/>
        </w:rPr>
        <w:t>, д. 12)</w:t>
      </w:r>
      <w:r w:rsidRPr="004750EA">
        <w:rPr>
          <w:sz w:val="24"/>
          <w:szCs w:val="24"/>
        </w:rPr>
        <w:t>.</w:t>
      </w:r>
      <w:bookmarkEnd w:id="11"/>
      <w:bookmarkEnd w:id="12"/>
      <w:bookmarkEnd w:id="13"/>
      <w:proofErr w:type="gramEnd"/>
    </w:p>
    <w:p w:rsidR="00717F60" w:rsidRPr="004750E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750EA">
        <w:rPr>
          <w:sz w:val="24"/>
          <w:szCs w:val="24"/>
        </w:rPr>
        <w:t xml:space="preserve">Настоящий </w:t>
      </w:r>
      <w:r w:rsidR="004B5EB3" w:rsidRPr="004750EA">
        <w:rPr>
          <w:sz w:val="24"/>
          <w:szCs w:val="24"/>
        </w:rPr>
        <w:t>З</w:t>
      </w:r>
      <w:r w:rsidRPr="004750EA">
        <w:rPr>
          <w:sz w:val="24"/>
          <w:szCs w:val="24"/>
        </w:rPr>
        <w:t xml:space="preserve">апрос предложений проводится в соответствии с правилами и с использованием функционала </w:t>
      </w:r>
      <w:r w:rsidR="00702B2C" w:rsidRPr="004750EA">
        <w:rPr>
          <w:sz w:val="24"/>
          <w:szCs w:val="24"/>
        </w:rPr>
        <w:t>электронной торговой площадк</w:t>
      </w:r>
      <w:r w:rsidR="00414AB1" w:rsidRPr="004750EA">
        <w:rPr>
          <w:sz w:val="24"/>
          <w:szCs w:val="24"/>
        </w:rPr>
        <w:t>и</w:t>
      </w:r>
      <w:r w:rsidR="00702B2C" w:rsidRPr="004750EA">
        <w:rPr>
          <w:sz w:val="24"/>
          <w:szCs w:val="24"/>
        </w:rPr>
        <w:t xml:space="preserve"> </w:t>
      </w:r>
      <w:r w:rsidR="000D70B6" w:rsidRPr="004750EA">
        <w:rPr>
          <w:sz w:val="24"/>
          <w:szCs w:val="24"/>
        </w:rPr>
        <w:t>П</w:t>
      </w:r>
      <w:r w:rsidR="00702B2C" w:rsidRPr="004750EA">
        <w:rPr>
          <w:sz w:val="24"/>
          <w:szCs w:val="24"/>
        </w:rPr>
        <w:t>АО «</w:t>
      </w:r>
      <w:proofErr w:type="spellStart"/>
      <w:r w:rsidR="00702B2C" w:rsidRPr="004750EA">
        <w:rPr>
          <w:sz w:val="24"/>
          <w:szCs w:val="24"/>
        </w:rPr>
        <w:t>Россети</w:t>
      </w:r>
      <w:proofErr w:type="spellEnd"/>
      <w:r w:rsidR="00702B2C" w:rsidRPr="004750EA">
        <w:rPr>
          <w:sz w:val="24"/>
          <w:szCs w:val="24"/>
        </w:rPr>
        <w:t xml:space="preserve">» </w:t>
      </w:r>
      <w:proofErr w:type="spellStart"/>
      <w:r w:rsidR="00737B22">
        <w:rPr>
          <w:sz w:val="24"/>
          <w:szCs w:val="24"/>
          <w:lang w:val="en-US"/>
        </w:rPr>
        <w:t>etp</w:t>
      </w:r>
      <w:proofErr w:type="spellEnd"/>
      <w:r w:rsidR="00737B22" w:rsidRPr="00737B22">
        <w:rPr>
          <w:sz w:val="24"/>
          <w:szCs w:val="24"/>
        </w:rPr>
        <w:t>.</w:t>
      </w:r>
      <w:proofErr w:type="spellStart"/>
      <w:r w:rsidR="00737B22">
        <w:rPr>
          <w:sz w:val="24"/>
          <w:szCs w:val="24"/>
          <w:lang w:val="en-US"/>
        </w:rPr>
        <w:t>rosseti</w:t>
      </w:r>
      <w:proofErr w:type="spellEnd"/>
      <w:r w:rsidR="00737B22" w:rsidRPr="00737B22">
        <w:rPr>
          <w:sz w:val="24"/>
          <w:szCs w:val="24"/>
        </w:rPr>
        <w:t>.</w:t>
      </w:r>
      <w:proofErr w:type="spellStart"/>
      <w:r w:rsidR="00737B22">
        <w:rPr>
          <w:sz w:val="24"/>
          <w:szCs w:val="24"/>
          <w:lang w:val="en-US"/>
        </w:rPr>
        <w:t>ru</w:t>
      </w:r>
      <w:proofErr w:type="spellEnd"/>
      <w:r w:rsidR="00862664" w:rsidRPr="004750EA">
        <w:rPr>
          <w:sz w:val="24"/>
          <w:szCs w:val="24"/>
        </w:rPr>
        <w:t xml:space="preserve"> </w:t>
      </w:r>
      <w:r w:rsidR="00702B2C" w:rsidRPr="004750EA">
        <w:rPr>
          <w:sz w:val="24"/>
          <w:szCs w:val="24"/>
        </w:rPr>
        <w:t>(далее — ЭТП)</w:t>
      </w:r>
      <w:r w:rsidR="005B75A6" w:rsidRPr="004750EA">
        <w:rPr>
          <w:sz w:val="24"/>
          <w:szCs w:val="24"/>
        </w:rPr>
        <w:t>.</w:t>
      </w:r>
      <w:bookmarkEnd w:id="14"/>
    </w:p>
    <w:p w:rsidR="00717F60" w:rsidRPr="004750E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4750EA">
        <w:rPr>
          <w:sz w:val="24"/>
          <w:szCs w:val="24"/>
        </w:rPr>
        <w:t>Заказчик</w:t>
      </w:r>
      <w:r w:rsidR="00702B2C" w:rsidRPr="004750EA">
        <w:rPr>
          <w:sz w:val="24"/>
          <w:szCs w:val="24"/>
        </w:rPr>
        <w:t xml:space="preserve">: </w:t>
      </w:r>
      <w:r w:rsidRPr="004750EA">
        <w:rPr>
          <w:sz w:val="24"/>
          <w:szCs w:val="24"/>
        </w:rPr>
        <w:t xml:space="preserve"> </w:t>
      </w:r>
      <w:r w:rsidR="00702B2C" w:rsidRPr="004750EA">
        <w:rPr>
          <w:iCs/>
          <w:sz w:val="24"/>
          <w:szCs w:val="24"/>
        </w:rPr>
        <w:t>ПАО «МРСК Центра».</w:t>
      </w:r>
      <w:r w:rsidRPr="004750EA">
        <w:rPr>
          <w:rStyle w:val="aa"/>
          <w:sz w:val="24"/>
          <w:szCs w:val="24"/>
        </w:rPr>
        <w:t xml:space="preserve"> </w:t>
      </w:r>
      <w:bookmarkEnd w:id="15"/>
    </w:p>
    <w:p w:rsidR="008C4223" w:rsidRPr="004750EA"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4750EA">
        <w:rPr>
          <w:sz w:val="24"/>
          <w:szCs w:val="24"/>
        </w:rPr>
        <w:t>Предмет З</w:t>
      </w:r>
      <w:r w:rsidR="00717F60" w:rsidRPr="004750EA">
        <w:rPr>
          <w:sz w:val="24"/>
          <w:szCs w:val="24"/>
        </w:rPr>
        <w:t>апроса предложений</w:t>
      </w:r>
      <w:r w:rsidR="00702B2C" w:rsidRPr="004750EA">
        <w:rPr>
          <w:sz w:val="24"/>
          <w:szCs w:val="24"/>
        </w:rPr>
        <w:t>:</w:t>
      </w:r>
      <w:bookmarkEnd w:id="16"/>
    </w:p>
    <w:p w:rsidR="00A40714" w:rsidRPr="004750EA"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4750EA">
        <w:rPr>
          <w:b/>
          <w:sz w:val="24"/>
          <w:szCs w:val="24"/>
          <w:u w:val="single"/>
        </w:rPr>
        <w:t>Лот №1:</w:t>
      </w:r>
      <w:r w:rsidR="00717F60" w:rsidRPr="004750EA">
        <w:rPr>
          <w:sz w:val="24"/>
          <w:szCs w:val="24"/>
        </w:rPr>
        <w:t xml:space="preserve"> право заключения </w:t>
      </w:r>
      <w:r w:rsidR="00123C70" w:rsidRPr="004750EA">
        <w:rPr>
          <w:sz w:val="24"/>
          <w:szCs w:val="24"/>
        </w:rPr>
        <w:t>Договор</w:t>
      </w:r>
      <w:r w:rsidR="004750EA" w:rsidRPr="004750EA">
        <w:rPr>
          <w:sz w:val="24"/>
          <w:szCs w:val="24"/>
        </w:rPr>
        <w:t>а</w:t>
      </w:r>
      <w:r w:rsidR="00A40714" w:rsidRPr="004750EA">
        <w:rPr>
          <w:sz w:val="24"/>
          <w:szCs w:val="24"/>
        </w:rPr>
        <w:t xml:space="preserve"> </w:t>
      </w:r>
      <w:r w:rsidR="00E205A8" w:rsidRPr="00E205A8">
        <w:rPr>
          <w:sz w:val="24"/>
          <w:szCs w:val="24"/>
        </w:rPr>
        <w:t>на поставку вычислительной и оргтехники</w:t>
      </w:r>
      <w:r w:rsidR="00702B2C" w:rsidRPr="004750EA">
        <w:rPr>
          <w:sz w:val="24"/>
          <w:szCs w:val="24"/>
        </w:rPr>
        <w:t xml:space="preserve"> для нужд ПАО «МРСК Центра» (филиал</w:t>
      </w:r>
      <w:r w:rsidR="004750EA" w:rsidRPr="004750EA">
        <w:rPr>
          <w:sz w:val="24"/>
          <w:szCs w:val="24"/>
        </w:rPr>
        <w:t>а</w:t>
      </w:r>
      <w:r w:rsidR="00702B2C" w:rsidRPr="004750EA">
        <w:rPr>
          <w:sz w:val="24"/>
          <w:szCs w:val="24"/>
        </w:rPr>
        <w:t xml:space="preserve"> </w:t>
      </w:r>
      <w:r w:rsidR="00862664" w:rsidRPr="004750EA">
        <w:rPr>
          <w:sz w:val="24"/>
          <w:szCs w:val="24"/>
        </w:rPr>
        <w:t>«Ярэнерго»</w:t>
      </w:r>
      <w:r w:rsidR="00702B2C" w:rsidRPr="004750EA">
        <w:rPr>
          <w:sz w:val="24"/>
          <w:szCs w:val="24"/>
        </w:rPr>
        <w:t>)</w:t>
      </w:r>
      <w:bookmarkEnd w:id="17"/>
      <w:r w:rsidR="00702B2C" w:rsidRPr="004750EA">
        <w:rPr>
          <w:sz w:val="24"/>
          <w:szCs w:val="24"/>
        </w:rPr>
        <w:t>.</w:t>
      </w:r>
    </w:p>
    <w:p w:rsidR="008C4223" w:rsidRPr="004750EA" w:rsidRDefault="008C4223" w:rsidP="00E722B6">
      <w:pPr>
        <w:keepNext/>
        <w:autoSpaceDE w:val="0"/>
        <w:autoSpaceDN w:val="0"/>
        <w:spacing w:line="264" w:lineRule="auto"/>
        <w:ind w:firstLine="540"/>
        <w:rPr>
          <w:sz w:val="24"/>
          <w:szCs w:val="24"/>
          <w:lang w:eastAsia="ru-RU"/>
        </w:rPr>
      </w:pPr>
      <w:r w:rsidRPr="004750EA">
        <w:rPr>
          <w:sz w:val="24"/>
          <w:szCs w:val="24"/>
        </w:rPr>
        <w:t xml:space="preserve">Количество лотов: </w:t>
      </w:r>
      <w:r w:rsidRPr="004750EA">
        <w:rPr>
          <w:b/>
          <w:sz w:val="24"/>
          <w:szCs w:val="24"/>
        </w:rPr>
        <w:t>1 (один)</w:t>
      </w:r>
      <w:r w:rsidRPr="004750EA">
        <w:rPr>
          <w:sz w:val="24"/>
          <w:szCs w:val="24"/>
        </w:rPr>
        <w:t>.</w:t>
      </w:r>
    </w:p>
    <w:bookmarkEnd w:id="18"/>
    <w:p w:rsidR="009D7F01" w:rsidRPr="004750EA" w:rsidRDefault="009D7F01" w:rsidP="00E722B6">
      <w:pPr>
        <w:keepNext/>
        <w:autoSpaceDE w:val="0"/>
        <w:autoSpaceDN w:val="0"/>
        <w:spacing w:line="264" w:lineRule="auto"/>
        <w:ind w:firstLine="540"/>
        <w:rPr>
          <w:sz w:val="24"/>
          <w:szCs w:val="24"/>
          <w:lang w:eastAsia="ru-RU"/>
        </w:rPr>
      </w:pPr>
      <w:r w:rsidRPr="004750EA">
        <w:rPr>
          <w:i/>
          <w:snapToGrid w:val="0"/>
          <w:sz w:val="24"/>
          <w:szCs w:val="24"/>
          <w:shd w:val="clear" w:color="auto" w:fill="FFFF99"/>
          <w:lang w:eastAsia="ru-RU"/>
        </w:rPr>
        <w:t xml:space="preserve">Участник самостоятельно, в рамках своей </w:t>
      </w:r>
      <w:r w:rsidR="00702B2C" w:rsidRPr="004750EA">
        <w:rPr>
          <w:i/>
          <w:snapToGrid w:val="0"/>
          <w:sz w:val="24"/>
          <w:szCs w:val="24"/>
          <w:shd w:val="clear" w:color="auto" w:fill="FFFF99"/>
          <w:lang w:eastAsia="ru-RU"/>
        </w:rPr>
        <w:t>Заявки</w:t>
      </w:r>
      <w:r w:rsidRPr="004750EA">
        <w:rPr>
          <w:i/>
          <w:snapToGrid w:val="0"/>
          <w:sz w:val="24"/>
          <w:szCs w:val="24"/>
          <w:shd w:val="clear" w:color="auto" w:fill="FFFF99"/>
          <w:lang w:eastAsia="ru-RU"/>
        </w:rPr>
        <w:t xml:space="preserve"> формирует стоимость </w:t>
      </w:r>
      <w:r w:rsidR="00E56A22" w:rsidRPr="004750EA">
        <w:rPr>
          <w:i/>
          <w:snapToGrid w:val="0"/>
          <w:sz w:val="24"/>
          <w:szCs w:val="24"/>
          <w:shd w:val="clear" w:color="auto" w:fill="FFFF99"/>
          <w:lang w:eastAsia="ru-RU"/>
        </w:rPr>
        <w:t>предлагаемой к поставке продукции</w:t>
      </w:r>
      <w:r w:rsidRPr="004750EA">
        <w:rPr>
          <w:i/>
          <w:snapToGrid w:val="0"/>
          <w:sz w:val="24"/>
          <w:szCs w:val="24"/>
          <w:shd w:val="clear" w:color="auto" w:fill="FFFF99"/>
          <w:lang w:eastAsia="ru-RU"/>
        </w:rPr>
        <w:t>, закупаемо</w:t>
      </w:r>
      <w:r w:rsidR="00E56A22" w:rsidRPr="004750EA">
        <w:rPr>
          <w:i/>
          <w:snapToGrid w:val="0"/>
          <w:sz w:val="24"/>
          <w:szCs w:val="24"/>
          <w:shd w:val="clear" w:color="auto" w:fill="FFFF99"/>
          <w:lang w:eastAsia="ru-RU"/>
        </w:rPr>
        <w:t>й</w:t>
      </w:r>
      <w:r w:rsidRPr="004750EA">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4750EA">
        <w:rPr>
          <w:sz w:val="24"/>
          <w:szCs w:val="24"/>
          <w:lang w:eastAsia="ru-RU"/>
        </w:rPr>
        <w:t>.</w:t>
      </w:r>
    </w:p>
    <w:p w:rsidR="00804801" w:rsidRPr="004750EA" w:rsidRDefault="00B5344A" w:rsidP="00E722B6">
      <w:pPr>
        <w:pStyle w:val="a"/>
        <w:keepNext/>
        <w:numPr>
          <w:ilvl w:val="0"/>
          <w:numId w:val="0"/>
        </w:numPr>
        <w:spacing w:line="264" w:lineRule="auto"/>
        <w:ind w:left="360" w:hanging="360"/>
        <w:rPr>
          <w:sz w:val="24"/>
          <w:szCs w:val="24"/>
        </w:rPr>
      </w:pPr>
      <w:r w:rsidRPr="004750EA">
        <w:rPr>
          <w:sz w:val="24"/>
          <w:szCs w:val="24"/>
        </w:rPr>
        <w:t>Частичное выполнение</w:t>
      </w:r>
      <w:r w:rsidR="002946EF" w:rsidRPr="004750EA">
        <w:rPr>
          <w:sz w:val="24"/>
          <w:szCs w:val="24"/>
        </w:rPr>
        <w:t xml:space="preserve"> </w:t>
      </w:r>
      <w:r w:rsidR="004D17BD" w:rsidRPr="004750EA">
        <w:rPr>
          <w:sz w:val="24"/>
          <w:szCs w:val="24"/>
        </w:rPr>
        <w:t xml:space="preserve">поставок, </w:t>
      </w:r>
      <w:r w:rsidR="00AD3EBC" w:rsidRPr="004750EA">
        <w:rPr>
          <w:sz w:val="24"/>
          <w:szCs w:val="24"/>
        </w:rPr>
        <w:t>работ (услуг)</w:t>
      </w:r>
      <w:r w:rsidRPr="004750EA">
        <w:rPr>
          <w:sz w:val="24"/>
          <w:szCs w:val="24"/>
        </w:rPr>
        <w:t xml:space="preserve"> не допускается.</w:t>
      </w:r>
    </w:p>
    <w:p w:rsidR="00717F60" w:rsidRPr="004750EA"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4750EA">
        <w:rPr>
          <w:sz w:val="24"/>
          <w:szCs w:val="24"/>
        </w:rPr>
        <w:t>Сроки</w:t>
      </w:r>
      <w:r w:rsidR="00717F60" w:rsidRPr="004750EA">
        <w:rPr>
          <w:sz w:val="24"/>
          <w:szCs w:val="24"/>
        </w:rPr>
        <w:t xml:space="preserve"> </w:t>
      </w:r>
      <w:r w:rsidR="002946EF" w:rsidRPr="004750EA">
        <w:rPr>
          <w:sz w:val="24"/>
          <w:szCs w:val="24"/>
        </w:rPr>
        <w:t xml:space="preserve">выполнения </w:t>
      </w:r>
      <w:r w:rsidR="00702B2C" w:rsidRPr="004750EA">
        <w:rPr>
          <w:sz w:val="24"/>
          <w:szCs w:val="24"/>
        </w:rPr>
        <w:t>поставок</w:t>
      </w:r>
      <w:r w:rsidR="00717F60" w:rsidRPr="004750EA">
        <w:rPr>
          <w:sz w:val="24"/>
          <w:szCs w:val="24"/>
        </w:rPr>
        <w:t xml:space="preserve">: </w:t>
      </w:r>
      <w:bookmarkEnd w:id="19"/>
      <w:r w:rsidR="00E205A8" w:rsidRPr="00E205A8">
        <w:rPr>
          <w:sz w:val="24"/>
          <w:szCs w:val="24"/>
        </w:rPr>
        <w:t>С момента заключения договора до 25 декабря 2017 года</w:t>
      </w:r>
      <w:r w:rsidR="00B66C0D" w:rsidRPr="00B66C0D">
        <w:rPr>
          <w:sz w:val="24"/>
          <w:szCs w:val="24"/>
        </w:rPr>
        <w:t>.</w:t>
      </w:r>
    </w:p>
    <w:p w:rsidR="008D2928" w:rsidRPr="004750EA"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4750EA">
        <w:rPr>
          <w:sz w:val="24"/>
          <w:szCs w:val="24"/>
        </w:rPr>
        <w:t xml:space="preserve">Отгрузочные реквизиты/базис поставки: </w:t>
      </w:r>
      <w:r w:rsidR="008D2928" w:rsidRPr="004750EA">
        <w:rPr>
          <w:sz w:val="24"/>
          <w:szCs w:val="24"/>
        </w:rPr>
        <w:t xml:space="preserve">на условиях DDP (Согласно ИНКОТЕРМС </w:t>
      </w:r>
      <w:r w:rsidR="00DA1402" w:rsidRPr="004750EA">
        <w:rPr>
          <w:sz w:val="24"/>
          <w:szCs w:val="24"/>
        </w:rPr>
        <w:t>2010</w:t>
      </w:r>
      <w:r w:rsidR="008D2928" w:rsidRPr="004750EA">
        <w:rPr>
          <w:sz w:val="24"/>
          <w:szCs w:val="24"/>
        </w:rPr>
        <w:t>) по адрес</w:t>
      </w:r>
      <w:r w:rsidR="004750EA" w:rsidRPr="004750EA">
        <w:rPr>
          <w:sz w:val="24"/>
          <w:szCs w:val="24"/>
        </w:rPr>
        <w:t>у</w:t>
      </w:r>
      <w:r w:rsidR="008D2928" w:rsidRPr="004750EA">
        <w:rPr>
          <w:sz w:val="24"/>
          <w:szCs w:val="24"/>
        </w:rPr>
        <w:t xml:space="preserve"> филиал</w:t>
      </w:r>
      <w:r w:rsidR="004750EA" w:rsidRPr="004750EA">
        <w:rPr>
          <w:sz w:val="24"/>
          <w:szCs w:val="24"/>
        </w:rPr>
        <w:t>а</w:t>
      </w:r>
      <w:r w:rsidR="008D2928" w:rsidRPr="004750EA">
        <w:rPr>
          <w:sz w:val="24"/>
          <w:szCs w:val="24"/>
        </w:rPr>
        <w:t xml:space="preserve"> ПАО «МРСК Центра»:</w:t>
      </w:r>
      <w:bookmarkEnd w:id="20"/>
      <w:r w:rsidR="002556E6" w:rsidRPr="004750EA">
        <w:rPr>
          <w:sz w:val="24"/>
          <w:szCs w:val="24"/>
        </w:rPr>
        <w:t xml:space="preserve"> </w:t>
      </w:r>
    </w:p>
    <w:p w:rsidR="002A47D1" w:rsidRPr="004750EA" w:rsidRDefault="004750EA" w:rsidP="005E6E3C">
      <w:pPr>
        <w:pStyle w:val="afffffff2"/>
        <w:keepNext/>
        <w:numPr>
          <w:ilvl w:val="0"/>
          <w:numId w:val="77"/>
        </w:numPr>
        <w:spacing w:line="240" w:lineRule="auto"/>
        <w:rPr>
          <w:rFonts w:ascii="Times New Roman" w:hAnsi="Times New Roman"/>
          <w:sz w:val="24"/>
          <w:szCs w:val="24"/>
        </w:rPr>
      </w:pPr>
      <w:r w:rsidRPr="004750EA">
        <w:rPr>
          <w:rFonts w:ascii="Times New Roman" w:hAnsi="Times New Roman"/>
          <w:sz w:val="24"/>
          <w:szCs w:val="24"/>
        </w:rPr>
        <w:t xml:space="preserve"> </w:t>
      </w:r>
      <w:r w:rsidR="008D2928" w:rsidRPr="004750EA">
        <w:rPr>
          <w:rFonts w:ascii="Times New Roman" w:hAnsi="Times New Roman"/>
          <w:sz w:val="24"/>
          <w:szCs w:val="24"/>
        </w:rPr>
        <w:t>«Ярэнерго»: Ярославская площадка: РФ, 150003, г. Ярославль</w:t>
      </w:r>
      <w:r w:rsidRPr="004750EA">
        <w:rPr>
          <w:rFonts w:ascii="Times New Roman" w:hAnsi="Times New Roman"/>
          <w:sz w:val="24"/>
          <w:szCs w:val="24"/>
        </w:rPr>
        <w:t>, ул. Северная подстанция, д. 9</w:t>
      </w:r>
      <w:r w:rsidR="008D2928" w:rsidRPr="004750EA">
        <w:rPr>
          <w:rFonts w:ascii="Times New Roman" w:hAnsi="Times New Roman"/>
          <w:sz w:val="24"/>
          <w:szCs w:val="24"/>
        </w:rPr>
        <w:t>.</w:t>
      </w:r>
    </w:p>
    <w:p w:rsidR="00717F60" w:rsidRPr="004750EA"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4750EA">
        <w:rPr>
          <w:iCs/>
          <w:sz w:val="24"/>
          <w:szCs w:val="24"/>
        </w:rPr>
        <w:t>Форма и порядок оплаты</w:t>
      </w:r>
      <w:r w:rsidRPr="00382A07">
        <w:rPr>
          <w:iCs/>
          <w:sz w:val="24"/>
          <w:szCs w:val="24"/>
        </w:rPr>
        <w:t xml:space="preserve">: </w:t>
      </w:r>
      <w:bookmarkEnd w:id="21"/>
      <w:r w:rsidR="00E205A8" w:rsidRPr="00E205A8">
        <w:rPr>
          <w:iCs/>
          <w:sz w:val="24"/>
          <w:szCs w:val="24"/>
        </w:rPr>
        <w:t>безналичный расчет, оплата производится в течение 30 (тридцати) рабочих дней с момента  подписания Сторонами накладной, предоставления счета-фактуры  и иных документов, предусмотренных договором. В случае</w:t>
      </w:r>
      <w:proofErr w:type="gramStart"/>
      <w:r w:rsidR="00E205A8" w:rsidRPr="00E205A8">
        <w:rPr>
          <w:iCs/>
          <w:sz w:val="24"/>
          <w:szCs w:val="24"/>
        </w:rPr>
        <w:t>,</w:t>
      </w:r>
      <w:proofErr w:type="gramEnd"/>
      <w:r w:rsidR="00E205A8" w:rsidRPr="00E205A8">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w:t>
      </w:r>
      <w:r w:rsidR="00E205A8" w:rsidRPr="00E205A8">
        <w:rPr>
          <w:iCs/>
          <w:sz w:val="24"/>
          <w:szCs w:val="24"/>
        </w:rPr>
        <w:lastRenderedPageBreak/>
        <w:t>лиц")</w:t>
      </w:r>
      <w:r w:rsidR="0035634C" w:rsidRPr="004750EA">
        <w:rPr>
          <w:iCs/>
          <w:sz w:val="24"/>
          <w:szCs w:val="24"/>
        </w:rPr>
        <w:t>.</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D2D6A">
        <w:fldChar w:fldCharType="begin"/>
      </w:r>
      <w:r w:rsidR="000D2D6A">
        <w:instrText xml:space="preserve"> REF _Ref311232052 \r \h  \* MERGEFORMAT </w:instrText>
      </w:r>
      <w:r w:rsidR="000D2D6A">
        <w:fldChar w:fldCharType="separate"/>
      </w:r>
      <w:r w:rsidR="006305A1">
        <w:t>3</w:t>
      </w:r>
      <w:r w:rsidR="000D2D6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D2D6A">
        <w:fldChar w:fldCharType="begin"/>
      </w:r>
      <w:r w:rsidR="000D2D6A">
        <w:instrText xml:space="preserve"> REF _Ref440270568 \r \h  \* MERGEFORMAT </w:instrText>
      </w:r>
      <w:r w:rsidR="000D2D6A">
        <w:fldChar w:fldCharType="separate"/>
      </w:r>
      <w:r w:rsidR="006305A1">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6305A1">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lastRenderedPageBreak/>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w:t>
      </w:r>
      <w:r w:rsidR="0099066F" w:rsidRPr="00382A07">
        <w:rPr>
          <w:sz w:val="24"/>
          <w:szCs w:val="24"/>
        </w:rPr>
        <w:lastRenderedPageBreak/>
        <w:t>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w:t>
      </w:r>
      <w:r w:rsidRPr="00382A07">
        <w:rPr>
          <w:sz w:val="24"/>
          <w:szCs w:val="24"/>
        </w:rPr>
        <w:lastRenderedPageBreak/>
        <w:t xml:space="preserve">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6305A1" w:rsidRPr="006305A1">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6305A1" w:rsidRPr="006305A1">
        <w:rPr>
          <w:b w:val="0"/>
          <w:szCs w:val="24"/>
        </w:rPr>
        <w:t>3.3</w:t>
      </w:r>
      <w:r w:rsidR="000D2D6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6305A1" w:rsidRPr="006305A1">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6305A1" w:rsidRPr="006305A1">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6305A1" w:rsidRPr="006305A1">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lastRenderedPageBreak/>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6305A1" w:rsidRPr="006305A1">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6305A1" w:rsidRPr="006305A1">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6305A1">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7"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2"/>
    </w:p>
    <w:p w:rsidR="00280464" w:rsidRPr="00E205A8" w:rsidRDefault="00E205A8" w:rsidP="003B0849">
      <w:pPr>
        <w:widowControl w:val="0"/>
        <w:shd w:val="clear" w:color="auto" w:fill="FFFFFF"/>
        <w:tabs>
          <w:tab w:val="left" w:pos="1701"/>
        </w:tabs>
        <w:autoSpaceDE w:val="0"/>
        <w:spacing w:after="100" w:line="264" w:lineRule="auto"/>
        <w:ind w:right="17" w:firstLine="0"/>
        <w:rPr>
          <w:rFonts w:eastAsia="Calibri"/>
          <w:sz w:val="24"/>
          <w:szCs w:val="24"/>
          <w:lang w:eastAsia="en-US"/>
        </w:rPr>
      </w:pPr>
      <w:proofErr w:type="gramStart"/>
      <w:r w:rsidRPr="00E205A8">
        <w:rPr>
          <w:b/>
          <w:sz w:val="24"/>
          <w:szCs w:val="24"/>
        </w:rPr>
        <w:t>3 926 184,00</w:t>
      </w:r>
      <w:r w:rsidRPr="00E205A8">
        <w:rPr>
          <w:sz w:val="24"/>
          <w:szCs w:val="24"/>
        </w:rPr>
        <w:t xml:space="preserve"> (три миллиона девятьсот двадцать шесть тысяч сто восемьдесят четыре) рубля 00 копеек РФ, без учета НДС; НДС составляет </w:t>
      </w:r>
      <w:r w:rsidRPr="00E205A8">
        <w:rPr>
          <w:b/>
          <w:sz w:val="24"/>
          <w:szCs w:val="24"/>
        </w:rPr>
        <w:t>706 713,12</w:t>
      </w:r>
      <w:r w:rsidRPr="00E205A8">
        <w:rPr>
          <w:sz w:val="24"/>
          <w:szCs w:val="24"/>
        </w:rPr>
        <w:t xml:space="preserve"> (семьсот шесть тысяч семьсот тринадцать тысяч) рублей 12 копеек РФ; </w:t>
      </w:r>
      <w:r w:rsidRPr="00E205A8">
        <w:rPr>
          <w:b/>
          <w:sz w:val="24"/>
          <w:szCs w:val="24"/>
        </w:rPr>
        <w:t>4 632 897,12</w:t>
      </w:r>
      <w:r w:rsidRPr="00E205A8">
        <w:rPr>
          <w:sz w:val="24"/>
          <w:szCs w:val="24"/>
        </w:rPr>
        <w:t xml:space="preserve"> (четыре миллиона шестьсот тридцать две тысячи восемьсот девяносто семь) рублей 12 копеек РФ, с учетом НДС</w:t>
      </w:r>
      <w:r w:rsidR="003B0849" w:rsidRPr="00E205A8">
        <w:rPr>
          <w:sz w:val="24"/>
          <w:szCs w:val="24"/>
        </w:rPr>
        <w:t>.</w:t>
      </w:r>
      <w:proofErr w:type="gramEnd"/>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w:t>
      </w:r>
      <w:proofErr w:type="spellStart"/>
      <w:r w:rsidRPr="006305A1">
        <w:rPr>
          <w:sz w:val="24"/>
          <w:szCs w:val="24"/>
          <w:lang w:eastAsia="ru-RU"/>
        </w:rPr>
        <w:t>т.ч</w:t>
      </w:r>
      <w:proofErr w:type="spellEnd"/>
      <w:r w:rsidRPr="006305A1">
        <w:rPr>
          <w:sz w:val="24"/>
          <w:szCs w:val="24"/>
          <w:lang w:eastAsia="ru-RU"/>
        </w:rPr>
        <w:t xml:space="preserve">.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w:t>
      </w:r>
      <w:r w:rsidRPr="00382A07">
        <w:rPr>
          <w:sz w:val="24"/>
          <w:szCs w:val="24"/>
        </w:rPr>
        <w:lastRenderedPageBreak/>
        <w:t xml:space="preserve">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3"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4"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 xml:space="preserve">ачестве </w:t>
      </w:r>
      <w:r w:rsidR="006D2FCD" w:rsidRPr="00DB5A15">
        <w:rPr>
          <w:sz w:val="24"/>
          <w:szCs w:val="24"/>
        </w:rPr>
        <w:lastRenderedPageBreak/>
        <w:t>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w:t>
      </w:r>
      <w:r w:rsidRPr="00382A07">
        <w:rPr>
          <w:sz w:val="24"/>
          <w:szCs w:val="24"/>
        </w:rPr>
        <w:lastRenderedPageBreak/>
        <w:t xml:space="preserve">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0D2D6A">
        <w:rPr>
          <w:sz w:val="24"/>
          <w:szCs w:val="24"/>
        </w:rPr>
        <w:t>я(</w:t>
      </w:r>
      <w:proofErr w:type="gramEnd"/>
      <w:r w:rsidRPr="000D2D6A">
        <w:rPr>
          <w:sz w:val="24"/>
          <w:szCs w:val="24"/>
        </w:rPr>
        <w:t>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xml:space="preserve">. Наличие полномочий на поставку продукции, гарантирует для Заказчика поставку </w:t>
      </w:r>
      <w:proofErr w:type="spellStart"/>
      <w:r w:rsidRPr="000D2D6A">
        <w:rPr>
          <w:sz w:val="24"/>
          <w:szCs w:val="24"/>
        </w:rPr>
        <w:t>неконтрафактной</w:t>
      </w:r>
      <w:proofErr w:type="spellEnd"/>
      <w:r w:rsidRPr="000D2D6A">
        <w:rPr>
          <w:sz w:val="24"/>
          <w:szCs w:val="24"/>
        </w:rPr>
        <w:t xml:space="preserve"> продукции в определенные Закупочной документацией сроки, проведение </w:t>
      </w:r>
      <w:proofErr w:type="gramStart"/>
      <w:r w:rsidRPr="000D2D6A">
        <w:rPr>
          <w:sz w:val="24"/>
          <w:szCs w:val="24"/>
        </w:rPr>
        <w:t>шеф-монтажа</w:t>
      </w:r>
      <w:proofErr w:type="gramEnd"/>
      <w:r w:rsidRPr="000D2D6A">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D2D6A">
        <w:rPr>
          <w:sz w:val="24"/>
          <w:szCs w:val="24"/>
        </w:rPr>
        <w:t>подтверждающий</w:t>
      </w:r>
      <w:proofErr w:type="gramEnd"/>
      <w:r w:rsidRPr="000D2D6A">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w:t>
      </w:r>
      <w:r w:rsidRPr="00382A07">
        <w:rPr>
          <w:bCs w:val="0"/>
          <w:sz w:val="24"/>
          <w:szCs w:val="24"/>
        </w:rPr>
        <w:lastRenderedPageBreak/>
        <w:t xml:space="preserve">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4750EA">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4750EA">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lastRenderedPageBreak/>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0A7A8E" w:rsidRPr="00CA44AD">
        <w:rPr>
          <w:sz w:val="24"/>
          <w:szCs w:val="24"/>
        </w:rPr>
        <w:t>3% от стоимости Заявки, с учетом</w:t>
      </w:r>
      <w:r w:rsidR="000A7A8E" w:rsidRPr="00382A07">
        <w:rPr>
          <w:sz w:val="24"/>
          <w:szCs w:val="24"/>
        </w:rPr>
        <w:t xml:space="preserve"> НДС.</w:t>
      </w:r>
    </w:p>
    <w:p w:rsidR="00932C0A" w:rsidRPr="003B0849"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w:t>
      </w:r>
      <w:r w:rsidR="00932C0A" w:rsidRPr="003B0849">
        <w:rPr>
          <w:sz w:val="24"/>
          <w:szCs w:val="24"/>
        </w:rPr>
        <w:t>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B0849">
        <w:rPr>
          <w:sz w:val="24"/>
          <w:szCs w:val="24"/>
        </w:rPr>
        <w:t>Участник должен предоставить оригинал соглашения о неустойке (</w:t>
      </w:r>
      <w:r w:rsidRPr="003B0849">
        <w:rPr>
          <w:sz w:val="24"/>
          <w:szCs w:val="24"/>
          <w:lang w:eastAsia="ru-RU"/>
        </w:rPr>
        <w:t xml:space="preserve">подраздел </w:t>
      </w:r>
      <w:r w:rsidR="000D2D6A" w:rsidRPr="003B0849">
        <w:fldChar w:fldCharType="begin"/>
      </w:r>
      <w:r w:rsidR="000D2D6A" w:rsidRPr="003B0849">
        <w:instrText xml:space="preserve"> REF _Ref440272256 \r \h  \* MERGEFORMAT </w:instrText>
      </w:r>
      <w:r w:rsidR="000D2D6A" w:rsidRPr="003B0849">
        <w:fldChar w:fldCharType="separate"/>
      </w:r>
      <w:r w:rsidR="006305A1" w:rsidRPr="003B0849">
        <w:rPr>
          <w:sz w:val="24"/>
          <w:szCs w:val="24"/>
          <w:lang w:eastAsia="ru-RU"/>
        </w:rPr>
        <w:t>5.12</w:t>
      </w:r>
      <w:r w:rsidR="000D2D6A" w:rsidRPr="003B0849">
        <w:fldChar w:fldCharType="end"/>
      </w:r>
      <w:r w:rsidRPr="003B0849">
        <w:rPr>
          <w:sz w:val="24"/>
          <w:szCs w:val="24"/>
        </w:rPr>
        <w:t xml:space="preserve">), а также Расписку сдачи-приемки соглашения о неустойке, подготовленную по </w:t>
      </w:r>
      <w:r w:rsidRPr="003B0849">
        <w:rPr>
          <w:spacing w:val="-1"/>
          <w:sz w:val="24"/>
          <w:szCs w:val="24"/>
        </w:rPr>
        <w:t xml:space="preserve">форме и в соответствии с инструкциями, приведенными в настоящей Документации </w:t>
      </w:r>
      <w:r w:rsidRPr="003B0849">
        <w:rPr>
          <w:sz w:val="24"/>
          <w:szCs w:val="24"/>
        </w:rPr>
        <w:t>(</w:t>
      </w:r>
      <w:r w:rsidRPr="003B0849">
        <w:rPr>
          <w:sz w:val="24"/>
          <w:szCs w:val="24"/>
          <w:lang w:eastAsia="ru-RU"/>
        </w:rPr>
        <w:t xml:space="preserve">подраздел </w:t>
      </w:r>
      <w:r w:rsidR="000D2D6A" w:rsidRPr="003B0849">
        <w:fldChar w:fldCharType="begin"/>
      </w:r>
      <w:r w:rsidR="000D2D6A" w:rsidRPr="003B0849">
        <w:instrText xml:space="preserve"> REF _Ref441574460 \r \h  \* MERGEFORMAT </w:instrText>
      </w:r>
      <w:r w:rsidR="000D2D6A" w:rsidRPr="003B0849">
        <w:fldChar w:fldCharType="separate"/>
      </w:r>
      <w:r w:rsidR="006305A1" w:rsidRPr="003B0849">
        <w:rPr>
          <w:sz w:val="24"/>
          <w:szCs w:val="24"/>
          <w:lang w:eastAsia="ru-RU"/>
        </w:rPr>
        <w:t>5.13</w:t>
      </w:r>
      <w:r w:rsidR="000D2D6A" w:rsidRPr="003B0849">
        <w:fldChar w:fldCharType="end"/>
      </w:r>
      <w:r w:rsidRPr="003B0849">
        <w:rPr>
          <w:sz w:val="24"/>
          <w:szCs w:val="24"/>
        </w:rPr>
        <w:t xml:space="preserve">), в срок не позднее даты и времени окончания приема заявок, указанных в пункте </w:t>
      </w:r>
      <w:r w:rsidR="000D2D6A" w:rsidRPr="003B0849">
        <w:fldChar w:fldCharType="begin"/>
      </w:r>
      <w:r w:rsidR="000D2D6A" w:rsidRPr="003B0849">
        <w:instrText xml:space="preserve"> REF _Ref440289953 \r \h  \* MERGEFORMAT </w:instrText>
      </w:r>
      <w:r w:rsidR="000D2D6A" w:rsidRPr="003B0849">
        <w:fldChar w:fldCharType="separate"/>
      </w:r>
      <w:r w:rsidR="006305A1" w:rsidRPr="003B0849">
        <w:rPr>
          <w:sz w:val="24"/>
          <w:szCs w:val="24"/>
        </w:rPr>
        <w:t>3.4.1.3</w:t>
      </w:r>
      <w:r w:rsidR="000D2D6A" w:rsidRPr="003B0849">
        <w:fldChar w:fldCharType="end"/>
      </w:r>
      <w:r w:rsidRPr="003B0849">
        <w:rPr>
          <w:sz w:val="24"/>
          <w:szCs w:val="24"/>
        </w:rPr>
        <w:t xml:space="preserve"> настоящей Документации, по адресу: </w:t>
      </w:r>
      <w:r w:rsidR="00DC32FC" w:rsidRPr="003B0849">
        <w:rPr>
          <w:sz w:val="24"/>
          <w:szCs w:val="24"/>
        </w:rPr>
        <w:t xml:space="preserve">РФ, </w:t>
      </w:r>
      <w:r w:rsidR="003B0849" w:rsidRPr="003B0849">
        <w:rPr>
          <w:bCs/>
          <w:sz w:val="24"/>
          <w:szCs w:val="24"/>
        </w:rPr>
        <w:t>150003, г. Ярославль, ул. Северная подстанция, д. 9</w:t>
      </w:r>
      <w:r w:rsidR="00DC32FC" w:rsidRPr="003B0849">
        <w:rPr>
          <w:sz w:val="24"/>
          <w:szCs w:val="24"/>
        </w:rPr>
        <w:t xml:space="preserve">, исполнительный сотрудник </w:t>
      </w:r>
      <w:r w:rsidR="003B0849" w:rsidRPr="003B0849">
        <w:rPr>
          <w:sz w:val="24"/>
          <w:szCs w:val="24"/>
        </w:rPr>
        <w:t>–</w:t>
      </w:r>
      <w:r w:rsidR="00DC32FC" w:rsidRPr="003B0849">
        <w:rPr>
          <w:sz w:val="24"/>
          <w:szCs w:val="24"/>
        </w:rPr>
        <w:t xml:space="preserve"> </w:t>
      </w:r>
      <w:r w:rsidR="003B0849" w:rsidRPr="003B0849">
        <w:rPr>
          <w:sz w:val="24"/>
          <w:szCs w:val="24"/>
        </w:rPr>
        <w:t>Донсков Антон Юрьевич</w:t>
      </w:r>
      <w:r w:rsidR="00DC32FC" w:rsidRPr="003B0849">
        <w:rPr>
          <w:sz w:val="24"/>
          <w:szCs w:val="24"/>
        </w:rPr>
        <w:t>, контактный телефон (4</w:t>
      </w:r>
      <w:r w:rsidR="003B0849" w:rsidRPr="003B0849">
        <w:rPr>
          <w:sz w:val="24"/>
          <w:szCs w:val="24"/>
        </w:rPr>
        <w:t>852</w:t>
      </w:r>
      <w:r w:rsidR="00DC32FC" w:rsidRPr="003B0849">
        <w:rPr>
          <w:sz w:val="24"/>
          <w:szCs w:val="24"/>
        </w:rPr>
        <w:t>) 7</w:t>
      </w:r>
      <w:r w:rsidR="003B0849" w:rsidRPr="003B0849">
        <w:rPr>
          <w:sz w:val="24"/>
          <w:szCs w:val="24"/>
        </w:rPr>
        <w:t>8</w:t>
      </w:r>
      <w:r w:rsidR="00DC32FC" w:rsidRPr="003B0849">
        <w:rPr>
          <w:sz w:val="24"/>
          <w:szCs w:val="24"/>
        </w:rPr>
        <w:t>-</w:t>
      </w:r>
      <w:r w:rsidR="003B0849" w:rsidRPr="003B0849">
        <w:rPr>
          <w:sz w:val="24"/>
          <w:szCs w:val="24"/>
        </w:rPr>
        <w:t>14</w:t>
      </w:r>
      <w:r w:rsidR="00DC32FC" w:rsidRPr="003B0849">
        <w:rPr>
          <w:sz w:val="24"/>
          <w:szCs w:val="24"/>
        </w:rPr>
        <w:t>-</w:t>
      </w:r>
      <w:r w:rsidR="003B0849" w:rsidRPr="003B0849">
        <w:rPr>
          <w:sz w:val="24"/>
          <w:szCs w:val="24"/>
        </w:rPr>
        <w:t>78</w:t>
      </w:r>
      <w:r w:rsidRPr="003B0849">
        <w:rPr>
          <w:sz w:val="24"/>
          <w:szCs w:val="24"/>
        </w:rPr>
        <w:t>. Оригинал соглашения о неустойке должен быть</w:t>
      </w:r>
      <w:r w:rsidRPr="00382A07">
        <w:rPr>
          <w:sz w:val="24"/>
          <w:szCs w:val="24"/>
        </w:rPr>
        <w:t xml:space="preserve">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6305A1" w:rsidRPr="006305A1">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3B0849"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3B0849">
        <w:rPr>
          <w:szCs w:val="24"/>
        </w:rPr>
        <w:t>платежного</w:t>
      </w:r>
      <w:r w:rsidRPr="003B0849">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rsidRPr="003B0849">
        <w:fldChar w:fldCharType="begin"/>
      </w:r>
      <w:r w:rsidR="000D2D6A" w:rsidRPr="003B0849">
        <w:instrText xml:space="preserve"> REF _Ref55335823 \r \h  \* MERGEFORMAT </w:instrText>
      </w:r>
      <w:r w:rsidR="000D2D6A" w:rsidRPr="003B0849">
        <w:fldChar w:fldCharType="separate"/>
      </w:r>
      <w:r w:rsidR="006305A1" w:rsidRPr="003B0849">
        <w:rPr>
          <w:rFonts w:eastAsia="Calibri"/>
          <w:szCs w:val="24"/>
          <w:lang w:eastAsia="en-US"/>
        </w:rPr>
        <w:t>5.6</w:t>
      </w:r>
      <w:r w:rsidR="000D2D6A" w:rsidRPr="003B0849">
        <w:fldChar w:fldCharType="end"/>
      </w:r>
      <w:r w:rsidRPr="003B0849">
        <w:rPr>
          <w:rFonts w:eastAsia="Calibri"/>
          <w:szCs w:val="24"/>
          <w:lang w:eastAsia="en-US"/>
        </w:rPr>
        <w:t xml:space="preserve">) Участник обязан направить на электронную почту </w:t>
      </w:r>
      <w:r w:rsidR="003B0849" w:rsidRPr="003B0849">
        <w:rPr>
          <w:rFonts w:eastAsia="Calibri"/>
          <w:szCs w:val="24"/>
          <w:lang w:eastAsia="en-US"/>
        </w:rPr>
        <w:t>специалисту 2 категории отдела закупочной деятельности Управления логистики и материально – технического обеспечения филиала</w:t>
      </w:r>
      <w:r w:rsidRPr="003B0849">
        <w:rPr>
          <w:rFonts w:eastAsia="Calibri"/>
          <w:szCs w:val="24"/>
          <w:lang w:eastAsia="en-US"/>
        </w:rPr>
        <w:t xml:space="preserve"> ПАО «МРСК Центра»</w:t>
      </w:r>
      <w:r w:rsidR="003B0849" w:rsidRPr="003B0849">
        <w:rPr>
          <w:rFonts w:eastAsia="Calibri"/>
          <w:szCs w:val="24"/>
          <w:lang w:eastAsia="en-US"/>
        </w:rPr>
        <w:t xml:space="preserve"> - «Ярэнерго»</w:t>
      </w:r>
      <w:r w:rsidRPr="003B0849">
        <w:rPr>
          <w:rFonts w:eastAsia="Calibri"/>
          <w:szCs w:val="24"/>
          <w:lang w:eastAsia="en-US"/>
        </w:rPr>
        <w:t xml:space="preserve"> </w:t>
      </w:r>
      <w:r w:rsidR="003B0849" w:rsidRPr="003B0849">
        <w:rPr>
          <w:rFonts w:eastAsia="Calibri"/>
          <w:szCs w:val="24"/>
          <w:lang w:eastAsia="en-US"/>
        </w:rPr>
        <w:t>Донскову</w:t>
      </w:r>
      <w:proofErr w:type="gramEnd"/>
      <w:r w:rsidR="003B0849" w:rsidRPr="003B0849">
        <w:rPr>
          <w:rFonts w:eastAsia="Calibri"/>
          <w:szCs w:val="24"/>
          <w:lang w:eastAsia="en-US"/>
        </w:rPr>
        <w:t xml:space="preserve"> Антону Юрьевичу</w:t>
      </w:r>
      <w:r w:rsidRPr="003B0849">
        <w:rPr>
          <w:rFonts w:eastAsia="Calibri"/>
          <w:szCs w:val="24"/>
          <w:lang w:eastAsia="en-US"/>
        </w:rPr>
        <w:t xml:space="preserve"> - контактный телефон (4</w:t>
      </w:r>
      <w:r w:rsidR="003B0849" w:rsidRPr="003B0849">
        <w:rPr>
          <w:rFonts w:eastAsia="Calibri"/>
          <w:szCs w:val="24"/>
          <w:lang w:eastAsia="en-US"/>
        </w:rPr>
        <w:t>852</w:t>
      </w:r>
      <w:r w:rsidRPr="003B0849">
        <w:rPr>
          <w:rFonts w:eastAsia="Calibri"/>
          <w:szCs w:val="24"/>
          <w:lang w:eastAsia="en-US"/>
        </w:rPr>
        <w:t>) 7</w:t>
      </w:r>
      <w:r w:rsidR="003B0849" w:rsidRPr="003B0849">
        <w:rPr>
          <w:rFonts w:eastAsia="Calibri"/>
          <w:szCs w:val="24"/>
          <w:lang w:eastAsia="en-US"/>
        </w:rPr>
        <w:t>8</w:t>
      </w:r>
      <w:r w:rsidRPr="003B0849">
        <w:rPr>
          <w:rFonts w:eastAsia="Calibri"/>
          <w:szCs w:val="24"/>
          <w:lang w:eastAsia="en-US"/>
        </w:rPr>
        <w:t>-</w:t>
      </w:r>
      <w:r w:rsidR="003B0849" w:rsidRPr="003B0849">
        <w:rPr>
          <w:rFonts w:eastAsia="Calibri"/>
          <w:szCs w:val="24"/>
          <w:lang w:eastAsia="en-US"/>
        </w:rPr>
        <w:t>14</w:t>
      </w:r>
      <w:r w:rsidRPr="003B0849">
        <w:rPr>
          <w:rFonts w:eastAsia="Calibri"/>
          <w:szCs w:val="24"/>
          <w:lang w:eastAsia="en-US"/>
        </w:rPr>
        <w:t>-</w:t>
      </w:r>
      <w:r w:rsidR="003B0849" w:rsidRPr="003B0849">
        <w:rPr>
          <w:rFonts w:eastAsia="Calibri"/>
          <w:szCs w:val="24"/>
          <w:lang w:eastAsia="en-US"/>
        </w:rPr>
        <w:t>78</w:t>
      </w:r>
      <w:r w:rsidRPr="003B0849">
        <w:rPr>
          <w:rFonts w:eastAsia="Calibri"/>
          <w:szCs w:val="24"/>
          <w:lang w:eastAsia="en-US"/>
        </w:rPr>
        <w:t xml:space="preserve">, адрес электронной почты: </w:t>
      </w:r>
      <w:hyperlink r:id="rId35" w:history="1">
        <w:r w:rsidR="003B0849" w:rsidRPr="003B0849">
          <w:rPr>
            <w:rStyle w:val="a7"/>
            <w:rFonts w:eastAsia="Calibri"/>
            <w:lang w:val="en-US" w:eastAsia="en-US"/>
          </w:rPr>
          <w:t>Donskov</w:t>
        </w:r>
        <w:r w:rsidR="003B0849" w:rsidRPr="003B0849">
          <w:rPr>
            <w:rStyle w:val="a7"/>
            <w:rFonts w:eastAsia="Calibri"/>
            <w:lang w:eastAsia="en-US"/>
          </w:rPr>
          <w:t>.</w:t>
        </w:r>
        <w:r w:rsidR="003B0849" w:rsidRPr="003B0849">
          <w:rPr>
            <w:rStyle w:val="a7"/>
            <w:rFonts w:eastAsia="Calibri"/>
            <w:lang w:val="en-US" w:eastAsia="en-US"/>
          </w:rPr>
          <w:t>AY</w:t>
        </w:r>
        <w:r w:rsidR="003B0849" w:rsidRPr="003B0849">
          <w:rPr>
            <w:rStyle w:val="a7"/>
            <w:rFonts w:eastAsia="Calibri"/>
            <w:lang w:eastAsia="en-US"/>
          </w:rPr>
          <w:t>@mrsk-1.ru</w:t>
        </w:r>
      </w:hyperlink>
      <w:r w:rsidRPr="003B0849">
        <w:rPr>
          <w:rFonts w:eastAsia="Calibri"/>
          <w:szCs w:val="24"/>
          <w:lang w:eastAsia="en-US"/>
        </w:rPr>
        <w:t xml:space="preserve">. Данные документы необходимо направить Заказчику </w:t>
      </w:r>
      <w:r w:rsidRPr="003B0849">
        <w:rPr>
          <w:szCs w:val="24"/>
        </w:rPr>
        <w:t xml:space="preserve">до момента истечения срока окончания приема заявок (п. </w:t>
      </w:r>
      <w:r w:rsidR="000D2D6A" w:rsidRPr="003B0849">
        <w:fldChar w:fldCharType="begin"/>
      </w:r>
      <w:r w:rsidR="000D2D6A" w:rsidRPr="003B0849">
        <w:instrText xml:space="preserve"> REF _Ref440289953 \r \h  \* MERGEFORMAT </w:instrText>
      </w:r>
      <w:r w:rsidR="000D2D6A" w:rsidRPr="003B0849">
        <w:fldChar w:fldCharType="separate"/>
      </w:r>
      <w:r w:rsidR="006305A1" w:rsidRPr="003B0849">
        <w:rPr>
          <w:szCs w:val="24"/>
        </w:rPr>
        <w:t>3.4.1.3</w:t>
      </w:r>
      <w:r w:rsidR="000D2D6A" w:rsidRPr="003B0849">
        <w:fldChar w:fldCharType="end"/>
      </w:r>
      <w:r w:rsidRPr="003B0849">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3B0849" w:rsidRPr="00E4300E" w:rsidRDefault="003B0849" w:rsidP="003B0849">
      <w:pPr>
        <w:pStyle w:val="aff6"/>
        <w:numPr>
          <w:ilvl w:val="0"/>
          <w:numId w:val="0"/>
        </w:numPr>
        <w:snapToGrid w:val="0"/>
        <w:spacing w:before="100" w:beforeAutospacing="1" w:line="240" w:lineRule="auto"/>
        <w:ind w:left="2160"/>
        <w:rPr>
          <w:sz w:val="24"/>
          <w:szCs w:val="24"/>
          <w:u w:val="single"/>
        </w:rPr>
      </w:pPr>
      <w:r w:rsidRPr="00E4300E">
        <w:rPr>
          <w:sz w:val="24"/>
          <w:szCs w:val="24"/>
          <w:u w:val="single"/>
        </w:rPr>
        <w:t>Получатель платежа: Филиал ПАО «МРСК Центра» - «Ярэнерго»</w:t>
      </w:r>
    </w:p>
    <w:p w:rsidR="003B0849" w:rsidRPr="00E4300E" w:rsidRDefault="003B0849" w:rsidP="003B0849">
      <w:pPr>
        <w:pStyle w:val="aff6"/>
        <w:numPr>
          <w:ilvl w:val="0"/>
          <w:numId w:val="78"/>
        </w:numPr>
        <w:tabs>
          <w:tab w:val="clear" w:pos="1134"/>
          <w:tab w:val="left" w:pos="2127"/>
        </w:tabs>
        <w:suppressAutoHyphens w:val="0"/>
        <w:spacing w:before="240" w:line="240" w:lineRule="auto"/>
        <w:ind w:left="2846" w:hanging="357"/>
        <w:rPr>
          <w:sz w:val="24"/>
          <w:szCs w:val="24"/>
        </w:rPr>
      </w:pPr>
      <w:r w:rsidRPr="00E4300E">
        <w:rPr>
          <w:sz w:val="24"/>
          <w:szCs w:val="24"/>
        </w:rPr>
        <w:t>ИНН/КПП: 6901067107/760602001</w:t>
      </w:r>
    </w:p>
    <w:p w:rsidR="003B0849" w:rsidRPr="00E4300E" w:rsidRDefault="003B0849" w:rsidP="003B0849">
      <w:pPr>
        <w:pStyle w:val="aff6"/>
        <w:numPr>
          <w:ilvl w:val="0"/>
          <w:numId w:val="0"/>
        </w:numPr>
        <w:tabs>
          <w:tab w:val="left" w:pos="2127"/>
        </w:tabs>
        <w:spacing w:line="240" w:lineRule="auto"/>
        <w:ind w:left="2847"/>
      </w:pPr>
      <w:proofErr w:type="gramStart"/>
      <w:r w:rsidRPr="00E4300E">
        <w:rPr>
          <w:sz w:val="24"/>
          <w:szCs w:val="24"/>
        </w:rPr>
        <w:t>р</w:t>
      </w:r>
      <w:proofErr w:type="gramEnd"/>
      <w:r w:rsidRPr="00E4300E">
        <w:rPr>
          <w:sz w:val="24"/>
          <w:szCs w:val="24"/>
        </w:rPr>
        <w:t>/с: 40702810777020004402 в Северный банк Сбербанка России г. Ярославль</w:t>
      </w:r>
    </w:p>
    <w:p w:rsidR="003B0849" w:rsidRPr="00E4300E" w:rsidRDefault="003B0849" w:rsidP="003B0849">
      <w:pPr>
        <w:pStyle w:val="aff6"/>
        <w:numPr>
          <w:ilvl w:val="0"/>
          <w:numId w:val="0"/>
        </w:numPr>
        <w:tabs>
          <w:tab w:val="left" w:pos="2127"/>
        </w:tabs>
        <w:spacing w:line="240" w:lineRule="auto"/>
        <w:ind w:left="2847"/>
      </w:pPr>
      <w:r w:rsidRPr="00E4300E">
        <w:rPr>
          <w:sz w:val="24"/>
          <w:szCs w:val="24"/>
        </w:rPr>
        <w:lastRenderedPageBreak/>
        <w:t>БИК: 047888670</w:t>
      </w:r>
    </w:p>
    <w:p w:rsidR="006D2FCD" w:rsidRPr="00DB5A15" w:rsidRDefault="003B0849" w:rsidP="003B0849">
      <w:pPr>
        <w:pStyle w:val="aff6"/>
        <w:numPr>
          <w:ilvl w:val="0"/>
          <w:numId w:val="0"/>
        </w:numPr>
        <w:tabs>
          <w:tab w:val="left" w:pos="2127"/>
        </w:tabs>
        <w:spacing w:line="240" w:lineRule="auto"/>
        <w:ind w:left="2847"/>
      </w:pPr>
      <w:r w:rsidRPr="00E4300E">
        <w:rPr>
          <w:sz w:val="24"/>
          <w:szCs w:val="24"/>
        </w:rPr>
        <w:t>к/с: 30101810500000000670</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B0849"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w:t>
      </w:r>
      <w:r w:rsidRPr="003B0849">
        <w:rPr>
          <w:bCs w:val="0"/>
          <w:sz w:val="24"/>
          <w:szCs w:val="24"/>
        </w:rPr>
        <w:t xml:space="preserve">запросу предложений. Размещение </w:t>
      </w:r>
      <w:r w:rsidR="00D77DCB" w:rsidRPr="003B0849">
        <w:rPr>
          <w:bCs w:val="0"/>
          <w:sz w:val="24"/>
          <w:szCs w:val="24"/>
        </w:rPr>
        <w:t xml:space="preserve">электронных </w:t>
      </w:r>
      <w:r w:rsidRPr="003B0849">
        <w:rPr>
          <w:bCs w:val="0"/>
          <w:sz w:val="24"/>
          <w:szCs w:val="24"/>
        </w:rPr>
        <w:t>архивов, состоящих из нескольких частей (томов) на ЭТП не допускается.</w:t>
      </w:r>
    </w:p>
    <w:p w:rsidR="00717F60" w:rsidRPr="003B0849"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B0849">
        <w:rPr>
          <w:bCs w:val="0"/>
          <w:sz w:val="24"/>
          <w:szCs w:val="24"/>
        </w:rPr>
        <w:t>Заявк</w:t>
      </w:r>
      <w:r w:rsidR="00717F60" w:rsidRPr="003B0849">
        <w:rPr>
          <w:bCs w:val="0"/>
          <w:sz w:val="24"/>
          <w:szCs w:val="24"/>
        </w:rPr>
        <w:t xml:space="preserve">и на ЭТП могут быть поданы до </w:t>
      </w:r>
      <w:r w:rsidR="002B5044" w:rsidRPr="003B0849">
        <w:rPr>
          <w:b/>
          <w:bCs w:val="0"/>
          <w:sz w:val="24"/>
          <w:szCs w:val="24"/>
        </w:rPr>
        <w:t xml:space="preserve">12 часов 00 минут </w:t>
      </w:r>
      <w:r w:rsidR="00E205A8">
        <w:rPr>
          <w:b/>
          <w:bCs w:val="0"/>
          <w:sz w:val="24"/>
          <w:szCs w:val="24"/>
        </w:rPr>
        <w:t>17</w:t>
      </w:r>
      <w:r w:rsidR="002B5044" w:rsidRPr="003B0849">
        <w:rPr>
          <w:b/>
          <w:bCs w:val="0"/>
          <w:sz w:val="24"/>
          <w:szCs w:val="24"/>
        </w:rPr>
        <w:t xml:space="preserve"> </w:t>
      </w:r>
      <w:r w:rsidR="00737B22">
        <w:rPr>
          <w:b/>
          <w:bCs w:val="0"/>
          <w:sz w:val="24"/>
          <w:szCs w:val="24"/>
        </w:rPr>
        <w:t>ноября</w:t>
      </w:r>
      <w:r w:rsidR="002B5044" w:rsidRPr="003B0849">
        <w:rPr>
          <w:b/>
          <w:bCs w:val="0"/>
          <w:sz w:val="24"/>
          <w:szCs w:val="24"/>
        </w:rPr>
        <w:t xml:space="preserve"> </w:t>
      </w:r>
      <w:r w:rsidR="004E638A" w:rsidRPr="003B0849">
        <w:rPr>
          <w:b/>
          <w:bCs w:val="0"/>
          <w:sz w:val="24"/>
          <w:szCs w:val="24"/>
        </w:rPr>
        <w:t>2017</w:t>
      </w:r>
      <w:r w:rsidR="002B5044" w:rsidRPr="003B0849">
        <w:rPr>
          <w:b/>
          <w:bCs w:val="0"/>
          <w:sz w:val="24"/>
          <w:szCs w:val="24"/>
        </w:rPr>
        <w:t xml:space="preserve"> года</w:t>
      </w:r>
      <w:r w:rsidR="00BC2634" w:rsidRPr="003B0849">
        <w:rPr>
          <w:b/>
          <w:bCs w:val="0"/>
          <w:sz w:val="24"/>
          <w:szCs w:val="24"/>
        </w:rPr>
        <w:t xml:space="preserve">, </w:t>
      </w:r>
      <w:r w:rsidR="00BC2634" w:rsidRPr="003B0849">
        <w:rPr>
          <w:bCs w:val="0"/>
          <w:sz w:val="24"/>
          <w:szCs w:val="24"/>
        </w:rPr>
        <w:t xml:space="preserve">при этом предложенная Участником в Письме о подаче оферты </w:t>
      </w:r>
      <w:r w:rsidR="00BC2634" w:rsidRPr="003B0849">
        <w:rPr>
          <w:bCs w:val="0"/>
          <w:spacing w:val="-2"/>
          <w:sz w:val="24"/>
          <w:szCs w:val="24"/>
        </w:rPr>
        <w:t>(под</w:t>
      </w:r>
      <w:r w:rsidR="00BC2634" w:rsidRPr="003B0849">
        <w:rPr>
          <w:bCs w:val="0"/>
          <w:sz w:val="24"/>
          <w:szCs w:val="24"/>
        </w:rPr>
        <w:t xml:space="preserve">раздел </w:t>
      </w:r>
      <w:r w:rsidR="000D2D6A" w:rsidRPr="003B0849">
        <w:fldChar w:fldCharType="begin"/>
      </w:r>
      <w:r w:rsidR="000D2D6A" w:rsidRPr="003B0849">
        <w:instrText xml:space="preserve"> REF _Ref55336310 \r \h  \* MERGEFORMAT </w:instrText>
      </w:r>
      <w:r w:rsidR="000D2D6A" w:rsidRPr="003B0849">
        <w:fldChar w:fldCharType="separate"/>
      </w:r>
      <w:r w:rsidR="006305A1" w:rsidRPr="003B0849">
        <w:rPr>
          <w:bCs w:val="0"/>
          <w:sz w:val="24"/>
          <w:szCs w:val="24"/>
        </w:rPr>
        <w:t>5.1</w:t>
      </w:r>
      <w:r w:rsidR="000D2D6A" w:rsidRPr="003B0849">
        <w:fldChar w:fldCharType="end"/>
      </w:r>
      <w:r w:rsidR="00BC2634" w:rsidRPr="003B0849">
        <w:rPr>
          <w:bCs w:val="0"/>
          <w:sz w:val="24"/>
          <w:szCs w:val="24"/>
          <w:lang w:eastAsia="ru-RU"/>
        </w:rPr>
        <w:t>)</w:t>
      </w:r>
      <w:r w:rsidR="00BC2634" w:rsidRPr="003B0849">
        <w:rPr>
          <w:bCs w:val="0"/>
          <w:sz w:val="24"/>
          <w:szCs w:val="24"/>
        </w:rPr>
        <w:t xml:space="preserve"> цена должна соответствовать цене, указанной Участником на «котировочной доске» ЭТП</w:t>
      </w:r>
      <w:r w:rsidR="00717F60" w:rsidRPr="003B0849">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3B0849">
        <w:rPr>
          <w:bCs w:val="0"/>
          <w:sz w:val="24"/>
          <w:szCs w:val="24"/>
        </w:rPr>
        <w:t>После наступления даты и времени завершения срока подачи Заявок</w:t>
      </w:r>
      <w:r w:rsidRPr="00382A07">
        <w:rPr>
          <w:bCs w:val="0"/>
          <w:sz w:val="24"/>
          <w:szCs w:val="24"/>
        </w:rPr>
        <w:t xml:space="preserve"> 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w:t>
      </w:r>
      <w:bookmarkStart w:id="529" w:name="_GoBack"/>
      <w:bookmarkEnd w:id="529"/>
      <w:r w:rsidRPr="00382A07">
        <w:rPr>
          <w:bCs w:val="0"/>
          <w:sz w:val="24"/>
          <w:szCs w:val="24"/>
        </w:rPr>
        <w:t>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lastRenderedPageBreak/>
        <w:t xml:space="preserve">Подача Заявок в письменной </w:t>
      </w:r>
      <w:r w:rsidR="00673FC7" w:rsidRPr="00382A07">
        <w:rPr>
          <w:szCs w:val="24"/>
        </w:rPr>
        <w:t xml:space="preserve">(бумажной) </w:t>
      </w:r>
      <w:r w:rsidRPr="00382A07">
        <w:rPr>
          <w:szCs w:val="24"/>
        </w:rPr>
        <w:t>форме</w:t>
      </w:r>
      <w:bookmarkEnd w:id="521"/>
      <w:bookmarkEnd w:id="522"/>
      <w:bookmarkEnd w:id="523"/>
      <w:bookmarkEnd w:id="524"/>
      <w:bookmarkEnd w:id="525"/>
      <w:bookmarkEnd w:id="526"/>
      <w:bookmarkEnd w:id="527"/>
      <w:bookmarkEnd w:id="528"/>
      <w:bookmarkEnd w:id="530"/>
      <w:bookmarkEnd w:id="531"/>
      <w:bookmarkEnd w:id="532"/>
      <w:bookmarkEnd w:id="533"/>
      <w:bookmarkEnd w:id="534"/>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lastRenderedPageBreak/>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w:t>
      </w:r>
      <w:r w:rsidRPr="00382A07">
        <w:rPr>
          <w:sz w:val="24"/>
          <w:szCs w:val="24"/>
        </w:rPr>
        <w:lastRenderedPageBreak/>
        <w:t xml:space="preserve">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w:t>
      </w:r>
      <w:r w:rsidRPr="00382A07">
        <w:rPr>
          <w:iCs/>
          <w:sz w:val="24"/>
          <w:szCs w:val="24"/>
          <w:lang w:eastAsia="ru-RU"/>
        </w:rPr>
        <w:lastRenderedPageBreak/>
        <w:t xml:space="preserve">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В соответствии с пунктом 1 части 8 статьи 3 Федерального закона «О </w:t>
      </w:r>
      <w:r w:rsidRPr="001018D6">
        <w:rPr>
          <w:sz w:val="24"/>
          <w:szCs w:val="24"/>
        </w:rPr>
        <w:lastRenderedPageBreak/>
        <w:t>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3B084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w:t>
      </w:r>
      <w:r w:rsidRPr="003B0849">
        <w:rPr>
          <w:sz w:val="24"/>
          <w:szCs w:val="24"/>
        </w:rPr>
        <w:t>заключается по цене Договора, предложенной Участником в Заявке (методика оценки изложена в Приложении №3 к настоящей Документации).</w:t>
      </w:r>
    </w:p>
    <w:p w:rsidR="00031513" w:rsidRPr="003B084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3B0849">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3B0849">
        <w:rPr>
          <w:rFonts w:ascii="Times New Roman" w:hAnsi="Times New Roman" w:cs="Times New Roman"/>
          <w:sz w:val="24"/>
          <w:szCs w:val="24"/>
        </w:rPr>
        <w:t xml:space="preserve">а) закупка признана несостоявшейся (п. </w:t>
      </w:r>
      <w:r w:rsidR="000D2D6A" w:rsidRPr="003B0849">
        <w:fldChar w:fldCharType="begin"/>
      </w:r>
      <w:r w:rsidR="000D2D6A" w:rsidRPr="003B0849">
        <w:instrText xml:space="preserve"> REF _Ref303251044 \r \h  \* MERGEFORMAT </w:instrText>
      </w:r>
      <w:r w:rsidR="000D2D6A" w:rsidRPr="003B0849">
        <w:fldChar w:fldCharType="separate"/>
      </w:r>
      <w:r w:rsidR="006305A1" w:rsidRPr="003B0849">
        <w:rPr>
          <w:rFonts w:ascii="Times New Roman" w:hAnsi="Times New Roman" w:cs="Times New Roman"/>
          <w:sz w:val="24"/>
          <w:szCs w:val="24"/>
        </w:rPr>
        <w:t>3.10</w:t>
      </w:r>
      <w:r w:rsidR="000D2D6A" w:rsidRPr="003B0849">
        <w:fldChar w:fldCharType="end"/>
      </w:r>
      <w:r w:rsidRPr="003B0849">
        <w:rPr>
          <w:rFonts w:ascii="Times New Roman" w:hAnsi="Times New Roman" w:cs="Times New Roman"/>
          <w:sz w:val="24"/>
          <w:szCs w:val="24"/>
        </w:rPr>
        <w:t>) и Договор заключается</w:t>
      </w:r>
      <w:r w:rsidRPr="001018D6">
        <w:rPr>
          <w:rFonts w:ascii="Times New Roman" w:hAnsi="Times New Roman" w:cs="Times New Roman"/>
          <w:sz w:val="24"/>
          <w:szCs w:val="24"/>
        </w:rPr>
        <w:t xml:space="preserve">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 xml:space="preserve">макс) ед.) на </w:t>
      </w:r>
      <w:r w:rsidRPr="001018D6">
        <w:rPr>
          <w:rFonts w:ascii="Times New Roman" w:hAnsi="Times New Roman" w:cs="Times New Roman"/>
          <w:sz w:val="24"/>
          <w:szCs w:val="24"/>
        </w:rPr>
        <w:lastRenderedPageBreak/>
        <w:t>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w:t>
      </w:r>
      <w:r w:rsidRPr="00382A07">
        <w:rPr>
          <w:sz w:val="24"/>
          <w:szCs w:val="24"/>
        </w:rPr>
        <w:lastRenderedPageBreak/>
        <w:t xml:space="preserve">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 xml:space="preserve">к Участнику будут применены </w:t>
      </w:r>
      <w:r w:rsidRPr="00991C07">
        <w:rPr>
          <w:rFonts w:eastAsia="Times New Roman,Italic"/>
          <w:iCs/>
          <w:sz w:val="24"/>
          <w:szCs w:val="24"/>
        </w:rPr>
        <w:lastRenderedPageBreak/>
        <w:t>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w:t>
      </w:r>
      <w:r w:rsidRPr="004A1A68">
        <w:rPr>
          <w:i/>
          <w:sz w:val="24"/>
          <w:szCs w:val="24"/>
        </w:rPr>
        <w:lastRenderedPageBreak/>
        <w:t xml:space="preserve">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подтверждающих его полномочия на поставку продукции от производител</w:t>
      </w:r>
      <w:proofErr w:type="gramStart"/>
      <w:r w:rsidRPr="000D2D6A">
        <w:rPr>
          <w:sz w:val="24"/>
          <w:szCs w:val="24"/>
        </w:rPr>
        <w:t>я(</w:t>
      </w:r>
      <w:proofErr w:type="gramEnd"/>
      <w:r w:rsidRPr="000D2D6A">
        <w:rPr>
          <w:sz w:val="24"/>
          <w:szCs w:val="24"/>
        </w:rPr>
        <w:t xml:space="preserve">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w:t>
      </w:r>
      <w:r w:rsidRPr="001018D6">
        <w:rPr>
          <w:sz w:val="24"/>
          <w:szCs w:val="24"/>
        </w:rPr>
        <w:lastRenderedPageBreak/>
        <w:t xml:space="preserve">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lastRenderedPageBreak/>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382A07">
        <w:rPr>
          <w:b w:val="0"/>
          <w:szCs w:val="24"/>
          <w:highlight w:val="yellow"/>
        </w:rPr>
        <w:t>№1</w:t>
      </w:r>
      <w:r w:rsidR="00A154B7" w:rsidRPr="00382A07">
        <w:rPr>
          <w:b w:val="0"/>
          <w:szCs w:val="24"/>
        </w:rPr>
        <w:t xml:space="preserve"> (подраздел </w:t>
      </w:r>
      <w:r w:rsidR="000D2D6A">
        <w:fldChar w:fldCharType="begin"/>
      </w:r>
      <w:r w:rsidR="000D2D6A">
        <w:instrText xml:space="preserve"> REF _Ref440275279 \r \h  \* MERGEFORMAT </w:instrText>
      </w:r>
      <w:r w:rsidR="000D2D6A">
        <w:fldChar w:fldCharType="separate"/>
      </w:r>
      <w:r w:rsidR="006305A1" w:rsidRPr="006305A1">
        <w:rPr>
          <w:b w:val="0"/>
          <w:szCs w:val="24"/>
        </w:rPr>
        <w:t>1.1.4</w:t>
      </w:r>
      <w:r w:rsidR="000D2D6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382A07" w:rsidRDefault="00951E53" w:rsidP="00951E53">
      <w:pPr>
        <w:pStyle w:val="3"/>
        <w:ind w:left="0" w:firstLine="851"/>
        <w:jc w:val="both"/>
        <w:rPr>
          <w:b w:val="0"/>
          <w:szCs w:val="24"/>
          <w:highlight w:val="magenta"/>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382A07">
        <w:rPr>
          <w:b w:val="0"/>
          <w:szCs w:val="24"/>
          <w:highlight w:val="magenta"/>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lastRenderedPageBreak/>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B66C0D">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B66C0D">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B66C0D">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B66C0D">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B66C0D">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B66C0D">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B66C0D">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7" w:name="_Ref491179450"/>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bookmarkEnd w:id="1197"/>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8" w:name="_Toc439170690"/>
      <w:bookmarkStart w:id="1199" w:name="_Toc439172792"/>
      <w:bookmarkStart w:id="1200" w:name="_Toc439173236"/>
      <w:bookmarkStart w:id="1201"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2" w:name="_Toc125426243"/>
      <w:bookmarkStart w:id="1203" w:name="_Toc396984070"/>
      <w:bookmarkStart w:id="1204" w:name="_Toc423423673"/>
      <w:bookmarkStart w:id="1205" w:name="_Toc439170691"/>
      <w:bookmarkStart w:id="1206" w:name="_Toc439172793"/>
      <w:bookmarkStart w:id="1207" w:name="_Toc439173237"/>
      <w:bookmarkStart w:id="1208" w:name="_Toc439238233"/>
      <w:bookmarkStart w:id="1209" w:name="_Toc439252780"/>
      <w:bookmarkStart w:id="1210" w:name="_Toc439323754"/>
      <w:bookmarkStart w:id="1211" w:name="_Toc440357152"/>
      <w:bookmarkStart w:id="1212" w:name="_Toc440359707"/>
      <w:bookmarkStart w:id="1213" w:name="_Toc440632171"/>
      <w:bookmarkStart w:id="1214" w:name="_Toc440875991"/>
      <w:bookmarkStart w:id="1215" w:name="_Toc441131019"/>
      <w:bookmarkStart w:id="1216" w:name="_Toc447269836"/>
      <w:bookmarkEnd w:id="1198"/>
      <w:bookmarkEnd w:id="1199"/>
      <w:bookmarkEnd w:id="1200"/>
      <w:bookmarkEnd w:id="1201"/>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7" w:name="_Toc464120662"/>
      <w:bookmarkStart w:id="1218" w:name="_Toc466970582"/>
      <w:bookmarkStart w:id="1219" w:name="_Toc472411864"/>
      <w:r w:rsidRPr="00382A07">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20" w:name="_Ref55336378"/>
      <w:bookmarkStart w:id="1221" w:name="_Toc57314676"/>
      <w:bookmarkStart w:id="1222" w:name="_Toc69728990"/>
      <w:bookmarkStart w:id="1223" w:name="_Toc98253942"/>
      <w:bookmarkStart w:id="1224" w:name="_Toc165173868"/>
      <w:bookmarkStart w:id="1225"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6" w:name="_Ref449017073"/>
      <w:bookmarkStart w:id="1227" w:name="_Toc472411865"/>
      <w:r w:rsidRPr="00382A07">
        <w:lastRenderedPageBreak/>
        <w:t>Справка о перечне и годовых объемах выполнения аналогичных договоров (форма 7)</w:t>
      </w:r>
      <w:bookmarkEnd w:id="1220"/>
      <w:bookmarkEnd w:id="1221"/>
      <w:bookmarkEnd w:id="1222"/>
      <w:bookmarkEnd w:id="1223"/>
      <w:bookmarkEnd w:id="1224"/>
      <w:bookmarkEnd w:id="1225"/>
      <w:bookmarkEnd w:id="1226"/>
      <w:bookmarkEnd w:id="1227"/>
    </w:p>
    <w:p w:rsidR="004F4D80" w:rsidRPr="00382A07" w:rsidRDefault="004F4D80" w:rsidP="004F4D80">
      <w:pPr>
        <w:pStyle w:val="3"/>
        <w:rPr>
          <w:szCs w:val="24"/>
        </w:rPr>
      </w:pPr>
      <w:bookmarkStart w:id="1228" w:name="_Toc98253943"/>
      <w:bookmarkStart w:id="1229" w:name="_Toc157248195"/>
      <w:bookmarkStart w:id="1230" w:name="_Toc157496564"/>
      <w:bookmarkStart w:id="1231" w:name="_Toc158206103"/>
      <w:bookmarkStart w:id="1232" w:name="_Toc164057788"/>
      <w:bookmarkStart w:id="1233" w:name="_Toc164137138"/>
      <w:bookmarkStart w:id="1234" w:name="_Toc164161298"/>
      <w:bookmarkStart w:id="1235" w:name="_Toc165173869"/>
      <w:bookmarkStart w:id="1236" w:name="_Toc439170693"/>
      <w:bookmarkStart w:id="1237" w:name="_Toc439172795"/>
      <w:bookmarkStart w:id="1238" w:name="_Toc439173239"/>
      <w:bookmarkStart w:id="1239" w:name="_Toc439238235"/>
      <w:bookmarkStart w:id="1240" w:name="_Toc439252782"/>
      <w:bookmarkStart w:id="1241" w:name="_Toc439323756"/>
      <w:bookmarkStart w:id="1242" w:name="_Toc440357154"/>
      <w:bookmarkStart w:id="1243" w:name="_Toc440359709"/>
      <w:bookmarkStart w:id="1244" w:name="_Toc440632173"/>
      <w:bookmarkStart w:id="1245" w:name="_Toc440875993"/>
      <w:bookmarkStart w:id="1246" w:name="_Toc441131021"/>
      <w:bookmarkStart w:id="1247" w:name="_Toc447269838"/>
      <w:bookmarkStart w:id="1248" w:name="_Toc464120664"/>
      <w:bookmarkStart w:id="1249" w:name="_Toc466970584"/>
      <w:bookmarkStart w:id="1250" w:name="_Toc468462498"/>
      <w:bookmarkStart w:id="1251" w:name="_Toc469482091"/>
      <w:bookmarkStart w:id="1252" w:name="_Toc472411866"/>
      <w:r w:rsidRPr="00382A07">
        <w:rPr>
          <w:szCs w:val="24"/>
        </w:rPr>
        <w:t>Форма Справки о перечне и годовых объемах выполнения аналогичных договоров</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3" w:name="_Toc98253944"/>
      <w:bookmarkStart w:id="1254" w:name="_Toc157248196"/>
      <w:bookmarkStart w:id="1255" w:name="_Toc157496565"/>
      <w:bookmarkStart w:id="1256" w:name="_Toc158206104"/>
      <w:bookmarkStart w:id="1257" w:name="_Toc164057789"/>
      <w:bookmarkStart w:id="1258" w:name="_Toc164137139"/>
      <w:bookmarkStart w:id="1259" w:name="_Toc164161299"/>
      <w:bookmarkStart w:id="1260" w:name="_Toc165173870"/>
      <w:r w:rsidRPr="00382A07">
        <w:rPr>
          <w:szCs w:val="24"/>
        </w:rPr>
        <w:br w:type="page"/>
      </w:r>
    </w:p>
    <w:p w:rsidR="004F4D80" w:rsidRPr="00382A07" w:rsidRDefault="004F4D80" w:rsidP="004F4D80">
      <w:pPr>
        <w:pStyle w:val="3"/>
        <w:rPr>
          <w:szCs w:val="24"/>
        </w:rPr>
      </w:pPr>
      <w:bookmarkStart w:id="1261" w:name="_Toc439170694"/>
      <w:bookmarkStart w:id="1262" w:name="_Toc439172796"/>
      <w:bookmarkStart w:id="1263" w:name="_Toc439173240"/>
      <w:bookmarkStart w:id="1264" w:name="_Toc439238236"/>
      <w:bookmarkStart w:id="1265" w:name="_Toc439252783"/>
      <w:bookmarkStart w:id="1266" w:name="_Toc439323757"/>
      <w:bookmarkStart w:id="1267" w:name="_Toc440357155"/>
      <w:bookmarkStart w:id="1268" w:name="_Toc440359710"/>
      <w:bookmarkStart w:id="1269" w:name="_Toc440632174"/>
      <w:bookmarkStart w:id="1270" w:name="_Toc440875994"/>
      <w:bookmarkStart w:id="1271" w:name="_Toc441131022"/>
      <w:bookmarkStart w:id="1272" w:name="_Toc447269839"/>
      <w:bookmarkStart w:id="1273" w:name="_Toc464120665"/>
      <w:bookmarkStart w:id="1274" w:name="_Toc466970585"/>
      <w:bookmarkStart w:id="1275" w:name="_Toc468462499"/>
      <w:bookmarkStart w:id="1276" w:name="_Toc469482092"/>
      <w:bookmarkStart w:id="1277" w:name="_Toc472411867"/>
      <w:r w:rsidRPr="00382A07">
        <w:rPr>
          <w:szCs w:val="24"/>
        </w:rPr>
        <w:lastRenderedPageBreak/>
        <w:t>Инструкции по заполнению</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98"/>
      <w:bookmarkStart w:id="1279" w:name="_Toc57314678"/>
      <w:bookmarkStart w:id="1280" w:name="_Toc69728992"/>
      <w:bookmarkStart w:id="1281" w:name="_Toc98253948"/>
      <w:bookmarkStart w:id="1282" w:name="_Toc165173874"/>
      <w:bookmarkStart w:id="1283" w:name="_Toc423423676"/>
      <w:bookmarkStart w:id="1284" w:name="_Toc472411868"/>
      <w:r w:rsidRPr="00382A07">
        <w:lastRenderedPageBreak/>
        <w:t xml:space="preserve">Справка о кадровых ресурсах (форма </w:t>
      </w:r>
      <w:r w:rsidR="000D67AD" w:rsidRPr="00382A07">
        <w:t>8</w:t>
      </w:r>
      <w:r w:rsidRPr="00382A07">
        <w:t>)</w:t>
      </w:r>
      <w:bookmarkEnd w:id="1278"/>
      <w:bookmarkEnd w:id="1279"/>
      <w:bookmarkEnd w:id="1280"/>
      <w:bookmarkEnd w:id="1281"/>
      <w:bookmarkEnd w:id="1282"/>
      <w:bookmarkEnd w:id="1283"/>
      <w:bookmarkEnd w:id="1284"/>
    </w:p>
    <w:p w:rsidR="004F4D80" w:rsidRPr="00382A07" w:rsidRDefault="004F4D80" w:rsidP="004F4D80">
      <w:pPr>
        <w:pStyle w:val="3"/>
        <w:rPr>
          <w:szCs w:val="24"/>
        </w:rPr>
      </w:pPr>
      <w:bookmarkStart w:id="1285" w:name="_Toc98253949"/>
      <w:bookmarkStart w:id="1286" w:name="_Toc157248201"/>
      <w:bookmarkStart w:id="1287" w:name="_Toc157496570"/>
      <w:bookmarkStart w:id="1288" w:name="_Toc158206109"/>
      <w:bookmarkStart w:id="1289" w:name="_Toc164057794"/>
      <w:bookmarkStart w:id="1290" w:name="_Toc164137144"/>
      <w:bookmarkStart w:id="1291" w:name="_Toc164161304"/>
      <w:bookmarkStart w:id="1292" w:name="_Toc165173875"/>
      <w:bookmarkStart w:id="1293" w:name="_Toc439170699"/>
      <w:bookmarkStart w:id="1294" w:name="_Toc439172801"/>
      <w:bookmarkStart w:id="1295" w:name="_Toc439173245"/>
      <w:bookmarkStart w:id="1296" w:name="_Toc439238241"/>
      <w:bookmarkStart w:id="1297" w:name="_Toc439252788"/>
      <w:bookmarkStart w:id="1298" w:name="_Toc439323762"/>
      <w:bookmarkStart w:id="1299" w:name="_Toc440357160"/>
      <w:bookmarkStart w:id="1300" w:name="_Toc440359712"/>
      <w:bookmarkStart w:id="1301" w:name="_Toc440632176"/>
      <w:bookmarkStart w:id="1302" w:name="_Toc440875996"/>
      <w:bookmarkStart w:id="1303" w:name="_Toc441131024"/>
      <w:bookmarkStart w:id="1304" w:name="_Toc447269841"/>
      <w:bookmarkStart w:id="1305" w:name="_Toc464120667"/>
      <w:bookmarkStart w:id="1306" w:name="_Toc466970587"/>
      <w:bookmarkStart w:id="1307" w:name="_Toc468462501"/>
      <w:bookmarkStart w:id="1308" w:name="_Toc469482094"/>
      <w:bookmarkStart w:id="1309" w:name="_Toc472411869"/>
      <w:r w:rsidRPr="00382A07">
        <w:rPr>
          <w:szCs w:val="24"/>
        </w:rPr>
        <w:t>Форма Справки о кадровых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10" w:name="_Toc98253950"/>
      <w:bookmarkStart w:id="1311" w:name="_Toc157248202"/>
      <w:bookmarkStart w:id="1312" w:name="_Toc157496571"/>
      <w:bookmarkStart w:id="1313" w:name="_Toc158206110"/>
      <w:bookmarkStart w:id="1314" w:name="_Toc164057795"/>
      <w:bookmarkStart w:id="1315" w:name="_Toc164137145"/>
      <w:bookmarkStart w:id="1316" w:name="_Toc164161305"/>
      <w:bookmarkStart w:id="1317" w:name="_Toc165173876"/>
      <w:r w:rsidRPr="00382A07">
        <w:rPr>
          <w:b/>
          <w:szCs w:val="24"/>
        </w:rPr>
        <w:br w:type="page"/>
      </w:r>
    </w:p>
    <w:p w:rsidR="004F4D80" w:rsidRPr="00382A07" w:rsidRDefault="004F4D80" w:rsidP="004F4D80">
      <w:pPr>
        <w:pStyle w:val="3"/>
        <w:rPr>
          <w:szCs w:val="24"/>
        </w:rPr>
      </w:pPr>
      <w:bookmarkStart w:id="1318" w:name="_Toc439170700"/>
      <w:bookmarkStart w:id="1319" w:name="_Toc439172802"/>
      <w:bookmarkStart w:id="1320" w:name="_Toc439173246"/>
      <w:bookmarkStart w:id="1321" w:name="_Toc439238242"/>
      <w:bookmarkStart w:id="1322" w:name="_Toc439252789"/>
      <w:bookmarkStart w:id="1323" w:name="_Toc439323763"/>
      <w:bookmarkStart w:id="1324" w:name="_Toc440357161"/>
      <w:bookmarkStart w:id="1325" w:name="_Toc440359713"/>
      <w:bookmarkStart w:id="1326" w:name="_Toc440632177"/>
      <w:bookmarkStart w:id="1327" w:name="_Toc440875997"/>
      <w:bookmarkStart w:id="1328" w:name="_Toc441131025"/>
      <w:bookmarkStart w:id="1329" w:name="_Toc447269842"/>
      <w:bookmarkStart w:id="1330" w:name="_Toc464120668"/>
      <w:bookmarkStart w:id="1331" w:name="_Toc466970588"/>
      <w:bookmarkStart w:id="1332" w:name="_Toc468462502"/>
      <w:bookmarkStart w:id="1333" w:name="_Toc469482095"/>
      <w:bookmarkStart w:id="1334" w:name="_Toc472411870"/>
      <w:r w:rsidRPr="00382A07">
        <w:rPr>
          <w:szCs w:val="24"/>
        </w:rPr>
        <w:lastRenderedPageBreak/>
        <w:t>Инструкции по заполнению</w:t>
      </w:r>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5" w:name="_Toc165173881"/>
      <w:bookmarkStart w:id="1336" w:name="_Ref194749267"/>
      <w:bookmarkStart w:id="1337" w:name="_Toc423423677"/>
      <w:bookmarkStart w:id="1338" w:name="_Ref440271993"/>
      <w:bookmarkStart w:id="1339" w:name="_Ref440274659"/>
      <w:bookmarkStart w:id="1340" w:name="_Toc472411871"/>
      <w:bookmarkStart w:id="1341" w:name="_Ref90381523"/>
      <w:bookmarkStart w:id="1342" w:name="_Toc90385124"/>
      <w:bookmarkStart w:id="1343" w:name="_Ref96861029"/>
      <w:bookmarkStart w:id="1344" w:name="_Toc97651410"/>
      <w:bookmarkStart w:id="1345"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5"/>
      <w:bookmarkEnd w:id="1336"/>
      <w:bookmarkEnd w:id="1337"/>
      <w:bookmarkEnd w:id="1338"/>
      <w:bookmarkEnd w:id="1339"/>
      <w:bookmarkEnd w:id="1340"/>
    </w:p>
    <w:p w:rsidR="004F4D80" w:rsidRPr="00382A07" w:rsidRDefault="004F4D80" w:rsidP="004F4D80">
      <w:pPr>
        <w:pStyle w:val="3"/>
        <w:rPr>
          <w:szCs w:val="24"/>
        </w:rPr>
      </w:pPr>
      <w:bookmarkStart w:id="1346" w:name="_Toc97651411"/>
      <w:bookmarkStart w:id="1347" w:name="_Toc98253956"/>
      <w:bookmarkStart w:id="1348" w:name="_Toc157248208"/>
      <w:bookmarkStart w:id="1349" w:name="_Toc157496577"/>
      <w:bookmarkStart w:id="1350" w:name="_Toc158206116"/>
      <w:bookmarkStart w:id="1351" w:name="_Toc164057801"/>
      <w:bookmarkStart w:id="1352" w:name="_Toc164137151"/>
      <w:bookmarkStart w:id="1353" w:name="_Toc164161311"/>
      <w:bookmarkStart w:id="1354" w:name="_Toc165173882"/>
      <w:bookmarkStart w:id="1355" w:name="_Toc439170702"/>
      <w:bookmarkStart w:id="1356" w:name="_Toc439172804"/>
      <w:bookmarkStart w:id="1357" w:name="_Toc439173248"/>
      <w:bookmarkStart w:id="1358" w:name="_Toc439238244"/>
      <w:bookmarkStart w:id="1359" w:name="_Toc439252791"/>
      <w:bookmarkStart w:id="1360" w:name="_Toc439323765"/>
      <w:bookmarkStart w:id="1361" w:name="_Toc440357163"/>
      <w:bookmarkStart w:id="1362" w:name="_Toc440359715"/>
      <w:bookmarkStart w:id="1363" w:name="_Toc440632179"/>
      <w:bookmarkStart w:id="1364" w:name="_Toc440875999"/>
      <w:bookmarkStart w:id="1365" w:name="_Toc441131027"/>
      <w:bookmarkStart w:id="1366" w:name="_Toc447269844"/>
      <w:bookmarkStart w:id="1367" w:name="_Toc464120670"/>
      <w:bookmarkStart w:id="1368" w:name="_Toc466970590"/>
      <w:bookmarkStart w:id="1369" w:name="_Toc468462504"/>
      <w:bookmarkStart w:id="1370" w:name="_Toc469482097"/>
      <w:bookmarkStart w:id="1371"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2" w:name="_Toc97651412"/>
      <w:bookmarkStart w:id="1373" w:name="_Toc98253957"/>
      <w:bookmarkStart w:id="1374" w:name="_Toc157248209"/>
      <w:bookmarkStart w:id="1375" w:name="_Toc157496578"/>
      <w:bookmarkStart w:id="1376" w:name="_Toc158206117"/>
      <w:bookmarkStart w:id="1377" w:name="_Toc164057802"/>
      <w:bookmarkStart w:id="1378" w:name="_Toc164137152"/>
      <w:bookmarkStart w:id="1379" w:name="_Toc164161312"/>
      <w:bookmarkStart w:id="1380" w:name="_Toc165173883"/>
      <w:r w:rsidRPr="00382A07">
        <w:rPr>
          <w:b/>
          <w:szCs w:val="24"/>
        </w:rPr>
        <w:br w:type="page"/>
      </w:r>
    </w:p>
    <w:p w:rsidR="004F4D80" w:rsidRPr="00382A07" w:rsidRDefault="004F4D80" w:rsidP="004F4D80">
      <w:pPr>
        <w:pStyle w:val="3"/>
        <w:rPr>
          <w:szCs w:val="24"/>
        </w:rPr>
      </w:pPr>
      <w:bookmarkStart w:id="1381" w:name="_Toc439170703"/>
      <w:bookmarkStart w:id="1382" w:name="_Toc439172805"/>
      <w:bookmarkStart w:id="1383" w:name="_Toc439173249"/>
      <w:bookmarkStart w:id="1384" w:name="_Toc439238245"/>
      <w:bookmarkStart w:id="1385" w:name="_Toc439252792"/>
      <w:bookmarkStart w:id="1386" w:name="_Toc439323766"/>
      <w:bookmarkStart w:id="1387" w:name="_Toc440357164"/>
      <w:bookmarkStart w:id="1388" w:name="_Toc440359716"/>
      <w:bookmarkStart w:id="1389" w:name="_Toc440632180"/>
      <w:bookmarkStart w:id="1390" w:name="_Toc440876000"/>
      <w:bookmarkStart w:id="1391" w:name="_Toc441131028"/>
      <w:bookmarkStart w:id="1392" w:name="_Toc447269845"/>
      <w:bookmarkStart w:id="1393" w:name="_Toc464120671"/>
      <w:bookmarkStart w:id="1394" w:name="_Toc466970591"/>
      <w:bookmarkStart w:id="1395" w:name="_Toc468462505"/>
      <w:bookmarkStart w:id="1396" w:name="_Toc469482098"/>
      <w:bookmarkStart w:id="1397" w:name="_Toc472411873"/>
      <w:r w:rsidRPr="00382A07">
        <w:rPr>
          <w:szCs w:val="24"/>
        </w:rPr>
        <w:lastRenderedPageBreak/>
        <w:t>Инструкции по заполнению</w:t>
      </w:r>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1"/>
    <w:bookmarkEnd w:id="1342"/>
    <w:bookmarkEnd w:id="1343"/>
    <w:bookmarkEnd w:id="1344"/>
    <w:bookmarkEnd w:id="134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8"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9" w:name="_Toc423423680"/>
      <w:bookmarkStart w:id="1400" w:name="_Ref440272035"/>
      <w:bookmarkStart w:id="1401" w:name="_Ref440274733"/>
      <w:bookmarkStart w:id="1402" w:name="_Ref444179578"/>
      <w:bookmarkStart w:id="1403"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8"/>
      <w:bookmarkEnd w:id="1399"/>
      <w:bookmarkEnd w:id="1400"/>
      <w:bookmarkEnd w:id="1401"/>
      <w:bookmarkEnd w:id="1402"/>
      <w:bookmarkEnd w:id="1403"/>
    </w:p>
    <w:p w:rsidR="004F4D80" w:rsidRPr="00382A07" w:rsidRDefault="004F4D80" w:rsidP="004F4D80">
      <w:pPr>
        <w:pStyle w:val="3"/>
        <w:rPr>
          <w:szCs w:val="24"/>
        </w:rPr>
      </w:pPr>
      <w:bookmarkStart w:id="1404" w:name="_Toc343690584"/>
      <w:bookmarkStart w:id="1405" w:name="_Toc372294428"/>
      <w:bookmarkStart w:id="1406" w:name="_Toc379288896"/>
      <w:bookmarkStart w:id="1407" w:name="_Toc384734780"/>
      <w:bookmarkStart w:id="1408" w:name="_Toc396984078"/>
      <w:bookmarkStart w:id="1409" w:name="_Toc423423681"/>
      <w:bookmarkStart w:id="1410" w:name="_Toc439170710"/>
      <w:bookmarkStart w:id="1411" w:name="_Toc439172812"/>
      <w:bookmarkStart w:id="1412" w:name="_Toc439173253"/>
      <w:bookmarkStart w:id="1413" w:name="_Toc439238249"/>
      <w:bookmarkStart w:id="1414" w:name="_Toc439252796"/>
      <w:bookmarkStart w:id="1415" w:name="_Toc439323770"/>
      <w:bookmarkStart w:id="1416" w:name="_Toc440357168"/>
      <w:bookmarkStart w:id="1417" w:name="_Toc440359720"/>
      <w:bookmarkStart w:id="1418" w:name="_Toc440632184"/>
      <w:bookmarkStart w:id="1419" w:name="_Toc440876004"/>
      <w:bookmarkStart w:id="1420" w:name="_Toc441131032"/>
      <w:bookmarkStart w:id="1421" w:name="_Toc447269849"/>
      <w:bookmarkStart w:id="1422" w:name="_Toc464120675"/>
      <w:bookmarkStart w:id="1423" w:name="_Toc466970593"/>
      <w:bookmarkStart w:id="1424" w:name="_Toc468462507"/>
      <w:bookmarkStart w:id="1425" w:name="_Toc469482100"/>
      <w:bookmarkStart w:id="1426"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7" w:name="_Toc343690585"/>
      <w:bookmarkStart w:id="1428" w:name="_Toc372294429"/>
      <w:bookmarkStart w:id="1429" w:name="_Toc379288897"/>
      <w:bookmarkStart w:id="1430" w:name="_Toc384734781"/>
      <w:bookmarkStart w:id="1431" w:name="_Toc396984079"/>
      <w:bookmarkStart w:id="1432" w:name="_Toc423423682"/>
      <w:bookmarkStart w:id="1433" w:name="_Toc439170711"/>
      <w:bookmarkStart w:id="1434" w:name="_Toc439172813"/>
      <w:bookmarkStart w:id="1435" w:name="_Toc439173254"/>
      <w:bookmarkStart w:id="1436" w:name="_Toc439238250"/>
      <w:bookmarkStart w:id="1437" w:name="_Toc439252797"/>
      <w:bookmarkStart w:id="1438" w:name="_Toc439323771"/>
      <w:bookmarkStart w:id="1439" w:name="_Toc440357169"/>
      <w:bookmarkStart w:id="1440" w:name="_Toc440359721"/>
      <w:bookmarkStart w:id="1441" w:name="_Toc440632185"/>
      <w:bookmarkStart w:id="1442" w:name="_Toc440876005"/>
      <w:bookmarkStart w:id="1443" w:name="_Toc441131033"/>
      <w:bookmarkStart w:id="1444" w:name="_Toc447269850"/>
      <w:bookmarkStart w:id="1445" w:name="_Toc464120676"/>
      <w:bookmarkStart w:id="1446" w:name="_Toc466970594"/>
      <w:bookmarkStart w:id="1447" w:name="_Toc468462508"/>
      <w:bookmarkStart w:id="1448" w:name="_Toc469482101"/>
      <w:bookmarkStart w:id="1449" w:name="_Toc472411876"/>
      <w:r w:rsidRPr="00382A07">
        <w:rPr>
          <w:szCs w:val="24"/>
        </w:rPr>
        <w:lastRenderedPageBreak/>
        <w:t>Инструкции по заполнению</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50"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1" w:name="_Toc423423683"/>
      <w:bookmarkStart w:id="1452" w:name="_Ref440272051"/>
      <w:bookmarkStart w:id="1453" w:name="_Ref440274744"/>
      <w:bookmarkStart w:id="1454"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50"/>
      <w:bookmarkEnd w:id="1451"/>
      <w:bookmarkEnd w:id="1452"/>
      <w:bookmarkEnd w:id="1453"/>
      <w:bookmarkEnd w:id="1454"/>
    </w:p>
    <w:p w:rsidR="004F4D80" w:rsidRPr="00382A07" w:rsidRDefault="004F4D80" w:rsidP="004F4D80">
      <w:pPr>
        <w:pStyle w:val="3"/>
        <w:rPr>
          <w:szCs w:val="24"/>
        </w:rPr>
      </w:pPr>
      <w:bookmarkStart w:id="1455" w:name="_Toc343690587"/>
      <w:bookmarkStart w:id="1456" w:name="_Toc372294431"/>
      <w:bookmarkStart w:id="1457" w:name="_Toc379288899"/>
      <w:bookmarkStart w:id="1458" w:name="_Toc384734783"/>
      <w:bookmarkStart w:id="1459" w:name="_Toc396984081"/>
      <w:bookmarkStart w:id="1460" w:name="_Toc423423684"/>
      <w:bookmarkStart w:id="1461" w:name="_Toc439170713"/>
      <w:bookmarkStart w:id="1462" w:name="_Toc439172815"/>
      <w:bookmarkStart w:id="1463" w:name="_Toc439173256"/>
      <w:bookmarkStart w:id="1464" w:name="_Toc439238252"/>
      <w:bookmarkStart w:id="1465" w:name="_Toc439252799"/>
      <w:bookmarkStart w:id="1466" w:name="_Toc439323773"/>
      <w:bookmarkStart w:id="1467" w:name="_Toc440357171"/>
      <w:bookmarkStart w:id="1468" w:name="_Toc440359723"/>
      <w:bookmarkStart w:id="1469" w:name="_Toc440632187"/>
      <w:bookmarkStart w:id="1470" w:name="_Toc440876007"/>
      <w:bookmarkStart w:id="1471" w:name="_Toc441131035"/>
      <w:bookmarkStart w:id="1472" w:name="_Toc447269852"/>
      <w:bookmarkStart w:id="1473" w:name="_Toc464120678"/>
      <w:bookmarkStart w:id="1474" w:name="_Toc466970596"/>
      <w:bookmarkStart w:id="1475" w:name="_Toc468462510"/>
      <w:bookmarkStart w:id="1476" w:name="_Toc469482103"/>
      <w:bookmarkStart w:id="1477" w:name="_Toc472411878"/>
      <w:r w:rsidRPr="00382A07">
        <w:rPr>
          <w:szCs w:val="24"/>
        </w:rPr>
        <w:t xml:space="preserve">Форма </w:t>
      </w:r>
      <w:bookmarkEnd w:id="1455"/>
      <w:bookmarkEnd w:id="1456"/>
      <w:bookmarkEnd w:id="1457"/>
      <w:bookmarkEnd w:id="1458"/>
      <w:bookmarkEnd w:id="1459"/>
      <w:bookmarkEnd w:id="1460"/>
      <w:bookmarkEnd w:id="1461"/>
      <w:bookmarkEnd w:id="1462"/>
      <w:bookmarkEnd w:id="1463"/>
      <w:bookmarkEnd w:id="1464"/>
      <w:bookmarkEnd w:id="1465"/>
      <w:r w:rsidR="000D70B6" w:rsidRPr="00382A07">
        <w:rPr>
          <w:szCs w:val="24"/>
        </w:rPr>
        <w:t>Согласия на обработку персональных данных</w:t>
      </w:r>
      <w:bookmarkEnd w:id="1466"/>
      <w:bookmarkEnd w:id="1467"/>
      <w:bookmarkEnd w:id="1468"/>
      <w:bookmarkEnd w:id="1469"/>
      <w:bookmarkEnd w:id="1470"/>
      <w:bookmarkEnd w:id="1471"/>
      <w:bookmarkEnd w:id="1472"/>
      <w:bookmarkEnd w:id="1473"/>
      <w:bookmarkEnd w:id="1474"/>
      <w:bookmarkEnd w:id="1475"/>
      <w:bookmarkEnd w:id="1476"/>
      <w:bookmarkEnd w:id="1477"/>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8" w:name="_Toc439252801"/>
      <w:bookmarkStart w:id="1479" w:name="_Toc439323774"/>
      <w:bookmarkStart w:id="1480" w:name="_Toc440357172"/>
      <w:bookmarkStart w:id="1481" w:name="_Toc440359724"/>
      <w:bookmarkStart w:id="1482" w:name="_Toc440632188"/>
      <w:bookmarkStart w:id="1483" w:name="_Toc440876008"/>
      <w:bookmarkStart w:id="1484" w:name="_Toc441131036"/>
      <w:bookmarkStart w:id="1485" w:name="_Toc447269853"/>
      <w:bookmarkStart w:id="1486" w:name="_Toc464120679"/>
      <w:bookmarkStart w:id="1487" w:name="_Toc466970597"/>
      <w:bookmarkStart w:id="1488" w:name="_Toc468462511"/>
      <w:bookmarkStart w:id="1489" w:name="_Toc469482104"/>
      <w:bookmarkStart w:id="1490" w:name="_Toc472411879"/>
      <w:r w:rsidRPr="00382A07">
        <w:rPr>
          <w:szCs w:val="24"/>
        </w:rPr>
        <w:lastRenderedPageBreak/>
        <w:t>Инструкции по заполнению</w:t>
      </w:r>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1" w:name="_Toc461808970"/>
      <w:bookmarkStart w:id="1492" w:name="_Toc464120680"/>
      <w:bookmarkStart w:id="1493" w:name="_Toc466970598"/>
      <w:bookmarkStart w:id="1494" w:name="_Toc468462512"/>
      <w:bookmarkStart w:id="1495" w:name="_Toc469482105"/>
      <w:bookmarkStart w:id="1496" w:name="_Toc472411880"/>
      <w:r w:rsidRPr="00382A07">
        <w:rPr>
          <w:szCs w:val="24"/>
        </w:rPr>
        <w:lastRenderedPageBreak/>
        <w:t>Форма Согласия на обработку персональных данных</w:t>
      </w:r>
      <w:bookmarkEnd w:id="1491"/>
      <w:bookmarkEnd w:id="1492"/>
      <w:bookmarkEnd w:id="1493"/>
      <w:bookmarkEnd w:id="1494"/>
      <w:bookmarkEnd w:id="1495"/>
      <w:bookmarkEnd w:id="1496"/>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7" w:name="_Toc461808971"/>
      <w:r w:rsidRPr="00382A07">
        <w:rPr>
          <w:b/>
          <w:sz w:val="24"/>
          <w:szCs w:val="24"/>
        </w:rPr>
        <w:t>Согласие на обработку персональных данных</w:t>
      </w:r>
      <w:bookmarkEnd w:id="1497"/>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8" w:name="_Toc461808972"/>
      <w:bookmarkStart w:id="1499" w:name="_Toc464120681"/>
      <w:bookmarkStart w:id="1500" w:name="_Toc466970599"/>
      <w:bookmarkStart w:id="1501" w:name="_Toc468462513"/>
      <w:bookmarkStart w:id="1502" w:name="_Toc469482106"/>
      <w:bookmarkStart w:id="1503" w:name="_Toc472411881"/>
      <w:r w:rsidRPr="00382A07">
        <w:rPr>
          <w:szCs w:val="24"/>
        </w:rPr>
        <w:lastRenderedPageBreak/>
        <w:t>Инструкции по заполнению</w:t>
      </w:r>
      <w:bookmarkEnd w:id="1498"/>
      <w:bookmarkEnd w:id="1499"/>
      <w:bookmarkEnd w:id="1500"/>
      <w:bookmarkEnd w:id="1501"/>
      <w:bookmarkEnd w:id="1502"/>
      <w:bookmarkEnd w:id="1503"/>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4" w:name="_Ref440272256"/>
      <w:bookmarkStart w:id="1505" w:name="_Ref440272678"/>
      <w:bookmarkStart w:id="1506" w:name="_Ref440274944"/>
      <w:bookmarkStart w:id="1507" w:name="_Toc472411882"/>
      <w:r w:rsidRPr="00382A07">
        <w:lastRenderedPageBreak/>
        <w:t>Соглашение о неустойке (форма 1</w:t>
      </w:r>
      <w:r w:rsidR="009B44CF" w:rsidRPr="00382A07">
        <w:t>2</w:t>
      </w:r>
      <w:r w:rsidRPr="00382A07">
        <w:t>)</w:t>
      </w:r>
      <w:bookmarkEnd w:id="1504"/>
      <w:bookmarkEnd w:id="1505"/>
      <w:bookmarkEnd w:id="1506"/>
      <w:bookmarkEnd w:id="1507"/>
    </w:p>
    <w:p w:rsidR="007A6A39" w:rsidRPr="00382A07" w:rsidRDefault="007A6A39" w:rsidP="007A6A39">
      <w:pPr>
        <w:pStyle w:val="3"/>
        <w:rPr>
          <w:szCs w:val="24"/>
        </w:rPr>
      </w:pPr>
      <w:bookmarkStart w:id="1508" w:name="_Toc439170715"/>
      <w:bookmarkStart w:id="1509" w:name="_Toc439172817"/>
      <w:bookmarkStart w:id="1510" w:name="_Toc439173259"/>
      <w:bookmarkStart w:id="1511" w:name="_Toc439238255"/>
      <w:bookmarkStart w:id="1512" w:name="_Toc439252803"/>
      <w:bookmarkStart w:id="1513" w:name="_Toc439323776"/>
      <w:bookmarkStart w:id="1514" w:name="_Toc440357174"/>
      <w:bookmarkStart w:id="1515" w:name="_Toc440359726"/>
      <w:bookmarkStart w:id="1516" w:name="_Toc440632190"/>
      <w:bookmarkStart w:id="1517" w:name="_Toc440876010"/>
      <w:bookmarkStart w:id="1518" w:name="_Toc441131038"/>
      <w:bookmarkStart w:id="1519" w:name="_Toc447269855"/>
      <w:bookmarkStart w:id="1520" w:name="_Toc464120683"/>
      <w:bookmarkStart w:id="1521" w:name="_Toc466970601"/>
      <w:bookmarkStart w:id="1522" w:name="_Toc468462515"/>
      <w:bookmarkStart w:id="1523" w:name="_Toc469482108"/>
      <w:bookmarkStart w:id="1524" w:name="_Toc472411883"/>
      <w:r w:rsidRPr="00382A07">
        <w:rPr>
          <w:szCs w:val="24"/>
        </w:rPr>
        <w:t>Форма соглашени</w:t>
      </w:r>
      <w:r w:rsidR="00E47073" w:rsidRPr="00382A07">
        <w:rPr>
          <w:szCs w:val="24"/>
        </w:rPr>
        <w:t>я</w:t>
      </w:r>
      <w:r w:rsidRPr="00382A07">
        <w:rPr>
          <w:szCs w:val="24"/>
        </w:rPr>
        <w:t xml:space="preserve"> о неустойке</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w:t>
      </w:r>
      <w:proofErr w:type="gramStart"/>
      <w:r w:rsidR="009832F9" w:rsidRPr="009832F9">
        <w:rPr>
          <w:i/>
          <w:iCs/>
          <w:sz w:val="24"/>
          <w:szCs w:val="24"/>
        </w:rPr>
        <w:t>я(</w:t>
      </w:r>
      <w:proofErr w:type="gramEnd"/>
      <w:r w:rsidR="009832F9" w:rsidRPr="009832F9">
        <w:rPr>
          <w:i/>
          <w:iCs/>
          <w:sz w:val="24"/>
          <w:szCs w:val="24"/>
        </w:rPr>
        <w:t>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w:t>
      </w:r>
      <w:proofErr w:type="gramStart"/>
      <w:r w:rsidR="009832F9" w:rsidRPr="000D2D6A">
        <w:rPr>
          <w:i/>
          <w:iCs/>
          <w:sz w:val="24"/>
          <w:szCs w:val="24"/>
        </w:rPr>
        <w:t>я(</w:t>
      </w:r>
      <w:proofErr w:type="gramEnd"/>
      <w:r w:rsidR="009832F9" w:rsidRPr="000D2D6A">
        <w:rPr>
          <w:i/>
          <w:iCs/>
          <w:sz w:val="24"/>
          <w:szCs w:val="24"/>
        </w:rPr>
        <w:t xml:space="preserve">ей) продукции по договору; </w:t>
      </w:r>
      <w:proofErr w:type="gramStart"/>
      <w:r w:rsidR="009832F9" w:rsidRPr="000D2D6A">
        <w:rPr>
          <w:i/>
          <w:iCs/>
          <w:sz w:val="24"/>
          <w:szCs w:val="24"/>
        </w:rPr>
        <w:t>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5" w:name="_Toc439170716"/>
      <w:bookmarkStart w:id="1526" w:name="_Toc439172818"/>
      <w:bookmarkStart w:id="1527" w:name="_Toc439173260"/>
      <w:bookmarkStart w:id="1528" w:name="_Toc439238256"/>
      <w:bookmarkStart w:id="1529" w:name="_Toc439252804"/>
      <w:bookmarkStart w:id="1530" w:name="_Toc439323777"/>
      <w:bookmarkStart w:id="1531" w:name="_Toc440357175"/>
      <w:bookmarkStart w:id="1532" w:name="_Toc440359727"/>
      <w:bookmarkStart w:id="1533" w:name="_Toc440632191"/>
      <w:bookmarkStart w:id="1534" w:name="_Toc440876011"/>
      <w:bookmarkStart w:id="1535" w:name="_Toc441131039"/>
      <w:bookmarkStart w:id="1536" w:name="_Toc447269856"/>
      <w:bookmarkStart w:id="1537" w:name="_Toc464120684"/>
      <w:bookmarkStart w:id="1538" w:name="_Toc466970602"/>
      <w:bookmarkStart w:id="1539" w:name="_Toc468462516"/>
      <w:bookmarkStart w:id="1540" w:name="_Toc469482109"/>
      <w:bookmarkStart w:id="1541" w:name="_Toc472411884"/>
      <w:r w:rsidRPr="00382A07">
        <w:rPr>
          <w:szCs w:val="24"/>
        </w:rPr>
        <w:lastRenderedPageBreak/>
        <w:t>Инструкции по 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2" w:name="_Toc426108836"/>
      <w:bookmarkStart w:id="1543" w:name="_Ref441574460"/>
      <w:bookmarkStart w:id="1544" w:name="_Ref441574649"/>
      <w:bookmarkStart w:id="1545" w:name="_Toc441575251"/>
      <w:bookmarkStart w:id="1546" w:name="_Ref442187883"/>
      <w:bookmarkStart w:id="1547" w:name="_Ref467569419"/>
      <w:bookmarkStart w:id="1548" w:name="_Toc472411885"/>
      <w:r w:rsidRPr="00382A07">
        <w:lastRenderedPageBreak/>
        <w:t>Расписка  сдачи-приемки соглашения о неустойке (форма 1</w:t>
      </w:r>
      <w:r w:rsidR="009B44CF" w:rsidRPr="00382A07">
        <w:t>3</w:t>
      </w:r>
      <w:r w:rsidRPr="00382A07">
        <w:t>)</w:t>
      </w:r>
      <w:bookmarkEnd w:id="1542"/>
      <w:bookmarkEnd w:id="1543"/>
      <w:bookmarkEnd w:id="1544"/>
      <w:bookmarkEnd w:id="1545"/>
      <w:bookmarkEnd w:id="1546"/>
      <w:bookmarkEnd w:id="1547"/>
      <w:bookmarkEnd w:id="1548"/>
    </w:p>
    <w:p w:rsidR="00726A75" w:rsidRPr="00382A07" w:rsidRDefault="00726A75" w:rsidP="00726A75">
      <w:pPr>
        <w:pStyle w:val="3"/>
        <w:rPr>
          <w:szCs w:val="24"/>
        </w:rPr>
      </w:pPr>
      <w:bookmarkStart w:id="1549" w:name="_Toc426108837"/>
      <w:bookmarkStart w:id="1550" w:name="_Ref441574456"/>
      <w:bookmarkStart w:id="1551" w:name="_Toc441575252"/>
      <w:bookmarkStart w:id="1552" w:name="_Toc447269864"/>
      <w:bookmarkStart w:id="1553" w:name="_Toc464120686"/>
      <w:bookmarkStart w:id="1554" w:name="_Toc466970604"/>
      <w:bookmarkStart w:id="1555" w:name="_Toc468462518"/>
      <w:bookmarkStart w:id="1556" w:name="_Toc469482111"/>
      <w:bookmarkStart w:id="1557" w:name="_Toc472411886"/>
      <w:r w:rsidRPr="00382A07">
        <w:rPr>
          <w:szCs w:val="24"/>
        </w:rPr>
        <w:t xml:space="preserve">Форма Расписки  сдачи-приемки </w:t>
      </w:r>
      <w:bookmarkEnd w:id="1549"/>
      <w:r w:rsidRPr="00382A07">
        <w:rPr>
          <w:szCs w:val="24"/>
        </w:rPr>
        <w:t>соглашения о неустойке</w:t>
      </w:r>
      <w:bookmarkEnd w:id="1550"/>
      <w:bookmarkEnd w:id="1551"/>
      <w:bookmarkEnd w:id="1552"/>
      <w:bookmarkEnd w:id="1553"/>
      <w:bookmarkEnd w:id="1554"/>
      <w:bookmarkEnd w:id="1555"/>
      <w:bookmarkEnd w:id="1556"/>
      <w:bookmarkEnd w:id="155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8" w:name="_Toc426108838"/>
      <w:bookmarkStart w:id="1559" w:name="_Toc441575253"/>
      <w:bookmarkStart w:id="1560" w:name="_Toc447269865"/>
      <w:bookmarkStart w:id="1561" w:name="_Toc464120687"/>
      <w:bookmarkStart w:id="1562" w:name="_Toc466970605"/>
      <w:bookmarkStart w:id="1563" w:name="_Toc468462519"/>
      <w:bookmarkStart w:id="1564" w:name="_Toc469482112"/>
      <w:bookmarkStart w:id="1565" w:name="_Toc472411887"/>
      <w:r w:rsidRPr="00382A07">
        <w:rPr>
          <w:szCs w:val="24"/>
        </w:rPr>
        <w:lastRenderedPageBreak/>
        <w:t>Инструкции по заполнению</w:t>
      </w:r>
      <w:bookmarkEnd w:id="1558"/>
      <w:bookmarkEnd w:id="1559"/>
      <w:bookmarkEnd w:id="1560"/>
      <w:bookmarkEnd w:id="1561"/>
      <w:bookmarkEnd w:id="1562"/>
      <w:bookmarkEnd w:id="1563"/>
      <w:bookmarkEnd w:id="1564"/>
      <w:bookmarkEnd w:id="1565"/>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6" w:name="_Ref440272274"/>
      <w:bookmarkStart w:id="1567" w:name="_Ref440274756"/>
      <w:bookmarkStart w:id="1568"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6"/>
      <w:bookmarkEnd w:id="1567"/>
      <w:bookmarkEnd w:id="1568"/>
    </w:p>
    <w:p w:rsidR="007857E5" w:rsidRPr="00382A07" w:rsidRDefault="007857E5" w:rsidP="007857E5">
      <w:pPr>
        <w:pStyle w:val="3"/>
        <w:rPr>
          <w:szCs w:val="24"/>
        </w:rPr>
      </w:pPr>
      <w:bookmarkStart w:id="1569" w:name="_Toc439170718"/>
      <w:bookmarkStart w:id="1570" w:name="_Toc439172820"/>
      <w:bookmarkStart w:id="1571" w:name="_Toc439173262"/>
      <w:bookmarkStart w:id="1572" w:name="_Toc439238258"/>
      <w:bookmarkStart w:id="1573" w:name="_Toc439252806"/>
      <w:bookmarkStart w:id="1574" w:name="_Toc439323779"/>
      <w:bookmarkStart w:id="1575" w:name="_Toc440357177"/>
      <w:bookmarkStart w:id="1576" w:name="_Toc440359729"/>
      <w:bookmarkStart w:id="1577" w:name="_Toc440632193"/>
      <w:bookmarkStart w:id="1578" w:name="_Toc440876013"/>
      <w:bookmarkStart w:id="1579" w:name="_Toc441131041"/>
      <w:bookmarkStart w:id="1580" w:name="_Toc447269858"/>
      <w:bookmarkStart w:id="1581" w:name="_Toc464120689"/>
      <w:bookmarkStart w:id="1582" w:name="_Toc466970607"/>
      <w:bookmarkStart w:id="1583" w:name="_Toc468462521"/>
      <w:bookmarkStart w:id="1584" w:name="_Toc469482114"/>
      <w:bookmarkStart w:id="1585" w:name="_Toc472411889"/>
      <w:r w:rsidRPr="00382A07">
        <w:rPr>
          <w:szCs w:val="24"/>
        </w:rPr>
        <w:t xml:space="preserve">Форма </w:t>
      </w:r>
      <w:bookmarkEnd w:id="1569"/>
      <w:r w:rsidR="00E47073" w:rsidRPr="00382A07">
        <w:rPr>
          <w:szCs w:val="24"/>
        </w:rPr>
        <w:t>согласия Участника налоговым органам на разглашение сведений, составляющих налоговую тайну</w:t>
      </w:r>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6" w:name="_Toc300142269"/>
      <w:bookmarkStart w:id="1587" w:name="_Toc309735391"/>
      <w:bookmarkStart w:id="1588"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6"/>
      <w:r w:rsidRPr="00382A07">
        <w:rPr>
          <w:b/>
          <w:bCs w:val="0"/>
          <w:snapToGrid w:val="0"/>
          <w:sz w:val="24"/>
          <w:szCs w:val="24"/>
        </w:rPr>
        <w:t xml:space="preserve"> </w:t>
      </w:r>
      <w:bookmarkEnd w:id="1587"/>
      <w:bookmarkEnd w:id="1588"/>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9" w:name="_Toc439170719"/>
      <w:bookmarkStart w:id="1590" w:name="_Toc439172821"/>
      <w:bookmarkStart w:id="1591" w:name="_Toc439173263"/>
      <w:bookmarkStart w:id="1592" w:name="_Toc439238259"/>
      <w:bookmarkStart w:id="1593" w:name="_Toc439252807"/>
      <w:bookmarkStart w:id="1594" w:name="_Toc439323780"/>
      <w:bookmarkStart w:id="1595" w:name="_Toc440357178"/>
      <w:bookmarkStart w:id="1596" w:name="_Toc440359730"/>
      <w:bookmarkStart w:id="1597" w:name="_Toc440632194"/>
      <w:bookmarkStart w:id="1598" w:name="_Toc440876014"/>
      <w:bookmarkStart w:id="1599" w:name="_Toc441131042"/>
      <w:bookmarkStart w:id="1600" w:name="_Toc447269859"/>
      <w:bookmarkStart w:id="1601" w:name="_Toc464120690"/>
      <w:bookmarkStart w:id="1602" w:name="_Toc466970608"/>
      <w:bookmarkStart w:id="1603" w:name="_Toc468462522"/>
      <w:bookmarkStart w:id="1604" w:name="_Toc469482115"/>
      <w:bookmarkStart w:id="1605" w:name="_Toc472411890"/>
      <w:r w:rsidRPr="00382A07">
        <w:rPr>
          <w:szCs w:val="24"/>
        </w:rPr>
        <w:lastRenderedPageBreak/>
        <w:t>Инструкции по заполнению</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6" w:name="_Ref93268095"/>
      <w:bookmarkStart w:id="1607" w:name="_Ref93268099"/>
      <w:bookmarkStart w:id="1608" w:name="_Toc98253958"/>
      <w:bookmarkStart w:id="1609" w:name="_Toc165173884"/>
      <w:bookmarkStart w:id="1610" w:name="_Toc423423678"/>
      <w:bookmarkStart w:id="1611" w:name="_Ref440272510"/>
      <w:bookmarkStart w:id="1612" w:name="_Ref440274961"/>
      <w:bookmarkStart w:id="1613"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6"/>
      <w:bookmarkEnd w:id="1607"/>
      <w:bookmarkEnd w:id="1608"/>
      <w:bookmarkEnd w:id="1609"/>
      <w:bookmarkEnd w:id="1610"/>
      <w:bookmarkEnd w:id="1611"/>
      <w:bookmarkEnd w:id="1612"/>
      <w:bookmarkEnd w:id="1613"/>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14" w:name="_Toc90385125"/>
      <w:bookmarkStart w:id="1615" w:name="_Toc439170705"/>
      <w:bookmarkStart w:id="1616" w:name="_Toc439172807"/>
      <w:bookmarkStart w:id="1617" w:name="_Toc439173268"/>
      <w:bookmarkStart w:id="1618" w:name="_Toc439238264"/>
      <w:bookmarkStart w:id="1619" w:name="_Toc439252812"/>
      <w:bookmarkStart w:id="1620" w:name="_Toc439323785"/>
      <w:bookmarkStart w:id="1621" w:name="_Toc440357183"/>
      <w:bookmarkStart w:id="1622" w:name="_Toc440359735"/>
      <w:bookmarkStart w:id="1623" w:name="_Toc440632199"/>
      <w:bookmarkStart w:id="1624" w:name="_Toc440876016"/>
      <w:bookmarkStart w:id="1625" w:name="_Toc441131044"/>
      <w:bookmarkStart w:id="1626" w:name="_Toc447269861"/>
      <w:bookmarkStart w:id="1627" w:name="_Toc464120692"/>
      <w:bookmarkStart w:id="1628" w:name="_Toc466970610"/>
      <w:bookmarkStart w:id="1629" w:name="_Toc468462524"/>
      <w:bookmarkStart w:id="1630" w:name="_Toc469482117"/>
      <w:bookmarkStart w:id="1631"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2" w:name="_Toc90385126"/>
      <w:bookmarkStart w:id="1633" w:name="_Toc98253959"/>
      <w:bookmarkStart w:id="1634" w:name="_Toc157248211"/>
      <w:bookmarkStart w:id="1635" w:name="_Toc157496580"/>
      <w:bookmarkStart w:id="1636" w:name="_Toc158206119"/>
      <w:bookmarkStart w:id="1637" w:name="_Toc164057804"/>
      <w:bookmarkStart w:id="1638" w:name="_Toc164137154"/>
      <w:bookmarkStart w:id="1639" w:name="_Toc164161314"/>
      <w:bookmarkStart w:id="1640" w:name="_Toc165173885"/>
      <w:r w:rsidRPr="00382A07">
        <w:rPr>
          <w:b/>
          <w:szCs w:val="24"/>
        </w:rPr>
        <w:br w:type="page"/>
      </w:r>
    </w:p>
    <w:p w:rsidR="00635719" w:rsidRPr="00382A07" w:rsidRDefault="00635719" w:rsidP="00635719">
      <w:pPr>
        <w:pStyle w:val="3"/>
        <w:rPr>
          <w:szCs w:val="24"/>
        </w:rPr>
      </w:pPr>
      <w:bookmarkStart w:id="1641" w:name="_Toc439170706"/>
      <w:bookmarkStart w:id="1642" w:name="_Toc439172808"/>
      <w:bookmarkStart w:id="1643" w:name="_Toc439173269"/>
      <w:bookmarkStart w:id="1644" w:name="_Toc439238265"/>
      <w:bookmarkStart w:id="1645" w:name="_Toc439252813"/>
      <w:bookmarkStart w:id="1646" w:name="_Toc439323786"/>
      <w:bookmarkStart w:id="1647" w:name="_Toc440357184"/>
      <w:bookmarkStart w:id="1648" w:name="_Toc440359736"/>
      <w:bookmarkStart w:id="1649" w:name="_Toc440632200"/>
      <w:bookmarkStart w:id="1650" w:name="_Toc440876017"/>
      <w:bookmarkStart w:id="1651" w:name="_Toc441131045"/>
      <w:bookmarkStart w:id="1652" w:name="_Toc447269862"/>
      <w:bookmarkStart w:id="1653" w:name="_Toc464120693"/>
      <w:bookmarkStart w:id="1654" w:name="_Toc466970611"/>
      <w:bookmarkStart w:id="1655" w:name="_Toc468462525"/>
      <w:bookmarkStart w:id="1656" w:name="_Toc469482118"/>
      <w:bookmarkStart w:id="1657" w:name="_Toc472411893"/>
      <w:r w:rsidRPr="00382A07">
        <w:rPr>
          <w:szCs w:val="24"/>
        </w:rPr>
        <w:lastRenderedPageBreak/>
        <w:t>Инструкции по заполнению</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1F73" w:rsidRDefault="00BA1F73">
      <w:pPr>
        <w:spacing w:line="240" w:lineRule="auto"/>
      </w:pPr>
      <w:r>
        <w:separator/>
      </w:r>
    </w:p>
  </w:endnote>
  <w:endnote w:type="continuationSeparator" w:id="0">
    <w:p w:rsidR="00BA1F73" w:rsidRDefault="00BA1F73">
      <w:pPr>
        <w:spacing w:line="240" w:lineRule="auto"/>
      </w:pPr>
      <w:r>
        <w:continuationSeparator/>
      </w:r>
    </w:p>
  </w:endnote>
  <w:endnote w:id="1">
    <w:p w:rsidR="00B66C0D" w:rsidRDefault="00B66C0D"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C0D" w:rsidRDefault="00B66C0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C0D" w:rsidRDefault="00B66C0D">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66C0D" w:rsidRDefault="00B66C0D">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C0D" w:rsidRDefault="00B66C0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C0D" w:rsidRDefault="00B66C0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C0D" w:rsidRPr="00FA0376" w:rsidRDefault="00B66C0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E205A8">
      <w:rPr>
        <w:noProof/>
        <w:sz w:val="16"/>
        <w:szCs w:val="16"/>
        <w:lang w:eastAsia="ru-RU"/>
      </w:rPr>
      <w:t>5</w:t>
    </w:r>
    <w:r w:rsidRPr="00FA0376">
      <w:rPr>
        <w:sz w:val="16"/>
        <w:szCs w:val="16"/>
        <w:lang w:eastAsia="ru-RU"/>
      </w:rPr>
      <w:fldChar w:fldCharType="end"/>
    </w:r>
  </w:p>
  <w:p w:rsidR="00B66C0D" w:rsidRPr="00EE0539" w:rsidRDefault="00B66C0D"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4750EA">
      <w:rPr>
        <w:sz w:val="18"/>
        <w:szCs w:val="18"/>
      </w:rPr>
      <w:t xml:space="preserve">заключения Договора </w:t>
    </w:r>
    <w:r w:rsidR="00E205A8" w:rsidRPr="00E205A8">
      <w:rPr>
        <w:sz w:val="18"/>
        <w:szCs w:val="18"/>
      </w:rPr>
      <w:t>на поставку вычислительной и оргтехники</w:t>
    </w:r>
    <w:r w:rsidRPr="004750EA">
      <w:rPr>
        <w:sz w:val="18"/>
        <w:szCs w:val="18"/>
      </w:rPr>
      <w:t xml:space="preserve"> для нужд ПАО «МРСК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C0D" w:rsidRDefault="00B66C0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C0D" w:rsidRDefault="00B66C0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C0D" w:rsidRDefault="00B66C0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C0D" w:rsidRDefault="00B66C0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C0D" w:rsidRDefault="00B66C0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C0D" w:rsidRDefault="00B66C0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C0D" w:rsidRDefault="00B66C0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1F73" w:rsidRDefault="00BA1F73">
      <w:pPr>
        <w:spacing w:line="240" w:lineRule="auto"/>
      </w:pPr>
      <w:r>
        <w:separator/>
      </w:r>
    </w:p>
  </w:footnote>
  <w:footnote w:type="continuationSeparator" w:id="0">
    <w:p w:rsidR="00BA1F73" w:rsidRDefault="00BA1F73">
      <w:pPr>
        <w:spacing w:line="240" w:lineRule="auto"/>
      </w:pPr>
      <w:r>
        <w:continuationSeparator/>
      </w:r>
    </w:p>
  </w:footnote>
  <w:footnote w:id="1">
    <w:p w:rsidR="00B66C0D" w:rsidRPr="00B36685" w:rsidRDefault="00B66C0D"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B66C0D" w:rsidRDefault="00B66C0D"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B66C0D" w:rsidRDefault="00B66C0D" w:rsidP="00642D28">
      <w:pPr>
        <w:pStyle w:val="1ff4"/>
        <w:rPr>
          <w:rFonts w:ascii="Times New Roman" w:eastAsia="Times New Roman" w:hAnsi="Times New Roman" w:cs="Times New Roman"/>
          <w:lang w:eastAsia="ru-RU"/>
        </w:rPr>
      </w:pPr>
    </w:p>
  </w:footnote>
  <w:footnote w:id="3">
    <w:p w:rsidR="00B66C0D" w:rsidRDefault="00B66C0D"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C0D" w:rsidRDefault="00B66C0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C0D" w:rsidRDefault="00B66C0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C0D" w:rsidRDefault="00B66C0D">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C0D" w:rsidRDefault="00B66C0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C0D" w:rsidRDefault="00B66C0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C0D" w:rsidRPr="00930031" w:rsidRDefault="00B66C0D"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C0D" w:rsidRDefault="00B66C0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C0D" w:rsidRDefault="00B66C0D">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C0D" w:rsidRDefault="00B66C0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C0D" w:rsidRDefault="00B66C0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C0D" w:rsidRDefault="00B66C0D">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C0D" w:rsidRDefault="00B66C0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C0D" w:rsidRDefault="00B66C0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C0D" w:rsidRDefault="00B66C0D">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C0D" w:rsidRDefault="00B66C0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849"/>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038A"/>
    <w:rsid w:val="00452139"/>
    <w:rsid w:val="004562F3"/>
    <w:rsid w:val="00461F58"/>
    <w:rsid w:val="00462A31"/>
    <w:rsid w:val="00462AAC"/>
    <w:rsid w:val="00464832"/>
    <w:rsid w:val="00466B78"/>
    <w:rsid w:val="00472FFF"/>
    <w:rsid w:val="00473053"/>
    <w:rsid w:val="0047380C"/>
    <w:rsid w:val="00473DEB"/>
    <w:rsid w:val="00474F01"/>
    <w:rsid w:val="004750EA"/>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37B22"/>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276BC"/>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66C0D"/>
    <w:rsid w:val="00B71B9D"/>
    <w:rsid w:val="00B747B0"/>
    <w:rsid w:val="00B75455"/>
    <w:rsid w:val="00B80887"/>
    <w:rsid w:val="00B86662"/>
    <w:rsid w:val="00B91F40"/>
    <w:rsid w:val="00B924FC"/>
    <w:rsid w:val="00B93617"/>
    <w:rsid w:val="00B951BB"/>
    <w:rsid w:val="00B963F9"/>
    <w:rsid w:val="00B97EDA"/>
    <w:rsid w:val="00BA1F73"/>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05A8"/>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Donskov.AY@mrsk-1.ru" TargetMode="External"/><Relationship Id="rId26" Type="http://schemas.openxmlformats.org/officeDocument/2006/relationships/footer" Target="footer5.xml"/><Relationship Id="rId39" Type="http://schemas.openxmlformats.org/officeDocument/2006/relationships/header" Target="header12.xml"/><Relationship Id="rId21" Type="http://schemas.openxmlformats.org/officeDocument/2006/relationships/hyperlink" Target="http://www.mrsk-1.ru" TargetMode="External"/><Relationship Id="rId34" Type="http://schemas.openxmlformats.org/officeDocument/2006/relationships/hyperlink" Target="https://rmsp.nalog.ru"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mailto:Donskov.AY@mrsk-1.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yperlink" Target="mailto:Donskov.AY@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1AAED7-944D-4A62-B18F-7F88BDDC9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86</Pages>
  <Words>27895</Words>
  <Characters>159004</Characters>
  <Application>Microsoft Office Word</Application>
  <DocSecurity>0</DocSecurity>
  <Lines>1325</Lines>
  <Paragraphs>373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186526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Донсков Антон Юрьевич</cp:lastModifiedBy>
  <cp:revision>45</cp:revision>
  <cp:lastPrinted>2015-12-29T14:27:00Z</cp:lastPrinted>
  <dcterms:created xsi:type="dcterms:W3CDTF">2016-12-02T12:44:00Z</dcterms:created>
  <dcterms:modified xsi:type="dcterms:W3CDTF">2017-11-02T05:38:00Z</dcterms:modified>
</cp:coreProperties>
</file>