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C41F78"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30386" w:rsidRPr="000D67AD" w:rsidRDefault="0053038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30386" w:rsidRPr="000D67AD" w:rsidRDefault="0053038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30386" w:rsidRPr="000D67AD" w:rsidRDefault="0053038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30386" w:rsidRPr="000D67AD" w:rsidRDefault="0053038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30386" w:rsidRPr="000D67AD" w:rsidRDefault="00530386" w:rsidP="00BF0828">
                  <w:pPr>
                    <w:spacing w:line="240" w:lineRule="auto"/>
                    <w:ind w:right="-23"/>
                    <w:rPr>
                      <w:rFonts w:ascii="Helios" w:hAnsi="Helios"/>
                      <w:sz w:val="12"/>
                      <w:szCs w:val="12"/>
                    </w:rPr>
                  </w:pPr>
                  <w:r w:rsidRPr="000D67AD">
                    <w:rPr>
                      <w:rFonts w:ascii="Helios" w:hAnsi="Helios"/>
                      <w:sz w:val="12"/>
                      <w:szCs w:val="12"/>
                    </w:rPr>
                    <w:t>тел.: +7 (495) 747-92-92,</w:t>
                  </w:r>
                </w:p>
                <w:p w:rsidR="00530386" w:rsidRPr="000D67AD" w:rsidRDefault="0053038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30386" w:rsidRPr="000D67AD" w:rsidRDefault="0053038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30386" w:rsidRPr="000D67AD" w:rsidRDefault="0053038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30386" w:rsidRPr="000D67AD" w:rsidRDefault="0053038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30386" w:rsidRPr="00151A6F" w:rsidRDefault="0053038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51A6F">
                    <w:rPr>
                      <w:rFonts w:ascii="Helios" w:hAnsi="Helios"/>
                      <w:sz w:val="12"/>
                      <w:szCs w:val="12"/>
                      <w:lang w:val="en-US"/>
                    </w:rPr>
                    <w:t>-</w:t>
                  </w:r>
                  <w:r w:rsidRPr="000D67AD">
                    <w:rPr>
                      <w:rFonts w:ascii="Helios" w:hAnsi="Helios"/>
                      <w:sz w:val="12"/>
                      <w:szCs w:val="12"/>
                      <w:lang w:val="en-US"/>
                    </w:rPr>
                    <w:t>mail</w:t>
                  </w:r>
                  <w:proofErr w:type="gramEnd"/>
                  <w:r w:rsidRPr="00151A6F">
                    <w:rPr>
                      <w:rFonts w:ascii="Helios" w:hAnsi="Helios"/>
                      <w:sz w:val="12"/>
                      <w:szCs w:val="12"/>
                      <w:lang w:val="en-US"/>
                    </w:rPr>
                    <w:t xml:space="preserve">: </w:t>
                  </w:r>
                  <w:r w:rsidR="00C41F78">
                    <w:fldChar w:fldCharType="begin"/>
                  </w:r>
                  <w:r w:rsidR="00C41F78" w:rsidRPr="00151A6F">
                    <w:rPr>
                      <w:lang w:val="en-US"/>
                    </w:rPr>
                    <w:instrText xml:space="preserve"> HYPERLINK "mailto:posta@mrsk-1.ru" </w:instrText>
                  </w:r>
                  <w:r w:rsidR="00C41F78">
                    <w:fldChar w:fldCharType="separate"/>
                  </w:r>
                  <w:r w:rsidRPr="000D67AD">
                    <w:rPr>
                      <w:rFonts w:ascii="Helios" w:hAnsi="Helios"/>
                      <w:sz w:val="12"/>
                      <w:szCs w:val="12"/>
                      <w:lang w:val="en-US"/>
                    </w:rPr>
                    <w:t>posta</w:t>
                  </w:r>
                  <w:r w:rsidRPr="00151A6F">
                    <w:rPr>
                      <w:rFonts w:ascii="Helios" w:hAnsi="Helios"/>
                      <w:sz w:val="12"/>
                      <w:szCs w:val="12"/>
                      <w:lang w:val="en-US"/>
                    </w:rPr>
                    <w:t>@</w:t>
                  </w:r>
                  <w:r w:rsidRPr="000D67AD">
                    <w:rPr>
                      <w:rFonts w:ascii="Helios" w:hAnsi="Helios"/>
                      <w:sz w:val="12"/>
                      <w:szCs w:val="12"/>
                      <w:lang w:val="en-US"/>
                    </w:rPr>
                    <w:t>mrsk</w:t>
                  </w:r>
                  <w:r w:rsidRPr="00151A6F">
                    <w:rPr>
                      <w:rFonts w:ascii="Helios" w:hAnsi="Helios"/>
                      <w:sz w:val="12"/>
                      <w:szCs w:val="12"/>
                      <w:lang w:val="en-US"/>
                    </w:rPr>
                    <w:t>-1.</w:t>
                  </w:r>
                  <w:r w:rsidRPr="000D67AD">
                    <w:rPr>
                      <w:rFonts w:ascii="Helios" w:hAnsi="Helios"/>
                      <w:sz w:val="12"/>
                      <w:szCs w:val="12"/>
                      <w:lang w:val="en-US"/>
                    </w:rPr>
                    <w:t>ru</w:t>
                  </w:r>
                  <w:r w:rsidR="00C41F78">
                    <w:rPr>
                      <w:rFonts w:ascii="Helios" w:hAnsi="Helios"/>
                      <w:sz w:val="12"/>
                      <w:szCs w:val="12"/>
                      <w:lang w:val="en-US"/>
                    </w:rPr>
                    <w:fldChar w:fldCharType="end"/>
                  </w:r>
                  <w:r w:rsidRPr="00151A6F">
                    <w:rPr>
                      <w:rFonts w:ascii="Helios" w:hAnsi="Helios"/>
                      <w:sz w:val="12"/>
                      <w:szCs w:val="12"/>
                      <w:lang w:val="en-US"/>
                    </w:rPr>
                    <w:t xml:space="preserve">, </w:t>
                  </w:r>
                  <w:r w:rsidR="00C41F78">
                    <w:fldChar w:fldCharType="begin"/>
                  </w:r>
                  <w:r w:rsidR="00C41F78" w:rsidRPr="00151A6F">
                    <w:rPr>
                      <w:lang w:val="en-US"/>
                    </w:rPr>
                    <w:instrText xml:space="preserve"> HYPERLINK "http://www.mrsk-1.ru" </w:instrText>
                  </w:r>
                  <w:r w:rsidR="00C41F78">
                    <w:fldChar w:fldCharType="separate"/>
                  </w:r>
                  <w:r w:rsidRPr="000D67AD">
                    <w:rPr>
                      <w:rFonts w:ascii="Helios" w:hAnsi="Helios"/>
                      <w:sz w:val="12"/>
                      <w:szCs w:val="12"/>
                      <w:lang w:val="en-US"/>
                    </w:rPr>
                    <w:t>www</w:t>
                  </w:r>
                  <w:r w:rsidRPr="00151A6F">
                    <w:rPr>
                      <w:rFonts w:ascii="Helios" w:hAnsi="Helios"/>
                      <w:sz w:val="12"/>
                      <w:szCs w:val="12"/>
                      <w:lang w:val="en-US"/>
                    </w:rPr>
                    <w:t>.</w:t>
                  </w:r>
                  <w:r w:rsidRPr="000D67AD">
                    <w:rPr>
                      <w:rFonts w:ascii="Helios" w:hAnsi="Helios"/>
                      <w:sz w:val="12"/>
                      <w:szCs w:val="12"/>
                      <w:lang w:val="en-US"/>
                    </w:rPr>
                    <w:t>mrsk</w:t>
                  </w:r>
                  <w:r w:rsidRPr="00151A6F">
                    <w:rPr>
                      <w:rFonts w:ascii="Helios" w:hAnsi="Helios"/>
                      <w:sz w:val="12"/>
                      <w:szCs w:val="12"/>
                      <w:lang w:val="en-US"/>
                    </w:rPr>
                    <w:t>-1.</w:t>
                  </w:r>
                  <w:proofErr w:type="spellStart"/>
                  <w:r w:rsidRPr="000D67AD">
                    <w:rPr>
                      <w:rFonts w:ascii="Helios" w:hAnsi="Helios"/>
                      <w:sz w:val="12"/>
                      <w:szCs w:val="12"/>
                      <w:lang w:val="en-US"/>
                    </w:rPr>
                    <w:t>ru</w:t>
                  </w:r>
                  <w:proofErr w:type="spellEnd"/>
                  <w:r w:rsidR="00C41F78">
                    <w:rPr>
                      <w:rFonts w:ascii="Helios" w:hAnsi="Helios"/>
                      <w:sz w:val="12"/>
                      <w:szCs w:val="12"/>
                      <w:lang w:val="en-US"/>
                    </w:rPr>
                    <w:fldChar w:fldCharType="end"/>
                  </w:r>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530386" w:rsidRDefault="00530386" w:rsidP="00530386">
      <w:pPr>
        <w:spacing w:line="240" w:lineRule="auto"/>
        <w:jc w:val="right"/>
        <w:rPr>
          <w:sz w:val="24"/>
          <w:szCs w:val="24"/>
        </w:rPr>
      </w:pPr>
      <w:bookmarkStart w:id="6" w:name="_GoBack"/>
      <w:bookmarkEnd w:id="6"/>
      <w:r>
        <w:rPr>
          <w:sz w:val="24"/>
          <w:szCs w:val="24"/>
        </w:rPr>
        <w:t>Председатель закупочной комиссии -</w:t>
      </w:r>
    </w:p>
    <w:p w:rsidR="00530386" w:rsidRDefault="00530386" w:rsidP="00530386">
      <w:pPr>
        <w:spacing w:line="240" w:lineRule="auto"/>
        <w:jc w:val="right"/>
        <w:rPr>
          <w:sz w:val="24"/>
          <w:szCs w:val="24"/>
        </w:rPr>
      </w:pPr>
      <w:r w:rsidRPr="00D41AC6">
        <w:rPr>
          <w:sz w:val="24"/>
          <w:szCs w:val="24"/>
        </w:rPr>
        <w:t>Начальник Управления логистики и МТО</w:t>
      </w:r>
    </w:p>
    <w:p w:rsidR="00530386" w:rsidRDefault="00530386" w:rsidP="00530386">
      <w:pPr>
        <w:spacing w:line="240" w:lineRule="auto"/>
        <w:jc w:val="right"/>
        <w:rPr>
          <w:sz w:val="24"/>
          <w:szCs w:val="24"/>
        </w:rPr>
      </w:pPr>
      <w:r w:rsidRPr="00D41AC6">
        <w:rPr>
          <w:sz w:val="24"/>
          <w:szCs w:val="24"/>
        </w:rPr>
        <w:t xml:space="preserve"> филиала ПАО «МРСК Центра» - «</w:t>
      </w:r>
      <w:r>
        <w:rPr>
          <w:sz w:val="24"/>
          <w:szCs w:val="24"/>
        </w:rPr>
        <w:t>Курскэнерго</w:t>
      </w:r>
      <w:r w:rsidRPr="00D41AC6">
        <w:rPr>
          <w:sz w:val="24"/>
          <w:szCs w:val="24"/>
        </w:rPr>
        <w:t>»</w:t>
      </w:r>
    </w:p>
    <w:p w:rsidR="00530386" w:rsidRDefault="00530386" w:rsidP="00530386">
      <w:pPr>
        <w:spacing w:line="240" w:lineRule="auto"/>
        <w:jc w:val="right"/>
      </w:pPr>
    </w:p>
    <w:p w:rsidR="007556FF" w:rsidRPr="00C12FA4" w:rsidRDefault="00530386" w:rsidP="00530386">
      <w:pPr>
        <w:spacing w:line="240" w:lineRule="auto"/>
        <w:jc w:val="right"/>
        <w:rPr>
          <w:sz w:val="24"/>
          <w:szCs w:val="24"/>
        </w:rPr>
      </w:pPr>
      <w:r>
        <w:rPr>
          <w:sz w:val="24"/>
          <w:szCs w:val="24"/>
        </w:rPr>
        <w:t xml:space="preserve">____________ </w:t>
      </w:r>
      <w:r>
        <w:rPr>
          <w:snapToGrid w:val="0"/>
          <w:sz w:val="24"/>
          <w:szCs w:val="24"/>
        </w:rPr>
        <w:t>О.С. Скрынников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w:t>
      </w:r>
      <w:r w:rsidR="00530386" w:rsidRPr="00530386">
        <w:rPr>
          <w:b/>
          <w:kern w:val="36"/>
          <w:sz w:val="24"/>
          <w:szCs w:val="24"/>
        </w:rPr>
        <w:t xml:space="preserve">№ </w:t>
      </w:r>
      <w:r w:rsidR="00530386" w:rsidRPr="00530386">
        <w:rPr>
          <w:b/>
          <w:kern w:val="36"/>
          <w:sz w:val="24"/>
          <w:szCs w:val="24"/>
        </w:rPr>
        <w:softHyphen/>
      </w:r>
      <w:r w:rsidR="00530386" w:rsidRPr="00530386">
        <w:rPr>
          <w:b/>
          <w:kern w:val="36"/>
          <w:sz w:val="24"/>
          <w:szCs w:val="24"/>
        </w:rPr>
        <w:softHyphen/>
      </w:r>
      <w:r w:rsidR="00530386" w:rsidRPr="00530386">
        <w:rPr>
          <w:b/>
          <w:kern w:val="36"/>
          <w:sz w:val="24"/>
          <w:szCs w:val="24"/>
        </w:rPr>
        <w:softHyphen/>
      </w:r>
      <w:r w:rsidR="00530386" w:rsidRPr="00530386">
        <w:rPr>
          <w:b/>
          <w:kern w:val="36"/>
          <w:sz w:val="24"/>
          <w:szCs w:val="24"/>
        </w:rPr>
        <w:softHyphen/>
        <w:t>0033-КР-16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530386">
        <w:rPr>
          <w:b/>
          <w:kern w:val="36"/>
          <w:sz w:val="24"/>
          <w:szCs w:val="24"/>
        </w:rPr>
        <w:t>2</w:t>
      </w:r>
      <w:r w:rsidR="00151A6F">
        <w:rPr>
          <w:b/>
          <w:kern w:val="36"/>
          <w:sz w:val="24"/>
          <w:szCs w:val="24"/>
        </w:rPr>
        <w:t>3</w:t>
      </w:r>
      <w:r w:rsidRPr="00C12FA4">
        <w:rPr>
          <w:b/>
          <w:kern w:val="36"/>
          <w:sz w:val="24"/>
          <w:szCs w:val="24"/>
        </w:rPr>
        <w:t xml:space="preserve">» </w:t>
      </w:r>
      <w:r w:rsidR="00530386">
        <w:rPr>
          <w:b/>
          <w:kern w:val="36"/>
          <w:sz w:val="24"/>
          <w:szCs w:val="24"/>
        </w:rPr>
        <w:t xml:space="preserve">марта </w:t>
      </w:r>
      <w:r w:rsidRPr="00C12FA4">
        <w:rPr>
          <w:b/>
          <w:kern w:val="36"/>
          <w:sz w:val="24"/>
          <w:szCs w:val="24"/>
        </w:rPr>
        <w:t>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7556FF" w:rsidRPr="00530386">
        <w:rPr>
          <w:b/>
          <w:sz w:val="24"/>
          <w:szCs w:val="24"/>
        </w:rPr>
        <w:t xml:space="preserve">Договоров </w:t>
      </w:r>
      <w:r w:rsidR="00530386" w:rsidRPr="00530386">
        <w:rPr>
          <w:b/>
          <w:sz w:val="24"/>
          <w:szCs w:val="24"/>
        </w:rPr>
        <w:t>на поставку табличек и трафаретов для нужд ПАО «МРСК Центра» (филиала «Курскэнерго»</w:t>
      </w:r>
      <w:r w:rsidR="007556FF" w:rsidRPr="00530386">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40192">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40192">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40192">
        <w:rPr>
          <w:noProof/>
        </w:rPr>
        <w:t>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F40192">
        <w:rPr>
          <w:noProof/>
        </w:rPr>
        <w:t>9</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40192">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40192">
        <w:rPr>
          <w:noProof/>
        </w:rPr>
        <w:t>28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40192">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40192">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40192">
        <w:rPr>
          <w:noProof/>
        </w:rPr>
        <w:t>40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40192">
        <w:rPr>
          <w:noProof/>
        </w:rPr>
        <w:t>42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40192">
        <w:rPr>
          <w:noProof/>
        </w:rPr>
        <w:t>45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40192">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40192">
        <w:rPr>
          <w:noProof/>
        </w:rPr>
        <w:t>50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40192">
        <w:rPr>
          <w:noProof/>
        </w:rPr>
        <w:t>54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40192">
        <w:rPr>
          <w:noProof/>
        </w:rPr>
        <w:t>58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40192">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40192">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40192">
        <w:rPr>
          <w:noProof/>
        </w:rPr>
        <w:t>65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40192">
        <w:rPr>
          <w:noProof/>
        </w:rPr>
        <w:t>66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40192">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40192">
        <w:rPr>
          <w:noProof/>
        </w:rPr>
        <w:t>71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40192">
        <w:rPr>
          <w:noProof/>
        </w:rPr>
        <w:t>74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40192">
        <w:rPr>
          <w:noProof/>
        </w:rPr>
        <w:t>76</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41130929"/>
      <w:bookmarkEnd w:id="7"/>
      <w:r w:rsidRPr="00E71A48">
        <w:rPr>
          <w:szCs w:val="24"/>
        </w:rPr>
        <w:lastRenderedPageBreak/>
        <w:t>Общие положения</w:t>
      </w:r>
      <w:bookmarkEnd w:id="8"/>
    </w:p>
    <w:p w:rsidR="00717F60" w:rsidRPr="00E71A48" w:rsidRDefault="00717F60" w:rsidP="00E722B6">
      <w:pPr>
        <w:pStyle w:val="2"/>
        <w:tabs>
          <w:tab w:val="clear" w:pos="1700"/>
          <w:tab w:val="left" w:pos="567"/>
        </w:tabs>
        <w:spacing w:line="264" w:lineRule="auto"/>
      </w:pPr>
      <w:bookmarkStart w:id="9" w:name="__RefHeading__393_1298132286"/>
      <w:bookmarkStart w:id="10" w:name="_Toc441130930"/>
      <w:bookmarkEnd w:id="9"/>
      <w:r w:rsidRPr="00E71A48">
        <w:t>Общие сведения о процедуре запроса предложений</w:t>
      </w:r>
      <w:bookmarkEnd w:id="10"/>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CB7AD2">
        <w:rPr>
          <w:iCs/>
          <w:sz w:val="24"/>
          <w:szCs w:val="24"/>
        </w:rPr>
        <w:t xml:space="preserve">Заказчик, являющийся Организатором запроса предложений </w:t>
      </w:r>
      <w:r w:rsidR="007556FF" w:rsidRPr="00CB7AD2">
        <w:rPr>
          <w:iCs/>
          <w:sz w:val="24"/>
          <w:szCs w:val="24"/>
        </w:rPr>
        <w:t>– ПАО «МРСК Центра» (далее – Заказчик или Организатор)</w:t>
      </w:r>
      <w:r w:rsidRPr="00CB7AD2">
        <w:rPr>
          <w:iCs/>
          <w:sz w:val="24"/>
          <w:szCs w:val="24"/>
        </w:rPr>
        <w:t xml:space="preserve"> (почтовый адрес:</w:t>
      </w:r>
      <w:proofErr w:type="gramEnd"/>
      <w:r w:rsidR="007556FF" w:rsidRPr="00CB7AD2">
        <w:rPr>
          <w:iCs/>
          <w:sz w:val="24"/>
          <w:szCs w:val="24"/>
        </w:rPr>
        <w:t xml:space="preserve"> </w:t>
      </w:r>
      <w:proofErr w:type="gramStart"/>
      <w:r w:rsidR="007556FF" w:rsidRPr="00CB7AD2">
        <w:rPr>
          <w:iCs/>
          <w:sz w:val="24"/>
          <w:szCs w:val="24"/>
        </w:rPr>
        <w:t>РФ, 127018, г. Москва, ул. 2-я Ямская, 4</w:t>
      </w:r>
      <w:r w:rsidR="00EC1043" w:rsidRPr="00CB7AD2">
        <w:rPr>
          <w:iCs/>
          <w:sz w:val="24"/>
          <w:szCs w:val="24"/>
        </w:rPr>
        <w:t>, с</w:t>
      </w:r>
      <w:r w:rsidRPr="00CB7AD2">
        <w:rPr>
          <w:iCs/>
          <w:sz w:val="24"/>
          <w:szCs w:val="24"/>
        </w:rPr>
        <w:t>екретарь Закупочной комиссии –</w:t>
      </w:r>
      <w:r w:rsidR="00CB7AD2" w:rsidRPr="00CB7AD2">
        <w:rPr>
          <w:iCs/>
          <w:sz w:val="24"/>
          <w:szCs w:val="24"/>
        </w:rPr>
        <w:t xml:space="preserve"> специалист 1-й категории </w:t>
      </w:r>
      <w:r w:rsidR="00CB7AD2" w:rsidRPr="00CB7AD2">
        <w:rPr>
          <w:sz w:val="24"/>
          <w:szCs w:val="24"/>
        </w:rPr>
        <w:t>отдела закупочной деятельности филиала ПАО «МРСК Центра» - «Курскэнерго»</w:t>
      </w:r>
      <w:r w:rsidR="00CB7AD2" w:rsidRPr="00CB7AD2">
        <w:rPr>
          <w:iCs/>
          <w:sz w:val="24"/>
          <w:szCs w:val="24"/>
        </w:rPr>
        <w:t xml:space="preserve"> Горбылев А.В., контактные телефоны: (4712) 55-72-22, </w:t>
      </w:r>
      <w:r w:rsidR="00CB7AD2" w:rsidRPr="00CB7AD2">
        <w:rPr>
          <w:sz w:val="24"/>
          <w:szCs w:val="24"/>
        </w:rPr>
        <w:t xml:space="preserve">адрес электронной почты: </w:t>
      </w:r>
      <w:r w:rsidR="00CB7AD2" w:rsidRPr="00CB7AD2">
        <w:rPr>
          <w:iCs/>
          <w:sz w:val="24"/>
          <w:szCs w:val="24"/>
        </w:rPr>
        <w:t xml:space="preserve"> </w:t>
      </w:r>
      <w:hyperlink r:id="rId16" w:history="1">
        <w:r w:rsidR="00CB7AD2" w:rsidRPr="00CB7AD2">
          <w:rPr>
            <w:rStyle w:val="a7"/>
            <w:sz w:val="24"/>
            <w:szCs w:val="24"/>
            <w:lang w:val="en-US"/>
          </w:rPr>
          <w:t>gorbylev</w:t>
        </w:r>
        <w:r w:rsidR="00CB7AD2" w:rsidRPr="00CB7AD2">
          <w:rPr>
            <w:rStyle w:val="a7"/>
            <w:sz w:val="24"/>
            <w:szCs w:val="24"/>
          </w:rPr>
          <w:t>.</w:t>
        </w:r>
        <w:r w:rsidR="00CB7AD2" w:rsidRPr="00CB7AD2">
          <w:rPr>
            <w:rStyle w:val="a7"/>
            <w:sz w:val="24"/>
            <w:szCs w:val="24"/>
            <w:lang w:val="en-US"/>
          </w:rPr>
          <w:t>av</w:t>
        </w:r>
        <w:r w:rsidR="00CB7AD2" w:rsidRPr="00CB7AD2">
          <w:rPr>
            <w:rStyle w:val="a7"/>
            <w:sz w:val="24"/>
            <w:szCs w:val="24"/>
          </w:rPr>
          <w:t>@mrsk-1.ru</w:t>
        </w:r>
      </w:hyperlink>
      <w:r w:rsidR="00CB7AD2" w:rsidRPr="00CB7AD2">
        <w:rPr>
          <w:iCs/>
          <w:sz w:val="24"/>
          <w:szCs w:val="24"/>
        </w:rPr>
        <w:t>, ответственное лицо –</w:t>
      </w:r>
      <w:r w:rsidR="00CB7AD2" w:rsidRPr="00CB7AD2">
        <w:rPr>
          <w:sz w:val="24"/>
          <w:szCs w:val="24"/>
        </w:rPr>
        <w:t xml:space="preserve"> Горбылев Александр Владимирович, контактные телефоны - (4712) 55-72-02, адрес электронной почты: </w:t>
      </w:r>
      <w:hyperlink r:id="rId17" w:history="1">
        <w:r w:rsidR="00CB7AD2" w:rsidRPr="00CB7AD2">
          <w:rPr>
            <w:rStyle w:val="a7"/>
            <w:sz w:val="24"/>
            <w:szCs w:val="24"/>
            <w:lang w:val="en-US"/>
          </w:rPr>
          <w:t>gorbylev</w:t>
        </w:r>
        <w:r w:rsidR="00CB7AD2" w:rsidRPr="00CB7AD2">
          <w:rPr>
            <w:rStyle w:val="a7"/>
            <w:sz w:val="24"/>
            <w:szCs w:val="24"/>
          </w:rPr>
          <w:t>.</w:t>
        </w:r>
        <w:r w:rsidR="00CB7AD2" w:rsidRPr="00CB7AD2">
          <w:rPr>
            <w:rStyle w:val="a7"/>
            <w:sz w:val="24"/>
            <w:szCs w:val="24"/>
            <w:lang w:val="en-US"/>
          </w:rPr>
          <w:t>av</w:t>
        </w:r>
        <w:r w:rsidR="00CB7AD2" w:rsidRPr="00CB7AD2">
          <w:rPr>
            <w:rStyle w:val="a7"/>
            <w:sz w:val="24"/>
            <w:szCs w:val="24"/>
          </w:rPr>
          <w:t>@mrsk-1.ru</w:t>
        </w:r>
      </w:hyperlink>
      <w:r w:rsidR="00CB7AD2" w:rsidRPr="00CB7AD2">
        <w:rPr>
          <w:sz w:val="24"/>
          <w:szCs w:val="24"/>
        </w:rPr>
        <w:t xml:space="preserve"> </w:t>
      </w:r>
      <w:r w:rsidR="00CB7AD2" w:rsidRPr="00CB7AD2">
        <w:rPr>
          <w:iCs/>
          <w:sz w:val="24"/>
          <w:szCs w:val="24"/>
        </w:rPr>
        <w:t>Извещением</w:t>
      </w:r>
      <w:r w:rsidR="00CB7AD2" w:rsidRPr="00CB7AD2">
        <w:rPr>
          <w:sz w:val="24"/>
          <w:szCs w:val="24"/>
        </w:rPr>
        <w:t xml:space="preserve"> о проведении открытого </w:t>
      </w:r>
      <w:r w:rsidR="00CB7AD2" w:rsidRPr="00CB7AD2">
        <w:rPr>
          <w:iCs/>
          <w:sz w:val="24"/>
          <w:szCs w:val="24"/>
        </w:rPr>
        <w:t>запроса предложений</w:t>
      </w:r>
      <w:r w:rsidR="00CB7AD2" w:rsidRPr="00CB7AD2">
        <w:rPr>
          <w:sz w:val="24"/>
          <w:szCs w:val="24"/>
        </w:rPr>
        <w:t>, опубликованным</w:t>
      </w:r>
      <w:r w:rsidR="00CB7AD2" w:rsidRPr="00CB7AD2">
        <w:rPr>
          <w:b/>
          <w:sz w:val="24"/>
          <w:szCs w:val="24"/>
        </w:rPr>
        <w:t xml:space="preserve"> </w:t>
      </w:r>
      <w:r w:rsidRPr="00CB7AD2">
        <w:rPr>
          <w:b/>
          <w:sz w:val="24"/>
          <w:szCs w:val="24"/>
        </w:rPr>
        <w:t>«</w:t>
      </w:r>
      <w:r w:rsidR="00CB7AD2" w:rsidRPr="00CB7AD2">
        <w:rPr>
          <w:b/>
          <w:sz w:val="24"/>
          <w:szCs w:val="24"/>
        </w:rPr>
        <w:t>2</w:t>
      </w:r>
      <w:r w:rsidR="004044BF">
        <w:rPr>
          <w:b/>
          <w:sz w:val="24"/>
          <w:szCs w:val="24"/>
        </w:rPr>
        <w:t>9</w:t>
      </w:r>
      <w:proofErr w:type="gramEnd"/>
      <w:r w:rsidRPr="00CB7AD2">
        <w:rPr>
          <w:b/>
          <w:sz w:val="24"/>
          <w:szCs w:val="24"/>
        </w:rPr>
        <w:t xml:space="preserve">» </w:t>
      </w:r>
      <w:proofErr w:type="gramStart"/>
      <w:r w:rsidR="00CB7AD2" w:rsidRPr="00CB7AD2">
        <w:rPr>
          <w:b/>
          <w:sz w:val="24"/>
          <w:szCs w:val="24"/>
        </w:rPr>
        <w:t xml:space="preserve">марта </w:t>
      </w:r>
      <w:r w:rsidRPr="00CB7AD2">
        <w:rPr>
          <w:b/>
          <w:sz w:val="24"/>
          <w:szCs w:val="24"/>
        </w:rPr>
        <w:t>20</w:t>
      </w:r>
      <w:r w:rsidR="00C12FA4" w:rsidRPr="00CB7AD2">
        <w:rPr>
          <w:b/>
          <w:sz w:val="24"/>
          <w:szCs w:val="24"/>
        </w:rPr>
        <w:t>1</w:t>
      </w:r>
      <w:r w:rsidR="00862664" w:rsidRPr="00CB7AD2">
        <w:rPr>
          <w:b/>
          <w:sz w:val="24"/>
          <w:szCs w:val="24"/>
        </w:rPr>
        <w:t>6</w:t>
      </w:r>
      <w:r w:rsidRPr="00CB7AD2">
        <w:rPr>
          <w:b/>
          <w:sz w:val="24"/>
          <w:szCs w:val="24"/>
        </w:rPr>
        <w:t xml:space="preserve"> г.</w:t>
      </w:r>
      <w:r w:rsidRPr="00CB7AD2">
        <w:rPr>
          <w:sz w:val="24"/>
          <w:szCs w:val="24"/>
        </w:rPr>
        <w:t xml:space="preserve"> на официальном</w:t>
      </w:r>
      <w:r w:rsidRPr="00862664">
        <w:rPr>
          <w:sz w:val="24"/>
          <w:szCs w:val="24"/>
        </w:rPr>
        <w:t xml:space="preserve"> сайте (</w:t>
      </w:r>
      <w:hyperlink r:id="rId18"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9"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C138CC">
        <w:fldChar w:fldCharType="begin"/>
      </w:r>
      <w:r w:rsidR="00C138CC">
        <w:instrText xml:space="preserve"> REF _Ref440269836 \r \h  \* MERGEFORMAT </w:instrText>
      </w:r>
      <w:r w:rsidR="00C138CC">
        <w:fldChar w:fldCharType="separate"/>
      </w:r>
      <w:r w:rsidR="00622B69" w:rsidRPr="00622B69">
        <w:rPr>
          <w:sz w:val="24"/>
          <w:szCs w:val="24"/>
        </w:rPr>
        <w:t>1.1.2</w:t>
      </w:r>
      <w:r w:rsidR="00C138CC">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D7F01" w:rsidRPr="00862664">
        <w:rPr>
          <w:sz w:val="24"/>
          <w:szCs w:val="24"/>
        </w:rPr>
        <w:t xml:space="preserve"> </w:t>
      </w:r>
      <w:r w:rsidR="00BC5491" w:rsidRPr="000B05A9">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w:t>
      </w:r>
      <w:proofErr w:type="gramEnd"/>
      <w:r w:rsidR="00BC5491" w:rsidRPr="000B05A9">
        <w:rPr>
          <w:sz w:val="24"/>
          <w:szCs w:val="24"/>
        </w:rPr>
        <w:t xml:space="preserve"> от 24 июля 2007 г. N 209-ФЗ «О развитии малого и среднего предпринимательства в Российской Федерации») (далее –</w:t>
      </w:r>
      <w:r w:rsidR="00BC5491" w:rsidRPr="0022711A">
        <w:rPr>
          <w:sz w:val="24"/>
          <w:szCs w:val="24"/>
        </w:rPr>
        <w:t xml:space="preserve"> Участники) к участию в процедуре Открытого запроса предложений (далее – запрос предложений)</w:t>
      </w:r>
      <w:r w:rsidRPr="00862664">
        <w:rPr>
          <w:sz w:val="24"/>
          <w:szCs w:val="24"/>
        </w:rPr>
        <w:t xml:space="preserve"> </w:t>
      </w:r>
      <w:bookmarkEnd w:id="11"/>
      <w:r w:rsidR="00CB7AD2" w:rsidRPr="00862664">
        <w:rPr>
          <w:sz w:val="24"/>
          <w:szCs w:val="24"/>
        </w:rPr>
        <w:t xml:space="preserve">на право заключения </w:t>
      </w:r>
      <w:r w:rsidR="00CB7AD2" w:rsidRPr="00B34A53">
        <w:rPr>
          <w:sz w:val="24"/>
          <w:szCs w:val="24"/>
        </w:rPr>
        <w:t xml:space="preserve">Договора </w:t>
      </w:r>
      <w:r w:rsidR="00CB7AD2" w:rsidRPr="00183EFE">
        <w:rPr>
          <w:color w:val="000000"/>
          <w:sz w:val="24"/>
          <w:szCs w:val="24"/>
        </w:rPr>
        <w:t xml:space="preserve">на </w:t>
      </w:r>
      <w:r w:rsidR="00CB7AD2" w:rsidRPr="007278B2">
        <w:rPr>
          <w:sz w:val="24"/>
          <w:szCs w:val="24"/>
        </w:rPr>
        <w:t xml:space="preserve">поставку табличек и трафаретов </w:t>
      </w:r>
      <w:r w:rsidR="00CB7AD2" w:rsidRPr="00B34A53">
        <w:rPr>
          <w:sz w:val="24"/>
          <w:szCs w:val="24"/>
        </w:rPr>
        <w:t xml:space="preserve">для нужд ПАО «МРСК Центра» </w:t>
      </w:r>
      <w:r w:rsidR="00CB7AD2">
        <w:rPr>
          <w:sz w:val="24"/>
          <w:szCs w:val="24"/>
        </w:rPr>
        <w:t>(</w:t>
      </w:r>
      <w:r w:rsidR="00CB7AD2" w:rsidRPr="00B34A53">
        <w:rPr>
          <w:sz w:val="24"/>
          <w:szCs w:val="24"/>
        </w:rPr>
        <w:t xml:space="preserve">«Курскэнерго», расположенного по адресу: </w:t>
      </w:r>
      <w:proofErr w:type="gramStart"/>
      <w:r w:rsidR="00CB7AD2" w:rsidRPr="00B34A53">
        <w:rPr>
          <w:sz w:val="24"/>
          <w:szCs w:val="24"/>
        </w:rPr>
        <w:t>РФ, 305029, г. Курск, ул. К. Маркса, 27</w:t>
      </w:r>
      <w:r w:rsidR="00CB7AD2">
        <w:rPr>
          <w:sz w:val="24"/>
          <w:szCs w:val="24"/>
        </w:rPr>
        <w:t>)</w:t>
      </w:r>
      <w:r w:rsidRPr="00862664">
        <w:rPr>
          <w:sz w:val="24"/>
          <w:szCs w:val="24"/>
        </w:rPr>
        <w:t>.</w:t>
      </w:r>
      <w:bookmarkEnd w:id="12"/>
      <w:bookmarkEnd w:id="13"/>
      <w:bookmarkEnd w:id="14"/>
      <w:proofErr w:type="gramEnd"/>
    </w:p>
    <w:p w:rsidR="00717F60" w:rsidRPr="00F23BB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F23BBC">
        <w:rPr>
          <w:sz w:val="24"/>
          <w:szCs w:val="24"/>
        </w:rPr>
        <w:t xml:space="preserve">Настоящий </w:t>
      </w:r>
      <w:r w:rsidR="004B5EB3" w:rsidRPr="00F23BBC">
        <w:rPr>
          <w:sz w:val="24"/>
          <w:szCs w:val="24"/>
        </w:rPr>
        <w:t>З</w:t>
      </w:r>
      <w:r w:rsidRPr="00F23BBC">
        <w:rPr>
          <w:sz w:val="24"/>
          <w:szCs w:val="24"/>
        </w:rPr>
        <w:t xml:space="preserve">апрос предложений проводится в соответствии с правилами и с использованием функционала </w:t>
      </w:r>
      <w:r w:rsidR="00702B2C" w:rsidRPr="00F23BBC">
        <w:rPr>
          <w:sz w:val="24"/>
          <w:szCs w:val="24"/>
        </w:rPr>
        <w:t>электронной торговой площадк</w:t>
      </w:r>
      <w:r w:rsidR="00414AB1" w:rsidRPr="00F23BBC">
        <w:rPr>
          <w:sz w:val="24"/>
          <w:szCs w:val="24"/>
        </w:rPr>
        <w:t>и</w:t>
      </w:r>
      <w:r w:rsidR="00702B2C" w:rsidRPr="00F23BBC">
        <w:rPr>
          <w:sz w:val="24"/>
          <w:szCs w:val="24"/>
        </w:rPr>
        <w:t xml:space="preserve"> </w:t>
      </w:r>
      <w:r w:rsidR="000D70B6" w:rsidRPr="00F23BBC">
        <w:rPr>
          <w:sz w:val="24"/>
          <w:szCs w:val="24"/>
        </w:rPr>
        <w:t>П</w:t>
      </w:r>
      <w:r w:rsidR="00702B2C" w:rsidRPr="00F23BBC">
        <w:rPr>
          <w:sz w:val="24"/>
          <w:szCs w:val="24"/>
        </w:rPr>
        <w:t>АО «</w:t>
      </w:r>
      <w:proofErr w:type="spellStart"/>
      <w:r w:rsidR="00702B2C" w:rsidRPr="00F23BBC">
        <w:rPr>
          <w:sz w:val="24"/>
          <w:szCs w:val="24"/>
        </w:rPr>
        <w:t>Россети</w:t>
      </w:r>
      <w:proofErr w:type="spellEnd"/>
      <w:r w:rsidR="00702B2C" w:rsidRPr="00F23BBC">
        <w:rPr>
          <w:sz w:val="24"/>
          <w:szCs w:val="24"/>
        </w:rPr>
        <w:t xml:space="preserve">» </w:t>
      </w:r>
      <w:hyperlink r:id="rId20" w:history="1">
        <w:r w:rsidR="00862664" w:rsidRPr="00F23BBC">
          <w:rPr>
            <w:rStyle w:val="a7"/>
            <w:sz w:val="24"/>
            <w:szCs w:val="24"/>
          </w:rPr>
          <w:t>etp.rosseti.ru</w:t>
        </w:r>
      </w:hyperlink>
      <w:r w:rsidR="00862664" w:rsidRPr="00F23BBC">
        <w:rPr>
          <w:sz w:val="24"/>
          <w:szCs w:val="24"/>
        </w:rPr>
        <w:t xml:space="preserve"> </w:t>
      </w:r>
      <w:r w:rsidR="00702B2C" w:rsidRPr="00F23BBC">
        <w:rPr>
          <w:sz w:val="24"/>
          <w:szCs w:val="24"/>
        </w:rPr>
        <w:t>(далее — ЭТП)</w:t>
      </w:r>
      <w:r w:rsidR="005B75A6" w:rsidRPr="00F23BBC">
        <w:rPr>
          <w:sz w:val="24"/>
          <w:szCs w:val="24"/>
        </w:rPr>
        <w:t>.</w:t>
      </w:r>
      <w:bookmarkEnd w:id="15"/>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A40714" w:rsidRPr="00F23BBC"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0"/>
        <w:rPr>
          <w:sz w:val="24"/>
          <w:szCs w:val="24"/>
        </w:rPr>
      </w:pPr>
      <w:bookmarkStart w:id="17" w:name="_Ref440275279"/>
      <w:bookmarkStart w:id="18" w:name="_Ref306980366"/>
      <w:bookmarkStart w:id="19" w:name="_Ref303323780"/>
      <w:r w:rsidRPr="00F23BBC">
        <w:rPr>
          <w:sz w:val="24"/>
          <w:szCs w:val="24"/>
        </w:rPr>
        <w:t>Предмет З</w:t>
      </w:r>
      <w:r w:rsidR="00717F60" w:rsidRPr="00F23BBC">
        <w:rPr>
          <w:sz w:val="24"/>
          <w:szCs w:val="24"/>
        </w:rPr>
        <w:t>апроса предложений</w:t>
      </w:r>
      <w:r w:rsidR="00702B2C" w:rsidRPr="00F23BBC">
        <w:rPr>
          <w:sz w:val="24"/>
          <w:szCs w:val="24"/>
        </w:rPr>
        <w:t>:</w:t>
      </w:r>
      <w:bookmarkEnd w:id="17"/>
      <w:r w:rsidR="00717F60" w:rsidRPr="00F23BBC">
        <w:rPr>
          <w:sz w:val="24"/>
          <w:szCs w:val="24"/>
        </w:rPr>
        <w:t xml:space="preserve"> право заключения </w:t>
      </w:r>
      <w:r w:rsidR="00123C70" w:rsidRPr="00F23BBC">
        <w:rPr>
          <w:sz w:val="24"/>
          <w:szCs w:val="24"/>
        </w:rPr>
        <w:t>Договор</w:t>
      </w:r>
      <w:r w:rsidR="00702B2C" w:rsidRPr="00F23BBC">
        <w:rPr>
          <w:sz w:val="24"/>
          <w:szCs w:val="24"/>
        </w:rPr>
        <w:t>ов</w:t>
      </w:r>
      <w:r w:rsidR="00A40714" w:rsidRPr="00F23BBC">
        <w:rPr>
          <w:sz w:val="24"/>
          <w:szCs w:val="24"/>
        </w:rPr>
        <w:t xml:space="preserve"> </w:t>
      </w:r>
      <w:r w:rsidR="00702B2C" w:rsidRPr="00F23BBC">
        <w:rPr>
          <w:sz w:val="24"/>
          <w:szCs w:val="24"/>
        </w:rPr>
        <w:t xml:space="preserve">на </w:t>
      </w:r>
      <w:r w:rsidR="00F23BBC" w:rsidRPr="00F23BBC">
        <w:rPr>
          <w:sz w:val="24"/>
          <w:szCs w:val="24"/>
        </w:rPr>
        <w:t>поставку табличек и трафаретов</w:t>
      </w:r>
      <w:r w:rsidR="00702B2C" w:rsidRPr="00F23BBC">
        <w:rPr>
          <w:sz w:val="24"/>
          <w:szCs w:val="24"/>
        </w:rPr>
        <w:t xml:space="preserve"> </w:t>
      </w:r>
      <w:bookmarkEnd w:id="18"/>
      <w:r w:rsidR="00F23BBC" w:rsidRPr="00F23BBC">
        <w:rPr>
          <w:sz w:val="24"/>
          <w:szCs w:val="24"/>
        </w:rPr>
        <w:t>для нужд ПАО «МРСК Центра» (филиала «Курскэнерго»)</w:t>
      </w:r>
      <w:r w:rsidR="00702B2C" w:rsidRPr="00F23BBC">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F23BBC">
        <w:rPr>
          <w:sz w:val="24"/>
          <w:szCs w:val="24"/>
        </w:rPr>
        <w:t xml:space="preserve">Количество лотов: </w:t>
      </w:r>
      <w:r w:rsidRPr="00F23BBC">
        <w:rPr>
          <w:b/>
          <w:sz w:val="24"/>
          <w:szCs w:val="24"/>
        </w:rPr>
        <w:t>1 (один)</w:t>
      </w:r>
      <w:r w:rsidRPr="00F23BBC">
        <w:rPr>
          <w:sz w:val="24"/>
          <w:szCs w:val="24"/>
        </w:rPr>
        <w:t>.</w:t>
      </w:r>
    </w:p>
    <w:bookmarkEnd w:id="19"/>
    <w:p w:rsidR="002A47D1" w:rsidRPr="00F23BBC"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w:t>
      </w:r>
      <w:r w:rsidRPr="00F23BBC">
        <w:rPr>
          <w:color w:val="000000"/>
          <w:sz w:val="24"/>
          <w:szCs w:val="24"/>
          <w:lang w:eastAsia="ru-RU"/>
        </w:rPr>
        <w:t xml:space="preserve">будет являться причиной отклонения </w:t>
      </w:r>
      <w:r w:rsidR="00841A6F" w:rsidRPr="00F23BBC">
        <w:rPr>
          <w:color w:val="000000"/>
          <w:sz w:val="24"/>
          <w:szCs w:val="24"/>
          <w:lang w:eastAsia="ru-RU"/>
        </w:rPr>
        <w:t>Заявки</w:t>
      </w:r>
      <w:r w:rsidRPr="00F23BBC">
        <w:rPr>
          <w:color w:val="000000"/>
          <w:sz w:val="24"/>
          <w:szCs w:val="24"/>
          <w:lang w:eastAsia="ru-RU"/>
        </w:rPr>
        <w:t xml:space="preserve"> Участника.</w:t>
      </w:r>
    </w:p>
    <w:p w:rsidR="009D7F01" w:rsidRPr="00E71A48" w:rsidRDefault="009D7F01" w:rsidP="00E722B6">
      <w:pPr>
        <w:keepNext/>
        <w:autoSpaceDE w:val="0"/>
        <w:autoSpaceDN w:val="0"/>
        <w:spacing w:line="264" w:lineRule="auto"/>
        <w:ind w:firstLine="540"/>
        <w:rPr>
          <w:sz w:val="24"/>
          <w:szCs w:val="24"/>
          <w:lang w:eastAsia="ru-RU"/>
        </w:rPr>
      </w:pPr>
      <w:r w:rsidRPr="00F23BBC">
        <w:rPr>
          <w:i/>
          <w:snapToGrid w:val="0"/>
          <w:sz w:val="24"/>
          <w:szCs w:val="24"/>
          <w:shd w:val="clear" w:color="auto" w:fill="FFFF99"/>
          <w:lang w:eastAsia="ru-RU"/>
        </w:rPr>
        <w:t xml:space="preserve">Участник самостоятельно, в рамках своей </w:t>
      </w:r>
      <w:r w:rsidR="00702B2C" w:rsidRPr="00F23BBC">
        <w:rPr>
          <w:i/>
          <w:snapToGrid w:val="0"/>
          <w:sz w:val="24"/>
          <w:szCs w:val="24"/>
          <w:shd w:val="clear" w:color="auto" w:fill="FFFF99"/>
          <w:lang w:eastAsia="ru-RU"/>
        </w:rPr>
        <w:t>Заявки</w:t>
      </w:r>
      <w:r w:rsidRPr="00F23BBC">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F23BBC">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F23BBC"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F23BBC">
        <w:rPr>
          <w:sz w:val="24"/>
          <w:szCs w:val="24"/>
        </w:rPr>
        <w:t>Сроки</w:t>
      </w:r>
      <w:r w:rsidR="00717F60" w:rsidRPr="00F23BBC">
        <w:rPr>
          <w:sz w:val="24"/>
          <w:szCs w:val="24"/>
        </w:rPr>
        <w:t xml:space="preserve"> </w:t>
      </w:r>
      <w:r w:rsidR="002946EF" w:rsidRPr="00F23BBC">
        <w:rPr>
          <w:sz w:val="24"/>
          <w:szCs w:val="24"/>
        </w:rPr>
        <w:t xml:space="preserve">выполнения </w:t>
      </w:r>
      <w:r w:rsidR="00702B2C" w:rsidRPr="00F23BBC">
        <w:rPr>
          <w:sz w:val="24"/>
          <w:szCs w:val="24"/>
        </w:rPr>
        <w:t>поставок</w:t>
      </w:r>
      <w:r w:rsidR="00717F60" w:rsidRPr="00F23BBC">
        <w:rPr>
          <w:sz w:val="24"/>
          <w:szCs w:val="24"/>
        </w:rPr>
        <w:t xml:space="preserve">: </w:t>
      </w:r>
      <w:r w:rsidRPr="00F23BBC">
        <w:rPr>
          <w:b/>
          <w:sz w:val="24"/>
          <w:szCs w:val="24"/>
        </w:rPr>
        <w:t>в течение 4</w:t>
      </w:r>
      <w:r w:rsidR="00F23BBC" w:rsidRPr="00F23BBC">
        <w:rPr>
          <w:b/>
          <w:sz w:val="24"/>
          <w:szCs w:val="24"/>
        </w:rPr>
        <w:t>5</w:t>
      </w:r>
      <w:r w:rsidRPr="00F23BBC">
        <w:rPr>
          <w:b/>
          <w:sz w:val="24"/>
          <w:szCs w:val="24"/>
        </w:rPr>
        <w:t xml:space="preserve"> календарных дней с момента заключения Договора</w:t>
      </w:r>
      <w:r w:rsidR="00717F60" w:rsidRPr="00F23BBC">
        <w:rPr>
          <w:sz w:val="24"/>
          <w:szCs w:val="24"/>
        </w:rPr>
        <w:t>.</w:t>
      </w:r>
      <w:bookmarkEnd w:id="20"/>
    </w:p>
    <w:p w:rsidR="008D2928" w:rsidRPr="00F23BBC" w:rsidRDefault="00F23BBC"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F23BBC">
        <w:rPr>
          <w:sz w:val="24"/>
          <w:szCs w:val="24"/>
        </w:rPr>
        <w:t>Отгрузочные реквизиты/базис поставки: на условиях DDP (Согласно ИНКОТЕРМС 2000) по адресам филиалов ПАО «МРСК Центра»</w:t>
      </w:r>
      <w:r w:rsidR="002556E6" w:rsidRPr="00F23BBC">
        <w:rPr>
          <w:sz w:val="24"/>
          <w:szCs w:val="24"/>
        </w:rPr>
        <w:t>.</w:t>
      </w:r>
    </w:p>
    <w:p w:rsidR="002A47D1" w:rsidRPr="00F23BBC" w:rsidRDefault="00F23BBC" w:rsidP="00BC19F9">
      <w:pPr>
        <w:pStyle w:val="afffffff2"/>
        <w:keepNext/>
        <w:numPr>
          <w:ilvl w:val="0"/>
          <w:numId w:val="81"/>
        </w:numPr>
        <w:spacing w:line="240" w:lineRule="auto"/>
        <w:rPr>
          <w:rFonts w:ascii="Times New Roman" w:hAnsi="Times New Roman"/>
          <w:sz w:val="24"/>
          <w:szCs w:val="24"/>
        </w:rPr>
      </w:pPr>
      <w:r w:rsidRPr="00F23BBC">
        <w:rPr>
          <w:rFonts w:ascii="Times New Roman" w:hAnsi="Times New Roman"/>
          <w:sz w:val="24"/>
          <w:szCs w:val="24"/>
        </w:rPr>
        <w:t xml:space="preserve">«Курскэнерго», РФ, Курская область, Курский р-н, п. </w:t>
      </w:r>
      <w:proofErr w:type="spellStart"/>
      <w:r w:rsidRPr="00F23BBC">
        <w:rPr>
          <w:rFonts w:ascii="Times New Roman" w:hAnsi="Times New Roman"/>
          <w:sz w:val="24"/>
          <w:szCs w:val="24"/>
        </w:rPr>
        <w:t>Ворошнево</w:t>
      </w:r>
      <w:proofErr w:type="spellEnd"/>
      <w:r w:rsidRPr="00F23BBC">
        <w:rPr>
          <w:rFonts w:ascii="Times New Roman" w:hAnsi="Times New Roman"/>
          <w:sz w:val="24"/>
          <w:szCs w:val="24"/>
        </w:rPr>
        <w:t xml:space="preserve"> (Центральный склад)</w:t>
      </w:r>
      <w:r w:rsidR="008D2928" w:rsidRPr="00F23BBC">
        <w:rPr>
          <w:rFonts w:ascii="Times New Roman" w:hAnsi="Times New Roman"/>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w:t>
      </w:r>
      <w:r w:rsidRPr="0022360B">
        <w:rPr>
          <w:iCs/>
          <w:sz w:val="24"/>
          <w:szCs w:val="24"/>
        </w:rPr>
        <w:lastRenderedPageBreak/>
        <w:t>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622B69">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622B6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622B6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622B69" w:rsidRPr="00622B6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622B69" w:rsidRPr="00622B6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622B69" w:rsidRPr="00622B6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622B69" w:rsidRPr="00622B6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622B69" w:rsidRPr="00622B6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622B6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622B69" w:rsidRPr="00622B69">
        <w:rPr>
          <w:b w:val="0"/>
          <w:szCs w:val="24"/>
        </w:rPr>
        <w:t>3.3</w:t>
      </w:r>
      <w:r w:rsidR="00C138CC">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622B69" w:rsidRPr="00622B6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622B69" w:rsidRPr="00622B6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622B69" w:rsidRPr="00622B6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622B69" w:rsidRPr="00622B6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622B69" w:rsidRPr="00622B6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622B6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622B6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622B6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622B69">
        <w:rPr>
          <w:b w:val="0"/>
        </w:rPr>
        <w:t>5.5</w:t>
      </w:r>
      <w:r w:rsidR="00341CCF">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622B69">
        <w:rPr>
          <w:b w:val="0"/>
        </w:rPr>
        <w:t>2.2.3</w:t>
      </w:r>
      <w:r w:rsidR="00341CCF">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622B69" w:rsidRPr="00622B6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622B69" w:rsidRPr="00622B6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622B69" w:rsidRPr="00622B6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622B69" w:rsidRPr="00622B6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622B69" w:rsidRPr="00622B69">
        <w:rPr>
          <w:bCs w:val="0"/>
          <w:sz w:val="24"/>
          <w:szCs w:val="24"/>
        </w:rPr>
        <w:t>3.5</w:t>
      </w:r>
      <w:r w:rsidR="00622B6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622B69" w:rsidRPr="00622B6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622B69" w:rsidRPr="00622B6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622B69" w:rsidRPr="00622B6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622B69" w:rsidRPr="00622B6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622B69" w:rsidRPr="00622B6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622B69" w:rsidRPr="00622B6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622B69" w:rsidRPr="00622B6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622B6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622B6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622B69" w:rsidRPr="00622B6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622B69" w:rsidRPr="00622B6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622B69" w:rsidRPr="00622B6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622B69" w:rsidRPr="00622B6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622B69" w:rsidRPr="00622B6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622B6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622B69" w:rsidRPr="00622B6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622B69" w:rsidRPr="00622B6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622B69" w:rsidRPr="00622B6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622B69" w:rsidRPr="00622B6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622B69" w:rsidRPr="00622B6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622B69" w:rsidRPr="00622B6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622B69" w:rsidRPr="00622B6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622B6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622B69" w:rsidRPr="00622B6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622B6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654B48" w:rsidP="00216641">
      <w:pPr>
        <w:widowControl w:val="0"/>
        <w:shd w:val="clear" w:color="auto" w:fill="FFFFFF"/>
        <w:tabs>
          <w:tab w:val="left" w:pos="1701"/>
        </w:tabs>
        <w:autoSpaceDE w:val="0"/>
        <w:spacing w:after="100" w:line="264" w:lineRule="auto"/>
        <w:ind w:right="17" w:firstLine="0"/>
        <w:rPr>
          <w:bCs w:val="0"/>
          <w:sz w:val="24"/>
          <w:szCs w:val="24"/>
        </w:rPr>
      </w:pPr>
      <w:r w:rsidRPr="00654B48">
        <w:rPr>
          <w:b/>
          <w:sz w:val="24"/>
          <w:szCs w:val="24"/>
        </w:rPr>
        <w:t xml:space="preserve">984 555 </w:t>
      </w:r>
      <w:r w:rsidR="00155DAF" w:rsidRPr="00654B48">
        <w:rPr>
          <w:sz w:val="24"/>
          <w:szCs w:val="24"/>
        </w:rPr>
        <w:t>(</w:t>
      </w:r>
      <w:r w:rsidRPr="00654B48">
        <w:rPr>
          <w:sz w:val="24"/>
          <w:szCs w:val="24"/>
        </w:rPr>
        <w:t>девятьсот восемьдесят четыре тысячи пятьсот пятьдесят пять) рублей</w:t>
      </w:r>
      <w:r w:rsidR="00155DAF" w:rsidRPr="00654B48">
        <w:rPr>
          <w:sz w:val="24"/>
          <w:szCs w:val="24"/>
        </w:rPr>
        <w:t xml:space="preserve"> 00 копеек РФ, без учета НДС; НДС составляет </w:t>
      </w:r>
      <w:r w:rsidRPr="00654B48">
        <w:rPr>
          <w:b/>
          <w:sz w:val="24"/>
          <w:szCs w:val="24"/>
        </w:rPr>
        <w:t xml:space="preserve">177 219 </w:t>
      </w:r>
      <w:r w:rsidR="00155DAF" w:rsidRPr="00654B48">
        <w:rPr>
          <w:sz w:val="24"/>
          <w:szCs w:val="24"/>
        </w:rPr>
        <w:t>(</w:t>
      </w:r>
      <w:r w:rsidRPr="00654B48">
        <w:rPr>
          <w:sz w:val="24"/>
          <w:szCs w:val="24"/>
        </w:rPr>
        <w:t>сто семьдесят семь тысяч двести девятнадцать</w:t>
      </w:r>
      <w:r w:rsidR="00155DAF" w:rsidRPr="00654B48">
        <w:rPr>
          <w:sz w:val="24"/>
          <w:szCs w:val="24"/>
        </w:rPr>
        <w:t xml:space="preserve">) рублей </w:t>
      </w:r>
      <w:r w:rsidRPr="00654B48">
        <w:rPr>
          <w:sz w:val="24"/>
          <w:szCs w:val="24"/>
        </w:rPr>
        <w:t xml:space="preserve">90 </w:t>
      </w:r>
      <w:r w:rsidR="00155DAF" w:rsidRPr="00654B48">
        <w:rPr>
          <w:sz w:val="24"/>
          <w:szCs w:val="24"/>
        </w:rPr>
        <w:t xml:space="preserve">копеек РФ; </w:t>
      </w:r>
      <w:r w:rsidRPr="00654B48">
        <w:rPr>
          <w:b/>
          <w:sz w:val="24"/>
          <w:szCs w:val="24"/>
        </w:rPr>
        <w:t xml:space="preserve">1 161 774 </w:t>
      </w:r>
      <w:r w:rsidR="00155DAF" w:rsidRPr="00654B48">
        <w:rPr>
          <w:sz w:val="24"/>
          <w:szCs w:val="24"/>
        </w:rPr>
        <w:t>(</w:t>
      </w:r>
      <w:r w:rsidRPr="00654B48">
        <w:rPr>
          <w:sz w:val="24"/>
          <w:szCs w:val="24"/>
        </w:rPr>
        <w:t>один миллион сто шестьдесят одна тысяча семьсот семьдесят четыре) рубля</w:t>
      </w:r>
      <w:r w:rsidR="00155DAF" w:rsidRPr="00654B48">
        <w:rPr>
          <w:sz w:val="24"/>
          <w:szCs w:val="24"/>
        </w:rPr>
        <w:t xml:space="preserve"> </w:t>
      </w:r>
      <w:r w:rsidRPr="00654B48">
        <w:rPr>
          <w:sz w:val="24"/>
          <w:szCs w:val="24"/>
        </w:rPr>
        <w:t xml:space="preserve">90 </w:t>
      </w:r>
      <w:r w:rsidR="00155DAF" w:rsidRPr="00654B48">
        <w:rPr>
          <w:sz w:val="24"/>
          <w:szCs w:val="24"/>
        </w:rPr>
        <w:t>копеек РФ, с учетом НДС</w:t>
      </w:r>
      <w:r w:rsidRPr="00654B48">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622B6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374E7D" w:rsidRPr="00374E7D">
        <w:rPr>
          <w:sz w:val="24"/>
          <w:szCs w:val="24"/>
        </w:rPr>
        <w:t xml:space="preserve"> </w:t>
      </w:r>
      <w:r w:rsidR="00374E7D" w:rsidRPr="0037029E">
        <w:rPr>
          <w:sz w:val="24"/>
          <w:szCs w:val="24"/>
        </w:rPr>
        <w:t>являющееся субъектом малого и среднего предпринимательства</w:t>
      </w:r>
      <w:r w:rsidR="00374E7D" w:rsidRPr="0037029E">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341CCF" w:rsidRPr="000F4365">
        <w:rPr>
          <w:bCs w:val="0"/>
          <w:sz w:val="24"/>
          <w:szCs w:val="24"/>
        </w:rPr>
        <w:fldChar w:fldCharType="begin"/>
      </w:r>
      <w:r w:rsidR="003F3A69" w:rsidRPr="000F4365">
        <w:rPr>
          <w:bCs w:val="0"/>
          <w:sz w:val="24"/>
          <w:szCs w:val="24"/>
        </w:rPr>
        <w:instrText xml:space="preserve"> REF _Ref440271628 \r \h </w:instrText>
      </w:r>
      <w:r w:rsidR="00341CCF" w:rsidRPr="000F4365">
        <w:rPr>
          <w:bCs w:val="0"/>
          <w:sz w:val="24"/>
          <w:szCs w:val="24"/>
        </w:rPr>
      </w:r>
      <w:r w:rsidR="00341CCF" w:rsidRPr="000F4365">
        <w:rPr>
          <w:bCs w:val="0"/>
          <w:sz w:val="24"/>
          <w:szCs w:val="24"/>
        </w:rPr>
        <w:fldChar w:fldCharType="separate"/>
      </w:r>
      <w:r w:rsidR="00622B69">
        <w:rPr>
          <w:bCs w:val="0"/>
          <w:sz w:val="24"/>
          <w:szCs w:val="24"/>
        </w:rPr>
        <w:t>3.3.9</w:t>
      </w:r>
      <w:r w:rsidR="00341CCF"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138CC">
        <w:fldChar w:fldCharType="begin"/>
      </w:r>
      <w:r w:rsidR="00C138CC">
        <w:instrText xml:space="preserve"> REF _Ref191386461 \n \h  \* MERGEFORMAT </w:instrText>
      </w:r>
      <w:r w:rsidR="00C138CC">
        <w:fldChar w:fldCharType="separate"/>
      </w:r>
      <w:r w:rsidR="00622B69" w:rsidRPr="00622B69">
        <w:rPr>
          <w:bCs w:val="0"/>
          <w:sz w:val="24"/>
          <w:szCs w:val="24"/>
        </w:rPr>
        <w:t>3.3.10</w:t>
      </w:r>
      <w:r w:rsidR="00C138C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917741" w:rsidRPr="00E71A48" w:rsidRDefault="00917741" w:rsidP="00D75CA2">
      <w:pPr>
        <w:numPr>
          <w:ilvl w:val="0"/>
          <w:numId w:val="21"/>
        </w:numPr>
        <w:suppressAutoHyphens w:val="0"/>
        <w:spacing w:line="264" w:lineRule="auto"/>
        <w:rPr>
          <w:sz w:val="24"/>
          <w:szCs w:val="24"/>
          <w:lang w:eastAsia="ru-RU"/>
        </w:rPr>
      </w:pPr>
      <w:r w:rsidRPr="0037029E">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A97CDD">
        <w:rPr>
          <w:sz w:val="24"/>
          <w:szCs w:val="24"/>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CF39D0">
        <w:rPr>
          <w:color w:val="000000"/>
          <w:sz w:val="24"/>
          <w:szCs w:val="24"/>
        </w:rPr>
        <w:lastRenderedPageBreak/>
        <w:t>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622B69" w:rsidRPr="00622B6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622B6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622B6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 xml:space="preserve">наличия заключения </w:t>
      </w:r>
      <w:r w:rsidRPr="00BC19F9">
        <w:rPr>
          <w:sz w:val="24"/>
          <w:szCs w:val="24"/>
        </w:rPr>
        <w:lastRenderedPageBreak/>
        <w:t>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622B69" w:rsidRPr="00622B6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622B69" w:rsidRPr="00622B6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622B6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622B6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622B69" w:rsidRPr="00622B6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622B69" w:rsidRPr="00622B6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622B69" w:rsidRPr="00622B69">
        <w:rPr>
          <w:bCs w:val="0"/>
          <w:sz w:val="24"/>
          <w:szCs w:val="24"/>
          <w:lang w:val="en-US"/>
        </w:rPr>
        <w:t>a</w:t>
      </w:r>
      <w:r w:rsidR="00622B69" w:rsidRPr="00C138CC">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622B69" w:rsidRPr="00622B69">
        <w:rPr>
          <w:bCs w:val="0"/>
          <w:sz w:val="24"/>
          <w:szCs w:val="24"/>
          <w:lang w:val="en-US"/>
        </w:rPr>
        <w:t>g</w:t>
      </w:r>
      <w:r w:rsidR="00622B69" w:rsidRPr="00C138CC">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622B69" w:rsidRPr="00622B6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622B6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622B6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622B69" w:rsidRPr="00622B6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622B69" w:rsidRPr="00622B6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A97CD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622B6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622B69" w:rsidRPr="00622B6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622B6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622B69">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622B69" w:rsidRPr="00622B69">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B1436B">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FB21CD">
        <w:rPr>
          <w:bCs w:val="0"/>
          <w:sz w:val="24"/>
          <w:szCs w:val="24"/>
        </w:rPr>
        <w:t>Участник должен предоставить оригинал соглашения о неустойке (</w:t>
      </w:r>
      <w:r w:rsidRPr="00FB21CD">
        <w:rPr>
          <w:bCs w:val="0"/>
          <w:sz w:val="24"/>
          <w:szCs w:val="24"/>
          <w:lang w:eastAsia="ru-RU"/>
        </w:rPr>
        <w:t xml:space="preserve">подраздел </w:t>
      </w:r>
      <w:r w:rsidR="00C138CC" w:rsidRPr="00FB21CD">
        <w:fldChar w:fldCharType="begin"/>
      </w:r>
      <w:r w:rsidR="00C138CC" w:rsidRPr="00FB21CD">
        <w:instrText xml:space="preserve"> REF _Ref440272256 \r \h  \* MERGEFORMAT </w:instrText>
      </w:r>
      <w:r w:rsidR="00C138CC" w:rsidRPr="00FB21CD">
        <w:fldChar w:fldCharType="separate"/>
      </w:r>
      <w:r w:rsidR="00622B69" w:rsidRPr="00FB21CD">
        <w:rPr>
          <w:bCs w:val="0"/>
          <w:sz w:val="24"/>
          <w:szCs w:val="24"/>
          <w:lang w:eastAsia="ru-RU"/>
        </w:rPr>
        <w:t>5.13</w:t>
      </w:r>
      <w:r w:rsidR="00C138CC" w:rsidRPr="00FB21CD">
        <w:fldChar w:fldCharType="end"/>
      </w:r>
      <w:r w:rsidRPr="00FB21CD">
        <w:rPr>
          <w:bCs w:val="0"/>
          <w:sz w:val="24"/>
          <w:szCs w:val="24"/>
        </w:rPr>
        <w:t xml:space="preserve">), а также Расписку сдачи-приемки соглашения о неустойке, подготовленную по </w:t>
      </w:r>
      <w:r w:rsidRPr="00FB21CD">
        <w:rPr>
          <w:bCs w:val="0"/>
          <w:spacing w:val="-1"/>
          <w:sz w:val="24"/>
          <w:szCs w:val="24"/>
        </w:rPr>
        <w:t xml:space="preserve">форме и в соответствии с инструкциями, приведенными в настоящей Документации </w:t>
      </w:r>
      <w:r w:rsidRPr="00FB21CD">
        <w:rPr>
          <w:bCs w:val="0"/>
          <w:sz w:val="24"/>
          <w:szCs w:val="24"/>
        </w:rPr>
        <w:t>(</w:t>
      </w:r>
      <w:r w:rsidRPr="00FB21CD">
        <w:rPr>
          <w:bCs w:val="0"/>
          <w:sz w:val="24"/>
          <w:szCs w:val="24"/>
          <w:lang w:eastAsia="ru-RU"/>
        </w:rPr>
        <w:t xml:space="preserve">подраздел </w:t>
      </w:r>
      <w:r w:rsidR="00C138CC" w:rsidRPr="00FB21CD">
        <w:fldChar w:fldCharType="begin"/>
      </w:r>
      <w:r w:rsidR="00C138CC" w:rsidRPr="00FB21CD">
        <w:instrText xml:space="preserve"> REF _Ref441574460 \r \h  \* MERGEFORMAT </w:instrText>
      </w:r>
      <w:r w:rsidR="00C138CC" w:rsidRPr="00FB21CD">
        <w:fldChar w:fldCharType="separate"/>
      </w:r>
      <w:r w:rsidR="00622B69" w:rsidRPr="00FB21CD">
        <w:rPr>
          <w:bCs w:val="0"/>
          <w:sz w:val="24"/>
          <w:szCs w:val="24"/>
          <w:lang w:eastAsia="ru-RU"/>
        </w:rPr>
        <w:t>5.16</w:t>
      </w:r>
      <w:r w:rsidR="00C138CC" w:rsidRPr="00FB21CD">
        <w:fldChar w:fldCharType="end"/>
      </w:r>
      <w:r w:rsidRPr="00FB21CD">
        <w:rPr>
          <w:bCs w:val="0"/>
          <w:sz w:val="24"/>
          <w:szCs w:val="24"/>
        </w:rPr>
        <w:t xml:space="preserve">), в срок не позднее даты и времени окончания приема заявок, указанных в пункте </w:t>
      </w:r>
      <w:r w:rsidR="00C138CC" w:rsidRPr="00FB21CD">
        <w:rPr>
          <w:bCs w:val="0"/>
          <w:sz w:val="24"/>
          <w:szCs w:val="24"/>
        </w:rPr>
        <w:fldChar w:fldCharType="begin"/>
      </w:r>
      <w:r w:rsidR="00C138CC" w:rsidRPr="00FB21CD">
        <w:rPr>
          <w:bCs w:val="0"/>
          <w:sz w:val="24"/>
          <w:szCs w:val="24"/>
        </w:rPr>
        <w:instrText xml:space="preserve"> REF _Ref440289953 \r \h  \* MERGEFORMAT </w:instrText>
      </w:r>
      <w:r w:rsidR="00C138CC" w:rsidRPr="00FB21CD">
        <w:rPr>
          <w:bCs w:val="0"/>
          <w:sz w:val="24"/>
          <w:szCs w:val="24"/>
        </w:rPr>
      </w:r>
      <w:r w:rsidR="00C138CC" w:rsidRPr="00FB21CD">
        <w:rPr>
          <w:bCs w:val="0"/>
          <w:sz w:val="24"/>
          <w:szCs w:val="24"/>
        </w:rPr>
        <w:fldChar w:fldCharType="separate"/>
      </w:r>
      <w:r w:rsidR="00622B69" w:rsidRPr="00FB21CD">
        <w:rPr>
          <w:bCs w:val="0"/>
          <w:sz w:val="24"/>
          <w:szCs w:val="24"/>
        </w:rPr>
        <w:t>3.4.1.3</w:t>
      </w:r>
      <w:r w:rsidR="00C138CC" w:rsidRPr="00FB21CD">
        <w:rPr>
          <w:bCs w:val="0"/>
          <w:sz w:val="24"/>
          <w:szCs w:val="24"/>
        </w:rPr>
        <w:fldChar w:fldCharType="end"/>
      </w:r>
      <w:r w:rsidRPr="00FB21CD">
        <w:rPr>
          <w:bCs w:val="0"/>
          <w:sz w:val="24"/>
          <w:szCs w:val="24"/>
        </w:rPr>
        <w:t xml:space="preserve"> настоящей Документации, по адресу: </w:t>
      </w:r>
      <w:r w:rsidR="00D12816" w:rsidRPr="00FB21CD">
        <w:rPr>
          <w:bCs w:val="0"/>
          <w:sz w:val="24"/>
          <w:szCs w:val="24"/>
        </w:rPr>
        <w:t xml:space="preserve">РФ, </w:t>
      </w:r>
      <w:r w:rsidR="00FB21CD" w:rsidRPr="00FB21CD">
        <w:rPr>
          <w:bCs w:val="0"/>
          <w:sz w:val="24"/>
          <w:szCs w:val="24"/>
        </w:rPr>
        <w:t xml:space="preserve">РФ, 305029, г. Курск, ул. К. Маркса, д. 27, </w:t>
      </w:r>
      <w:proofErr w:type="spellStart"/>
      <w:r w:rsidR="00FB21CD" w:rsidRPr="00FB21CD">
        <w:rPr>
          <w:bCs w:val="0"/>
          <w:sz w:val="24"/>
          <w:szCs w:val="24"/>
        </w:rPr>
        <w:t>каб</w:t>
      </w:r>
      <w:proofErr w:type="spellEnd"/>
      <w:r w:rsidR="00FB21CD" w:rsidRPr="00FB21CD">
        <w:rPr>
          <w:bCs w:val="0"/>
          <w:sz w:val="24"/>
          <w:szCs w:val="24"/>
        </w:rPr>
        <w:t>. 407</w:t>
      </w:r>
      <w:r w:rsidR="00D12816" w:rsidRPr="00FB21CD">
        <w:rPr>
          <w:bCs w:val="0"/>
          <w:sz w:val="24"/>
          <w:szCs w:val="24"/>
        </w:rPr>
        <w:t xml:space="preserve">, исполнительный сотрудник – </w:t>
      </w:r>
      <w:r w:rsidR="00FB21CD">
        <w:rPr>
          <w:bCs w:val="0"/>
          <w:sz w:val="24"/>
          <w:szCs w:val="24"/>
        </w:rPr>
        <w:t xml:space="preserve">Горбылев Александр Владимирович </w:t>
      </w:r>
      <w:r w:rsidR="00D12816" w:rsidRPr="00FB21CD">
        <w:rPr>
          <w:bCs w:val="0"/>
          <w:sz w:val="24"/>
          <w:szCs w:val="24"/>
        </w:rPr>
        <w:t xml:space="preserve">(либо </w:t>
      </w:r>
      <w:r w:rsidR="00FB21CD">
        <w:rPr>
          <w:bCs w:val="0"/>
          <w:sz w:val="24"/>
          <w:szCs w:val="24"/>
        </w:rPr>
        <w:t>Носов Александр Борисович</w:t>
      </w:r>
      <w:r w:rsidR="00D12816" w:rsidRPr="00FB21CD">
        <w:rPr>
          <w:bCs w:val="0"/>
          <w:sz w:val="24"/>
          <w:szCs w:val="24"/>
        </w:rPr>
        <w:t>), контактный телефон (4</w:t>
      </w:r>
      <w:r w:rsidR="00FB21CD">
        <w:rPr>
          <w:bCs w:val="0"/>
          <w:sz w:val="24"/>
          <w:szCs w:val="24"/>
        </w:rPr>
        <w:t>712</w:t>
      </w:r>
      <w:r w:rsidR="00D12816" w:rsidRPr="00FB21CD">
        <w:rPr>
          <w:bCs w:val="0"/>
          <w:sz w:val="24"/>
          <w:szCs w:val="24"/>
        </w:rPr>
        <w:t xml:space="preserve">) </w:t>
      </w:r>
      <w:r w:rsidR="00FB21CD">
        <w:rPr>
          <w:bCs w:val="0"/>
          <w:sz w:val="24"/>
          <w:szCs w:val="24"/>
        </w:rPr>
        <w:t>55-72-02, 55-70-49</w:t>
      </w:r>
      <w:r w:rsidRPr="00FB21CD">
        <w:rPr>
          <w:bCs w:val="0"/>
          <w:sz w:val="24"/>
          <w:szCs w:val="24"/>
        </w:rPr>
        <w:t>. Оригинал соглашения о неустойке должен</w:t>
      </w:r>
      <w:r w:rsidRPr="008D1B83">
        <w:rPr>
          <w:bCs w:val="0"/>
          <w:sz w:val="24"/>
          <w:szCs w:val="24"/>
        </w:rPr>
        <w:t xml:space="preserve">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622B69" w:rsidRPr="00622B69">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622B69" w:rsidRPr="00622B6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622B6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EA090C">
        <w:rPr>
          <w:bCs w:val="0"/>
          <w:sz w:val="24"/>
          <w:szCs w:val="24"/>
        </w:rPr>
        <w:t>Заявк</w:t>
      </w:r>
      <w:r w:rsidR="00717F60" w:rsidRPr="00EA090C">
        <w:rPr>
          <w:bCs w:val="0"/>
          <w:sz w:val="24"/>
          <w:szCs w:val="24"/>
        </w:rPr>
        <w:t xml:space="preserve">и на ЭТП могут быть поданы до </w:t>
      </w:r>
      <w:r w:rsidR="00EA090C" w:rsidRPr="00EA090C">
        <w:rPr>
          <w:b/>
          <w:bCs w:val="0"/>
          <w:sz w:val="24"/>
          <w:szCs w:val="24"/>
        </w:rPr>
        <w:t>14</w:t>
      </w:r>
      <w:r w:rsidR="002B5044" w:rsidRPr="00EA090C">
        <w:rPr>
          <w:b/>
          <w:bCs w:val="0"/>
          <w:sz w:val="24"/>
          <w:szCs w:val="24"/>
        </w:rPr>
        <w:t xml:space="preserve"> часов 00 минут </w:t>
      </w:r>
      <w:r w:rsidR="00EA090C" w:rsidRPr="00EA090C">
        <w:rPr>
          <w:b/>
          <w:bCs w:val="0"/>
          <w:sz w:val="24"/>
          <w:szCs w:val="24"/>
        </w:rPr>
        <w:t>1</w:t>
      </w:r>
      <w:r w:rsidR="009068CD">
        <w:rPr>
          <w:b/>
          <w:bCs w:val="0"/>
          <w:sz w:val="24"/>
          <w:szCs w:val="24"/>
        </w:rPr>
        <w:t>4</w:t>
      </w:r>
      <w:r w:rsidR="002B5044" w:rsidRPr="00EA090C">
        <w:rPr>
          <w:b/>
          <w:bCs w:val="0"/>
          <w:sz w:val="24"/>
          <w:szCs w:val="24"/>
        </w:rPr>
        <w:t xml:space="preserve"> </w:t>
      </w:r>
      <w:r w:rsidR="00EA090C" w:rsidRPr="00EA090C">
        <w:rPr>
          <w:b/>
          <w:bCs w:val="0"/>
          <w:sz w:val="24"/>
          <w:szCs w:val="24"/>
        </w:rPr>
        <w:t xml:space="preserve">апреля </w:t>
      </w:r>
      <w:r w:rsidR="002B5044" w:rsidRPr="00EA090C">
        <w:rPr>
          <w:b/>
          <w:bCs w:val="0"/>
          <w:sz w:val="24"/>
          <w:szCs w:val="24"/>
        </w:rPr>
        <w:t>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341CCF">
        <w:rPr>
          <w:bCs w:val="0"/>
          <w:sz w:val="24"/>
          <w:szCs w:val="24"/>
        </w:rPr>
        <w:fldChar w:fldCharType="begin"/>
      </w:r>
      <w:r w:rsidR="00BC2634">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2"/>
    </w:p>
    <w:p w:rsidR="00717F60" w:rsidRPr="00E71A48" w:rsidRDefault="00717F60" w:rsidP="00E71A48">
      <w:pPr>
        <w:pStyle w:val="3"/>
        <w:spacing w:line="264" w:lineRule="auto"/>
        <w:rPr>
          <w:szCs w:val="24"/>
        </w:rPr>
      </w:pPr>
      <w:bookmarkStart w:id="313" w:name="_Ref115077798"/>
      <w:bookmarkStart w:id="314" w:name="_Toc439323708"/>
      <w:bookmarkStart w:id="315" w:name="_Toc440357106"/>
      <w:bookmarkStart w:id="316" w:name="_Toc440359661"/>
      <w:bookmarkStart w:id="317" w:name="_Toc440632124"/>
      <w:bookmarkStart w:id="318" w:name="_Toc440875945"/>
      <w:bookmarkStart w:id="319" w:name="_Toc441130973"/>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13"/>
      <w:bookmarkEnd w:id="314"/>
      <w:bookmarkEnd w:id="315"/>
      <w:bookmarkEnd w:id="316"/>
      <w:bookmarkEnd w:id="317"/>
      <w:bookmarkEnd w:id="318"/>
      <w:bookmarkEnd w:id="319"/>
    </w:p>
    <w:bookmarkEnd w:id="30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622B69" w:rsidRPr="00622B6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0" w:name="_Ref303683883"/>
      <w:bookmarkStart w:id="321" w:name="_Toc441130974"/>
      <w:r w:rsidRPr="00E71A48">
        <w:t xml:space="preserve">Изменение и отзыв </w:t>
      </w:r>
      <w:r w:rsidR="004B5EB3" w:rsidRPr="00E71A48">
        <w:t>Заявк</w:t>
      </w:r>
      <w:r w:rsidRPr="00E71A48">
        <w:t>и</w:t>
      </w:r>
      <w:bookmarkEnd w:id="320"/>
      <w:bookmarkEnd w:id="321"/>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2" w:name="_Ref305973250"/>
      <w:bookmarkStart w:id="323"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Pr="00622B6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Pr="00622B6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Pr="00622B6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Pr="00622B6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2"/>
      <w:bookmarkEnd w:id="323"/>
      <w:r w:rsidRPr="00E71A48">
        <w:t xml:space="preserve"> </w:t>
      </w:r>
    </w:p>
    <w:p w:rsidR="00717F60" w:rsidRPr="00E71A48" w:rsidRDefault="00717F60" w:rsidP="00E71A48">
      <w:pPr>
        <w:pStyle w:val="3"/>
        <w:spacing w:line="264" w:lineRule="auto"/>
        <w:rPr>
          <w:szCs w:val="24"/>
        </w:rPr>
      </w:pPr>
      <w:bookmarkStart w:id="324" w:name="_Toc439323711"/>
      <w:bookmarkStart w:id="325" w:name="_Toc440357109"/>
      <w:bookmarkStart w:id="326" w:name="_Toc440359664"/>
      <w:bookmarkStart w:id="327" w:name="_Toc440632127"/>
      <w:bookmarkStart w:id="328" w:name="_Toc440875948"/>
      <w:bookmarkStart w:id="329" w:name="_Toc441130976"/>
      <w:r w:rsidRPr="00E71A48">
        <w:rPr>
          <w:szCs w:val="24"/>
        </w:rPr>
        <w:t>Общие положения</w:t>
      </w:r>
      <w:bookmarkEnd w:id="324"/>
      <w:bookmarkEnd w:id="325"/>
      <w:bookmarkEnd w:id="326"/>
      <w:bookmarkEnd w:id="327"/>
      <w:bookmarkEnd w:id="328"/>
      <w:bookmarkEnd w:id="329"/>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622B69" w:rsidRPr="00622B6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622B69" w:rsidRPr="00622B6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622B69" w:rsidRPr="00622B6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0" w:name="_Ref93089454"/>
      <w:bookmarkStart w:id="331" w:name="_Toc439323712"/>
      <w:bookmarkStart w:id="332" w:name="_Toc440357110"/>
      <w:bookmarkStart w:id="333" w:name="_Toc440359665"/>
      <w:bookmarkStart w:id="334" w:name="_Toc440632128"/>
      <w:bookmarkStart w:id="335" w:name="_Toc440875949"/>
      <w:bookmarkStart w:id="336" w:name="_Toc441130977"/>
      <w:r w:rsidRPr="00E71A48">
        <w:rPr>
          <w:szCs w:val="24"/>
        </w:rPr>
        <w:t>Отборочная стадия</w:t>
      </w:r>
      <w:bookmarkEnd w:id="330"/>
      <w:bookmarkEnd w:id="331"/>
      <w:bookmarkEnd w:id="332"/>
      <w:bookmarkEnd w:id="333"/>
      <w:bookmarkEnd w:id="334"/>
      <w:bookmarkEnd w:id="335"/>
      <w:bookmarkEnd w:id="336"/>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lastRenderedPageBreak/>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7"/>
      <w:bookmarkEnd w:id="338"/>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622B6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622B69" w:rsidRPr="00622B6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9" w:name="_Ref303670674"/>
      <w:bookmarkStart w:id="340" w:name="_Toc439323713"/>
      <w:bookmarkStart w:id="341" w:name="_Toc440357111"/>
      <w:bookmarkStart w:id="342" w:name="_Toc440359666"/>
      <w:bookmarkStart w:id="343" w:name="_Toc440632129"/>
      <w:bookmarkStart w:id="344" w:name="_Toc440875950"/>
      <w:bookmarkStart w:id="345" w:name="_Toc441130978"/>
      <w:r w:rsidRPr="00E71A48">
        <w:rPr>
          <w:szCs w:val="24"/>
        </w:rPr>
        <w:t>Проведение переговоров</w:t>
      </w:r>
      <w:bookmarkEnd w:id="339"/>
      <w:bookmarkEnd w:id="340"/>
      <w:bookmarkEnd w:id="341"/>
      <w:bookmarkEnd w:id="342"/>
      <w:bookmarkEnd w:id="343"/>
      <w:bookmarkEnd w:id="344"/>
      <w:bookmarkEnd w:id="34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6" w:name="_Ref306138385"/>
      <w:bookmarkStart w:id="347" w:name="_Toc439323714"/>
      <w:bookmarkStart w:id="348" w:name="_Toc440357112"/>
      <w:bookmarkStart w:id="349" w:name="_Toc440359667"/>
      <w:bookmarkStart w:id="350" w:name="_Toc440632130"/>
      <w:bookmarkStart w:id="351" w:name="_Toc440875951"/>
      <w:bookmarkStart w:id="352" w:name="_Toc441130979"/>
      <w:r w:rsidRPr="00E71A48">
        <w:rPr>
          <w:szCs w:val="24"/>
        </w:rPr>
        <w:t>Оценочная стадия</w:t>
      </w:r>
      <w:bookmarkEnd w:id="346"/>
      <w:bookmarkEnd w:id="347"/>
      <w:bookmarkEnd w:id="348"/>
      <w:bookmarkEnd w:id="349"/>
      <w:bookmarkEnd w:id="350"/>
      <w:bookmarkEnd w:id="351"/>
      <w:bookmarkEnd w:id="352"/>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3" w:name="_Ref303250967"/>
      <w:bookmarkStart w:id="354" w:name="_Toc305697378"/>
      <w:bookmarkStart w:id="355" w:name="_Toc441130980"/>
      <w:bookmarkStart w:id="356" w:name="_Toc255985696"/>
      <w:r w:rsidRPr="00E71A48">
        <w:t>Аукционная процедура понижени</w:t>
      </w:r>
      <w:r w:rsidR="00E60F8E" w:rsidRPr="00E71A48">
        <w:t>я</w:t>
      </w:r>
      <w:r w:rsidRPr="00E71A48">
        <w:t xml:space="preserve"> цены (переторжка)</w:t>
      </w:r>
      <w:bookmarkEnd w:id="353"/>
      <w:bookmarkEnd w:id="354"/>
      <w:bookmarkEnd w:id="355"/>
      <w:r w:rsidRPr="00E71A48">
        <w:t xml:space="preserve"> </w:t>
      </w:r>
    </w:p>
    <w:bookmarkEnd w:id="356"/>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7"/>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622B69" w:rsidRPr="00622B6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622B69" w:rsidRPr="00622B6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59" w:name="_Ref303681924"/>
      <w:bookmarkStart w:id="360" w:name="_Ref303683914"/>
      <w:bookmarkStart w:id="361" w:name="_Toc441130981"/>
      <w:r w:rsidRPr="00BC19F9">
        <w:t xml:space="preserve">Подведение итогов </w:t>
      </w:r>
      <w:r w:rsidR="00DF639D" w:rsidRPr="00BC19F9">
        <w:t>З</w:t>
      </w:r>
      <w:r w:rsidRPr="00BC19F9">
        <w:t>апроса предложений</w:t>
      </w:r>
      <w:bookmarkEnd w:id="359"/>
      <w:bookmarkEnd w:id="360"/>
      <w:bookmarkEnd w:id="361"/>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3" w:name="_Ref303251044"/>
      <w:bookmarkStart w:id="364" w:name="_Toc441130982"/>
      <w:bookmarkStart w:id="365" w:name="_Ref191386295"/>
      <w:r w:rsidRPr="00E71A48">
        <w:t xml:space="preserve">Признание запроса предложений </w:t>
      </w:r>
      <w:proofErr w:type="gramStart"/>
      <w:r w:rsidRPr="00E71A48">
        <w:t>несостоявшимся</w:t>
      </w:r>
      <w:bookmarkEnd w:id="363"/>
      <w:bookmarkEnd w:id="364"/>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8"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8"/>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9" w:name="_Ref303683929"/>
      <w:bookmarkStart w:id="370"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5"/>
      <w:bookmarkEnd w:id="369"/>
      <w:bookmarkEnd w:id="370"/>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1" w:name="_Ref294695403"/>
      <w:bookmarkStart w:id="37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1"/>
      <w:bookmarkEnd w:id="372"/>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622B69" w:rsidRPr="00622B6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622B69" w:rsidRPr="00622B6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622B69" w:rsidRPr="00622B6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5" w:name="_Toc181693189"/>
      <w:bookmarkStart w:id="376" w:name="_Ref190680463"/>
      <w:bookmarkStart w:id="377" w:name="_Ref306140410"/>
      <w:bookmarkStart w:id="378" w:name="_Ref306142159"/>
      <w:bookmarkStart w:id="379" w:name="_Toc441130984"/>
      <w:bookmarkStart w:id="380" w:name="_Ref303102866"/>
      <w:bookmarkStart w:id="381" w:name="_Toc305835589"/>
      <w:bookmarkStart w:id="382" w:name="_Ref303683952"/>
      <w:bookmarkStart w:id="383" w:name="__RefNumPara__840_922829174"/>
      <w:bookmarkEnd w:id="37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5"/>
      <w:bookmarkEnd w:id="376"/>
      <w:bookmarkEnd w:id="377"/>
      <w:bookmarkEnd w:id="378"/>
      <w:bookmarkEnd w:id="379"/>
      <w:r w:rsidRPr="00414CAF">
        <w:t xml:space="preserve"> </w:t>
      </w:r>
      <w:bookmarkEnd w:id="380"/>
      <w:bookmarkEnd w:id="381"/>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4" w:name="_Ref303694483"/>
      <w:bookmarkStart w:id="385" w:name="_Toc305835590"/>
      <w:bookmarkStart w:id="386" w:name="_Ref306140451"/>
      <w:bookmarkStart w:id="387" w:name="_Toc441130985"/>
      <w:r w:rsidRPr="00B42AE0">
        <w:t xml:space="preserve">Уведомление о результатах </w:t>
      </w:r>
      <w:bookmarkEnd w:id="384"/>
      <w:bookmarkEnd w:id="385"/>
      <w:r w:rsidRPr="00B42AE0">
        <w:t>запроса предложений</w:t>
      </w:r>
      <w:bookmarkEnd w:id="386"/>
      <w:bookmarkEnd w:id="387"/>
    </w:p>
    <w:bookmarkEnd w:id="382"/>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622B69" w:rsidRPr="00622B6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8" w:name="_Ref440270568"/>
      <w:bookmarkStart w:id="389" w:name="_Ref440274159"/>
      <w:bookmarkStart w:id="390" w:name="_Ref440292555"/>
      <w:bookmarkStart w:id="391" w:name="_Ref440292779"/>
      <w:bookmarkStart w:id="392" w:name="_Toc441130986"/>
      <w:r>
        <w:rPr>
          <w:szCs w:val="24"/>
        </w:rPr>
        <w:lastRenderedPageBreak/>
        <w:t>Техническая часть</w:t>
      </w:r>
      <w:bookmarkEnd w:id="388"/>
      <w:bookmarkEnd w:id="389"/>
      <w:bookmarkEnd w:id="390"/>
      <w:bookmarkEnd w:id="391"/>
      <w:bookmarkEnd w:id="392"/>
      <w:r w:rsidRPr="00E71A48">
        <w:rPr>
          <w:szCs w:val="24"/>
        </w:rPr>
        <w:t xml:space="preserve"> </w:t>
      </w:r>
    </w:p>
    <w:p w:rsidR="002B5044" w:rsidRPr="002A47D1" w:rsidRDefault="002B5044" w:rsidP="002A47D1">
      <w:pPr>
        <w:pStyle w:val="2"/>
        <w:ind w:left="1701" w:hanging="1134"/>
      </w:pPr>
      <w:bookmarkStart w:id="393" w:name="_Toc176064096"/>
      <w:bookmarkStart w:id="394" w:name="_Toc176338524"/>
      <w:bookmarkStart w:id="395" w:name="_Toc180399752"/>
      <w:bookmarkStart w:id="396" w:name="_Toc191205941"/>
      <w:bookmarkStart w:id="397" w:name="_Toc194315544"/>
      <w:bookmarkStart w:id="398" w:name="_Toc423421725"/>
      <w:bookmarkStart w:id="399" w:name="_Toc441130987"/>
      <w:r w:rsidRPr="002B5044">
        <w:t>Общие требования к условиям поставки продукции</w:t>
      </w:r>
      <w:bookmarkStart w:id="400" w:name="_Toc176064097"/>
      <w:bookmarkStart w:id="401" w:name="_Toc176338525"/>
      <w:bookmarkStart w:id="402" w:name="_Toc180399753"/>
      <w:bookmarkStart w:id="403" w:name="_Toc189457101"/>
      <w:bookmarkStart w:id="404" w:name="_Toc189461737"/>
      <w:bookmarkStart w:id="405" w:name="_Toc189462011"/>
      <w:bookmarkStart w:id="406" w:name="_Toc191273610"/>
      <w:bookmarkStart w:id="407" w:name="_Toc167189319"/>
      <w:bookmarkStart w:id="408" w:name="_Toc168725254"/>
      <w:bookmarkEnd w:id="393"/>
      <w:bookmarkEnd w:id="394"/>
      <w:bookmarkEnd w:id="395"/>
      <w:bookmarkEnd w:id="396"/>
      <w:bookmarkEnd w:id="397"/>
      <w:bookmarkEnd w:id="398"/>
      <w:bookmarkEnd w:id="399"/>
    </w:p>
    <w:p w:rsidR="002B5044" w:rsidRPr="002B5044" w:rsidRDefault="002B5044" w:rsidP="002B5044">
      <w:pPr>
        <w:pStyle w:val="3"/>
        <w:ind w:left="0" w:firstLine="851"/>
        <w:jc w:val="both"/>
        <w:rPr>
          <w:b w:val="0"/>
          <w:szCs w:val="24"/>
        </w:rPr>
      </w:pPr>
      <w:bookmarkStart w:id="409" w:name="_Toc439166308"/>
      <w:bookmarkStart w:id="410" w:name="_Toc439170656"/>
      <w:bookmarkStart w:id="411" w:name="_Toc439172758"/>
      <w:bookmarkStart w:id="412" w:name="_Toc439173202"/>
      <w:bookmarkStart w:id="413" w:name="_Toc439238196"/>
      <w:bookmarkStart w:id="414" w:name="_Toc439252748"/>
      <w:bookmarkStart w:id="415" w:name="_Toc439323606"/>
      <w:bookmarkStart w:id="416" w:name="_Toc439323722"/>
      <w:bookmarkStart w:id="417" w:name="_Toc440357120"/>
      <w:bookmarkStart w:id="418" w:name="_Toc440359675"/>
      <w:bookmarkStart w:id="419" w:name="_Toc440632139"/>
      <w:bookmarkStart w:id="420" w:name="_Toc440875960"/>
      <w:bookmarkStart w:id="421" w:name="_Toc441130988"/>
      <w:r w:rsidRPr="002B5044">
        <w:rPr>
          <w:b w:val="0"/>
          <w:szCs w:val="24"/>
        </w:rPr>
        <w:t>Продукция должна быть новой и ранее неиспользованной.</w:t>
      </w:r>
      <w:bookmarkEnd w:id="409"/>
      <w:bookmarkEnd w:id="410"/>
      <w:bookmarkEnd w:id="411"/>
      <w:bookmarkEnd w:id="412"/>
      <w:bookmarkEnd w:id="413"/>
      <w:bookmarkEnd w:id="414"/>
      <w:bookmarkEnd w:id="415"/>
      <w:bookmarkEnd w:id="416"/>
      <w:bookmarkEnd w:id="417"/>
      <w:bookmarkEnd w:id="418"/>
      <w:bookmarkEnd w:id="419"/>
      <w:bookmarkEnd w:id="420"/>
      <w:bookmarkEnd w:id="421"/>
    </w:p>
    <w:p w:rsidR="002B5044" w:rsidRPr="002B5044" w:rsidRDefault="002B5044" w:rsidP="002B5044">
      <w:pPr>
        <w:pStyle w:val="3"/>
        <w:ind w:left="0" w:firstLine="851"/>
        <w:jc w:val="both"/>
        <w:rPr>
          <w:b w:val="0"/>
          <w:szCs w:val="24"/>
        </w:rPr>
      </w:pPr>
      <w:bookmarkStart w:id="422" w:name="_Toc439166309"/>
      <w:bookmarkStart w:id="423" w:name="_Toc439170657"/>
      <w:bookmarkStart w:id="424" w:name="_Toc439172759"/>
      <w:bookmarkStart w:id="425" w:name="_Toc439173203"/>
      <w:bookmarkStart w:id="426" w:name="_Toc439238197"/>
      <w:bookmarkStart w:id="427" w:name="_Toc439252749"/>
      <w:bookmarkStart w:id="428" w:name="_Toc439323607"/>
      <w:bookmarkStart w:id="429" w:name="_Toc439323723"/>
      <w:bookmarkStart w:id="430" w:name="_Toc440357121"/>
      <w:bookmarkStart w:id="431" w:name="_Toc440359676"/>
      <w:bookmarkStart w:id="432" w:name="_Toc440632140"/>
      <w:bookmarkStart w:id="433" w:name="_Toc440875961"/>
      <w:bookmarkStart w:id="434" w:name="_Toc441130989"/>
      <w:r w:rsidRPr="002B5044">
        <w:rPr>
          <w:b w:val="0"/>
          <w:szCs w:val="24"/>
        </w:rPr>
        <w:t>Продукция должна соответствовать ГОСТ, ТУ и Технической политике ПАО «МРСК Центра».</w:t>
      </w:r>
      <w:bookmarkEnd w:id="422"/>
      <w:bookmarkEnd w:id="423"/>
      <w:bookmarkEnd w:id="424"/>
      <w:bookmarkEnd w:id="425"/>
      <w:bookmarkEnd w:id="426"/>
      <w:bookmarkEnd w:id="427"/>
      <w:bookmarkEnd w:id="428"/>
      <w:bookmarkEnd w:id="429"/>
      <w:bookmarkEnd w:id="430"/>
      <w:bookmarkEnd w:id="431"/>
      <w:bookmarkEnd w:id="432"/>
      <w:bookmarkEnd w:id="433"/>
      <w:bookmarkEnd w:id="434"/>
    </w:p>
    <w:p w:rsidR="002B5044" w:rsidRPr="00C12FA4" w:rsidRDefault="002B5044" w:rsidP="0021751A">
      <w:pPr>
        <w:pStyle w:val="2"/>
        <w:ind w:left="1701" w:hanging="1134"/>
      </w:pPr>
      <w:bookmarkStart w:id="435" w:name="_Toc423421726"/>
      <w:bookmarkStart w:id="436" w:name="_Toc441130990"/>
      <w:r w:rsidRPr="00C12FA4">
        <w:t>Перечень, объемы и характеристики закупаемой продукции</w:t>
      </w:r>
      <w:bookmarkEnd w:id="400"/>
      <w:bookmarkEnd w:id="401"/>
      <w:bookmarkEnd w:id="402"/>
      <w:bookmarkEnd w:id="403"/>
      <w:bookmarkEnd w:id="404"/>
      <w:bookmarkEnd w:id="405"/>
      <w:bookmarkEnd w:id="406"/>
      <w:bookmarkEnd w:id="435"/>
      <w:bookmarkEnd w:id="436"/>
    </w:p>
    <w:p w:rsidR="002B5044" w:rsidRPr="003803A7" w:rsidRDefault="002B5044" w:rsidP="002B5044">
      <w:pPr>
        <w:pStyle w:val="3"/>
        <w:ind w:left="0" w:firstLine="851"/>
        <w:jc w:val="both"/>
        <w:rPr>
          <w:b w:val="0"/>
          <w:szCs w:val="24"/>
        </w:rPr>
      </w:pPr>
      <w:bookmarkStart w:id="437" w:name="_Toc439166311"/>
      <w:bookmarkStart w:id="438" w:name="_Toc439170659"/>
      <w:bookmarkStart w:id="439" w:name="_Toc439172761"/>
      <w:bookmarkStart w:id="440" w:name="_Toc439173205"/>
      <w:bookmarkStart w:id="441" w:name="_Toc439238199"/>
      <w:bookmarkStart w:id="442" w:name="_Toc439252751"/>
      <w:bookmarkStart w:id="443" w:name="_Toc439323609"/>
      <w:bookmarkStart w:id="444" w:name="_Toc439323725"/>
      <w:bookmarkStart w:id="445" w:name="_Toc440357123"/>
      <w:bookmarkStart w:id="446" w:name="_Toc440359678"/>
      <w:bookmarkStart w:id="447" w:name="_Toc440632142"/>
      <w:bookmarkStart w:id="448" w:name="_Toc440875963"/>
      <w:bookmarkStart w:id="449"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Pr>
          <w:b w:val="0"/>
          <w:szCs w:val="24"/>
        </w:rPr>
        <w:t xml:space="preserve">(подраздел </w:t>
      </w:r>
      <w:r w:rsidR="00341CCF">
        <w:rPr>
          <w:b w:val="0"/>
          <w:szCs w:val="24"/>
        </w:rPr>
        <w:fldChar w:fldCharType="begin"/>
      </w:r>
      <w:r w:rsidR="00A154B7">
        <w:rPr>
          <w:b w:val="0"/>
          <w:szCs w:val="24"/>
        </w:rPr>
        <w:instrText xml:space="preserve"> REF _Ref440275279 \r \h </w:instrText>
      </w:r>
      <w:r w:rsidR="00341CCF">
        <w:rPr>
          <w:b w:val="0"/>
          <w:szCs w:val="24"/>
        </w:rPr>
      </w:r>
      <w:r w:rsidR="00341CCF">
        <w:rPr>
          <w:b w:val="0"/>
          <w:szCs w:val="24"/>
        </w:rPr>
        <w:fldChar w:fldCharType="separate"/>
      </w:r>
      <w:r w:rsidR="00622B69">
        <w:rPr>
          <w:b w:val="0"/>
          <w:szCs w:val="24"/>
        </w:rPr>
        <w:t>1.1.4</w:t>
      </w:r>
      <w:r w:rsidR="00341CCF">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7"/>
      <w:bookmarkEnd w:id="438"/>
      <w:bookmarkEnd w:id="439"/>
      <w:bookmarkEnd w:id="440"/>
      <w:bookmarkEnd w:id="441"/>
      <w:bookmarkEnd w:id="442"/>
      <w:bookmarkEnd w:id="443"/>
      <w:bookmarkEnd w:id="444"/>
      <w:bookmarkEnd w:id="445"/>
      <w:bookmarkEnd w:id="446"/>
      <w:bookmarkEnd w:id="447"/>
      <w:bookmarkEnd w:id="448"/>
      <w:bookmarkEnd w:id="449"/>
    </w:p>
    <w:p w:rsidR="002B5044" w:rsidRPr="003803A7" w:rsidRDefault="002B5044" w:rsidP="0021751A">
      <w:pPr>
        <w:pStyle w:val="2"/>
        <w:ind w:left="1701" w:hanging="1134"/>
      </w:pPr>
      <w:bookmarkStart w:id="450" w:name="_Ref194832984"/>
      <w:bookmarkStart w:id="451" w:name="_Ref197686508"/>
      <w:bookmarkStart w:id="452" w:name="_Toc423421727"/>
      <w:bookmarkStart w:id="453" w:name="_Toc441130992"/>
      <w:r w:rsidRPr="003803A7">
        <w:t>Требование к поставляемой продукции</w:t>
      </w:r>
      <w:bookmarkEnd w:id="450"/>
      <w:bookmarkEnd w:id="451"/>
      <w:bookmarkEnd w:id="452"/>
      <w:bookmarkEnd w:id="453"/>
    </w:p>
    <w:p w:rsidR="002B5044" w:rsidRPr="003803A7" w:rsidRDefault="0021751A" w:rsidP="002B5044">
      <w:pPr>
        <w:pStyle w:val="3"/>
        <w:ind w:left="0" w:firstLine="851"/>
        <w:jc w:val="both"/>
        <w:rPr>
          <w:b w:val="0"/>
          <w:szCs w:val="24"/>
        </w:rPr>
      </w:pPr>
      <w:bookmarkStart w:id="454" w:name="_Toc439166313"/>
      <w:bookmarkStart w:id="455" w:name="_Toc439170661"/>
      <w:bookmarkStart w:id="456" w:name="_Toc439172763"/>
      <w:bookmarkStart w:id="457" w:name="_Toc439173207"/>
      <w:bookmarkStart w:id="458" w:name="_Toc439238201"/>
      <w:bookmarkStart w:id="459" w:name="_Toc439252753"/>
      <w:bookmarkStart w:id="460" w:name="_Toc439323611"/>
      <w:bookmarkStart w:id="461" w:name="_Toc439323727"/>
      <w:bookmarkStart w:id="462" w:name="_Toc440357125"/>
      <w:bookmarkStart w:id="463" w:name="_Toc440359680"/>
      <w:bookmarkStart w:id="464" w:name="_Toc440632144"/>
      <w:bookmarkStart w:id="465" w:name="_Toc440875965"/>
      <w:bookmarkStart w:id="466" w:name="_Toc441130993"/>
      <w:bookmarkStart w:id="467" w:name="_Ref194833053"/>
      <w:bookmarkStart w:id="468" w:name="_Ref223496951"/>
      <w:bookmarkStart w:id="46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4"/>
      <w:bookmarkEnd w:id="455"/>
      <w:bookmarkEnd w:id="456"/>
      <w:bookmarkEnd w:id="457"/>
      <w:bookmarkEnd w:id="458"/>
      <w:bookmarkEnd w:id="459"/>
      <w:bookmarkEnd w:id="460"/>
      <w:bookmarkEnd w:id="461"/>
      <w:bookmarkEnd w:id="462"/>
      <w:bookmarkEnd w:id="463"/>
      <w:bookmarkEnd w:id="464"/>
      <w:bookmarkEnd w:id="465"/>
      <w:bookmarkEnd w:id="466"/>
    </w:p>
    <w:p w:rsidR="002B5044" w:rsidRPr="003776BB" w:rsidRDefault="002B5044" w:rsidP="002B5044">
      <w:pPr>
        <w:pStyle w:val="3"/>
        <w:ind w:left="0" w:firstLine="851"/>
        <w:jc w:val="both"/>
        <w:rPr>
          <w:b w:val="0"/>
          <w:szCs w:val="24"/>
        </w:rPr>
      </w:pPr>
      <w:bookmarkStart w:id="470" w:name="_Toc439166314"/>
      <w:bookmarkStart w:id="471" w:name="_Toc439170662"/>
      <w:bookmarkStart w:id="472" w:name="_Toc439172764"/>
      <w:bookmarkStart w:id="473" w:name="_Toc439173208"/>
      <w:bookmarkStart w:id="474" w:name="_Toc439238202"/>
      <w:bookmarkStart w:id="475" w:name="_Toc439252754"/>
      <w:bookmarkStart w:id="476" w:name="_Toc439323612"/>
      <w:bookmarkStart w:id="477" w:name="_Toc439323728"/>
      <w:bookmarkStart w:id="478" w:name="_Toc440357126"/>
      <w:bookmarkStart w:id="479" w:name="_Toc440359681"/>
      <w:bookmarkStart w:id="480" w:name="_Toc440632145"/>
      <w:bookmarkStart w:id="481" w:name="_Toc440875966"/>
      <w:bookmarkStart w:id="482"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0"/>
      <w:bookmarkEnd w:id="471"/>
      <w:bookmarkEnd w:id="472"/>
      <w:bookmarkEnd w:id="473"/>
      <w:bookmarkEnd w:id="474"/>
      <w:bookmarkEnd w:id="475"/>
      <w:bookmarkEnd w:id="476"/>
      <w:bookmarkEnd w:id="477"/>
      <w:bookmarkEnd w:id="478"/>
      <w:bookmarkEnd w:id="479"/>
      <w:bookmarkEnd w:id="480"/>
      <w:bookmarkEnd w:id="481"/>
      <w:bookmarkEnd w:id="482"/>
    </w:p>
    <w:p w:rsidR="002B5044" w:rsidRPr="002B5044" w:rsidRDefault="002B5044" w:rsidP="0021751A">
      <w:pPr>
        <w:pStyle w:val="2"/>
        <w:ind w:left="1701" w:hanging="1134"/>
      </w:pPr>
      <w:bookmarkStart w:id="483" w:name="_Ref247513861"/>
      <w:bookmarkStart w:id="484" w:name="_Toc423421728"/>
      <w:bookmarkStart w:id="485" w:name="_Toc441130995"/>
      <w:r w:rsidRPr="002B5044">
        <w:t xml:space="preserve">Требование к </w:t>
      </w:r>
      <w:r w:rsidR="0021751A">
        <w:t>Участник</w:t>
      </w:r>
      <w:r w:rsidRPr="002B5044">
        <w:t>у</w:t>
      </w:r>
      <w:bookmarkEnd w:id="467"/>
      <w:bookmarkEnd w:id="468"/>
      <w:bookmarkEnd w:id="469"/>
      <w:r w:rsidRPr="002B5044">
        <w:t>.</w:t>
      </w:r>
      <w:bookmarkEnd w:id="483"/>
      <w:bookmarkEnd w:id="484"/>
      <w:bookmarkEnd w:id="485"/>
    </w:p>
    <w:p w:rsidR="002B5044" w:rsidRPr="002B5044" w:rsidRDefault="002B5044" w:rsidP="002B5044">
      <w:pPr>
        <w:pStyle w:val="3"/>
        <w:ind w:left="0" w:firstLine="851"/>
        <w:jc w:val="both"/>
        <w:rPr>
          <w:b w:val="0"/>
          <w:szCs w:val="24"/>
        </w:rPr>
      </w:pPr>
      <w:bookmarkStart w:id="486" w:name="_Toc439166317"/>
      <w:bookmarkStart w:id="487" w:name="_Toc439170665"/>
      <w:bookmarkStart w:id="488" w:name="_Toc439172767"/>
      <w:bookmarkStart w:id="489" w:name="_Toc439173211"/>
      <w:bookmarkStart w:id="490" w:name="_Toc439238205"/>
      <w:bookmarkStart w:id="491" w:name="_Toc439252756"/>
      <w:bookmarkStart w:id="492" w:name="_Toc439323614"/>
      <w:bookmarkStart w:id="493" w:name="_Toc439323730"/>
      <w:bookmarkStart w:id="494" w:name="_Ref440292618"/>
      <w:bookmarkStart w:id="495" w:name="_Toc440357128"/>
      <w:bookmarkStart w:id="496" w:name="_Toc440359683"/>
      <w:bookmarkStart w:id="497" w:name="_Toc440632147"/>
      <w:bookmarkStart w:id="498" w:name="_Toc440875968"/>
      <w:bookmarkStart w:id="499"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Pr="002B5044">
        <w:rPr>
          <w:b w:val="0"/>
          <w:szCs w:val="24"/>
        </w:rPr>
        <w:t>).</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rsidR="002B5044" w:rsidRPr="002B5044" w:rsidRDefault="002B5044" w:rsidP="002B5044">
      <w:pPr>
        <w:pStyle w:val="3"/>
        <w:ind w:left="0" w:firstLine="851"/>
        <w:jc w:val="both"/>
        <w:rPr>
          <w:b w:val="0"/>
          <w:szCs w:val="24"/>
        </w:rPr>
      </w:pPr>
      <w:bookmarkStart w:id="500" w:name="_Toc439166318"/>
      <w:bookmarkStart w:id="501" w:name="_Toc439170666"/>
      <w:bookmarkStart w:id="502" w:name="_Toc439172768"/>
      <w:bookmarkStart w:id="503" w:name="_Toc439173212"/>
      <w:bookmarkStart w:id="504" w:name="_Toc439238206"/>
      <w:bookmarkStart w:id="505" w:name="_Toc439252757"/>
      <w:bookmarkStart w:id="506" w:name="_Toc439323615"/>
      <w:bookmarkStart w:id="507" w:name="_Toc439323731"/>
      <w:bookmarkStart w:id="508" w:name="_Toc440357129"/>
      <w:bookmarkStart w:id="509" w:name="_Toc440359684"/>
      <w:bookmarkStart w:id="510" w:name="_Toc440632148"/>
      <w:bookmarkStart w:id="511" w:name="_Toc440875969"/>
      <w:bookmarkStart w:id="512"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0"/>
      <w:bookmarkEnd w:id="501"/>
      <w:bookmarkEnd w:id="502"/>
      <w:bookmarkEnd w:id="503"/>
      <w:bookmarkEnd w:id="504"/>
      <w:bookmarkEnd w:id="505"/>
      <w:bookmarkEnd w:id="506"/>
      <w:bookmarkEnd w:id="507"/>
      <w:bookmarkEnd w:id="508"/>
      <w:bookmarkEnd w:id="509"/>
      <w:bookmarkEnd w:id="510"/>
      <w:bookmarkEnd w:id="511"/>
      <w:bookmarkEnd w:id="512"/>
    </w:p>
    <w:bookmarkEnd w:id="407"/>
    <w:bookmarkEnd w:id="40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3" w:name="_Ref440270602"/>
      <w:bookmarkStart w:id="514" w:name="_Toc441130998"/>
      <w:bookmarkEnd w:id="5"/>
      <w:bookmarkEnd w:id="383"/>
      <w:r w:rsidRPr="00E71A48">
        <w:rPr>
          <w:szCs w:val="24"/>
        </w:rPr>
        <w:lastRenderedPageBreak/>
        <w:t>Образцы основных форм документов, включаемых в Заявку</w:t>
      </w:r>
      <w:bookmarkEnd w:id="513"/>
      <w:bookmarkEnd w:id="514"/>
      <w:r w:rsidRPr="00E71A48">
        <w:rPr>
          <w:szCs w:val="24"/>
        </w:rPr>
        <w:t xml:space="preserve"> </w:t>
      </w:r>
    </w:p>
    <w:p w:rsidR="004F4D80" w:rsidRPr="00F647F7" w:rsidRDefault="004F4D80" w:rsidP="004F4D80">
      <w:pPr>
        <w:pStyle w:val="2"/>
      </w:pPr>
      <w:bookmarkStart w:id="515" w:name="_Ref55336310"/>
      <w:bookmarkStart w:id="516" w:name="_Toc57314672"/>
      <w:bookmarkStart w:id="517" w:name="_Toc69728986"/>
      <w:bookmarkStart w:id="518" w:name="_Toc98253919"/>
      <w:bookmarkStart w:id="519" w:name="_Toc165173847"/>
      <w:bookmarkStart w:id="520" w:name="_Toc423423667"/>
      <w:bookmarkStart w:id="521" w:name="_Toc441130999"/>
      <w:r w:rsidRPr="00F647F7">
        <w:t xml:space="preserve">Письмо о подаче оферты </w:t>
      </w:r>
      <w:bookmarkStart w:id="522" w:name="_Ref22846535"/>
      <w:r w:rsidRPr="00F647F7">
        <w:t>(</w:t>
      </w:r>
      <w:bookmarkEnd w:id="522"/>
      <w:r w:rsidRPr="00F647F7">
        <w:t xml:space="preserve">форма </w:t>
      </w:r>
      <w:r w:rsidRPr="00F647F7">
        <w:rPr>
          <w:noProof/>
        </w:rPr>
        <w:t>1</w:t>
      </w:r>
      <w:r w:rsidRPr="00F647F7">
        <w:t>)</w:t>
      </w:r>
      <w:bookmarkEnd w:id="515"/>
      <w:bookmarkEnd w:id="516"/>
      <w:bookmarkEnd w:id="517"/>
      <w:bookmarkEnd w:id="518"/>
      <w:bookmarkEnd w:id="519"/>
      <w:bookmarkEnd w:id="520"/>
      <w:bookmarkEnd w:id="521"/>
    </w:p>
    <w:p w:rsidR="004F4D80" w:rsidRPr="00C236C0" w:rsidRDefault="004F4D80" w:rsidP="004F4D80">
      <w:pPr>
        <w:pStyle w:val="3"/>
        <w:rPr>
          <w:szCs w:val="24"/>
        </w:rPr>
      </w:pPr>
      <w:bookmarkStart w:id="523" w:name="_Toc98253920"/>
      <w:bookmarkStart w:id="524" w:name="_Toc157248174"/>
      <w:bookmarkStart w:id="525" w:name="_Toc157496543"/>
      <w:bookmarkStart w:id="526" w:name="_Toc158206082"/>
      <w:bookmarkStart w:id="527" w:name="_Toc164057767"/>
      <w:bookmarkStart w:id="528" w:name="_Toc164137117"/>
      <w:bookmarkStart w:id="529" w:name="_Toc164161277"/>
      <w:bookmarkStart w:id="530" w:name="_Toc165173848"/>
      <w:bookmarkStart w:id="531" w:name="_Toc439170673"/>
      <w:bookmarkStart w:id="532" w:name="_Toc439172775"/>
      <w:bookmarkStart w:id="533" w:name="_Toc439173219"/>
      <w:bookmarkStart w:id="534" w:name="_Toc439238213"/>
      <w:bookmarkStart w:id="535" w:name="_Toc440357133"/>
      <w:bookmarkStart w:id="536" w:name="_Toc440359688"/>
      <w:bookmarkStart w:id="537" w:name="_Toc441131000"/>
      <w:r w:rsidRPr="00C236C0">
        <w:rPr>
          <w:szCs w:val="24"/>
        </w:rPr>
        <w:t>Форма письма о подаче оферты</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9" w:name="_Toc98253921"/>
      <w:bookmarkStart w:id="540" w:name="_Toc157248175"/>
      <w:bookmarkStart w:id="541" w:name="_Toc157496544"/>
      <w:bookmarkStart w:id="542" w:name="_Toc158206083"/>
      <w:bookmarkStart w:id="543" w:name="_Toc164057768"/>
      <w:bookmarkStart w:id="544" w:name="_Toc164137118"/>
      <w:bookmarkStart w:id="545" w:name="_Toc164161278"/>
      <w:bookmarkStart w:id="546" w:name="_Toc165173849"/>
      <w:r>
        <w:rPr>
          <w:b/>
          <w:szCs w:val="24"/>
        </w:rPr>
        <w:br w:type="page"/>
      </w:r>
    </w:p>
    <w:p w:rsidR="004F4D80" w:rsidRPr="00C236C0" w:rsidRDefault="004F4D80" w:rsidP="004F4D80">
      <w:pPr>
        <w:pStyle w:val="3"/>
        <w:rPr>
          <w:szCs w:val="24"/>
        </w:rPr>
      </w:pPr>
      <w:bookmarkStart w:id="547" w:name="_Toc439170674"/>
      <w:bookmarkStart w:id="548" w:name="_Toc439172776"/>
      <w:bookmarkStart w:id="549" w:name="_Toc439173220"/>
      <w:bookmarkStart w:id="550" w:name="_Toc439238214"/>
      <w:bookmarkStart w:id="551" w:name="_Toc439252762"/>
      <w:bookmarkStart w:id="552" w:name="_Toc439323736"/>
      <w:bookmarkStart w:id="553" w:name="_Toc440357134"/>
      <w:bookmarkStart w:id="554" w:name="_Toc440359689"/>
      <w:bookmarkStart w:id="555" w:name="_Toc440632153"/>
      <w:bookmarkStart w:id="556" w:name="_Toc440875973"/>
      <w:bookmarkStart w:id="557" w:name="_Toc441131001"/>
      <w:r w:rsidRPr="00C236C0">
        <w:rPr>
          <w:szCs w:val="24"/>
        </w:rPr>
        <w:lastRenderedPageBreak/>
        <w:t>Инструкции по заполнению</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622B6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622B6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622B6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8" w:name="_Ref55335821"/>
      <w:bookmarkStart w:id="559" w:name="_Ref55336345"/>
      <w:bookmarkStart w:id="560" w:name="_Toc57314674"/>
      <w:bookmarkStart w:id="561" w:name="_Toc69728988"/>
      <w:bookmarkStart w:id="562" w:name="_Toc98253922"/>
      <w:bookmarkStart w:id="563" w:name="_Toc165173850"/>
      <w:r>
        <w:br w:type="page"/>
      </w:r>
    </w:p>
    <w:p w:rsidR="00920CB0" w:rsidRDefault="00920CB0" w:rsidP="00920CB0">
      <w:pPr>
        <w:pStyle w:val="3"/>
        <w:rPr>
          <w:szCs w:val="24"/>
        </w:rPr>
      </w:pPr>
      <w:bookmarkStart w:id="564" w:name="_Ref440271964"/>
      <w:bookmarkStart w:id="565" w:name="_Toc440357135"/>
      <w:bookmarkStart w:id="566" w:name="_Toc440359690"/>
      <w:bookmarkStart w:id="567" w:name="_Toc441131002"/>
      <w:r>
        <w:rPr>
          <w:szCs w:val="24"/>
        </w:rPr>
        <w:lastRenderedPageBreak/>
        <w:t>Антикоррупционные обязательства (Форма 1.1).</w:t>
      </w:r>
      <w:bookmarkEnd w:id="564"/>
      <w:bookmarkEnd w:id="565"/>
      <w:bookmarkEnd w:id="566"/>
      <w:bookmarkEnd w:id="567"/>
    </w:p>
    <w:p w:rsidR="00920CB0" w:rsidRPr="00920CB0" w:rsidRDefault="00920CB0" w:rsidP="00BC19F9">
      <w:pPr>
        <w:pStyle w:val="3"/>
        <w:numPr>
          <w:ilvl w:val="3"/>
          <w:numId w:val="76"/>
        </w:numPr>
        <w:rPr>
          <w:b w:val="0"/>
          <w:szCs w:val="24"/>
        </w:rPr>
      </w:pPr>
      <w:bookmarkStart w:id="568" w:name="_Toc439238216"/>
      <w:bookmarkStart w:id="569" w:name="_Toc439252764"/>
      <w:bookmarkStart w:id="570" w:name="_Toc439323738"/>
      <w:bookmarkStart w:id="571" w:name="_Toc440357136"/>
      <w:bookmarkStart w:id="572" w:name="_Toc440359691"/>
      <w:bookmarkStart w:id="573" w:name="_Toc440632155"/>
      <w:bookmarkStart w:id="574" w:name="_Toc440875975"/>
      <w:bookmarkStart w:id="575" w:name="_Toc441131003"/>
      <w:r w:rsidRPr="00920CB0">
        <w:rPr>
          <w:b w:val="0"/>
          <w:szCs w:val="24"/>
        </w:rPr>
        <w:t xml:space="preserve">Форма </w:t>
      </w:r>
      <w:r>
        <w:rPr>
          <w:b w:val="0"/>
          <w:szCs w:val="24"/>
        </w:rPr>
        <w:t>Антикоррупционных обязательств</w:t>
      </w:r>
      <w:bookmarkEnd w:id="568"/>
      <w:bookmarkEnd w:id="569"/>
      <w:bookmarkEnd w:id="570"/>
      <w:bookmarkEnd w:id="571"/>
      <w:bookmarkEnd w:id="572"/>
      <w:bookmarkEnd w:id="573"/>
      <w:bookmarkEnd w:id="574"/>
      <w:bookmarkEnd w:id="5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6" w:name="_Toc423423668"/>
      <w:bookmarkStart w:id="577" w:name="_Ref440271072"/>
      <w:bookmarkStart w:id="578" w:name="_Ref440273986"/>
      <w:bookmarkStart w:id="579" w:name="_Ref440274337"/>
      <w:bookmarkStart w:id="580" w:name="_Ref440274913"/>
      <w:bookmarkStart w:id="581" w:name="_Ref440284918"/>
      <w:bookmarkStart w:id="582"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8"/>
      <w:bookmarkEnd w:id="559"/>
      <w:bookmarkEnd w:id="560"/>
      <w:bookmarkEnd w:id="561"/>
      <w:bookmarkEnd w:id="562"/>
      <w:bookmarkEnd w:id="563"/>
      <w:bookmarkEnd w:id="576"/>
      <w:bookmarkEnd w:id="577"/>
      <w:bookmarkEnd w:id="578"/>
      <w:bookmarkEnd w:id="579"/>
      <w:bookmarkEnd w:id="580"/>
      <w:bookmarkEnd w:id="581"/>
      <w:bookmarkEnd w:id="5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3" w:name="_Toc98253923"/>
      <w:bookmarkStart w:id="584" w:name="_Toc157248177"/>
      <w:bookmarkStart w:id="585" w:name="_Toc157496546"/>
      <w:bookmarkStart w:id="586" w:name="_Toc158206085"/>
      <w:bookmarkStart w:id="587" w:name="_Toc164057770"/>
      <w:bookmarkStart w:id="588" w:name="_Toc164137120"/>
      <w:bookmarkStart w:id="589" w:name="_Toc164161280"/>
      <w:bookmarkStart w:id="590" w:name="_Toc165173851"/>
      <w:bookmarkStart w:id="591" w:name="_Ref264038986"/>
      <w:bookmarkStart w:id="592" w:name="_Ref264359294"/>
      <w:bookmarkStart w:id="593" w:name="_Toc439170676"/>
      <w:bookmarkStart w:id="594" w:name="_Toc439172778"/>
      <w:bookmarkStart w:id="595" w:name="_Toc439173222"/>
      <w:bookmarkStart w:id="596" w:name="_Toc439238218"/>
      <w:bookmarkStart w:id="597" w:name="_Toc439252766"/>
      <w:bookmarkStart w:id="598" w:name="_Toc439323740"/>
      <w:bookmarkStart w:id="599" w:name="_Toc440357138"/>
      <w:bookmarkStart w:id="600" w:name="_Toc440359693"/>
      <w:bookmarkStart w:id="601" w:name="_Toc440632157"/>
      <w:bookmarkStart w:id="602" w:name="_Toc440875977"/>
      <w:bookmarkStart w:id="603" w:name="_Toc441131005"/>
      <w:r w:rsidRPr="00C236C0">
        <w:rPr>
          <w:szCs w:val="24"/>
        </w:rPr>
        <w:t xml:space="preserve">Форма </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00492C8B">
        <w:rPr>
          <w:szCs w:val="24"/>
        </w:rPr>
        <w:t>Сводной таблицы стоимости</w:t>
      </w:r>
      <w:bookmarkEnd w:id="597"/>
      <w:bookmarkEnd w:id="598"/>
      <w:bookmarkEnd w:id="599"/>
      <w:bookmarkEnd w:id="600"/>
      <w:bookmarkEnd w:id="601"/>
      <w:bookmarkEnd w:id="602"/>
      <w:r w:rsidR="00F04258" w:rsidRPr="00F04258">
        <w:rPr>
          <w:bCs w:val="0"/>
          <w:szCs w:val="24"/>
        </w:rPr>
        <w:t xml:space="preserve"> </w:t>
      </w:r>
      <w:r w:rsidR="00F04258" w:rsidRPr="009A70A4">
        <w:rPr>
          <w:bCs w:val="0"/>
          <w:szCs w:val="24"/>
        </w:rPr>
        <w:t>поставок</w:t>
      </w:r>
      <w:bookmarkEnd w:id="60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4" w:name="_Toc176765534"/>
      <w:bookmarkStart w:id="605" w:name="_Toc198979983"/>
      <w:bookmarkStart w:id="606" w:name="_Toc217466315"/>
      <w:bookmarkStart w:id="607" w:name="_Toc217702856"/>
      <w:bookmarkStart w:id="608" w:name="_Toc233601974"/>
      <w:bookmarkStart w:id="609" w:name="_Toc263343460"/>
      <w:r w:rsidRPr="00F647F7">
        <w:rPr>
          <w:b w:val="0"/>
          <w:szCs w:val="24"/>
        </w:rPr>
        <w:br w:type="page"/>
      </w:r>
      <w:bookmarkStart w:id="610" w:name="_Toc439170677"/>
      <w:bookmarkStart w:id="611" w:name="_Toc439172779"/>
      <w:bookmarkStart w:id="612" w:name="_Toc439173223"/>
      <w:bookmarkStart w:id="613" w:name="_Toc439238219"/>
      <w:bookmarkStart w:id="614" w:name="_Toc439252767"/>
      <w:bookmarkStart w:id="615" w:name="_Toc439323741"/>
      <w:bookmarkStart w:id="616" w:name="_Toc440357139"/>
      <w:bookmarkStart w:id="617" w:name="_Toc440359694"/>
      <w:bookmarkStart w:id="618" w:name="_Toc440632158"/>
      <w:bookmarkStart w:id="619" w:name="_Toc440875978"/>
      <w:bookmarkStart w:id="620" w:name="_Toc441131006"/>
      <w:r w:rsidRPr="00C236C0">
        <w:rPr>
          <w:szCs w:val="24"/>
        </w:rPr>
        <w:lastRenderedPageBreak/>
        <w:t>Инструкции по заполнению</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622B6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1" w:name="_Ref86826666"/>
      <w:bookmarkStart w:id="622" w:name="_Toc90385112"/>
      <w:bookmarkStart w:id="623" w:name="_Toc98253925"/>
      <w:bookmarkStart w:id="624" w:name="_Toc165173853"/>
      <w:bookmarkStart w:id="625" w:name="_Toc423423669"/>
      <w:bookmarkStart w:id="626"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1"/>
      <w:bookmarkEnd w:id="622"/>
      <w:bookmarkEnd w:id="623"/>
      <w:bookmarkEnd w:id="624"/>
      <w:bookmarkEnd w:id="625"/>
      <w:bookmarkEnd w:id="62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7" w:name="_Toc90385113"/>
      <w:bookmarkStart w:id="628" w:name="_Toc98253926"/>
      <w:bookmarkStart w:id="629" w:name="_Toc157248180"/>
      <w:bookmarkStart w:id="630" w:name="_Toc157496549"/>
      <w:bookmarkStart w:id="631" w:name="_Toc158206088"/>
      <w:bookmarkStart w:id="632" w:name="_Toc164057773"/>
      <w:bookmarkStart w:id="633" w:name="_Toc164137123"/>
      <w:bookmarkStart w:id="634" w:name="_Toc164161283"/>
      <w:bookmarkStart w:id="635" w:name="_Toc165173854"/>
      <w:bookmarkStart w:id="636" w:name="_Ref193690005"/>
      <w:bookmarkStart w:id="637" w:name="_Toc439170679"/>
      <w:bookmarkStart w:id="638" w:name="_Toc439172781"/>
      <w:bookmarkStart w:id="639" w:name="_Toc439173225"/>
      <w:bookmarkStart w:id="640" w:name="_Toc439238221"/>
      <w:bookmarkStart w:id="641" w:name="_Toc439252769"/>
      <w:bookmarkStart w:id="642" w:name="_Toc439323743"/>
      <w:bookmarkStart w:id="643" w:name="_Toc440357141"/>
      <w:bookmarkStart w:id="644" w:name="_Toc440359696"/>
      <w:bookmarkStart w:id="645" w:name="_Toc440632160"/>
      <w:bookmarkStart w:id="646" w:name="_Toc440875980"/>
      <w:bookmarkStart w:id="647" w:name="_Toc441131008"/>
      <w:r w:rsidRPr="00C236C0">
        <w:rPr>
          <w:szCs w:val="24"/>
        </w:rPr>
        <w:t xml:space="preserve">Форма </w:t>
      </w:r>
      <w:bookmarkEnd w:id="627"/>
      <w:bookmarkEnd w:id="628"/>
      <w:bookmarkEnd w:id="629"/>
      <w:bookmarkEnd w:id="630"/>
      <w:bookmarkEnd w:id="631"/>
      <w:bookmarkEnd w:id="632"/>
      <w:bookmarkEnd w:id="633"/>
      <w:bookmarkEnd w:id="634"/>
      <w:bookmarkEnd w:id="635"/>
      <w:bookmarkEnd w:id="636"/>
      <w:r w:rsidRPr="00C236C0">
        <w:rPr>
          <w:szCs w:val="24"/>
        </w:rPr>
        <w:t>технического предложения</w:t>
      </w:r>
      <w:bookmarkEnd w:id="637"/>
      <w:bookmarkEnd w:id="638"/>
      <w:bookmarkEnd w:id="639"/>
      <w:bookmarkEnd w:id="640"/>
      <w:bookmarkEnd w:id="641"/>
      <w:bookmarkEnd w:id="642"/>
      <w:bookmarkEnd w:id="643"/>
      <w:bookmarkEnd w:id="644"/>
      <w:bookmarkEnd w:id="645"/>
      <w:bookmarkEnd w:id="646"/>
      <w:bookmarkEnd w:id="6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8" w:name="_Ref55335818"/>
      <w:bookmarkStart w:id="649" w:name="_Ref55336334"/>
      <w:bookmarkStart w:id="650" w:name="_Toc57314673"/>
      <w:bookmarkStart w:id="651" w:name="_Toc69728987"/>
      <w:bookmarkStart w:id="652" w:name="_Toc98253928"/>
      <w:bookmarkStart w:id="653" w:name="_Toc165173856"/>
      <w:bookmarkStart w:id="654" w:name="_Ref194749150"/>
      <w:bookmarkStart w:id="655" w:name="_Ref194750368"/>
      <w:bookmarkStart w:id="656" w:name="_Ref89649494"/>
      <w:bookmarkStart w:id="65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8" w:name="_Toc176765537"/>
      <w:bookmarkStart w:id="659" w:name="_Toc198979986"/>
      <w:bookmarkStart w:id="660" w:name="_Toc217466321"/>
      <w:bookmarkStart w:id="661" w:name="_Toc217702859"/>
      <w:bookmarkStart w:id="662" w:name="_Toc233601977"/>
      <w:bookmarkStart w:id="663" w:name="_Toc263343463"/>
      <w:bookmarkStart w:id="664" w:name="_Toc439170680"/>
      <w:bookmarkStart w:id="665" w:name="_Toc439172782"/>
      <w:bookmarkStart w:id="666" w:name="_Toc439173226"/>
      <w:bookmarkStart w:id="667" w:name="_Toc439238222"/>
      <w:bookmarkStart w:id="668" w:name="_Toc439252770"/>
      <w:bookmarkStart w:id="669" w:name="_Toc439323744"/>
      <w:bookmarkStart w:id="670" w:name="_Toc440357142"/>
      <w:bookmarkStart w:id="671" w:name="_Toc440359697"/>
      <w:bookmarkStart w:id="672" w:name="_Toc440632161"/>
      <w:bookmarkStart w:id="673" w:name="_Toc440875981"/>
      <w:bookmarkStart w:id="674" w:name="_Toc441131009"/>
      <w:r w:rsidRPr="00C236C0">
        <w:rPr>
          <w:szCs w:val="24"/>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622B6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6" w:name="_Toc423423670"/>
      <w:bookmarkStart w:id="677" w:name="_Ref440271036"/>
      <w:bookmarkStart w:id="678" w:name="_Ref440274366"/>
      <w:bookmarkStart w:id="679" w:name="_Ref440274902"/>
      <w:bookmarkStart w:id="680" w:name="_Ref440284947"/>
      <w:bookmarkStart w:id="681"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8"/>
      <w:bookmarkEnd w:id="649"/>
      <w:bookmarkEnd w:id="650"/>
      <w:bookmarkEnd w:id="651"/>
      <w:bookmarkEnd w:id="652"/>
      <w:bookmarkEnd w:id="653"/>
      <w:bookmarkEnd w:id="654"/>
      <w:bookmarkEnd w:id="655"/>
      <w:bookmarkEnd w:id="675"/>
      <w:bookmarkEnd w:id="676"/>
      <w:bookmarkEnd w:id="677"/>
      <w:bookmarkEnd w:id="678"/>
      <w:bookmarkEnd w:id="679"/>
      <w:bookmarkEnd w:id="680"/>
      <w:bookmarkEnd w:id="6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57144"/>
      <w:bookmarkStart w:id="697" w:name="_Toc440359699"/>
      <w:bookmarkStart w:id="698" w:name="_Toc440632163"/>
      <w:bookmarkStart w:id="699" w:name="_Toc440875983"/>
      <w:bookmarkStart w:id="700" w:name="_Toc441131011"/>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512B0F">
        <w:rPr>
          <w:b w:val="0"/>
          <w:szCs w:val="24"/>
        </w:rPr>
        <w:t>выполнения поставок</w:t>
      </w:r>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1" w:name="_Toc171070556"/>
      <w:bookmarkStart w:id="702" w:name="_Toc98253927"/>
      <w:bookmarkStart w:id="703" w:name="_Toc176605808"/>
      <w:bookmarkStart w:id="704" w:name="_Toc176611017"/>
      <w:bookmarkStart w:id="705" w:name="_Toc176611073"/>
      <w:bookmarkStart w:id="706" w:name="_Toc176668676"/>
      <w:bookmarkStart w:id="707" w:name="_Toc176684336"/>
      <w:bookmarkStart w:id="708" w:name="_Toc176746279"/>
      <w:bookmarkStart w:id="709" w:name="_Toc176747346"/>
      <w:bookmarkStart w:id="710" w:name="_Toc198979988"/>
      <w:bookmarkStart w:id="711" w:name="_Toc217466324"/>
      <w:bookmarkStart w:id="712" w:name="_Toc217702862"/>
      <w:bookmarkStart w:id="713" w:name="_Toc233601980"/>
      <w:bookmarkStart w:id="714" w:name="_Toc263343466"/>
      <w:r w:rsidRPr="00F647F7">
        <w:rPr>
          <w:b w:val="0"/>
          <w:szCs w:val="24"/>
        </w:rPr>
        <w:br w:type="page"/>
      </w:r>
      <w:bookmarkStart w:id="715" w:name="_Toc439170683"/>
      <w:bookmarkStart w:id="716" w:name="_Toc439172785"/>
      <w:bookmarkStart w:id="717" w:name="_Toc439173229"/>
      <w:bookmarkStart w:id="718" w:name="_Toc439238225"/>
      <w:bookmarkStart w:id="719" w:name="_Toc439252773"/>
      <w:bookmarkStart w:id="720" w:name="_Toc439323747"/>
      <w:bookmarkStart w:id="721" w:name="_Toc440357145"/>
      <w:bookmarkStart w:id="722" w:name="_Toc440359700"/>
      <w:bookmarkStart w:id="723" w:name="_Toc440632164"/>
      <w:bookmarkStart w:id="724" w:name="_Toc440875984"/>
      <w:bookmarkStart w:id="725" w:name="_Toc441131012"/>
      <w:r w:rsidRPr="00F647F7">
        <w:rPr>
          <w:b w:val="0"/>
          <w:szCs w:val="24"/>
        </w:rPr>
        <w:lastRenderedPageBreak/>
        <w:t>Инструкции по заполнению</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6" w:name="_Hlt22846931"/>
      <w:bookmarkStart w:id="727" w:name="_Ref93264992"/>
      <w:bookmarkStart w:id="728" w:name="_Ref93265116"/>
      <w:bookmarkStart w:id="729" w:name="_Toc98253933"/>
      <w:bookmarkStart w:id="730" w:name="_Toc165173859"/>
      <w:bookmarkStart w:id="731" w:name="_Toc423423671"/>
      <w:bookmarkStart w:id="732" w:name="_Toc441131013"/>
      <w:bookmarkEnd w:id="72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6"/>
      <w:bookmarkEnd w:id="657"/>
      <w:bookmarkEnd w:id="727"/>
      <w:bookmarkEnd w:id="728"/>
      <w:bookmarkEnd w:id="729"/>
      <w:bookmarkEnd w:id="730"/>
      <w:bookmarkEnd w:id="731"/>
      <w:bookmarkEnd w:id="7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3" w:name="_Toc439170685"/>
      <w:bookmarkStart w:id="734" w:name="_Toc439172787"/>
      <w:bookmarkStart w:id="735" w:name="_Toc439173231"/>
      <w:bookmarkStart w:id="736" w:name="_Toc439238227"/>
      <w:bookmarkStart w:id="737" w:name="_Toc439252775"/>
      <w:bookmarkStart w:id="738" w:name="_Toc439323749"/>
      <w:bookmarkStart w:id="739" w:name="_Toc440357147"/>
      <w:bookmarkStart w:id="740" w:name="_Toc440359702"/>
      <w:bookmarkStart w:id="741" w:name="_Toc440632166"/>
      <w:bookmarkStart w:id="742" w:name="_Toc440875986"/>
      <w:bookmarkStart w:id="743" w:name="_Toc441131014"/>
      <w:bookmarkStart w:id="744" w:name="_Toc157248186"/>
      <w:bookmarkStart w:id="745" w:name="_Toc157496555"/>
      <w:bookmarkStart w:id="746" w:name="_Toc158206094"/>
      <w:bookmarkStart w:id="747" w:name="_Toc164057779"/>
      <w:bookmarkStart w:id="748" w:name="_Toc164137129"/>
      <w:bookmarkStart w:id="749" w:name="_Toc164161289"/>
      <w:bookmarkStart w:id="75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3"/>
      <w:bookmarkEnd w:id="734"/>
      <w:bookmarkEnd w:id="735"/>
      <w:bookmarkEnd w:id="736"/>
      <w:bookmarkEnd w:id="737"/>
      <w:bookmarkEnd w:id="738"/>
      <w:bookmarkEnd w:id="739"/>
      <w:bookmarkEnd w:id="740"/>
      <w:bookmarkEnd w:id="741"/>
      <w:bookmarkEnd w:id="742"/>
      <w:bookmarkEnd w:id="743"/>
      <w:r w:rsidRPr="00F647F7">
        <w:rPr>
          <w:b w:val="0"/>
          <w:szCs w:val="24"/>
        </w:rPr>
        <w:t xml:space="preserve"> </w:t>
      </w:r>
      <w:bookmarkEnd w:id="744"/>
      <w:bookmarkEnd w:id="745"/>
      <w:bookmarkEnd w:id="746"/>
      <w:bookmarkEnd w:id="747"/>
      <w:bookmarkEnd w:id="748"/>
      <w:bookmarkEnd w:id="749"/>
      <w:bookmarkEnd w:id="7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1" w:name="_Toc439170686"/>
      <w:bookmarkStart w:id="752" w:name="_Toc439172788"/>
      <w:bookmarkStart w:id="753" w:name="_Toc439173232"/>
      <w:bookmarkStart w:id="754" w:name="_Toc439238228"/>
      <w:bookmarkStart w:id="755" w:name="_Toc439252776"/>
      <w:bookmarkStart w:id="756" w:name="_Toc439323750"/>
      <w:bookmarkStart w:id="757" w:name="_Toc440357148"/>
      <w:bookmarkStart w:id="758" w:name="_Toc440359703"/>
      <w:bookmarkStart w:id="759" w:name="_Toc440632167"/>
      <w:bookmarkStart w:id="760" w:name="_Toc440875987"/>
      <w:bookmarkStart w:id="761"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1"/>
      <w:bookmarkEnd w:id="752"/>
      <w:bookmarkEnd w:id="753"/>
      <w:bookmarkEnd w:id="754"/>
      <w:bookmarkEnd w:id="755"/>
      <w:bookmarkEnd w:id="756"/>
      <w:bookmarkEnd w:id="757"/>
      <w:bookmarkEnd w:id="758"/>
      <w:bookmarkEnd w:id="759"/>
      <w:bookmarkEnd w:id="760"/>
      <w:bookmarkEnd w:id="761"/>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622B6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2" w:name="_Ref55335823"/>
      <w:bookmarkStart w:id="763" w:name="_Ref55336359"/>
      <w:bookmarkStart w:id="764" w:name="_Toc57314675"/>
      <w:bookmarkStart w:id="765" w:name="_Toc69728989"/>
      <w:bookmarkStart w:id="766" w:name="_Toc98253939"/>
      <w:bookmarkStart w:id="767" w:name="_Toc165173865"/>
      <w:bookmarkStart w:id="768" w:name="_Toc423423672"/>
      <w:bookmarkStart w:id="769" w:name="_Toc441131016"/>
      <w:bookmarkEnd w:id="538"/>
      <w:r w:rsidRPr="00F647F7">
        <w:lastRenderedPageBreak/>
        <w:t>Анкета (форма 6)</w:t>
      </w:r>
      <w:bookmarkEnd w:id="762"/>
      <w:bookmarkEnd w:id="763"/>
      <w:bookmarkEnd w:id="764"/>
      <w:bookmarkEnd w:id="765"/>
      <w:bookmarkEnd w:id="766"/>
      <w:bookmarkEnd w:id="767"/>
      <w:bookmarkEnd w:id="768"/>
      <w:bookmarkEnd w:id="769"/>
    </w:p>
    <w:p w:rsidR="004F4D80" w:rsidRPr="00F647F7" w:rsidRDefault="004F4D80" w:rsidP="004F4D80">
      <w:pPr>
        <w:pStyle w:val="3"/>
        <w:rPr>
          <w:b w:val="0"/>
          <w:szCs w:val="24"/>
        </w:rPr>
      </w:pPr>
      <w:bookmarkStart w:id="770" w:name="_Toc98253940"/>
      <w:bookmarkStart w:id="771" w:name="_Toc157248192"/>
      <w:bookmarkStart w:id="772" w:name="_Toc157496561"/>
      <w:bookmarkStart w:id="773" w:name="_Toc158206100"/>
      <w:bookmarkStart w:id="774" w:name="_Toc164057785"/>
      <w:bookmarkStart w:id="775" w:name="_Toc164137135"/>
      <w:bookmarkStart w:id="776" w:name="_Toc164161295"/>
      <w:bookmarkStart w:id="777" w:name="_Toc165173866"/>
      <w:bookmarkStart w:id="778" w:name="_Toc439170688"/>
      <w:bookmarkStart w:id="779" w:name="_Toc439172790"/>
      <w:bookmarkStart w:id="780" w:name="_Toc439173234"/>
      <w:bookmarkStart w:id="781" w:name="_Toc439238230"/>
      <w:bookmarkStart w:id="782" w:name="_Toc439252778"/>
      <w:bookmarkStart w:id="783" w:name="_Ref440272119"/>
      <w:bookmarkStart w:id="784" w:name="_Toc440357150"/>
      <w:bookmarkStart w:id="785" w:name="_Toc440359705"/>
      <w:bookmarkStart w:id="786" w:name="_Toc441131017"/>
      <w:bookmarkStart w:id="787" w:name="_Ref444164229"/>
      <w:r w:rsidRPr="00F647F7">
        <w:rPr>
          <w:b w:val="0"/>
          <w:szCs w:val="24"/>
        </w:rPr>
        <w:t xml:space="preserve">Форма Анкеты </w:t>
      </w:r>
      <w:r w:rsidR="00C236C0">
        <w:rPr>
          <w:b w:val="0"/>
          <w:szCs w:val="24"/>
        </w:rPr>
        <w:t>Участник</w:t>
      </w:r>
      <w:r>
        <w:rPr>
          <w:b w:val="0"/>
          <w:szCs w:val="24"/>
        </w:rPr>
        <w:t>а</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bookmarkStart w:id="797" w:name="_Ref444164176"/>
      <w:bookmarkStart w:id="798" w:name="_Ref444164241"/>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bookmarkEnd w:id="797"/>
      <w:bookmarkEnd w:id="798"/>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799" w:name="_Toc439170690"/>
      <w:bookmarkStart w:id="800" w:name="_Toc439172792"/>
      <w:bookmarkStart w:id="801" w:name="_Toc439173236"/>
      <w:bookmarkStart w:id="802"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53038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530386">
        <w:tc>
          <w:tcPr>
            <w:tcW w:w="557" w:type="dxa"/>
          </w:tcPr>
          <w:p w:rsidR="00466B78" w:rsidRPr="00316742" w:rsidRDefault="00466B78" w:rsidP="00530386">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53038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53038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53038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53038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530386">
        <w:tc>
          <w:tcPr>
            <w:tcW w:w="557" w:type="dxa"/>
          </w:tcPr>
          <w:p w:rsidR="00466B78" w:rsidRPr="00316742" w:rsidRDefault="00466B78" w:rsidP="0053038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53038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53038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53038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53038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530386">
        <w:tc>
          <w:tcPr>
            <w:tcW w:w="557" w:type="dxa"/>
          </w:tcPr>
          <w:p w:rsidR="00466B78" w:rsidRPr="00316742" w:rsidRDefault="00466B78" w:rsidP="00530386">
            <w:pPr>
              <w:pStyle w:val="ConsPlusNormal"/>
              <w:ind w:firstLine="0"/>
              <w:rPr>
                <w:rFonts w:ascii="Times New Roman" w:hAnsi="Times New Roman" w:cs="Times New Roman"/>
                <w:sz w:val="22"/>
                <w:szCs w:val="22"/>
              </w:rPr>
            </w:pPr>
            <w:bookmarkStart w:id="803" w:name="P230"/>
            <w:bookmarkEnd w:id="803"/>
            <w:r w:rsidRPr="00316742">
              <w:rPr>
                <w:rFonts w:ascii="Times New Roman" w:hAnsi="Times New Roman" w:cs="Times New Roman"/>
                <w:sz w:val="22"/>
                <w:szCs w:val="22"/>
              </w:rPr>
              <w:t>1.</w:t>
            </w:r>
          </w:p>
        </w:tc>
        <w:tc>
          <w:tcPr>
            <w:tcW w:w="4109" w:type="dxa"/>
          </w:tcPr>
          <w:p w:rsidR="00466B78" w:rsidRPr="00316742" w:rsidRDefault="00466B78" w:rsidP="0053038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30386">
        <w:tc>
          <w:tcPr>
            <w:tcW w:w="557" w:type="dxa"/>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30386">
        <w:tc>
          <w:tcPr>
            <w:tcW w:w="557" w:type="dxa"/>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30386">
        <w:tc>
          <w:tcPr>
            <w:tcW w:w="557" w:type="dxa"/>
            <w:vMerge w:val="restart"/>
          </w:tcPr>
          <w:p w:rsidR="00466B78" w:rsidRPr="00316742" w:rsidRDefault="00466B78" w:rsidP="00530386">
            <w:pPr>
              <w:pStyle w:val="ConsPlusNormal"/>
              <w:ind w:firstLine="0"/>
              <w:rPr>
                <w:rFonts w:ascii="Times New Roman" w:hAnsi="Times New Roman" w:cs="Times New Roman"/>
                <w:sz w:val="22"/>
                <w:szCs w:val="22"/>
              </w:rPr>
            </w:pPr>
            <w:bookmarkStart w:id="804" w:name="P242"/>
            <w:bookmarkEnd w:id="804"/>
            <w:r w:rsidRPr="00316742">
              <w:rPr>
                <w:rFonts w:ascii="Times New Roman" w:hAnsi="Times New Roman" w:cs="Times New Roman"/>
                <w:sz w:val="22"/>
                <w:szCs w:val="22"/>
              </w:rPr>
              <w:t>4.</w:t>
            </w:r>
          </w:p>
        </w:tc>
        <w:tc>
          <w:tcPr>
            <w:tcW w:w="4109" w:type="dxa"/>
            <w:vMerge w:val="restart"/>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530386">
        <w:tc>
          <w:tcPr>
            <w:tcW w:w="557" w:type="dxa"/>
            <w:vMerge/>
          </w:tcPr>
          <w:p w:rsidR="00466B78" w:rsidRPr="00316742" w:rsidRDefault="00466B78" w:rsidP="00530386"/>
        </w:tc>
        <w:tc>
          <w:tcPr>
            <w:tcW w:w="4109" w:type="dxa"/>
            <w:vMerge/>
          </w:tcPr>
          <w:p w:rsidR="00466B78" w:rsidRPr="00316742" w:rsidRDefault="00466B78" w:rsidP="00530386"/>
        </w:tc>
        <w:tc>
          <w:tcPr>
            <w:tcW w:w="1799" w:type="dxa"/>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530386">
            <w:pPr>
              <w:jc w:val="center"/>
            </w:pPr>
          </w:p>
        </w:tc>
        <w:tc>
          <w:tcPr>
            <w:tcW w:w="1417" w:type="dxa"/>
            <w:vMerge/>
          </w:tcPr>
          <w:p w:rsidR="00466B78" w:rsidRPr="00316742" w:rsidRDefault="00466B78" w:rsidP="00530386">
            <w:pPr>
              <w:jc w:val="center"/>
            </w:pPr>
          </w:p>
        </w:tc>
      </w:tr>
      <w:tr w:rsidR="00466B78" w:rsidTr="00530386">
        <w:tc>
          <w:tcPr>
            <w:tcW w:w="557" w:type="dxa"/>
            <w:vMerge w:val="restart"/>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530386">
        <w:tc>
          <w:tcPr>
            <w:tcW w:w="557" w:type="dxa"/>
            <w:vMerge/>
          </w:tcPr>
          <w:p w:rsidR="00466B78" w:rsidRPr="00316742" w:rsidRDefault="00466B78" w:rsidP="00530386"/>
        </w:tc>
        <w:tc>
          <w:tcPr>
            <w:tcW w:w="4109" w:type="dxa"/>
            <w:vMerge/>
          </w:tcPr>
          <w:p w:rsidR="00466B78" w:rsidRPr="00316742" w:rsidRDefault="00466B78" w:rsidP="00530386"/>
        </w:tc>
        <w:tc>
          <w:tcPr>
            <w:tcW w:w="1799" w:type="dxa"/>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530386">
            <w:pPr>
              <w:jc w:val="center"/>
            </w:pPr>
          </w:p>
        </w:tc>
        <w:tc>
          <w:tcPr>
            <w:tcW w:w="1417" w:type="dxa"/>
          </w:tcPr>
          <w:p w:rsidR="00466B78" w:rsidRPr="00316742" w:rsidRDefault="00466B78" w:rsidP="00530386">
            <w:pPr>
              <w:pStyle w:val="ConsPlusNormal"/>
              <w:jc w:val="center"/>
              <w:rPr>
                <w:rFonts w:ascii="Times New Roman" w:hAnsi="Times New Roman" w:cs="Times New Roman"/>
                <w:sz w:val="22"/>
                <w:szCs w:val="22"/>
              </w:rPr>
            </w:pPr>
          </w:p>
        </w:tc>
      </w:tr>
      <w:tr w:rsidR="00466B78" w:rsidTr="00530386">
        <w:tc>
          <w:tcPr>
            <w:tcW w:w="557" w:type="dxa"/>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530386">
        <w:tc>
          <w:tcPr>
            <w:tcW w:w="557" w:type="dxa"/>
          </w:tcPr>
          <w:p w:rsidR="00466B78" w:rsidRPr="00316742" w:rsidRDefault="00466B78" w:rsidP="00530386">
            <w:pPr>
              <w:pStyle w:val="ConsPlusNormal"/>
              <w:ind w:firstLine="0"/>
              <w:rPr>
                <w:rFonts w:ascii="Times New Roman" w:hAnsi="Times New Roman" w:cs="Times New Roman"/>
                <w:sz w:val="22"/>
                <w:szCs w:val="22"/>
              </w:rPr>
            </w:pPr>
            <w:bookmarkStart w:id="805" w:name="P258"/>
            <w:bookmarkEnd w:id="805"/>
            <w:r w:rsidRPr="00316742">
              <w:rPr>
                <w:rFonts w:ascii="Times New Roman" w:hAnsi="Times New Roman" w:cs="Times New Roman"/>
                <w:sz w:val="22"/>
                <w:szCs w:val="22"/>
              </w:rPr>
              <w:lastRenderedPageBreak/>
              <w:t>7.</w:t>
            </w:r>
          </w:p>
        </w:tc>
        <w:tc>
          <w:tcPr>
            <w:tcW w:w="4109" w:type="dxa"/>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30386">
        <w:tc>
          <w:tcPr>
            <w:tcW w:w="557" w:type="dxa"/>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530386">
        <w:tc>
          <w:tcPr>
            <w:tcW w:w="557" w:type="dxa"/>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530386">
        <w:tc>
          <w:tcPr>
            <w:tcW w:w="557" w:type="dxa"/>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530386">
        <w:tc>
          <w:tcPr>
            <w:tcW w:w="557" w:type="dxa"/>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530386">
        <w:tc>
          <w:tcPr>
            <w:tcW w:w="557" w:type="dxa"/>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30386">
        <w:tc>
          <w:tcPr>
            <w:tcW w:w="557" w:type="dxa"/>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53038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530386">
        <w:tc>
          <w:tcPr>
            <w:tcW w:w="557" w:type="dxa"/>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53038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53038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530386">
        <w:tc>
          <w:tcPr>
            <w:tcW w:w="3960" w:type="dxa"/>
            <w:tcBorders>
              <w:top w:val="single" w:sz="4" w:space="0" w:color="auto"/>
            </w:tcBorders>
          </w:tcPr>
          <w:p w:rsidR="00466B78" w:rsidRPr="00DB6009" w:rsidRDefault="00466B78" w:rsidP="00530386">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530386">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530386">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799"/>
    <w:bookmarkEnd w:id="800"/>
    <w:bookmarkEnd w:id="801"/>
    <w:bookmarkEnd w:id="802"/>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6" w:name="_Toc125426243"/>
      <w:bookmarkStart w:id="807" w:name="_Toc396984070"/>
      <w:bookmarkStart w:id="808" w:name="_Toc423423673"/>
      <w:r>
        <w:br w:type="page"/>
      </w:r>
    </w:p>
    <w:p w:rsidR="004F4D80" w:rsidRPr="007417E6" w:rsidRDefault="004F4D80" w:rsidP="004F4D80">
      <w:pPr>
        <w:pStyle w:val="3"/>
        <w:rPr>
          <w:sz w:val="22"/>
        </w:rPr>
      </w:pPr>
      <w:bookmarkStart w:id="809" w:name="_Toc439170691"/>
      <w:bookmarkStart w:id="810" w:name="_Toc439172793"/>
      <w:bookmarkStart w:id="811" w:name="_Toc439173237"/>
      <w:bookmarkStart w:id="812" w:name="_Toc439238233"/>
      <w:bookmarkStart w:id="813" w:name="_Toc439252780"/>
      <w:bookmarkStart w:id="814" w:name="_Toc439323754"/>
      <w:bookmarkStart w:id="815" w:name="_Toc440357152"/>
      <w:bookmarkStart w:id="816" w:name="_Toc440359707"/>
      <w:bookmarkStart w:id="817" w:name="_Toc440632171"/>
      <w:bookmarkStart w:id="818" w:name="_Toc440875991"/>
      <w:bookmarkStart w:id="819" w:name="_Toc441131019"/>
      <w:r>
        <w:rPr>
          <w:szCs w:val="24"/>
        </w:rPr>
        <w:lastRenderedPageBreak/>
        <w:t>Инструкции по заполнению</w:t>
      </w:r>
      <w:bookmarkEnd w:id="806"/>
      <w:r>
        <w:rPr>
          <w:szCs w:val="24"/>
        </w:rPr>
        <w:t xml:space="preserve"> Анкеты </w:t>
      </w:r>
      <w:r w:rsidR="00C236C0">
        <w:rPr>
          <w:szCs w:val="24"/>
        </w:rPr>
        <w:t>Участник</w:t>
      </w:r>
      <w:r>
        <w:rPr>
          <w:szCs w:val="24"/>
        </w:rPr>
        <w:t>а</w:t>
      </w:r>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0" w:name="_Ref55336378"/>
      <w:bookmarkStart w:id="821" w:name="_Toc57314676"/>
      <w:bookmarkStart w:id="822" w:name="_Toc69728990"/>
      <w:bookmarkStart w:id="823" w:name="_Toc98253942"/>
      <w:bookmarkStart w:id="824" w:name="_Toc165173868"/>
      <w:bookmarkStart w:id="825" w:name="_Toc423423674"/>
      <w:bookmarkStart w:id="826"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622B6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0"/>
      <w:bookmarkEnd w:id="821"/>
      <w:bookmarkEnd w:id="822"/>
      <w:bookmarkEnd w:id="823"/>
      <w:bookmarkEnd w:id="824"/>
      <w:bookmarkEnd w:id="825"/>
      <w:bookmarkEnd w:id="826"/>
    </w:p>
    <w:p w:rsidR="004F4D80" w:rsidRPr="00D904EF" w:rsidRDefault="004F4D80" w:rsidP="004F4D80">
      <w:pPr>
        <w:pStyle w:val="3"/>
        <w:rPr>
          <w:szCs w:val="24"/>
        </w:rPr>
      </w:pPr>
      <w:bookmarkStart w:id="827" w:name="_Toc98253943"/>
      <w:bookmarkStart w:id="828" w:name="_Toc157248195"/>
      <w:bookmarkStart w:id="829" w:name="_Toc157496564"/>
      <w:bookmarkStart w:id="830" w:name="_Toc158206103"/>
      <w:bookmarkStart w:id="831" w:name="_Toc164057788"/>
      <w:bookmarkStart w:id="832" w:name="_Toc164137138"/>
      <w:bookmarkStart w:id="833" w:name="_Toc164161298"/>
      <w:bookmarkStart w:id="834" w:name="_Toc165173869"/>
      <w:bookmarkStart w:id="835" w:name="_Toc439170693"/>
      <w:bookmarkStart w:id="836" w:name="_Toc439172795"/>
      <w:bookmarkStart w:id="837" w:name="_Toc439173239"/>
      <w:bookmarkStart w:id="838" w:name="_Toc439238235"/>
      <w:bookmarkStart w:id="839" w:name="_Toc439252782"/>
      <w:bookmarkStart w:id="840" w:name="_Toc439323756"/>
      <w:bookmarkStart w:id="841" w:name="_Toc440357154"/>
      <w:bookmarkStart w:id="842" w:name="_Toc440359709"/>
      <w:bookmarkStart w:id="843" w:name="_Toc440632173"/>
      <w:bookmarkStart w:id="844" w:name="_Toc440875993"/>
      <w:bookmarkStart w:id="845" w:name="_Toc441131021"/>
      <w:r w:rsidRPr="00D904EF">
        <w:rPr>
          <w:szCs w:val="24"/>
        </w:rPr>
        <w:t>Форма Справки о перечне и годовых объемах выполнения аналогичных договоров</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6" w:name="_Toc98253944"/>
      <w:bookmarkStart w:id="847" w:name="_Toc157248196"/>
      <w:bookmarkStart w:id="848" w:name="_Toc157496565"/>
      <w:bookmarkStart w:id="849" w:name="_Toc158206104"/>
      <w:bookmarkStart w:id="850" w:name="_Toc164057789"/>
      <w:bookmarkStart w:id="851" w:name="_Toc164137139"/>
      <w:bookmarkStart w:id="852" w:name="_Toc164161299"/>
      <w:bookmarkStart w:id="853" w:name="_Toc165173870"/>
      <w:r>
        <w:rPr>
          <w:szCs w:val="24"/>
        </w:rPr>
        <w:br w:type="page"/>
      </w:r>
    </w:p>
    <w:p w:rsidR="004F4D80" w:rsidRPr="00D904EF" w:rsidRDefault="004F4D80" w:rsidP="004F4D80">
      <w:pPr>
        <w:pStyle w:val="3"/>
        <w:rPr>
          <w:szCs w:val="24"/>
        </w:rPr>
      </w:pPr>
      <w:bookmarkStart w:id="854" w:name="_Toc439170694"/>
      <w:bookmarkStart w:id="855" w:name="_Toc439172796"/>
      <w:bookmarkStart w:id="856" w:name="_Toc439173240"/>
      <w:bookmarkStart w:id="857" w:name="_Toc439238236"/>
      <w:bookmarkStart w:id="858" w:name="_Toc439252783"/>
      <w:bookmarkStart w:id="859" w:name="_Toc439323757"/>
      <w:bookmarkStart w:id="860" w:name="_Toc440357155"/>
      <w:bookmarkStart w:id="861" w:name="_Toc440359710"/>
      <w:bookmarkStart w:id="862" w:name="_Toc440632174"/>
      <w:bookmarkStart w:id="863" w:name="_Toc440875994"/>
      <w:bookmarkStart w:id="864" w:name="_Toc441131022"/>
      <w:r w:rsidRPr="00D904EF">
        <w:rPr>
          <w:szCs w:val="24"/>
        </w:rPr>
        <w:lastRenderedPageBreak/>
        <w:t>Инструкции по заполнению</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5" w:name="_Ref55336398"/>
      <w:bookmarkStart w:id="866" w:name="_Toc57314678"/>
      <w:bookmarkStart w:id="867" w:name="_Toc69728992"/>
      <w:bookmarkStart w:id="868" w:name="_Toc98253948"/>
      <w:bookmarkStart w:id="869" w:name="_Toc165173874"/>
      <w:bookmarkStart w:id="870" w:name="_Toc423423676"/>
      <w:bookmarkStart w:id="871" w:name="_Toc441131023"/>
      <w:r w:rsidRPr="00F647F7">
        <w:lastRenderedPageBreak/>
        <w:t xml:space="preserve">Справка о кадровых ресурсах (форма </w:t>
      </w:r>
      <w:r w:rsidR="000D67AD">
        <w:t>8</w:t>
      </w:r>
      <w:r w:rsidRPr="00F647F7">
        <w:t>)</w:t>
      </w:r>
      <w:bookmarkEnd w:id="865"/>
      <w:bookmarkEnd w:id="866"/>
      <w:bookmarkEnd w:id="867"/>
      <w:bookmarkEnd w:id="868"/>
      <w:bookmarkEnd w:id="869"/>
      <w:bookmarkEnd w:id="870"/>
      <w:bookmarkEnd w:id="871"/>
    </w:p>
    <w:p w:rsidR="004F4D80" w:rsidRPr="00D904EF" w:rsidRDefault="004F4D80" w:rsidP="004F4D80">
      <w:pPr>
        <w:pStyle w:val="3"/>
        <w:rPr>
          <w:szCs w:val="24"/>
        </w:rPr>
      </w:pPr>
      <w:bookmarkStart w:id="872" w:name="_Toc98253949"/>
      <w:bookmarkStart w:id="873" w:name="_Toc157248201"/>
      <w:bookmarkStart w:id="874" w:name="_Toc157496570"/>
      <w:bookmarkStart w:id="875" w:name="_Toc158206109"/>
      <w:bookmarkStart w:id="876" w:name="_Toc164057794"/>
      <w:bookmarkStart w:id="877" w:name="_Toc164137144"/>
      <w:bookmarkStart w:id="878" w:name="_Toc164161304"/>
      <w:bookmarkStart w:id="879" w:name="_Toc165173875"/>
      <w:bookmarkStart w:id="880" w:name="_Toc439170699"/>
      <w:bookmarkStart w:id="881" w:name="_Toc439172801"/>
      <w:bookmarkStart w:id="882" w:name="_Toc439173245"/>
      <w:bookmarkStart w:id="883" w:name="_Toc439238241"/>
      <w:bookmarkStart w:id="884" w:name="_Toc439252788"/>
      <w:bookmarkStart w:id="885" w:name="_Toc439323762"/>
      <w:bookmarkStart w:id="886" w:name="_Toc440357160"/>
      <w:bookmarkStart w:id="887" w:name="_Toc440359712"/>
      <w:bookmarkStart w:id="888" w:name="_Toc440632176"/>
      <w:bookmarkStart w:id="889" w:name="_Toc440875996"/>
      <w:bookmarkStart w:id="890" w:name="_Toc441131024"/>
      <w:r w:rsidRPr="00D904EF">
        <w:rPr>
          <w:szCs w:val="24"/>
        </w:rPr>
        <w:t>Форма Справки о кадровых ресурсах</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1" w:name="_Toc98253950"/>
      <w:bookmarkStart w:id="892" w:name="_Toc157248202"/>
      <w:bookmarkStart w:id="893" w:name="_Toc157496571"/>
      <w:bookmarkStart w:id="894" w:name="_Toc158206110"/>
      <w:bookmarkStart w:id="895" w:name="_Toc164057795"/>
      <w:bookmarkStart w:id="896" w:name="_Toc164137145"/>
      <w:bookmarkStart w:id="897" w:name="_Toc164161305"/>
      <w:bookmarkStart w:id="898" w:name="_Toc165173876"/>
      <w:r>
        <w:rPr>
          <w:b/>
          <w:szCs w:val="24"/>
        </w:rPr>
        <w:br w:type="page"/>
      </w:r>
    </w:p>
    <w:p w:rsidR="004F4D80" w:rsidRPr="00D904EF" w:rsidRDefault="004F4D80" w:rsidP="004F4D80">
      <w:pPr>
        <w:pStyle w:val="3"/>
        <w:rPr>
          <w:szCs w:val="24"/>
        </w:rPr>
      </w:pPr>
      <w:bookmarkStart w:id="899" w:name="_Toc439170700"/>
      <w:bookmarkStart w:id="900" w:name="_Toc439172802"/>
      <w:bookmarkStart w:id="901" w:name="_Toc439173246"/>
      <w:bookmarkStart w:id="902" w:name="_Toc439238242"/>
      <w:bookmarkStart w:id="903" w:name="_Toc439252789"/>
      <w:bookmarkStart w:id="904" w:name="_Toc439323763"/>
      <w:bookmarkStart w:id="905" w:name="_Toc440357161"/>
      <w:bookmarkStart w:id="906" w:name="_Toc440359713"/>
      <w:bookmarkStart w:id="907" w:name="_Toc440632177"/>
      <w:bookmarkStart w:id="908" w:name="_Toc440875997"/>
      <w:bookmarkStart w:id="909" w:name="_Toc441131025"/>
      <w:r w:rsidRPr="00D904EF">
        <w:rPr>
          <w:szCs w:val="24"/>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0" w:name="_Toc165173881"/>
      <w:bookmarkStart w:id="911" w:name="_Ref194749267"/>
      <w:bookmarkStart w:id="912" w:name="_Toc423423677"/>
      <w:bookmarkStart w:id="913" w:name="_Ref440271993"/>
      <w:bookmarkStart w:id="914" w:name="_Ref440274659"/>
      <w:bookmarkStart w:id="915" w:name="_Toc441131026"/>
      <w:bookmarkStart w:id="916" w:name="_Ref90381523"/>
      <w:bookmarkStart w:id="917" w:name="_Toc90385124"/>
      <w:bookmarkStart w:id="918" w:name="_Ref96861029"/>
      <w:bookmarkStart w:id="919" w:name="_Toc97651410"/>
      <w:bookmarkStart w:id="92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0"/>
      <w:bookmarkEnd w:id="911"/>
      <w:bookmarkEnd w:id="912"/>
      <w:bookmarkEnd w:id="913"/>
      <w:bookmarkEnd w:id="914"/>
      <w:bookmarkEnd w:id="915"/>
    </w:p>
    <w:p w:rsidR="004F4D80" w:rsidRPr="00D904EF" w:rsidRDefault="004F4D80" w:rsidP="004F4D80">
      <w:pPr>
        <w:pStyle w:val="3"/>
        <w:rPr>
          <w:szCs w:val="24"/>
        </w:rPr>
      </w:pPr>
      <w:bookmarkStart w:id="921" w:name="_Toc97651411"/>
      <w:bookmarkStart w:id="922" w:name="_Toc98253956"/>
      <w:bookmarkStart w:id="923" w:name="_Toc157248208"/>
      <w:bookmarkStart w:id="924" w:name="_Toc157496577"/>
      <w:bookmarkStart w:id="925" w:name="_Toc158206116"/>
      <w:bookmarkStart w:id="926" w:name="_Toc164057801"/>
      <w:bookmarkStart w:id="927" w:name="_Toc164137151"/>
      <w:bookmarkStart w:id="928" w:name="_Toc164161311"/>
      <w:bookmarkStart w:id="929" w:name="_Toc165173882"/>
      <w:bookmarkStart w:id="930" w:name="_Toc439170702"/>
      <w:bookmarkStart w:id="931" w:name="_Toc439172804"/>
      <w:bookmarkStart w:id="932" w:name="_Toc439173248"/>
      <w:bookmarkStart w:id="933" w:name="_Toc439238244"/>
      <w:bookmarkStart w:id="934" w:name="_Toc439252791"/>
      <w:bookmarkStart w:id="935" w:name="_Toc439323765"/>
      <w:bookmarkStart w:id="936" w:name="_Toc440357163"/>
      <w:bookmarkStart w:id="937" w:name="_Toc440359715"/>
      <w:bookmarkStart w:id="938" w:name="_Toc440632179"/>
      <w:bookmarkStart w:id="939" w:name="_Toc440875999"/>
      <w:bookmarkStart w:id="940"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1" w:name="_Toc97651412"/>
      <w:bookmarkStart w:id="942" w:name="_Toc98253957"/>
      <w:bookmarkStart w:id="943" w:name="_Toc157248209"/>
      <w:bookmarkStart w:id="944" w:name="_Toc157496578"/>
      <w:bookmarkStart w:id="945" w:name="_Toc158206117"/>
      <w:bookmarkStart w:id="946" w:name="_Toc164057802"/>
      <w:bookmarkStart w:id="947" w:name="_Toc164137152"/>
      <w:bookmarkStart w:id="948" w:name="_Toc164161312"/>
      <w:bookmarkStart w:id="949" w:name="_Toc165173883"/>
      <w:r>
        <w:rPr>
          <w:b/>
          <w:szCs w:val="24"/>
        </w:rPr>
        <w:br w:type="page"/>
      </w:r>
    </w:p>
    <w:p w:rsidR="004F4D80" w:rsidRPr="00D904EF" w:rsidRDefault="004F4D80" w:rsidP="004F4D80">
      <w:pPr>
        <w:pStyle w:val="3"/>
        <w:rPr>
          <w:szCs w:val="24"/>
        </w:rPr>
      </w:pPr>
      <w:bookmarkStart w:id="950" w:name="_Toc439170703"/>
      <w:bookmarkStart w:id="951" w:name="_Toc439172805"/>
      <w:bookmarkStart w:id="952" w:name="_Toc439173249"/>
      <w:bookmarkStart w:id="953" w:name="_Toc439238245"/>
      <w:bookmarkStart w:id="954" w:name="_Toc439252792"/>
      <w:bookmarkStart w:id="955" w:name="_Toc439323766"/>
      <w:bookmarkStart w:id="956" w:name="_Toc440357164"/>
      <w:bookmarkStart w:id="957" w:name="_Toc440359716"/>
      <w:bookmarkStart w:id="958" w:name="_Toc440632180"/>
      <w:bookmarkStart w:id="959" w:name="_Toc440876000"/>
      <w:bookmarkStart w:id="960" w:name="_Toc441131028"/>
      <w:r w:rsidRPr="00D904EF">
        <w:rPr>
          <w:szCs w:val="24"/>
        </w:rPr>
        <w:lastRenderedPageBreak/>
        <w:t>Инструкции по заполнению</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257131475"/>
      <w:bookmarkStart w:id="962" w:name="_Toc351552284"/>
      <w:bookmarkStart w:id="963" w:name="_Toc396983131"/>
      <w:bookmarkStart w:id="964" w:name="_Toc423423679"/>
      <w:bookmarkStart w:id="965" w:name="_Ref440270984"/>
      <w:bookmarkStart w:id="966" w:name="_Ref440275030"/>
      <w:bookmarkStart w:id="967" w:name="_Toc441131029"/>
      <w:bookmarkEnd w:id="916"/>
      <w:bookmarkEnd w:id="917"/>
      <w:bookmarkEnd w:id="918"/>
      <w:bookmarkEnd w:id="919"/>
      <w:bookmarkEnd w:id="920"/>
      <w:r>
        <w:rPr>
          <w:sz w:val="22"/>
          <w:szCs w:val="22"/>
        </w:rPr>
        <w:lastRenderedPageBreak/>
        <w:t>Письмо</w:t>
      </w:r>
      <w:r w:rsidRPr="007417E6">
        <w:rPr>
          <w:sz w:val="22"/>
          <w:szCs w:val="22"/>
        </w:rPr>
        <w:t xml:space="preserve"> </w:t>
      </w:r>
      <w:bookmarkEnd w:id="961"/>
      <w:r>
        <w:rPr>
          <w:sz w:val="22"/>
          <w:szCs w:val="22"/>
        </w:rPr>
        <w:t>производителя продукции (форма 1</w:t>
      </w:r>
      <w:r w:rsidR="000D67AD">
        <w:rPr>
          <w:sz w:val="22"/>
          <w:szCs w:val="22"/>
        </w:rPr>
        <w:t>0</w:t>
      </w:r>
      <w:r>
        <w:rPr>
          <w:sz w:val="22"/>
          <w:szCs w:val="22"/>
        </w:rPr>
        <w:t>)</w:t>
      </w:r>
      <w:bookmarkEnd w:id="962"/>
      <w:bookmarkEnd w:id="963"/>
      <w:bookmarkEnd w:id="964"/>
      <w:bookmarkEnd w:id="965"/>
      <w:bookmarkEnd w:id="966"/>
      <w:bookmarkEnd w:id="967"/>
    </w:p>
    <w:p w:rsidR="004F4D80" w:rsidRPr="00F647F7" w:rsidRDefault="004F4D80" w:rsidP="004F4D80">
      <w:pPr>
        <w:pStyle w:val="3"/>
        <w:rPr>
          <w:szCs w:val="24"/>
        </w:rPr>
      </w:pPr>
      <w:bookmarkStart w:id="968" w:name="_Toc439170708"/>
      <w:bookmarkStart w:id="969" w:name="_Toc439172810"/>
      <w:bookmarkStart w:id="970" w:name="_Toc439173251"/>
      <w:bookmarkStart w:id="971" w:name="_Toc439252794"/>
      <w:bookmarkStart w:id="972" w:name="_Toc439323768"/>
      <w:bookmarkStart w:id="973" w:name="_Toc440357166"/>
      <w:bookmarkStart w:id="974" w:name="_Toc440359718"/>
      <w:bookmarkStart w:id="975" w:name="_Toc440632182"/>
      <w:bookmarkStart w:id="976" w:name="_Toc440876002"/>
      <w:bookmarkStart w:id="977" w:name="_Toc441131030"/>
      <w:r w:rsidRPr="00F647F7">
        <w:rPr>
          <w:szCs w:val="24"/>
        </w:rPr>
        <w:t>Форма письма производителя продукции</w:t>
      </w:r>
      <w:bookmarkEnd w:id="968"/>
      <w:bookmarkEnd w:id="969"/>
      <w:bookmarkEnd w:id="970"/>
      <w:bookmarkEnd w:id="971"/>
      <w:bookmarkEnd w:id="972"/>
      <w:bookmarkEnd w:id="973"/>
      <w:bookmarkEnd w:id="974"/>
      <w:bookmarkEnd w:id="975"/>
      <w:bookmarkEnd w:id="976"/>
      <w:bookmarkEnd w:id="97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8"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9" w:name="_Toc423423680"/>
      <w:bookmarkStart w:id="980" w:name="_Ref440272035"/>
      <w:bookmarkStart w:id="981" w:name="_Ref440274733"/>
      <w:bookmarkStart w:id="982" w:name="_Toc441131031"/>
      <w:bookmarkStart w:id="983"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8"/>
      <w:bookmarkEnd w:id="979"/>
      <w:bookmarkEnd w:id="980"/>
      <w:bookmarkEnd w:id="981"/>
      <w:bookmarkEnd w:id="982"/>
      <w:bookmarkEnd w:id="983"/>
    </w:p>
    <w:p w:rsidR="004F4D80" w:rsidRPr="00E87023" w:rsidRDefault="004F4D80" w:rsidP="004F4D80">
      <w:pPr>
        <w:pStyle w:val="3"/>
        <w:rPr>
          <w:sz w:val="22"/>
        </w:rPr>
      </w:pPr>
      <w:bookmarkStart w:id="984" w:name="_Toc343690584"/>
      <w:bookmarkStart w:id="985" w:name="_Toc372294428"/>
      <w:bookmarkStart w:id="986" w:name="_Toc379288896"/>
      <w:bookmarkStart w:id="987" w:name="_Toc384734780"/>
      <w:bookmarkStart w:id="988" w:name="_Toc396984078"/>
      <w:bookmarkStart w:id="989" w:name="_Toc423423681"/>
      <w:bookmarkStart w:id="990" w:name="_Toc439170710"/>
      <w:bookmarkStart w:id="991" w:name="_Toc439172812"/>
      <w:bookmarkStart w:id="992" w:name="_Toc439173253"/>
      <w:bookmarkStart w:id="993" w:name="_Toc439238249"/>
      <w:bookmarkStart w:id="994" w:name="_Toc439252796"/>
      <w:bookmarkStart w:id="995" w:name="_Toc439323770"/>
      <w:bookmarkStart w:id="996" w:name="_Toc440357168"/>
      <w:bookmarkStart w:id="997" w:name="_Toc440359720"/>
      <w:bookmarkStart w:id="998" w:name="_Toc440632184"/>
      <w:bookmarkStart w:id="999" w:name="_Toc440876004"/>
      <w:bookmarkStart w:id="1000"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1" w:name="_Toc343690585"/>
      <w:bookmarkStart w:id="1002" w:name="_Toc372294429"/>
      <w:bookmarkStart w:id="1003" w:name="_Toc379288897"/>
      <w:bookmarkStart w:id="1004" w:name="_Toc384734781"/>
      <w:bookmarkStart w:id="1005" w:name="_Toc396984079"/>
      <w:bookmarkStart w:id="1006" w:name="_Toc423423682"/>
      <w:bookmarkStart w:id="1007" w:name="_Toc439170711"/>
      <w:bookmarkStart w:id="1008" w:name="_Toc439172813"/>
      <w:bookmarkStart w:id="1009" w:name="_Toc439173254"/>
      <w:bookmarkStart w:id="1010" w:name="_Toc439238250"/>
      <w:bookmarkStart w:id="1011" w:name="_Toc439252797"/>
      <w:bookmarkStart w:id="1012" w:name="_Toc439323771"/>
      <w:bookmarkStart w:id="1013" w:name="_Toc440357169"/>
      <w:bookmarkStart w:id="1014" w:name="_Toc440359721"/>
      <w:bookmarkStart w:id="1015" w:name="_Toc440632185"/>
      <w:bookmarkStart w:id="1016" w:name="_Toc440876005"/>
      <w:bookmarkStart w:id="1017" w:name="_Toc441131033"/>
      <w:r w:rsidRPr="00D27071">
        <w:rPr>
          <w:szCs w:val="24"/>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9" w:name="_Toc423423683"/>
      <w:bookmarkStart w:id="1020" w:name="_Ref440272051"/>
      <w:bookmarkStart w:id="1021" w:name="_Ref440274744"/>
      <w:bookmarkStart w:id="1022"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8"/>
      <w:bookmarkEnd w:id="1019"/>
      <w:bookmarkEnd w:id="1020"/>
      <w:bookmarkEnd w:id="1021"/>
      <w:bookmarkEnd w:id="1022"/>
    </w:p>
    <w:p w:rsidR="004F4D80" w:rsidRPr="008C4223" w:rsidRDefault="004F4D80" w:rsidP="004F4D80">
      <w:pPr>
        <w:pStyle w:val="3"/>
        <w:rPr>
          <w:szCs w:val="24"/>
        </w:rPr>
      </w:pPr>
      <w:bookmarkStart w:id="1023" w:name="_Toc343690587"/>
      <w:bookmarkStart w:id="1024" w:name="_Toc372294431"/>
      <w:bookmarkStart w:id="1025" w:name="_Toc379288899"/>
      <w:bookmarkStart w:id="1026" w:name="_Toc384734783"/>
      <w:bookmarkStart w:id="1027" w:name="_Toc396984081"/>
      <w:bookmarkStart w:id="1028" w:name="_Toc423423684"/>
      <w:bookmarkStart w:id="1029" w:name="_Toc439170713"/>
      <w:bookmarkStart w:id="1030" w:name="_Toc439172815"/>
      <w:bookmarkStart w:id="1031" w:name="_Toc439173256"/>
      <w:bookmarkStart w:id="1032" w:name="_Toc439238252"/>
      <w:bookmarkStart w:id="1033" w:name="_Toc439252799"/>
      <w:bookmarkStart w:id="1034" w:name="_Toc439323773"/>
      <w:bookmarkStart w:id="1035" w:name="_Toc440357171"/>
      <w:bookmarkStart w:id="1036" w:name="_Toc440359723"/>
      <w:bookmarkStart w:id="1037" w:name="_Toc440632187"/>
      <w:bookmarkStart w:id="1038" w:name="_Toc440876007"/>
      <w:bookmarkStart w:id="1039" w:name="_Toc441131035"/>
      <w:r w:rsidRPr="008C4223">
        <w:rPr>
          <w:szCs w:val="24"/>
        </w:rPr>
        <w:t xml:space="preserve">Форма </w:t>
      </w:r>
      <w:bookmarkEnd w:id="1023"/>
      <w:bookmarkEnd w:id="1024"/>
      <w:bookmarkEnd w:id="1025"/>
      <w:bookmarkEnd w:id="1026"/>
      <w:bookmarkEnd w:id="1027"/>
      <w:bookmarkEnd w:id="1028"/>
      <w:bookmarkEnd w:id="1029"/>
      <w:bookmarkEnd w:id="1030"/>
      <w:bookmarkEnd w:id="1031"/>
      <w:bookmarkEnd w:id="1032"/>
      <w:bookmarkEnd w:id="1033"/>
      <w:r w:rsidR="000D70B6" w:rsidRPr="000D70B6">
        <w:rPr>
          <w:szCs w:val="24"/>
        </w:rPr>
        <w:t>Согласия на обработку персональных данных</w:t>
      </w:r>
      <w:bookmarkEnd w:id="1034"/>
      <w:bookmarkEnd w:id="1035"/>
      <w:bookmarkEnd w:id="1036"/>
      <w:bookmarkEnd w:id="1037"/>
      <w:bookmarkEnd w:id="1038"/>
      <w:bookmarkEnd w:id="103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0" w:name="_Toc439252801"/>
      <w:bookmarkStart w:id="1041" w:name="_Toc439323774"/>
      <w:bookmarkStart w:id="1042" w:name="_Toc440357172"/>
      <w:bookmarkStart w:id="1043" w:name="_Toc440359724"/>
      <w:bookmarkStart w:id="1044" w:name="_Toc440632188"/>
      <w:bookmarkStart w:id="1045" w:name="_Toc440876008"/>
      <w:bookmarkStart w:id="1046" w:name="_Toc441131036"/>
      <w:r w:rsidRPr="005A2CAE">
        <w:rPr>
          <w:szCs w:val="24"/>
        </w:rPr>
        <w:lastRenderedPageBreak/>
        <w:t>Инструкции по заполнению</w:t>
      </w:r>
      <w:bookmarkEnd w:id="1040"/>
      <w:bookmarkEnd w:id="1041"/>
      <w:bookmarkEnd w:id="1042"/>
      <w:bookmarkEnd w:id="1043"/>
      <w:bookmarkEnd w:id="1044"/>
      <w:bookmarkEnd w:id="1045"/>
      <w:bookmarkEnd w:id="104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7" w:name="_Ref440272256"/>
      <w:bookmarkStart w:id="1048" w:name="_Ref440272678"/>
      <w:bookmarkStart w:id="1049" w:name="_Ref440274944"/>
      <w:bookmarkStart w:id="1050" w:name="_Toc441131037"/>
      <w:r w:rsidRPr="007A6A39">
        <w:lastRenderedPageBreak/>
        <w:t>Соглашение о неустойке (форма 1</w:t>
      </w:r>
      <w:r w:rsidR="000D67AD">
        <w:t>3</w:t>
      </w:r>
      <w:r w:rsidRPr="007A6A39">
        <w:t>)</w:t>
      </w:r>
      <w:bookmarkEnd w:id="1047"/>
      <w:bookmarkEnd w:id="1048"/>
      <w:bookmarkEnd w:id="1049"/>
      <w:bookmarkEnd w:id="1050"/>
    </w:p>
    <w:p w:rsidR="007A6A39" w:rsidRPr="007A6A39" w:rsidRDefault="007A6A39" w:rsidP="007A6A39">
      <w:pPr>
        <w:pStyle w:val="3"/>
        <w:rPr>
          <w:szCs w:val="24"/>
        </w:rPr>
      </w:pPr>
      <w:bookmarkStart w:id="1051" w:name="_Toc439170715"/>
      <w:bookmarkStart w:id="1052" w:name="_Toc439172817"/>
      <w:bookmarkStart w:id="1053" w:name="_Toc439173259"/>
      <w:bookmarkStart w:id="1054" w:name="_Toc439238255"/>
      <w:bookmarkStart w:id="1055" w:name="_Toc439252803"/>
      <w:bookmarkStart w:id="1056" w:name="_Toc439323776"/>
      <w:bookmarkStart w:id="1057" w:name="_Toc440357174"/>
      <w:bookmarkStart w:id="1058" w:name="_Toc440359726"/>
      <w:bookmarkStart w:id="1059" w:name="_Toc440632190"/>
      <w:bookmarkStart w:id="1060" w:name="_Toc440876010"/>
      <w:bookmarkStart w:id="1061" w:name="_Toc441131038"/>
      <w:r w:rsidRPr="007A6A39">
        <w:rPr>
          <w:szCs w:val="24"/>
        </w:rPr>
        <w:t>Форма соглашени</w:t>
      </w:r>
      <w:r w:rsidR="00E47073">
        <w:rPr>
          <w:szCs w:val="24"/>
        </w:rPr>
        <w:t>я</w:t>
      </w:r>
      <w:r w:rsidRPr="007A6A39">
        <w:rPr>
          <w:szCs w:val="24"/>
        </w:rPr>
        <w:t xml:space="preserve"> о неустойке</w:t>
      </w:r>
      <w:bookmarkEnd w:id="1051"/>
      <w:bookmarkEnd w:id="1052"/>
      <w:bookmarkEnd w:id="1053"/>
      <w:bookmarkEnd w:id="1054"/>
      <w:bookmarkEnd w:id="1055"/>
      <w:bookmarkEnd w:id="1056"/>
      <w:bookmarkEnd w:id="1057"/>
      <w:bookmarkEnd w:id="1058"/>
      <w:bookmarkEnd w:id="1059"/>
      <w:bookmarkEnd w:id="1060"/>
      <w:bookmarkEnd w:id="106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2" w:name="_Toc439170716"/>
      <w:bookmarkStart w:id="1063" w:name="_Toc439172818"/>
      <w:bookmarkStart w:id="1064" w:name="_Toc439173260"/>
      <w:bookmarkStart w:id="1065" w:name="_Toc439238256"/>
      <w:bookmarkStart w:id="1066" w:name="_Toc439252804"/>
      <w:bookmarkStart w:id="1067" w:name="_Toc439323777"/>
      <w:bookmarkStart w:id="1068" w:name="_Toc440357175"/>
      <w:bookmarkStart w:id="1069" w:name="_Toc440359727"/>
      <w:bookmarkStart w:id="1070" w:name="_Toc440632191"/>
      <w:bookmarkStart w:id="1071" w:name="_Toc440876011"/>
      <w:bookmarkStart w:id="1072" w:name="_Toc441131039"/>
      <w:r w:rsidRPr="007857E5">
        <w:rPr>
          <w:szCs w:val="24"/>
        </w:rPr>
        <w:lastRenderedPageBreak/>
        <w:t>Инструкции по заполнению</w:t>
      </w:r>
      <w:bookmarkEnd w:id="1062"/>
      <w:bookmarkEnd w:id="1063"/>
      <w:bookmarkEnd w:id="1064"/>
      <w:bookmarkEnd w:id="1065"/>
      <w:bookmarkEnd w:id="1066"/>
      <w:bookmarkEnd w:id="1067"/>
      <w:bookmarkEnd w:id="1068"/>
      <w:bookmarkEnd w:id="1069"/>
      <w:bookmarkEnd w:id="1070"/>
      <w:bookmarkEnd w:id="1071"/>
      <w:bookmarkEnd w:id="10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3" w:name="_Ref440272274"/>
      <w:bookmarkStart w:id="1074" w:name="_Ref440274756"/>
      <w:bookmarkStart w:id="1075"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3"/>
      <w:bookmarkEnd w:id="1074"/>
      <w:bookmarkEnd w:id="1075"/>
    </w:p>
    <w:p w:rsidR="007857E5" w:rsidRPr="00E47073" w:rsidRDefault="007857E5" w:rsidP="007857E5">
      <w:pPr>
        <w:pStyle w:val="3"/>
        <w:rPr>
          <w:szCs w:val="24"/>
        </w:rPr>
      </w:pPr>
      <w:bookmarkStart w:id="1076" w:name="_Toc439170718"/>
      <w:bookmarkStart w:id="1077" w:name="_Toc439172820"/>
      <w:bookmarkStart w:id="1078" w:name="_Toc439173262"/>
      <w:bookmarkStart w:id="1079" w:name="_Toc439238258"/>
      <w:bookmarkStart w:id="1080" w:name="_Toc439252806"/>
      <w:bookmarkStart w:id="1081" w:name="_Toc439323779"/>
      <w:bookmarkStart w:id="1082" w:name="_Toc440357177"/>
      <w:bookmarkStart w:id="1083" w:name="_Toc440359729"/>
      <w:bookmarkStart w:id="1084" w:name="_Toc440632193"/>
      <w:bookmarkStart w:id="1085" w:name="_Toc440876013"/>
      <w:bookmarkStart w:id="1086" w:name="_Toc441131041"/>
      <w:r w:rsidRPr="00E47073">
        <w:rPr>
          <w:szCs w:val="24"/>
        </w:rPr>
        <w:t xml:space="preserve">Форма </w:t>
      </w:r>
      <w:bookmarkEnd w:id="1076"/>
      <w:r w:rsidR="00E47073" w:rsidRPr="00E47073">
        <w:rPr>
          <w:szCs w:val="24"/>
        </w:rPr>
        <w:t>согласия Участника налоговым органам на разглашение сведений, составляющих налоговую тайну</w:t>
      </w:r>
      <w:bookmarkEnd w:id="1077"/>
      <w:bookmarkEnd w:id="1078"/>
      <w:bookmarkEnd w:id="1079"/>
      <w:bookmarkEnd w:id="1080"/>
      <w:bookmarkEnd w:id="1081"/>
      <w:bookmarkEnd w:id="1082"/>
      <w:bookmarkEnd w:id="1083"/>
      <w:bookmarkEnd w:id="1084"/>
      <w:bookmarkEnd w:id="1085"/>
      <w:bookmarkEnd w:id="108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7" w:name="_Toc300142269"/>
      <w:bookmarkStart w:id="1088" w:name="_Toc309735391"/>
      <w:bookmarkStart w:id="108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7"/>
      <w:r w:rsidRPr="007857E5">
        <w:rPr>
          <w:b/>
          <w:bCs w:val="0"/>
          <w:snapToGrid w:val="0"/>
          <w:sz w:val="24"/>
          <w:szCs w:val="24"/>
        </w:rPr>
        <w:t xml:space="preserve"> </w:t>
      </w:r>
      <w:bookmarkEnd w:id="1088"/>
      <w:bookmarkEnd w:id="108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0" w:name="_Toc439170719"/>
      <w:bookmarkStart w:id="1091" w:name="_Toc439172821"/>
      <w:bookmarkStart w:id="1092" w:name="_Toc439173263"/>
      <w:bookmarkStart w:id="1093" w:name="_Toc439238259"/>
      <w:bookmarkStart w:id="1094" w:name="_Toc439252807"/>
      <w:bookmarkStart w:id="1095" w:name="_Toc439323780"/>
      <w:bookmarkStart w:id="1096" w:name="_Toc440357178"/>
      <w:bookmarkStart w:id="1097" w:name="_Toc440359730"/>
      <w:bookmarkStart w:id="1098" w:name="_Toc440632194"/>
      <w:bookmarkStart w:id="1099" w:name="_Toc440876014"/>
      <w:bookmarkStart w:id="1100" w:name="_Toc441131042"/>
      <w:r w:rsidRPr="007857E5">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9"/>
          <w:headerReference w:type="default" r:id="rId40"/>
          <w:footerReference w:type="even" r:id="rId41"/>
          <w:headerReference w:type="first" r:id="rId42"/>
          <w:footerReference w:type="first" r:id="rId43"/>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1" w:name="_Ref93268095"/>
      <w:bookmarkStart w:id="1102" w:name="_Ref93268099"/>
      <w:bookmarkStart w:id="1103" w:name="_Toc98253958"/>
      <w:bookmarkStart w:id="1104" w:name="_Toc165173884"/>
      <w:bookmarkStart w:id="1105" w:name="_Toc423423678"/>
      <w:bookmarkStart w:id="1106" w:name="_Ref440272510"/>
      <w:bookmarkStart w:id="1107" w:name="_Ref440274961"/>
      <w:bookmarkStart w:id="1108"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1"/>
      <w:bookmarkEnd w:id="1102"/>
      <w:bookmarkEnd w:id="1103"/>
      <w:bookmarkEnd w:id="1104"/>
      <w:bookmarkEnd w:id="1105"/>
      <w:bookmarkEnd w:id="1106"/>
      <w:bookmarkEnd w:id="1107"/>
      <w:bookmarkEnd w:id="110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9" w:name="_Toc90385125"/>
      <w:bookmarkStart w:id="1110" w:name="_Toc439170705"/>
      <w:bookmarkStart w:id="1111" w:name="_Toc439172807"/>
      <w:bookmarkStart w:id="1112" w:name="_Toc439173268"/>
      <w:bookmarkStart w:id="1113" w:name="_Toc439238264"/>
      <w:bookmarkStart w:id="1114" w:name="_Toc439252812"/>
      <w:bookmarkStart w:id="1115" w:name="_Toc439323785"/>
      <w:bookmarkStart w:id="1116" w:name="_Toc440357183"/>
      <w:bookmarkStart w:id="1117" w:name="_Toc440359735"/>
      <w:bookmarkStart w:id="1118" w:name="_Toc440632199"/>
      <w:bookmarkStart w:id="1119" w:name="_Toc440876016"/>
      <w:bookmarkStart w:id="1120"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9"/>
      <w:bookmarkEnd w:id="1110"/>
      <w:bookmarkEnd w:id="1111"/>
      <w:bookmarkEnd w:id="1112"/>
      <w:bookmarkEnd w:id="1113"/>
      <w:bookmarkEnd w:id="1114"/>
      <w:bookmarkEnd w:id="1115"/>
      <w:bookmarkEnd w:id="1116"/>
      <w:bookmarkEnd w:id="1117"/>
      <w:bookmarkEnd w:id="1118"/>
      <w:bookmarkEnd w:id="1119"/>
      <w:bookmarkEnd w:id="112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1" w:name="_Toc90385126"/>
      <w:bookmarkStart w:id="1122" w:name="_Toc98253959"/>
      <w:bookmarkStart w:id="1123" w:name="_Toc157248211"/>
      <w:bookmarkStart w:id="1124" w:name="_Toc157496580"/>
      <w:bookmarkStart w:id="1125" w:name="_Toc158206119"/>
      <w:bookmarkStart w:id="1126" w:name="_Toc164057804"/>
      <w:bookmarkStart w:id="1127" w:name="_Toc164137154"/>
      <w:bookmarkStart w:id="1128" w:name="_Toc164161314"/>
      <w:bookmarkStart w:id="1129" w:name="_Toc165173885"/>
      <w:r>
        <w:rPr>
          <w:b/>
          <w:szCs w:val="24"/>
        </w:rPr>
        <w:br w:type="page"/>
      </w:r>
    </w:p>
    <w:p w:rsidR="00635719" w:rsidRPr="00D904EF" w:rsidRDefault="00635719" w:rsidP="00635719">
      <w:pPr>
        <w:pStyle w:val="3"/>
        <w:rPr>
          <w:szCs w:val="24"/>
        </w:rPr>
      </w:pPr>
      <w:bookmarkStart w:id="1130" w:name="_Toc439170706"/>
      <w:bookmarkStart w:id="1131" w:name="_Toc439172808"/>
      <w:bookmarkStart w:id="1132" w:name="_Toc439173269"/>
      <w:bookmarkStart w:id="1133" w:name="_Toc439238265"/>
      <w:bookmarkStart w:id="1134" w:name="_Toc439252813"/>
      <w:bookmarkStart w:id="1135" w:name="_Toc439323786"/>
      <w:bookmarkStart w:id="1136" w:name="_Toc440357184"/>
      <w:bookmarkStart w:id="1137" w:name="_Toc440359736"/>
      <w:bookmarkStart w:id="1138" w:name="_Toc440632200"/>
      <w:bookmarkStart w:id="1139" w:name="_Toc440876017"/>
      <w:bookmarkStart w:id="1140" w:name="_Toc441131045"/>
      <w:r w:rsidRPr="00D904EF">
        <w:rPr>
          <w:szCs w:val="24"/>
        </w:rPr>
        <w:lastRenderedPageBreak/>
        <w:t>Инструкции по заполнению</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622B6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622B6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1" w:name="_Toc426108836"/>
      <w:bookmarkStart w:id="1142" w:name="_Ref441574460"/>
      <w:bookmarkStart w:id="1143" w:name="_Ref441574649"/>
      <w:bookmarkStart w:id="1144" w:name="_Toc441575251"/>
      <w:bookmarkStart w:id="1145" w:name="_Ref442187883"/>
      <w:r w:rsidRPr="00CC5A3A">
        <w:lastRenderedPageBreak/>
        <w:t>Расписка  сдачи-приемки соглашения о неустойке (форма 1</w:t>
      </w:r>
      <w:r>
        <w:t>6</w:t>
      </w:r>
      <w:r w:rsidRPr="00CC5A3A">
        <w:t>)</w:t>
      </w:r>
      <w:bookmarkEnd w:id="1141"/>
      <w:bookmarkEnd w:id="1142"/>
      <w:bookmarkEnd w:id="1143"/>
      <w:bookmarkEnd w:id="1144"/>
      <w:bookmarkEnd w:id="1145"/>
    </w:p>
    <w:p w:rsidR="008D1B83" w:rsidRPr="00CC5A3A" w:rsidRDefault="008D1B83" w:rsidP="008D1B83">
      <w:pPr>
        <w:pStyle w:val="3"/>
        <w:rPr>
          <w:szCs w:val="24"/>
        </w:rPr>
      </w:pPr>
      <w:bookmarkStart w:id="1146" w:name="_Toc426108837"/>
      <w:bookmarkStart w:id="1147" w:name="_Ref441574456"/>
      <w:bookmarkStart w:id="1148" w:name="_Toc441575252"/>
      <w:r w:rsidRPr="00CC5A3A">
        <w:rPr>
          <w:szCs w:val="24"/>
        </w:rPr>
        <w:t xml:space="preserve">Форма Расписки  сдачи-приемки </w:t>
      </w:r>
      <w:bookmarkEnd w:id="1146"/>
      <w:r w:rsidRPr="00CC5A3A">
        <w:rPr>
          <w:szCs w:val="24"/>
        </w:rPr>
        <w:t>соглашения о неустойке</w:t>
      </w:r>
      <w:bookmarkEnd w:id="1147"/>
      <w:bookmarkEnd w:id="1148"/>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49" w:name="_Toc426108838"/>
      <w:bookmarkStart w:id="1150" w:name="_Toc441575253"/>
      <w:r w:rsidRPr="00CC5A3A">
        <w:rPr>
          <w:szCs w:val="24"/>
        </w:rPr>
        <w:lastRenderedPageBreak/>
        <w:t>Инструкции по заполнению</w:t>
      </w:r>
      <w:bookmarkEnd w:id="1149"/>
      <w:bookmarkEnd w:id="115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F78" w:rsidRDefault="00C41F78">
      <w:pPr>
        <w:spacing w:line="240" w:lineRule="auto"/>
      </w:pPr>
      <w:r>
        <w:separator/>
      </w:r>
    </w:p>
  </w:endnote>
  <w:endnote w:type="continuationSeparator" w:id="0">
    <w:p w:rsidR="00C41F78" w:rsidRDefault="00C41F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30386" w:rsidRDefault="0053038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Pr="00FA0376" w:rsidRDefault="0053038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32CA5">
      <w:rPr>
        <w:noProof/>
        <w:sz w:val="16"/>
        <w:szCs w:val="16"/>
        <w:lang w:eastAsia="ru-RU"/>
      </w:rPr>
      <w:t>76</w:t>
    </w:r>
    <w:r w:rsidRPr="00FA0376">
      <w:rPr>
        <w:sz w:val="16"/>
        <w:szCs w:val="16"/>
        <w:lang w:eastAsia="ru-RU"/>
      </w:rPr>
      <w:fldChar w:fldCharType="end"/>
    </w:r>
  </w:p>
  <w:p w:rsidR="00530386" w:rsidRPr="00EE0539" w:rsidRDefault="0053038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CA0C2B">
      <w:rPr>
        <w:sz w:val="18"/>
        <w:szCs w:val="18"/>
      </w:rPr>
      <w:t xml:space="preserve">Договоров </w:t>
    </w:r>
    <w:r w:rsidR="00CA0C2B" w:rsidRPr="00CA0C2B">
      <w:rPr>
        <w:sz w:val="18"/>
        <w:szCs w:val="18"/>
      </w:rPr>
      <w:t>на поставку табличек и трафаретов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F78" w:rsidRDefault="00C41F78">
      <w:pPr>
        <w:spacing w:line="240" w:lineRule="auto"/>
      </w:pPr>
      <w:r>
        <w:separator/>
      </w:r>
    </w:p>
  </w:footnote>
  <w:footnote w:type="continuationSeparator" w:id="0">
    <w:p w:rsidR="00C41F78" w:rsidRDefault="00C41F7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Pr="00930031" w:rsidRDefault="0053038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86" w:rsidRDefault="0053038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1FE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1A6F"/>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41C2"/>
    <w:rsid w:val="002556E6"/>
    <w:rsid w:val="00260F79"/>
    <w:rsid w:val="00263B47"/>
    <w:rsid w:val="002652D9"/>
    <w:rsid w:val="00273EB7"/>
    <w:rsid w:val="00274F25"/>
    <w:rsid w:val="002762F8"/>
    <w:rsid w:val="00280464"/>
    <w:rsid w:val="002848CF"/>
    <w:rsid w:val="0029211F"/>
    <w:rsid w:val="002926D7"/>
    <w:rsid w:val="002946EF"/>
    <w:rsid w:val="00297FA1"/>
    <w:rsid w:val="002A071A"/>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4E7D"/>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4BF"/>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0386"/>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2DEA"/>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4B48"/>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68CD"/>
    <w:rsid w:val="009074F7"/>
    <w:rsid w:val="0091017C"/>
    <w:rsid w:val="009108F5"/>
    <w:rsid w:val="0091335C"/>
    <w:rsid w:val="0091430E"/>
    <w:rsid w:val="009146DD"/>
    <w:rsid w:val="00917741"/>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97CDD"/>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1436B"/>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C5491"/>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1F7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0C2B"/>
    <w:rsid w:val="00CA2539"/>
    <w:rsid w:val="00CA3F1F"/>
    <w:rsid w:val="00CA64E5"/>
    <w:rsid w:val="00CA7861"/>
    <w:rsid w:val="00CB54AB"/>
    <w:rsid w:val="00CB6141"/>
    <w:rsid w:val="00CB7AD2"/>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17"/>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2CA5"/>
    <w:rsid w:val="00E335C6"/>
    <w:rsid w:val="00E33F4F"/>
    <w:rsid w:val="00E33FCD"/>
    <w:rsid w:val="00E345BC"/>
    <w:rsid w:val="00E35404"/>
    <w:rsid w:val="00E35BB7"/>
    <w:rsid w:val="00E35E44"/>
    <w:rsid w:val="00E420A2"/>
    <w:rsid w:val="00E44300"/>
    <w:rsid w:val="00E45C56"/>
    <w:rsid w:val="00E45FB8"/>
    <w:rsid w:val="00E47073"/>
    <w:rsid w:val="00E50741"/>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A090C"/>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2B53"/>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3BBC"/>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21CD"/>
    <w:rsid w:val="00FB34FA"/>
    <w:rsid w:val="00FB666F"/>
    <w:rsid w:val="00FB6C72"/>
    <w:rsid w:val="00FB7C04"/>
    <w:rsid w:val="00FC1D5F"/>
    <w:rsid w:val="00FC2A9D"/>
    <w:rsid w:val="00FD0827"/>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gorbylev.av@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mailto:gorbylev.av@mrsk-1.ru" TargetMode="External"/><Relationship Id="rId20" Type="http://schemas.openxmlformats.org/officeDocument/2006/relationships/hyperlink" Target="https://etp.rosseti.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header" Target="header1.xm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7B159-B2E1-4AF8-810E-572863BC9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78</Pages>
  <Words>23362</Words>
  <Characters>133164</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156214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gorbylev.av</cp:lastModifiedBy>
  <cp:revision>109</cp:revision>
  <cp:lastPrinted>2015-12-29T14:27:00Z</cp:lastPrinted>
  <dcterms:created xsi:type="dcterms:W3CDTF">2016-01-12T11:24:00Z</dcterms:created>
  <dcterms:modified xsi:type="dcterms:W3CDTF">2016-03-29T11:56:00Z</dcterms:modified>
</cp:coreProperties>
</file>