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A35A8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тел.: +7 (495) 747-92-92,</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C6C" w:rsidRPr="000D67AD" w:rsidRDefault="00D61C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C6C" w:rsidRPr="006E1568" w:rsidRDefault="00D61C6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E1568">
                    <w:rPr>
                      <w:rFonts w:ascii="Helios" w:hAnsi="Helios"/>
                      <w:sz w:val="12"/>
                      <w:szCs w:val="12"/>
                    </w:rPr>
                    <w:t>-</w:t>
                  </w:r>
                  <w:r w:rsidRPr="000D67AD">
                    <w:rPr>
                      <w:rFonts w:ascii="Helios" w:hAnsi="Helios"/>
                      <w:sz w:val="12"/>
                      <w:szCs w:val="12"/>
                      <w:lang w:val="en-US"/>
                    </w:rPr>
                    <w:t>mail</w:t>
                  </w:r>
                  <w:r w:rsidRPr="006E1568">
                    <w:rPr>
                      <w:rFonts w:ascii="Helios" w:hAnsi="Helios"/>
                      <w:sz w:val="12"/>
                      <w:szCs w:val="12"/>
                    </w:rPr>
                    <w:t xml:space="preserve">: </w:t>
                  </w:r>
                  <w:hyperlink r:id="rId8" w:history="1">
                    <w:r w:rsidRPr="000D67AD">
                      <w:rPr>
                        <w:rFonts w:ascii="Helios" w:hAnsi="Helios"/>
                        <w:sz w:val="12"/>
                        <w:szCs w:val="12"/>
                        <w:lang w:val="en-US"/>
                      </w:rPr>
                      <w:t>posta</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r w:rsidRPr="006E1568">
                    <w:rPr>
                      <w:rFonts w:ascii="Helios" w:hAnsi="Helios"/>
                      <w:sz w:val="12"/>
                      <w:szCs w:val="12"/>
                    </w:rPr>
                    <w:t xml:space="preserve">, </w:t>
                  </w:r>
                  <w:hyperlink r:id="rId9" w:history="1">
                    <w:r w:rsidRPr="000D67AD">
                      <w:rPr>
                        <w:rFonts w:ascii="Helios" w:hAnsi="Helios"/>
                        <w:sz w:val="12"/>
                        <w:szCs w:val="12"/>
                        <w:lang w:val="en-US"/>
                      </w:rPr>
                      <w:t>www</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61C6C" w:rsidRPr="00382A07" w:rsidRDefault="00D61C6C" w:rsidP="00D61C6C">
      <w:pPr>
        <w:ind w:left="5670" w:firstLine="0"/>
        <w:jc w:val="center"/>
        <w:rPr>
          <w:sz w:val="24"/>
          <w:szCs w:val="24"/>
        </w:rPr>
      </w:pPr>
    </w:p>
    <w:p w:rsidR="00D61C6C" w:rsidRPr="007765E5" w:rsidRDefault="00D61C6C" w:rsidP="00D61C6C">
      <w:pPr>
        <w:ind w:left="5670" w:firstLine="0"/>
        <w:jc w:val="center"/>
        <w:rPr>
          <w:sz w:val="24"/>
          <w:szCs w:val="24"/>
        </w:rPr>
      </w:pPr>
      <w:r w:rsidRPr="007765E5">
        <w:rPr>
          <w:sz w:val="24"/>
          <w:szCs w:val="24"/>
        </w:rPr>
        <w:t>УТВЕРЖДАЮ:</w:t>
      </w:r>
    </w:p>
    <w:p w:rsidR="00D61C6C" w:rsidRPr="007765E5" w:rsidRDefault="00D61C6C" w:rsidP="00D61C6C">
      <w:pPr>
        <w:spacing w:line="240" w:lineRule="auto"/>
        <w:jc w:val="right"/>
        <w:rPr>
          <w:sz w:val="24"/>
          <w:szCs w:val="24"/>
        </w:rPr>
      </w:pPr>
      <w:r w:rsidRPr="007765E5">
        <w:rPr>
          <w:sz w:val="24"/>
          <w:szCs w:val="24"/>
        </w:rPr>
        <w:t>Председатель закупочной комиссии -</w:t>
      </w:r>
    </w:p>
    <w:p w:rsidR="00D61C6C" w:rsidRPr="007765E5" w:rsidRDefault="00D61C6C" w:rsidP="00D61C6C">
      <w:pPr>
        <w:spacing w:line="240" w:lineRule="auto"/>
        <w:jc w:val="right"/>
        <w:rPr>
          <w:sz w:val="24"/>
          <w:szCs w:val="24"/>
        </w:rPr>
      </w:pPr>
      <w:r>
        <w:rPr>
          <w:sz w:val="24"/>
          <w:szCs w:val="24"/>
        </w:rPr>
        <w:t>Директор</w:t>
      </w:r>
    </w:p>
    <w:p w:rsidR="00D61C6C" w:rsidRPr="007765E5" w:rsidRDefault="00D61C6C" w:rsidP="00D61C6C">
      <w:pPr>
        <w:spacing w:line="240" w:lineRule="auto"/>
        <w:jc w:val="right"/>
        <w:rPr>
          <w:sz w:val="24"/>
          <w:szCs w:val="24"/>
        </w:rPr>
      </w:pPr>
      <w:r w:rsidRPr="007765E5">
        <w:rPr>
          <w:sz w:val="24"/>
          <w:szCs w:val="24"/>
        </w:rPr>
        <w:t>ПАО «МРСК Центра»-</w:t>
      </w:r>
    </w:p>
    <w:p w:rsidR="00D61C6C" w:rsidRPr="007765E5" w:rsidRDefault="00D61C6C" w:rsidP="00D61C6C">
      <w:pPr>
        <w:spacing w:line="240" w:lineRule="auto"/>
        <w:jc w:val="right"/>
        <w:rPr>
          <w:sz w:val="24"/>
          <w:szCs w:val="24"/>
        </w:rPr>
      </w:pPr>
      <w:r w:rsidRPr="007765E5">
        <w:rPr>
          <w:sz w:val="24"/>
          <w:szCs w:val="24"/>
        </w:rPr>
        <w:t>«Белгородэнерго»</w:t>
      </w:r>
    </w:p>
    <w:p w:rsidR="00D61C6C" w:rsidRPr="007765E5" w:rsidRDefault="00D61C6C" w:rsidP="00D61C6C">
      <w:pPr>
        <w:spacing w:line="240" w:lineRule="auto"/>
        <w:jc w:val="right"/>
        <w:rPr>
          <w:sz w:val="24"/>
          <w:szCs w:val="24"/>
        </w:rPr>
      </w:pPr>
      <w:r w:rsidRPr="007765E5">
        <w:rPr>
          <w:sz w:val="24"/>
          <w:szCs w:val="24"/>
        </w:rPr>
        <w:t xml:space="preserve">____________ </w:t>
      </w:r>
      <w:r>
        <w:rPr>
          <w:sz w:val="24"/>
          <w:szCs w:val="24"/>
        </w:rPr>
        <w:t>С.Н.Демидов</w:t>
      </w:r>
    </w:p>
    <w:p w:rsidR="00D61C6C" w:rsidRPr="007765E5" w:rsidRDefault="00D61C6C" w:rsidP="00D61C6C">
      <w:pPr>
        <w:spacing w:line="240" w:lineRule="auto"/>
        <w:jc w:val="right"/>
        <w:rPr>
          <w:sz w:val="24"/>
          <w:szCs w:val="24"/>
        </w:rPr>
      </w:pPr>
    </w:p>
    <w:p w:rsidR="00D61C6C" w:rsidRPr="007765E5" w:rsidRDefault="00D61C6C" w:rsidP="00D61C6C">
      <w:pPr>
        <w:spacing w:line="240" w:lineRule="auto"/>
        <w:jc w:val="right"/>
        <w:rPr>
          <w:sz w:val="24"/>
          <w:szCs w:val="24"/>
        </w:rPr>
      </w:pPr>
    </w:p>
    <w:p w:rsidR="00D61C6C" w:rsidRPr="007765E5" w:rsidRDefault="00D61C6C" w:rsidP="00D61C6C">
      <w:pPr>
        <w:ind w:left="5670" w:firstLine="0"/>
        <w:jc w:val="right"/>
        <w:rPr>
          <w:sz w:val="24"/>
          <w:szCs w:val="24"/>
        </w:rPr>
      </w:pPr>
      <w:r w:rsidRPr="007765E5">
        <w:rPr>
          <w:sz w:val="24"/>
          <w:szCs w:val="24"/>
        </w:rPr>
        <w:t xml:space="preserve"> «</w:t>
      </w:r>
      <w:r w:rsidR="00AB1383">
        <w:rPr>
          <w:sz w:val="24"/>
          <w:szCs w:val="24"/>
        </w:rPr>
        <w:t>0</w:t>
      </w:r>
      <w:r w:rsidR="00303962">
        <w:rPr>
          <w:sz w:val="24"/>
          <w:szCs w:val="24"/>
        </w:rPr>
        <w:t>8</w:t>
      </w:r>
      <w:r w:rsidRPr="007765E5">
        <w:rPr>
          <w:sz w:val="24"/>
          <w:szCs w:val="24"/>
        </w:rPr>
        <w:t xml:space="preserve">» </w:t>
      </w:r>
      <w:r w:rsidR="00AB1383">
        <w:rPr>
          <w:sz w:val="24"/>
          <w:szCs w:val="24"/>
        </w:rPr>
        <w:t>ноября</w:t>
      </w:r>
      <w:r w:rsidRPr="007765E5">
        <w:rPr>
          <w:sz w:val="24"/>
          <w:szCs w:val="24"/>
        </w:rPr>
        <w:t xml:space="preserve"> 2017 г.</w:t>
      </w:r>
    </w:p>
    <w:p w:rsidR="00126C89" w:rsidRPr="002A0DD1" w:rsidRDefault="00126C89" w:rsidP="00126C89">
      <w:pPr>
        <w:ind w:firstLine="0"/>
        <w:jc w:val="left"/>
        <w:rPr>
          <w:sz w:val="24"/>
          <w:szCs w:val="24"/>
        </w:rPr>
      </w:pPr>
    </w:p>
    <w:p w:rsidR="00126C89" w:rsidRPr="002A0DD1" w:rsidRDefault="00126C89" w:rsidP="00126C89">
      <w:pPr>
        <w:spacing w:line="240" w:lineRule="auto"/>
        <w:ind w:left="6804" w:firstLine="0"/>
        <w:rPr>
          <w:b/>
          <w:kern w:val="36"/>
          <w:sz w:val="24"/>
          <w:szCs w:val="24"/>
        </w:rPr>
      </w:pPr>
      <w:r w:rsidRPr="002A0DD1">
        <w:rPr>
          <w:b/>
          <w:kern w:val="36"/>
          <w:sz w:val="24"/>
          <w:szCs w:val="24"/>
        </w:rPr>
        <w:t>Согласовано на заседании</w:t>
      </w:r>
    </w:p>
    <w:p w:rsidR="00126C89" w:rsidRPr="002A0DD1" w:rsidRDefault="00126C89" w:rsidP="00126C89">
      <w:pPr>
        <w:spacing w:line="240" w:lineRule="auto"/>
        <w:ind w:left="6804" w:firstLine="0"/>
        <w:rPr>
          <w:b/>
          <w:kern w:val="36"/>
          <w:sz w:val="24"/>
          <w:szCs w:val="24"/>
        </w:rPr>
      </w:pPr>
      <w:r w:rsidRPr="002A0DD1">
        <w:rPr>
          <w:b/>
          <w:kern w:val="36"/>
          <w:sz w:val="24"/>
          <w:szCs w:val="24"/>
        </w:rPr>
        <w:t>закупочной комиссии</w:t>
      </w:r>
    </w:p>
    <w:p w:rsidR="00126C89" w:rsidRPr="002A0DD1" w:rsidRDefault="00126C89" w:rsidP="00126C89">
      <w:pPr>
        <w:spacing w:line="240" w:lineRule="auto"/>
        <w:ind w:left="6804" w:firstLine="0"/>
        <w:rPr>
          <w:b/>
          <w:kern w:val="36"/>
          <w:sz w:val="24"/>
          <w:szCs w:val="24"/>
        </w:rPr>
      </w:pPr>
      <w:r w:rsidRPr="002A0DD1">
        <w:rPr>
          <w:b/>
          <w:kern w:val="36"/>
          <w:sz w:val="24"/>
          <w:szCs w:val="24"/>
        </w:rPr>
        <w:t>Протокол № 0</w:t>
      </w:r>
      <w:r w:rsidR="00493656">
        <w:rPr>
          <w:b/>
          <w:kern w:val="36"/>
          <w:sz w:val="24"/>
          <w:szCs w:val="24"/>
        </w:rPr>
        <w:t>723</w:t>
      </w:r>
      <w:r w:rsidRPr="002A0DD1">
        <w:rPr>
          <w:b/>
          <w:kern w:val="36"/>
          <w:sz w:val="24"/>
          <w:szCs w:val="24"/>
        </w:rPr>
        <w:t>- БЕ-17</w:t>
      </w:r>
    </w:p>
    <w:p w:rsidR="00126C89" w:rsidRPr="00C12FA4" w:rsidRDefault="00126C89" w:rsidP="00126C89">
      <w:pPr>
        <w:spacing w:line="240" w:lineRule="auto"/>
        <w:ind w:left="6804" w:firstLine="0"/>
        <w:rPr>
          <w:b/>
          <w:kern w:val="36"/>
          <w:sz w:val="24"/>
          <w:szCs w:val="24"/>
        </w:rPr>
      </w:pPr>
      <w:r w:rsidRPr="002A0DD1">
        <w:rPr>
          <w:b/>
          <w:kern w:val="36"/>
          <w:sz w:val="24"/>
          <w:szCs w:val="24"/>
        </w:rPr>
        <w:t>от «</w:t>
      </w:r>
      <w:r w:rsidR="00AB1383">
        <w:rPr>
          <w:b/>
          <w:kern w:val="36"/>
          <w:sz w:val="24"/>
          <w:szCs w:val="24"/>
        </w:rPr>
        <w:t>0</w:t>
      </w:r>
      <w:r w:rsidR="00303962">
        <w:rPr>
          <w:b/>
          <w:kern w:val="36"/>
          <w:sz w:val="24"/>
          <w:szCs w:val="24"/>
        </w:rPr>
        <w:t>8</w:t>
      </w:r>
      <w:bookmarkStart w:id="6" w:name="_GoBack"/>
      <w:bookmarkEnd w:id="6"/>
      <w:r w:rsidRPr="002A0DD1">
        <w:rPr>
          <w:b/>
          <w:kern w:val="36"/>
          <w:sz w:val="24"/>
          <w:szCs w:val="24"/>
        </w:rPr>
        <w:t xml:space="preserve">» </w:t>
      </w:r>
      <w:r w:rsidR="00AB1383">
        <w:rPr>
          <w:b/>
          <w:kern w:val="36"/>
          <w:sz w:val="24"/>
          <w:szCs w:val="24"/>
        </w:rPr>
        <w:t>ноября</w:t>
      </w:r>
      <w:r w:rsidRPr="002A0DD1">
        <w:rPr>
          <w:b/>
          <w:kern w:val="36"/>
          <w:sz w:val="24"/>
          <w:szCs w:val="24"/>
        </w:rPr>
        <w:t xml:space="preserve"> 2017года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196FE2" w:rsidRPr="00196FE2">
        <w:rPr>
          <w:b/>
          <w:sz w:val="24"/>
          <w:szCs w:val="24"/>
        </w:rPr>
        <w:t xml:space="preserve">право заключения </w:t>
      </w:r>
      <w:r w:rsidR="00BC7130" w:rsidRPr="00BC7130">
        <w:rPr>
          <w:b/>
          <w:iCs/>
          <w:sz w:val="24"/>
          <w:szCs w:val="24"/>
        </w:rPr>
        <w:t xml:space="preserve">Договора  на выполнение работ по </w:t>
      </w:r>
      <w:r w:rsidR="00BC7130" w:rsidRPr="00BC7130">
        <w:rPr>
          <w:b/>
          <w:sz w:val="24"/>
          <w:szCs w:val="24"/>
        </w:rPr>
        <w:t xml:space="preserve">ремонту </w:t>
      </w:r>
      <w:r w:rsidR="00493656" w:rsidRPr="00493656">
        <w:rPr>
          <w:b/>
          <w:sz w:val="24"/>
          <w:szCs w:val="24"/>
        </w:rPr>
        <w:t>ДГУ для нужд ПАО МРСК Центра (филиал Белгородэнерго)</w:t>
      </w:r>
      <w:r w:rsidR="00CC1B62">
        <w:rPr>
          <w:b/>
          <w:sz w:val="24"/>
          <w:szCs w:val="24"/>
        </w:rPr>
        <w:t>.</w:t>
      </w:r>
    </w:p>
    <w:p w:rsidR="007556FF" w:rsidRPr="00CC1B62" w:rsidRDefault="007556FF" w:rsidP="00CC1B62">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61C6C">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97483"/>
      <w:bookmarkEnd w:id="7"/>
      <w:r w:rsidRPr="00E71A48">
        <w:rPr>
          <w:szCs w:val="24"/>
        </w:rPr>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71897484"/>
      <w:bookmarkEnd w:id="9"/>
      <w:r w:rsidRPr="00E71A48">
        <w:t>Общие сведения о процедуре запроса предложений</w:t>
      </w:r>
      <w:bookmarkEnd w:id="10"/>
    </w:p>
    <w:p w:rsidR="0057749F" w:rsidRPr="00493656" w:rsidRDefault="0057749F" w:rsidP="0057749F">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bookmarkStart w:id="15"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sidRPr="00C751E9">
        <w:rPr>
          <w:iCs/>
          <w:sz w:val="24"/>
          <w:szCs w:val="24"/>
        </w:rPr>
        <w:t xml:space="preserve">филиал  ПАО «МРСК </w:t>
      </w:r>
      <w:r w:rsidRPr="00260977">
        <w:rPr>
          <w:iCs/>
          <w:sz w:val="24"/>
          <w:szCs w:val="24"/>
        </w:rPr>
        <w:t xml:space="preserve">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B35625">
          <w:rPr>
            <w:rStyle w:val="a7"/>
          </w:rPr>
          <w:t>Goryagina.TN@mrsk-1.ru</w:t>
        </w:r>
      </w:hyperlink>
      <w:r w:rsidRPr="00441A42">
        <w:t xml:space="preserve">; Ермолова Ирина Валерьевна – контактный телефон: (4722) 58-17-81, адрес электронной почты: </w:t>
      </w:r>
      <w:hyperlink r:id="rId18" w:history="1">
        <w:r w:rsidRPr="00441A42">
          <w:rPr>
            <w:rStyle w:val="a7"/>
          </w:rPr>
          <w:t>Ermolova.IV@mrsk-1.ru</w:t>
        </w:r>
      </w:hyperlink>
      <w:r w:rsidRPr="00441A42">
        <w:t>. По вопросам, связанным с разъяснением технического задания, обращаться к ответственному сотруднику О</w:t>
      </w:r>
      <w:r>
        <w:t xml:space="preserve">рганизатора </w:t>
      </w:r>
      <w:r w:rsidRPr="00441A42">
        <w:t xml:space="preserve">– </w:t>
      </w:r>
      <w:r w:rsidR="00B35625" w:rsidRPr="005B4BC0">
        <w:rPr>
          <w:sz w:val="24"/>
          <w:szCs w:val="24"/>
        </w:rPr>
        <w:t xml:space="preserve">Горбатовская Наталья Юрьевна  телефон – (4722) 30-42-88, адрес электронной почты:  </w:t>
      </w:r>
      <w:r w:rsidR="00B35625" w:rsidRPr="00B35625">
        <w:rPr>
          <w:rStyle w:val="a7"/>
        </w:rPr>
        <w:t>Gorbatovskaya.NY@mrsk-1.ru</w:t>
      </w:r>
      <w:r>
        <w:t xml:space="preserve"> </w:t>
      </w:r>
      <w:r w:rsidRPr="00260977">
        <w:t xml:space="preserve"> </w:t>
      </w:r>
      <w:r w:rsidRPr="00260977">
        <w:rPr>
          <w:iCs/>
          <w:sz w:val="24"/>
          <w:szCs w:val="24"/>
        </w:rPr>
        <w:t xml:space="preserve">Извещением о проведении открытого запроса предложений, </w:t>
      </w:r>
      <w:r w:rsidRPr="003D3D29">
        <w:rPr>
          <w:iCs/>
          <w:sz w:val="24"/>
          <w:szCs w:val="24"/>
        </w:rPr>
        <w:t>опубликованным</w:t>
      </w:r>
      <w:r w:rsidRPr="003D3D29">
        <w:rPr>
          <w:b/>
          <w:sz w:val="24"/>
          <w:szCs w:val="24"/>
        </w:rPr>
        <w:t xml:space="preserve"> </w:t>
      </w:r>
      <w:r>
        <w:rPr>
          <w:b/>
          <w:sz w:val="24"/>
          <w:szCs w:val="24"/>
        </w:rPr>
        <w:t xml:space="preserve">       </w:t>
      </w:r>
      <w:r w:rsidRPr="003D3D29">
        <w:rPr>
          <w:b/>
          <w:sz w:val="24"/>
          <w:szCs w:val="24"/>
        </w:rPr>
        <w:t xml:space="preserve"> </w:t>
      </w:r>
      <w:r w:rsidRPr="00BB053F">
        <w:rPr>
          <w:b/>
          <w:sz w:val="24"/>
          <w:szCs w:val="24"/>
        </w:rPr>
        <w:t>«</w:t>
      </w:r>
      <w:r w:rsidR="005D1340">
        <w:rPr>
          <w:b/>
          <w:sz w:val="24"/>
          <w:szCs w:val="24"/>
        </w:rPr>
        <w:t>0</w:t>
      </w:r>
      <w:r w:rsidR="00BC7130">
        <w:rPr>
          <w:b/>
          <w:sz w:val="24"/>
          <w:szCs w:val="24"/>
        </w:rPr>
        <w:t>9</w:t>
      </w:r>
      <w:r w:rsidRPr="00BB053F">
        <w:rPr>
          <w:b/>
          <w:sz w:val="24"/>
          <w:szCs w:val="24"/>
        </w:rPr>
        <w:t xml:space="preserve">» </w:t>
      </w:r>
      <w:r w:rsidR="005D1340">
        <w:rPr>
          <w:b/>
          <w:sz w:val="24"/>
          <w:szCs w:val="24"/>
        </w:rPr>
        <w:t>ноября</w:t>
      </w:r>
      <w:r w:rsidRPr="00BB053F">
        <w:rPr>
          <w:b/>
          <w:sz w:val="24"/>
          <w:szCs w:val="24"/>
        </w:rPr>
        <w:t xml:space="preserve"> 2017 г.</w:t>
      </w:r>
      <w:r w:rsidRPr="003D3D29">
        <w:rPr>
          <w:sz w:val="24"/>
          <w:szCs w:val="24"/>
        </w:rPr>
        <w:t xml:space="preserve"> на официальном сайте (</w:t>
      </w:r>
      <w:hyperlink r:id="rId19" w:history="1">
        <w:r w:rsidRPr="003D3D29">
          <w:rPr>
            <w:rStyle w:val="a7"/>
            <w:sz w:val="24"/>
            <w:szCs w:val="24"/>
          </w:rPr>
          <w:t>www.zakupki.</w:t>
        </w:r>
        <w:r w:rsidRPr="003D3D29">
          <w:rPr>
            <w:rStyle w:val="a7"/>
            <w:sz w:val="24"/>
            <w:szCs w:val="24"/>
            <w:lang w:val="en-US"/>
          </w:rPr>
          <w:t>gov</w:t>
        </w:r>
        <w:r w:rsidRPr="003D3D29">
          <w:rPr>
            <w:rStyle w:val="a7"/>
            <w:sz w:val="24"/>
            <w:szCs w:val="24"/>
          </w:rPr>
          <w:t>.ru</w:t>
        </w:r>
      </w:hyperlink>
      <w:r w:rsidRPr="003D3D29">
        <w:rPr>
          <w:sz w:val="24"/>
          <w:szCs w:val="24"/>
        </w:rPr>
        <w:t>),</w:t>
      </w:r>
      <w:r w:rsidRPr="003D3D29">
        <w:rPr>
          <w:iCs/>
          <w:sz w:val="24"/>
          <w:szCs w:val="24"/>
        </w:rPr>
        <w:t xml:space="preserve"> </w:t>
      </w:r>
      <w:r w:rsidRPr="003D3D29">
        <w:rPr>
          <w:sz w:val="24"/>
          <w:szCs w:val="24"/>
        </w:rPr>
        <w:t xml:space="preserve">на сайте </w:t>
      </w:r>
      <w:r w:rsidRPr="003D3D29">
        <w:rPr>
          <w:iCs/>
          <w:sz w:val="24"/>
          <w:szCs w:val="24"/>
        </w:rPr>
        <w:t>ПАО «МРСК Центра»</w:t>
      </w:r>
      <w:r w:rsidRPr="003D3D29">
        <w:rPr>
          <w:sz w:val="24"/>
          <w:szCs w:val="24"/>
        </w:rPr>
        <w:t xml:space="preserve"> (</w:t>
      </w:r>
      <w:hyperlink r:id="rId20" w:history="1">
        <w:r w:rsidRPr="003D3D29">
          <w:rPr>
            <w:rStyle w:val="a7"/>
            <w:sz w:val="24"/>
            <w:szCs w:val="24"/>
          </w:rPr>
          <w:t>www.mrsk-1.ru</w:t>
        </w:r>
      </w:hyperlink>
      <w:r w:rsidRPr="003D3D29">
        <w:rPr>
          <w:sz w:val="24"/>
          <w:szCs w:val="24"/>
        </w:rPr>
        <w:t xml:space="preserve">), на сайте ЭТП, указанном в п. </w:t>
      </w:r>
      <w:r>
        <w:fldChar w:fldCharType="begin"/>
      </w:r>
      <w:r>
        <w:instrText xml:space="preserve"> REF _Ref440269836 \r \h  \* MERGEFORMAT </w:instrText>
      </w:r>
      <w:r>
        <w:fldChar w:fldCharType="separate"/>
      </w:r>
      <w:r w:rsidRPr="003D3D29">
        <w:rPr>
          <w:sz w:val="24"/>
          <w:szCs w:val="24"/>
        </w:rPr>
        <w:t>1.1.2</w:t>
      </w:r>
      <w:r>
        <w:fldChar w:fldCharType="end"/>
      </w:r>
      <w:r w:rsidRPr="003D3D29">
        <w:rPr>
          <w:sz w:val="24"/>
          <w:szCs w:val="24"/>
        </w:rPr>
        <w:t xml:space="preserve"> настоящей Документации</w:t>
      </w:r>
      <w:r w:rsidRPr="00862664">
        <w:rPr>
          <w:sz w:val="24"/>
          <w:szCs w:val="24"/>
        </w:rPr>
        <w:t>,</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Pr="00EC788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w:t>
      </w:r>
      <w:r w:rsidRPr="00862664">
        <w:rPr>
          <w:sz w:val="24"/>
          <w:szCs w:val="24"/>
        </w:rPr>
        <w:t xml:space="preserve">) </w:t>
      </w:r>
      <w:bookmarkEnd w:id="11"/>
      <w:r w:rsidRPr="00862664">
        <w:rPr>
          <w:sz w:val="24"/>
          <w:szCs w:val="24"/>
        </w:rPr>
        <w:t xml:space="preserve">на </w:t>
      </w:r>
      <w:bookmarkEnd w:id="12"/>
      <w:bookmarkEnd w:id="13"/>
      <w:bookmarkEnd w:id="14"/>
      <w:r w:rsidR="00F24B23" w:rsidRPr="00493656">
        <w:rPr>
          <w:sz w:val="24"/>
          <w:szCs w:val="24"/>
        </w:rPr>
        <w:t xml:space="preserve">право заключения </w:t>
      </w:r>
      <w:r w:rsidR="00BC7130" w:rsidRPr="00493656">
        <w:rPr>
          <w:sz w:val="24"/>
          <w:szCs w:val="24"/>
        </w:rPr>
        <w:t xml:space="preserve">Договора  на выполнение работ по ремонту </w:t>
      </w:r>
      <w:r w:rsidR="00493656" w:rsidRPr="003968E9">
        <w:rPr>
          <w:sz w:val="24"/>
          <w:szCs w:val="24"/>
        </w:rPr>
        <w:t xml:space="preserve">ДГУ для нужд ПАО МРСК </w:t>
      </w:r>
      <w:r w:rsidR="00493656">
        <w:rPr>
          <w:sz w:val="24"/>
          <w:szCs w:val="24"/>
        </w:rPr>
        <w:t>Центра (филиал Белгородэнерго)</w:t>
      </w:r>
      <w:r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1" w:history="1">
        <w:r w:rsidR="00862664" w:rsidRPr="003E1A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8"/>
      <w:r w:rsidR="00F24B23" w:rsidRPr="00493656">
        <w:rPr>
          <w:sz w:val="24"/>
          <w:szCs w:val="24"/>
        </w:rPr>
        <w:t xml:space="preserve">право заключения </w:t>
      </w:r>
      <w:r w:rsidR="00BC7130" w:rsidRPr="00493656">
        <w:rPr>
          <w:sz w:val="24"/>
          <w:szCs w:val="24"/>
        </w:rPr>
        <w:t xml:space="preserve">Договора  на выполнение работ по ремонту </w:t>
      </w:r>
      <w:r w:rsidR="00493656" w:rsidRPr="003968E9">
        <w:rPr>
          <w:sz w:val="24"/>
          <w:szCs w:val="24"/>
        </w:rPr>
        <w:t xml:space="preserve">ДГУ для нужд ПАО МРСК </w:t>
      </w:r>
      <w:r w:rsidR="00493656">
        <w:rPr>
          <w:sz w:val="24"/>
          <w:szCs w:val="24"/>
        </w:rPr>
        <w:t>Центра (филиал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24B23">
        <w:rPr>
          <w:sz w:val="24"/>
          <w:szCs w:val="24"/>
        </w:rPr>
        <w:t xml:space="preserve">Количество лотов: </w:t>
      </w:r>
      <w:r w:rsidRPr="00F24B23">
        <w:rPr>
          <w:b/>
          <w:sz w:val="24"/>
          <w:szCs w:val="24"/>
        </w:rPr>
        <w:t>1 (один)</w:t>
      </w:r>
      <w:r w:rsidRPr="00F24B23">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24B23" w:rsidRDefault="008D2928"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F24B23">
        <w:rPr>
          <w:sz w:val="24"/>
          <w:szCs w:val="24"/>
        </w:rPr>
        <w:t>Сроки</w:t>
      </w:r>
      <w:r w:rsidR="00717F60" w:rsidRPr="00F24B23">
        <w:rPr>
          <w:sz w:val="24"/>
          <w:szCs w:val="24"/>
        </w:rPr>
        <w:t xml:space="preserve"> </w:t>
      </w:r>
      <w:r w:rsidR="00BE644E" w:rsidRPr="00F24B23">
        <w:rPr>
          <w:sz w:val="24"/>
          <w:szCs w:val="24"/>
        </w:rPr>
        <w:t>выполнения работ</w:t>
      </w:r>
      <w:r w:rsidR="00717F60" w:rsidRPr="00F24B23">
        <w:rPr>
          <w:sz w:val="24"/>
          <w:szCs w:val="24"/>
        </w:rPr>
        <w:t xml:space="preserve">: </w:t>
      </w:r>
      <w:r w:rsidR="00D00D5E" w:rsidRPr="006E1568">
        <w:rPr>
          <w:sz w:val="24"/>
          <w:szCs w:val="24"/>
        </w:rPr>
        <w:t>в соответствии со сроками, указанными в Приложении №1 настоящей Документации</w:t>
      </w:r>
      <w:r w:rsidR="00717F60" w:rsidRPr="006E1568">
        <w:rPr>
          <w:sz w:val="24"/>
          <w:szCs w:val="24"/>
        </w:rPr>
        <w:t>.</w:t>
      </w:r>
      <w:bookmarkEnd w:id="20"/>
    </w:p>
    <w:p w:rsidR="008D2928" w:rsidRPr="00F24B23" w:rsidRDefault="00BE644E"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F24B23">
        <w:rPr>
          <w:sz w:val="24"/>
          <w:szCs w:val="24"/>
        </w:rPr>
        <w:t>Выполнение работ</w:t>
      </w:r>
      <w:r w:rsidR="00366652" w:rsidRPr="00F24B23">
        <w:rPr>
          <w:sz w:val="24"/>
          <w:szCs w:val="24"/>
        </w:rPr>
        <w:t xml:space="preserve"> Участником будет осуществляться </w:t>
      </w:r>
      <w:r w:rsidR="005B47BD" w:rsidRPr="006E1568">
        <w:rPr>
          <w:sz w:val="24"/>
          <w:szCs w:val="24"/>
        </w:rPr>
        <w:t>на объектах</w:t>
      </w:r>
      <w:r w:rsidR="00D00D5E" w:rsidRPr="006E1568">
        <w:rPr>
          <w:sz w:val="24"/>
          <w:szCs w:val="24"/>
        </w:rPr>
        <w:t>, указанны</w:t>
      </w:r>
      <w:r w:rsidR="005B47BD" w:rsidRPr="006E1568">
        <w:rPr>
          <w:sz w:val="24"/>
          <w:szCs w:val="24"/>
        </w:rPr>
        <w:t>х</w:t>
      </w:r>
      <w:r w:rsidR="00D00D5E" w:rsidRPr="006E1568">
        <w:rPr>
          <w:sz w:val="24"/>
          <w:szCs w:val="24"/>
        </w:rPr>
        <w:t xml:space="preserve"> в Приложении №1 настоящей Документации</w:t>
      </w:r>
      <w:r w:rsidR="00366652" w:rsidRPr="006E1568">
        <w:rPr>
          <w:sz w:val="24"/>
          <w:szCs w:val="24"/>
        </w:rPr>
        <w:t>.</w:t>
      </w:r>
      <w:bookmarkEnd w:id="21"/>
    </w:p>
    <w:p w:rsidR="00717F60" w:rsidRPr="006336C5" w:rsidRDefault="006336C5"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r w:rsidRPr="006336C5">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DF0011" w:rsidRPr="006336C5">
        <w:rPr>
          <w:iCs/>
          <w:sz w:val="24"/>
          <w:szCs w:val="24"/>
        </w:rPr>
        <w:t>.</w:t>
      </w:r>
    </w:p>
    <w:p w:rsidR="00717F60" w:rsidRPr="002A47D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6336C5">
        <w:rPr>
          <w:iCs/>
          <w:sz w:val="24"/>
          <w:szCs w:val="24"/>
        </w:rPr>
        <w:t xml:space="preserve">Порядок проведения </w:t>
      </w:r>
      <w:r w:rsidR="00C05EF6" w:rsidRPr="006336C5">
        <w:rPr>
          <w:iCs/>
          <w:sz w:val="24"/>
          <w:szCs w:val="24"/>
        </w:rPr>
        <w:t xml:space="preserve">запроса предложений </w:t>
      </w:r>
      <w:r w:rsidRPr="006336C5">
        <w:rPr>
          <w:iCs/>
          <w:sz w:val="24"/>
          <w:szCs w:val="24"/>
        </w:rPr>
        <w:t>и участия в</w:t>
      </w:r>
      <w:r w:rsidRPr="006210B2">
        <w:rPr>
          <w:iCs/>
          <w:sz w:val="24"/>
          <w:szCs w:val="24"/>
        </w:rPr>
        <w:t xml:space="preserve"> нем, а также инструкции по подготовке </w:t>
      </w:r>
      <w:r w:rsidRPr="006210B2">
        <w:rPr>
          <w:sz w:val="24"/>
          <w:szCs w:val="24"/>
        </w:rPr>
        <w:t>заявок</w:t>
      </w:r>
      <w:r w:rsidRPr="006210B2">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1653DA" w:rsidRPr="000759E0">
        <w:fldChar w:fldCharType="begin"/>
      </w:r>
      <w:r w:rsidR="001653DA" w:rsidRPr="000759E0">
        <w:instrText xml:space="preserve"> REF _Ref440279062 \r \h  \* MERGEFORMAT </w:instrText>
      </w:r>
      <w:r w:rsidR="001653DA" w:rsidRPr="000759E0">
        <w:fldChar w:fldCharType="separate"/>
      </w:r>
      <w:r w:rsidR="00E33142" w:rsidRPr="000759E0">
        <w:rPr>
          <w:sz w:val="24"/>
          <w:szCs w:val="24"/>
        </w:rPr>
        <w:t>б)</w:t>
      </w:r>
      <w:r w:rsidR="001653DA" w:rsidRPr="000759E0">
        <w:fldChar w:fldCharType="end"/>
      </w:r>
      <w:r w:rsidR="00FA5339" w:rsidRPr="000759E0">
        <w:rPr>
          <w:sz w:val="24"/>
          <w:szCs w:val="24"/>
        </w:rPr>
        <w:t>,</w:t>
      </w:r>
      <w:r w:rsidR="007638F4" w:rsidRPr="000759E0">
        <w:rPr>
          <w:sz w:val="24"/>
          <w:szCs w:val="24"/>
        </w:rPr>
        <w:t xml:space="preserve"> </w:t>
      </w:r>
      <w:r w:rsidR="001653DA" w:rsidRPr="000759E0">
        <w:fldChar w:fldCharType="begin"/>
      </w:r>
      <w:r w:rsidR="001653DA" w:rsidRPr="000759E0">
        <w:instrText xml:space="preserve"> REF _Ref440372326 \r \h  \* MERGEFORMAT </w:instrText>
      </w:r>
      <w:r w:rsidR="001653DA" w:rsidRPr="000759E0">
        <w:fldChar w:fldCharType="separate"/>
      </w:r>
      <w:r w:rsidR="00E33142" w:rsidRPr="000759E0">
        <w:rPr>
          <w:sz w:val="24"/>
          <w:szCs w:val="24"/>
        </w:rPr>
        <w:t>е)</w:t>
      </w:r>
      <w:r w:rsidR="001653DA" w:rsidRPr="000759E0">
        <w:fldChar w:fldCharType="end"/>
      </w:r>
      <w:r w:rsidR="007638F4" w:rsidRPr="000759E0">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717F60" w:rsidRPr="001D4737" w:rsidRDefault="00216641" w:rsidP="00216641">
      <w:pPr>
        <w:widowControl w:val="0"/>
        <w:shd w:val="clear" w:color="auto" w:fill="FFFFFF"/>
        <w:tabs>
          <w:tab w:val="left" w:pos="1701"/>
        </w:tabs>
        <w:autoSpaceDE w:val="0"/>
        <w:spacing w:after="100" w:line="264" w:lineRule="auto"/>
        <w:ind w:right="17" w:firstLine="0"/>
        <w:rPr>
          <w:bCs w:val="0"/>
        </w:rPr>
      </w:pPr>
      <w:r w:rsidRPr="001D4737">
        <w:rPr>
          <w:b/>
          <w:bCs w:val="0"/>
          <w:sz w:val="24"/>
          <w:szCs w:val="24"/>
          <w:u w:val="single"/>
        </w:rPr>
        <w:t>По Лоту №1</w:t>
      </w:r>
      <w:r w:rsidRPr="001D4737">
        <w:rPr>
          <w:bCs w:val="0"/>
          <w:sz w:val="24"/>
          <w:szCs w:val="24"/>
          <w:u w:val="single"/>
        </w:rPr>
        <w:t>:</w:t>
      </w:r>
      <w:r w:rsidR="00717F60" w:rsidRPr="001D4737">
        <w:rPr>
          <w:bCs w:val="0"/>
          <w:sz w:val="24"/>
          <w:szCs w:val="24"/>
        </w:rPr>
        <w:t xml:space="preserve"> </w:t>
      </w:r>
      <w:r w:rsidR="00493656" w:rsidRPr="003603B3">
        <w:rPr>
          <w:b/>
          <w:sz w:val="24"/>
          <w:szCs w:val="24"/>
        </w:rPr>
        <w:t>600 000,00</w:t>
      </w:r>
      <w:r w:rsidR="00493656" w:rsidRPr="00B55F0D">
        <w:t xml:space="preserve"> </w:t>
      </w:r>
      <w:r w:rsidR="00493656" w:rsidRPr="00E806B6">
        <w:t>(</w:t>
      </w:r>
      <w:r w:rsidR="00493656" w:rsidRPr="003603B3">
        <w:t>шестьсот тысяч</w:t>
      </w:r>
      <w:r w:rsidR="00493656">
        <w:t>)</w:t>
      </w:r>
      <w:r w:rsidR="00493656" w:rsidRPr="003603B3">
        <w:t xml:space="preserve"> рублей </w:t>
      </w:r>
      <w:r w:rsidR="00493656" w:rsidRPr="005A585F">
        <w:t xml:space="preserve"> </w:t>
      </w:r>
      <w:r w:rsidR="00493656" w:rsidRPr="00C06EEA">
        <w:t xml:space="preserve"> </w:t>
      </w:r>
      <w:r w:rsidR="00493656" w:rsidRPr="00E806B6">
        <w:t xml:space="preserve">00 копеек РФ, без учета НДС; НДС составляет </w:t>
      </w:r>
      <w:r w:rsidR="00493656" w:rsidRPr="003603B3">
        <w:rPr>
          <w:b/>
          <w:sz w:val="24"/>
          <w:szCs w:val="24"/>
        </w:rPr>
        <w:t>108 000,00</w:t>
      </w:r>
      <w:r w:rsidR="00493656" w:rsidRPr="00B55F0D">
        <w:t xml:space="preserve"> </w:t>
      </w:r>
      <w:r w:rsidR="00493656" w:rsidRPr="00E806B6">
        <w:t>(</w:t>
      </w:r>
      <w:r w:rsidR="00493656" w:rsidRPr="003603B3">
        <w:t>сто восемь тысяч рублей</w:t>
      </w:r>
      <w:r w:rsidR="00493656">
        <w:t>)</w:t>
      </w:r>
      <w:r w:rsidR="00493656" w:rsidRPr="003603B3">
        <w:t xml:space="preserve"> </w:t>
      </w:r>
      <w:r w:rsidR="00493656" w:rsidRPr="005A585F">
        <w:t xml:space="preserve">рублей </w:t>
      </w:r>
      <w:r w:rsidR="00493656" w:rsidRPr="00C06EEA">
        <w:t xml:space="preserve"> </w:t>
      </w:r>
      <w:r w:rsidR="00493656" w:rsidRPr="00AB250E">
        <w:t xml:space="preserve"> </w:t>
      </w:r>
      <w:r w:rsidR="00493656" w:rsidRPr="00724E1C">
        <w:t xml:space="preserve"> </w:t>
      </w:r>
      <w:r w:rsidR="00493656" w:rsidRPr="00E806B6">
        <w:t xml:space="preserve">00 копеек РФ; </w:t>
      </w:r>
      <w:r w:rsidR="00493656" w:rsidRPr="003603B3">
        <w:rPr>
          <w:b/>
          <w:sz w:val="24"/>
          <w:szCs w:val="24"/>
        </w:rPr>
        <w:t>708 000,00</w:t>
      </w:r>
      <w:r w:rsidR="00493656" w:rsidRPr="00B45343">
        <w:rPr>
          <w:sz w:val="24"/>
          <w:szCs w:val="24"/>
        </w:rPr>
        <w:t xml:space="preserve"> </w:t>
      </w:r>
      <w:r w:rsidR="00493656" w:rsidRPr="00E806B6">
        <w:t>(</w:t>
      </w:r>
      <w:r w:rsidR="00493656" w:rsidRPr="003603B3">
        <w:t>семьсот восемь тысяч</w:t>
      </w:r>
      <w:r w:rsidR="00493656">
        <w:t>)</w:t>
      </w:r>
      <w:r w:rsidR="00493656" w:rsidRPr="003603B3">
        <w:t xml:space="preserve"> рублей </w:t>
      </w:r>
      <w:r w:rsidR="00493656" w:rsidRPr="005A585F">
        <w:t xml:space="preserve"> </w:t>
      </w:r>
      <w:r w:rsidR="00493656" w:rsidRPr="001F068A">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w:t>
      </w:r>
      <w:r w:rsidRPr="006336C5">
        <w:rPr>
          <w:bCs w:val="0"/>
          <w:sz w:val="24"/>
          <w:szCs w:val="24"/>
        </w:rPr>
        <w:t xml:space="preserve">к </w:t>
      </w:r>
      <w:r w:rsidR="009C744E" w:rsidRPr="006336C5">
        <w:rPr>
          <w:bCs w:val="0"/>
          <w:sz w:val="24"/>
          <w:szCs w:val="24"/>
        </w:rPr>
        <w:t>Участник</w:t>
      </w:r>
      <w:r w:rsidRPr="006336C5">
        <w:rPr>
          <w:bCs w:val="0"/>
          <w:sz w:val="24"/>
          <w:szCs w:val="24"/>
        </w:rPr>
        <w:t>ам</w:t>
      </w:r>
      <w:bookmarkEnd w:id="441"/>
      <w:r w:rsidRPr="006336C5">
        <w:rPr>
          <w:bCs w:val="0"/>
          <w:sz w:val="24"/>
          <w:szCs w:val="24"/>
        </w:rPr>
        <w:t>:</w:t>
      </w:r>
      <w:bookmarkStart w:id="444" w:name="_Ref306004833"/>
      <w:bookmarkEnd w:id="442"/>
      <w:r w:rsidR="000F4365" w:rsidRPr="006336C5">
        <w:rPr>
          <w:bCs w:val="0"/>
          <w:sz w:val="24"/>
          <w:szCs w:val="24"/>
        </w:rPr>
        <w:t xml:space="preserve"> у</w:t>
      </w:r>
      <w:r w:rsidRPr="006336C5">
        <w:rPr>
          <w:bCs w:val="0"/>
          <w:sz w:val="24"/>
          <w:szCs w:val="24"/>
        </w:rPr>
        <w:t xml:space="preserve">частвовать в процедуре </w:t>
      </w:r>
      <w:r w:rsidR="009C744E" w:rsidRPr="006336C5">
        <w:rPr>
          <w:bCs w:val="0"/>
          <w:sz w:val="24"/>
          <w:szCs w:val="24"/>
        </w:rPr>
        <w:t>З</w:t>
      </w:r>
      <w:r w:rsidRPr="006336C5">
        <w:rPr>
          <w:bCs w:val="0"/>
          <w:sz w:val="24"/>
          <w:szCs w:val="24"/>
        </w:rPr>
        <w:t xml:space="preserve">апроса предложений может любое юридическое, </w:t>
      </w:r>
      <w:r w:rsidRPr="006336C5">
        <w:rPr>
          <w:bCs w:val="0"/>
          <w:color w:val="000000"/>
          <w:sz w:val="24"/>
          <w:szCs w:val="24"/>
        </w:rPr>
        <w:t>физическое</w:t>
      </w:r>
      <w:r w:rsidRPr="006336C5">
        <w:rPr>
          <w:bCs w:val="0"/>
          <w:sz w:val="24"/>
          <w:szCs w:val="24"/>
        </w:rPr>
        <w:t xml:space="preserve"> лицо </w:t>
      </w:r>
      <w:r w:rsidR="00E71628" w:rsidRPr="006336C5">
        <w:rPr>
          <w:bCs w:val="0"/>
          <w:sz w:val="24"/>
          <w:szCs w:val="24"/>
        </w:rPr>
        <w:t>(в т.</w:t>
      </w:r>
      <w:r w:rsidR="003129D4" w:rsidRPr="006336C5">
        <w:rPr>
          <w:bCs w:val="0"/>
          <w:sz w:val="24"/>
          <w:szCs w:val="24"/>
        </w:rPr>
        <w:t xml:space="preserve"> </w:t>
      </w:r>
      <w:r w:rsidR="00E71628" w:rsidRPr="006336C5">
        <w:rPr>
          <w:bCs w:val="0"/>
          <w:sz w:val="24"/>
          <w:szCs w:val="24"/>
        </w:rPr>
        <w:t xml:space="preserve">ч. </w:t>
      </w:r>
      <w:r w:rsidRPr="006336C5">
        <w:rPr>
          <w:bCs w:val="0"/>
          <w:sz w:val="24"/>
          <w:szCs w:val="24"/>
        </w:rPr>
        <w:t>индивидуальный предприниматель</w:t>
      </w:r>
      <w:r w:rsidR="00E71628" w:rsidRPr="006336C5">
        <w:rPr>
          <w:bCs w:val="0"/>
          <w:sz w:val="24"/>
          <w:szCs w:val="24"/>
        </w:rPr>
        <w:t>)</w:t>
      </w:r>
      <w:r w:rsidR="006336C5" w:rsidRPr="006336C5">
        <w:rPr>
          <w:sz w:val="24"/>
          <w:szCs w:val="24"/>
        </w:rPr>
        <w:t xml:space="preserve"> являющееся субъектом малого и среднего предпринимательства</w:t>
      </w:r>
      <w:r w:rsidRPr="006336C5">
        <w:rPr>
          <w:bCs w:val="0"/>
          <w:sz w:val="24"/>
          <w:szCs w:val="24"/>
        </w:rPr>
        <w:t xml:space="preserve">. </w:t>
      </w:r>
      <w:r w:rsidR="00362EA4" w:rsidRPr="006336C5">
        <w:rPr>
          <w:bCs w:val="0"/>
          <w:sz w:val="24"/>
          <w:szCs w:val="24"/>
        </w:rPr>
        <w:t xml:space="preserve">Дополнительные требования к </w:t>
      </w:r>
      <w:r w:rsidR="000E5003" w:rsidRPr="006336C5">
        <w:rPr>
          <w:bCs w:val="0"/>
          <w:sz w:val="24"/>
          <w:szCs w:val="24"/>
        </w:rPr>
        <w:t>субподрядчикам</w:t>
      </w:r>
      <w:r w:rsidR="00362EA4" w:rsidRPr="006336C5">
        <w:rPr>
          <w:bCs w:val="0"/>
          <w:sz w:val="24"/>
          <w:szCs w:val="24"/>
        </w:rPr>
        <w:t xml:space="preserve"> и порядку подтверждения их соответствия установленным требованиям приведены в пункте </w:t>
      </w:r>
      <w:r w:rsidR="001653DA" w:rsidRPr="006336C5">
        <w:fldChar w:fldCharType="begin"/>
      </w:r>
      <w:r w:rsidR="001653DA" w:rsidRPr="006336C5">
        <w:instrText xml:space="preserve"> REF _Ref191386451 \n \h  \* MERGEFORMAT </w:instrText>
      </w:r>
      <w:r w:rsidR="001653DA" w:rsidRPr="006336C5">
        <w:fldChar w:fldCharType="separate"/>
      </w:r>
      <w:r w:rsidR="00E33142" w:rsidRPr="006336C5">
        <w:rPr>
          <w:bCs w:val="0"/>
          <w:sz w:val="24"/>
          <w:szCs w:val="24"/>
        </w:rPr>
        <w:t>3.3.9</w:t>
      </w:r>
      <w:r w:rsidR="001653DA" w:rsidRPr="006336C5">
        <w:fldChar w:fldCharType="end"/>
      </w:r>
      <w:r w:rsidR="00362EA4" w:rsidRPr="006336C5">
        <w:rPr>
          <w:bCs w:val="0"/>
          <w:sz w:val="24"/>
          <w:szCs w:val="24"/>
        </w:rPr>
        <w:t>.</w:t>
      </w:r>
      <w:r w:rsidR="00036006" w:rsidRPr="006336C5">
        <w:rPr>
          <w:bCs w:val="0"/>
          <w:sz w:val="24"/>
          <w:szCs w:val="24"/>
        </w:rPr>
        <w:t xml:space="preserve"> </w:t>
      </w:r>
      <w:r w:rsidRPr="006336C5">
        <w:rPr>
          <w:bCs w:val="0"/>
          <w:sz w:val="24"/>
          <w:szCs w:val="24"/>
        </w:rPr>
        <w:t xml:space="preserve">Дополнительные требования к коллективным </w:t>
      </w:r>
      <w:r w:rsidR="009C744E" w:rsidRPr="006336C5">
        <w:rPr>
          <w:bCs w:val="0"/>
          <w:sz w:val="24"/>
          <w:szCs w:val="24"/>
        </w:rPr>
        <w:t>У</w:t>
      </w:r>
      <w:r w:rsidRPr="006336C5">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6336C5"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6336C5">
        <w:rPr>
          <w:sz w:val="24"/>
          <w:szCs w:val="24"/>
        </w:rPr>
        <w:t>уровень ответственности участника по компенсационному фонду обес</w:t>
      </w:r>
      <w:r w:rsidR="00F35EFC" w:rsidRPr="006336C5">
        <w:rPr>
          <w:sz w:val="24"/>
          <w:szCs w:val="24"/>
        </w:rPr>
        <w:t>печения договорных обязательств.</w:t>
      </w:r>
    </w:p>
    <w:p w:rsidR="006336C5" w:rsidRPr="006336C5" w:rsidRDefault="006336C5" w:rsidP="00F05E95">
      <w:pPr>
        <w:widowControl w:val="0"/>
        <w:numPr>
          <w:ilvl w:val="0"/>
          <w:numId w:val="21"/>
        </w:numPr>
        <w:tabs>
          <w:tab w:val="left" w:pos="0"/>
          <w:tab w:val="left" w:pos="1080"/>
        </w:tabs>
        <w:suppressAutoHyphens w:val="0"/>
        <w:spacing w:line="264" w:lineRule="auto"/>
        <w:rPr>
          <w:sz w:val="24"/>
          <w:szCs w:val="24"/>
          <w:lang w:eastAsia="ru-RU"/>
        </w:rPr>
      </w:pPr>
      <w:r w:rsidRPr="006336C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6336C5"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6336C5">
        <w:rPr>
          <w:sz w:val="24"/>
          <w:szCs w:val="24"/>
          <w:lang w:eastAsia="ru-RU"/>
        </w:rPr>
        <w:t>обладать необходимыми профессиональными знаниями и репутацией, иметь 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4"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6336C5">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6336C5">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6F79F6"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xml:space="preserve">). В случае,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0C4E88" w:rsidRPr="00BA2623">
        <w:rPr>
          <w:rFonts w:eastAsia="Calibri"/>
          <w:szCs w:val="24"/>
          <w:lang w:eastAsia="en-US"/>
        </w:rPr>
        <w:t xml:space="preserve">ведущему специалисту </w:t>
      </w:r>
      <w:r w:rsidR="000C4E88" w:rsidRPr="00BA2623">
        <w:t>отдела закупочной деятельности управления логистики и МТО филиала ПАО «МРСК Центра» - «Белгородэнерго»</w:t>
      </w:r>
      <w:r w:rsidR="000C4E88" w:rsidRPr="00BA2623">
        <w:rPr>
          <w:rFonts w:eastAsia="Calibri"/>
          <w:szCs w:val="24"/>
          <w:lang w:eastAsia="en-US"/>
        </w:rPr>
        <w:t xml:space="preserve"> </w:t>
      </w:r>
      <w:r w:rsidR="000C4E88" w:rsidRPr="00BA2623">
        <w:t>Горягин</w:t>
      </w:r>
      <w:r w:rsidR="000C4E88">
        <w:t>ой</w:t>
      </w:r>
      <w:r w:rsidR="000C4E88" w:rsidRPr="00BA2623">
        <w:t xml:space="preserve"> Татьян</w:t>
      </w:r>
      <w:r w:rsidR="000C4E88">
        <w:t>е</w:t>
      </w:r>
      <w:r w:rsidR="000C4E88" w:rsidRPr="00BA2623">
        <w:t xml:space="preserve"> Николаевн</w:t>
      </w:r>
      <w:r w:rsidR="000C4E88">
        <w:t>е</w:t>
      </w:r>
      <w:r w:rsidR="000C4E88" w:rsidRPr="00BA2623">
        <w:t xml:space="preserve">, контактный телефон: (4722) 58-17-51 или по адресу электронной почты: </w:t>
      </w:r>
      <w:hyperlink r:id="rId35" w:history="1">
        <w:r w:rsidR="000C4E88" w:rsidRPr="00BA2623">
          <w:rPr>
            <w:rStyle w:val="a7"/>
            <w:lang w:val="en-US"/>
          </w:rPr>
          <w:t>Goryagina</w:t>
        </w:r>
        <w:r w:rsidR="000C4E88" w:rsidRPr="00BA2623">
          <w:rPr>
            <w:rStyle w:val="a7"/>
          </w:rPr>
          <w:t>.</w:t>
        </w:r>
        <w:r w:rsidR="000C4E88" w:rsidRPr="00BA2623">
          <w:rPr>
            <w:rStyle w:val="a7"/>
            <w:lang w:val="en-US"/>
          </w:rPr>
          <w:t>TN</w:t>
        </w:r>
        <w:r w:rsidR="000C4E88" w:rsidRPr="00BA2623">
          <w:rPr>
            <w:rStyle w:val="a7"/>
          </w:rPr>
          <w:t>@</w:t>
        </w:r>
        <w:r w:rsidR="000C4E88" w:rsidRPr="00BA2623">
          <w:rPr>
            <w:rStyle w:val="a7"/>
            <w:lang w:val="en-US"/>
          </w:rPr>
          <w:t>mrsk</w:t>
        </w:r>
        <w:r w:rsidR="000C4E88" w:rsidRPr="00BA2623">
          <w:rPr>
            <w:rStyle w:val="a7"/>
          </w:rPr>
          <w:t>-1.</w:t>
        </w:r>
        <w:r w:rsidR="000C4E88" w:rsidRPr="00BA2623">
          <w:rPr>
            <w:rStyle w:val="a7"/>
            <w:lang w:val="en-US"/>
          </w:rPr>
          <w:t>ru</w:t>
        </w:r>
      </w:hyperlink>
      <w:r w:rsidR="000C4E88" w:rsidRPr="00BA2623">
        <w:rPr>
          <w:rFonts w:eastAsia="Calibri"/>
          <w:szCs w:val="24"/>
          <w:lang w:eastAsia="en-US"/>
        </w:rPr>
        <w:t>.</w:t>
      </w:r>
      <w:r w:rsidR="000C4E88">
        <w:rPr>
          <w:rFonts w:eastAsia="Calibri"/>
          <w:szCs w:val="24"/>
          <w:lang w:eastAsia="en-US"/>
        </w:rPr>
        <w:t xml:space="preserve"> и</w:t>
      </w:r>
      <w:r w:rsidR="000C4E88" w:rsidRPr="00BA2623">
        <w:t xml:space="preserve"> </w:t>
      </w:r>
      <w:r w:rsidR="000C4E88">
        <w:t xml:space="preserve"> специалисту 1 категории </w:t>
      </w:r>
      <w:r w:rsidR="000C4E88" w:rsidRPr="00BA2623">
        <w:t>отдела закупочной деятельности управления логистики и МТО филиала ПАО «МРСК Центра» - «Белгородэнерго»</w:t>
      </w:r>
      <w:r w:rsidR="000C4E88">
        <w:t xml:space="preserve"> </w:t>
      </w:r>
      <w:r w:rsidR="000C4E88" w:rsidRPr="00441A42">
        <w:t>Ермолов</w:t>
      </w:r>
      <w:r w:rsidR="000C4E88">
        <w:t>ой</w:t>
      </w:r>
      <w:r w:rsidR="000C4E88" w:rsidRPr="00441A42">
        <w:t xml:space="preserve"> Ирин</w:t>
      </w:r>
      <w:r w:rsidR="000C4E88">
        <w:t>е</w:t>
      </w:r>
      <w:r w:rsidR="000C4E88" w:rsidRPr="00441A42">
        <w:t xml:space="preserve"> Валерьевн</w:t>
      </w:r>
      <w:r w:rsidR="000C4E88">
        <w:t>е</w:t>
      </w:r>
      <w:r w:rsidR="000C4E88" w:rsidRPr="00441A42">
        <w:t xml:space="preserve"> – контактный телефон: (4722) 58-17-81, адрес электронной почты: </w:t>
      </w:r>
      <w:hyperlink r:id="rId36" w:history="1">
        <w:r w:rsidR="000C4E88" w:rsidRPr="00441A42">
          <w:rPr>
            <w:rStyle w:val="a7"/>
          </w:rPr>
          <w:t>Ermolova.IV@mrsk-1.ru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r w:rsidR="00FD57F3">
        <w:rPr>
          <w:szCs w:val="24"/>
        </w:rPr>
        <w:t xml:space="preserve">, </w:t>
      </w:r>
      <w:r w:rsidR="00FD57F3" w:rsidRPr="007765E5">
        <w:rPr>
          <w:szCs w:val="24"/>
        </w:rPr>
        <w:t>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1415F3" w:rsidRPr="00BA2623" w:rsidRDefault="001415F3" w:rsidP="001415F3">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1415F3" w:rsidRPr="00BA2623" w:rsidRDefault="001415F3" w:rsidP="001415F3">
      <w:pPr>
        <w:pStyle w:val="affffff"/>
        <w:ind w:left="1134" w:firstLine="0"/>
        <w:rPr>
          <w:sz w:val="24"/>
          <w:szCs w:val="24"/>
        </w:rPr>
      </w:pPr>
      <w:r w:rsidRPr="00BA2623">
        <w:rPr>
          <w:sz w:val="24"/>
          <w:szCs w:val="24"/>
        </w:rPr>
        <w:t>Место расположения филиала ПАО «МРСК Центра»- «Белгородэнерго»:</w:t>
      </w:r>
    </w:p>
    <w:p w:rsidR="001415F3" w:rsidRPr="00BA2623" w:rsidRDefault="001415F3" w:rsidP="001415F3">
      <w:pPr>
        <w:pStyle w:val="affffff"/>
        <w:ind w:left="1134" w:firstLine="0"/>
        <w:rPr>
          <w:sz w:val="24"/>
          <w:szCs w:val="24"/>
        </w:rPr>
      </w:pPr>
      <w:r w:rsidRPr="00BA2623">
        <w:rPr>
          <w:sz w:val="24"/>
          <w:szCs w:val="24"/>
        </w:rPr>
        <w:t>308000 г. Белгород ул. Преображенская, д. 42</w:t>
      </w:r>
    </w:p>
    <w:p w:rsidR="001415F3" w:rsidRPr="00BA2623" w:rsidRDefault="001415F3" w:rsidP="001415F3">
      <w:pPr>
        <w:pStyle w:val="affffff"/>
        <w:ind w:left="1134" w:firstLine="0"/>
        <w:rPr>
          <w:sz w:val="24"/>
          <w:szCs w:val="24"/>
        </w:rPr>
      </w:pPr>
      <w:r w:rsidRPr="00BA2623">
        <w:rPr>
          <w:sz w:val="24"/>
          <w:szCs w:val="24"/>
        </w:rPr>
        <w:t>ИНН 6901067107/ КПП 312302001</w:t>
      </w:r>
    </w:p>
    <w:p w:rsidR="001415F3" w:rsidRPr="007A5083" w:rsidRDefault="001415F3" w:rsidP="001415F3">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626E">
        <w:rPr>
          <w:b/>
          <w:bCs w:val="0"/>
          <w:sz w:val="24"/>
          <w:szCs w:val="24"/>
        </w:rPr>
        <w:t xml:space="preserve">минут </w:t>
      </w:r>
      <w:r w:rsidR="00BC7130">
        <w:rPr>
          <w:b/>
          <w:bCs w:val="0"/>
          <w:sz w:val="24"/>
          <w:szCs w:val="24"/>
        </w:rPr>
        <w:t>2</w:t>
      </w:r>
      <w:r w:rsidR="00493656">
        <w:rPr>
          <w:b/>
          <w:bCs w:val="0"/>
          <w:sz w:val="24"/>
          <w:szCs w:val="24"/>
        </w:rPr>
        <w:t>1</w:t>
      </w:r>
      <w:r w:rsidR="002B5044" w:rsidRPr="00C9626E">
        <w:rPr>
          <w:b/>
          <w:bCs w:val="0"/>
          <w:sz w:val="24"/>
          <w:szCs w:val="24"/>
        </w:rPr>
        <w:t xml:space="preserve"> </w:t>
      </w:r>
      <w:r w:rsidR="00BA11BF">
        <w:rPr>
          <w:b/>
          <w:bCs w:val="0"/>
          <w:sz w:val="24"/>
          <w:szCs w:val="24"/>
        </w:rPr>
        <w:t>ноября</w:t>
      </w:r>
      <w:r w:rsidR="002B5044" w:rsidRPr="00C9626E">
        <w:rPr>
          <w:b/>
          <w:bCs w:val="0"/>
          <w:sz w:val="24"/>
          <w:szCs w:val="24"/>
        </w:rPr>
        <w:t xml:space="preserve"> </w:t>
      </w:r>
      <w:r w:rsidR="00931156" w:rsidRPr="00C9626E">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6324"/>
      <w:bookmarkStart w:id="596" w:name="_Toc469483053"/>
      <w:bookmarkStart w:id="597"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8" w:name="_Ref303683883"/>
      <w:bookmarkStart w:id="599" w:name="_Toc471897536"/>
      <w:r w:rsidRPr="009C78C3">
        <w:t xml:space="preserve">Изменение и отзыв </w:t>
      </w:r>
      <w:r w:rsidR="004B5EB3" w:rsidRPr="009C78C3">
        <w:t>Заявк</w:t>
      </w:r>
      <w:r w:rsidRPr="009C78C3">
        <w:t>и</w:t>
      </w:r>
      <w:bookmarkEnd w:id="598"/>
      <w:bookmarkEnd w:id="599"/>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71897537"/>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6327"/>
      <w:bookmarkStart w:id="616" w:name="_Toc469483056"/>
      <w:bookmarkStart w:id="617" w:name="_Toc471897538"/>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6328"/>
      <w:bookmarkStart w:id="631" w:name="_Toc469483057"/>
      <w:bookmarkStart w:id="632" w:name="_Toc471897539"/>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6329"/>
      <w:bookmarkStart w:id="649" w:name="_Toc469483058"/>
      <w:bookmarkStart w:id="650" w:name="_Toc471897540"/>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6330"/>
      <w:bookmarkStart w:id="664" w:name="_Toc469483059"/>
      <w:bookmarkStart w:id="665" w:name="_Toc471897541"/>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6" w:name="_Ref303250967"/>
      <w:bookmarkStart w:id="667" w:name="_Toc305697378"/>
      <w:bookmarkStart w:id="668" w:name="_Toc471897542"/>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4"/>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rFonts w:eastAsia="Times New Roman,Italic"/>
          <w:bCs w:val="0"/>
          <w:iCs/>
          <w:sz w:val="24"/>
          <w:szCs w:val="24"/>
        </w:rPr>
        <w:t>3.11</w:t>
      </w:r>
      <w:r w:rsidR="001653DA">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1653DA">
        <w:fldChar w:fldCharType="begin"/>
      </w:r>
      <w:r w:rsidR="001653DA">
        <w:instrText xml:space="preserve"> REF _Ref468976069 \r \h  \* MERGEFORMAT </w:instrText>
      </w:r>
      <w:r w:rsidR="001653DA">
        <w:fldChar w:fldCharType="separate"/>
      </w:r>
      <w:r w:rsidR="00E33142" w:rsidRPr="00E33142">
        <w:rPr>
          <w:rFonts w:eastAsia="Times New Roman,Italic"/>
          <w:bCs w:val="0"/>
          <w:iCs/>
          <w:sz w:val="24"/>
          <w:szCs w:val="24"/>
        </w:rPr>
        <w:t>3.7.8</w:t>
      </w:r>
      <w:r w:rsidR="001653DA">
        <w:fldChar w:fldCharType="end"/>
      </w:r>
      <w:r w:rsidRPr="006D76B4">
        <w:rPr>
          <w:rFonts w:eastAsia="Times New Roman,Italic"/>
          <w:bCs w:val="0"/>
          <w:iCs/>
          <w:sz w:val="24"/>
          <w:szCs w:val="24"/>
        </w:rPr>
        <w:t xml:space="preserve">, предоставляет 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5" w:name="_Ref471897245"/>
      <w:bookmarkStart w:id="676" w:name="_Toc471897543"/>
      <w:bookmarkStart w:id="677" w:name="_Ref303681924"/>
      <w:bookmarkStart w:id="678" w:name="_Ref303683914"/>
      <w:r w:rsidRPr="00845038">
        <w:t>О приоритете закупки работ, выполняемых российскими лицами, по отношению к работам, выполняемым иностранными лицами</w:t>
      </w:r>
      <w:bookmarkEnd w:id="675"/>
      <w:bookmarkEnd w:id="676"/>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B6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FB6545">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79" w:name="_Toc471897544"/>
      <w:bookmarkStart w:id="680" w:name="_Ref471897715"/>
      <w:bookmarkStart w:id="681" w:name="_Ref471897728"/>
      <w:r w:rsidRPr="00E71A48">
        <w:t xml:space="preserve">Подведение итогов </w:t>
      </w:r>
      <w:r w:rsidR="00DF639D" w:rsidRPr="00E71A48">
        <w:t>З</w:t>
      </w:r>
      <w:r w:rsidRPr="00E71A48">
        <w:t>апроса предложений</w:t>
      </w:r>
      <w:bookmarkEnd w:id="677"/>
      <w:bookmarkEnd w:id="678"/>
      <w:bookmarkEnd w:id="679"/>
      <w:bookmarkEnd w:id="680"/>
      <w:bookmarkEnd w:id="681"/>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3" w:name="_Ref303251044"/>
      <w:bookmarkStart w:id="684" w:name="_Toc471897545"/>
      <w:bookmarkStart w:id="685" w:name="_Ref191386295"/>
      <w:r w:rsidRPr="00E71A48">
        <w:t>Признание запроса предложений несостоявшимся</w:t>
      </w:r>
      <w:bookmarkEnd w:id="683"/>
      <w:bookmarkEnd w:id="684"/>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8"/>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9" w:name="_Toc468975449"/>
      <w:bookmarkStart w:id="690" w:name="_Ref465670219"/>
      <w:bookmarkStart w:id="691" w:name="_Toc468355877"/>
      <w:bookmarkStart w:id="692" w:name="_Toc471897546"/>
      <w:bookmarkStart w:id="693" w:name="_Ref303683929"/>
      <w:r>
        <w:rPr>
          <w:bCs w:val="0"/>
        </w:rPr>
        <w:t>Антидемпинговые меры</w:t>
      </w:r>
      <w:bookmarkEnd w:id="689"/>
      <w:bookmarkEnd w:id="690"/>
      <w:bookmarkEnd w:id="691"/>
      <w:bookmarkEnd w:id="692"/>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5pt;height:60.65pt" o:ole="" fillcolor="window">
            <v:imagedata r:id="rId37" o:title=""/>
          </v:shape>
          <o:OLEObject Type="Embed" ProgID="Equation.3" ShapeID="_x0000_i1025" DrawAspect="Content" ObjectID="_1571732076" r:id="rId38"/>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7pt;height:21.45pt" o:ole="">
            <v:imagedata r:id="rId39" o:title=""/>
          </v:shape>
          <o:OLEObject Type="Embed" ProgID="Equation.3" ShapeID="_x0000_i1026" DrawAspect="Content" ObjectID="_1571732077"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3pt;height:21.45pt" o:ole="">
            <v:imagedata r:id="rId41" o:title=""/>
          </v:shape>
          <o:OLEObject Type="Embed" ProgID="Equation.3" ShapeID="_x0000_i1027" DrawAspect="Content" ObjectID="_1571732078" r:id="rId42"/>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4"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4"/>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5" w:name="_Ref468976147"/>
      <w:bookmarkStart w:id="696"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5"/>
      <w:bookmarkEnd w:id="693"/>
      <w:bookmarkEnd w:id="695"/>
      <w:bookmarkEnd w:id="696"/>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7" w:name="_Ref294695403"/>
      <w:bookmarkStart w:id="6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7"/>
      <w:bookmarkEnd w:id="698"/>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0"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0"/>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195951"/>
      <w:bookmarkStart w:id="707" w:name="_Ref468195965"/>
      <w:bookmarkStart w:id="708" w:name="_Ref468196034"/>
      <w:bookmarkStart w:id="709" w:name="_Toc471897548"/>
      <w:bookmarkStart w:id="710" w:name="_Ref303102866"/>
      <w:bookmarkStart w:id="711" w:name="_Toc305835589"/>
      <w:bookmarkStart w:id="712" w:name="_Ref303683952"/>
      <w:bookmarkStart w:id="713" w:name="__RefNumPara__840_922829174"/>
      <w:bookmarkEnd w:id="701"/>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2"/>
      <w:bookmarkEnd w:id="703"/>
      <w:bookmarkEnd w:id="704"/>
      <w:bookmarkEnd w:id="705"/>
      <w:bookmarkEnd w:id="706"/>
      <w:bookmarkEnd w:id="707"/>
      <w:bookmarkEnd w:id="708"/>
      <w:bookmarkEnd w:id="709"/>
      <w:r w:rsidRPr="00414CAF">
        <w:t xml:space="preserve"> </w:t>
      </w:r>
      <w:bookmarkEnd w:id="710"/>
      <w:bookmarkEnd w:id="711"/>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4"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4"/>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5"/>
    </w:p>
    <w:p w:rsidR="00932C0A" w:rsidRPr="00845038" w:rsidRDefault="00932C0A" w:rsidP="00845038">
      <w:pPr>
        <w:pStyle w:val="2"/>
        <w:tabs>
          <w:tab w:val="clear" w:pos="1700"/>
          <w:tab w:val="left" w:pos="709"/>
        </w:tabs>
        <w:spacing w:line="264" w:lineRule="auto"/>
      </w:pPr>
      <w:bookmarkStart w:id="716" w:name="_Ref303694483"/>
      <w:bookmarkStart w:id="717" w:name="_Toc305835590"/>
      <w:bookmarkStart w:id="718" w:name="_Ref306140451"/>
      <w:bookmarkStart w:id="719" w:name="_Toc471897549"/>
      <w:r w:rsidRPr="00845038">
        <w:t xml:space="preserve">Уведомление о результатах </w:t>
      </w:r>
      <w:bookmarkEnd w:id="716"/>
      <w:bookmarkEnd w:id="717"/>
      <w:r w:rsidRPr="00845038">
        <w:t>запроса предложений</w:t>
      </w:r>
      <w:bookmarkEnd w:id="718"/>
      <w:bookmarkEnd w:id="719"/>
    </w:p>
    <w:bookmarkEnd w:id="712"/>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0" w:name="_Ref440270568"/>
      <w:bookmarkStart w:id="721" w:name="_Ref440274159"/>
      <w:bookmarkStart w:id="722" w:name="_Ref440292555"/>
      <w:bookmarkStart w:id="723" w:name="_Ref440292779"/>
      <w:bookmarkStart w:id="724" w:name="_Toc471897550"/>
      <w:r>
        <w:rPr>
          <w:szCs w:val="24"/>
        </w:rPr>
        <w:t>Техническая часть</w:t>
      </w:r>
      <w:bookmarkEnd w:id="720"/>
      <w:bookmarkEnd w:id="721"/>
      <w:bookmarkEnd w:id="722"/>
      <w:bookmarkEnd w:id="723"/>
      <w:bookmarkEnd w:id="724"/>
      <w:r w:rsidRPr="00E71A48">
        <w:rPr>
          <w:szCs w:val="24"/>
        </w:rPr>
        <w:t xml:space="preserve"> </w:t>
      </w:r>
    </w:p>
    <w:p w:rsidR="002B5044" w:rsidRPr="00C12FA4" w:rsidRDefault="002B5044" w:rsidP="0021751A">
      <w:pPr>
        <w:pStyle w:val="2"/>
        <w:ind w:left="1701" w:hanging="1134"/>
      </w:pPr>
      <w:bookmarkStart w:id="725" w:name="_Toc176064097"/>
      <w:bookmarkStart w:id="726" w:name="_Toc176338525"/>
      <w:bookmarkStart w:id="727" w:name="_Toc180399753"/>
      <w:bookmarkStart w:id="728" w:name="_Toc189457101"/>
      <w:bookmarkStart w:id="729" w:name="_Toc189461737"/>
      <w:bookmarkStart w:id="730" w:name="_Toc189462011"/>
      <w:bookmarkStart w:id="731" w:name="_Toc191273610"/>
      <w:bookmarkStart w:id="732" w:name="_Toc423421726"/>
      <w:bookmarkStart w:id="733" w:name="_Toc471897551"/>
      <w:bookmarkStart w:id="734" w:name="_Toc167189319"/>
      <w:bookmarkStart w:id="735" w:name="_Toc168725254"/>
      <w:r w:rsidRPr="00C12FA4">
        <w:t xml:space="preserve">Перечень, объемы и характеристики </w:t>
      </w:r>
      <w:bookmarkEnd w:id="725"/>
      <w:bookmarkEnd w:id="726"/>
      <w:bookmarkEnd w:id="727"/>
      <w:bookmarkEnd w:id="728"/>
      <w:bookmarkEnd w:id="729"/>
      <w:bookmarkEnd w:id="730"/>
      <w:bookmarkEnd w:id="731"/>
      <w:bookmarkEnd w:id="732"/>
      <w:r w:rsidR="00C3704B">
        <w:t xml:space="preserve">закупаемых </w:t>
      </w:r>
      <w:r w:rsidR="00CD1816">
        <w:t>работ</w:t>
      </w:r>
      <w:bookmarkEnd w:id="733"/>
    </w:p>
    <w:p w:rsidR="002B5044" w:rsidRPr="003803A7" w:rsidRDefault="002B5044" w:rsidP="002B5044">
      <w:pPr>
        <w:pStyle w:val="3"/>
        <w:ind w:left="0" w:firstLine="851"/>
        <w:jc w:val="both"/>
        <w:rPr>
          <w:b w:val="0"/>
          <w:szCs w:val="24"/>
        </w:rPr>
      </w:pPr>
      <w:bookmarkStart w:id="736" w:name="_Toc439166311"/>
      <w:bookmarkStart w:id="737" w:name="_Toc439170659"/>
      <w:bookmarkStart w:id="738" w:name="_Toc439172761"/>
      <w:bookmarkStart w:id="739" w:name="_Toc439173205"/>
      <w:bookmarkStart w:id="740" w:name="_Toc439238199"/>
      <w:bookmarkStart w:id="741" w:name="_Toc439252751"/>
      <w:bookmarkStart w:id="742" w:name="_Toc439323609"/>
      <w:bookmarkStart w:id="743" w:name="_Toc439323725"/>
      <w:bookmarkStart w:id="744" w:name="_Toc440361359"/>
      <w:bookmarkStart w:id="745" w:name="_Toc440376114"/>
      <w:bookmarkStart w:id="746" w:name="_Toc440376241"/>
      <w:bookmarkStart w:id="747" w:name="_Toc440382503"/>
      <w:bookmarkStart w:id="748" w:name="_Toc440447173"/>
      <w:bookmarkStart w:id="749" w:name="_Toc440620853"/>
      <w:bookmarkStart w:id="750" w:name="_Toc440631488"/>
      <w:bookmarkStart w:id="751" w:name="_Toc440875728"/>
      <w:bookmarkStart w:id="752" w:name="_Toc441131752"/>
      <w:bookmarkStart w:id="753" w:name="_Toc465865193"/>
      <w:bookmarkStart w:id="754" w:name="_Toc468976339"/>
      <w:bookmarkStart w:id="755" w:name="_Toc469483068"/>
      <w:bookmarkStart w:id="756"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B5044" w:rsidRPr="003803A7" w:rsidRDefault="002B5044" w:rsidP="0021751A">
      <w:pPr>
        <w:pStyle w:val="2"/>
        <w:ind w:left="1701" w:hanging="1134"/>
      </w:pPr>
      <w:bookmarkStart w:id="757" w:name="_Ref194832984"/>
      <w:bookmarkStart w:id="758" w:name="_Ref197686508"/>
      <w:bookmarkStart w:id="759" w:name="_Toc423421727"/>
      <w:bookmarkStart w:id="760" w:name="_Toc471897553"/>
      <w:r w:rsidRPr="003803A7">
        <w:t xml:space="preserve">Требование к </w:t>
      </w:r>
      <w:bookmarkEnd w:id="757"/>
      <w:bookmarkEnd w:id="758"/>
      <w:bookmarkEnd w:id="759"/>
      <w:r w:rsidR="00C3704B">
        <w:t xml:space="preserve">закупаемым </w:t>
      </w:r>
      <w:r w:rsidR="00CD1816">
        <w:t>работам</w:t>
      </w:r>
      <w:bookmarkEnd w:id="760"/>
    </w:p>
    <w:p w:rsidR="002B5044" w:rsidRPr="003776BB" w:rsidRDefault="002B5044" w:rsidP="002B5044">
      <w:pPr>
        <w:pStyle w:val="3"/>
        <w:ind w:left="0" w:firstLine="851"/>
        <w:jc w:val="both"/>
        <w:rPr>
          <w:b w:val="0"/>
          <w:szCs w:val="24"/>
        </w:rPr>
      </w:pPr>
      <w:bookmarkStart w:id="761" w:name="_Toc439166314"/>
      <w:bookmarkStart w:id="762" w:name="_Toc439170662"/>
      <w:bookmarkStart w:id="763" w:name="_Toc439172764"/>
      <w:bookmarkStart w:id="764" w:name="_Toc439173208"/>
      <w:bookmarkStart w:id="765" w:name="_Toc439238202"/>
      <w:bookmarkStart w:id="766" w:name="_Toc439252754"/>
      <w:bookmarkStart w:id="767" w:name="_Toc439323612"/>
      <w:bookmarkStart w:id="768" w:name="_Toc439323728"/>
      <w:bookmarkStart w:id="769" w:name="_Toc440361362"/>
      <w:bookmarkStart w:id="770" w:name="_Toc440376117"/>
      <w:bookmarkStart w:id="771" w:name="_Toc440376244"/>
      <w:bookmarkStart w:id="772" w:name="_Toc440382505"/>
      <w:bookmarkStart w:id="773" w:name="_Toc440447175"/>
      <w:bookmarkStart w:id="774" w:name="_Toc440620855"/>
      <w:bookmarkStart w:id="775" w:name="_Toc440631490"/>
      <w:bookmarkStart w:id="776" w:name="_Toc440875730"/>
      <w:bookmarkStart w:id="777" w:name="_Toc441131754"/>
      <w:bookmarkStart w:id="778" w:name="_Toc465865195"/>
      <w:bookmarkStart w:id="779" w:name="_Toc468976341"/>
      <w:bookmarkStart w:id="780" w:name="_Toc469483070"/>
      <w:bookmarkStart w:id="781" w:name="_Toc471897554"/>
      <w:bookmarkStart w:id="782" w:name="_Ref194833053"/>
      <w:bookmarkStart w:id="783" w:name="_Ref223496951"/>
      <w:bookmarkStart w:id="7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910732" w:rsidRPr="008B51A2" w:rsidRDefault="00910732" w:rsidP="00910732">
      <w:pPr>
        <w:pStyle w:val="2"/>
        <w:ind w:left="1701" w:hanging="1134"/>
        <w:rPr>
          <w:b w:val="0"/>
        </w:rPr>
      </w:pPr>
      <w:bookmarkStart w:id="785" w:name="_Toc461808930"/>
      <w:bookmarkStart w:id="786" w:name="_Toc464120639"/>
      <w:bookmarkStart w:id="787" w:name="_Toc465774618"/>
      <w:bookmarkStart w:id="788" w:name="_Toc471897555"/>
      <w:bookmarkEnd w:id="734"/>
      <w:bookmarkEnd w:id="735"/>
      <w:bookmarkEnd w:id="782"/>
      <w:bookmarkEnd w:id="783"/>
      <w:bookmarkEnd w:id="784"/>
      <w:r w:rsidRPr="008B51A2">
        <w:t>Альтернативные предложения</w:t>
      </w:r>
      <w:bookmarkStart w:id="789" w:name="_Ref56252639"/>
      <w:bookmarkEnd w:id="785"/>
      <w:bookmarkEnd w:id="786"/>
      <w:bookmarkEnd w:id="787"/>
      <w:bookmarkEnd w:id="788"/>
    </w:p>
    <w:p w:rsidR="00910732" w:rsidRPr="008B51A2" w:rsidRDefault="00910732" w:rsidP="00910732">
      <w:pPr>
        <w:pStyle w:val="3"/>
        <w:ind w:left="0" w:firstLine="851"/>
        <w:jc w:val="both"/>
        <w:rPr>
          <w:b w:val="0"/>
          <w:szCs w:val="24"/>
        </w:rPr>
      </w:pPr>
      <w:bookmarkStart w:id="790" w:name="_Toc461808802"/>
      <w:bookmarkStart w:id="791" w:name="_Toc461808931"/>
      <w:bookmarkStart w:id="792" w:name="_Toc464120640"/>
      <w:bookmarkStart w:id="793" w:name="_Toc465774619"/>
      <w:bookmarkStart w:id="794" w:name="_Toc465865197"/>
      <w:bookmarkStart w:id="795" w:name="_Toc468976343"/>
      <w:bookmarkStart w:id="796" w:name="_Toc469483072"/>
      <w:bookmarkStart w:id="797"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9"/>
      <w:bookmarkEnd w:id="790"/>
      <w:bookmarkEnd w:id="791"/>
      <w:bookmarkEnd w:id="792"/>
      <w:bookmarkEnd w:id="793"/>
      <w:bookmarkEnd w:id="794"/>
      <w:bookmarkEnd w:id="795"/>
      <w:bookmarkEnd w:id="796"/>
      <w:bookmarkEnd w:id="79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8" w:name="_Ref440270602"/>
      <w:bookmarkStart w:id="799" w:name="_Toc471897557"/>
      <w:r w:rsidRPr="00E71A48">
        <w:rPr>
          <w:szCs w:val="24"/>
        </w:rPr>
        <w:t>Образцы основных форм документов, включаемых в Заявку</w:t>
      </w:r>
      <w:bookmarkEnd w:id="798"/>
      <w:bookmarkEnd w:id="799"/>
      <w:r w:rsidRPr="00E71A48">
        <w:rPr>
          <w:szCs w:val="24"/>
        </w:rPr>
        <w:t xml:space="preserve"> </w:t>
      </w:r>
    </w:p>
    <w:p w:rsidR="004F4D80" w:rsidRPr="00F647F7" w:rsidRDefault="004F4D80" w:rsidP="004F4D80">
      <w:pPr>
        <w:pStyle w:val="2"/>
      </w:pPr>
      <w:bookmarkStart w:id="800" w:name="_Ref55336310"/>
      <w:bookmarkStart w:id="801" w:name="_Toc57314672"/>
      <w:bookmarkStart w:id="802" w:name="_Toc69728986"/>
      <w:bookmarkStart w:id="803" w:name="_Toc98253919"/>
      <w:bookmarkStart w:id="804" w:name="_Toc165173847"/>
      <w:bookmarkStart w:id="805" w:name="_Toc423423667"/>
      <w:bookmarkStart w:id="806" w:name="_Toc471897558"/>
      <w:r w:rsidRPr="00F647F7">
        <w:t xml:space="preserve">Письмо о подаче оферты </w:t>
      </w:r>
      <w:bookmarkStart w:id="807" w:name="_Ref22846535"/>
      <w:r w:rsidRPr="00F647F7">
        <w:t>(</w:t>
      </w:r>
      <w:bookmarkEnd w:id="807"/>
      <w:r w:rsidRPr="00F647F7">
        <w:t xml:space="preserve">форма </w:t>
      </w:r>
      <w:r w:rsidRPr="00F647F7">
        <w:rPr>
          <w:noProof/>
        </w:rPr>
        <w:t>1</w:t>
      </w:r>
      <w:r w:rsidRPr="00F647F7">
        <w:t>)</w:t>
      </w:r>
      <w:bookmarkEnd w:id="800"/>
      <w:bookmarkEnd w:id="801"/>
      <w:bookmarkEnd w:id="802"/>
      <w:bookmarkEnd w:id="803"/>
      <w:bookmarkEnd w:id="804"/>
      <w:bookmarkEnd w:id="805"/>
      <w:bookmarkEnd w:id="806"/>
    </w:p>
    <w:p w:rsidR="004F4D80" w:rsidRPr="00C236C0" w:rsidRDefault="004F4D80" w:rsidP="004F4D80">
      <w:pPr>
        <w:pStyle w:val="3"/>
        <w:rPr>
          <w:szCs w:val="24"/>
        </w:rPr>
      </w:pPr>
      <w:bookmarkStart w:id="808" w:name="_Toc98253920"/>
      <w:bookmarkStart w:id="809" w:name="_Toc157248174"/>
      <w:bookmarkStart w:id="810" w:name="_Toc157496543"/>
      <w:bookmarkStart w:id="811" w:name="_Toc158206082"/>
      <w:bookmarkStart w:id="812" w:name="_Toc164057767"/>
      <w:bookmarkStart w:id="813" w:name="_Toc164137117"/>
      <w:bookmarkStart w:id="814" w:name="_Toc164161277"/>
      <w:bookmarkStart w:id="815" w:name="_Toc165173848"/>
      <w:bookmarkStart w:id="816" w:name="_Toc439170673"/>
      <w:bookmarkStart w:id="817" w:name="_Toc439172775"/>
      <w:bookmarkStart w:id="818" w:name="_Toc439173219"/>
      <w:bookmarkStart w:id="819" w:name="_Toc439238213"/>
      <w:bookmarkStart w:id="820" w:name="_Toc440361369"/>
      <w:bookmarkStart w:id="821" w:name="_Toc440376124"/>
      <w:bookmarkStart w:id="822" w:name="_Toc465865200"/>
      <w:bookmarkStart w:id="823" w:name="_Toc471897559"/>
      <w:r w:rsidRPr="00C236C0">
        <w:rPr>
          <w:szCs w:val="24"/>
        </w:rPr>
        <w:t>Форма письма о подаче оферты</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5" w:name="_Toc98253921"/>
      <w:bookmarkStart w:id="826" w:name="_Toc157248175"/>
      <w:bookmarkStart w:id="827" w:name="_Toc157496544"/>
      <w:bookmarkStart w:id="828" w:name="_Toc158206083"/>
      <w:bookmarkStart w:id="829" w:name="_Toc164057768"/>
      <w:bookmarkStart w:id="830" w:name="_Toc164137118"/>
      <w:bookmarkStart w:id="831" w:name="_Toc164161278"/>
      <w:bookmarkStart w:id="832" w:name="_Toc165173849"/>
      <w:r>
        <w:rPr>
          <w:b/>
          <w:szCs w:val="24"/>
        </w:rPr>
        <w:br w:type="page"/>
      </w:r>
    </w:p>
    <w:p w:rsidR="004F4D80" w:rsidRPr="00C236C0" w:rsidRDefault="004F4D80" w:rsidP="004F4D80">
      <w:pPr>
        <w:pStyle w:val="3"/>
        <w:rPr>
          <w:szCs w:val="24"/>
        </w:rPr>
      </w:pPr>
      <w:bookmarkStart w:id="833" w:name="_Toc439170674"/>
      <w:bookmarkStart w:id="834" w:name="_Toc439172776"/>
      <w:bookmarkStart w:id="835" w:name="_Toc439173220"/>
      <w:bookmarkStart w:id="836" w:name="_Toc439238214"/>
      <w:bookmarkStart w:id="837" w:name="_Toc439252762"/>
      <w:bookmarkStart w:id="838" w:name="_Toc439323736"/>
      <w:bookmarkStart w:id="839" w:name="_Toc440361370"/>
      <w:bookmarkStart w:id="840" w:name="_Toc440376125"/>
      <w:bookmarkStart w:id="841" w:name="_Toc440376252"/>
      <w:bookmarkStart w:id="842" w:name="_Toc440382510"/>
      <w:bookmarkStart w:id="843" w:name="_Toc440447180"/>
      <w:bookmarkStart w:id="844" w:name="_Toc440620860"/>
      <w:bookmarkStart w:id="845" w:name="_Toc440631495"/>
      <w:bookmarkStart w:id="846" w:name="_Toc440875734"/>
      <w:bookmarkStart w:id="847" w:name="_Toc441131758"/>
      <w:bookmarkStart w:id="848" w:name="_Toc465865201"/>
      <w:bookmarkStart w:id="849" w:name="_Toc471897560"/>
      <w:r w:rsidRPr="00C236C0">
        <w:rPr>
          <w:szCs w:val="24"/>
        </w:rPr>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0"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0"/>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1" w:name="_Ref55335821"/>
      <w:bookmarkStart w:id="852" w:name="_Ref55336345"/>
      <w:bookmarkStart w:id="853" w:name="_Toc57314674"/>
      <w:bookmarkStart w:id="854" w:name="_Toc69728988"/>
      <w:bookmarkStart w:id="855" w:name="_Toc98253922"/>
      <w:bookmarkStart w:id="856" w:name="_Toc165173850"/>
      <w:r>
        <w:br w:type="page"/>
      </w:r>
    </w:p>
    <w:p w:rsidR="00920CB0" w:rsidRDefault="00920CB0" w:rsidP="00920CB0">
      <w:pPr>
        <w:pStyle w:val="3"/>
        <w:rPr>
          <w:szCs w:val="24"/>
        </w:rPr>
      </w:pPr>
      <w:bookmarkStart w:id="857" w:name="_Ref440271964"/>
      <w:bookmarkStart w:id="858" w:name="_Toc440361371"/>
      <w:bookmarkStart w:id="859" w:name="_Toc440376126"/>
      <w:bookmarkStart w:id="860" w:name="_Toc471897561"/>
      <w:r>
        <w:rPr>
          <w:szCs w:val="24"/>
        </w:rPr>
        <w:t>Антикоррупционные обязательства (Форма 1.1).</w:t>
      </w:r>
      <w:bookmarkEnd w:id="857"/>
      <w:bookmarkEnd w:id="858"/>
      <w:bookmarkEnd w:id="859"/>
      <w:bookmarkEnd w:id="860"/>
    </w:p>
    <w:p w:rsidR="00920CB0" w:rsidRPr="00920CB0" w:rsidRDefault="00920CB0" w:rsidP="00BC48F0">
      <w:pPr>
        <w:pStyle w:val="3"/>
        <w:numPr>
          <w:ilvl w:val="3"/>
          <w:numId w:val="71"/>
        </w:numPr>
        <w:rPr>
          <w:b w:val="0"/>
          <w:szCs w:val="24"/>
        </w:rPr>
      </w:pPr>
      <w:bookmarkStart w:id="861" w:name="_Toc439238216"/>
      <w:bookmarkStart w:id="862" w:name="_Toc439252764"/>
      <w:bookmarkStart w:id="863" w:name="_Toc439323738"/>
      <w:bookmarkStart w:id="864" w:name="_Toc440361372"/>
      <w:bookmarkStart w:id="865" w:name="_Toc440376127"/>
      <w:bookmarkStart w:id="866" w:name="_Toc440376254"/>
      <w:bookmarkStart w:id="867" w:name="_Toc440382512"/>
      <w:bookmarkStart w:id="868" w:name="_Toc440447182"/>
      <w:bookmarkStart w:id="869" w:name="_Toc440620862"/>
      <w:bookmarkStart w:id="870" w:name="_Toc440631497"/>
      <w:bookmarkStart w:id="871" w:name="_Toc440875736"/>
      <w:bookmarkStart w:id="872" w:name="_Toc441131760"/>
      <w:bookmarkStart w:id="873" w:name="_Toc465865203"/>
      <w:bookmarkStart w:id="874" w:name="_Toc471897562"/>
      <w:r w:rsidRPr="00920CB0">
        <w:rPr>
          <w:b w:val="0"/>
          <w:szCs w:val="24"/>
        </w:rPr>
        <w:t xml:space="preserve">Форма </w:t>
      </w:r>
      <w:r>
        <w:rPr>
          <w:b w:val="0"/>
          <w:szCs w:val="24"/>
        </w:rPr>
        <w:t>Антикоррупционных обязательств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5" w:name="_Toc423423668"/>
      <w:bookmarkStart w:id="876" w:name="_Ref440271072"/>
      <w:bookmarkStart w:id="877" w:name="_Ref440273986"/>
      <w:bookmarkStart w:id="878" w:name="_Ref440274337"/>
      <w:bookmarkStart w:id="879" w:name="_Ref440274913"/>
      <w:bookmarkStart w:id="880" w:name="_Ref440284918"/>
      <w:bookmarkStart w:id="881"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1"/>
      <w:bookmarkEnd w:id="852"/>
      <w:bookmarkEnd w:id="853"/>
      <w:bookmarkEnd w:id="854"/>
      <w:bookmarkEnd w:id="855"/>
      <w:bookmarkEnd w:id="856"/>
      <w:bookmarkEnd w:id="875"/>
      <w:bookmarkEnd w:id="876"/>
      <w:bookmarkEnd w:id="877"/>
      <w:bookmarkEnd w:id="878"/>
      <w:bookmarkEnd w:id="879"/>
      <w:bookmarkEnd w:id="880"/>
      <w:bookmarkEnd w:id="8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2" w:name="_Toc98253923"/>
      <w:bookmarkStart w:id="883" w:name="_Toc157248177"/>
      <w:bookmarkStart w:id="884" w:name="_Toc157496546"/>
      <w:bookmarkStart w:id="885" w:name="_Toc158206085"/>
      <w:bookmarkStart w:id="886" w:name="_Toc164057770"/>
      <w:bookmarkStart w:id="887" w:name="_Toc164137120"/>
      <w:bookmarkStart w:id="888" w:name="_Toc164161280"/>
      <w:bookmarkStart w:id="889" w:name="_Toc165173851"/>
      <w:bookmarkStart w:id="890" w:name="_Ref264038986"/>
      <w:bookmarkStart w:id="891" w:name="_Ref264359294"/>
      <w:bookmarkStart w:id="892" w:name="_Toc439170676"/>
      <w:bookmarkStart w:id="893" w:name="_Toc439172778"/>
      <w:bookmarkStart w:id="894" w:name="_Toc439173222"/>
      <w:bookmarkStart w:id="895" w:name="_Toc439238218"/>
      <w:bookmarkStart w:id="896" w:name="_Toc439252766"/>
      <w:bookmarkStart w:id="897" w:name="_Toc439323740"/>
      <w:bookmarkStart w:id="898" w:name="_Toc440361374"/>
      <w:bookmarkStart w:id="899" w:name="_Toc440376129"/>
      <w:bookmarkStart w:id="900" w:name="_Toc440376256"/>
      <w:bookmarkStart w:id="901" w:name="_Toc440382514"/>
      <w:bookmarkStart w:id="902" w:name="_Toc440447184"/>
      <w:bookmarkStart w:id="903" w:name="_Toc440620864"/>
      <w:bookmarkStart w:id="904" w:name="_Toc440631499"/>
      <w:bookmarkStart w:id="905" w:name="_Toc440875738"/>
      <w:bookmarkStart w:id="906" w:name="_Toc441131762"/>
      <w:bookmarkStart w:id="907" w:name="_Toc465865205"/>
      <w:bookmarkStart w:id="908" w:name="_Toc468976351"/>
      <w:bookmarkStart w:id="909" w:name="_Toc469483080"/>
      <w:bookmarkStart w:id="910" w:name="_Toc471897564"/>
      <w:r w:rsidRPr="00C236C0">
        <w:rPr>
          <w:szCs w:val="24"/>
        </w:rPr>
        <w:t xml:space="preserve">Форма </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sidR="00492C8B">
        <w:rPr>
          <w:szCs w:val="24"/>
        </w:rPr>
        <w:t>Сводной таблицы стоимости</w:t>
      </w:r>
      <w:bookmarkEnd w:id="896"/>
      <w:bookmarkEnd w:id="897"/>
      <w:bookmarkEnd w:id="898"/>
      <w:bookmarkEnd w:id="899"/>
      <w:bookmarkEnd w:id="900"/>
      <w:bookmarkEnd w:id="901"/>
      <w:bookmarkEnd w:id="902"/>
      <w:bookmarkEnd w:id="903"/>
      <w:bookmarkEnd w:id="904"/>
      <w:bookmarkEnd w:id="905"/>
      <w:r w:rsidR="001C4BB0" w:rsidRPr="001C4BB0">
        <w:rPr>
          <w:bCs w:val="0"/>
          <w:szCs w:val="24"/>
        </w:rPr>
        <w:t xml:space="preserve"> </w:t>
      </w:r>
      <w:r w:rsidR="001C4BB0" w:rsidRPr="005D252F">
        <w:rPr>
          <w:bCs w:val="0"/>
          <w:szCs w:val="24"/>
        </w:rPr>
        <w:t>работ</w:t>
      </w:r>
      <w:bookmarkEnd w:id="906"/>
      <w:bookmarkEnd w:id="907"/>
      <w:bookmarkEnd w:id="908"/>
      <w:bookmarkEnd w:id="909"/>
      <w:bookmarkEnd w:id="9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1" w:name="_Toc176765534"/>
      <w:bookmarkStart w:id="912" w:name="_Toc198979983"/>
      <w:bookmarkStart w:id="913" w:name="_Toc217466315"/>
      <w:bookmarkStart w:id="914" w:name="_Toc217702856"/>
      <w:bookmarkStart w:id="915" w:name="_Toc233601974"/>
      <w:bookmarkStart w:id="916" w:name="_Toc263343460"/>
      <w:r w:rsidRPr="00F647F7">
        <w:rPr>
          <w:b w:val="0"/>
          <w:szCs w:val="24"/>
        </w:rPr>
        <w:br w:type="page"/>
      </w:r>
      <w:bookmarkStart w:id="917" w:name="_Toc439170677"/>
      <w:bookmarkStart w:id="918" w:name="_Toc439172779"/>
      <w:bookmarkStart w:id="919" w:name="_Toc439173223"/>
      <w:bookmarkStart w:id="920" w:name="_Toc439238219"/>
      <w:bookmarkStart w:id="921" w:name="_Toc439252767"/>
      <w:bookmarkStart w:id="922" w:name="_Toc439323741"/>
      <w:bookmarkStart w:id="923" w:name="_Toc440361375"/>
      <w:bookmarkStart w:id="924" w:name="_Toc440376130"/>
      <w:bookmarkStart w:id="925" w:name="_Toc440376257"/>
      <w:bookmarkStart w:id="926" w:name="_Toc440382515"/>
      <w:bookmarkStart w:id="927" w:name="_Toc440447185"/>
      <w:bookmarkStart w:id="928" w:name="_Toc440620865"/>
      <w:bookmarkStart w:id="929" w:name="_Toc440631500"/>
      <w:bookmarkStart w:id="930" w:name="_Toc440875739"/>
      <w:bookmarkStart w:id="931" w:name="_Toc441131763"/>
      <w:bookmarkStart w:id="932" w:name="_Toc465865206"/>
      <w:bookmarkStart w:id="933" w:name="_Toc468976352"/>
      <w:bookmarkStart w:id="934" w:name="_Toc469483081"/>
      <w:bookmarkStart w:id="935" w:name="_Toc471897565"/>
      <w:r w:rsidRPr="00C236C0">
        <w:rPr>
          <w:szCs w:val="24"/>
        </w:rPr>
        <w:t>Инструкции по заполнению</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6" w:name="_Ref86826666"/>
      <w:bookmarkStart w:id="937" w:name="_Toc90385112"/>
      <w:bookmarkStart w:id="938" w:name="_Toc98253925"/>
      <w:bookmarkStart w:id="939" w:name="_Toc165173853"/>
      <w:bookmarkStart w:id="94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1" w:name="_Ref440537086"/>
      <w:bookmarkStart w:id="942"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6"/>
      <w:bookmarkEnd w:id="937"/>
      <w:bookmarkEnd w:id="938"/>
      <w:bookmarkEnd w:id="939"/>
      <w:bookmarkEnd w:id="940"/>
      <w:bookmarkEnd w:id="941"/>
      <w:bookmarkEnd w:id="9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3" w:name="_Toc90385113"/>
      <w:bookmarkStart w:id="944" w:name="_Toc98253926"/>
      <w:bookmarkStart w:id="945" w:name="_Toc157248180"/>
      <w:bookmarkStart w:id="946" w:name="_Toc157496549"/>
      <w:bookmarkStart w:id="947" w:name="_Toc158206088"/>
      <w:bookmarkStart w:id="948" w:name="_Toc164057773"/>
      <w:bookmarkStart w:id="949" w:name="_Toc164137123"/>
      <w:bookmarkStart w:id="950" w:name="_Toc164161283"/>
      <w:bookmarkStart w:id="951" w:name="_Toc165173854"/>
      <w:bookmarkStart w:id="952" w:name="_Ref193690005"/>
      <w:bookmarkStart w:id="953" w:name="_Toc439170679"/>
      <w:bookmarkStart w:id="954" w:name="_Toc439172781"/>
      <w:bookmarkStart w:id="955" w:name="_Toc439173225"/>
      <w:bookmarkStart w:id="956" w:name="_Toc439238221"/>
      <w:bookmarkStart w:id="957" w:name="_Toc439252769"/>
      <w:bookmarkStart w:id="958" w:name="_Toc439323743"/>
      <w:bookmarkStart w:id="959" w:name="_Toc440361377"/>
      <w:bookmarkStart w:id="960" w:name="_Toc440376132"/>
      <w:bookmarkStart w:id="961" w:name="_Toc440376259"/>
      <w:bookmarkStart w:id="962" w:name="_Toc440382517"/>
      <w:bookmarkStart w:id="963" w:name="_Toc440447187"/>
      <w:bookmarkStart w:id="964" w:name="_Toc440620867"/>
      <w:bookmarkStart w:id="965" w:name="_Toc440631502"/>
      <w:bookmarkStart w:id="966" w:name="_Toc440875741"/>
      <w:bookmarkStart w:id="967" w:name="_Toc441131765"/>
      <w:bookmarkStart w:id="968" w:name="_Toc465865208"/>
      <w:bookmarkStart w:id="969" w:name="_Toc468976354"/>
      <w:bookmarkStart w:id="970" w:name="_Toc469483083"/>
      <w:bookmarkStart w:id="971" w:name="_Toc471897567"/>
      <w:r w:rsidRPr="00C236C0">
        <w:rPr>
          <w:szCs w:val="24"/>
        </w:rPr>
        <w:t xml:space="preserve">Форма </w:t>
      </w:r>
      <w:bookmarkEnd w:id="943"/>
      <w:bookmarkEnd w:id="944"/>
      <w:bookmarkEnd w:id="945"/>
      <w:bookmarkEnd w:id="946"/>
      <w:bookmarkEnd w:id="947"/>
      <w:bookmarkEnd w:id="948"/>
      <w:bookmarkEnd w:id="949"/>
      <w:bookmarkEnd w:id="950"/>
      <w:bookmarkEnd w:id="951"/>
      <w:bookmarkEnd w:id="952"/>
      <w:r w:rsidRPr="00C236C0">
        <w:rPr>
          <w:szCs w:val="24"/>
        </w:rPr>
        <w:t>технического предложения</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2" w:name="_Ref55335818"/>
      <w:bookmarkStart w:id="973" w:name="_Ref55336334"/>
      <w:bookmarkStart w:id="974" w:name="_Toc57314673"/>
      <w:bookmarkStart w:id="975" w:name="_Toc69728987"/>
      <w:bookmarkStart w:id="976" w:name="_Toc98253928"/>
      <w:bookmarkStart w:id="977" w:name="_Toc165173856"/>
      <w:bookmarkStart w:id="978" w:name="_Ref194749150"/>
      <w:bookmarkStart w:id="979" w:name="_Ref194750368"/>
      <w:bookmarkStart w:id="980" w:name="_Ref89649494"/>
      <w:bookmarkStart w:id="98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2" w:name="_Toc176765537"/>
      <w:bookmarkStart w:id="983" w:name="_Toc198979986"/>
      <w:bookmarkStart w:id="984" w:name="_Toc217466321"/>
      <w:bookmarkStart w:id="985" w:name="_Toc217702859"/>
      <w:bookmarkStart w:id="986" w:name="_Toc233601977"/>
      <w:bookmarkStart w:id="987" w:name="_Toc263343463"/>
      <w:bookmarkStart w:id="988" w:name="_Toc439170680"/>
      <w:bookmarkStart w:id="989" w:name="_Toc439172782"/>
      <w:bookmarkStart w:id="990" w:name="_Toc439173226"/>
      <w:bookmarkStart w:id="991" w:name="_Toc439238222"/>
      <w:bookmarkStart w:id="992" w:name="_Toc439252770"/>
      <w:bookmarkStart w:id="993" w:name="_Toc439323744"/>
      <w:bookmarkStart w:id="994" w:name="_Toc440361378"/>
      <w:bookmarkStart w:id="995" w:name="_Toc440376133"/>
      <w:bookmarkStart w:id="996" w:name="_Toc440376260"/>
      <w:bookmarkStart w:id="997" w:name="_Toc440382518"/>
      <w:bookmarkStart w:id="998" w:name="_Toc440447188"/>
      <w:bookmarkStart w:id="999" w:name="_Toc440620868"/>
      <w:bookmarkStart w:id="1000" w:name="_Toc440631503"/>
      <w:bookmarkStart w:id="1001" w:name="_Toc440875742"/>
      <w:bookmarkStart w:id="1002" w:name="_Toc441131766"/>
      <w:bookmarkStart w:id="1003" w:name="_Toc465865209"/>
      <w:bookmarkStart w:id="1004" w:name="_Toc468976355"/>
      <w:bookmarkStart w:id="1005" w:name="_Toc469483084"/>
      <w:bookmarkStart w:id="1006" w:name="_Toc471897568"/>
      <w:r w:rsidRPr="00C236C0">
        <w:rPr>
          <w:szCs w:val="24"/>
        </w:rPr>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Toc423423670"/>
      <w:bookmarkStart w:id="1009" w:name="_Ref440271036"/>
      <w:bookmarkStart w:id="1010" w:name="_Ref440274366"/>
      <w:bookmarkStart w:id="1011" w:name="_Ref440274902"/>
      <w:bookmarkStart w:id="1012" w:name="_Ref440284947"/>
      <w:bookmarkStart w:id="1013" w:name="_Ref440361140"/>
      <w:bookmarkStart w:id="1014"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2"/>
      <w:bookmarkEnd w:id="973"/>
      <w:bookmarkEnd w:id="974"/>
      <w:bookmarkEnd w:id="975"/>
      <w:bookmarkEnd w:id="976"/>
      <w:bookmarkEnd w:id="977"/>
      <w:bookmarkEnd w:id="978"/>
      <w:bookmarkEnd w:id="979"/>
      <w:bookmarkEnd w:id="1007"/>
      <w:bookmarkEnd w:id="1008"/>
      <w:bookmarkEnd w:id="1009"/>
      <w:bookmarkEnd w:id="1010"/>
      <w:bookmarkEnd w:id="1011"/>
      <w:bookmarkEnd w:id="1012"/>
      <w:bookmarkEnd w:id="1013"/>
      <w:bookmarkEnd w:id="10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5" w:name="_Toc98253929"/>
      <w:bookmarkStart w:id="1016" w:name="_Toc157248183"/>
      <w:bookmarkStart w:id="1017" w:name="_Toc157496552"/>
      <w:bookmarkStart w:id="1018" w:name="_Toc158206091"/>
      <w:bookmarkStart w:id="1019" w:name="_Toc164057776"/>
      <w:bookmarkStart w:id="1020" w:name="_Toc164137126"/>
      <w:bookmarkStart w:id="1021" w:name="_Toc164161286"/>
      <w:bookmarkStart w:id="1022" w:name="_Toc165173857"/>
      <w:bookmarkStart w:id="1023" w:name="_Toc439170682"/>
      <w:bookmarkStart w:id="1024" w:name="_Toc439172784"/>
      <w:bookmarkStart w:id="1025" w:name="_Toc439173228"/>
      <w:bookmarkStart w:id="1026" w:name="_Toc439238224"/>
      <w:bookmarkStart w:id="1027" w:name="_Toc439252772"/>
      <w:bookmarkStart w:id="1028" w:name="_Toc439323746"/>
      <w:bookmarkStart w:id="1029" w:name="_Toc440361380"/>
      <w:bookmarkStart w:id="1030" w:name="_Toc440376135"/>
      <w:bookmarkStart w:id="1031" w:name="_Toc440376262"/>
      <w:bookmarkStart w:id="1032" w:name="_Toc440382520"/>
      <w:bookmarkStart w:id="1033" w:name="_Toc440447190"/>
      <w:bookmarkStart w:id="1034" w:name="_Toc440620870"/>
      <w:bookmarkStart w:id="1035" w:name="_Toc440631505"/>
      <w:bookmarkStart w:id="1036" w:name="_Toc440875744"/>
      <w:bookmarkStart w:id="1037" w:name="_Toc441131768"/>
      <w:bookmarkStart w:id="1038" w:name="_Toc465865211"/>
      <w:bookmarkStart w:id="1039" w:name="_Toc468976357"/>
      <w:bookmarkStart w:id="1040" w:name="_Toc469483086"/>
      <w:bookmarkStart w:id="1041" w:name="_Toc471897570"/>
      <w:r w:rsidRPr="00F647F7">
        <w:rPr>
          <w:b w:val="0"/>
          <w:szCs w:val="24"/>
        </w:rPr>
        <w:t xml:space="preserve">Форма </w:t>
      </w:r>
      <w:bookmarkEnd w:id="1015"/>
      <w:r w:rsidRPr="00F647F7">
        <w:rPr>
          <w:b w:val="0"/>
          <w:szCs w:val="24"/>
        </w:rPr>
        <w:t xml:space="preserve">графика </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r w:rsidR="00C22199">
        <w:rPr>
          <w:b w:val="0"/>
          <w:szCs w:val="24"/>
        </w:rPr>
        <w:t>выполнения работ</w:t>
      </w:r>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2" w:name="_Toc171070556"/>
      <w:bookmarkStart w:id="1043" w:name="_Toc98253927"/>
      <w:bookmarkStart w:id="1044" w:name="_Toc176605808"/>
      <w:bookmarkStart w:id="1045" w:name="_Toc176611017"/>
      <w:bookmarkStart w:id="1046" w:name="_Toc176611073"/>
      <w:bookmarkStart w:id="1047" w:name="_Toc176668676"/>
      <w:bookmarkStart w:id="1048" w:name="_Toc176684336"/>
      <w:bookmarkStart w:id="1049" w:name="_Toc176746279"/>
      <w:bookmarkStart w:id="1050" w:name="_Toc176747346"/>
      <w:bookmarkStart w:id="1051" w:name="_Toc198979988"/>
      <w:bookmarkStart w:id="1052" w:name="_Toc217466324"/>
      <w:bookmarkStart w:id="1053" w:name="_Toc217702862"/>
      <w:bookmarkStart w:id="1054" w:name="_Toc233601980"/>
      <w:bookmarkStart w:id="1055" w:name="_Toc263343466"/>
      <w:r w:rsidRPr="00F647F7">
        <w:rPr>
          <w:b w:val="0"/>
          <w:szCs w:val="24"/>
        </w:rPr>
        <w:br w:type="page"/>
      </w:r>
      <w:bookmarkStart w:id="1056" w:name="_Toc439170683"/>
      <w:bookmarkStart w:id="1057" w:name="_Toc439172785"/>
      <w:bookmarkStart w:id="1058" w:name="_Toc439173229"/>
      <w:bookmarkStart w:id="1059" w:name="_Toc439238225"/>
      <w:bookmarkStart w:id="1060" w:name="_Toc439252773"/>
      <w:bookmarkStart w:id="1061" w:name="_Toc439323747"/>
      <w:bookmarkStart w:id="1062" w:name="_Toc440361381"/>
      <w:bookmarkStart w:id="1063" w:name="_Toc440376136"/>
      <w:bookmarkStart w:id="1064" w:name="_Toc440376263"/>
      <w:bookmarkStart w:id="1065" w:name="_Toc440382521"/>
      <w:bookmarkStart w:id="1066" w:name="_Toc440447191"/>
      <w:bookmarkStart w:id="1067" w:name="_Toc440620871"/>
      <w:bookmarkStart w:id="1068" w:name="_Toc440631506"/>
      <w:bookmarkStart w:id="1069" w:name="_Toc440875745"/>
      <w:bookmarkStart w:id="1070" w:name="_Toc441131769"/>
      <w:bookmarkStart w:id="1071" w:name="_Toc465865212"/>
      <w:bookmarkStart w:id="1072" w:name="_Toc468976358"/>
      <w:bookmarkStart w:id="1073" w:name="_Toc469483087"/>
      <w:bookmarkStart w:id="1074" w:name="_Toc471897571"/>
      <w:r w:rsidRPr="00F647F7">
        <w:rPr>
          <w:b w:val="0"/>
          <w:szCs w:val="24"/>
        </w:rPr>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5" w:name="_Hlt22846931"/>
      <w:bookmarkStart w:id="1076" w:name="_Ref440361439"/>
      <w:bookmarkStart w:id="1077" w:name="_Ref440361914"/>
      <w:bookmarkStart w:id="1078" w:name="_Ref440361959"/>
      <w:bookmarkStart w:id="1079" w:name="_Toc471897572"/>
      <w:bookmarkStart w:id="1080" w:name="_Ref93264992"/>
      <w:bookmarkStart w:id="1081" w:name="_Ref93265116"/>
      <w:bookmarkStart w:id="1082" w:name="_Toc98253933"/>
      <w:bookmarkStart w:id="1083" w:name="_Toc165173859"/>
      <w:bookmarkStart w:id="1084" w:name="_Toc423423671"/>
      <w:bookmarkEnd w:id="1075"/>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6"/>
      <w:bookmarkEnd w:id="1077"/>
      <w:bookmarkEnd w:id="1078"/>
      <w:bookmarkEnd w:id="107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5" w:name="_Toc440361383"/>
      <w:bookmarkStart w:id="1086" w:name="_Toc440376138"/>
      <w:bookmarkStart w:id="1087" w:name="_Toc440376265"/>
      <w:bookmarkStart w:id="1088" w:name="_Toc440382523"/>
      <w:bookmarkStart w:id="1089" w:name="_Toc440447193"/>
      <w:bookmarkStart w:id="1090" w:name="_Toc440620873"/>
      <w:bookmarkStart w:id="1091" w:name="_Toc440631508"/>
      <w:bookmarkStart w:id="1092" w:name="_Toc440875747"/>
      <w:bookmarkStart w:id="1093" w:name="_Toc441131771"/>
      <w:bookmarkStart w:id="1094" w:name="_Toc465865214"/>
      <w:bookmarkStart w:id="1095" w:name="_Toc468976360"/>
      <w:bookmarkStart w:id="1096" w:name="_Toc469483089"/>
      <w:bookmarkStart w:id="1097" w:name="_Toc471897573"/>
      <w:r w:rsidRPr="00F647F7">
        <w:rPr>
          <w:b w:val="0"/>
          <w:szCs w:val="24"/>
        </w:rPr>
        <w:t xml:space="preserve">Форма графика </w:t>
      </w:r>
      <w:r>
        <w:rPr>
          <w:b w:val="0"/>
          <w:szCs w:val="24"/>
        </w:rPr>
        <w:t xml:space="preserve">оплаты </w:t>
      </w:r>
      <w:bookmarkEnd w:id="1085"/>
      <w:bookmarkEnd w:id="1086"/>
      <w:bookmarkEnd w:id="1087"/>
      <w:bookmarkEnd w:id="1088"/>
      <w:bookmarkEnd w:id="1089"/>
      <w:r w:rsidR="00FB7116">
        <w:rPr>
          <w:b w:val="0"/>
          <w:szCs w:val="24"/>
        </w:rPr>
        <w:t>выполнения работ</w:t>
      </w:r>
      <w:bookmarkEnd w:id="1090"/>
      <w:bookmarkEnd w:id="1091"/>
      <w:bookmarkEnd w:id="1092"/>
      <w:bookmarkEnd w:id="1093"/>
      <w:bookmarkEnd w:id="1094"/>
      <w:bookmarkEnd w:id="1095"/>
      <w:bookmarkEnd w:id="1096"/>
      <w:bookmarkEnd w:id="109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8" w:name="_Toc440361384"/>
      <w:bookmarkStart w:id="1099" w:name="_Toc440376139"/>
      <w:bookmarkStart w:id="1100" w:name="_Toc440376266"/>
      <w:bookmarkStart w:id="1101" w:name="_Toc440382524"/>
      <w:bookmarkStart w:id="1102" w:name="_Toc440447194"/>
      <w:bookmarkStart w:id="1103" w:name="_Toc440620874"/>
      <w:bookmarkStart w:id="1104" w:name="_Toc440631509"/>
      <w:bookmarkStart w:id="1105" w:name="_Toc440875748"/>
      <w:bookmarkStart w:id="1106" w:name="_Toc441131772"/>
      <w:bookmarkStart w:id="1107" w:name="_Toc465865215"/>
      <w:bookmarkStart w:id="1108" w:name="_Toc468976361"/>
      <w:bookmarkStart w:id="1109" w:name="_Toc469483090"/>
      <w:bookmarkStart w:id="1110" w:name="_Toc471897574"/>
      <w:r w:rsidRPr="00F647F7">
        <w:rPr>
          <w:b w:val="0"/>
          <w:szCs w:val="24"/>
        </w:rPr>
        <w:t>Инструкции по заполнению</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1" w:name="_Ref440361531"/>
      <w:bookmarkStart w:id="1112" w:name="_Ref440361610"/>
      <w:bookmarkStart w:id="1113"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0"/>
      <w:bookmarkEnd w:id="981"/>
      <w:bookmarkEnd w:id="1080"/>
      <w:bookmarkEnd w:id="1081"/>
      <w:bookmarkEnd w:id="1082"/>
      <w:bookmarkEnd w:id="1083"/>
      <w:bookmarkEnd w:id="1084"/>
      <w:bookmarkEnd w:id="1111"/>
      <w:bookmarkEnd w:id="1112"/>
      <w:bookmarkEnd w:id="111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4" w:name="_Toc439170685"/>
      <w:bookmarkStart w:id="1115" w:name="_Toc439172787"/>
      <w:bookmarkStart w:id="1116" w:name="_Toc439173231"/>
      <w:bookmarkStart w:id="1117" w:name="_Toc439238227"/>
      <w:bookmarkStart w:id="1118" w:name="_Toc439252775"/>
      <w:bookmarkStart w:id="1119" w:name="_Toc439323749"/>
      <w:bookmarkStart w:id="1120" w:name="_Toc440361386"/>
      <w:bookmarkStart w:id="1121" w:name="_Toc440376141"/>
      <w:bookmarkStart w:id="1122" w:name="_Toc440376268"/>
      <w:bookmarkStart w:id="1123" w:name="_Toc440382526"/>
      <w:bookmarkStart w:id="1124" w:name="_Toc440447196"/>
      <w:bookmarkStart w:id="1125" w:name="_Toc440620876"/>
      <w:bookmarkStart w:id="1126" w:name="_Toc440631511"/>
      <w:bookmarkStart w:id="1127" w:name="_Toc440875750"/>
      <w:bookmarkStart w:id="1128" w:name="_Toc441131774"/>
      <w:bookmarkStart w:id="1129" w:name="_Toc465865217"/>
      <w:bookmarkStart w:id="1130" w:name="_Toc468976363"/>
      <w:bookmarkStart w:id="1131" w:name="_Toc469483092"/>
      <w:bookmarkStart w:id="1132" w:name="_Toc471897576"/>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F647F7">
        <w:rPr>
          <w:b w:val="0"/>
          <w:szCs w:val="24"/>
        </w:rPr>
        <w:t xml:space="preserve"> </w:t>
      </w:r>
      <w:bookmarkEnd w:id="1133"/>
      <w:bookmarkEnd w:id="1134"/>
      <w:bookmarkEnd w:id="1135"/>
      <w:bookmarkEnd w:id="1136"/>
      <w:bookmarkEnd w:id="1137"/>
      <w:bookmarkEnd w:id="1138"/>
      <w:bookmarkEnd w:id="11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61387"/>
      <w:bookmarkStart w:id="1147" w:name="_Toc440376142"/>
      <w:bookmarkStart w:id="1148" w:name="_Toc440376269"/>
      <w:bookmarkStart w:id="1149" w:name="_Toc440382527"/>
      <w:bookmarkStart w:id="1150" w:name="_Toc440447197"/>
      <w:bookmarkStart w:id="1151" w:name="_Toc440620877"/>
      <w:bookmarkStart w:id="1152" w:name="_Toc440631512"/>
      <w:bookmarkStart w:id="1153" w:name="_Toc440875751"/>
      <w:bookmarkStart w:id="1154" w:name="_Toc441131775"/>
      <w:bookmarkStart w:id="1155" w:name="_Toc465865218"/>
      <w:bookmarkStart w:id="1156" w:name="_Toc468976364"/>
      <w:bookmarkStart w:id="1157" w:name="_Toc469483093"/>
      <w:bookmarkStart w:id="1158"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9" w:name="_Ref55335823"/>
      <w:bookmarkStart w:id="1160" w:name="_Ref55336359"/>
      <w:bookmarkStart w:id="1161" w:name="_Toc57314675"/>
      <w:bookmarkStart w:id="1162" w:name="_Toc69728989"/>
      <w:bookmarkStart w:id="1163" w:name="_Toc98253939"/>
      <w:bookmarkStart w:id="1164" w:name="_Toc165173865"/>
      <w:bookmarkStart w:id="1165" w:name="_Toc423423672"/>
      <w:bookmarkStart w:id="1166" w:name="_Toc471897578"/>
      <w:bookmarkEnd w:id="824"/>
      <w:r w:rsidRPr="00F647F7">
        <w:t xml:space="preserve">Анкета (форма </w:t>
      </w:r>
      <w:r w:rsidR="00B8118F">
        <w:t>7</w:t>
      </w:r>
      <w:r w:rsidRPr="00F647F7">
        <w:t>)</w:t>
      </w:r>
      <w:bookmarkEnd w:id="1159"/>
      <w:bookmarkEnd w:id="1160"/>
      <w:bookmarkEnd w:id="1161"/>
      <w:bookmarkEnd w:id="1162"/>
      <w:bookmarkEnd w:id="1163"/>
      <w:bookmarkEnd w:id="1164"/>
      <w:bookmarkEnd w:id="1165"/>
      <w:bookmarkEnd w:id="1166"/>
    </w:p>
    <w:p w:rsidR="004F4D80" w:rsidRPr="00F647F7" w:rsidRDefault="004F4D80" w:rsidP="004F4D80">
      <w:pPr>
        <w:pStyle w:val="3"/>
        <w:rPr>
          <w:b w:val="0"/>
          <w:szCs w:val="24"/>
        </w:rPr>
      </w:pPr>
      <w:bookmarkStart w:id="1167" w:name="_Toc98253940"/>
      <w:bookmarkStart w:id="1168" w:name="_Toc157248192"/>
      <w:bookmarkStart w:id="1169" w:name="_Toc157496561"/>
      <w:bookmarkStart w:id="1170" w:name="_Toc158206100"/>
      <w:bookmarkStart w:id="1171" w:name="_Toc164057785"/>
      <w:bookmarkStart w:id="1172" w:name="_Toc164137135"/>
      <w:bookmarkStart w:id="1173" w:name="_Toc164161295"/>
      <w:bookmarkStart w:id="1174" w:name="_Toc165173866"/>
      <w:bookmarkStart w:id="1175" w:name="_Toc439170688"/>
      <w:bookmarkStart w:id="1176" w:name="_Toc439172790"/>
      <w:bookmarkStart w:id="1177" w:name="_Toc439173234"/>
      <w:bookmarkStart w:id="1178" w:name="_Toc439238230"/>
      <w:bookmarkStart w:id="1179" w:name="_Toc439252778"/>
      <w:bookmarkStart w:id="1180" w:name="_Ref440272119"/>
      <w:bookmarkStart w:id="1181" w:name="_Toc440361389"/>
      <w:bookmarkStart w:id="1182" w:name="_Ref444168907"/>
      <w:bookmarkStart w:id="1183" w:name="_Toc465865220"/>
      <w:bookmarkStart w:id="1184" w:name="_Toc471897579"/>
      <w:r w:rsidRPr="00F647F7">
        <w:rPr>
          <w:b w:val="0"/>
          <w:szCs w:val="24"/>
        </w:rPr>
        <w:t xml:space="preserve">Форма Анкеты </w:t>
      </w:r>
      <w:r w:rsidR="00C236C0">
        <w:rPr>
          <w:b w:val="0"/>
          <w:szCs w:val="24"/>
        </w:rPr>
        <w:t>Участник</w:t>
      </w:r>
      <w:r>
        <w:rPr>
          <w:b w:val="0"/>
          <w:szCs w:val="24"/>
        </w:rPr>
        <w:t>а</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5" w:name="_Toc439170689"/>
            <w:bookmarkStart w:id="1186" w:name="_Toc439172791"/>
            <w:bookmarkStart w:id="1187" w:name="_Toc439173235"/>
            <w:bookmarkStart w:id="1188" w:name="_Toc439238231"/>
            <w:bookmarkStart w:id="1189" w:name="_Toc439252779"/>
            <w:bookmarkStart w:id="1190" w:name="_Ref440272147"/>
            <w:bookmarkStart w:id="1191" w:name="_Toc440361390"/>
            <w:bookmarkStart w:id="1192" w:name="_Ref444168874"/>
            <w:bookmarkStart w:id="1193" w:name="_Ref444168917"/>
            <w:bookmarkStart w:id="1194"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5" w:name="_Ref491178231"/>
      <w:r w:rsidRPr="00910732">
        <w:rPr>
          <w:szCs w:val="24"/>
        </w:rPr>
        <w:t xml:space="preserve">Форма </w:t>
      </w:r>
      <w:bookmarkEnd w:id="1185"/>
      <w:bookmarkEnd w:id="1186"/>
      <w:bookmarkEnd w:id="1187"/>
      <w:bookmarkEnd w:id="1188"/>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9"/>
      <w:bookmarkEnd w:id="1190"/>
      <w:bookmarkEnd w:id="1191"/>
      <w:bookmarkEnd w:id="1192"/>
      <w:bookmarkEnd w:id="1193"/>
      <w:bookmarkEnd w:id="1194"/>
      <w:bookmarkEnd w:id="1195"/>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61391"/>
      <w:bookmarkStart w:id="1206" w:name="_Toc440376146"/>
      <w:bookmarkStart w:id="1207" w:name="_Toc440376273"/>
      <w:bookmarkStart w:id="1208" w:name="_Toc440382531"/>
      <w:bookmarkStart w:id="1209" w:name="_Toc440447201"/>
      <w:bookmarkStart w:id="1210" w:name="_Toc440620881"/>
      <w:bookmarkStart w:id="1211" w:name="_Toc440631516"/>
      <w:bookmarkStart w:id="1212" w:name="_Toc440875755"/>
      <w:bookmarkStart w:id="1213"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4" w:name="_Toc439170690"/>
      <w:bookmarkStart w:id="1215" w:name="_Toc439172792"/>
      <w:bookmarkStart w:id="1216" w:name="_Toc439173236"/>
      <w:bookmarkStart w:id="1217"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4"/>
    <w:bookmarkEnd w:id="1215"/>
    <w:bookmarkEnd w:id="1216"/>
    <w:bookmarkEnd w:id="1217"/>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8" w:name="_Toc465865222"/>
      <w:bookmarkStart w:id="1219" w:name="_Toc471897581"/>
      <w:r>
        <w:rPr>
          <w:szCs w:val="24"/>
        </w:rPr>
        <w:t xml:space="preserve">Инструкции по </w:t>
      </w:r>
      <w:r w:rsidRPr="008B51A2">
        <w:rPr>
          <w:szCs w:val="24"/>
        </w:rPr>
        <w:t>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8"/>
      <w:bookmarkEnd w:id="1219"/>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6908"/>
      <w:bookmarkStart w:id="1227" w:name="_Toc471897582"/>
      <w:r w:rsidRPr="00F647F7">
        <w:t xml:space="preserve">Справка о перечне и годовых объемах выполнения аналогичных договоров (форма </w:t>
      </w:r>
      <w:r w:rsidR="00B8118F">
        <w:t>8</w:t>
      </w:r>
      <w:r w:rsidRPr="00F647F7">
        <w:t>)</w:t>
      </w:r>
      <w:bookmarkEnd w:id="1220"/>
      <w:bookmarkEnd w:id="1221"/>
      <w:bookmarkEnd w:id="1222"/>
      <w:bookmarkEnd w:id="1223"/>
      <w:bookmarkEnd w:id="1224"/>
      <w:bookmarkEnd w:id="1225"/>
      <w:bookmarkEnd w:id="1226"/>
      <w:bookmarkEnd w:id="1227"/>
    </w:p>
    <w:p w:rsidR="004F4D80" w:rsidRPr="00D904EF"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61393"/>
      <w:bookmarkStart w:id="1243" w:name="_Toc440376275"/>
      <w:bookmarkStart w:id="1244" w:name="_Toc440382533"/>
      <w:bookmarkStart w:id="1245" w:name="_Toc440447203"/>
      <w:bookmarkStart w:id="1246" w:name="_Toc440620883"/>
      <w:bookmarkStart w:id="1247" w:name="_Toc440631518"/>
      <w:bookmarkStart w:id="1248" w:name="_Toc440875757"/>
      <w:bookmarkStart w:id="1249" w:name="_Toc441131781"/>
      <w:bookmarkStart w:id="1250" w:name="_Toc465865224"/>
      <w:bookmarkStart w:id="1251" w:name="_Toc468976370"/>
      <w:bookmarkStart w:id="1252" w:name="_Toc469483099"/>
      <w:bookmarkStart w:id="1253" w:name="_Toc471897583"/>
      <w:r w:rsidRPr="00D904EF">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4" w:name="_Toc98253944"/>
      <w:bookmarkStart w:id="1255" w:name="_Toc157248196"/>
      <w:bookmarkStart w:id="1256" w:name="_Toc157496565"/>
      <w:bookmarkStart w:id="1257" w:name="_Toc158206104"/>
      <w:bookmarkStart w:id="1258" w:name="_Toc164057789"/>
      <w:bookmarkStart w:id="1259" w:name="_Toc164137139"/>
      <w:bookmarkStart w:id="1260" w:name="_Toc164161299"/>
      <w:bookmarkStart w:id="1261" w:name="_Toc165173870"/>
      <w:r>
        <w:rPr>
          <w:szCs w:val="24"/>
        </w:rPr>
        <w:br w:type="page"/>
      </w:r>
    </w:p>
    <w:p w:rsidR="004F4D80" w:rsidRPr="00D904EF" w:rsidRDefault="004F4D80" w:rsidP="004F4D80">
      <w:pPr>
        <w:pStyle w:val="3"/>
        <w:rPr>
          <w:szCs w:val="24"/>
        </w:rPr>
      </w:pPr>
      <w:bookmarkStart w:id="1262" w:name="_Toc439170694"/>
      <w:bookmarkStart w:id="1263" w:name="_Toc439172796"/>
      <w:bookmarkStart w:id="1264" w:name="_Toc439173240"/>
      <w:bookmarkStart w:id="1265" w:name="_Toc439238236"/>
      <w:bookmarkStart w:id="1266" w:name="_Toc439252783"/>
      <w:bookmarkStart w:id="1267" w:name="_Toc439323757"/>
      <w:bookmarkStart w:id="1268" w:name="_Toc440361394"/>
      <w:bookmarkStart w:id="1269" w:name="_Toc440376276"/>
      <w:bookmarkStart w:id="1270" w:name="_Toc440382534"/>
      <w:bookmarkStart w:id="1271" w:name="_Toc440447204"/>
      <w:bookmarkStart w:id="1272" w:name="_Toc440620884"/>
      <w:bookmarkStart w:id="1273" w:name="_Toc440631519"/>
      <w:bookmarkStart w:id="1274" w:name="_Toc440875758"/>
      <w:bookmarkStart w:id="1275" w:name="_Toc441131782"/>
      <w:bookmarkStart w:id="1276" w:name="_Toc465865225"/>
      <w:bookmarkStart w:id="1277" w:name="_Toc468976371"/>
      <w:bookmarkStart w:id="1278" w:name="_Toc469483100"/>
      <w:bookmarkStart w:id="1279" w:name="_Toc471897584"/>
      <w:r w:rsidRPr="00D904EF">
        <w:rPr>
          <w:szCs w:val="24"/>
        </w:rPr>
        <w:t>Инструкции по заполнению</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0" w:name="_Ref55336389"/>
      <w:bookmarkStart w:id="1281" w:name="_Toc57314677"/>
      <w:bookmarkStart w:id="1282" w:name="_Toc69728991"/>
      <w:bookmarkStart w:id="1283" w:name="_Toc98253945"/>
      <w:bookmarkStart w:id="1284" w:name="_Toc165173871"/>
      <w:bookmarkStart w:id="1285"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6" w:name="_Ref440881887"/>
      <w:bookmarkStart w:id="1287" w:name="_Toc471897585"/>
      <w:r w:rsidRPr="00F647F7">
        <w:t xml:space="preserve">Справка о материально-технических ресурсах (форма </w:t>
      </w:r>
      <w:r w:rsidR="00B8118F">
        <w:t>9</w:t>
      </w:r>
      <w:r w:rsidRPr="00F647F7">
        <w:t>)</w:t>
      </w:r>
      <w:bookmarkEnd w:id="1280"/>
      <w:bookmarkEnd w:id="1281"/>
      <w:bookmarkEnd w:id="1282"/>
      <w:bookmarkEnd w:id="1283"/>
      <w:bookmarkEnd w:id="1284"/>
      <w:bookmarkEnd w:id="1285"/>
      <w:bookmarkEnd w:id="1286"/>
      <w:bookmarkEnd w:id="1287"/>
    </w:p>
    <w:p w:rsidR="004F4D80" w:rsidRPr="00D904EF" w:rsidRDefault="004F4D80" w:rsidP="004F4D80">
      <w:pPr>
        <w:pStyle w:val="3"/>
        <w:rPr>
          <w:szCs w:val="24"/>
        </w:rPr>
      </w:pPr>
      <w:bookmarkStart w:id="1288" w:name="_Toc98253946"/>
      <w:bookmarkStart w:id="1289" w:name="_Toc157248198"/>
      <w:bookmarkStart w:id="1290" w:name="_Toc157496567"/>
      <w:bookmarkStart w:id="1291" w:name="_Toc158206106"/>
      <w:bookmarkStart w:id="1292" w:name="_Toc164057791"/>
      <w:bookmarkStart w:id="1293" w:name="_Toc164137141"/>
      <w:bookmarkStart w:id="1294" w:name="_Toc164161301"/>
      <w:bookmarkStart w:id="1295" w:name="_Toc165173872"/>
      <w:bookmarkStart w:id="1296" w:name="_Toc439170696"/>
      <w:bookmarkStart w:id="1297" w:name="_Toc439172798"/>
      <w:bookmarkStart w:id="1298" w:name="_Toc439173242"/>
      <w:bookmarkStart w:id="1299" w:name="_Toc439238238"/>
      <w:bookmarkStart w:id="1300" w:name="_Toc439252785"/>
      <w:bookmarkStart w:id="1301" w:name="_Toc439323759"/>
      <w:bookmarkStart w:id="1302" w:name="_Toc440361396"/>
      <w:bookmarkStart w:id="1303" w:name="_Toc440376278"/>
      <w:bookmarkStart w:id="1304" w:name="_Toc440382536"/>
      <w:bookmarkStart w:id="1305" w:name="_Toc440447206"/>
      <w:bookmarkStart w:id="1306" w:name="_Toc440620886"/>
      <w:bookmarkStart w:id="1307" w:name="_Toc440631521"/>
      <w:bookmarkStart w:id="1308" w:name="_Toc440875760"/>
      <w:bookmarkStart w:id="1309" w:name="_Toc441131784"/>
      <w:bookmarkStart w:id="1310" w:name="_Toc465865227"/>
      <w:bookmarkStart w:id="1311" w:name="_Toc468976373"/>
      <w:bookmarkStart w:id="1312" w:name="_Toc469483102"/>
      <w:bookmarkStart w:id="1313" w:name="_Toc471897586"/>
      <w:r w:rsidRPr="00D904EF">
        <w:rPr>
          <w:szCs w:val="24"/>
        </w:rPr>
        <w:t>Форма Справки о материально-технических ресурсах</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4" w:name="_Toc98253947"/>
      <w:bookmarkStart w:id="1315" w:name="_Toc157248199"/>
      <w:bookmarkStart w:id="1316" w:name="_Toc157496568"/>
      <w:bookmarkStart w:id="1317" w:name="_Toc158206107"/>
      <w:bookmarkStart w:id="1318" w:name="_Toc164057792"/>
      <w:bookmarkStart w:id="1319" w:name="_Toc164137142"/>
      <w:bookmarkStart w:id="1320" w:name="_Toc164161302"/>
      <w:bookmarkStart w:id="1321" w:name="_Toc165173873"/>
    </w:p>
    <w:p w:rsidR="004F4D80" w:rsidRPr="00D904EF" w:rsidRDefault="004F4D80" w:rsidP="004F4D80">
      <w:pPr>
        <w:pStyle w:val="3"/>
        <w:rPr>
          <w:szCs w:val="24"/>
        </w:rPr>
      </w:pPr>
      <w:bookmarkStart w:id="1322" w:name="_Toc439170697"/>
      <w:bookmarkStart w:id="1323" w:name="_Toc439172799"/>
      <w:bookmarkStart w:id="1324" w:name="_Toc439173243"/>
      <w:bookmarkStart w:id="1325" w:name="_Toc439238239"/>
      <w:bookmarkStart w:id="1326" w:name="_Toc439252786"/>
      <w:bookmarkStart w:id="1327" w:name="_Toc439323760"/>
      <w:bookmarkStart w:id="1328" w:name="_Toc440361397"/>
      <w:bookmarkStart w:id="1329" w:name="_Toc440376279"/>
      <w:bookmarkStart w:id="1330" w:name="_Toc440382537"/>
      <w:bookmarkStart w:id="1331" w:name="_Toc440447207"/>
      <w:bookmarkStart w:id="1332" w:name="_Toc440620887"/>
      <w:bookmarkStart w:id="1333" w:name="_Toc440631522"/>
      <w:bookmarkStart w:id="1334" w:name="_Toc440875761"/>
      <w:bookmarkStart w:id="1335" w:name="_Toc441131785"/>
      <w:bookmarkStart w:id="1336" w:name="_Toc465865228"/>
      <w:bookmarkStart w:id="1337" w:name="_Toc468976374"/>
      <w:bookmarkStart w:id="1338" w:name="_Toc469483103"/>
      <w:bookmarkStart w:id="1339" w:name="_Toc471897587"/>
      <w:r w:rsidRPr="00D904EF">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0" w:name="_Ref55336398"/>
      <w:bookmarkStart w:id="1341" w:name="_Toc57314678"/>
      <w:bookmarkStart w:id="1342" w:name="_Toc69728992"/>
      <w:bookmarkStart w:id="1343" w:name="_Toc98253948"/>
      <w:bookmarkStart w:id="1344" w:name="_Toc165173874"/>
      <w:bookmarkStart w:id="1345"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6" w:name="_Ref440881894"/>
      <w:bookmarkStart w:id="1347" w:name="_Toc471897588"/>
      <w:r w:rsidRPr="00F647F7">
        <w:t xml:space="preserve">Справка о кадровых ресурсах (форма </w:t>
      </w:r>
      <w:r w:rsidR="00B8118F">
        <w:t>10</w:t>
      </w:r>
      <w:r w:rsidRPr="00F647F7">
        <w:t>)</w:t>
      </w:r>
      <w:bookmarkEnd w:id="1340"/>
      <w:bookmarkEnd w:id="1341"/>
      <w:bookmarkEnd w:id="1342"/>
      <w:bookmarkEnd w:id="1343"/>
      <w:bookmarkEnd w:id="1344"/>
      <w:bookmarkEnd w:id="1345"/>
      <w:bookmarkEnd w:id="1346"/>
      <w:bookmarkEnd w:id="1347"/>
    </w:p>
    <w:p w:rsidR="004F4D80" w:rsidRPr="00D904EF" w:rsidRDefault="004F4D80" w:rsidP="004F4D80">
      <w:pPr>
        <w:pStyle w:val="3"/>
        <w:rPr>
          <w:szCs w:val="24"/>
        </w:rPr>
      </w:pPr>
      <w:bookmarkStart w:id="1348" w:name="_Toc98253949"/>
      <w:bookmarkStart w:id="1349" w:name="_Toc157248201"/>
      <w:bookmarkStart w:id="1350" w:name="_Toc157496570"/>
      <w:bookmarkStart w:id="1351" w:name="_Toc158206109"/>
      <w:bookmarkStart w:id="1352" w:name="_Toc164057794"/>
      <w:bookmarkStart w:id="1353" w:name="_Toc164137144"/>
      <w:bookmarkStart w:id="1354" w:name="_Toc164161304"/>
      <w:bookmarkStart w:id="1355" w:name="_Toc165173875"/>
      <w:bookmarkStart w:id="1356" w:name="_Toc439170699"/>
      <w:bookmarkStart w:id="1357" w:name="_Toc439172801"/>
      <w:bookmarkStart w:id="1358" w:name="_Toc439173245"/>
      <w:bookmarkStart w:id="1359" w:name="_Toc439238241"/>
      <w:bookmarkStart w:id="1360" w:name="_Toc439252788"/>
      <w:bookmarkStart w:id="1361" w:name="_Toc439323762"/>
      <w:bookmarkStart w:id="1362" w:name="_Toc440361399"/>
      <w:bookmarkStart w:id="1363" w:name="_Toc440376281"/>
      <w:bookmarkStart w:id="1364" w:name="_Toc440382539"/>
      <w:bookmarkStart w:id="1365" w:name="_Toc440447209"/>
      <w:bookmarkStart w:id="1366" w:name="_Toc440620889"/>
      <w:bookmarkStart w:id="1367" w:name="_Toc440631524"/>
      <w:bookmarkStart w:id="1368" w:name="_Toc440875763"/>
      <w:bookmarkStart w:id="1369" w:name="_Toc441131787"/>
      <w:bookmarkStart w:id="1370" w:name="_Toc465865230"/>
      <w:bookmarkStart w:id="1371" w:name="_Toc468976376"/>
      <w:bookmarkStart w:id="1372" w:name="_Toc469483105"/>
      <w:bookmarkStart w:id="1373" w:name="_Toc471897589"/>
      <w:r w:rsidRPr="00D904EF">
        <w:rPr>
          <w:szCs w:val="24"/>
        </w:rPr>
        <w:t>Форма Справки о кадровых ресурсах</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4" w:name="_Toc98253950"/>
      <w:bookmarkStart w:id="1375" w:name="_Toc157248202"/>
      <w:bookmarkStart w:id="1376" w:name="_Toc157496571"/>
      <w:bookmarkStart w:id="1377" w:name="_Toc158206110"/>
      <w:bookmarkStart w:id="1378" w:name="_Toc164057795"/>
      <w:bookmarkStart w:id="1379" w:name="_Toc164137145"/>
      <w:bookmarkStart w:id="1380" w:name="_Toc164161305"/>
      <w:bookmarkStart w:id="1381" w:name="_Toc165173876"/>
      <w:r>
        <w:rPr>
          <w:b/>
          <w:szCs w:val="24"/>
        </w:rPr>
        <w:br w:type="page"/>
      </w:r>
    </w:p>
    <w:p w:rsidR="004F4D80" w:rsidRPr="00D904EF" w:rsidRDefault="004F4D80" w:rsidP="004F4D80">
      <w:pPr>
        <w:pStyle w:val="3"/>
        <w:rPr>
          <w:szCs w:val="24"/>
        </w:rPr>
      </w:pPr>
      <w:bookmarkStart w:id="1382" w:name="_Toc439170700"/>
      <w:bookmarkStart w:id="1383" w:name="_Toc439172802"/>
      <w:bookmarkStart w:id="1384" w:name="_Toc439173246"/>
      <w:bookmarkStart w:id="1385" w:name="_Toc439238242"/>
      <w:bookmarkStart w:id="1386" w:name="_Toc439252789"/>
      <w:bookmarkStart w:id="1387" w:name="_Toc439323763"/>
      <w:bookmarkStart w:id="1388" w:name="_Toc440361400"/>
      <w:bookmarkStart w:id="1389" w:name="_Toc440376282"/>
      <w:bookmarkStart w:id="1390" w:name="_Toc440382540"/>
      <w:bookmarkStart w:id="1391" w:name="_Toc440447210"/>
      <w:bookmarkStart w:id="1392" w:name="_Toc440620890"/>
      <w:bookmarkStart w:id="1393" w:name="_Toc440631525"/>
      <w:bookmarkStart w:id="1394" w:name="_Toc440875764"/>
      <w:bookmarkStart w:id="1395" w:name="_Toc441131788"/>
      <w:bookmarkStart w:id="1396" w:name="_Toc465865231"/>
      <w:bookmarkStart w:id="1397" w:name="_Toc468976377"/>
      <w:bookmarkStart w:id="1398" w:name="_Toc469483106"/>
      <w:bookmarkStart w:id="1399" w:name="_Toc471897590"/>
      <w:r w:rsidRPr="00D904EF">
        <w:rPr>
          <w:szCs w:val="24"/>
        </w:rPr>
        <w:t>Инструкции по заполнению</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0" w:name="_Toc165173881"/>
      <w:bookmarkStart w:id="1401" w:name="_Ref194749267"/>
      <w:bookmarkStart w:id="1402" w:name="_Toc423423677"/>
      <w:bookmarkStart w:id="1403" w:name="_Ref440271993"/>
      <w:bookmarkStart w:id="1404" w:name="_Ref440274659"/>
      <w:bookmarkStart w:id="1405" w:name="_Toc471897591"/>
      <w:bookmarkStart w:id="1406" w:name="_Ref90381523"/>
      <w:bookmarkStart w:id="1407" w:name="_Toc90385124"/>
      <w:bookmarkStart w:id="1408" w:name="_Ref96861029"/>
      <w:bookmarkStart w:id="1409" w:name="_Toc97651410"/>
      <w:bookmarkStart w:id="1410"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0"/>
      <w:bookmarkEnd w:id="1401"/>
      <w:bookmarkEnd w:id="1402"/>
      <w:bookmarkEnd w:id="1403"/>
      <w:bookmarkEnd w:id="1404"/>
      <w:bookmarkEnd w:id="1405"/>
    </w:p>
    <w:p w:rsidR="004F4D80" w:rsidRPr="00D904EF" w:rsidRDefault="004F4D80" w:rsidP="004F4D80">
      <w:pPr>
        <w:pStyle w:val="3"/>
        <w:rPr>
          <w:szCs w:val="24"/>
        </w:rPr>
      </w:pPr>
      <w:bookmarkStart w:id="1411" w:name="_Toc97651411"/>
      <w:bookmarkStart w:id="1412" w:name="_Toc98253956"/>
      <w:bookmarkStart w:id="1413" w:name="_Toc157248208"/>
      <w:bookmarkStart w:id="1414" w:name="_Toc157496577"/>
      <w:bookmarkStart w:id="1415" w:name="_Toc158206116"/>
      <w:bookmarkStart w:id="1416" w:name="_Toc164057801"/>
      <w:bookmarkStart w:id="1417" w:name="_Toc164137151"/>
      <w:bookmarkStart w:id="1418" w:name="_Toc164161311"/>
      <w:bookmarkStart w:id="1419" w:name="_Toc165173882"/>
      <w:bookmarkStart w:id="1420" w:name="_Toc439170702"/>
      <w:bookmarkStart w:id="1421" w:name="_Toc439172804"/>
      <w:bookmarkStart w:id="1422" w:name="_Toc439173248"/>
      <w:bookmarkStart w:id="1423" w:name="_Toc439238244"/>
      <w:bookmarkStart w:id="1424" w:name="_Toc439252791"/>
      <w:bookmarkStart w:id="1425" w:name="_Toc439323765"/>
      <w:bookmarkStart w:id="1426" w:name="_Toc440361402"/>
      <w:bookmarkStart w:id="1427" w:name="_Toc440376284"/>
      <w:bookmarkStart w:id="1428" w:name="_Toc440382542"/>
      <w:bookmarkStart w:id="1429" w:name="_Toc440447212"/>
      <w:bookmarkStart w:id="1430" w:name="_Toc440620892"/>
      <w:bookmarkStart w:id="1431" w:name="_Toc440631527"/>
      <w:bookmarkStart w:id="1432" w:name="_Toc440875766"/>
      <w:bookmarkStart w:id="1433" w:name="_Toc441131790"/>
      <w:bookmarkStart w:id="1434" w:name="_Toc465865233"/>
      <w:bookmarkStart w:id="1435" w:name="_Toc468976379"/>
      <w:bookmarkStart w:id="1436" w:name="_Toc469483108"/>
      <w:bookmarkStart w:id="1437"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8" w:name="_Toc97651412"/>
      <w:bookmarkStart w:id="1439" w:name="_Toc98253957"/>
      <w:bookmarkStart w:id="1440" w:name="_Toc157248209"/>
      <w:bookmarkStart w:id="1441" w:name="_Toc157496578"/>
      <w:bookmarkStart w:id="1442" w:name="_Toc158206117"/>
      <w:bookmarkStart w:id="1443" w:name="_Toc164057802"/>
      <w:bookmarkStart w:id="1444" w:name="_Toc164137152"/>
      <w:bookmarkStart w:id="1445" w:name="_Toc164161312"/>
      <w:bookmarkStart w:id="1446" w:name="_Toc165173883"/>
      <w:r>
        <w:rPr>
          <w:b/>
          <w:szCs w:val="24"/>
        </w:rPr>
        <w:br w:type="page"/>
      </w:r>
    </w:p>
    <w:p w:rsidR="004F4D80" w:rsidRPr="00D904EF" w:rsidRDefault="004F4D80" w:rsidP="004F4D80">
      <w:pPr>
        <w:pStyle w:val="3"/>
        <w:rPr>
          <w:szCs w:val="24"/>
        </w:rPr>
      </w:pPr>
      <w:bookmarkStart w:id="1447" w:name="_Toc439170703"/>
      <w:bookmarkStart w:id="1448" w:name="_Toc439172805"/>
      <w:bookmarkStart w:id="1449" w:name="_Toc439173249"/>
      <w:bookmarkStart w:id="1450" w:name="_Toc439238245"/>
      <w:bookmarkStart w:id="1451" w:name="_Toc439252792"/>
      <w:bookmarkStart w:id="1452" w:name="_Toc439323766"/>
      <w:bookmarkStart w:id="1453" w:name="_Toc440361403"/>
      <w:bookmarkStart w:id="1454" w:name="_Toc440376285"/>
      <w:bookmarkStart w:id="1455" w:name="_Toc440382543"/>
      <w:bookmarkStart w:id="1456" w:name="_Toc440447213"/>
      <w:bookmarkStart w:id="1457" w:name="_Toc440620893"/>
      <w:bookmarkStart w:id="1458" w:name="_Toc440631528"/>
      <w:bookmarkStart w:id="1459" w:name="_Toc440875767"/>
      <w:bookmarkStart w:id="1460" w:name="_Toc441131791"/>
      <w:bookmarkStart w:id="1461" w:name="_Toc465865234"/>
      <w:bookmarkStart w:id="1462" w:name="_Toc468976380"/>
      <w:bookmarkStart w:id="1463" w:name="_Toc469483109"/>
      <w:bookmarkStart w:id="1464" w:name="_Toc471897593"/>
      <w:r w:rsidRPr="00D904EF">
        <w:rPr>
          <w:szCs w:val="24"/>
        </w:rPr>
        <w:t>Инструкции по заполнению</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6"/>
    <w:bookmarkEnd w:id="1407"/>
    <w:bookmarkEnd w:id="1408"/>
    <w:bookmarkEnd w:id="1409"/>
    <w:bookmarkEnd w:id="14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5"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6" w:name="_Toc423423680"/>
      <w:bookmarkStart w:id="1467" w:name="_Ref440272035"/>
      <w:bookmarkStart w:id="1468" w:name="_Ref440274733"/>
      <w:bookmarkStart w:id="1469" w:name="_Ref444180906"/>
      <w:bookmarkStart w:id="1470"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5"/>
      <w:bookmarkEnd w:id="1466"/>
      <w:bookmarkEnd w:id="1467"/>
      <w:bookmarkEnd w:id="1468"/>
      <w:bookmarkEnd w:id="1469"/>
      <w:bookmarkEnd w:id="1470"/>
    </w:p>
    <w:p w:rsidR="004F4D80" w:rsidRPr="0010618F" w:rsidRDefault="004F4D80" w:rsidP="004F4D80">
      <w:pPr>
        <w:pStyle w:val="3"/>
        <w:rPr>
          <w:szCs w:val="24"/>
        </w:rPr>
      </w:pPr>
      <w:bookmarkStart w:id="1471" w:name="_Toc343690584"/>
      <w:bookmarkStart w:id="1472" w:name="_Toc372294428"/>
      <w:bookmarkStart w:id="1473" w:name="_Toc379288896"/>
      <w:bookmarkStart w:id="1474" w:name="_Toc384734780"/>
      <w:bookmarkStart w:id="1475" w:name="_Toc396984078"/>
      <w:bookmarkStart w:id="1476" w:name="_Toc423423681"/>
      <w:bookmarkStart w:id="1477" w:name="_Toc439170710"/>
      <w:bookmarkStart w:id="1478" w:name="_Toc439172812"/>
      <w:bookmarkStart w:id="1479" w:name="_Toc439173253"/>
      <w:bookmarkStart w:id="1480" w:name="_Toc439238249"/>
      <w:bookmarkStart w:id="1481" w:name="_Toc439252796"/>
      <w:bookmarkStart w:id="1482" w:name="_Toc439323770"/>
      <w:bookmarkStart w:id="1483" w:name="_Toc440361405"/>
      <w:bookmarkStart w:id="1484" w:name="_Toc440376287"/>
      <w:bookmarkStart w:id="1485" w:name="_Toc440382545"/>
      <w:bookmarkStart w:id="1486" w:name="_Toc440447215"/>
      <w:bookmarkStart w:id="1487" w:name="_Toc440620895"/>
      <w:bookmarkStart w:id="1488" w:name="_Toc440631530"/>
      <w:bookmarkStart w:id="1489" w:name="_Toc440875769"/>
      <w:bookmarkStart w:id="1490" w:name="_Toc441131793"/>
      <w:bookmarkStart w:id="1491" w:name="_Toc465865236"/>
      <w:bookmarkStart w:id="1492" w:name="_Toc468976382"/>
      <w:bookmarkStart w:id="1493" w:name="_Toc469483111"/>
      <w:bookmarkStart w:id="1494"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5" w:name="_Toc343690585"/>
      <w:bookmarkStart w:id="1496" w:name="_Toc372294429"/>
      <w:bookmarkStart w:id="1497" w:name="_Toc379288897"/>
      <w:bookmarkStart w:id="1498" w:name="_Toc384734781"/>
      <w:bookmarkStart w:id="1499" w:name="_Toc396984079"/>
      <w:bookmarkStart w:id="1500" w:name="_Toc423423682"/>
      <w:bookmarkStart w:id="1501" w:name="_Toc439170711"/>
      <w:bookmarkStart w:id="1502" w:name="_Toc439172813"/>
      <w:bookmarkStart w:id="1503" w:name="_Toc439173254"/>
      <w:bookmarkStart w:id="1504" w:name="_Toc439238250"/>
      <w:bookmarkStart w:id="1505" w:name="_Toc439252797"/>
      <w:bookmarkStart w:id="1506" w:name="_Toc439323771"/>
      <w:bookmarkStart w:id="1507" w:name="_Toc440361406"/>
      <w:bookmarkStart w:id="1508" w:name="_Toc440376288"/>
      <w:bookmarkStart w:id="1509" w:name="_Toc440382546"/>
      <w:bookmarkStart w:id="1510" w:name="_Toc440447216"/>
      <w:bookmarkStart w:id="1511" w:name="_Toc440620896"/>
      <w:bookmarkStart w:id="1512" w:name="_Toc440631531"/>
      <w:bookmarkStart w:id="1513" w:name="_Toc440875770"/>
      <w:bookmarkStart w:id="1514" w:name="_Toc441131794"/>
      <w:bookmarkStart w:id="1515" w:name="_Toc465865237"/>
      <w:bookmarkStart w:id="1516" w:name="_Toc468976383"/>
      <w:bookmarkStart w:id="1517" w:name="_Toc469483112"/>
      <w:bookmarkStart w:id="1518" w:name="_Toc471897596"/>
      <w:r w:rsidRPr="00D27071">
        <w:rPr>
          <w:szCs w:val="24"/>
        </w:rPr>
        <w:t>Инструкции по заполнению</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5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0" w:name="_Toc423423683"/>
      <w:bookmarkStart w:id="1521" w:name="_Ref440272051"/>
      <w:bookmarkStart w:id="1522" w:name="_Ref440274744"/>
      <w:bookmarkStart w:id="1523"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19"/>
      <w:bookmarkEnd w:id="1520"/>
      <w:bookmarkEnd w:id="1521"/>
      <w:bookmarkEnd w:id="1522"/>
      <w:bookmarkEnd w:id="1523"/>
    </w:p>
    <w:p w:rsidR="004F4D80" w:rsidRPr="008C4223" w:rsidRDefault="004F4D80" w:rsidP="004F4D80">
      <w:pPr>
        <w:pStyle w:val="3"/>
        <w:rPr>
          <w:szCs w:val="24"/>
        </w:rPr>
      </w:pPr>
      <w:bookmarkStart w:id="1524" w:name="_Toc343690587"/>
      <w:bookmarkStart w:id="1525" w:name="_Toc372294431"/>
      <w:bookmarkStart w:id="1526" w:name="_Toc379288899"/>
      <w:bookmarkStart w:id="1527" w:name="_Toc384734783"/>
      <w:bookmarkStart w:id="1528" w:name="_Toc396984081"/>
      <w:bookmarkStart w:id="1529" w:name="_Toc423423684"/>
      <w:bookmarkStart w:id="1530" w:name="_Toc439170713"/>
      <w:bookmarkStart w:id="1531" w:name="_Toc439172815"/>
      <w:bookmarkStart w:id="1532" w:name="_Toc439173256"/>
      <w:bookmarkStart w:id="1533" w:name="_Toc439238252"/>
      <w:bookmarkStart w:id="1534" w:name="_Toc439252799"/>
      <w:bookmarkStart w:id="1535" w:name="_Toc439323773"/>
      <w:bookmarkStart w:id="1536" w:name="_Toc440361408"/>
      <w:bookmarkStart w:id="1537" w:name="_Toc440376290"/>
      <w:bookmarkStart w:id="1538" w:name="_Toc440382548"/>
      <w:bookmarkStart w:id="1539" w:name="_Toc440447218"/>
      <w:bookmarkStart w:id="1540" w:name="_Toc440620898"/>
      <w:bookmarkStart w:id="1541" w:name="_Toc440631533"/>
      <w:bookmarkStart w:id="1542" w:name="_Toc440875772"/>
      <w:bookmarkStart w:id="1543" w:name="_Toc441131796"/>
      <w:bookmarkStart w:id="1544" w:name="_Toc465865239"/>
      <w:bookmarkStart w:id="1545" w:name="_Toc468976385"/>
      <w:bookmarkStart w:id="1546" w:name="_Toc469483114"/>
      <w:bookmarkStart w:id="1547" w:name="_Toc471897598"/>
      <w:r w:rsidRPr="008C4223">
        <w:rPr>
          <w:szCs w:val="24"/>
        </w:rPr>
        <w:t xml:space="preserve">Форма </w:t>
      </w:r>
      <w:bookmarkEnd w:id="1524"/>
      <w:bookmarkEnd w:id="1525"/>
      <w:bookmarkEnd w:id="1526"/>
      <w:bookmarkEnd w:id="1527"/>
      <w:bookmarkEnd w:id="1528"/>
      <w:bookmarkEnd w:id="1529"/>
      <w:bookmarkEnd w:id="1530"/>
      <w:bookmarkEnd w:id="1531"/>
      <w:bookmarkEnd w:id="1532"/>
      <w:bookmarkEnd w:id="1533"/>
      <w:bookmarkEnd w:id="1534"/>
      <w:r w:rsidR="000D70B6" w:rsidRPr="000D70B6">
        <w:rPr>
          <w:szCs w:val="24"/>
        </w:rPr>
        <w:t>Согласия на обработку персональных данных</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8" w:name="_Toc439252801"/>
      <w:bookmarkStart w:id="1549" w:name="_Toc439323774"/>
      <w:bookmarkStart w:id="1550" w:name="_Toc440361409"/>
      <w:bookmarkStart w:id="1551" w:name="_Toc440376291"/>
      <w:bookmarkStart w:id="1552" w:name="_Toc440382549"/>
      <w:bookmarkStart w:id="1553" w:name="_Toc440447219"/>
      <w:bookmarkStart w:id="1554" w:name="_Toc440632380"/>
      <w:bookmarkStart w:id="1555" w:name="_Toc440875152"/>
      <w:bookmarkStart w:id="1556" w:name="_Toc441131139"/>
      <w:bookmarkStart w:id="1557" w:name="_Toc465774662"/>
      <w:bookmarkStart w:id="1558" w:name="_Toc465865240"/>
      <w:bookmarkStart w:id="1559" w:name="_Toc468976386"/>
      <w:bookmarkStart w:id="1560" w:name="_Toc469483115"/>
      <w:bookmarkStart w:id="1561" w:name="_Toc471897599"/>
      <w:r w:rsidRPr="008B51A2">
        <w:rPr>
          <w:szCs w:val="24"/>
        </w:rPr>
        <w:t>Инструкции по заполнению</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2" w:name="_Toc461808970"/>
      <w:bookmarkStart w:id="1563" w:name="_Toc464120680"/>
      <w:bookmarkStart w:id="1564" w:name="_Toc465774663"/>
      <w:bookmarkStart w:id="1565" w:name="_Toc465865241"/>
      <w:bookmarkStart w:id="1566" w:name="_Toc468976387"/>
      <w:bookmarkStart w:id="1567" w:name="_Toc469483116"/>
      <w:bookmarkStart w:id="1568" w:name="_Toc471897600"/>
      <w:r w:rsidRPr="008B51A2">
        <w:rPr>
          <w:szCs w:val="24"/>
        </w:rPr>
        <w:t>Форма Согласия на обработку персональных данных</w:t>
      </w:r>
      <w:bookmarkEnd w:id="1562"/>
      <w:bookmarkEnd w:id="1563"/>
      <w:bookmarkEnd w:id="1564"/>
      <w:bookmarkEnd w:id="1565"/>
      <w:bookmarkEnd w:id="1566"/>
      <w:bookmarkEnd w:id="1567"/>
      <w:bookmarkEnd w:id="1568"/>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9" w:name="_Toc461808971"/>
      <w:r w:rsidRPr="008B51A2">
        <w:rPr>
          <w:b/>
          <w:sz w:val="24"/>
          <w:szCs w:val="24"/>
        </w:rPr>
        <w:t>Согласие на обработку персональных данных</w:t>
      </w:r>
      <w:bookmarkEnd w:id="1569"/>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0" w:name="_Toc461808972"/>
      <w:bookmarkStart w:id="1571" w:name="_Toc464120681"/>
      <w:bookmarkStart w:id="1572" w:name="_Toc465774664"/>
      <w:bookmarkStart w:id="1573" w:name="_Toc465865242"/>
      <w:bookmarkStart w:id="1574" w:name="_Toc468976388"/>
      <w:bookmarkStart w:id="1575" w:name="_Toc469483117"/>
      <w:bookmarkStart w:id="1576" w:name="_Toc471897601"/>
      <w:r w:rsidRPr="008B51A2">
        <w:rPr>
          <w:szCs w:val="24"/>
        </w:rPr>
        <w:t>Инструкции по заполнению</w:t>
      </w:r>
      <w:bookmarkEnd w:id="1570"/>
      <w:bookmarkEnd w:id="1571"/>
      <w:bookmarkEnd w:id="1572"/>
      <w:bookmarkEnd w:id="1573"/>
      <w:bookmarkEnd w:id="1574"/>
      <w:bookmarkEnd w:id="1575"/>
      <w:bookmarkEnd w:id="1576"/>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71897602"/>
      <w:r w:rsidRPr="007A6A39">
        <w:t>Соглашение о неустойке (форма 1</w:t>
      </w:r>
      <w:r w:rsidR="00635719">
        <w:t>4</w:t>
      </w:r>
      <w:r w:rsidRPr="007A6A39">
        <w:t>)</w:t>
      </w:r>
      <w:bookmarkEnd w:id="1577"/>
      <w:bookmarkEnd w:id="1578"/>
      <w:bookmarkEnd w:id="1579"/>
      <w:bookmarkEnd w:id="1580"/>
    </w:p>
    <w:p w:rsidR="007A6A39" w:rsidRPr="007A6A39"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61411"/>
      <w:bookmarkStart w:id="1588" w:name="_Toc440376293"/>
      <w:bookmarkStart w:id="1589" w:name="_Toc440382551"/>
      <w:bookmarkStart w:id="1590" w:name="_Toc440447221"/>
      <w:bookmarkStart w:id="1591" w:name="_Toc440620901"/>
      <w:bookmarkStart w:id="1592" w:name="_Toc440631536"/>
      <w:bookmarkStart w:id="1593" w:name="_Toc440875775"/>
      <w:bookmarkStart w:id="1594" w:name="_Toc441131799"/>
      <w:bookmarkStart w:id="1595" w:name="_Toc465865244"/>
      <w:bookmarkStart w:id="1596" w:name="_Toc468976390"/>
      <w:bookmarkStart w:id="1597" w:name="_Toc469483119"/>
      <w:bookmarkStart w:id="1598" w:name="_Toc471897603"/>
      <w:r w:rsidRPr="007A6A39">
        <w:rPr>
          <w:szCs w:val="24"/>
        </w:rPr>
        <w:t>Форма соглашени</w:t>
      </w:r>
      <w:r w:rsidR="00E47073">
        <w:rPr>
          <w:szCs w:val="24"/>
        </w:rPr>
        <w:t>я</w:t>
      </w:r>
      <w:r w:rsidRPr="007A6A39">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61412"/>
      <w:bookmarkStart w:id="1606" w:name="_Toc440376294"/>
      <w:bookmarkStart w:id="1607" w:name="_Toc440382552"/>
      <w:bookmarkStart w:id="1608" w:name="_Toc440447222"/>
      <w:bookmarkStart w:id="1609" w:name="_Toc440620902"/>
      <w:bookmarkStart w:id="1610" w:name="_Toc440631537"/>
      <w:bookmarkStart w:id="1611" w:name="_Toc440875776"/>
      <w:bookmarkStart w:id="1612" w:name="_Toc441131800"/>
      <w:bookmarkStart w:id="1613" w:name="_Toc465865245"/>
      <w:bookmarkStart w:id="1614" w:name="_Toc468976391"/>
      <w:bookmarkStart w:id="1615" w:name="_Toc469483120"/>
      <w:bookmarkStart w:id="1616" w:name="_Toc471897604"/>
      <w:r w:rsidRPr="007857E5">
        <w:rPr>
          <w:szCs w:val="24"/>
        </w:rPr>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7" w:name="_Ref467752100"/>
      <w:bookmarkStart w:id="1618" w:name="_Ref467752165"/>
      <w:bookmarkStart w:id="1619" w:name="_Ref467752316"/>
      <w:bookmarkStart w:id="1620" w:name="_Ref467752394"/>
      <w:bookmarkStart w:id="1621" w:name="_Toc471897605"/>
      <w:bookmarkStart w:id="1622" w:name="_Ref440272274"/>
      <w:bookmarkStart w:id="1623" w:name="_Ref440274756"/>
      <w:r w:rsidRPr="00CC5A3A">
        <w:t>Расписка  сдачи-приемки соглашения о неустойке (форма 1</w:t>
      </w:r>
      <w:r>
        <w:t>5</w:t>
      </w:r>
      <w:r w:rsidRPr="00CC5A3A">
        <w:t>)</w:t>
      </w:r>
      <w:bookmarkEnd w:id="1617"/>
      <w:bookmarkEnd w:id="1618"/>
      <w:bookmarkEnd w:id="1619"/>
      <w:bookmarkEnd w:id="1620"/>
      <w:bookmarkEnd w:id="1621"/>
    </w:p>
    <w:p w:rsidR="0010618F" w:rsidRPr="00CC5A3A" w:rsidRDefault="0010618F" w:rsidP="0010618F">
      <w:pPr>
        <w:pStyle w:val="3"/>
        <w:rPr>
          <w:szCs w:val="24"/>
        </w:rPr>
      </w:pPr>
      <w:bookmarkStart w:id="1624" w:name="_Toc465865247"/>
      <w:bookmarkStart w:id="1625" w:name="_Toc468976393"/>
      <w:bookmarkStart w:id="1626" w:name="_Toc469483122"/>
      <w:bookmarkStart w:id="1627" w:name="_Toc471897606"/>
      <w:r w:rsidRPr="00CC5A3A">
        <w:rPr>
          <w:szCs w:val="24"/>
        </w:rPr>
        <w:t>Форма Расписки  сдачи-приемки соглашения о неустойке</w:t>
      </w:r>
      <w:bookmarkEnd w:id="1624"/>
      <w:bookmarkEnd w:id="1625"/>
      <w:bookmarkEnd w:id="1626"/>
      <w:bookmarkEnd w:id="162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8" w:name="_Toc465865248"/>
      <w:bookmarkStart w:id="1629" w:name="_Toc468976394"/>
      <w:bookmarkStart w:id="1630" w:name="_Toc469483123"/>
      <w:bookmarkStart w:id="1631" w:name="_Toc471897607"/>
      <w:r w:rsidRPr="00CC5A3A">
        <w:rPr>
          <w:szCs w:val="24"/>
        </w:rPr>
        <w:t>Инструкции по заполнению</w:t>
      </w:r>
      <w:bookmarkEnd w:id="1628"/>
      <w:bookmarkEnd w:id="1629"/>
      <w:bookmarkEnd w:id="1630"/>
      <w:bookmarkEnd w:id="1631"/>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2" w:name="_Ref468195799"/>
      <w:bookmarkStart w:id="1633"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2"/>
      <w:bookmarkEnd w:id="1623"/>
      <w:bookmarkEnd w:id="1632"/>
      <w:bookmarkEnd w:id="1633"/>
    </w:p>
    <w:p w:rsidR="007857E5" w:rsidRPr="00E47073" w:rsidRDefault="007857E5" w:rsidP="007857E5">
      <w:pPr>
        <w:pStyle w:val="3"/>
        <w:rPr>
          <w:szCs w:val="24"/>
        </w:rPr>
      </w:pPr>
      <w:bookmarkStart w:id="1634" w:name="_Toc439170718"/>
      <w:bookmarkStart w:id="1635" w:name="_Toc439172820"/>
      <w:bookmarkStart w:id="1636" w:name="_Toc439173262"/>
      <w:bookmarkStart w:id="1637" w:name="_Toc439238258"/>
      <w:bookmarkStart w:id="1638" w:name="_Toc439252806"/>
      <w:bookmarkStart w:id="1639" w:name="_Toc439323779"/>
      <w:bookmarkStart w:id="1640" w:name="_Toc440361414"/>
      <w:bookmarkStart w:id="1641" w:name="_Toc440376296"/>
      <w:bookmarkStart w:id="1642" w:name="_Toc440382554"/>
      <w:bookmarkStart w:id="1643" w:name="_Toc440447224"/>
      <w:bookmarkStart w:id="1644" w:name="_Toc440620904"/>
      <w:bookmarkStart w:id="1645" w:name="_Toc440631539"/>
      <w:bookmarkStart w:id="1646" w:name="_Toc440875778"/>
      <w:bookmarkStart w:id="1647" w:name="_Toc441131802"/>
      <w:bookmarkStart w:id="1648" w:name="_Toc465865250"/>
      <w:bookmarkStart w:id="1649" w:name="_Toc468976396"/>
      <w:bookmarkStart w:id="1650" w:name="_Toc469483125"/>
      <w:bookmarkStart w:id="1651" w:name="_Toc471897609"/>
      <w:r w:rsidRPr="00E47073">
        <w:rPr>
          <w:szCs w:val="24"/>
        </w:rPr>
        <w:t xml:space="preserve">Форма </w:t>
      </w:r>
      <w:bookmarkEnd w:id="1634"/>
      <w:r w:rsidR="00E47073" w:rsidRPr="00E47073">
        <w:rPr>
          <w:szCs w:val="24"/>
        </w:rPr>
        <w:t>согласия Участника налоговым органам на разглашение сведений, составляющих налоговую тайну</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2" w:name="_Toc300142269"/>
      <w:bookmarkStart w:id="1653" w:name="_Toc309735391"/>
      <w:bookmarkStart w:id="165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2"/>
      <w:r w:rsidRPr="007857E5">
        <w:rPr>
          <w:b/>
          <w:bCs w:val="0"/>
          <w:snapToGrid w:val="0"/>
          <w:sz w:val="24"/>
          <w:szCs w:val="24"/>
        </w:rPr>
        <w:t xml:space="preserve"> </w:t>
      </w:r>
      <w:bookmarkEnd w:id="1653"/>
      <w:bookmarkEnd w:id="165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5" w:name="_Toc439170719"/>
      <w:bookmarkStart w:id="1656" w:name="_Toc439172821"/>
      <w:bookmarkStart w:id="1657" w:name="_Toc439173263"/>
      <w:bookmarkStart w:id="1658" w:name="_Toc439238259"/>
      <w:bookmarkStart w:id="1659" w:name="_Toc439252807"/>
      <w:bookmarkStart w:id="1660" w:name="_Toc439323780"/>
      <w:bookmarkStart w:id="1661" w:name="_Toc440361415"/>
      <w:bookmarkStart w:id="1662" w:name="_Toc440376297"/>
      <w:bookmarkStart w:id="1663" w:name="_Toc440382555"/>
      <w:bookmarkStart w:id="1664" w:name="_Toc440447225"/>
      <w:bookmarkStart w:id="1665" w:name="_Toc440620905"/>
      <w:bookmarkStart w:id="1666" w:name="_Toc440631540"/>
      <w:bookmarkStart w:id="1667" w:name="_Toc440875779"/>
      <w:bookmarkStart w:id="1668" w:name="_Toc441131803"/>
      <w:bookmarkStart w:id="1669" w:name="_Toc465865251"/>
      <w:bookmarkStart w:id="1670" w:name="_Toc468976397"/>
      <w:bookmarkStart w:id="1671" w:name="_Toc469483126"/>
      <w:bookmarkStart w:id="1672" w:name="_Toc471897610"/>
      <w:r w:rsidRPr="007857E5">
        <w:rPr>
          <w:szCs w:val="24"/>
        </w:rPr>
        <w:t>Инструкции по заполнению</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7"/>
          <w:headerReference w:type="default" r:id="rId58"/>
          <w:footerReference w:type="even" r:id="rId59"/>
          <w:headerReference w:type="first" r:id="rId60"/>
          <w:footerReference w:type="first" r:id="rId61"/>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3" w:name="_Ref93268095"/>
      <w:bookmarkStart w:id="1674" w:name="_Ref93268099"/>
      <w:bookmarkStart w:id="1675" w:name="_Toc98253958"/>
      <w:bookmarkStart w:id="1676" w:name="_Toc165173884"/>
      <w:bookmarkStart w:id="1677" w:name="_Toc423423678"/>
      <w:bookmarkStart w:id="1678" w:name="_Ref440272510"/>
      <w:bookmarkStart w:id="1679" w:name="_Ref440274961"/>
      <w:bookmarkStart w:id="1680" w:name="_Ref90381141"/>
      <w:bookmarkStart w:id="1681" w:name="_Toc90385121"/>
      <w:bookmarkStart w:id="1682" w:name="_Toc98253952"/>
      <w:bookmarkStart w:id="1683" w:name="_Toc165173878"/>
      <w:bookmarkStart w:id="1684" w:name="_Toc423427449"/>
      <w:bookmarkStart w:id="1685"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6" w:name="_Toc90385125"/>
      <w:bookmarkStart w:id="1687" w:name="_Toc439170705"/>
      <w:bookmarkStart w:id="1688" w:name="_Toc439172807"/>
      <w:bookmarkStart w:id="1689" w:name="_Toc439173268"/>
      <w:bookmarkStart w:id="1690" w:name="_Toc439238264"/>
      <w:bookmarkStart w:id="1691" w:name="_Toc439252812"/>
      <w:bookmarkStart w:id="1692" w:name="_Toc439323785"/>
      <w:bookmarkStart w:id="1693" w:name="_Toc440361420"/>
      <w:bookmarkStart w:id="1694" w:name="_Toc440376302"/>
      <w:bookmarkStart w:id="1695" w:name="_Toc440382560"/>
      <w:bookmarkStart w:id="1696" w:name="_Toc440447230"/>
      <w:bookmarkStart w:id="1697" w:name="_Toc440620910"/>
      <w:bookmarkStart w:id="1698" w:name="_Toc440631545"/>
      <w:bookmarkStart w:id="1699" w:name="_Toc440875781"/>
      <w:bookmarkStart w:id="1700" w:name="_Toc441131805"/>
      <w:bookmarkStart w:id="1701" w:name="_Toc465865253"/>
      <w:bookmarkStart w:id="1702" w:name="_Toc468976399"/>
      <w:bookmarkStart w:id="1703" w:name="_Toc469483128"/>
      <w:bookmarkStart w:id="1704" w:name="_Toc471897612"/>
      <w:r w:rsidRPr="00D904EF">
        <w:rPr>
          <w:szCs w:val="24"/>
        </w:rPr>
        <w:t xml:space="preserve">Форма </w:t>
      </w:r>
      <w:bookmarkEnd w:id="1686"/>
      <w:bookmarkEnd w:id="1687"/>
      <w:bookmarkEnd w:id="1688"/>
      <w:bookmarkEnd w:id="1689"/>
      <w:bookmarkEnd w:id="1690"/>
      <w:bookmarkEnd w:id="1691"/>
      <w:bookmarkEnd w:id="1692"/>
      <w:bookmarkEnd w:id="169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4"/>
      <w:bookmarkEnd w:id="1695"/>
      <w:bookmarkEnd w:id="1696"/>
      <w:r w:rsidR="00D35266">
        <w:rPr>
          <w:szCs w:val="24"/>
        </w:rPr>
        <w:t>субподрядчиками</w:t>
      </w:r>
      <w:bookmarkEnd w:id="1697"/>
      <w:bookmarkEnd w:id="1698"/>
      <w:bookmarkEnd w:id="1699"/>
      <w:bookmarkEnd w:id="1700"/>
      <w:bookmarkEnd w:id="1701"/>
      <w:bookmarkEnd w:id="1702"/>
      <w:bookmarkEnd w:id="1703"/>
      <w:bookmarkEnd w:id="170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5" w:name="_Toc90385126"/>
      <w:bookmarkStart w:id="1706" w:name="_Toc98253959"/>
      <w:bookmarkStart w:id="1707" w:name="_Toc157248211"/>
      <w:bookmarkStart w:id="1708" w:name="_Toc157496580"/>
      <w:bookmarkStart w:id="1709" w:name="_Toc158206119"/>
      <w:bookmarkStart w:id="1710" w:name="_Toc164057804"/>
      <w:bookmarkStart w:id="1711" w:name="_Toc164137154"/>
      <w:bookmarkStart w:id="1712" w:name="_Toc164161314"/>
      <w:bookmarkStart w:id="1713" w:name="_Toc165173885"/>
      <w:r>
        <w:rPr>
          <w:b/>
          <w:szCs w:val="24"/>
        </w:rPr>
        <w:br w:type="page"/>
      </w:r>
    </w:p>
    <w:p w:rsidR="00635719" w:rsidRPr="00D904EF" w:rsidRDefault="00635719" w:rsidP="00635719">
      <w:pPr>
        <w:pStyle w:val="3"/>
        <w:rPr>
          <w:szCs w:val="24"/>
        </w:rPr>
      </w:pPr>
      <w:bookmarkStart w:id="1714" w:name="_Toc439170706"/>
      <w:bookmarkStart w:id="1715" w:name="_Toc439172808"/>
      <w:bookmarkStart w:id="1716" w:name="_Toc439173269"/>
      <w:bookmarkStart w:id="1717" w:name="_Toc439238265"/>
      <w:bookmarkStart w:id="1718" w:name="_Toc439252813"/>
      <w:bookmarkStart w:id="1719" w:name="_Toc439323786"/>
      <w:bookmarkStart w:id="1720" w:name="_Toc440361421"/>
      <w:bookmarkStart w:id="1721" w:name="_Toc440376303"/>
      <w:bookmarkStart w:id="1722" w:name="_Toc440382561"/>
      <w:bookmarkStart w:id="1723" w:name="_Toc440447231"/>
      <w:bookmarkStart w:id="1724" w:name="_Toc440620911"/>
      <w:bookmarkStart w:id="1725" w:name="_Toc440631546"/>
      <w:bookmarkStart w:id="1726" w:name="_Toc440875782"/>
      <w:bookmarkStart w:id="1727" w:name="_Toc441131806"/>
      <w:bookmarkStart w:id="1728" w:name="_Toc465865254"/>
      <w:bookmarkStart w:id="1729" w:name="_Toc468976400"/>
      <w:bookmarkStart w:id="1730" w:name="_Toc469483129"/>
      <w:bookmarkStart w:id="1731" w:name="_Toc471897613"/>
      <w:r w:rsidRPr="00D904EF">
        <w:rPr>
          <w:szCs w:val="24"/>
        </w:rPr>
        <w:t>Инструкции по заполнению</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2" w:name="_Ref440376324"/>
      <w:bookmarkStart w:id="1733" w:name="_Ref440376401"/>
      <w:bookmarkStart w:id="1734"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2"/>
      <w:bookmarkEnd w:id="1733"/>
      <w:bookmarkEnd w:id="173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5" w:name="_Toc440376305"/>
      <w:bookmarkStart w:id="1736" w:name="_Toc440382563"/>
      <w:bookmarkStart w:id="1737" w:name="_Toc440447233"/>
      <w:bookmarkStart w:id="1738" w:name="_Toc440620913"/>
      <w:bookmarkStart w:id="1739" w:name="_Toc440631548"/>
      <w:bookmarkStart w:id="1740" w:name="_Toc440875784"/>
      <w:bookmarkStart w:id="1741" w:name="_Toc441131808"/>
      <w:bookmarkStart w:id="1742" w:name="_Toc465865256"/>
      <w:bookmarkStart w:id="1743" w:name="_Toc468976402"/>
      <w:bookmarkStart w:id="1744" w:name="_Toc469483131"/>
      <w:bookmarkStart w:id="1745"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5"/>
      <w:bookmarkEnd w:id="1736"/>
      <w:bookmarkEnd w:id="1737"/>
      <w:bookmarkEnd w:id="1738"/>
      <w:bookmarkEnd w:id="1739"/>
      <w:bookmarkEnd w:id="1740"/>
      <w:bookmarkEnd w:id="1741"/>
      <w:bookmarkEnd w:id="1742"/>
      <w:bookmarkEnd w:id="1743"/>
      <w:bookmarkEnd w:id="1744"/>
      <w:bookmarkEnd w:id="174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6" w:name="_Toc440376306"/>
      <w:bookmarkStart w:id="1747" w:name="_Toc440382564"/>
      <w:bookmarkStart w:id="1748" w:name="_Toc440447234"/>
      <w:bookmarkStart w:id="1749" w:name="_Toc440620914"/>
      <w:bookmarkStart w:id="1750" w:name="_Toc440631549"/>
      <w:bookmarkStart w:id="1751" w:name="_Toc440875785"/>
      <w:bookmarkStart w:id="1752" w:name="_Toc441131809"/>
      <w:bookmarkStart w:id="1753" w:name="_Toc465865257"/>
      <w:bookmarkStart w:id="1754" w:name="_Toc468976403"/>
      <w:bookmarkStart w:id="1755" w:name="_Toc469483132"/>
      <w:bookmarkStart w:id="1756" w:name="_Toc471897616"/>
      <w:r w:rsidRPr="00D904EF">
        <w:rPr>
          <w:szCs w:val="24"/>
        </w:rPr>
        <w:t>Инструкции по заполнению</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A83" w:rsidRDefault="00A35A83">
      <w:pPr>
        <w:spacing w:line="240" w:lineRule="auto"/>
      </w:pPr>
      <w:r>
        <w:separator/>
      </w:r>
    </w:p>
  </w:endnote>
  <w:endnote w:type="continuationSeparator" w:id="0">
    <w:p w:rsidR="00A35A83" w:rsidRDefault="00A35A83">
      <w:pPr>
        <w:spacing w:line="240" w:lineRule="auto"/>
      </w:pPr>
      <w:r>
        <w:continuationSeparator/>
      </w:r>
    </w:p>
  </w:endnote>
  <w:endnote w:id="1">
    <w:p w:rsidR="00D61C6C" w:rsidRDefault="00D61C6C" w:rsidP="0028047A">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C6C" w:rsidRDefault="00D61C6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FA0376" w:rsidRDefault="00D61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03962">
      <w:rPr>
        <w:noProof/>
        <w:sz w:val="16"/>
        <w:szCs w:val="16"/>
        <w:lang w:eastAsia="ru-RU"/>
      </w:rPr>
      <w:t>30</w:t>
    </w:r>
    <w:r w:rsidRPr="00FA0376">
      <w:rPr>
        <w:sz w:val="16"/>
        <w:szCs w:val="16"/>
        <w:lang w:eastAsia="ru-RU"/>
      </w:rPr>
      <w:fldChar w:fldCharType="end"/>
    </w:r>
  </w:p>
  <w:p w:rsidR="00D61C6C" w:rsidRPr="00EE0539" w:rsidRDefault="00D61C6C" w:rsidP="00832D0A">
    <w:pPr>
      <w:pStyle w:val="aff1"/>
      <w:jc w:val="center"/>
      <w:rPr>
        <w:sz w:val="18"/>
        <w:szCs w:val="18"/>
      </w:rPr>
    </w:pPr>
    <w:r>
      <w:rPr>
        <w:sz w:val="18"/>
        <w:szCs w:val="18"/>
      </w:rPr>
      <w:t xml:space="preserve">Открытый запрос предложений на </w:t>
    </w:r>
    <w:r w:rsidRPr="00D131D7">
      <w:rPr>
        <w:sz w:val="18"/>
        <w:szCs w:val="18"/>
      </w:rPr>
      <w:t xml:space="preserve">право заключения </w:t>
    </w:r>
    <w:r w:rsidR="00BC7130" w:rsidRPr="00BC7130">
      <w:rPr>
        <w:iCs/>
        <w:sz w:val="18"/>
        <w:szCs w:val="18"/>
      </w:rPr>
      <w:t xml:space="preserve">Договора  на выполнение работ по ремонту </w:t>
    </w:r>
    <w:r w:rsidR="00493656" w:rsidRPr="00493656">
      <w:rPr>
        <w:iCs/>
        <w:sz w:val="18"/>
        <w:szCs w:val="18"/>
      </w:rPr>
      <w:t>ДГУ для нужд ПАО МРСК Центра (филиал Белгородэнерго)</w:t>
    </w:r>
    <w:r w:rsidR="00BC7130">
      <w:rPr>
        <w:iCs/>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A83" w:rsidRDefault="00A35A83">
      <w:pPr>
        <w:spacing w:line="240" w:lineRule="auto"/>
      </w:pPr>
      <w:r>
        <w:separator/>
      </w:r>
    </w:p>
  </w:footnote>
  <w:footnote w:type="continuationSeparator" w:id="0">
    <w:p w:rsidR="00A35A83" w:rsidRDefault="00A35A83">
      <w:pPr>
        <w:spacing w:line="240" w:lineRule="auto"/>
      </w:pPr>
      <w:r>
        <w:continuationSeparator/>
      </w:r>
    </w:p>
  </w:footnote>
  <w:footnote w:id="1">
    <w:p w:rsidR="00D61C6C" w:rsidRPr="00B36685"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61C6C"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61C6C" w:rsidRDefault="00D61C6C" w:rsidP="00726981">
      <w:pPr>
        <w:pStyle w:val="1ff5"/>
        <w:rPr>
          <w:rFonts w:ascii="Times New Roman" w:eastAsia="Times New Roman" w:hAnsi="Times New Roman" w:cs="Times New Roman"/>
          <w:lang w:eastAsia="ru-RU"/>
        </w:rPr>
      </w:pPr>
    </w:p>
  </w:footnote>
  <w:footnote w:id="3">
    <w:p w:rsidR="00D61C6C" w:rsidRDefault="00D61C6C"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930031" w:rsidRDefault="00D61C6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textFit" w:percent="11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B71"/>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0D7"/>
    <w:rsid w:val="000417CE"/>
    <w:rsid w:val="00043768"/>
    <w:rsid w:val="000443F3"/>
    <w:rsid w:val="00046356"/>
    <w:rsid w:val="00046691"/>
    <w:rsid w:val="00047253"/>
    <w:rsid w:val="000506A1"/>
    <w:rsid w:val="00051152"/>
    <w:rsid w:val="00055C84"/>
    <w:rsid w:val="00056D43"/>
    <w:rsid w:val="00065ED6"/>
    <w:rsid w:val="0007043F"/>
    <w:rsid w:val="00074BFB"/>
    <w:rsid w:val="000759E0"/>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4E88"/>
    <w:rsid w:val="000C60B4"/>
    <w:rsid w:val="000C6DCF"/>
    <w:rsid w:val="000D4ABD"/>
    <w:rsid w:val="000D62FB"/>
    <w:rsid w:val="000D67B1"/>
    <w:rsid w:val="000D70B6"/>
    <w:rsid w:val="000E024A"/>
    <w:rsid w:val="000E2758"/>
    <w:rsid w:val="000E37A8"/>
    <w:rsid w:val="000E41FA"/>
    <w:rsid w:val="000E44A6"/>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26C89"/>
    <w:rsid w:val="001324A1"/>
    <w:rsid w:val="0013328C"/>
    <w:rsid w:val="00134962"/>
    <w:rsid w:val="00140353"/>
    <w:rsid w:val="001415F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6FE2"/>
    <w:rsid w:val="0019725C"/>
    <w:rsid w:val="001A1D23"/>
    <w:rsid w:val="001A3C31"/>
    <w:rsid w:val="001A6511"/>
    <w:rsid w:val="001A7C23"/>
    <w:rsid w:val="001B1DBF"/>
    <w:rsid w:val="001B69CE"/>
    <w:rsid w:val="001C01F9"/>
    <w:rsid w:val="001C1152"/>
    <w:rsid w:val="001C325A"/>
    <w:rsid w:val="001C3F34"/>
    <w:rsid w:val="001C4BB0"/>
    <w:rsid w:val="001C53D9"/>
    <w:rsid w:val="001D4737"/>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B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0DD1"/>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3962"/>
    <w:rsid w:val="00304CD0"/>
    <w:rsid w:val="00306DE6"/>
    <w:rsid w:val="0031026C"/>
    <w:rsid w:val="003107A7"/>
    <w:rsid w:val="00311F48"/>
    <w:rsid w:val="003129D4"/>
    <w:rsid w:val="00312D09"/>
    <w:rsid w:val="00312FA1"/>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1A7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16"/>
    <w:rsid w:val="004406A6"/>
    <w:rsid w:val="00440928"/>
    <w:rsid w:val="00440EAE"/>
    <w:rsid w:val="00443E0B"/>
    <w:rsid w:val="0045498F"/>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3656"/>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7749F"/>
    <w:rsid w:val="005818B2"/>
    <w:rsid w:val="00584DFA"/>
    <w:rsid w:val="00586515"/>
    <w:rsid w:val="005878D5"/>
    <w:rsid w:val="00595528"/>
    <w:rsid w:val="005957C9"/>
    <w:rsid w:val="00596921"/>
    <w:rsid w:val="005A2CAE"/>
    <w:rsid w:val="005A3827"/>
    <w:rsid w:val="005A3F4B"/>
    <w:rsid w:val="005A708D"/>
    <w:rsid w:val="005B074F"/>
    <w:rsid w:val="005B47BD"/>
    <w:rsid w:val="005B75A6"/>
    <w:rsid w:val="005C08CA"/>
    <w:rsid w:val="005C10C6"/>
    <w:rsid w:val="005C22A4"/>
    <w:rsid w:val="005C3F93"/>
    <w:rsid w:val="005C6F5D"/>
    <w:rsid w:val="005D1340"/>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10B2"/>
    <w:rsid w:val="006228B4"/>
    <w:rsid w:val="00623429"/>
    <w:rsid w:val="006238AF"/>
    <w:rsid w:val="00630B39"/>
    <w:rsid w:val="006318E6"/>
    <w:rsid w:val="00631F54"/>
    <w:rsid w:val="00632A8F"/>
    <w:rsid w:val="00632F4B"/>
    <w:rsid w:val="006336C5"/>
    <w:rsid w:val="00634B85"/>
    <w:rsid w:val="006353B1"/>
    <w:rsid w:val="00635719"/>
    <w:rsid w:val="00636BE4"/>
    <w:rsid w:val="00636D53"/>
    <w:rsid w:val="006373F6"/>
    <w:rsid w:val="00641C20"/>
    <w:rsid w:val="00642DB0"/>
    <w:rsid w:val="00643C66"/>
    <w:rsid w:val="0064580D"/>
    <w:rsid w:val="00645D61"/>
    <w:rsid w:val="0064770F"/>
    <w:rsid w:val="00651B7D"/>
    <w:rsid w:val="00652223"/>
    <w:rsid w:val="006561C2"/>
    <w:rsid w:val="00661C17"/>
    <w:rsid w:val="006625DF"/>
    <w:rsid w:val="00663BF7"/>
    <w:rsid w:val="0066755B"/>
    <w:rsid w:val="00667DA0"/>
    <w:rsid w:val="00667F31"/>
    <w:rsid w:val="0067090F"/>
    <w:rsid w:val="00672579"/>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E1568"/>
    <w:rsid w:val="006F457F"/>
    <w:rsid w:val="006F5FD5"/>
    <w:rsid w:val="006F758C"/>
    <w:rsid w:val="006F79F6"/>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3C73"/>
    <w:rsid w:val="007765C0"/>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9CC"/>
    <w:rsid w:val="007D07A7"/>
    <w:rsid w:val="007D07F8"/>
    <w:rsid w:val="007D0E83"/>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0118"/>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1BA0"/>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4F65"/>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6909"/>
    <w:rsid w:val="00A07657"/>
    <w:rsid w:val="00A1227A"/>
    <w:rsid w:val="00A13E63"/>
    <w:rsid w:val="00A140F7"/>
    <w:rsid w:val="00A154B7"/>
    <w:rsid w:val="00A15A79"/>
    <w:rsid w:val="00A24CD6"/>
    <w:rsid w:val="00A2572E"/>
    <w:rsid w:val="00A26B84"/>
    <w:rsid w:val="00A316B7"/>
    <w:rsid w:val="00A3250A"/>
    <w:rsid w:val="00A33B7C"/>
    <w:rsid w:val="00A35A83"/>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D54"/>
    <w:rsid w:val="00A92723"/>
    <w:rsid w:val="00A94355"/>
    <w:rsid w:val="00A957C9"/>
    <w:rsid w:val="00A95FEE"/>
    <w:rsid w:val="00A96E27"/>
    <w:rsid w:val="00AA02AB"/>
    <w:rsid w:val="00AA0CFD"/>
    <w:rsid w:val="00AA3D91"/>
    <w:rsid w:val="00AB1383"/>
    <w:rsid w:val="00AB250E"/>
    <w:rsid w:val="00AB2CB8"/>
    <w:rsid w:val="00AB401A"/>
    <w:rsid w:val="00AB4714"/>
    <w:rsid w:val="00AB54F8"/>
    <w:rsid w:val="00AC1995"/>
    <w:rsid w:val="00AC21C4"/>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5625"/>
    <w:rsid w:val="00B37046"/>
    <w:rsid w:val="00B423E9"/>
    <w:rsid w:val="00B42DA0"/>
    <w:rsid w:val="00B43124"/>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854FE"/>
    <w:rsid w:val="00B91F40"/>
    <w:rsid w:val="00B924FC"/>
    <w:rsid w:val="00B93617"/>
    <w:rsid w:val="00BA11BF"/>
    <w:rsid w:val="00BA1AEC"/>
    <w:rsid w:val="00BA41D1"/>
    <w:rsid w:val="00BA5DEA"/>
    <w:rsid w:val="00BA7D87"/>
    <w:rsid w:val="00BB053F"/>
    <w:rsid w:val="00BB0961"/>
    <w:rsid w:val="00BB6F06"/>
    <w:rsid w:val="00BC11B7"/>
    <w:rsid w:val="00BC2E05"/>
    <w:rsid w:val="00BC3DAC"/>
    <w:rsid w:val="00BC4601"/>
    <w:rsid w:val="00BC48F0"/>
    <w:rsid w:val="00BC713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06EEA"/>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26E"/>
    <w:rsid w:val="00C96484"/>
    <w:rsid w:val="00C96CE2"/>
    <w:rsid w:val="00C97A76"/>
    <w:rsid w:val="00C97FDB"/>
    <w:rsid w:val="00CA1534"/>
    <w:rsid w:val="00CA2539"/>
    <w:rsid w:val="00CA64E5"/>
    <w:rsid w:val="00CA7861"/>
    <w:rsid w:val="00CB510C"/>
    <w:rsid w:val="00CB6141"/>
    <w:rsid w:val="00CC1B62"/>
    <w:rsid w:val="00CC2528"/>
    <w:rsid w:val="00CC3810"/>
    <w:rsid w:val="00CC3DAD"/>
    <w:rsid w:val="00CC4C3A"/>
    <w:rsid w:val="00CC54C2"/>
    <w:rsid w:val="00CC6D7C"/>
    <w:rsid w:val="00CD0A76"/>
    <w:rsid w:val="00CD1816"/>
    <w:rsid w:val="00CD18A3"/>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1D7"/>
    <w:rsid w:val="00D139C3"/>
    <w:rsid w:val="00D168A4"/>
    <w:rsid w:val="00D20928"/>
    <w:rsid w:val="00D20BA5"/>
    <w:rsid w:val="00D2154A"/>
    <w:rsid w:val="00D24034"/>
    <w:rsid w:val="00D273DE"/>
    <w:rsid w:val="00D275BB"/>
    <w:rsid w:val="00D34C63"/>
    <w:rsid w:val="00D35266"/>
    <w:rsid w:val="00D36977"/>
    <w:rsid w:val="00D421AA"/>
    <w:rsid w:val="00D42ACF"/>
    <w:rsid w:val="00D44D24"/>
    <w:rsid w:val="00D471C6"/>
    <w:rsid w:val="00D50E8D"/>
    <w:rsid w:val="00D51A0B"/>
    <w:rsid w:val="00D52133"/>
    <w:rsid w:val="00D52835"/>
    <w:rsid w:val="00D536DC"/>
    <w:rsid w:val="00D5461D"/>
    <w:rsid w:val="00D560EA"/>
    <w:rsid w:val="00D562AE"/>
    <w:rsid w:val="00D56F8C"/>
    <w:rsid w:val="00D57D88"/>
    <w:rsid w:val="00D60982"/>
    <w:rsid w:val="00D61C6C"/>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A66F3"/>
    <w:rsid w:val="00EB1E5E"/>
    <w:rsid w:val="00EB5268"/>
    <w:rsid w:val="00EB627A"/>
    <w:rsid w:val="00EC1043"/>
    <w:rsid w:val="00EC15B0"/>
    <w:rsid w:val="00EC2E49"/>
    <w:rsid w:val="00EC73BD"/>
    <w:rsid w:val="00ED01BF"/>
    <w:rsid w:val="00ED30BB"/>
    <w:rsid w:val="00ED41EC"/>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380C"/>
    <w:rsid w:val="00F15392"/>
    <w:rsid w:val="00F17AEF"/>
    <w:rsid w:val="00F17CD8"/>
    <w:rsid w:val="00F20C7B"/>
    <w:rsid w:val="00F20DBB"/>
    <w:rsid w:val="00F21407"/>
    <w:rsid w:val="00F24B23"/>
    <w:rsid w:val="00F25BEA"/>
    <w:rsid w:val="00F27064"/>
    <w:rsid w:val="00F279F9"/>
    <w:rsid w:val="00F27D39"/>
    <w:rsid w:val="00F3215A"/>
    <w:rsid w:val="00F3333E"/>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4730"/>
    <w:rsid w:val="00FB55B8"/>
    <w:rsid w:val="00FB6545"/>
    <w:rsid w:val="00FB666F"/>
    <w:rsid w:val="00FB7116"/>
    <w:rsid w:val="00FB7C04"/>
    <w:rsid w:val="00FC1D5F"/>
    <w:rsid w:val="00FC4C06"/>
    <w:rsid w:val="00FD0E28"/>
    <w:rsid w:val="00FD529A"/>
    <w:rsid w:val="00FD57F3"/>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116D8D"/>
  <w15:docId w15:val="{29501F4F-E2D9-4231-960D-4FE9DDF8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5.xml"/><Relationship Id="rId39" Type="http://schemas.openxmlformats.org/officeDocument/2006/relationships/image" Target="media/image3.wmf"/><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webSettings" Target="webSettings.xml"/><Relationship Id="rId61" Type="http://schemas.openxmlformats.org/officeDocument/2006/relationships/footer" Target="footer12.xml"/><Relationship Id="rId19" Type="http://schemas.openxmlformats.org/officeDocument/2006/relationships/hyperlink" Target="http://www.zakupki.gov.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Goryagina.TN@mrsk-1.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 Id="rId20" Type="http://schemas.openxmlformats.org/officeDocument/2006/relationships/hyperlink" Target="http://www.mrsk-1.ru"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Ermolova.I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10" Type="http://schemas.openxmlformats.org/officeDocument/2006/relationships/image" Target="media/image1.png"/><Relationship Id="rId31" Type="http://schemas.openxmlformats.org/officeDocument/2006/relationships/header" Target="header9.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2995D-4C4E-416D-92C6-5F0ED383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91</Pages>
  <Words>27930</Words>
  <Characters>159207</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186764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226</cp:revision>
  <cp:lastPrinted>2015-12-29T14:27:00Z</cp:lastPrinted>
  <dcterms:created xsi:type="dcterms:W3CDTF">2016-01-15T08:52:00Z</dcterms:created>
  <dcterms:modified xsi:type="dcterms:W3CDTF">2017-11-09T08:28:00Z</dcterms:modified>
</cp:coreProperties>
</file>