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FB7D49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252B5" w:rsidRPr="00B101E7" w:rsidRDefault="000252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3E742F" w:rsidRPr="003E742F">
        <w:rPr>
          <w:b/>
          <w:sz w:val="24"/>
          <w:szCs w:val="24"/>
        </w:rPr>
        <w:t>высокочастотных заградителей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42F3B">
        <w:rPr>
          <w:b/>
          <w:sz w:val="24"/>
          <w:szCs w:val="24"/>
          <w:highlight w:val="yellow"/>
        </w:rPr>
        <w:t>25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3A5C68">
        <w:rPr>
          <w:b/>
          <w:sz w:val="24"/>
          <w:szCs w:val="24"/>
          <w:highlight w:val="yellow"/>
        </w:rPr>
        <w:t>но</w:t>
      </w:r>
      <w:r w:rsidR="00982C2C">
        <w:rPr>
          <w:b/>
          <w:sz w:val="24"/>
          <w:szCs w:val="24"/>
          <w:highlight w:val="yellow"/>
        </w:rPr>
        <w:t>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3E742F" w:rsidRPr="003E742F">
        <w:rPr>
          <w:sz w:val="24"/>
          <w:szCs w:val="24"/>
        </w:rPr>
        <w:t>высокочастотных заградителей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3E742F" w:rsidRPr="003E742F">
        <w:rPr>
          <w:sz w:val="24"/>
          <w:szCs w:val="24"/>
        </w:rPr>
        <w:t>высокочастотных заградителей</w:t>
      </w:r>
      <w:r w:rsidR="000252B5" w:rsidRPr="000252B5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3E742F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E742F">
        <w:t>без учета НДС – 394 500,00 (Триста девяносто четыре тысячи пятьсот) рублей 00 копеек РФ, кроме того НДС (18%) – 71 010,00 (Семьдесят одна тысяча  десять) рублей 00 копеек; 465 510,00 (Четыреста шестьдесят пять тысяч пятьсот десять) рублей 00 копеек, с учетом НДС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</w:t>
      </w:r>
      <w:r w:rsidRPr="00E71A48">
        <w:rPr>
          <w:bCs w:val="0"/>
          <w:sz w:val="24"/>
          <w:szCs w:val="24"/>
        </w:rPr>
        <w:lastRenderedPageBreak/>
        <w:t xml:space="preserve">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7252E9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</w:t>
      </w:r>
      <w:r w:rsidR="00F74202" w:rsidRPr="007252E9">
        <w:rPr>
          <w:sz w:val="24"/>
          <w:szCs w:val="24"/>
        </w:rPr>
        <w:lastRenderedPageBreak/>
        <w:t>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</w:t>
      </w:r>
      <w:r w:rsidRPr="007D7C50">
        <w:rPr>
          <w:i/>
          <w:sz w:val="24"/>
          <w:szCs w:val="24"/>
        </w:rPr>
        <w:lastRenderedPageBreak/>
        <w:t xml:space="preserve">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7252E9">
        <w:rPr>
          <w:sz w:val="24"/>
          <w:szCs w:val="24"/>
        </w:rPr>
        <w:lastRenderedPageBreak/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lastRenderedPageBreak/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28743F">
        <w:rPr>
          <w:b/>
          <w:bCs w:val="0"/>
          <w:sz w:val="24"/>
          <w:szCs w:val="24"/>
          <w:highlight w:val="yellow"/>
        </w:rPr>
        <w:t>1</w:t>
      </w:r>
      <w:r w:rsidR="003A5C68">
        <w:rPr>
          <w:b/>
          <w:bCs w:val="0"/>
          <w:sz w:val="24"/>
          <w:szCs w:val="24"/>
          <w:highlight w:val="yellow"/>
        </w:rPr>
        <w:t>2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3A5C68">
        <w:rPr>
          <w:b/>
          <w:bCs w:val="0"/>
          <w:sz w:val="24"/>
          <w:szCs w:val="24"/>
          <w:highlight w:val="yellow"/>
        </w:rPr>
        <w:t>дека</w:t>
      </w:r>
      <w:r w:rsidR="00B85AA0">
        <w:rPr>
          <w:b/>
          <w:bCs w:val="0"/>
          <w:sz w:val="24"/>
          <w:szCs w:val="24"/>
          <w:highlight w:val="yellow"/>
        </w:rPr>
        <w:t>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115077798"/>
      <w:bookmarkStart w:id="375" w:name="_Toc439323708"/>
      <w:bookmarkStart w:id="376" w:name="_Toc440357106"/>
      <w:bookmarkStart w:id="377" w:name="_Toc440359661"/>
      <w:bookmarkStart w:id="378" w:name="_Toc440632124"/>
      <w:bookmarkStart w:id="379" w:name="_Toc440875945"/>
      <w:bookmarkStart w:id="380" w:name="_Toc441130973"/>
      <w:bookmarkStart w:id="381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</w:t>
      </w:r>
      <w:bookmarkStart w:id="382" w:name="_GoBack"/>
      <w:bookmarkEnd w:id="382"/>
      <w:r w:rsidRPr="007252E9">
        <w:rPr>
          <w:bCs w:val="0"/>
          <w:sz w:val="24"/>
          <w:szCs w:val="24"/>
        </w:rPr>
        <w:t>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D49" w:rsidRDefault="00FB7D49">
      <w:pPr>
        <w:spacing w:line="240" w:lineRule="auto"/>
      </w:pPr>
      <w:r>
        <w:separator/>
      </w:r>
    </w:p>
  </w:endnote>
  <w:endnote w:type="continuationSeparator" w:id="0">
    <w:p w:rsidR="00FB7D49" w:rsidRDefault="00FB7D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52B5" w:rsidRDefault="000252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F42F3B" w:rsidRDefault="000252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A5C68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0252B5" w:rsidRPr="00EE0539" w:rsidRDefault="000252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3E742F" w:rsidRPr="003E742F">
      <w:rPr>
        <w:sz w:val="18"/>
        <w:szCs w:val="18"/>
      </w:rPr>
      <w:t>высокочастотных заградителей</w:t>
    </w:r>
    <w:r w:rsidRPr="000252B5">
      <w:rPr>
        <w:sz w:val="18"/>
        <w:szCs w:val="18"/>
      </w:rPr>
      <w:t xml:space="preserve"> </w:t>
    </w:r>
    <w:r w:rsidRPr="00982C2C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D49" w:rsidRDefault="00FB7D49">
      <w:pPr>
        <w:spacing w:line="240" w:lineRule="auto"/>
      </w:pPr>
      <w:r>
        <w:separator/>
      </w:r>
    </w:p>
  </w:footnote>
  <w:footnote w:type="continuationSeparator" w:id="0">
    <w:p w:rsidR="00FB7D49" w:rsidRDefault="00FB7D49">
      <w:pPr>
        <w:spacing w:line="240" w:lineRule="auto"/>
      </w:pPr>
      <w:r>
        <w:continuationSeparator/>
      </w:r>
    </w:p>
  </w:footnote>
  <w:footnote w:id="1">
    <w:p w:rsidR="000252B5" w:rsidRDefault="000252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930031" w:rsidRDefault="000252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52B5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03E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4E5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227"/>
    <w:rsid w:val="0039141F"/>
    <w:rsid w:val="00395BC1"/>
    <w:rsid w:val="003A31F0"/>
    <w:rsid w:val="003A3750"/>
    <w:rsid w:val="003A3E35"/>
    <w:rsid w:val="003A59B8"/>
    <w:rsid w:val="003A5C6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E742F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1EC2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07735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BD4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D736F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0668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D7CF7"/>
    <w:rsid w:val="00DE2870"/>
    <w:rsid w:val="00DE4CCA"/>
    <w:rsid w:val="00DE5F20"/>
    <w:rsid w:val="00DE622D"/>
    <w:rsid w:val="00DF0D8B"/>
    <w:rsid w:val="00DF3778"/>
    <w:rsid w:val="00DF4A13"/>
    <w:rsid w:val="00DF639D"/>
    <w:rsid w:val="00DF64FC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46"/>
    <w:rsid w:val="00F34760"/>
    <w:rsid w:val="00F34AFC"/>
    <w:rsid w:val="00F40058"/>
    <w:rsid w:val="00F40192"/>
    <w:rsid w:val="00F42D9E"/>
    <w:rsid w:val="00F42F3B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297C"/>
    <w:rsid w:val="00FA3AD8"/>
    <w:rsid w:val="00FB00C0"/>
    <w:rsid w:val="00FB1839"/>
    <w:rsid w:val="00FB34FA"/>
    <w:rsid w:val="00FB666F"/>
    <w:rsid w:val="00FB6C72"/>
    <w:rsid w:val="00FB7C04"/>
    <w:rsid w:val="00FB7D49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DFD97-B111-4BBE-9B95-CA7AF65B3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80</Pages>
  <Words>24524</Words>
  <Characters>139791</Characters>
  <Application>Microsoft Office Word</Application>
  <DocSecurity>0</DocSecurity>
  <Lines>1164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163988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43</cp:revision>
  <cp:lastPrinted>2015-12-29T14:27:00Z</cp:lastPrinted>
  <dcterms:created xsi:type="dcterms:W3CDTF">2016-04-01T06:18:00Z</dcterms:created>
  <dcterms:modified xsi:type="dcterms:W3CDTF">2016-11-25T12:26:00Z</dcterms:modified>
</cp:coreProperties>
</file>