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1F" w:rsidRPr="00EA1E4F" w:rsidRDefault="006806DD" w:rsidP="00CF651F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CF651F" w:rsidRPr="00041308" w:rsidRDefault="00CF651F" w:rsidP="00CF651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CF651F" w:rsidRPr="00010061" w:rsidRDefault="00CF651F" w:rsidP="00CF651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CF651F" w:rsidRPr="00010061" w:rsidRDefault="00CF651F" w:rsidP="00CF651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CF651F" w:rsidRPr="00E23D27" w:rsidRDefault="00CF651F" w:rsidP="00CF651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CF651F" w:rsidRPr="00EA1E4F">
        <w:rPr>
          <w:noProof/>
          <w:sz w:val="16"/>
          <w:szCs w:val="16"/>
          <w:lang w:eastAsia="ru-RU"/>
        </w:rPr>
        <w:drawing>
          <wp:inline distT="0" distB="0" distL="0" distR="0" wp14:anchorId="3AAC97F5" wp14:editId="0A4E6A46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51F" w:rsidRPr="00EA1E4F">
        <w:rPr>
          <w:noProof/>
          <w:sz w:val="16"/>
          <w:szCs w:val="16"/>
          <w:lang w:eastAsia="ru-RU"/>
        </w:rPr>
        <w:t xml:space="preserve">            </w:t>
      </w:r>
      <w:r w:rsidR="00CF651F" w:rsidRPr="00EA1E4F">
        <w:rPr>
          <w:noProof/>
          <w:sz w:val="16"/>
          <w:szCs w:val="16"/>
          <w:lang w:eastAsia="ru-RU"/>
        </w:rPr>
        <w:drawing>
          <wp:inline distT="0" distB="0" distL="0" distR="0" wp14:anchorId="7D4FB1DA" wp14:editId="756701C3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FA56BD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FA56BD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F651F" w:rsidRDefault="00CF651F" w:rsidP="00CF651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F651F" w:rsidRDefault="00CF651F" w:rsidP="00CF651F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CF651F" w:rsidRDefault="00CF651F" w:rsidP="00CF651F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CF651F" w:rsidRPr="00C12FA4" w:rsidRDefault="00CF651F" w:rsidP="00CF651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CF651F" w:rsidRPr="00C12FA4" w:rsidRDefault="00CF651F" w:rsidP="00CF651F">
      <w:pPr>
        <w:spacing w:line="240" w:lineRule="auto"/>
        <w:jc w:val="right"/>
      </w:pPr>
    </w:p>
    <w:p w:rsidR="00CF651F" w:rsidRPr="00C12FA4" w:rsidRDefault="00CF651F" w:rsidP="00CF651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Е.А</w:t>
      </w:r>
      <w:r w:rsidRPr="00C12FA4">
        <w:rPr>
          <w:sz w:val="24"/>
          <w:szCs w:val="24"/>
        </w:rPr>
        <w:t>. С</w:t>
      </w:r>
      <w:r>
        <w:rPr>
          <w:sz w:val="24"/>
          <w:szCs w:val="24"/>
        </w:rPr>
        <w:t>мирнов</w:t>
      </w:r>
    </w:p>
    <w:p w:rsidR="00CF651F" w:rsidRPr="00C12FA4" w:rsidRDefault="00CF651F" w:rsidP="00CF651F">
      <w:pPr>
        <w:spacing w:line="240" w:lineRule="auto"/>
        <w:jc w:val="right"/>
        <w:rPr>
          <w:sz w:val="24"/>
          <w:szCs w:val="24"/>
        </w:rPr>
      </w:pPr>
    </w:p>
    <w:p w:rsidR="00CF651F" w:rsidRPr="00C12FA4" w:rsidRDefault="00CF651F" w:rsidP="00CF651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F651F" w:rsidRPr="00CF651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CF651F">
        <w:rPr>
          <w:b/>
          <w:sz w:val="24"/>
          <w:szCs w:val="24"/>
        </w:rPr>
        <w:t xml:space="preserve">заключения </w:t>
      </w:r>
      <w:proofErr w:type="gramStart"/>
      <w:r w:rsidR="00366652" w:rsidRPr="00CF651F">
        <w:rPr>
          <w:b/>
          <w:sz w:val="24"/>
          <w:szCs w:val="24"/>
        </w:rPr>
        <w:t>Договор</w:t>
      </w:r>
      <w:r w:rsidR="00CF651F" w:rsidRPr="00CF651F">
        <w:rPr>
          <w:b/>
          <w:sz w:val="24"/>
          <w:szCs w:val="24"/>
        </w:rPr>
        <w:t>а</w:t>
      </w:r>
      <w:proofErr w:type="gramEnd"/>
      <w:r w:rsidR="00366652" w:rsidRPr="00CF651F">
        <w:rPr>
          <w:b/>
          <w:sz w:val="24"/>
          <w:szCs w:val="24"/>
        </w:rPr>
        <w:t xml:space="preserve"> на оказание </w:t>
      </w:r>
      <w:r w:rsidR="00CF651F" w:rsidRPr="00CF651F">
        <w:rPr>
          <w:b/>
          <w:sz w:val="24"/>
          <w:szCs w:val="24"/>
        </w:rPr>
        <w:t xml:space="preserve">образовательных </w:t>
      </w:r>
      <w:r w:rsidR="00366652" w:rsidRPr="00CF651F">
        <w:rPr>
          <w:b/>
          <w:sz w:val="24"/>
          <w:szCs w:val="24"/>
        </w:rPr>
        <w:t xml:space="preserve">услуг </w:t>
      </w:r>
    </w:p>
    <w:p w:rsidR="00717F60" w:rsidRPr="00C12FA4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F651F">
        <w:rPr>
          <w:b/>
          <w:sz w:val="24"/>
          <w:szCs w:val="24"/>
        </w:rPr>
        <w:t>для нужд ПАО «МРСК Центра»</w:t>
      </w:r>
      <w:r w:rsidR="007556FF" w:rsidRPr="00CF651F">
        <w:rPr>
          <w:b/>
          <w:sz w:val="24"/>
          <w:szCs w:val="24"/>
        </w:rPr>
        <w:t xml:space="preserve"> (филиал</w:t>
      </w:r>
      <w:r w:rsidR="00CF651F" w:rsidRPr="00CF651F">
        <w:rPr>
          <w:b/>
          <w:sz w:val="24"/>
          <w:szCs w:val="24"/>
        </w:rPr>
        <w:t>а</w:t>
      </w:r>
      <w:r w:rsidR="007556FF" w:rsidRPr="00CF651F">
        <w:rPr>
          <w:b/>
          <w:sz w:val="24"/>
          <w:szCs w:val="24"/>
        </w:rPr>
        <w:t xml:space="preserve"> </w:t>
      </w:r>
      <w:r w:rsidR="00CF651F" w:rsidRPr="00CF651F">
        <w:rPr>
          <w:b/>
          <w:sz w:val="24"/>
          <w:szCs w:val="24"/>
        </w:rPr>
        <w:t>«Костромаэнерго»</w:t>
      </w:r>
      <w:r w:rsidR="007556FF" w:rsidRPr="00CF651F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F651F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0302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44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46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48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50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57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63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65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74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81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83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090302">
        <w:rPr>
          <w:noProof/>
        </w:rPr>
        <w:t>87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CF651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CF651F" w:rsidRPr="00D80A5F">
        <w:rPr>
          <w:iCs/>
          <w:sz w:val="24"/>
          <w:szCs w:val="24"/>
        </w:rPr>
        <w:t>РФ, 156961, г. Кострома, проспект Мира, 53</w:t>
      </w:r>
      <w:r w:rsidR="00CF651F">
        <w:rPr>
          <w:iCs/>
          <w:sz w:val="24"/>
          <w:szCs w:val="24"/>
        </w:rPr>
        <w:t>, с</w:t>
      </w:r>
      <w:r w:rsidR="00CF651F" w:rsidRPr="00702B2C">
        <w:rPr>
          <w:iCs/>
          <w:sz w:val="24"/>
          <w:szCs w:val="24"/>
        </w:rPr>
        <w:t xml:space="preserve">екретарь Закупочной комиссии </w:t>
      </w:r>
      <w:r w:rsidR="00CF651F">
        <w:rPr>
          <w:iCs/>
          <w:sz w:val="24"/>
          <w:szCs w:val="24"/>
        </w:rPr>
        <w:t xml:space="preserve">и </w:t>
      </w:r>
      <w:r w:rsidR="00CF651F" w:rsidRPr="00702B2C">
        <w:rPr>
          <w:iCs/>
          <w:sz w:val="24"/>
          <w:szCs w:val="24"/>
        </w:rPr>
        <w:t xml:space="preserve">ответственное лицо – </w:t>
      </w:r>
      <w:r w:rsidR="00CF651F">
        <w:rPr>
          <w:iCs/>
          <w:sz w:val="24"/>
          <w:szCs w:val="24"/>
        </w:rPr>
        <w:t>специалист 2-й категории отдела</w:t>
      </w:r>
      <w:r w:rsidR="00CF651F" w:rsidRPr="00702B2C">
        <w:rPr>
          <w:iCs/>
          <w:sz w:val="24"/>
          <w:szCs w:val="24"/>
        </w:rPr>
        <w:t xml:space="preserve"> закупочной деятельности </w:t>
      </w:r>
      <w:r w:rsidR="00CF651F">
        <w:rPr>
          <w:iCs/>
          <w:sz w:val="24"/>
          <w:szCs w:val="24"/>
        </w:rPr>
        <w:t xml:space="preserve">филиала </w:t>
      </w:r>
      <w:r w:rsidR="00CF651F" w:rsidRPr="00702B2C">
        <w:rPr>
          <w:iCs/>
          <w:sz w:val="24"/>
          <w:szCs w:val="24"/>
        </w:rPr>
        <w:t>ПАО «МРСК Центра»</w:t>
      </w:r>
      <w:r w:rsidR="00CF651F">
        <w:rPr>
          <w:iCs/>
          <w:sz w:val="24"/>
          <w:szCs w:val="24"/>
        </w:rPr>
        <w:t xml:space="preserve"> - «Костромаэнерго»</w:t>
      </w:r>
      <w:r w:rsidR="00CF651F" w:rsidRPr="00702B2C">
        <w:rPr>
          <w:iCs/>
          <w:sz w:val="24"/>
          <w:szCs w:val="24"/>
        </w:rPr>
        <w:t xml:space="preserve"> </w:t>
      </w:r>
      <w:r w:rsidR="00CF651F">
        <w:rPr>
          <w:iCs/>
          <w:sz w:val="24"/>
          <w:szCs w:val="24"/>
        </w:rPr>
        <w:t>Скворцова Т.С., контактный</w:t>
      </w:r>
      <w:r w:rsidR="00CF651F" w:rsidRPr="00702B2C">
        <w:rPr>
          <w:iCs/>
          <w:sz w:val="24"/>
          <w:szCs w:val="24"/>
        </w:rPr>
        <w:t xml:space="preserve"> теле</w:t>
      </w:r>
      <w:r w:rsidR="00CF651F">
        <w:rPr>
          <w:iCs/>
          <w:sz w:val="24"/>
          <w:szCs w:val="24"/>
        </w:rPr>
        <w:t>фон</w:t>
      </w:r>
      <w:r w:rsidR="00CF651F" w:rsidRPr="00702B2C">
        <w:rPr>
          <w:iCs/>
          <w:sz w:val="24"/>
          <w:szCs w:val="24"/>
        </w:rPr>
        <w:t>: (49</w:t>
      </w:r>
      <w:r w:rsidR="00CF651F">
        <w:rPr>
          <w:iCs/>
          <w:sz w:val="24"/>
          <w:szCs w:val="24"/>
        </w:rPr>
        <w:t>42</w:t>
      </w:r>
      <w:r w:rsidR="00CF651F" w:rsidRPr="00702B2C">
        <w:rPr>
          <w:iCs/>
          <w:sz w:val="24"/>
          <w:szCs w:val="24"/>
        </w:rPr>
        <w:t xml:space="preserve">) </w:t>
      </w:r>
      <w:r w:rsidR="00CF651F">
        <w:rPr>
          <w:iCs/>
          <w:sz w:val="24"/>
          <w:szCs w:val="24"/>
        </w:rPr>
        <w:t>396-055</w:t>
      </w:r>
      <w:r w:rsidR="00CF651F" w:rsidRPr="00702B2C">
        <w:rPr>
          <w:iCs/>
          <w:sz w:val="24"/>
          <w:szCs w:val="24"/>
        </w:rPr>
        <w:t>,</w:t>
      </w:r>
      <w:r w:rsidR="00CF651F">
        <w:rPr>
          <w:iCs/>
          <w:sz w:val="24"/>
          <w:szCs w:val="24"/>
        </w:rPr>
        <w:t xml:space="preserve"> </w:t>
      </w:r>
      <w:r w:rsidR="00CF651F">
        <w:rPr>
          <w:sz w:val="24"/>
          <w:szCs w:val="24"/>
        </w:rPr>
        <w:t xml:space="preserve">адрес электронной почты: </w:t>
      </w:r>
      <w:proofErr w:type="spellStart"/>
      <w:r w:rsidR="00CF651F" w:rsidRPr="00E947C9">
        <w:rPr>
          <w:rStyle w:val="a7"/>
          <w:lang w:val="en-US"/>
        </w:rPr>
        <w:t>Skvortsova</w:t>
      </w:r>
      <w:proofErr w:type="spellEnd"/>
      <w:r w:rsidR="00CF651F" w:rsidRPr="00E947C9">
        <w:rPr>
          <w:rStyle w:val="a7"/>
        </w:rPr>
        <w:t>.</w:t>
      </w:r>
      <w:r w:rsidR="00CF651F" w:rsidRPr="00E947C9">
        <w:rPr>
          <w:rStyle w:val="a7"/>
          <w:lang w:val="en-US"/>
        </w:rPr>
        <w:t>TS</w:t>
      </w:r>
      <w:r w:rsidR="00CF651F" w:rsidRPr="00E947C9">
        <w:rPr>
          <w:rStyle w:val="a7"/>
        </w:rPr>
        <w:t>@</w:t>
      </w:r>
      <w:proofErr w:type="spellStart"/>
      <w:r w:rsidR="00CF651F" w:rsidRPr="00E947C9">
        <w:rPr>
          <w:rStyle w:val="a7"/>
          <w:lang w:val="en-US"/>
        </w:rPr>
        <w:t>mrsk</w:t>
      </w:r>
      <w:proofErr w:type="spellEnd"/>
      <w:r w:rsidR="00CF651F" w:rsidRPr="00E947C9">
        <w:rPr>
          <w:rStyle w:val="a7"/>
        </w:rPr>
        <w:t>-1.</w:t>
      </w:r>
      <w:proofErr w:type="spellStart"/>
      <w:r w:rsidR="00CF651F" w:rsidRPr="00E947C9">
        <w:rPr>
          <w:rStyle w:val="a7"/>
          <w:lang w:val="en-US"/>
        </w:rPr>
        <w:t>ru</w:t>
      </w:r>
      <w:proofErr w:type="spellEnd"/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FA56BD">
        <w:rPr>
          <w:sz w:val="24"/>
          <w:szCs w:val="24"/>
        </w:rPr>
        <w:t xml:space="preserve">опубликованным </w:t>
      </w:r>
      <w:r w:rsidRPr="00FA56BD">
        <w:rPr>
          <w:b/>
          <w:sz w:val="24"/>
          <w:szCs w:val="24"/>
        </w:rPr>
        <w:t>«</w:t>
      </w:r>
      <w:r w:rsidR="00FA56BD" w:rsidRPr="00FA56BD">
        <w:rPr>
          <w:b/>
          <w:sz w:val="24"/>
          <w:szCs w:val="24"/>
        </w:rPr>
        <w:t>10</w:t>
      </w:r>
      <w:r w:rsidRPr="00FA56BD">
        <w:rPr>
          <w:b/>
          <w:sz w:val="24"/>
          <w:szCs w:val="24"/>
        </w:rPr>
        <w:t xml:space="preserve">» </w:t>
      </w:r>
      <w:r w:rsidR="00CF651F" w:rsidRPr="00FA56BD">
        <w:rPr>
          <w:b/>
          <w:sz w:val="24"/>
          <w:szCs w:val="24"/>
        </w:rPr>
        <w:t>августа</w:t>
      </w:r>
      <w:r w:rsidRPr="00FA56BD">
        <w:rPr>
          <w:b/>
          <w:sz w:val="24"/>
          <w:szCs w:val="24"/>
        </w:rPr>
        <w:t xml:space="preserve"> 20</w:t>
      </w:r>
      <w:r w:rsidR="00C12FA4" w:rsidRPr="00FA56BD">
        <w:rPr>
          <w:b/>
          <w:sz w:val="24"/>
          <w:szCs w:val="24"/>
        </w:rPr>
        <w:t>1</w:t>
      </w:r>
      <w:r w:rsidR="00DB05D8" w:rsidRPr="00FA56BD">
        <w:rPr>
          <w:b/>
          <w:sz w:val="24"/>
          <w:szCs w:val="24"/>
        </w:rPr>
        <w:t>7</w:t>
      </w:r>
      <w:r w:rsidRPr="00FA56BD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CF651F">
        <w:fldChar w:fldCharType="begin"/>
      </w:r>
      <w:r w:rsidR="00CF651F">
        <w:instrText xml:space="preserve"> REF _Ref440269836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1.1.2</w:t>
      </w:r>
      <w:r w:rsidR="00CF651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CF651F">
        <w:rPr>
          <w:sz w:val="24"/>
          <w:szCs w:val="24"/>
        </w:rPr>
        <w:t xml:space="preserve">заключения </w:t>
      </w:r>
      <w:r w:rsidR="00366652" w:rsidRPr="00CF651F">
        <w:rPr>
          <w:sz w:val="24"/>
          <w:szCs w:val="24"/>
        </w:rPr>
        <w:t>Договор</w:t>
      </w:r>
      <w:r w:rsidR="00CF651F" w:rsidRPr="00CF651F">
        <w:rPr>
          <w:sz w:val="24"/>
          <w:szCs w:val="24"/>
        </w:rPr>
        <w:t>а</w:t>
      </w:r>
      <w:r w:rsidR="00366652" w:rsidRPr="00CF651F">
        <w:rPr>
          <w:sz w:val="24"/>
          <w:szCs w:val="24"/>
        </w:rPr>
        <w:t xml:space="preserve"> на оказание </w:t>
      </w:r>
      <w:r w:rsidR="00CF651F" w:rsidRPr="00CF651F">
        <w:rPr>
          <w:sz w:val="24"/>
          <w:szCs w:val="24"/>
        </w:rPr>
        <w:t xml:space="preserve">образовательных </w:t>
      </w:r>
      <w:r w:rsidR="00366652" w:rsidRPr="00CF651F">
        <w:rPr>
          <w:sz w:val="24"/>
          <w:szCs w:val="24"/>
        </w:rPr>
        <w:t>услуг для нужд ПАО «МРСК Центра»</w:t>
      </w:r>
      <w:r w:rsidR="00702B2C" w:rsidRPr="00CF651F">
        <w:rPr>
          <w:sz w:val="24"/>
          <w:szCs w:val="24"/>
        </w:rPr>
        <w:t xml:space="preserve"> </w:t>
      </w:r>
      <w:r w:rsidR="00CF651F" w:rsidRPr="00CF651F">
        <w:rPr>
          <w:sz w:val="24"/>
          <w:szCs w:val="24"/>
        </w:rPr>
        <w:t>(филиала</w:t>
      </w:r>
      <w:r w:rsidR="00862664" w:rsidRPr="00CF651F">
        <w:rPr>
          <w:sz w:val="24"/>
          <w:szCs w:val="24"/>
        </w:rPr>
        <w:t xml:space="preserve"> «Костромаэнерго», расположенного по адресу: РФ, 156961,</w:t>
      </w:r>
      <w:r w:rsidR="00CF651F" w:rsidRPr="00CF651F">
        <w:rPr>
          <w:sz w:val="24"/>
          <w:szCs w:val="24"/>
        </w:rPr>
        <w:t xml:space="preserve"> г. Кострома, проспект Мира, 53</w:t>
      </w:r>
      <w:r w:rsidR="00862664" w:rsidRPr="00CF651F">
        <w:rPr>
          <w:sz w:val="24"/>
          <w:szCs w:val="24"/>
        </w:rPr>
        <w:t>)</w:t>
      </w:r>
      <w:r w:rsidRPr="00CF651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F651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F651F">
        <w:rPr>
          <w:sz w:val="24"/>
          <w:szCs w:val="24"/>
        </w:rPr>
        <w:t xml:space="preserve">» </w:t>
      </w:r>
      <w:hyperlink r:id="rId19" w:history="1">
        <w:r w:rsidR="00702B2C" w:rsidRPr="00CF651F">
          <w:rPr>
            <w:rStyle w:val="a7"/>
            <w:sz w:val="24"/>
            <w:szCs w:val="24"/>
          </w:rPr>
          <w:t>www.b2b-mrsk.ru</w:t>
        </w:r>
      </w:hyperlink>
      <w:r w:rsidR="00702B2C" w:rsidRPr="00CF651F">
        <w:rPr>
          <w:sz w:val="24"/>
          <w:szCs w:val="24"/>
        </w:rPr>
        <w:t xml:space="preserve"> (далее — ЭТП)</w:t>
      </w:r>
      <w:r w:rsidR="005B75A6" w:rsidRPr="00CF651F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F651F">
        <w:rPr>
          <w:sz w:val="24"/>
          <w:szCs w:val="24"/>
        </w:rPr>
        <w:t xml:space="preserve">заключения </w:t>
      </w:r>
      <w:r w:rsidR="00123C70" w:rsidRPr="00CF651F">
        <w:rPr>
          <w:sz w:val="24"/>
          <w:szCs w:val="24"/>
        </w:rPr>
        <w:t>Договор</w:t>
      </w:r>
      <w:r w:rsidR="00CF651F" w:rsidRPr="00CF651F">
        <w:rPr>
          <w:sz w:val="24"/>
          <w:szCs w:val="24"/>
        </w:rPr>
        <w:t>а</w:t>
      </w:r>
      <w:r w:rsidR="00A40714" w:rsidRPr="00CF651F">
        <w:rPr>
          <w:sz w:val="24"/>
          <w:szCs w:val="24"/>
        </w:rPr>
        <w:t xml:space="preserve"> </w:t>
      </w:r>
      <w:r w:rsidR="00366652" w:rsidRPr="00CF651F">
        <w:rPr>
          <w:sz w:val="24"/>
          <w:szCs w:val="24"/>
        </w:rPr>
        <w:t xml:space="preserve">на оказание </w:t>
      </w:r>
      <w:r w:rsidR="00CF651F" w:rsidRPr="00CF651F">
        <w:rPr>
          <w:sz w:val="24"/>
          <w:szCs w:val="24"/>
        </w:rPr>
        <w:t xml:space="preserve">образовательных </w:t>
      </w:r>
      <w:r w:rsidR="00366652" w:rsidRPr="00CF651F">
        <w:rPr>
          <w:sz w:val="24"/>
          <w:szCs w:val="24"/>
        </w:rPr>
        <w:t>услуг для нужд ПАО «МРСК Центра»</w:t>
      </w:r>
      <w:r w:rsidR="00702B2C" w:rsidRPr="00CF651F">
        <w:rPr>
          <w:sz w:val="24"/>
          <w:szCs w:val="24"/>
        </w:rPr>
        <w:t xml:space="preserve"> (филиал</w:t>
      </w:r>
      <w:r w:rsidR="00CF651F" w:rsidRPr="00CF651F">
        <w:rPr>
          <w:sz w:val="24"/>
          <w:szCs w:val="24"/>
        </w:rPr>
        <w:t>а «Костромаэнерго»</w:t>
      </w:r>
      <w:r w:rsidR="00702B2C" w:rsidRPr="00CF651F">
        <w:rPr>
          <w:sz w:val="24"/>
          <w:szCs w:val="24"/>
        </w:rPr>
        <w:t>)</w:t>
      </w:r>
      <w:bookmarkEnd w:id="17"/>
      <w:r w:rsidR="00702B2C" w:rsidRPr="00CF651F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CF651F">
        <w:rPr>
          <w:sz w:val="24"/>
          <w:szCs w:val="24"/>
        </w:rPr>
        <w:t xml:space="preserve">лотов: </w:t>
      </w:r>
      <w:r w:rsidRPr="00CF651F">
        <w:rPr>
          <w:b/>
          <w:sz w:val="24"/>
          <w:szCs w:val="24"/>
        </w:rPr>
        <w:t>1 (один)</w:t>
      </w:r>
      <w:r w:rsidRPr="00CF651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CF651F">
        <w:rPr>
          <w:sz w:val="24"/>
          <w:szCs w:val="24"/>
        </w:rPr>
        <w:t>22.01.2018 - 31.12.2018</w:t>
      </w:r>
      <w:r w:rsidR="00FA56BD">
        <w:rPr>
          <w:sz w:val="24"/>
          <w:szCs w:val="24"/>
        </w:rPr>
        <w:t xml:space="preserve">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CF651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CF651F">
        <w:rPr>
          <w:sz w:val="24"/>
          <w:szCs w:val="24"/>
        </w:rPr>
        <w:t xml:space="preserve">осуществляться на </w:t>
      </w:r>
      <w:r w:rsidR="00425F34" w:rsidRPr="00CF651F">
        <w:rPr>
          <w:sz w:val="24"/>
          <w:szCs w:val="24"/>
        </w:rPr>
        <w:t>территории Р</w:t>
      </w:r>
      <w:r w:rsidR="00A0540E" w:rsidRPr="00CF651F">
        <w:rPr>
          <w:sz w:val="24"/>
          <w:szCs w:val="24"/>
        </w:rPr>
        <w:t xml:space="preserve">оссийской </w:t>
      </w:r>
      <w:r w:rsidR="00425F34" w:rsidRPr="00CF651F">
        <w:rPr>
          <w:sz w:val="24"/>
          <w:szCs w:val="24"/>
        </w:rPr>
        <w:t>Ф</w:t>
      </w:r>
      <w:r w:rsidR="00A0540E" w:rsidRPr="00CF651F">
        <w:rPr>
          <w:sz w:val="24"/>
          <w:szCs w:val="24"/>
        </w:rPr>
        <w:t>едерации</w:t>
      </w:r>
      <w:r w:rsidRPr="00CF651F">
        <w:rPr>
          <w:sz w:val="24"/>
          <w:szCs w:val="24"/>
        </w:rPr>
        <w:t>.</w:t>
      </w:r>
      <w:bookmarkEnd w:id="20"/>
    </w:p>
    <w:p w:rsidR="00717F60" w:rsidRPr="00CF651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 xml:space="preserve">дней с момента подписания Сторонами Акта об оказании услуг и предоставления счет – </w:t>
      </w:r>
      <w:r w:rsidR="00366652" w:rsidRPr="00CF651F">
        <w:rPr>
          <w:iCs/>
          <w:sz w:val="24"/>
          <w:szCs w:val="24"/>
        </w:rPr>
        <w:t>фактуры</w:t>
      </w:r>
      <w:r w:rsidRPr="00CF651F">
        <w:rPr>
          <w:iCs/>
          <w:sz w:val="24"/>
          <w:szCs w:val="24"/>
        </w:rPr>
        <w:t>.</w:t>
      </w:r>
      <w:bookmarkEnd w:id="21"/>
      <w:r w:rsidR="00691FB1" w:rsidRPr="00CF651F">
        <w:rPr>
          <w:iCs/>
          <w:sz w:val="24"/>
          <w:szCs w:val="24"/>
        </w:rPr>
        <w:t xml:space="preserve"> В случае</w:t>
      </w:r>
      <w:proofErr w:type="gramStart"/>
      <w:r w:rsidR="00691FB1" w:rsidRPr="00CF651F">
        <w:rPr>
          <w:iCs/>
          <w:sz w:val="24"/>
          <w:szCs w:val="24"/>
        </w:rPr>
        <w:t>,</w:t>
      </w:r>
      <w:proofErr w:type="gramEnd"/>
      <w:r w:rsidR="00691FB1" w:rsidRPr="00CF651F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F651F">
        <w:fldChar w:fldCharType="begin"/>
      </w:r>
      <w:r w:rsidR="00CF651F">
        <w:instrText xml:space="preserve"> REF _Ref305973574 \r \h  \* MERGEFORMAT </w:instrText>
      </w:r>
      <w:r w:rsidR="00CF651F">
        <w:fldChar w:fldCharType="separate"/>
      </w:r>
      <w:r w:rsidR="00093638">
        <w:t>2</w:t>
      </w:r>
      <w:r w:rsidR="00CF651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CF651F">
        <w:fldChar w:fldCharType="begin"/>
      </w:r>
      <w:r w:rsidR="00CF651F">
        <w:instrText xml:space="preserve"> REF _Ref440270637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1.1.5</w:t>
      </w:r>
      <w:r w:rsidR="00CF651F">
        <w:fldChar w:fldCharType="end"/>
      </w:r>
      <w:r w:rsidRPr="00366652">
        <w:rPr>
          <w:sz w:val="24"/>
          <w:szCs w:val="24"/>
        </w:rPr>
        <w:t xml:space="preserve">, </w:t>
      </w:r>
      <w:r w:rsidR="00CF651F">
        <w:fldChar w:fldCharType="begin"/>
      </w:r>
      <w:r w:rsidR="00CF651F">
        <w:instrText xml:space="preserve"> REF _Ref440270663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1.1.7</w:t>
      </w:r>
      <w:r w:rsidR="00CF651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CF651F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CF651F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CF651F">
        <w:fldChar w:fldCharType="begin"/>
      </w:r>
      <w:r w:rsidR="00CF651F">
        <w:instrText xml:space="preserve"> REF _Ref440270637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1.1.5</w:t>
      </w:r>
      <w:r w:rsidR="00CF651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CF651F">
        <w:fldChar w:fldCharType="begin"/>
      </w:r>
      <w:r w:rsidR="00CF651F">
        <w:instrText xml:space="preserve"> REF _Ref440270663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1.1.7</w:t>
      </w:r>
      <w:r w:rsidR="00CF651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_Ref440270637 \r \h  \* MERGEFORMAT </w:instrText>
      </w:r>
      <w:r w:rsidR="00CF651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CF651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_Ref440270663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1.1.7</w:t>
      </w:r>
      <w:r w:rsidR="00CF651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_Ref305973033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3.2</w:t>
      </w:r>
      <w:r w:rsidR="00CF651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F651F">
        <w:fldChar w:fldCharType="begin"/>
      </w:r>
      <w:r w:rsidR="00CF651F">
        <w:instrText xml:space="preserve"> REF _Ref191386109 \n \h  \* MERGEFORMAT </w:instrText>
      </w:r>
      <w:r w:rsidR="00CF651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CF651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F651F">
        <w:fldChar w:fldCharType="begin"/>
      </w:r>
      <w:r w:rsidR="00CF651F">
        <w:instrText xml:space="preserve"> REF _Ref440272256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5.14</w:t>
      </w:r>
      <w:r w:rsidR="00CF651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F651F">
        <w:fldChar w:fldCharType="begin"/>
      </w:r>
      <w:r w:rsidR="00CF651F">
        <w:instrText xml:space="preserve"> REF _Ref465847449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5.15</w:t>
      </w:r>
      <w:r w:rsidR="00CF651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CF651F">
        <w:fldChar w:fldCharType="begin"/>
      </w:r>
      <w:r w:rsidR="00CF651F">
        <w:instrText xml:space="preserve"> REF _Ref191386164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CF651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CF651F">
        <w:fldChar w:fldCharType="begin"/>
      </w:r>
      <w:r w:rsidR="00CF651F">
        <w:instrText xml:space="preserve"> REF _Ref306978606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CF651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_Ref306114966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3.3.11</w:t>
      </w:r>
      <w:r w:rsidR="00CF651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F651F">
        <w:fldChar w:fldCharType="begin"/>
      </w:r>
      <w:r w:rsidR="00CF651F">
        <w:instrText xml:space="preserve"> REF _Ref305973147 \r \h  \* MERGEFORMAT </w:instrText>
      </w:r>
      <w:r w:rsidR="00CF651F">
        <w:fldChar w:fldCharType="separate"/>
      </w:r>
      <w:r w:rsidR="00093638" w:rsidRPr="00093638">
        <w:rPr>
          <w:b w:val="0"/>
          <w:szCs w:val="24"/>
        </w:rPr>
        <w:t>3.3</w:t>
      </w:r>
      <w:r w:rsidR="00CF651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CF651F">
        <w:fldChar w:fldCharType="begin"/>
      </w:r>
      <w:r w:rsidR="00CF651F">
        <w:instrText xml:space="preserve"> REF _Ref55336310 \r \h  \* MERGEFORMAT </w:instrText>
      </w:r>
      <w:r w:rsidR="00CF651F">
        <w:fldChar w:fldCharType="separate"/>
      </w:r>
      <w:r w:rsidR="00093638" w:rsidRPr="00093638">
        <w:rPr>
          <w:b w:val="0"/>
          <w:szCs w:val="24"/>
        </w:rPr>
        <w:t>5.1</w:t>
      </w:r>
      <w:r w:rsidR="00CF651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CF651F">
        <w:fldChar w:fldCharType="begin"/>
      </w:r>
      <w:r w:rsidR="00CF651F">
        <w:instrText xml:space="preserve"> REF _Ref440284918 \r \h  \* MERGEFORMAT </w:instrText>
      </w:r>
      <w:r w:rsidR="00CF651F">
        <w:fldChar w:fldCharType="separate"/>
      </w:r>
      <w:r w:rsidR="00093638" w:rsidRPr="00093638">
        <w:rPr>
          <w:b w:val="0"/>
          <w:szCs w:val="24"/>
        </w:rPr>
        <w:t>5.2</w:t>
      </w:r>
      <w:r w:rsidR="00CF651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CF651F">
        <w:fldChar w:fldCharType="begin"/>
      </w:r>
      <w:r w:rsidR="00CF651F">
        <w:instrText xml:space="preserve"> REF _Ref440537086 \r \h  \* MERGEFORMAT </w:instrText>
      </w:r>
      <w:r w:rsidR="00CF651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CF651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CF651F">
        <w:fldChar w:fldCharType="begin"/>
      </w:r>
      <w:r w:rsidR="00CF651F">
        <w:instrText xml:space="preserve"> REF _Ref440284947 \r \h  \* MERGEFORMAT </w:instrText>
      </w:r>
      <w:r w:rsidR="00CF651F">
        <w:fldChar w:fldCharType="separate"/>
      </w:r>
      <w:r w:rsidR="00093638" w:rsidRPr="00093638">
        <w:rPr>
          <w:b w:val="0"/>
          <w:szCs w:val="24"/>
        </w:rPr>
        <w:t>5.4</w:t>
      </w:r>
      <w:r w:rsidR="00CF651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F651F">
        <w:fldChar w:fldCharType="begin"/>
      </w:r>
      <w:r w:rsidR="00CF651F">
        <w:instrText xml:space="preserve"> REF _Ref305973033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CF651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F651F">
        <w:fldChar w:fldCharType="begin"/>
      </w:r>
      <w:r w:rsidR="00CF651F">
        <w:instrText xml:space="preserve"> REF _Ref305973147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CF651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CF651F">
        <w:fldChar w:fldCharType="begin"/>
      </w:r>
      <w:r w:rsidR="00CF651F">
        <w:instrText xml:space="preserve"> REF _Ref305973214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CF651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F651F">
        <w:fldChar w:fldCharType="begin"/>
      </w:r>
      <w:r w:rsidR="00CF651F">
        <w:instrText xml:space="preserve"> REF _Ref303683883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CF651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F651F">
        <w:fldChar w:fldCharType="begin"/>
      </w:r>
      <w:r w:rsidR="00CF651F">
        <w:instrText xml:space="preserve"> REF _Ref303250967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CF651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F651F">
        <w:fldChar w:fldCharType="begin"/>
      </w:r>
      <w:r w:rsidR="00CF651F">
        <w:instrText xml:space="preserve"> REF _Ref306140410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CF651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F651F">
        <w:fldChar w:fldCharType="begin"/>
      </w:r>
      <w:r w:rsidR="00CF651F">
        <w:instrText xml:space="preserve"> REF _Ref306140451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CF651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F651F">
        <w:fldChar w:fldCharType="begin"/>
      </w:r>
      <w:r w:rsidR="00CF651F">
        <w:instrText xml:space="preserve"> REF _Ref302563524 \n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1.1.1</w:t>
      </w:r>
      <w:r w:rsidR="00CF651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_Ref191386407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CF651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_Ref440361610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CF651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CF651F">
        <w:fldChar w:fldCharType="begin"/>
      </w:r>
      <w:r w:rsidR="00CF651F">
        <w:instrText xml:space="preserve"> REF _Ref55336310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CF651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CF651F">
        <w:fldChar w:fldCharType="begin"/>
      </w:r>
      <w:r w:rsidR="00CF651F">
        <w:instrText xml:space="preserve"> REF _Ref440271964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5.1.3</w:t>
      </w:r>
      <w:r w:rsidR="00CF651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F651F">
        <w:fldChar w:fldCharType="begin"/>
      </w:r>
      <w:r w:rsidR="00CF651F">
        <w:instrText xml:space="preserve"> REF _Ref440279062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б)</w:t>
      </w:r>
      <w:r w:rsidR="00CF651F">
        <w:fldChar w:fldCharType="end"/>
      </w:r>
      <w:r w:rsidRPr="00AE1D21">
        <w:rPr>
          <w:sz w:val="24"/>
          <w:szCs w:val="24"/>
        </w:rPr>
        <w:t xml:space="preserve"> п. </w:t>
      </w:r>
      <w:r w:rsidR="00CF651F">
        <w:fldChar w:fldCharType="begin"/>
      </w:r>
      <w:r w:rsidR="00CF651F">
        <w:instrText xml:space="preserve"> REF _Ref303587815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3.3.8.3</w:t>
      </w:r>
      <w:r w:rsidR="00CF651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CF651F">
        <w:fldChar w:fldCharType="begin"/>
      </w:r>
      <w:r w:rsidR="00CF651F">
        <w:instrText xml:space="preserve"> REF _Ref440537086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CF651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F651F">
        <w:fldChar w:fldCharType="begin"/>
      </w:r>
      <w:r w:rsidR="00CF651F">
        <w:instrText xml:space="preserve"> REF _Ref440274913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CF651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F651F">
        <w:fldChar w:fldCharType="begin"/>
      </w:r>
      <w:r w:rsidR="00CF651F">
        <w:instrText xml:space="preserve"> REF _Ref440274902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CF651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CF651F">
        <w:fldChar w:fldCharType="begin"/>
      </w:r>
      <w:r w:rsidR="00CF651F">
        <w:instrText xml:space="preserve"> REF _Ref306005578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CF651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CF651F">
        <w:fldChar w:fldCharType="begin"/>
      </w:r>
      <w:r w:rsidR="00CF651F">
        <w:instrText xml:space="preserve"> REF _Ref440279062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б)</w:t>
      </w:r>
      <w:r w:rsidR="00CF651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_Ref440372326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д)</w:t>
      </w:r>
      <w:r w:rsidR="00CF651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_Ref440371812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м)</w:t>
      </w:r>
      <w:r w:rsidR="00CF651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CF651F">
        <w:fldChar w:fldCharType="begin"/>
      </w:r>
      <w:r w:rsidR="00CF651F">
        <w:instrText xml:space="preserve"> REF _Ref440371822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н)</w:t>
      </w:r>
      <w:r w:rsidR="00CF651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CF651F">
        <w:fldChar w:fldCharType="begin"/>
      </w:r>
      <w:r w:rsidR="00CF651F">
        <w:instrText xml:space="preserve"> REF _Ref442190626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у)</w:t>
      </w:r>
      <w:r w:rsidR="00CF651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CF651F">
        <w:fldChar w:fldCharType="begin"/>
      </w:r>
      <w:r w:rsidR="00CF651F">
        <w:instrText xml:space="preserve"> REF _Ref306005578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3.3.8.3</w:t>
      </w:r>
      <w:r w:rsidR="00CF651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CF651F">
        <w:fldChar w:fldCharType="begin"/>
      </w:r>
      <w:r w:rsidR="00CF651F">
        <w:instrText xml:space="preserve"> REF _Ref306143446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CF651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F651F">
        <w:fldChar w:fldCharType="begin"/>
      </w:r>
      <w:r w:rsidR="00CF651F">
        <w:instrText xml:space="preserve"> REF _Ref465847423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CF651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CF651F">
        <w:fldChar w:fldCharType="begin"/>
      </w:r>
      <w:r w:rsidR="00CF651F">
        <w:instrText xml:space="preserve"> REF _Ref442263553 \r \h  \* MERGEFORMAT </w:instrText>
      </w:r>
      <w:r w:rsidR="00CF651F">
        <w:fldChar w:fldCharType="separate"/>
      </w:r>
      <w:r w:rsidR="00093638" w:rsidRPr="00093638">
        <w:rPr>
          <w:szCs w:val="24"/>
        </w:rPr>
        <w:t>3.3.14.4</w:t>
      </w:r>
      <w:r w:rsidR="00CF651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CF651F">
        <w:fldChar w:fldCharType="begin"/>
      </w:r>
      <w:r w:rsidR="00CF651F">
        <w:instrText xml:space="preserve"> REF _Ref440270602 \r \h  \* MERGEFORMAT </w:instrText>
      </w:r>
      <w:r w:rsidR="00CF651F">
        <w:fldChar w:fldCharType="separate"/>
      </w:r>
      <w:r w:rsidR="00093638">
        <w:t>5</w:t>
      </w:r>
      <w:r w:rsidR="00CF651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CF651F">
        <w:fldChar w:fldCharType="begin"/>
      </w:r>
      <w:r w:rsidR="00CF651F">
        <w:instrText xml:space="preserve"> REF _Ref191386419 \n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CF651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F651F">
        <w:fldChar w:fldCharType="begin"/>
      </w:r>
      <w:r w:rsidR="00CF651F">
        <w:instrText xml:space="preserve"> REF _Ref440272256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5.14</w:t>
      </w:r>
      <w:r w:rsidR="00CF651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F651F">
        <w:fldChar w:fldCharType="begin"/>
      </w:r>
      <w:r w:rsidR="00CF651F">
        <w:instrText xml:space="preserve"> REF _Ref465847449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5.15</w:t>
      </w:r>
      <w:r w:rsidR="00CF651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CF651F">
        <w:fldChar w:fldCharType="begin"/>
      </w:r>
      <w:r w:rsidR="00CF651F">
        <w:instrText xml:space="preserve"> REF _Ref440361959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CF651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CF651F">
        <w:fldChar w:fldCharType="begin"/>
      </w:r>
      <w:r w:rsidR="00CF651F">
        <w:instrText xml:space="preserve"> REF _Ref440271036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CF651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_Ref55336310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CF651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CF651F">
        <w:fldChar w:fldCharType="begin"/>
      </w:r>
      <w:r w:rsidR="00CF651F">
        <w:instrText xml:space="preserve"> REF _Ref55336310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CF651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F651F">
        <w:fldChar w:fldCharType="begin"/>
      </w:r>
      <w:r w:rsidR="00CF651F">
        <w:instrText xml:space="preserve"> REF _Ref440272256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5.14</w:t>
      </w:r>
      <w:r w:rsidR="00CF651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F651F">
        <w:fldChar w:fldCharType="begin"/>
      </w:r>
      <w:r w:rsidR="00CF651F">
        <w:instrText xml:space="preserve"> REF _Ref465847449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5.15</w:t>
      </w:r>
      <w:r w:rsidR="00CF651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F651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9422F">
        <w:rPr>
          <w:b/>
          <w:bCs w:val="0"/>
          <w:sz w:val="24"/>
          <w:szCs w:val="24"/>
          <w:u w:val="single"/>
        </w:rPr>
        <w:t>По Лоту №1:</w:t>
      </w:r>
      <w:r w:rsidR="00717F60" w:rsidRPr="00B9422F">
        <w:rPr>
          <w:bCs w:val="0"/>
          <w:sz w:val="24"/>
          <w:szCs w:val="24"/>
        </w:rPr>
        <w:t xml:space="preserve"> </w:t>
      </w:r>
      <w:r w:rsidR="00B9422F" w:rsidRPr="00B9422F">
        <w:rPr>
          <w:b/>
          <w:sz w:val="24"/>
          <w:szCs w:val="24"/>
        </w:rPr>
        <w:t>3 600 000</w:t>
      </w:r>
      <w:r w:rsidR="00155DAF" w:rsidRPr="00B9422F">
        <w:rPr>
          <w:sz w:val="24"/>
          <w:szCs w:val="24"/>
        </w:rPr>
        <w:t xml:space="preserve"> (</w:t>
      </w:r>
      <w:r w:rsidR="00B9422F" w:rsidRPr="00B9422F">
        <w:rPr>
          <w:sz w:val="24"/>
          <w:szCs w:val="24"/>
        </w:rPr>
        <w:t>Три миллиона</w:t>
      </w:r>
      <w:r w:rsidR="00155DAF" w:rsidRPr="00B9422F">
        <w:rPr>
          <w:sz w:val="24"/>
          <w:szCs w:val="24"/>
        </w:rPr>
        <w:t xml:space="preserve"> </w:t>
      </w:r>
      <w:r w:rsidR="00B9422F" w:rsidRPr="00B9422F">
        <w:rPr>
          <w:sz w:val="24"/>
          <w:szCs w:val="24"/>
        </w:rPr>
        <w:t>шестьсот тысяч) рублей</w:t>
      </w:r>
      <w:r w:rsidR="00155DAF" w:rsidRPr="00B9422F">
        <w:rPr>
          <w:sz w:val="24"/>
          <w:szCs w:val="24"/>
        </w:rPr>
        <w:t xml:space="preserve"> 00 копеек РФ, без учета НДС; НДС составляет </w:t>
      </w:r>
      <w:r w:rsidR="00B9422F" w:rsidRPr="00B9422F">
        <w:rPr>
          <w:b/>
          <w:sz w:val="24"/>
          <w:szCs w:val="24"/>
        </w:rPr>
        <w:t>648 000</w:t>
      </w:r>
      <w:r w:rsidR="00155DAF" w:rsidRPr="00B9422F">
        <w:rPr>
          <w:sz w:val="24"/>
          <w:szCs w:val="24"/>
        </w:rPr>
        <w:t xml:space="preserve"> (</w:t>
      </w:r>
      <w:r w:rsidR="00B9422F" w:rsidRPr="00B9422F">
        <w:rPr>
          <w:sz w:val="24"/>
          <w:szCs w:val="24"/>
        </w:rPr>
        <w:t>Шестьсот сорок восемь</w:t>
      </w:r>
      <w:r w:rsidR="00155DAF" w:rsidRPr="00B9422F">
        <w:rPr>
          <w:sz w:val="24"/>
          <w:szCs w:val="24"/>
        </w:rPr>
        <w:t xml:space="preserve"> тысяч) рублей </w:t>
      </w:r>
      <w:r w:rsidR="00B9422F" w:rsidRPr="00B9422F">
        <w:rPr>
          <w:sz w:val="24"/>
          <w:szCs w:val="24"/>
        </w:rPr>
        <w:t>00</w:t>
      </w:r>
      <w:r w:rsidR="00155DAF" w:rsidRPr="00B9422F">
        <w:rPr>
          <w:sz w:val="24"/>
          <w:szCs w:val="24"/>
        </w:rPr>
        <w:t xml:space="preserve"> копеек РФ; </w:t>
      </w:r>
      <w:r w:rsidR="00B9422F" w:rsidRPr="00B9422F">
        <w:rPr>
          <w:b/>
          <w:sz w:val="24"/>
          <w:szCs w:val="24"/>
        </w:rPr>
        <w:t>4 248 000</w:t>
      </w:r>
      <w:r w:rsidR="00155DAF" w:rsidRPr="00B9422F">
        <w:rPr>
          <w:sz w:val="24"/>
          <w:szCs w:val="24"/>
        </w:rPr>
        <w:t xml:space="preserve"> (</w:t>
      </w:r>
      <w:r w:rsidR="00B9422F" w:rsidRPr="00B9422F">
        <w:rPr>
          <w:sz w:val="24"/>
          <w:szCs w:val="24"/>
        </w:rPr>
        <w:t>Четыре миллиона</w:t>
      </w:r>
      <w:r w:rsidR="00155DAF" w:rsidRPr="00B9422F">
        <w:rPr>
          <w:sz w:val="24"/>
          <w:szCs w:val="24"/>
        </w:rPr>
        <w:t xml:space="preserve"> </w:t>
      </w:r>
      <w:r w:rsidR="00B9422F" w:rsidRPr="00B9422F">
        <w:rPr>
          <w:sz w:val="24"/>
          <w:szCs w:val="24"/>
        </w:rPr>
        <w:t>двести сорок восемь</w:t>
      </w:r>
      <w:r w:rsidR="00155DAF" w:rsidRPr="00B9422F">
        <w:rPr>
          <w:sz w:val="24"/>
          <w:szCs w:val="24"/>
        </w:rPr>
        <w:t xml:space="preserve"> тысяч) рублей </w:t>
      </w:r>
      <w:r w:rsidR="00B9422F" w:rsidRPr="00B9422F">
        <w:rPr>
          <w:sz w:val="24"/>
          <w:szCs w:val="24"/>
        </w:rPr>
        <w:t xml:space="preserve">00 </w:t>
      </w:r>
      <w:r w:rsidR="00155DAF" w:rsidRPr="00B9422F">
        <w:rPr>
          <w:sz w:val="24"/>
          <w:szCs w:val="24"/>
        </w:rPr>
        <w:t>копеек РФ, с учетом НДС</w:t>
      </w:r>
      <w:r w:rsidR="00B9422F" w:rsidRPr="00B9422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F651F">
        <w:fldChar w:fldCharType="begin"/>
      </w:r>
      <w:r w:rsidR="00CF651F">
        <w:instrText xml:space="preserve"> REF _Ref55336310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CF651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F651F">
        <w:fldChar w:fldCharType="begin"/>
      </w:r>
      <w:r w:rsidR="00CF651F">
        <w:instrText xml:space="preserve"> REF _Ref440271072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CF651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CF651F">
        <w:fldChar w:fldCharType="begin"/>
      </w:r>
      <w:r w:rsidR="00CF651F">
        <w:instrText xml:space="preserve"> REF _Ref440361439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5.5</w:t>
      </w:r>
      <w:r w:rsidR="00CF651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F651F">
        <w:fldChar w:fldCharType="begin"/>
      </w:r>
      <w:r w:rsidR="00CF651F">
        <w:instrText xml:space="preserve"> REF _Ref306138385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CF651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CF651F">
        <w:fldChar w:fldCharType="begin"/>
      </w:r>
      <w:r w:rsidR="00CF651F">
        <w:instrText xml:space="preserve"> REF _Ref465670219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CF651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CF651F">
        <w:fldChar w:fldCharType="begin"/>
      </w:r>
      <w:r w:rsidR="00CF651F">
        <w:instrText xml:space="preserve"> REF _Ref191386451 \n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CF651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_Ref440876619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CF651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E529D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CF651F">
        <w:fldChar w:fldCharType="begin"/>
      </w:r>
      <w:r w:rsidR="00CF651F">
        <w:instrText xml:space="preserve"> REF _Ref440275279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1.1.4</w:t>
      </w:r>
      <w:r w:rsidR="00CF651F">
        <w:fldChar w:fldCharType="end"/>
      </w:r>
      <w:r w:rsidRPr="009F2BF9">
        <w:rPr>
          <w:sz w:val="24"/>
          <w:szCs w:val="24"/>
        </w:rPr>
        <w:t xml:space="preserve"> и разделе </w:t>
      </w:r>
      <w:r w:rsidR="00CF651F">
        <w:fldChar w:fldCharType="begin"/>
      </w:r>
      <w:r w:rsidR="00CF651F">
        <w:instrText xml:space="preserve"> REF _Ref440270568 \r \h  \* MERGEFORMAT </w:instrText>
      </w:r>
      <w:r w:rsidR="00CF651F">
        <w:fldChar w:fldCharType="separate"/>
      </w:r>
      <w:r w:rsidR="00093638">
        <w:t>4</w:t>
      </w:r>
      <w:r w:rsidR="00CF651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529D8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E529D8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E529D8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E529D8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E529D8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E529D8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E529D8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F651F">
        <w:fldChar w:fldCharType="begin"/>
      </w:r>
      <w:r w:rsidR="00CF651F">
        <w:instrText xml:space="preserve"> REF _Ref440291364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3.3.8.1</w:t>
      </w:r>
      <w:r w:rsidR="00CF651F">
        <w:fldChar w:fldCharType="end"/>
      </w:r>
      <w:r w:rsidRPr="00AE1D21">
        <w:rPr>
          <w:sz w:val="24"/>
          <w:szCs w:val="24"/>
        </w:rPr>
        <w:t>-</w:t>
      </w:r>
      <w:r w:rsidR="00CF651F">
        <w:fldChar w:fldCharType="begin"/>
      </w:r>
      <w:r w:rsidR="00CF651F">
        <w:instrText xml:space="preserve"> REF _Ref303669127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3.3.8.2</w:t>
      </w:r>
      <w:r w:rsidR="00CF651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_Ref440271993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5.11</w:t>
      </w:r>
      <w:r w:rsidR="00CF651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_Ref440271964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5.1.3</w:t>
      </w:r>
      <w:r w:rsidR="00CF651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_Ref440272035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5.12</w:t>
      </w:r>
      <w:r w:rsidR="00CF651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_Ref440272051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5.13</w:t>
      </w:r>
      <w:r w:rsidR="00CF651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_Ref440272119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5.7.1</w:t>
      </w:r>
      <w:r w:rsidR="00CF651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CF651F">
        <w:fldChar w:fldCharType="begin"/>
      </w:r>
      <w:r w:rsidR="00CF651F">
        <w:instrText xml:space="preserve"> REF _Ref440275279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1.1.4</w:t>
      </w:r>
      <w:r w:rsidR="00CF651F">
        <w:fldChar w:fldCharType="end"/>
      </w:r>
      <w:r w:rsidRPr="009F2BF9">
        <w:rPr>
          <w:sz w:val="24"/>
          <w:szCs w:val="24"/>
        </w:rPr>
        <w:t xml:space="preserve"> и разделе </w:t>
      </w:r>
      <w:r w:rsidR="00CF651F">
        <w:fldChar w:fldCharType="begin"/>
      </w:r>
      <w:r w:rsidR="00CF651F">
        <w:instrText xml:space="preserve"> REF _Ref440270568 \r \h  \* MERGEFORMAT </w:instrText>
      </w:r>
      <w:r w:rsidR="00CF651F">
        <w:fldChar w:fldCharType="separate"/>
      </w:r>
      <w:r w:rsidR="00093638">
        <w:t>4</w:t>
      </w:r>
      <w:r w:rsidR="00CF651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_Ref55336389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5.9</w:t>
      </w:r>
      <w:r w:rsidR="00CF651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_Ref55336398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5.10</w:t>
      </w:r>
      <w:r w:rsidR="00CF651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_Ref440272256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5.14</w:t>
      </w:r>
      <w:r w:rsidR="00CF651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_Ref440272274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5.16</w:t>
      </w:r>
      <w:r w:rsidR="00CF651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CF651F">
        <w:fldChar w:fldCharType="begin"/>
      </w:r>
      <w:r w:rsidR="00CF651F">
        <w:instrText xml:space="preserve"> REF _Ref465675151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3.11.2</w:t>
      </w:r>
      <w:r w:rsidR="00CF651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CF651F">
        <w:fldChar w:fldCharType="begin"/>
      </w:r>
      <w:r w:rsidR="00CF651F">
        <w:instrText xml:space="preserve"> REF _Ref191386407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CF651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CF651F">
        <w:fldChar w:fldCharType="begin"/>
      </w:r>
      <w:r w:rsidR="00CF651F">
        <w:instrText xml:space="preserve"> REF _Ref303669127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CF651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F651F">
        <w:fldChar w:fldCharType="begin"/>
      </w:r>
      <w:r w:rsidR="00CF651F">
        <w:instrText xml:space="preserve"> REF _Ref442190626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у)</w:t>
      </w:r>
      <w:r w:rsidR="00CF651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F651F">
        <w:fldChar w:fldCharType="begin"/>
      </w:r>
      <w:r w:rsidR="00CF651F">
        <w:instrText xml:space="preserve"> REF _Ref303587815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3.3.8.3</w:t>
      </w:r>
      <w:r w:rsidR="00CF651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CF651F">
        <w:fldChar w:fldCharType="begin"/>
      </w:r>
      <w:r w:rsidR="00CF651F">
        <w:instrText xml:space="preserve"> REF _Ref440272510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CF651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_Ref191386482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CF651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F651F">
        <w:fldChar w:fldCharType="begin"/>
      </w:r>
      <w:r w:rsidR="00CF651F">
        <w:instrText xml:space="preserve"> REF _Ref191386407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CF651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CF651F">
        <w:fldChar w:fldCharType="begin"/>
      </w:r>
      <w:r w:rsidR="00CF651F">
        <w:instrText xml:space="preserve"> REF _Ref307563248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CF651F">
        <w:rPr>
          <w:bCs w:val="0"/>
          <w:sz w:val="24"/>
          <w:szCs w:val="24"/>
        </w:rPr>
        <w:t>)</w:t>
      </w:r>
      <w:r w:rsidR="00CF651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CF651F">
        <w:fldChar w:fldCharType="begin"/>
      </w:r>
      <w:r w:rsidR="00CF651F">
        <w:instrText xml:space="preserve"> REF _Ref307563262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CF651F">
        <w:rPr>
          <w:bCs w:val="0"/>
          <w:sz w:val="24"/>
          <w:szCs w:val="24"/>
        </w:rPr>
        <w:t>)</w:t>
      </w:r>
      <w:r w:rsidR="00CF651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CF651F">
        <w:fldChar w:fldCharType="begin"/>
      </w:r>
      <w:r w:rsidR="00CF651F">
        <w:instrText xml:space="preserve"> REF _Ref306032591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CF651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_Ref303669127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CF651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F651F">
        <w:fldChar w:fldCharType="begin"/>
      </w:r>
      <w:r w:rsidR="00CF651F">
        <w:instrText xml:space="preserve"> REF _Ref442190626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у)</w:t>
      </w:r>
      <w:r w:rsidR="00CF651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F651F">
        <w:fldChar w:fldCharType="begin"/>
      </w:r>
      <w:r w:rsidR="00CF651F">
        <w:instrText xml:space="preserve"> REF _Ref303587815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3.3.8.3</w:t>
      </w:r>
      <w:r w:rsidR="00CF651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F651F">
        <w:fldChar w:fldCharType="begin"/>
      </w:r>
      <w:r w:rsidR="00CF651F">
        <w:instrText xml:space="preserve"> REF _Ref440289401 \r \h  \* MERGEFORMAT </w:instrText>
      </w:r>
      <w:r w:rsidR="00CF651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CF651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CF651F">
        <w:fldChar w:fldCharType="begin"/>
      </w:r>
      <w:r w:rsidR="00CF651F">
        <w:instrText xml:space="preserve"> REF _Ref467168844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3.3.14.3</w:t>
      </w:r>
      <w:r w:rsidR="00CF651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CF651F">
        <w:fldChar w:fldCharType="begin"/>
      </w:r>
      <w:r w:rsidR="00CF651F">
        <w:instrText xml:space="preserve"> REF _Ref442263553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3.3.14.4</w:t>
      </w:r>
      <w:r w:rsidR="00CF651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CF651F">
        <w:fldChar w:fldCharType="begin"/>
      </w:r>
      <w:r w:rsidR="00CF651F">
        <w:instrText xml:space="preserve"> REF _Ref440272678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CF651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F651F">
        <w:fldChar w:fldCharType="begin"/>
      </w:r>
      <w:r w:rsidR="00CF651F">
        <w:instrText xml:space="preserve"> REF _Ref306008743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CF651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F651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F651F">
        <w:fldChar w:fldCharType="begin"/>
      </w:r>
      <w:r w:rsidR="00CF651F">
        <w:instrText xml:space="preserve"> REF _Ref305753174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CF651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CF651F">
        <w:fldChar w:fldCharType="begin"/>
      </w:r>
      <w:r w:rsidR="00CF651F">
        <w:instrText xml:space="preserve"> REF _Ref440272256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CF651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70851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70851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B70851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F651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F24A1" w:rsidRPr="00D80A5F">
        <w:rPr>
          <w:iCs/>
          <w:sz w:val="24"/>
          <w:szCs w:val="24"/>
        </w:rPr>
        <w:t xml:space="preserve">РФ, 156961, г. Кострома, проспект Мира, </w:t>
      </w:r>
      <w:r w:rsidR="00BF24A1" w:rsidRPr="00F25259">
        <w:rPr>
          <w:iCs/>
          <w:sz w:val="24"/>
          <w:szCs w:val="24"/>
        </w:rPr>
        <w:t>53</w:t>
      </w:r>
      <w:r w:rsidR="00BF24A1" w:rsidRPr="00F25259">
        <w:rPr>
          <w:sz w:val="24"/>
          <w:szCs w:val="24"/>
        </w:rPr>
        <w:t xml:space="preserve">, </w:t>
      </w:r>
      <w:proofErr w:type="spellStart"/>
      <w:r w:rsidR="00BF24A1" w:rsidRPr="00F25259">
        <w:rPr>
          <w:sz w:val="24"/>
          <w:szCs w:val="24"/>
        </w:rPr>
        <w:t>каб</w:t>
      </w:r>
      <w:proofErr w:type="spellEnd"/>
      <w:r w:rsidR="00BF24A1" w:rsidRPr="00F25259">
        <w:rPr>
          <w:sz w:val="24"/>
          <w:szCs w:val="24"/>
        </w:rPr>
        <w:t xml:space="preserve">. №318, исполнительный сотрудник – </w:t>
      </w:r>
      <w:r w:rsidR="00BF24A1">
        <w:rPr>
          <w:sz w:val="24"/>
          <w:szCs w:val="24"/>
        </w:rPr>
        <w:t>Скворцова Татьяна Сергеевна</w:t>
      </w:r>
      <w:r w:rsidR="00BF24A1" w:rsidRPr="00F25259">
        <w:rPr>
          <w:sz w:val="24"/>
          <w:szCs w:val="24"/>
        </w:rPr>
        <w:t xml:space="preserve">, контактный телефон (4942) </w:t>
      </w:r>
      <w:r w:rsidR="00BF24A1">
        <w:rPr>
          <w:sz w:val="24"/>
          <w:szCs w:val="24"/>
        </w:rPr>
        <w:t>396-055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F651F">
        <w:fldChar w:fldCharType="begin"/>
      </w:r>
      <w:r w:rsidR="00CF651F">
        <w:instrText xml:space="preserve"> REF _Ref191386085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1.1.1</w:t>
      </w:r>
      <w:r w:rsidR="00CF651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CF651F">
        <w:fldChar w:fldCharType="begin"/>
      </w:r>
      <w:r w:rsidR="00CF651F">
        <w:instrText xml:space="preserve"> REF _Ref303323780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1.1.4</w:t>
      </w:r>
      <w:r w:rsidR="00CF651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CF651F">
        <w:fldChar w:fldCharType="begin"/>
      </w:r>
      <w:r w:rsidR="00CF651F">
        <w:instrText xml:space="preserve"> REF _Ref467508029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3.3.14.5</w:t>
      </w:r>
      <w:r w:rsidR="00CF651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szCs w:val="24"/>
        </w:rPr>
        <w:t>3.4.1.3</w:t>
      </w:r>
      <w:r w:rsidR="00CF651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szCs w:val="24"/>
        </w:rPr>
        <w:t>3.4.1.3</w:t>
      </w:r>
      <w:r w:rsidR="00CF651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CF651F">
        <w:fldChar w:fldCharType="begin"/>
      </w:r>
      <w:r w:rsidR="00CF651F">
        <w:instrText xml:space="preserve"> REF _Ref55335823 \r \h  \* MERGEFORMAT </w:instrText>
      </w:r>
      <w:r w:rsidR="00CF651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CF651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F24A1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BF24A1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BF24A1" w:rsidRPr="00581674">
          <w:rPr>
            <w:rStyle w:val="a7"/>
          </w:rPr>
          <w:t xml:space="preserve"> </w:t>
        </w:r>
        <w:r w:rsidR="00BF24A1" w:rsidRPr="00581674">
          <w:rPr>
            <w:rStyle w:val="a7"/>
            <w:lang w:val="en-US"/>
          </w:rPr>
          <w:t>Skvortsova</w:t>
        </w:r>
        <w:r w:rsidR="00BF24A1" w:rsidRPr="00581674">
          <w:rPr>
            <w:rStyle w:val="a7"/>
          </w:rPr>
          <w:t>.</w:t>
        </w:r>
        <w:r w:rsidR="00BF24A1" w:rsidRPr="00581674">
          <w:rPr>
            <w:rStyle w:val="a7"/>
            <w:lang w:val="en-US"/>
          </w:rPr>
          <w:t>TS</w:t>
        </w:r>
        <w:r w:rsidR="00BF24A1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proofErr w:type="gramStart"/>
      <w:r w:rsidR="00BF24A1" w:rsidRPr="002D7FEE">
        <w:rPr>
          <w:rFonts w:eastAsia="Calibri"/>
          <w:szCs w:val="24"/>
          <w:lang w:eastAsia="en-US"/>
        </w:rPr>
        <w:t>.</w:t>
      </w:r>
      <w:r w:rsidRPr="001E3137">
        <w:rPr>
          <w:rFonts w:eastAsia="Calibri"/>
          <w:szCs w:val="24"/>
          <w:lang w:eastAsia="en-US"/>
        </w:rPr>
        <w:t>.</w:t>
      </w:r>
      <w:proofErr w:type="gramEnd"/>
      <w:r w:rsidRPr="001E3137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szCs w:val="24"/>
        </w:rPr>
        <w:t>3.4.1.3</w:t>
      </w:r>
      <w:r w:rsidR="00CF651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BF24A1" w:rsidRPr="00787993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BF24A1" w:rsidRPr="001E3137" w:rsidRDefault="00BF24A1" w:rsidP="00BF24A1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CF651F">
        <w:fldChar w:fldCharType="begin"/>
      </w:r>
      <w:r w:rsidR="00CF651F">
        <w:instrText xml:space="preserve"> REF _Ref306140451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3.14</w:t>
      </w:r>
      <w:r w:rsidR="00CF651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AE1D21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B04A33">
        <w:rPr>
          <w:b/>
          <w:bCs w:val="0"/>
          <w:sz w:val="24"/>
          <w:szCs w:val="24"/>
        </w:rPr>
        <w:t xml:space="preserve">минут </w:t>
      </w:r>
      <w:r w:rsidR="00BF24A1" w:rsidRPr="00B04A33">
        <w:rPr>
          <w:b/>
          <w:bCs w:val="0"/>
          <w:sz w:val="24"/>
          <w:szCs w:val="24"/>
        </w:rPr>
        <w:t>25</w:t>
      </w:r>
      <w:r w:rsidR="002B5044" w:rsidRPr="00B04A33">
        <w:rPr>
          <w:b/>
          <w:bCs w:val="0"/>
          <w:sz w:val="24"/>
          <w:szCs w:val="24"/>
        </w:rPr>
        <w:t xml:space="preserve"> </w:t>
      </w:r>
      <w:r w:rsidR="00BF24A1" w:rsidRPr="00B04A33">
        <w:rPr>
          <w:b/>
          <w:bCs w:val="0"/>
          <w:sz w:val="24"/>
          <w:szCs w:val="24"/>
        </w:rPr>
        <w:t>августа</w:t>
      </w:r>
      <w:r w:rsidR="002B5044" w:rsidRPr="00B04A33">
        <w:rPr>
          <w:b/>
          <w:bCs w:val="0"/>
          <w:sz w:val="24"/>
          <w:szCs w:val="24"/>
        </w:rPr>
        <w:t xml:space="preserve"> 201</w:t>
      </w:r>
      <w:r w:rsidR="00DB05D8" w:rsidRPr="00B04A33">
        <w:rPr>
          <w:b/>
          <w:bCs w:val="0"/>
          <w:sz w:val="24"/>
          <w:szCs w:val="24"/>
        </w:rPr>
        <w:t>7</w:t>
      </w:r>
      <w:bookmarkStart w:id="581" w:name="_GoBack"/>
      <w:bookmarkEnd w:id="581"/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B70851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F651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F651F">
        <w:fldChar w:fldCharType="begin"/>
      </w:r>
      <w:r w:rsidR="00CF651F">
        <w:instrText xml:space="preserve"> REF _Ref440272256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5.14</w:t>
      </w:r>
      <w:r w:rsidR="00CF651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F651F">
        <w:fldChar w:fldCharType="begin"/>
      </w:r>
      <w:r w:rsidR="00CF651F">
        <w:instrText xml:space="preserve"> REF _Ref465847449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5.15</w:t>
      </w:r>
      <w:r w:rsidR="00CF651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F651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F651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F651F">
        <w:fldChar w:fldCharType="begin"/>
      </w:r>
      <w:r w:rsidR="00CF651F">
        <w:instrText xml:space="preserve"> REF _Ref440289953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F651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F651F">
        <w:fldChar w:fldCharType="begin"/>
      </w:r>
      <w:r w:rsidR="00CF651F">
        <w:instrText xml:space="preserve"> REF _Ref55279015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3.3.1.6</w:t>
      </w:r>
      <w:r w:rsidR="00CF651F">
        <w:fldChar w:fldCharType="end"/>
      </w:r>
      <w:r w:rsidRPr="00223D18">
        <w:rPr>
          <w:sz w:val="24"/>
          <w:szCs w:val="24"/>
        </w:rPr>
        <w:t xml:space="preserve">, </w:t>
      </w:r>
      <w:r w:rsidR="00CF651F">
        <w:fldChar w:fldCharType="begin"/>
      </w:r>
      <w:r w:rsidR="00CF651F">
        <w:instrText xml:space="preserve"> REF _Ref195087786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3.3.1.7</w:t>
      </w:r>
      <w:r w:rsidR="00CF651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F651F">
        <w:fldChar w:fldCharType="begin"/>
      </w:r>
      <w:r w:rsidR="00CF651F">
        <w:instrText xml:space="preserve"> REF _Ref93089454 \n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CF651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F651F">
        <w:fldChar w:fldCharType="begin"/>
      </w:r>
      <w:r w:rsidR="00CF651F">
        <w:instrText xml:space="preserve"> REF _Ref303670674 \n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CF651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_Ref306138385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CF651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CF651F">
        <w:fldChar w:fldCharType="begin"/>
      </w:r>
      <w:r w:rsidR="00CF651F">
        <w:instrText xml:space="preserve"> REF _Ref444181467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5.12</w:t>
      </w:r>
      <w:r w:rsidR="00CF651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CF651F">
        <w:fldChar w:fldCharType="begin"/>
      </w:r>
      <w:r w:rsidR="00CF651F">
        <w:instrText xml:space="preserve"> REF _Ref306176386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3.3.14</w:t>
      </w:r>
      <w:r w:rsidR="00CF651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F651F">
        <w:fldChar w:fldCharType="begin"/>
      </w:r>
      <w:r w:rsidR="00CF651F">
        <w:instrText xml:space="preserve"> REF _Ref306176386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3.3.14</w:t>
      </w:r>
      <w:r w:rsidR="00CF651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2859AD">
        <w:rPr>
          <w:sz w:val="24"/>
          <w:szCs w:val="24"/>
        </w:rPr>
        <w:t>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CF651F">
        <w:fldChar w:fldCharType="begin"/>
      </w:r>
      <w:r w:rsidR="00CF651F">
        <w:instrText xml:space="preserve"> REF _Ref471894330 \r \h  \* MERGEFORMAT </w:instrText>
      </w:r>
      <w:r w:rsidR="00CF651F">
        <w:fldChar w:fldCharType="separate"/>
      </w:r>
      <w:r w:rsidR="00854CC7" w:rsidRPr="00751A4B">
        <w:rPr>
          <w:sz w:val="24"/>
          <w:szCs w:val="24"/>
        </w:rPr>
        <w:t>3.8</w:t>
      </w:r>
      <w:r w:rsidR="00CF651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CF651F">
        <w:fldChar w:fldCharType="begin"/>
      </w:r>
      <w:r w:rsidR="00CF651F">
        <w:instrText xml:space="preserve"> REF _Ref465847813 \r \h  \* MERGEFORMAT </w:instrText>
      </w:r>
      <w:r w:rsidR="00CF651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CF651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F651F">
        <w:fldChar w:fldCharType="begin"/>
      </w:r>
      <w:r w:rsidR="00CF651F">
        <w:instrText xml:space="preserve"> REF _Ref306352987 \r \h  \* MERGEFORMAT </w:instrText>
      </w:r>
      <w:r w:rsidR="00CF651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CF651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CF651F">
        <w:fldChar w:fldCharType="begin"/>
      </w:r>
      <w:r w:rsidR="00CF651F">
        <w:instrText xml:space="preserve"> REF _Ref306353005 \r \h  \* MERGEFORMAT </w:instrText>
      </w:r>
      <w:r w:rsidR="00CF651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CF651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CF651F">
        <w:fldChar w:fldCharType="begin"/>
      </w:r>
      <w:r w:rsidR="00CF651F">
        <w:instrText xml:space="preserve"> REF _Ref465670219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3.11</w:t>
      </w:r>
      <w:r w:rsidR="00CF651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CF651F">
        <w:fldChar w:fldCharType="begin"/>
      </w:r>
      <w:r w:rsidR="00CF651F">
        <w:instrText xml:space="preserve"> REF _Ref468874106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3.7.8</w:t>
      </w:r>
      <w:r w:rsidR="00CF651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CF651F">
        <w:fldChar w:fldCharType="begin"/>
      </w:r>
      <w:r w:rsidR="00CF651F">
        <w:instrText xml:space="preserve"> REF _Ref465675151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3.11.2</w:t>
      </w:r>
      <w:r w:rsidR="00CF651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CF651F">
        <w:fldChar w:fldCharType="begin"/>
      </w:r>
      <w:r w:rsidR="00CF651F">
        <w:instrText xml:space="preserve"> REF _Ref465675151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3.11.2</w:t>
      </w:r>
      <w:r w:rsidR="00CF651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859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2859AD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CF651F">
        <w:fldChar w:fldCharType="begin"/>
      </w:r>
      <w:r w:rsidR="00CF651F">
        <w:instrText xml:space="preserve"> REF _Ref303251044 \r \h  \* MERGEFORMAT </w:instrText>
      </w:r>
      <w:r w:rsidR="00CF651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CF651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CF651F">
        <w:fldChar w:fldCharType="begin"/>
      </w:r>
      <w:r w:rsidR="00CF651F">
        <w:instrText xml:space="preserve"> REF _Ref468874794 \r \h  \* MERGEFORMAT </w:instrText>
      </w:r>
      <w:r w:rsidR="00CF651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CF651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CF651F">
        <w:fldChar w:fldCharType="begin"/>
      </w:r>
      <w:r w:rsidR="00CF651F">
        <w:instrText xml:space="preserve"> REF _Ref465675151 \r \h  \* MERGEFORMAT </w:instrText>
      </w:r>
      <w:r w:rsidR="00CF651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CF651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CF651F">
        <w:fldChar w:fldCharType="begin"/>
      </w:r>
      <w:r w:rsidR="00CF651F">
        <w:instrText xml:space="preserve"> REF _Ref468874893 \r \h  \* MERGEFORMAT </w:instrText>
      </w:r>
      <w:r w:rsidR="00CF651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CF651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CF651F">
        <w:fldChar w:fldCharType="begin"/>
      </w:r>
      <w:r w:rsidR="00CF651F">
        <w:instrText xml:space="preserve"> REF _Ref465437572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3.13.2</w:t>
      </w:r>
      <w:r w:rsidR="00CF651F">
        <w:fldChar w:fldCharType="end"/>
      </w:r>
      <w:r w:rsidRPr="00EB7BE2">
        <w:rPr>
          <w:sz w:val="24"/>
          <w:szCs w:val="24"/>
        </w:rPr>
        <w:t>-</w:t>
      </w:r>
      <w:r w:rsidR="00CF651F">
        <w:fldChar w:fldCharType="begin"/>
      </w:r>
      <w:r w:rsidR="00CF651F">
        <w:instrText xml:space="preserve"> REF _Ref465440181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3.13.4</w:t>
      </w:r>
      <w:r w:rsidR="00CF651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CF651F">
        <w:fldChar w:fldCharType="begin"/>
      </w:r>
      <w:r w:rsidR="00CF651F">
        <w:instrText xml:space="preserve"> REF _Ref465437572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3.13.2</w:t>
      </w:r>
      <w:r w:rsidR="00CF651F">
        <w:fldChar w:fldCharType="end"/>
      </w:r>
      <w:r w:rsidRPr="00EB7BE2">
        <w:rPr>
          <w:sz w:val="24"/>
          <w:szCs w:val="24"/>
        </w:rPr>
        <w:t>-</w:t>
      </w:r>
      <w:r w:rsidR="00CF651F">
        <w:fldChar w:fldCharType="begin"/>
      </w:r>
      <w:r w:rsidR="00CF651F">
        <w:instrText xml:space="preserve"> REF _Ref465440181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3.13.4</w:t>
      </w:r>
      <w:r w:rsidR="00CF651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CF651F">
        <w:fldChar w:fldCharType="begin"/>
      </w:r>
      <w:r w:rsidR="00CF651F">
        <w:instrText xml:space="preserve"> REF _Ref465670219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3.11</w:t>
      </w:r>
      <w:r w:rsidR="00CF651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CF651F">
        <w:fldChar w:fldCharType="begin"/>
      </w:r>
      <w:r w:rsidR="00CF651F">
        <w:instrText xml:space="preserve"> REF _Ref465437572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3.13.2</w:t>
      </w:r>
      <w:r w:rsidR="00CF651F">
        <w:fldChar w:fldCharType="end"/>
      </w:r>
      <w:r w:rsidRPr="00EB7BE2">
        <w:rPr>
          <w:sz w:val="24"/>
          <w:szCs w:val="24"/>
        </w:rPr>
        <w:t>-</w:t>
      </w:r>
      <w:r w:rsidR="00CF651F">
        <w:fldChar w:fldCharType="begin"/>
      </w:r>
      <w:r w:rsidR="00CF651F">
        <w:instrText xml:space="preserve"> REF _Ref465440181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3.13.4</w:t>
      </w:r>
      <w:r w:rsidR="00CF651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CF651F">
        <w:fldChar w:fldCharType="begin"/>
      </w:r>
      <w:r w:rsidR="00CF651F">
        <w:instrText xml:space="preserve"> REF _Ref294695546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CF651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_Ref294695403 \n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CF651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CF651F">
        <w:fldChar w:fldCharType="begin"/>
      </w:r>
      <w:r w:rsidR="00CF651F">
        <w:instrText xml:space="preserve"> REF _Ref468201447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CF651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CF651F">
        <w:fldChar w:fldCharType="begin"/>
      </w:r>
      <w:r w:rsidR="00CF651F">
        <w:instrText xml:space="preserve"> REF _Ref305979053 \r \h  \* MERGEFORMAT </w:instrText>
      </w:r>
      <w:r w:rsidR="00CF651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CF651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CF651F">
        <w:fldChar w:fldCharType="begin"/>
      </w:r>
      <w:r w:rsidR="00CF651F">
        <w:instrText xml:space="preserve"> REF _Ref440272931 \r \h  \* MERGEFORMAT </w:instrText>
      </w:r>
      <w:r w:rsidR="00CF651F">
        <w:fldChar w:fldCharType="separate"/>
      </w:r>
      <w:r w:rsidR="00093638">
        <w:t>2</w:t>
      </w:r>
      <w:r w:rsidR="00CF651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CF651F">
        <w:fldChar w:fldCharType="begin"/>
      </w:r>
      <w:r w:rsidR="00CF651F">
        <w:instrText xml:space="preserve"> REF _Ref465437572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3.13.2</w:t>
      </w:r>
      <w:r w:rsidR="00CF651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CF651F">
        <w:fldChar w:fldCharType="begin"/>
      </w:r>
      <w:r w:rsidR="00CF651F">
        <w:instrText xml:space="preserve"> REF _Ref468973892 \r \h  \* MERGEFORMAT </w:instrText>
      </w:r>
      <w:r w:rsidR="00CF651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CF651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CF651F">
        <w:fldChar w:fldCharType="begin"/>
      </w:r>
      <w:r w:rsidR="00CF651F">
        <w:instrText xml:space="preserve"> REF _Ref440272931 \r \h  \* MERGEFORMAT </w:instrText>
      </w:r>
      <w:r w:rsidR="00CF651F">
        <w:fldChar w:fldCharType="separate"/>
      </w:r>
      <w:r w:rsidR="00093638">
        <w:t>2</w:t>
      </w:r>
      <w:r w:rsidR="00CF651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CF651F">
        <w:fldChar w:fldCharType="begin"/>
      </w:r>
      <w:r w:rsidR="00CF651F">
        <w:instrText xml:space="preserve"> REF _Ref465437572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3.13.2</w:t>
      </w:r>
      <w:r w:rsidR="00CF651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CF651F">
        <w:fldChar w:fldCharType="begin"/>
      </w:r>
      <w:r w:rsidR="00CF651F">
        <w:instrText xml:space="preserve"> REF _Ref468875001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3.12</w:t>
      </w:r>
      <w:r w:rsidR="00CF651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CF651F">
        <w:fldChar w:fldCharType="begin"/>
      </w:r>
      <w:r w:rsidR="00CF651F">
        <w:instrText xml:space="preserve"> REF _Ref468875070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3.12.6</w:t>
      </w:r>
      <w:r w:rsidR="00CF651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F651F">
        <w:fldChar w:fldCharType="begin"/>
      </w:r>
      <w:r w:rsidR="00CF651F">
        <w:instrText xml:space="preserve"> REF _Ref191386085 \r \h  \* MERGEFORMAT </w:instrText>
      </w:r>
      <w:r w:rsidR="00CF651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CF651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8129ED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8129ED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129ED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B70851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8129ED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8129ED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8129ED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CF651F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F651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F651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F651F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CF651F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F651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F651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F651F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F651F">
        <w:fldChar w:fldCharType="begin"/>
      </w:r>
      <w:r w:rsidR="00CF651F">
        <w:instrText xml:space="preserve"> REF _Ref55336310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</w:t>
      </w:r>
      <w:r w:rsidR="00CF651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CF651F">
        <w:fldChar w:fldCharType="begin"/>
      </w:r>
      <w:r w:rsidR="00CF651F">
        <w:instrText xml:space="preserve"> REF _Ref444170359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5.7.2</w:t>
      </w:r>
      <w:r w:rsidR="00CF651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526B4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526B4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526B4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</w:t>
            </w:r>
            <w:r w:rsidR="00526B4D" w:rsidRPr="00F647F7">
              <w:rPr>
                <w:rStyle w:val="aa"/>
                <w:sz w:val="22"/>
              </w:rPr>
              <w:t xml:space="preserve">II квартал </w:t>
            </w:r>
            <w:r w:rsidRPr="00F647F7">
              <w:rPr>
                <w:rStyle w:val="aa"/>
                <w:sz w:val="22"/>
              </w:rPr>
              <w:t>20</w:t>
            </w:r>
            <w:r>
              <w:rPr>
                <w:rStyle w:val="aa"/>
                <w:sz w:val="22"/>
              </w:rPr>
              <w:t>1</w:t>
            </w:r>
            <w:r w:rsidR="00526B4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CF651F">
        <w:fldChar w:fldCharType="begin"/>
      </w:r>
      <w:r w:rsidR="00CF651F">
        <w:instrText xml:space="preserve"> REF _Ref55336310 \r \h  \* MERGEFORMAT </w:instrText>
      </w:r>
      <w:r w:rsidR="00CF651F">
        <w:fldChar w:fldCharType="separate"/>
      </w:r>
      <w:r w:rsidR="00093638" w:rsidRPr="00093638">
        <w:rPr>
          <w:sz w:val="24"/>
          <w:szCs w:val="24"/>
        </w:rPr>
        <w:t>5.1</w:t>
      </w:r>
      <w:r w:rsidR="00CF651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526B4D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CF651F">
        <w:fldChar w:fldCharType="begin"/>
      </w:r>
      <w:r w:rsidR="00CF651F">
        <w:instrText xml:space="preserve"> REF _Ref440275279 \r \h  \* MERGEFORMAT </w:instrText>
      </w:r>
      <w:r w:rsidR="00CF651F">
        <w:fldChar w:fldCharType="separate"/>
      </w:r>
      <w:r w:rsidR="00093638" w:rsidRPr="00093638">
        <w:rPr>
          <w:vertAlign w:val="subscript"/>
        </w:rPr>
        <w:t>1.1.4</w:t>
      </w:r>
      <w:r w:rsidR="00CF651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6DD" w:rsidRDefault="006806DD">
      <w:pPr>
        <w:spacing w:line="240" w:lineRule="auto"/>
      </w:pPr>
      <w:r>
        <w:separator/>
      </w:r>
    </w:p>
  </w:endnote>
  <w:endnote w:type="continuationSeparator" w:id="0">
    <w:p w:rsidR="006806DD" w:rsidRDefault="006806DD">
      <w:pPr>
        <w:spacing w:line="240" w:lineRule="auto"/>
      </w:pPr>
      <w:r>
        <w:continuationSeparator/>
      </w:r>
    </w:p>
  </w:endnote>
  <w:endnote w:id="1">
    <w:p w:rsidR="00CF651F" w:rsidRDefault="00CF651F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651F" w:rsidRDefault="00CF651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Pr="00FA0376" w:rsidRDefault="00CF651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04A33">
      <w:rPr>
        <w:noProof/>
        <w:sz w:val="16"/>
        <w:szCs w:val="16"/>
        <w:lang w:eastAsia="ru-RU"/>
      </w:rPr>
      <w:t>41</w:t>
    </w:r>
    <w:r w:rsidRPr="00FA0376">
      <w:rPr>
        <w:sz w:val="16"/>
        <w:szCs w:val="16"/>
        <w:lang w:eastAsia="ru-RU"/>
      </w:rPr>
      <w:fldChar w:fldCharType="end"/>
    </w:r>
  </w:p>
  <w:p w:rsidR="00CF651F" w:rsidRPr="00EE0539" w:rsidRDefault="00CF651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CF651F">
      <w:rPr>
        <w:sz w:val="18"/>
        <w:szCs w:val="18"/>
      </w:rPr>
      <w:t>заключения Договора на оказание образовательных услуг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6DD" w:rsidRDefault="006806DD">
      <w:pPr>
        <w:spacing w:line="240" w:lineRule="auto"/>
      </w:pPr>
      <w:r>
        <w:separator/>
      </w:r>
    </w:p>
  </w:footnote>
  <w:footnote w:type="continuationSeparator" w:id="0">
    <w:p w:rsidR="006806DD" w:rsidRDefault="006806DD">
      <w:pPr>
        <w:spacing w:line="240" w:lineRule="auto"/>
      </w:pPr>
      <w:r>
        <w:continuationSeparator/>
      </w:r>
    </w:p>
  </w:footnote>
  <w:footnote w:id="1">
    <w:p w:rsidR="00CF651F" w:rsidRPr="00B36685" w:rsidRDefault="00CF651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F651F" w:rsidRDefault="00CF651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F651F" w:rsidRDefault="00CF651F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F651F" w:rsidRDefault="00CF651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Pr="00930031" w:rsidRDefault="00CF651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51F" w:rsidRDefault="00CF65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302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859AD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26B4D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6DD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42A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29ED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4A33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44DE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422F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24A1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51F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29D8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56BD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mailto:%20Skvortsova.T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FB56-C03B-4790-B267-52D7A7CC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88</Pages>
  <Words>26866</Words>
  <Characters>153139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179646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136</cp:revision>
  <cp:lastPrinted>2015-12-29T14:27:00Z</cp:lastPrinted>
  <dcterms:created xsi:type="dcterms:W3CDTF">2016-01-13T12:36:00Z</dcterms:created>
  <dcterms:modified xsi:type="dcterms:W3CDTF">2017-08-10T07:43:00Z</dcterms:modified>
</cp:coreProperties>
</file>