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F22BD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A25540">
        <w:rPr>
          <w:sz w:val="24"/>
          <w:szCs w:val="24"/>
        </w:rPr>
        <w:t>29</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A25540">
        <w:rPr>
          <w:b/>
          <w:kern w:val="36"/>
          <w:sz w:val="24"/>
          <w:szCs w:val="24"/>
        </w:rPr>
        <w:t>81</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A25540">
        <w:rPr>
          <w:b/>
          <w:kern w:val="36"/>
          <w:sz w:val="24"/>
          <w:szCs w:val="24"/>
        </w:rPr>
        <w:t>29</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22190" w:rsidRPr="00722190">
        <w:rPr>
          <w:b/>
          <w:sz w:val="24"/>
          <w:szCs w:val="24"/>
        </w:rPr>
        <w:t>Договора</w:t>
      </w:r>
      <w:proofErr w:type="gramEnd"/>
      <w:r w:rsidR="00722190" w:rsidRPr="00722190">
        <w:rPr>
          <w:b/>
          <w:sz w:val="24"/>
          <w:szCs w:val="24"/>
        </w:rPr>
        <w:t xml:space="preserve">  на оказание  услуг по ТО кабельных лабораторий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2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22BD9">
        <w:rPr>
          <w:noProof/>
        </w:rPr>
        <w:fldChar w:fldCharType="begin"/>
      </w:r>
      <w:r>
        <w:rPr>
          <w:noProof/>
        </w:rPr>
        <w:instrText xml:space="preserve"> PAGEREF _Toc441131036 \h </w:instrText>
      </w:r>
      <w:r w:rsidR="00F22BD9">
        <w:rPr>
          <w:noProof/>
        </w:rPr>
      </w:r>
      <w:r w:rsidR="00F22BD9">
        <w:rPr>
          <w:noProof/>
        </w:rPr>
        <w:fldChar w:fldCharType="separate"/>
      </w:r>
      <w:r w:rsidR="0074526A">
        <w:rPr>
          <w:noProof/>
        </w:rPr>
        <w:t>4</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22BD9">
        <w:rPr>
          <w:noProof/>
        </w:rPr>
        <w:fldChar w:fldCharType="begin"/>
      </w:r>
      <w:r>
        <w:rPr>
          <w:noProof/>
        </w:rPr>
        <w:instrText xml:space="preserve"> PAGEREF _Toc441131037 \h </w:instrText>
      </w:r>
      <w:r w:rsidR="00F22BD9">
        <w:rPr>
          <w:noProof/>
        </w:rPr>
      </w:r>
      <w:r w:rsidR="00F22BD9">
        <w:rPr>
          <w:noProof/>
        </w:rPr>
        <w:fldChar w:fldCharType="separate"/>
      </w:r>
      <w:r w:rsidR="0074526A">
        <w:rPr>
          <w:noProof/>
        </w:rPr>
        <w:t>5</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22BD9">
        <w:rPr>
          <w:noProof/>
        </w:rPr>
        <w:fldChar w:fldCharType="begin"/>
      </w:r>
      <w:r>
        <w:rPr>
          <w:noProof/>
        </w:rPr>
        <w:instrText xml:space="preserve"> PAGEREF _Toc441131038 \h </w:instrText>
      </w:r>
      <w:r w:rsidR="00F22BD9">
        <w:rPr>
          <w:noProof/>
        </w:rPr>
      </w:r>
      <w:r w:rsidR="00F22BD9">
        <w:rPr>
          <w:noProof/>
        </w:rPr>
        <w:fldChar w:fldCharType="separate"/>
      </w:r>
      <w:r w:rsidR="0074526A">
        <w:rPr>
          <w:noProof/>
        </w:rPr>
        <w:t>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22BD9">
        <w:rPr>
          <w:noProof/>
        </w:rPr>
        <w:fldChar w:fldCharType="begin"/>
      </w:r>
      <w:r>
        <w:rPr>
          <w:noProof/>
        </w:rPr>
        <w:instrText xml:space="preserve"> PAGEREF _Toc441131039 \h </w:instrText>
      </w:r>
      <w:r w:rsidR="00F22BD9">
        <w:rPr>
          <w:noProof/>
        </w:rPr>
      </w:r>
      <w:r w:rsidR="00F22BD9">
        <w:rPr>
          <w:noProof/>
        </w:rPr>
        <w:fldChar w:fldCharType="separate"/>
      </w:r>
      <w:r w:rsidR="0074526A">
        <w:rPr>
          <w:noProof/>
        </w:rPr>
        <w:t>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22BD9">
        <w:rPr>
          <w:noProof/>
        </w:rPr>
        <w:fldChar w:fldCharType="begin"/>
      </w:r>
      <w:r>
        <w:rPr>
          <w:noProof/>
        </w:rPr>
        <w:instrText xml:space="preserve"> PAGEREF _Toc441131040 \h </w:instrText>
      </w:r>
      <w:r w:rsidR="00F22BD9">
        <w:rPr>
          <w:noProof/>
        </w:rPr>
      </w:r>
      <w:r w:rsidR="00F22BD9">
        <w:rPr>
          <w:noProof/>
        </w:rPr>
        <w:fldChar w:fldCharType="separate"/>
      </w:r>
      <w:r w:rsidR="0074526A">
        <w:rPr>
          <w:noProof/>
        </w:rPr>
        <w:t>7</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22BD9">
        <w:rPr>
          <w:noProof/>
        </w:rPr>
        <w:fldChar w:fldCharType="begin"/>
      </w:r>
      <w:r>
        <w:rPr>
          <w:noProof/>
        </w:rPr>
        <w:instrText xml:space="preserve"> PAGEREF _Toc441131041 \h </w:instrText>
      </w:r>
      <w:r w:rsidR="00F22BD9">
        <w:rPr>
          <w:noProof/>
        </w:rPr>
      </w:r>
      <w:r w:rsidR="00F22BD9">
        <w:rPr>
          <w:noProof/>
        </w:rPr>
        <w:fldChar w:fldCharType="separate"/>
      </w:r>
      <w:r w:rsidR="0074526A">
        <w:rPr>
          <w:noProof/>
        </w:rPr>
        <w:t>8</w:t>
      </w:r>
      <w:r w:rsidR="00F22BD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22BD9">
        <w:rPr>
          <w:noProof/>
        </w:rPr>
        <w:fldChar w:fldCharType="begin"/>
      </w:r>
      <w:r>
        <w:rPr>
          <w:noProof/>
        </w:rPr>
        <w:instrText xml:space="preserve"> PAGEREF _Toc441131048 \h </w:instrText>
      </w:r>
      <w:r w:rsidR="00F22BD9">
        <w:rPr>
          <w:noProof/>
        </w:rPr>
      </w:r>
      <w:r w:rsidR="00F22BD9">
        <w:rPr>
          <w:noProof/>
        </w:rPr>
        <w:fldChar w:fldCharType="separate"/>
      </w:r>
      <w:r w:rsidR="0074526A">
        <w:rPr>
          <w:noProof/>
        </w:rPr>
        <w:t>10</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22BD9">
        <w:rPr>
          <w:noProof/>
        </w:rPr>
        <w:fldChar w:fldCharType="begin"/>
      </w:r>
      <w:r>
        <w:rPr>
          <w:noProof/>
        </w:rPr>
        <w:instrText xml:space="preserve"> PAGEREF _Toc441131049 \h </w:instrText>
      </w:r>
      <w:r w:rsidR="00F22BD9">
        <w:rPr>
          <w:noProof/>
        </w:rPr>
      </w:r>
      <w:r w:rsidR="00F22BD9">
        <w:rPr>
          <w:noProof/>
        </w:rPr>
        <w:fldChar w:fldCharType="separate"/>
      </w:r>
      <w:r w:rsidR="0074526A">
        <w:rPr>
          <w:noProof/>
        </w:rPr>
        <w:t>10</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22BD9">
        <w:rPr>
          <w:noProof/>
        </w:rPr>
        <w:fldChar w:fldCharType="begin"/>
      </w:r>
      <w:r>
        <w:rPr>
          <w:noProof/>
        </w:rPr>
        <w:instrText xml:space="preserve"> PAGEREF _Toc441131053 \h </w:instrText>
      </w:r>
      <w:r w:rsidR="00F22BD9">
        <w:rPr>
          <w:noProof/>
        </w:rPr>
      </w:r>
      <w:r w:rsidR="00F22BD9">
        <w:rPr>
          <w:noProof/>
        </w:rPr>
        <w:fldChar w:fldCharType="separate"/>
      </w:r>
      <w:r w:rsidR="0074526A">
        <w:rPr>
          <w:noProof/>
        </w:rPr>
        <w:t>10</w:t>
      </w:r>
      <w:r w:rsidR="00F22BD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22BD9">
        <w:rPr>
          <w:noProof/>
        </w:rPr>
        <w:fldChar w:fldCharType="begin"/>
      </w:r>
      <w:r>
        <w:rPr>
          <w:noProof/>
        </w:rPr>
        <w:instrText xml:space="preserve"> PAGEREF _Toc441131057 \h </w:instrText>
      </w:r>
      <w:r w:rsidR="00F22BD9">
        <w:rPr>
          <w:noProof/>
        </w:rPr>
      </w:r>
      <w:r w:rsidR="00F22BD9">
        <w:rPr>
          <w:noProof/>
        </w:rPr>
        <w:fldChar w:fldCharType="separate"/>
      </w:r>
      <w:r w:rsidR="0074526A">
        <w:rPr>
          <w:noProof/>
        </w:rPr>
        <w:t>13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22BD9">
        <w:rPr>
          <w:noProof/>
        </w:rPr>
        <w:fldChar w:fldCharType="begin"/>
      </w:r>
      <w:r>
        <w:rPr>
          <w:noProof/>
        </w:rPr>
        <w:instrText xml:space="preserve"> PAGEREF _Toc441131058 \h </w:instrText>
      </w:r>
      <w:r w:rsidR="00F22BD9">
        <w:rPr>
          <w:noProof/>
        </w:rPr>
      </w:r>
      <w:r w:rsidR="00F22BD9">
        <w:rPr>
          <w:noProof/>
        </w:rPr>
        <w:fldChar w:fldCharType="separate"/>
      </w:r>
      <w:r w:rsidR="0074526A">
        <w:rPr>
          <w:noProof/>
        </w:rPr>
        <w:t>13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22BD9">
        <w:rPr>
          <w:noProof/>
        </w:rPr>
        <w:fldChar w:fldCharType="begin"/>
      </w:r>
      <w:r>
        <w:rPr>
          <w:noProof/>
        </w:rPr>
        <w:instrText xml:space="preserve"> PAGEREF _Toc441131061 \h </w:instrText>
      </w:r>
      <w:r w:rsidR="00F22BD9">
        <w:rPr>
          <w:noProof/>
        </w:rPr>
      </w:r>
      <w:r w:rsidR="00F22BD9">
        <w:rPr>
          <w:noProof/>
        </w:rPr>
        <w:fldChar w:fldCharType="separate"/>
      </w:r>
      <w:r w:rsidR="0074526A">
        <w:rPr>
          <w:noProof/>
        </w:rPr>
        <w:t>13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22BD9">
        <w:rPr>
          <w:noProof/>
        </w:rPr>
        <w:fldChar w:fldCharType="begin"/>
      </w:r>
      <w:r>
        <w:rPr>
          <w:noProof/>
        </w:rPr>
        <w:instrText xml:space="preserve"> PAGEREF _Toc441131062 \h </w:instrText>
      </w:r>
      <w:r w:rsidR="00F22BD9">
        <w:rPr>
          <w:noProof/>
        </w:rPr>
      </w:r>
      <w:r w:rsidR="00F22BD9">
        <w:rPr>
          <w:noProof/>
        </w:rPr>
        <w:fldChar w:fldCharType="separate"/>
      </w:r>
      <w:r w:rsidR="0074526A">
        <w:rPr>
          <w:noProof/>
        </w:rPr>
        <w:t>14</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22BD9">
        <w:rPr>
          <w:noProof/>
        </w:rPr>
        <w:fldChar w:fldCharType="begin"/>
      </w:r>
      <w:r>
        <w:rPr>
          <w:noProof/>
        </w:rPr>
        <w:instrText xml:space="preserve"> PAGEREF _Toc441131077 \h </w:instrText>
      </w:r>
      <w:r w:rsidR="00F22BD9">
        <w:rPr>
          <w:noProof/>
        </w:rPr>
      </w:r>
      <w:r w:rsidR="00F22BD9">
        <w:rPr>
          <w:noProof/>
        </w:rPr>
        <w:fldChar w:fldCharType="separate"/>
      </w:r>
      <w:r w:rsidR="0074526A">
        <w:rPr>
          <w:noProof/>
        </w:rPr>
        <w:t>29</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22BD9">
        <w:rPr>
          <w:noProof/>
        </w:rPr>
        <w:fldChar w:fldCharType="begin"/>
      </w:r>
      <w:r>
        <w:rPr>
          <w:noProof/>
        </w:rPr>
        <w:instrText xml:space="preserve"> PAGEREF _Toc441131080 \h </w:instrText>
      </w:r>
      <w:r w:rsidR="00F22BD9">
        <w:rPr>
          <w:noProof/>
        </w:rPr>
      </w:r>
      <w:r w:rsidR="00F22BD9">
        <w:rPr>
          <w:noProof/>
        </w:rPr>
        <w:fldChar w:fldCharType="separate"/>
      </w:r>
      <w:r w:rsidR="0074526A">
        <w:rPr>
          <w:noProof/>
        </w:rPr>
        <w:t>29</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22BD9">
        <w:rPr>
          <w:noProof/>
        </w:rPr>
        <w:fldChar w:fldCharType="begin"/>
      </w:r>
      <w:r>
        <w:rPr>
          <w:noProof/>
        </w:rPr>
        <w:instrText xml:space="preserve"> PAGEREF _Toc441131081 \h </w:instrText>
      </w:r>
      <w:r w:rsidR="00F22BD9">
        <w:rPr>
          <w:noProof/>
        </w:rPr>
      </w:r>
      <w:r w:rsidR="00F22BD9">
        <w:rPr>
          <w:noProof/>
        </w:rPr>
        <w:fldChar w:fldCharType="separate"/>
      </w:r>
      <w:r w:rsidR="0074526A">
        <w:rPr>
          <w:noProof/>
        </w:rPr>
        <w:t>29</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22BD9">
        <w:rPr>
          <w:noProof/>
        </w:rPr>
        <w:fldChar w:fldCharType="begin"/>
      </w:r>
      <w:r>
        <w:rPr>
          <w:noProof/>
        </w:rPr>
        <w:instrText xml:space="preserve"> PAGEREF _Toc441131086 \h </w:instrText>
      </w:r>
      <w:r w:rsidR="00F22BD9">
        <w:rPr>
          <w:noProof/>
        </w:rPr>
      </w:r>
      <w:r w:rsidR="00F22BD9">
        <w:rPr>
          <w:noProof/>
        </w:rPr>
        <w:fldChar w:fldCharType="separate"/>
      </w:r>
      <w:r w:rsidR="0074526A">
        <w:rPr>
          <w:noProof/>
        </w:rPr>
        <w:t>32</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22BD9">
        <w:rPr>
          <w:noProof/>
        </w:rPr>
        <w:fldChar w:fldCharType="begin"/>
      </w:r>
      <w:r>
        <w:rPr>
          <w:noProof/>
        </w:rPr>
        <w:instrText xml:space="preserve"> PAGEREF _Toc441131087 \h </w:instrText>
      </w:r>
      <w:r w:rsidR="00F22BD9">
        <w:rPr>
          <w:noProof/>
        </w:rPr>
      </w:r>
      <w:r w:rsidR="00F22BD9">
        <w:rPr>
          <w:noProof/>
        </w:rPr>
        <w:fldChar w:fldCharType="separate"/>
      </w:r>
      <w:r w:rsidR="0074526A">
        <w:rPr>
          <w:noProof/>
        </w:rPr>
        <w:t>33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22BD9">
        <w:rPr>
          <w:noProof/>
        </w:rPr>
        <w:fldChar w:fldCharType="begin"/>
      </w:r>
      <w:r>
        <w:rPr>
          <w:noProof/>
        </w:rPr>
        <w:instrText xml:space="preserve"> PAGEREF _Toc441131088 \h </w:instrText>
      </w:r>
      <w:r w:rsidR="00F22BD9">
        <w:rPr>
          <w:noProof/>
        </w:rPr>
      </w:r>
      <w:r w:rsidR="00F22BD9">
        <w:rPr>
          <w:noProof/>
        </w:rPr>
        <w:fldChar w:fldCharType="separate"/>
      </w:r>
      <w:r w:rsidR="0074526A">
        <w:rPr>
          <w:noProof/>
        </w:rPr>
        <w:t>33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22BD9">
        <w:rPr>
          <w:noProof/>
        </w:rPr>
        <w:fldChar w:fldCharType="begin"/>
      </w:r>
      <w:r>
        <w:rPr>
          <w:noProof/>
        </w:rPr>
        <w:instrText xml:space="preserve"> PAGEREF _Toc441131089 \h </w:instrText>
      </w:r>
      <w:r w:rsidR="00F22BD9">
        <w:rPr>
          <w:noProof/>
        </w:rPr>
      </w:r>
      <w:r w:rsidR="00F22BD9">
        <w:rPr>
          <w:noProof/>
        </w:rPr>
        <w:fldChar w:fldCharType="separate"/>
      </w:r>
      <w:r w:rsidR="0074526A">
        <w:rPr>
          <w:noProof/>
        </w:rPr>
        <w:t>34</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22BD9">
        <w:rPr>
          <w:noProof/>
        </w:rPr>
        <w:fldChar w:fldCharType="begin"/>
      </w:r>
      <w:r>
        <w:rPr>
          <w:noProof/>
        </w:rPr>
        <w:instrText xml:space="preserve"> PAGEREF _Toc441131090 \h </w:instrText>
      </w:r>
      <w:r w:rsidR="00F22BD9">
        <w:rPr>
          <w:noProof/>
        </w:rPr>
      </w:r>
      <w:r w:rsidR="00F22BD9">
        <w:rPr>
          <w:noProof/>
        </w:rPr>
        <w:fldChar w:fldCharType="separate"/>
      </w:r>
      <w:r w:rsidR="0074526A">
        <w:rPr>
          <w:noProof/>
        </w:rPr>
        <w:t>35</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22BD9">
        <w:rPr>
          <w:noProof/>
        </w:rPr>
        <w:fldChar w:fldCharType="begin"/>
      </w:r>
      <w:r>
        <w:rPr>
          <w:noProof/>
        </w:rPr>
        <w:instrText xml:space="preserve"> PAGEREF _Toc441131091 \h </w:instrText>
      </w:r>
      <w:r w:rsidR="00F22BD9">
        <w:rPr>
          <w:noProof/>
        </w:rPr>
      </w:r>
      <w:r w:rsidR="00F22BD9">
        <w:rPr>
          <w:noProof/>
        </w:rPr>
        <w:fldChar w:fldCharType="separate"/>
      </w:r>
      <w:r w:rsidR="0074526A">
        <w:rPr>
          <w:noProof/>
        </w:rPr>
        <w:t>35</w:t>
      </w:r>
      <w:r w:rsidR="00F22BD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22BD9">
        <w:rPr>
          <w:noProof/>
        </w:rPr>
        <w:fldChar w:fldCharType="begin"/>
      </w:r>
      <w:r>
        <w:rPr>
          <w:noProof/>
        </w:rPr>
        <w:instrText xml:space="preserve"> PAGEREF _Toc441131092 \h </w:instrText>
      </w:r>
      <w:r w:rsidR="00F22BD9">
        <w:rPr>
          <w:noProof/>
        </w:rPr>
      </w:r>
      <w:r w:rsidR="00F22BD9">
        <w:rPr>
          <w:noProof/>
        </w:rPr>
        <w:fldChar w:fldCharType="separate"/>
      </w:r>
      <w:r w:rsidR="0074526A">
        <w:rPr>
          <w:noProof/>
        </w:rPr>
        <w:t>36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22BD9">
        <w:rPr>
          <w:noProof/>
        </w:rPr>
        <w:fldChar w:fldCharType="begin"/>
      </w:r>
      <w:r>
        <w:rPr>
          <w:noProof/>
        </w:rPr>
        <w:instrText xml:space="preserve"> PAGEREF _Toc441131093 \h </w:instrText>
      </w:r>
      <w:r w:rsidR="00F22BD9">
        <w:rPr>
          <w:noProof/>
        </w:rPr>
      </w:r>
      <w:r w:rsidR="00F22BD9">
        <w:rPr>
          <w:noProof/>
        </w:rPr>
        <w:fldChar w:fldCharType="separate"/>
      </w:r>
      <w:r w:rsidR="0074526A">
        <w:rPr>
          <w:noProof/>
        </w:rPr>
        <w:t>36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22BD9">
        <w:rPr>
          <w:noProof/>
        </w:rPr>
        <w:fldChar w:fldCharType="begin"/>
      </w:r>
      <w:r>
        <w:rPr>
          <w:noProof/>
        </w:rPr>
        <w:instrText xml:space="preserve"> PAGEREF _Toc441131095 \h </w:instrText>
      </w:r>
      <w:r w:rsidR="00F22BD9">
        <w:rPr>
          <w:noProof/>
        </w:rPr>
      </w:r>
      <w:r w:rsidR="00F22BD9">
        <w:rPr>
          <w:noProof/>
        </w:rPr>
        <w:fldChar w:fldCharType="separate"/>
      </w:r>
      <w:r w:rsidR="0074526A">
        <w:rPr>
          <w:noProof/>
        </w:rPr>
        <w:t>36</w:t>
      </w:r>
      <w:r w:rsidR="00F22BD9">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22BD9">
        <w:rPr>
          <w:noProof/>
        </w:rPr>
        <w:fldChar w:fldCharType="begin"/>
      </w:r>
      <w:r>
        <w:rPr>
          <w:noProof/>
        </w:rPr>
        <w:instrText xml:space="preserve"> PAGEREF _Toc441131097 \h </w:instrText>
      </w:r>
      <w:r w:rsidR="00F22BD9">
        <w:rPr>
          <w:noProof/>
        </w:rPr>
      </w:r>
      <w:r w:rsidR="00F22BD9">
        <w:rPr>
          <w:noProof/>
        </w:rPr>
        <w:fldChar w:fldCharType="separate"/>
      </w:r>
      <w:r w:rsidR="0074526A">
        <w:rPr>
          <w:noProof/>
        </w:rPr>
        <w:t>37</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22BD9">
        <w:rPr>
          <w:noProof/>
        </w:rPr>
        <w:fldChar w:fldCharType="begin"/>
      </w:r>
      <w:r>
        <w:rPr>
          <w:noProof/>
        </w:rPr>
        <w:instrText xml:space="preserve"> PAGEREF _Toc441131098 \h </w:instrText>
      </w:r>
      <w:r w:rsidR="00F22BD9">
        <w:rPr>
          <w:noProof/>
        </w:rPr>
      </w:r>
      <w:r w:rsidR="00F22BD9">
        <w:rPr>
          <w:noProof/>
        </w:rPr>
        <w:fldChar w:fldCharType="separate"/>
      </w:r>
      <w:r w:rsidR="0074526A">
        <w:rPr>
          <w:noProof/>
        </w:rPr>
        <w:t>37</w:t>
      </w:r>
      <w:r w:rsidR="00F22BD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22BD9">
        <w:rPr>
          <w:noProof/>
        </w:rPr>
        <w:fldChar w:fldCharType="begin"/>
      </w:r>
      <w:r>
        <w:rPr>
          <w:noProof/>
        </w:rPr>
        <w:instrText xml:space="preserve"> PAGEREF _Toc441131099 \h </w:instrText>
      </w:r>
      <w:r w:rsidR="00F22BD9">
        <w:rPr>
          <w:noProof/>
        </w:rPr>
      </w:r>
      <w:r w:rsidR="00F22BD9">
        <w:rPr>
          <w:noProof/>
        </w:rPr>
        <w:fldChar w:fldCharType="separate"/>
      </w:r>
      <w:r w:rsidR="0074526A">
        <w:rPr>
          <w:noProof/>
        </w:rPr>
        <w:t>37</w:t>
      </w:r>
      <w:r w:rsidR="00F22BD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22BD9">
        <w:rPr>
          <w:noProof/>
        </w:rPr>
        <w:fldChar w:fldCharType="begin"/>
      </w:r>
      <w:r>
        <w:rPr>
          <w:noProof/>
        </w:rPr>
        <w:instrText xml:space="preserve"> PAGEREF _Toc441131101 \h </w:instrText>
      </w:r>
      <w:r w:rsidR="00F22BD9">
        <w:rPr>
          <w:noProof/>
        </w:rPr>
      </w:r>
      <w:r w:rsidR="00F22BD9">
        <w:rPr>
          <w:noProof/>
        </w:rPr>
        <w:fldChar w:fldCharType="separate"/>
      </w:r>
      <w:r w:rsidR="0074526A">
        <w:rPr>
          <w:noProof/>
        </w:rPr>
        <w:t>41</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22BD9">
        <w:rPr>
          <w:noProof/>
        </w:rPr>
        <w:fldChar w:fldCharType="begin"/>
      </w:r>
      <w:r>
        <w:rPr>
          <w:noProof/>
        </w:rPr>
        <w:instrText xml:space="preserve"> PAGEREF _Toc441131103 \h </w:instrText>
      </w:r>
      <w:r w:rsidR="00F22BD9">
        <w:rPr>
          <w:noProof/>
        </w:rPr>
      </w:r>
      <w:r w:rsidR="00F22BD9">
        <w:rPr>
          <w:noProof/>
        </w:rPr>
        <w:fldChar w:fldCharType="separate"/>
      </w:r>
      <w:r w:rsidR="0074526A">
        <w:rPr>
          <w:noProof/>
        </w:rPr>
        <w:t>43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22BD9">
        <w:rPr>
          <w:noProof/>
        </w:rPr>
        <w:fldChar w:fldCharType="begin"/>
      </w:r>
      <w:r>
        <w:rPr>
          <w:noProof/>
        </w:rPr>
        <w:instrText xml:space="preserve"> PAGEREF _Toc441131106 \h </w:instrText>
      </w:r>
      <w:r w:rsidR="00F22BD9">
        <w:rPr>
          <w:noProof/>
        </w:rPr>
      </w:r>
      <w:r w:rsidR="00F22BD9">
        <w:rPr>
          <w:noProof/>
        </w:rPr>
        <w:fldChar w:fldCharType="separate"/>
      </w:r>
      <w:r w:rsidR="0074526A">
        <w:rPr>
          <w:noProof/>
        </w:rPr>
        <w:t>46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22BD9">
        <w:rPr>
          <w:noProof/>
        </w:rPr>
        <w:fldChar w:fldCharType="begin"/>
      </w:r>
      <w:r>
        <w:rPr>
          <w:noProof/>
        </w:rPr>
        <w:instrText xml:space="preserve"> PAGEREF _Toc441131109 \h </w:instrText>
      </w:r>
      <w:r w:rsidR="00F22BD9">
        <w:rPr>
          <w:noProof/>
        </w:rPr>
      </w:r>
      <w:r w:rsidR="00F22BD9">
        <w:rPr>
          <w:noProof/>
        </w:rPr>
        <w:fldChar w:fldCharType="separate"/>
      </w:r>
      <w:r w:rsidR="0074526A">
        <w:rPr>
          <w:noProof/>
        </w:rPr>
        <w:t>48</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22BD9">
        <w:rPr>
          <w:noProof/>
        </w:rPr>
        <w:fldChar w:fldCharType="begin"/>
      </w:r>
      <w:r>
        <w:rPr>
          <w:noProof/>
        </w:rPr>
        <w:instrText xml:space="preserve"> PAGEREF _Toc441131112 \h </w:instrText>
      </w:r>
      <w:r w:rsidR="00F22BD9">
        <w:rPr>
          <w:noProof/>
        </w:rPr>
      </w:r>
      <w:r w:rsidR="00F22BD9">
        <w:rPr>
          <w:noProof/>
        </w:rPr>
        <w:fldChar w:fldCharType="separate"/>
      </w:r>
      <w:r w:rsidR="0074526A">
        <w:rPr>
          <w:noProof/>
        </w:rPr>
        <w:t>50</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22BD9">
        <w:rPr>
          <w:noProof/>
        </w:rPr>
        <w:fldChar w:fldCharType="begin"/>
      </w:r>
      <w:r>
        <w:rPr>
          <w:noProof/>
        </w:rPr>
        <w:instrText xml:space="preserve"> PAGEREF _Toc441131115 \h </w:instrText>
      </w:r>
      <w:r w:rsidR="00F22BD9">
        <w:rPr>
          <w:noProof/>
        </w:rPr>
      </w:r>
      <w:r w:rsidR="00F22BD9">
        <w:rPr>
          <w:noProof/>
        </w:rPr>
        <w:fldChar w:fldCharType="separate"/>
      </w:r>
      <w:r w:rsidR="0074526A">
        <w:rPr>
          <w:noProof/>
        </w:rPr>
        <w:t>52</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22BD9">
        <w:rPr>
          <w:noProof/>
        </w:rPr>
        <w:fldChar w:fldCharType="begin"/>
      </w:r>
      <w:r>
        <w:rPr>
          <w:noProof/>
        </w:rPr>
        <w:instrText xml:space="preserve"> PAGEREF _Toc441131118 \h </w:instrText>
      </w:r>
      <w:r w:rsidR="00F22BD9">
        <w:rPr>
          <w:noProof/>
        </w:rPr>
      </w:r>
      <w:r w:rsidR="00F22BD9">
        <w:rPr>
          <w:noProof/>
        </w:rPr>
        <w:fldChar w:fldCharType="separate"/>
      </w:r>
      <w:r w:rsidR="0074526A">
        <w:rPr>
          <w:noProof/>
        </w:rPr>
        <w:t>54</w:t>
      </w:r>
      <w:r w:rsidR="00F22BD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22BD9">
        <w:rPr>
          <w:noProof/>
        </w:rPr>
        <w:fldChar w:fldCharType="begin"/>
      </w:r>
      <w:r>
        <w:rPr>
          <w:noProof/>
        </w:rPr>
        <w:instrText xml:space="preserve"> PAGEREF _Toc441131119 \h </w:instrText>
      </w:r>
      <w:r w:rsidR="00F22BD9">
        <w:rPr>
          <w:noProof/>
        </w:rPr>
      </w:r>
      <w:r w:rsidR="00F22BD9">
        <w:rPr>
          <w:noProof/>
        </w:rPr>
        <w:fldChar w:fldCharType="separate"/>
      </w:r>
      <w:r w:rsidR="0074526A">
        <w:rPr>
          <w:noProof/>
        </w:rPr>
        <w:t>54</w:t>
      </w:r>
      <w:r w:rsidR="00F22BD9">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22BD9">
        <w:rPr>
          <w:noProof/>
        </w:rPr>
        <w:fldChar w:fldCharType="begin"/>
      </w:r>
      <w:r>
        <w:rPr>
          <w:noProof/>
        </w:rPr>
        <w:instrText xml:space="preserve"> PAGEREF _Toc441131120 \h </w:instrText>
      </w:r>
      <w:r w:rsidR="00F22BD9">
        <w:rPr>
          <w:noProof/>
        </w:rPr>
      </w:r>
      <w:r w:rsidR="00F22BD9">
        <w:rPr>
          <w:noProof/>
        </w:rPr>
        <w:fldChar w:fldCharType="separate"/>
      </w:r>
      <w:r w:rsidR="0074526A">
        <w:rPr>
          <w:noProof/>
        </w:rPr>
        <w:t>56</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22BD9">
        <w:rPr>
          <w:noProof/>
        </w:rPr>
        <w:fldChar w:fldCharType="begin"/>
      </w:r>
      <w:r>
        <w:rPr>
          <w:noProof/>
        </w:rPr>
        <w:instrText xml:space="preserve"> PAGEREF _Toc441131122 \h </w:instrText>
      </w:r>
      <w:r w:rsidR="00F22BD9">
        <w:rPr>
          <w:noProof/>
        </w:rPr>
      </w:r>
      <w:r w:rsidR="00F22BD9">
        <w:rPr>
          <w:noProof/>
        </w:rPr>
        <w:fldChar w:fldCharType="separate"/>
      </w:r>
      <w:r w:rsidR="0074526A">
        <w:rPr>
          <w:noProof/>
        </w:rPr>
        <w:t>60</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22BD9">
        <w:rPr>
          <w:noProof/>
        </w:rPr>
        <w:fldChar w:fldCharType="begin"/>
      </w:r>
      <w:r>
        <w:rPr>
          <w:noProof/>
        </w:rPr>
        <w:instrText xml:space="preserve"> PAGEREF _Toc441131125 \h </w:instrText>
      </w:r>
      <w:r w:rsidR="00F22BD9">
        <w:rPr>
          <w:noProof/>
        </w:rPr>
      </w:r>
      <w:r w:rsidR="00F22BD9">
        <w:rPr>
          <w:noProof/>
        </w:rPr>
        <w:fldChar w:fldCharType="separate"/>
      </w:r>
      <w:r w:rsidR="0074526A">
        <w:rPr>
          <w:noProof/>
        </w:rPr>
        <w:t>63</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22BD9">
        <w:rPr>
          <w:noProof/>
        </w:rPr>
        <w:fldChar w:fldCharType="begin"/>
      </w:r>
      <w:r>
        <w:rPr>
          <w:noProof/>
        </w:rPr>
        <w:instrText xml:space="preserve"> PAGEREF _Toc441131128 \h </w:instrText>
      </w:r>
      <w:r w:rsidR="00F22BD9">
        <w:rPr>
          <w:noProof/>
        </w:rPr>
      </w:r>
      <w:r w:rsidR="00F22BD9">
        <w:rPr>
          <w:noProof/>
        </w:rPr>
        <w:fldChar w:fldCharType="separate"/>
      </w:r>
      <w:r w:rsidR="0074526A">
        <w:rPr>
          <w:noProof/>
        </w:rPr>
        <w:t>65</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22BD9">
        <w:rPr>
          <w:noProof/>
        </w:rPr>
        <w:fldChar w:fldCharType="begin"/>
      </w:r>
      <w:r>
        <w:rPr>
          <w:noProof/>
        </w:rPr>
        <w:instrText xml:space="preserve"> PAGEREF _Toc441131131 \h </w:instrText>
      </w:r>
      <w:r w:rsidR="00F22BD9">
        <w:rPr>
          <w:noProof/>
        </w:rPr>
      </w:r>
      <w:r w:rsidR="00F22BD9">
        <w:rPr>
          <w:noProof/>
        </w:rPr>
        <w:fldChar w:fldCharType="separate"/>
      </w:r>
      <w:r w:rsidR="0074526A">
        <w:rPr>
          <w:noProof/>
        </w:rPr>
        <w:t>67</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22BD9">
        <w:rPr>
          <w:noProof/>
        </w:rPr>
        <w:fldChar w:fldCharType="begin"/>
      </w:r>
      <w:r>
        <w:rPr>
          <w:noProof/>
        </w:rPr>
        <w:instrText xml:space="preserve"> PAGEREF _Toc441131134 \h </w:instrText>
      </w:r>
      <w:r w:rsidR="00F22BD9">
        <w:rPr>
          <w:noProof/>
        </w:rPr>
      </w:r>
      <w:r w:rsidR="00F22BD9">
        <w:rPr>
          <w:noProof/>
        </w:rPr>
        <w:fldChar w:fldCharType="separate"/>
      </w:r>
      <w:r w:rsidR="0074526A">
        <w:rPr>
          <w:noProof/>
        </w:rPr>
        <w:t>69</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22BD9">
        <w:rPr>
          <w:noProof/>
        </w:rPr>
        <w:fldChar w:fldCharType="begin"/>
      </w:r>
      <w:r>
        <w:rPr>
          <w:noProof/>
        </w:rPr>
        <w:instrText xml:space="preserve"> PAGEREF _Toc441131137 \h </w:instrText>
      </w:r>
      <w:r w:rsidR="00F22BD9">
        <w:rPr>
          <w:noProof/>
        </w:rPr>
      </w:r>
      <w:r w:rsidR="00F22BD9">
        <w:rPr>
          <w:noProof/>
        </w:rPr>
        <w:fldChar w:fldCharType="separate"/>
      </w:r>
      <w:r w:rsidR="0074526A">
        <w:rPr>
          <w:noProof/>
        </w:rPr>
        <w:t>72</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22BD9">
        <w:rPr>
          <w:noProof/>
        </w:rPr>
        <w:fldChar w:fldCharType="begin"/>
      </w:r>
      <w:r>
        <w:rPr>
          <w:noProof/>
        </w:rPr>
        <w:instrText xml:space="preserve"> PAGEREF _Toc441131140 \h </w:instrText>
      </w:r>
      <w:r w:rsidR="00F22BD9">
        <w:rPr>
          <w:noProof/>
        </w:rPr>
      </w:r>
      <w:r w:rsidR="00F22BD9">
        <w:rPr>
          <w:noProof/>
        </w:rPr>
        <w:fldChar w:fldCharType="separate"/>
      </w:r>
      <w:r w:rsidR="0074526A">
        <w:rPr>
          <w:noProof/>
        </w:rPr>
        <w:t>74</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22BD9">
        <w:rPr>
          <w:noProof/>
        </w:rPr>
        <w:fldChar w:fldCharType="begin"/>
      </w:r>
      <w:r>
        <w:rPr>
          <w:noProof/>
        </w:rPr>
        <w:instrText xml:space="preserve"> PAGEREF _Toc441131143 \h </w:instrText>
      </w:r>
      <w:r w:rsidR="00F22BD9">
        <w:rPr>
          <w:noProof/>
        </w:rPr>
      </w:r>
      <w:r w:rsidR="00F22BD9">
        <w:rPr>
          <w:noProof/>
        </w:rPr>
        <w:fldChar w:fldCharType="separate"/>
      </w:r>
      <w:r w:rsidR="0074526A">
        <w:rPr>
          <w:noProof/>
        </w:rPr>
        <w:t>77</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22BD9">
        <w:rPr>
          <w:noProof/>
        </w:rPr>
        <w:fldChar w:fldCharType="begin"/>
      </w:r>
      <w:r>
        <w:rPr>
          <w:noProof/>
        </w:rPr>
        <w:instrText xml:space="preserve"> PAGEREF _Toc441131146 \h </w:instrText>
      </w:r>
      <w:r w:rsidR="00F22BD9">
        <w:rPr>
          <w:noProof/>
        </w:rPr>
      </w:r>
      <w:r w:rsidR="00F22BD9">
        <w:rPr>
          <w:noProof/>
        </w:rPr>
        <w:fldChar w:fldCharType="separate"/>
      </w:r>
      <w:r w:rsidR="0074526A">
        <w:rPr>
          <w:noProof/>
        </w:rPr>
        <w:t>79</w:t>
      </w:r>
      <w:r w:rsidR="00F22BD9">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22BD9">
        <w:rPr>
          <w:noProof/>
        </w:rPr>
        <w:fldChar w:fldCharType="begin"/>
      </w:r>
      <w:r>
        <w:rPr>
          <w:noProof/>
        </w:rPr>
        <w:instrText xml:space="preserve"> PAGEREF _Toc441131149 \h </w:instrText>
      </w:r>
      <w:r w:rsidR="00F22BD9">
        <w:rPr>
          <w:noProof/>
        </w:rPr>
      </w:r>
      <w:r w:rsidR="00F22BD9">
        <w:rPr>
          <w:noProof/>
        </w:rPr>
        <w:fldChar w:fldCharType="separate"/>
      </w:r>
      <w:r w:rsidR="0074526A">
        <w:rPr>
          <w:noProof/>
        </w:rPr>
        <w:t>81</w:t>
      </w:r>
      <w:r w:rsidR="00F22BD9">
        <w:rPr>
          <w:noProof/>
        </w:rPr>
        <w:fldChar w:fldCharType="end"/>
      </w:r>
    </w:p>
    <w:p w:rsidR="00717F60" w:rsidRPr="00E71A48" w:rsidRDefault="00F2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23"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24"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w:t>
      </w:r>
      <w:r w:rsidR="00722190">
        <w:t>Савченко Сергей Петрович</w:t>
      </w:r>
      <w:r w:rsidR="00722190" w:rsidRPr="00C614A4">
        <w:t xml:space="preserve">, </w:t>
      </w:r>
      <w:r w:rsidR="00722190" w:rsidRPr="00591C31">
        <w:t>контактный</w:t>
      </w:r>
      <w:r w:rsidR="00722190" w:rsidRPr="00C614A4">
        <w:t xml:space="preserve"> телефон </w:t>
      </w:r>
      <w:r w:rsidR="00722190" w:rsidRPr="004745ED">
        <w:t xml:space="preserve">(4722) </w:t>
      </w:r>
      <w:r w:rsidR="00722190">
        <w:t>30-40-13</w:t>
      </w:r>
      <w:r w:rsidR="00722190" w:rsidRPr="00C614A4">
        <w:t>, адрес электронной почты</w:t>
      </w:r>
      <w:r w:rsidR="00722190">
        <w:t xml:space="preserve">:  </w:t>
      </w:r>
      <w:proofErr w:type="spellStart"/>
      <w:r w:rsidR="00722190" w:rsidRPr="00891472">
        <w:rPr>
          <w:rStyle w:val="a7"/>
          <w:lang w:val="en-US"/>
        </w:rPr>
        <w:t>Savchenko</w:t>
      </w:r>
      <w:proofErr w:type="spellEnd"/>
      <w:r w:rsidR="00722190" w:rsidRPr="00B32551">
        <w:rPr>
          <w:rStyle w:val="a7"/>
        </w:rPr>
        <w:t>.</w:t>
      </w:r>
      <w:r w:rsidR="00722190" w:rsidRPr="00891472">
        <w:rPr>
          <w:rStyle w:val="a7"/>
          <w:lang w:val="en-US"/>
        </w:rPr>
        <w:t>SP</w:t>
      </w:r>
      <w:r w:rsidR="00722190" w:rsidRPr="00B32551">
        <w:rPr>
          <w:rStyle w:val="a7"/>
        </w:rPr>
        <w:t>@</w:t>
      </w:r>
      <w:proofErr w:type="spellStart"/>
      <w:r w:rsidR="00722190" w:rsidRPr="00891472">
        <w:rPr>
          <w:rStyle w:val="a7"/>
          <w:lang w:val="en-US"/>
        </w:rPr>
        <w:t>mrsk</w:t>
      </w:r>
      <w:proofErr w:type="spellEnd"/>
      <w:r w:rsidR="00722190" w:rsidRPr="00B32551">
        <w:rPr>
          <w:rStyle w:val="a7"/>
        </w:rPr>
        <w:t>-1.</w:t>
      </w:r>
      <w:proofErr w:type="spellStart"/>
      <w:r w:rsidR="00722190" w:rsidRPr="00891472">
        <w:rPr>
          <w:rStyle w:val="a7"/>
          <w:lang w:val="en-US"/>
        </w:rPr>
        <w:t>ru</w:t>
      </w:r>
      <w:proofErr w:type="spellEnd"/>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A25540">
        <w:rPr>
          <w:b/>
          <w:sz w:val="24"/>
          <w:szCs w:val="24"/>
        </w:rPr>
        <w:t>30</w:t>
      </w:r>
      <w:r w:rsidRPr="0099057F">
        <w:rPr>
          <w:b/>
          <w:sz w:val="24"/>
          <w:szCs w:val="24"/>
        </w:rPr>
        <w:t xml:space="preserve">» </w:t>
      </w:r>
      <w:r w:rsidR="003B3E9E" w:rsidRPr="0099057F">
        <w:rPr>
          <w:b/>
          <w:sz w:val="24"/>
          <w:szCs w:val="24"/>
        </w:rPr>
        <w:t>марта</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5"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6"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w:t>
      </w:r>
      <w:proofErr w:type="gramStart"/>
      <w:r w:rsidR="008E474F" w:rsidRPr="008E474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A25540" w:rsidRPr="00075DBF">
        <w:rPr>
          <w:iCs/>
          <w:sz w:val="24"/>
          <w:szCs w:val="24"/>
          <w:lang w:eastAsia="ru-RU"/>
        </w:rPr>
        <w:t xml:space="preserve">Договора  на оказание  услуг по </w:t>
      </w:r>
      <w:r w:rsidR="00A25540" w:rsidRPr="003F3230">
        <w:t>ТО кабельных лабораторий</w:t>
      </w:r>
      <w:r w:rsidR="00A25540" w:rsidRPr="00075DBF">
        <w:rPr>
          <w:iCs/>
          <w:sz w:val="24"/>
          <w:szCs w:val="24"/>
          <w:lang w:eastAsia="ru-RU"/>
        </w:rPr>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w:t>
      </w:r>
      <w:proofErr w:type="gramEnd"/>
      <w:r w:rsidR="003B3E9E" w:rsidRPr="0099057F">
        <w:rPr>
          <w:sz w:val="24"/>
          <w:szCs w:val="24"/>
        </w:rPr>
        <w:t xml:space="preserve">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7" w:history="1">
        <w:proofErr w:type="spellStart"/>
        <w:r w:rsidR="00A25540" w:rsidRPr="00194D52">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A25540" w:rsidRPr="00194D52">
        <w:rPr>
          <w:sz w:val="24"/>
          <w:szCs w:val="24"/>
        </w:rPr>
        <w:t xml:space="preserve">право заключения </w:t>
      </w:r>
      <w:r w:rsidR="00A25540" w:rsidRPr="00075DBF">
        <w:rPr>
          <w:iCs/>
          <w:sz w:val="24"/>
          <w:szCs w:val="24"/>
          <w:lang w:eastAsia="ru-RU"/>
        </w:rPr>
        <w:t xml:space="preserve">Договора  на оказание  услуг по </w:t>
      </w:r>
      <w:r w:rsidR="00A25540" w:rsidRPr="003F3230">
        <w:t>ТО кабельных лабораторий</w:t>
      </w:r>
      <w:r w:rsidR="00A25540" w:rsidRPr="00075DBF">
        <w:rPr>
          <w:iCs/>
          <w:sz w:val="24"/>
          <w:szCs w:val="24"/>
          <w:lang w:eastAsia="ru-RU"/>
        </w:rPr>
        <w:t xml:space="preserve">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F4888">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22BD9">
        <w:rPr>
          <w:iCs/>
          <w:sz w:val="24"/>
          <w:szCs w:val="24"/>
        </w:rPr>
        <w:fldChar w:fldCharType="begin"/>
      </w:r>
      <w:r w:rsidR="00E71A48">
        <w:rPr>
          <w:iCs/>
          <w:sz w:val="24"/>
          <w:szCs w:val="24"/>
        </w:rPr>
        <w:instrText xml:space="preserve"> REF _Ref311232052 \r \h </w:instrText>
      </w:r>
      <w:r w:rsidR="00F22BD9">
        <w:rPr>
          <w:iCs/>
          <w:sz w:val="24"/>
          <w:szCs w:val="24"/>
        </w:rPr>
      </w:r>
      <w:r w:rsidR="00F22BD9">
        <w:rPr>
          <w:iCs/>
          <w:sz w:val="24"/>
          <w:szCs w:val="24"/>
        </w:rPr>
        <w:fldChar w:fldCharType="separate"/>
      </w:r>
      <w:r w:rsidR="005E099B">
        <w:rPr>
          <w:iCs/>
          <w:sz w:val="24"/>
          <w:szCs w:val="24"/>
        </w:rPr>
        <w:t>3</w:t>
      </w:r>
      <w:r w:rsidR="00F2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22BD9">
        <w:rPr>
          <w:sz w:val="24"/>
          <w:szCs w:val="24"/>
        </w:rPr>
        <w:fldChar w:fldCharType="begin"/>
      </w:r>
      <w:r w:rsidR="008D2928">
        <w:rPr>
          <w:sz w:val="24"/>
          <w:szCs w:val="24"/>
        </w:rPr>
        <w:instrText xml:space="preserve"> REF _Ref440270568 \r \h </w:instrText>
      </w:r>
      <w:r w:rsidR="00F22BD9">
        <w:rPr>
          <w:sz w:val="24"/>
          <w:szCs w:val="24"/>
        </w:rPr>
      </w:r>
      <w:r w:rsidR="00F22BD9">
        <w:rPr>
          <w:sz w:val="24"/>
          <w:szCs w:val="24"/>
        </w:rPr>
        <w:fldChar w:fldCharType="separate"/>
      </w:r>
      <w:r w:rsidR="005E099B">
        <w:rPr>
          <w:sz w:val="24"/>
          <w:szCs w:val="24"/>
        </w:rPr>
        <w:t>4</w:t>
      </w:r>
      <w:r w:rsidR="00F2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22BD9">
        <w:rPr>
          <w:iCs/>
          <w:sz w:val="24"/>
          <w:szCs w:val="24"/>
        </w:rPr>
        <w:fldChar w:fldCharType="begin"/>
      </w:r>
      <w:r w:rsidR="008D2928">
        <w:rPr>
          <w:iCs/>
          <w:sz w:val="24"/>
          <w:szCs w:val="24"/>
        </w:rPr>
        <w:instrText xml:space="preserve"> REF _Ref440270602 \r \h </w:instrText>
      </w:r>
      <w:r w:rsidR="00F22BD9">
        <w:rPr>
          <w:iCs/>
          <w:sz w:val="24"/>
          <w:szCs w:val="24"/>
        </w:rPr>
      </w:r>
      <w:r w:rsidR="00F22BD9">
        <w:rPr>
          <w:iCs/>
          <w:sz w:val="24"/>
          <w:szCs w:val="24"/>
        </w:rPr>
        <w:fldChar w:fldCharType="separate"/>
      </w:r>
      <w:r w:rsidR="005E099B">
        <w:rPr>
          <w:iCs/>
          <w:sz w:val="24"/>
          <w:szCs w:val="24"/>
        </w:rPr>
        <w:t>5</w:t>
      </w:r>
      <w:r w:rsidR="00F22BD9">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22BD9">
        <w:rPr>
          <w:sz w:val="24"/>
          <w:szCs w:val="24"/>
        </w:rPr>
        <w:fldChar w:fldCharType="begin"/>
      </w:r>
      <w:r w:rsidR="008D2928">
        <w:rPr>
          <w:sz w:val="24"/>
          <w:szCs w:val="24"/>
        </w:rPr>
        <w:instrText xml:space="preserve"> REF _Ref440270663 \r \h </w:instrText>
      </w:r>
      <w:r w:rsidR="00F22BD9">
        <w:rPr>
          <w:sz w:val="24"/>
          <w:szCs w:val="24"/>
        </w:rPr>
      </w:r>
      <w:r w:rsidR="00F22BD9">
        <w:rPr>
          <w:sz w:val="24"/>
          <w:szCs w:val="24"/>
        </w:rPr>
        <w:fldChar w:fldCharType="separate"/>
      </w:r>
      <w:r w:rsidR="005E099B">
        <w:rPr>
          <w:sz w:val="24"/>
          <w:szCs w:val="24"/>
        </w:rPr>
        <w:t>1.1.7</w:t>
      </w:r>
      <w:r w:rsidR="00F22BD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F22BD9">
        <w:rPr>
          <w:sz w:val="24"/>
          <w:szCs w:val="24"/>
        </w:rPr>
        <w:fldChar w:fldCharType="begin"/>
      </w:r>
      <w:r w:rsidR="002F273A">
        <w:rPr>
          <w:bCs w:val="0"/>
          <w:sz w:val="24"/>
          <w:szCs w:val="24"/>
        </w:rPr>
        <w:instrText xml:space="preserve"> REF _Ref442190626 \r \h </w:instrText>
      </w:r>
      <w:r w:rsidR="00F22BD9">
        <w:rPr>
          <w:sz w:val="24"/>
          <w:szCs w:val="24"/>
        </w:rPr>
      </w:r>
      <w:r w:rsidR="00F22BD9">
        <w:rPr>
          <w:sz w:val="24"/>
          <w:szCs w:val="24"/>
        </w:rPr>
        <w:fldChar w:fldCharType="separate"/>
      </w:r>
      <w:r w:rsidR="005E099B">
        <w:rPr>
          <w:bCs w:val="0"/>
          <w:sz w:val="24"/>
          <w:szCs w:val="24"/>
        </w:rPr>
        <w:t>у)</w:t>
      </w:r>
      <w:r w:rsidR="00F22BD9">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22BD9">
        <w:rPr>
          <w:b w:val="0"/>
        </w:rPr>
        <w:fldChar w:fldCharType="begin"/>
      </w:r>
      <w:r w:rsidR="002D4BC6">
        <w:rPr>
          <w:b w:val="0"/>
        </w:rPr>
        <w:instrText xml:space="preserve"> REF _Ref440275279 \r \h </w:instrText>
      </w:r>
      <w:r w:rsidR="00F22BD9">
        <w:rPr>
          <w:b w:val="0"/>
        </w:rPr>
      </w:r>
      <w:r w:rsidR="00F22BD9">
        <w:rPr>
          <w:b w:val="0"/>
        </w:rPr>
        <w:fldChar w:fldCharType="separate"/>
      </w:r>
      <w:r w:rsidR="005E099B">
        <w:rPr>
          <w:b w:val="0"/>
        </w:rPr>
        <w:t>1.1.4</w:t>
      </w:r>
      <w:r w:rsidR="00F2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22BD9">
        <w:rPr>
          <w:b w:val="0"/>
          <w:szCs w:val="24"/>
        </w:rPr>
        <w:fldChar w:fldCharType="begin"/>
      </w:r>
      <w:r w:rsidR="00B8118F">
        <w:rPr>
          <w:b w:val="0"/>
          <w:szCs w:val="24"/>
        </w:rPr>
        <w:instrText xml:space="preserve"> REF _Ref440361439 \r \h </w:instrText>
      </w:r>
      <w:r w:rsidR="00F22BD9">
        <w:rPr>
          <w:b w:val="0"/>
          <w:szCs w:val="24"/>
        </w:rPr>
      </w:r>
      <w:r w:rsidR="00F22BD9">
        <w:rPr>
          <w:b w:val="0"/>
          <w:szCs w:val="24"/>
        </w:rPr>
        <w:fldChar w:fldCharType="separate"/>
      </w:r>
      <w:r w:rsidR="005E099B">
        <w:rPr>
          <w:b w:val="0"/>
          <w:szCs w:val="24"/>
        </w:rPr>
        <w:t>5.5</w:t>
      </w:r>
      <w:r w:rsidR="00F2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22BD9">
        <w:rPr>
          <w:b w:val="0"/>
          <w:szCs w:val="24"/>
        </w:rPr>
        <w:fldChar w:fldCharType="begin"/>
      </w:r>
      <w:r w:rsidR="00B8118F">
        <w:rPr>
          <w:b w:val="0"/>
          <w:szCs w:val="24"/>
        </w:rPr>
        <w:instrText xml:space="preserve"> REF _Ref440361531 \r \h </w:instrText>
      </w:r>
      <w:r w:rsidR="00F22BD9">
        <w:rPr>
          <w:b w:val="0"/>
          <w:szCs w:val="24"/>
        </w:rPr>
      </w:r>
      <w:r w:rsidR="00F22BD9">
        <w:rPr>
          <w:b w:val="0"/>
          <w:szCs w:val="24"/>
        </w:rPr>
        <w:fldChar w:fldCharType="separate"/>
      </w:r>
      <w:r w:rsidR="005E099B">
        <w:rPr>
          <w:b w:val="0"/>
          <w:szCs w:val="24"/>
        </w:rPr>
        <w:t>5.6</w:t>
      </w:r>
      <w:r w:rsidR="00F2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22BD9">
        <w:rPr>
          <w:b w:val="0"/>
          <w:szCs w:val="24"/>
        </w:rPr>
        <w:fldChar w:fldCharType="begin"/>
      </w:r>
      <w:r>
        <w:rPr>
          <w:b w:val="0"/>
          <w:szCs w:val="24"/>
        </w:rPr>
        <w:instrText xml:space="preserve"> REF _Ref440285128 \r \h </w:instrText>
      </w:r>
      <w:r w:rsidR="00F22BD9">
        <w:rPr>
          <w:b w:val="0"/>
          <w:szCs w:val="24"/>
        </w:rPr>
      </w:r>
      <w:r w:rsidR="00F22BD9">
        <w:rPr>
          <w:b w:val="0"/>
          <w:szCs w:val="24"/>
        </w:rPr>
        <w:fldChar w:fldCharType="separate"/>
      </w:r>
      <w:r w:rsidR="005E099B">
        <w:rPr>
          <w:b w:val="0"/>
          <w:szCs w:val="24"/>
        </w:rPr>
        <w:t>3.3.14</w:t>
      </w:r>
      <w:r w:rsidR="00F2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F22BD9">
        <w:rPr>
          <w:b w:val="0"/>
          <w:szCs w:val="24"/>
        </w:rPr>
        <w:fldChar w:fldCharType="begin"/>
      </w:r>
      <w:r>
        <w:rPr>
          <w:b w:val="0"/>
          <w:szCs w:val="24"/>
        </w:rPr>
        <w:instrText xml:space="preserve"> REF _Ref305973250 \r \h </w:instrText>
      </w:r>
      <w:r w:rsidR="00F22BD9">
        <w:rPr>
          <w:b w:val="0"/>
          <w:szCs w:val="24"/>
        </w:rPr>
      </w:r>
      <w:r w:rsidR="00F22BD9">
        <w:rPr>
          <w:b w:val="0"/>
          <w:szCs w:val="24"/>
        </w:rPr>
        <w:fldChar w:fldCharType="separate"/>
      </w:r>
      <w:r w:rsidR="005E099B">
        <w:rPr>
          <w:b w:val="0"/>
          <w:szCs w:val="24"/>
        </w:rPr>
        <w:t>3.5.1</w:t>
      </w:r>
      <w:r w:rsidR="00F2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22BD9">
        <w:rPr>
          <w:b w:val="0"/>
          <w:szCs w:val="24"/>
        </w:rPr>
        <w:fldChar w:fldCharType="begin"/>
      </w:r>
      <w:r>
        <w:rPr>
          <w:b w:val="0"/>
          <w:szCs w:val="24"/>
        </w:rPr>
        <w:instrText xml:space="preserve"> REF _Ref303681924 \r \h </w:instrText>
      </w:r>
      <w:r w:rsidR="00F22BD9">
        <w:rPr>
          <w:b w:val="0"/>
          <w:szCs w:val="24"/>
        </w:rPr>
      </w:r>
      <w:r w:rsidR="00F22BD9">
        <w:rPr>
          <w:b w:val="0"/>
          <w:szCs w:val="24"/>
        </w:rPr>
        <w:fldChar w:fldCharType="separate"/>
      </w:r>
      <w:r w:rsidR="005E099B">
        <w:rPr>
          <w:b w:val="0"/>
          <w:szCs w:val="24"/>
        </w:rPr>
        <w:t>3.8</w:t>
      </w:r>
      <w:r w:rsidR="00F2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22BD9">
        <w:rPr>
          <w:b w:val="0"/>
        </w:rPr>
        <w:fldChar w:fldCharType="begin"/>
      </w:r>
      <w:r w:rsidR="008D2928">
        <w:rPr>
          <w:b w:val="0"/>
        </w:rPr>
        <w:instrText xml:space="preserve"> REF _Ref93264992 \r \h </w:instrText>
      </w:r>
      <w:r w:rsidR="00F22BD9">
        <w:rPr>
          <w:b w:val="0"/>
        </w:rPr>
      </w:r>
      <w:r w:rsidR="00F22BD9">
        <w:rPr>
          <w:b w:val="0"/>
        </w:rPr>
        <w:fldChar w:fldCharType="separate"/>
      </w:r>
      <w:r w:rsidR="005E099B">
        <w:rPr>
          <w:b w:val="0"/>
        </w:rPr>
        <w:t>5.5</w:t>
      </w:r>
      <w:r w:rsidR="00F22BD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22BD9">
        <w:rPr>
          <w:b w:val="0"/>
        </w:rPr>
        <w:fldChar w:fldCharType="begin"/>
      </w:r>
      <w:r w:rsidR="008D2928">
        <w:rPr>
          <w:b w:val="0"/>
        </w:rPr>
        <w:instrText xml:space="preserve"> REF _Ref440270867 \r \h </w:instrText>
      </w:r>
      <w:r w:rsidR="00F22BD9">
        <w:rPr>
          <w:b w:val="0"/>
        </w:rPr>
      </w:r>
      <w:r w:rsidR="00F22BD9">
        <w:rPr>
          <w:b w:val="0"/>
        </w:rPr>
        <w:fldChar w:fldCharType="separate"/>
      </w:r>
      <w:r w:rsidR="005E099B">
        <w:rPr>
          <w:b w:val="0"/>
        </w:rPr>
        <w:t>2.2.3</w:t>
      </w:r>
      <w:r w:rsidR="00F22BD9">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F2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22BD9" w:rsidRPr="00E71A48">
        <w:rPr>
          <w:bCs w:val="0"/>
          <w:sz w:val="24"/>
          <w:szCs w:val="24"/>
        </w:rPr>
      </w:r>
      <w:r w:rsidR="00F2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2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22BD9" w:rsidRPr="00E71A48">
        <w:rPr>
          <w:bCs w:val="0"/>
          <w:sz w:val="24"/>
          <w:szCs w:val="24"/>
        </w:rPr>
      </w:r>
      <w:r w:rsidR="00F22BD9"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F2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22BD9" w:rsidRPr="00E71A48">
        <w:rPr>
          <w:bCs w:val="0"/>
          <w:sz w:val="24"/>
          <w:szCs w:val="24"/>
        </w:rPr>
      </w:r>
      <w:r w:rsidR="00F2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F2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22BD9" w:rsidRPr="00E71A48">
        <w:rPr>
          <w:bCs w:val="0"/>
          <w:sz w:val="24"/>
          <w:szCs w:val="24"/>
        </w:rPr>
      </w:r>
      <w:r w:rsidR="00F2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F2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22BD9" w:rsidRPr="00E71A48">
        <w:rPr>
          <w:bCs w:val="0"/>
          <w:sz w:val="24"/>
          <w:szCs w:val="24"/>
        </w:rPr>
      </w:r>
      <w:r w:rsidR="00F2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22BD9">
        <w:rPr>
          <w:bCs w:val="0"/>
          <w:sz w:val="24"/>
          <w:szCs w:val="24"/>
        </w:rPr>
        <w:fldChar w:fldCharType="begin"/>
      </w:r>
      <w:r w:rsidR="008D2928">
        <w:rPr>
          <w:bCs w:val="0"/>
          <w:sz w:val="24"/>
          <w:szCs w:val="24"/>
        </w:rPr>
        <w:instrText xml:space="preserve"> REF _Ref55336310 \r \h </w:instrText>
      </w:r>
      <w:r w:rsidR="00F22BD9">
        <w:rPr>
          <w:bCs w:val="0"/>
          <w:sz w:val="24"/>
          <w:szCs w:val="24"/>
        </w:rPr>
      </w:r>
      <w:r w:rsidR="00F22BD9">
        <w:rPr>
          <w:bCs w:val="0"/>
          <w:sz w:val="24"/>
          <w:szCs w:val="24"/>
        </w:rPr>
        <w:fldChar w:fldCharType="separate"/>
      </w:r>
      <w:r w:rsidR="005E099B">
        <w:rPr>
          <w:bCs w:val="0"/>
          <w:sz w:val="24"/>
          <w:szCs w:val="24"/>
        </w:rPr>
        <w:t>5.1</w:t>
      </w:r>
      <w:r w:rsidR="00F2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22BD9">
        <w:rPr>
          <w:bCs w:val="0"/>
          <w:sz w:val="24"/>
          <w:szCs w:val="24"/>
        </w:rPr>
        <w:fldChar w:fldCharType="begin"/>
      </w:r>
      <w:r>
        <w:rPr>
          <w:bCs w:val="0"/>
          <w:sz w:val="24"/>
          <w:szCs w:val="24"/>
        </w:rPr>
        <w:instrText xml:space="preserve"> REF _Ref440271072 \r \h </w:instrText>
      </w:r>
      <w:r w:rsidR="00F22BD9">
        <w:rPr>
          <w:bCs w:val="0"/>
          <w:sz w:val="24"/>
          <w:szCs w:val="24"/>
        </w:rPr>
      </w:r>
      <w:r w:rsidR="00F22BD9">
        <w:rPr>
          <w:bCs w:val="0"/>
          <w:sz w:val="24"/>
          <w:szCs w:val="24"/>
        </w:rPr>
        <w:fldChar w:fldCharType="separate"/>
      </w:r>
      <w:r w:rsidR="005E099B">
        <w:rPr>
          <w:bCs w:val="0"/>
          <w:sz w:val="24"/>
          <w:szCs w:val="24"/>
        </w:rPr>
        <w:t>5.2</w:t>
      </w:r>
      <w:r w:rsidR="00F2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22BD9">
        <w:rPr>
          <w:bCs w:val="0"/>
          <w:sz w:val="24"/>
          <w:szCs w:val="24"/>
        </w:rPr>
        <w:fldChar w:fldCharType="begin"/>
      </w:r>
      <w:r w:rsidR="007502E0">
        <w:rPr>
          <w:bCs w:val="0"/>
          <w:sz w:val="24"/>
          <w:szCs w:val="24"/>
        </w:rPr>
        <w:instrText xml:space="preserve"> REF _Ref440537086 \r \h </w:instrText>
      </w:r>
      <w:r w:rsidR="00F22BD9">
        <w:rPr>
          <w:bCs w:val="0"/>
          <w:sz w:val="24"/>
          <w:szCs w:val="24"/>
        </w:rPr>
      </w:r>
      <w:r w:rsidR="00F22BD9">
        <w:rPr>
          <w:bCs w:val="0"/>
          <w:sz w:val="24"/>
          <w:szCs w:val="24"/>
        </w:rPr>
        <w:fldChar w:fldCharType="separate"/>
      </w:r>
      <w:r w:rsidR="005E099B">
        <w:rPr>
          <w:bCs w:val="0"/>
          <w:sz w:val="24"/>
          <w:szCs w:val="24"/>
        </w:rPr>
        <w:t>5.3</w:t>
      </w:r>
      <w:r w:rsidR="00F2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22BD9">
        <w:rPr>
          <w:bCs w:val="0"/>
          <w:sz w:val="24"/>
          <w:szCs w:val="24"/>
        </w:rPr>
        <w:fldChar w:fldCharType="begin"/>
      </w:r>
      <w:r w:rsidR="00B71B9D">
        <w:rPr>
          <w:bCs w:val="0"/>
          <w:sz w:val="24"/>
          <w:szCs w:val="24"/>
        </w:rPr>
        <w:instrText xml:space="preserve"> REF _Ref440271036 \r \h </w:instrText>
      </w:r>
      <w:r w:rsidR="00F22BD9">
        <w:rPr>
          <w:bCs w:val="0"/>
          <w:sz w:val="24"/>
          <w:szCs w:val="24"/>
        </w:rPr>
      </w:r>
      <w:r w:rsidR="00F22BD9">
        <w:rPr>
          <w:bCs w:val="0"/>
          <w:sz w:val="24"/>
          <w:szCs w:val="24"/>
        </w:rPr>
        <w:fldChar w:fldCharType="separate"/>
      </w:r>
      <w:r w:rsidR="005E099B">
        <w:rPr>
          <w:bCs w:val="0"/>
          <w:sz w:val="24"/>
          <w:szCs w:val="24"/>
        </w:rPr>
        <w:t>5.4</w:t>
      </w:r>
      <w:r w:rsidR="00F2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22BD9">
        <w:rPr>
          <w:bCs w:val="0"/>
          <w:sz w:val="24"/>
          <w:szCs w:val="24"/>
        </w:rPr>
        <w:fldChar w:fldCharType="begin"/>
      </w:r>
      <w:r>
        <w:rPr>
          <w:bCs w:val="0"/>
          <w:sz w:val="24"/>
          <w:szCs w:val="24"/>
        </w:rPr>
        <w:instrText xml:space="preserve"> REF _Ref440361914 \r \h </w:instrText>
      </w:r>
      <w:r w:rsidR="00F22BD9">
        <w:rPr>
          <w:bCs w:val="0"/>
          <w:sz w:val="24"/>
          <w:szCs w:val="24"/>
        </w:rPr>
      </w:r>
      <w:r w:rsidR="00F22BD9">
        <w:rPr>
          <w:bCs w:val="0"/>
          <w:sz w:val="24"/>
          <w:szCs w:val="24"/>
        </w:rPr>
        <w:fldChar w:fldCharType="separate"/>
      </w:r>
      <w:r w:rsidR="005E099B">
        <w:rPr>
          <w:bCs w:val="0"/>
          <w:sz w:val="24"/>
          <w:szCs w:val="24"/>
        </w:rPr>
        <w:t>5.5</w:t>
      </w:r>
      <w:r w:rsidR="00F2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22BD9">
        <w:rPr>
          <w:bCs w:val="0"/>
          <w:sz w:val="24"/>
          <w:szCs w:val="24"/>
        </w:rPr>
        <w:fldChar w:fldCharType="begin"/>
      </w:r>
      <w:r w:rsidR="000A00E6">
        <w:rPr>
          <w:bCs w:val="0"/>
          <w:sz w:val="24"/>
          <w:szCs w:val="24"/>
        </w:rPr>
        <w:instrText xml:space="preserve"> REF _Ref440361610 \r \h </w:instrText>
      </w:r>
      <w:r w:rsidR="00F22BD9">
        <w:rPr>
          <w:bCs w:val="0"/>
          <w:sz w:val="24"/>
          <w:szCs w:val="24"/>
        </w:rPr>
      </w:r>
      <w:r w:rsidR="00F22BD9">
        <w:rPr>
          <w:bCs w:val="0"/>
          <w:sz w:val="24"/>
          <w:szCs w:val="24"/>
        </w:rPr>
        <w:fldChar w:fldCharType="separate"/>
      </w:r>
      <w:r w:rsidR="005E099B">
        <w:rPr>
          <w:bCs w:val="0"/>
          <w:sz w:val="24"/>
          <w:szCs w:val="24"/>
        </w:rPr>
        <w:t>5.6</w:t>
      </w:r>
      <w:r w:rsidR="00F2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2BD9">
        <w:rPr>
          <w:bCs w:val="0"/>
          <w:sz w:val="24"/>
          <w:szCs w:val="24"/>
          <w:lang w:eastAsia="ru-RU"/>
        </w:rPr>
        <w:fldChar w:fldCharType="begin"/>
      </w:r>
      <w:r w:rsidR="00A154B7">
        <w:rPr>
          <w:bCs w:val="0"/>
          <w:sz w:val="24"/>
          <w:szCs w:val="24"/>
          <w:lang w:eastAsia="ru-RU"/>
        </w:rPr>
        <w:instrText xml:space="preserve"> REF _Ref55336310 \r \h </w:instrText>
      </w:r>
      <w:r w:rsidR="00F22BD9">
        <w:rPr>
          <w:bCs w:val="0"/>
          <w:sz w:val="24"/>
          <w:szCs w:val="24"/>
          <w:lang w:eastAsia="ru-RU"/>
        </w:rPr>
      </w:r>
      <w:r w:rsidR="00F22BD9">
        <w:rPr>
          <w:bCs w:val="0"/>
          <w:sz w:val="24"/>
          <w:szCs w:val="24"/>
          <w:lang w:eastAsia="ru-RU"/>
        </w:rPr>
        <w:fldChar w:fldCharType="separate"/>
      </w:r>
      <w:r w:rsidR="005E099B">
        <w:rPr>
          <w:bCs w:val="0"/>
          <w:sz w:val="24"/>
          <w:szCs w:val="24"/>
          <w:lang w:eastAsia="ru-RU"/>
        </w:rPr>
        <w:t>5.1</w:t>
      </w:r>
      <w:r w:rsidR="00F22BD9">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22BD9">
        <w:rPr>
          <w:sz w:val="24"/>
          <w:szCs w:val="24"/>
        </w:rPr>
        <w:fldChar w:fldCharType="begin"/>
      </w:r>
      <w:r w:rsidR="00F463E8">
        <w:rPr>
          <w:sz w:val="24"/>
          <w:szCs w:val="24"/>
        </w:rPr>
        <w:instrText xml:space="preserve"> REF _Ref440279062 \r \h </w:instrText>
      </w:r>
      <w:r w:rsidR="00F22BD9">
        <w:rPr>
          <w:sz w:val="24"/>
          <w:szCs w:val="24"/>
        </w:rPr>
      </w:r>
      <w:r w:rsidR="00F22BD9">
        <w:rPr>
          <w:sz w:val="24"/>
          <w:szCs w:val="24"/>
        </w:rPr>
        <w:fldChar w:fldCharType="separate"/>
      </w:r>
      <w:r w:rsidR="005E099B">
        <w:rPr>
          <w:sz w:val="24"/>
          <w:szCs w:val="24"/>
        </w:rPr>
        <w:t>б)</w:t>
      </w:r>
      <w:r w:rsidR="00F22BD9">
        <w:rPr>
          <w:sz w:val="24"/>
          <w:szCs w:val="24"/>
        </w:rPr>
        <w:fldChar w:fldCharType="end"/>
      </w:r>
      <w:r w:rsidR="00F463E8">
        <w:rPr>
          <w:sz w:val="24"/>
          <w:szCs w:val="24"/>
        </w:rPr>
        <w:t xml:space="preserve"> п. </w:t>
      </w:r>
      <w:r w:rsidR="00F22BD9">
        <w:rPr>
          <w:sz w:val="24"/>
          <w:szCs w:val="24"/>
        </w:rPr>
        <w:fldChar w:fldCharType="begin"/>
      </w:r>
      <w:r w:rsidR="00F463E8">
        <w:rPr>
          <w:sz w:val="24"/>
          <w:szCs w:val="24"/>
        </w:rPr>
        <w:instrText xml:space="preserve"> REF _Ref306005578 \r \h </w:instrText>
      </w:r>
      <w:r w:rsidR="00F22BD9">
        <w:rPr>
          <w:sz w:val="24"/>
          <w:szCs w:val="24"/>
        </w:rPr>
      </w:r>
      <w:r w:rsidR="00F22BD9">
        <w:rPr>
          <w:sz w:val="24"/>
          <w:szCs w:val="24"/>
        </w:rPr>
        <w:fldChar w:fldCharType="separate"/>
      </w:r>
      <w:r w:rsidR="005E099B">
        <w:rPr>
          <w:sz w:val="24"/>
          <w:szCs w:val="24"/>
        </w:rPr>
        <w:t>3.3.8.3</w:t>
      </w:r>
      <w:r w:rsidR="00F22BD9">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22BD9">
        <w:rPr>
          <w:bCs w:val="0"/>
          <w:sz w:val="24"/>
          <w:szCs w:val="24"/>
        </w:rPr>
        <w:fldChar w:fldCharType="begin"/>
      </w:r>
      <w:r w:rsidR="00DA481F">
        <w:rPr>
          <w:bCs w:val="0"/>
          <w:sz w:val="24"/>
          <w:szCs w:val="24"/>
        </w:rPr>
        <w:instrText xml:space="preserve"> REF _Ref444170274 \r \h </w:instrText>
      </w:r>
      <w:r w:rsidR="00F22BD9">
        <w:rPr>
          <w:bCs w:val="0"/>
          <w:sz w:val="24"/>
          <w:szCs w:val="24"/>
        </w:rPr>
      </w:r>
      <w:r w:rsidR="00F22BD9">
        <w:rPr>
          <w:bCs w:val="0"/>
          <w:sz w:val="24"/>
          <w:szCs w:val="24"/>
        </w:rPr>
        <w:fldChar w:fldCharType="separate"/>
      </w:r>
      <w:r w:rsidR="005E099B">
        <w:rPr>
          <w:bCs w:val="0"/>
          <w:sz w:val="24"/>
          <w:szCs w:val="24"/>
        </w:rPr>
        <w:t>5.7.1</w:t>
      </w:r>
      <w:r w:rsidR="00F22BD9">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22BD9">
        <w:rPr>
          <w:sz w:val="24"/>
          <w:szCs w:val="24"/>
        </w:rPr>
        <w:fldChar w:fldCharType="begin"/>
      </w:r>
      <w:r>
        <w:rPr>
          <w:sz w:val="24"/>
          <w:szCs w:val="24"/>
        </w:rPr>
        <w:instrText xml:space="preserve"> REF _Ref444170284 \r \h </w:instrText>
      </w:r>
      <w:r w:rsidR="00F22BD9">
        <w:rPr>
          <w:sz w:val="24"/>
          <w:szCs w:val="24"/>
        </w:rPr>
      </w:r>
      <w:r w:rsidR="00F22BD9">
        <w:rPr>
          <w:sz w:val="24"/>
          <w:szCs w:val="24"/>
        </w:rPr>
        <w:fldChar w:fldCharType="separate"/>
      </w:r>
      <w:r w:rsidR="005E099B">
        <w:rPr>
          <w:sz w:val="24"/>
          <w:szCs w:val="24"/>
        </w:rPr>
        <w:t>5.7.2</w:t>
      </w:r>
      <w:r w:rsidR="00F22BD9">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2BD9">
        <w:rPr>
          <w:bCs w:val="0"/>
          <w:sz w:val="24"/>
          <w:szCs w:val="24"/>
          <w:lang w:eastAsia="ru-RU"/>
        </w:rPr>
        <w:fldChar w:fldCharType="begin"/>
      </w:r>
      <w:r w:rsidR="00A154B7">
        <w:rPr>
          <w:bCs w:val="0"/>
          <w:sz w:val="24"/>
          <w:szCs w:val="24"/>
          <w:lang w:eastAsia="ru-RU"/>
        </w:rPr>
        <w:instrText xml:space="preserve"> REF _Ref440274902 \r \h </w:instrText>
      </w:r>
      <w:r w:rsidR="00F22BD9">
        <w:rPr>
          <w:bCs w:val="0"/>
          <w:sz w:val="24"/>
          <w:szCs w:val="24"/>
          <w:lang w:eastAsia="ru-RU"/>
        </w:rPr>
      </w:r>
      <w:r w:rsidR="00F22BD9">
        <w:rPr>
          <w:bCs w:val="0"/>
          <w:sz w:val="24"/>
          <w:szCs w:val="24"/>
          <w:lang w:eastAsia="ru-RU"/>
        </w:rPr>
        <w:fldChar w:fldCharType="separate"/>
      </w:r>
      <w:r w:rsidR="005E099B">
        <w:rPr>
          <w:bCs w:val="0"/>
          <w:sz w:val="24"/>
          <w:szCs w:val="24"/>
          <w:lang w:eastAsia="ru-RU"/>
        </w:rPr>
        <w:t>5.4</w:t>
      </w:r>
      <w:r w:rsidR="00F22BD9">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22BD9">
        <w:rPr>
          <w:bCs w:val="0"/>
          <w:sz w:val="24"/>
          <w:szCs w:val="24"/>
          <w:lang w:eastAsia="ru-RU"/>
        </w:rPr>
        <w:fldChar w:fldCharType="begin"/>
      </w:r>
      <w:r w:rsidR="00A154B7">
        <w:rPr>
          <w:bCs w:val="0"/>
          <w:sz w:val="24"/>
          <w:szCs w:val="24"/>
          <w:lang w:eastAsia="ru-RU"/>
        </w:rPr>
        <w:instrText xml:space="preserve"> REF _Ref440274913 \r \h </w:instrText>
      </w:r>
      <w:r w:rsidR="00F22BD9">
        <w:rPr>
          <w:bCs w:val="0"/>
          <w:sz w:val="24"/>
          <w:szCs w:val="24"/>
          <w:lang w:eastAsia="ru-RU"/>
        </w:rPr>
      </w:r>
      <w:r w:rsidR="00F22BD9">
        <w:rPr>
          <w:bCs w:val="0"/>
          <w:sz w:val="24"/>
          <w:szCs w:val="24"/>
          <w:lang w:eastAsia="ru-RU"/>
        </w:rPr>
        <w:fldChar w:fldCharType="separate"/>
      </w:r>
      <w:r w:rsidR="005E099B">
        <w:rPr>
          <w:bCs w:val="0"/>
          <w:sz w:val="24"/>
          <w:szCs w:val="24"/>
          <w:lang w:eastAsia="ru-RU"/>
        </w:rPr>
        <w:t>5.2</w:t>
      </w:r>
      <w:r w:rsidR="00F22BD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22BD9">
        <w:rPr>
          <w:bCs w:val="0"/>
          <w:sz w:val="24"/>
          <w:szCs w:val="24"/>
        </w:rPr>
        <w:fldChar w:fldCharType="begin"/>
      </w:r>
      <w:r w:rsidR="000A00E6">
        <w:rPr>
          <w:bCs w:val="0"/>
          <w:sz w:val="24"/>
          <w:szCs w:val="24"/>
        </w:rPr>
        <w:instrText xml:space="preserve"> REF _Ref440361959 \r \h </w:instrText>
      </w:r>
      <w:r w:rsidR="00F22BD9">
        <w:rPr>
          <w:bCs w:val="0"/>
          <w:sz w:val="24"/>
          <w:szCs w:val="24"/>
        </w:rPr>
      </w:r>
      <w:r w:rsidR="00F22BD9">
        <w:rPr>
          <w:bCs w:val="0"/>
          <w:sz w:val="24"/>
          <w:szCs w:val="24"/>
        </w:rPr>
        <w:fldChar w:fldCharType="separate"/>
      </w:r>
      <w:r w:rsidR="005E099B">
        <w:rPr>
          <w:bCs w:val="0"/>
          <w:sz w:val="24"/>
          <w:szCs w:val="24"/>
        </w:rPr>
        <w:t>5.5</w:t>
      </w:r>
      <w:r w:rsidR="00F22BD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22BD9">
        <w:rPr>
          <w:bCs w:val="0"/>
          <w:sz w:val="24"/>
          <w:szCs w:val="24"/>
        </w:rPr>
        <w:fldChar w:fldCharType="begin"/>
      </w:r>
      <w:r w:rsidR="000A00E6">
        <w:rPr>
          <w:bCs w:val="0"/>
          <w:sz w:val="24"/>
          <w:szCs w:val="24"/>
        </w:rPr>
        <w:instrText xml:space="preserve"> REF _Ref440361610 \r \h </w:instrText>
      </w:r>
      <w:r w:rsidR="00F22BD9">
        <w:rPr>
          <w:bCs w:val="0"/>
          <w:sz w:val="24"/>
          <w:szCs w:val="24"/>
        </w:rPr>
      </w:r>
      <w:r w:rsidR="00F22BD9">
        <w:rPr>
          <w:bCs w:val="0"/>
          <w:sz w:val="24"/>
          <w:szCs w:val="24"/>
        </w:rPr>
        <w:fldChar w:fldCharType="separate"/>
      </w:r>
      <w:r w:rsidR="005E099B">
        <w:rPr>
          <w:bCs w:val="0"/>
          <w:sz w:val="24"/>
          <w:szCs w:val="24"/>
        </w:rPr>
        <w:t>5.6</w:t>
      </w:r>
      <w:r w:rsidR="00F22BD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22BD9">
        <w:rPr>
          <w:bCs w:val="0"/>
          <w:sz w:val="24"/>
          <w:szCs w:val="24"/>
        </w:rPr>
        <w:fldChar w:fldCharType="begin"/>
      </w:r>
      <w:r w:rsidR="00D90031">
        <w:rPr>
          <w:bCs w:val="0"/>
          <w:sz w:val="24"/>
          <w:szCs w:val="24"/>
        </w:rPr>
        <w:instrText xml:space="preserve"> REF _Ref306005578 \r \h </w:instrText>
      </w:r>
      <w:r w:rsidR="00F22BD9">
        <w:rPr>
          <w:bCs w:val="0"/>
          <w:sz w:val="24"/>
          <w:szCs w:val="24"/>
        </w:rPr>
      </w:r>
      <w:r w:rsidR="00F22BD9">
        <w:rPr>
          <w:bCs w:val="0"/>
          <w:sz w:val="24"/>
          <w:szCs w:val="24"/>
        </w:rPr>
        <w:fldChar w:fldCharType="separate"/>
      </w:r>
      <w:r w:rsidR="005E099B">
        <w:rPr>
          <w:bCs w:val="0"/>
          <w:sz w:val="24"/>
          <w:szCs w:val="24"/>
        </w:rPr>
        <w:t>3.3.8.3</w:t>
      </w:r>
      <w:r w:rsidR="00F22BD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22BD9">
        <w:rPr>
          <w:sz w:val="24"/>
          <w:szCs w:val="24"/>
        </w:rPr>
        <w:fldChar w:fldCharType="begin"/>
      </w:r>
      <w:r w:rsidR="00F463E8">
        <w:rPr>
          <w:sz w:val="24"/>
          <w:szCs w:val="24"/>
        </w:rPr>
        <w:instrText xml:space="preserve"> REF _Ref440279062 \r \h </w:instrText>
      </w:r>
      <w:r w:rsidR="00F22BD9">
        <w:rPr>
          <w:sz w:val="24"/>
          <w:szCs w:val="24"/>
        </w:rPr>
      </w:r>
      <w:r w:rsidR="00F22BD9">
        <w:rPr>
          <w:sz w:val="24"/>
          <w:szCs w:val="24"/>
        </w:rPr>
        <w:fldChar w:fldCharType="separate"/>
      </w:r>
      <w:r w:rsidR="005E099B">
        <w:rPr>
          <w:sz w:val="24"/>
          <w:szCs w:val="24"/>
        </w:rPr>
        <w:t>б)</w:t>
      </w:r>
      <w:r w:rsidR="00F22BD9">
        <w:rPr>
          <w:sz w:val="24"/>
          <w:szCs w:val="24"/>
        </w:rPr>
        <w:fldChar w:fldCharType="end"/>
      </w:r>
      <w:r w:rsidR="00FA5339">
        <w:rPr>
          <w:sz w:val="24"/>
          <w:szCs w:val="24"/>
        </w:rPr>
        <w:t>,</w:t>
      </w:r>
      <w:r w:rsidR="007638F4">
        <w:rPr>
          <w:sz w:val="24"/>
          <w:szCs w:val="24"/>
        </w:rPr>
        <w:t xml:space="preserve"> </w:t>
      </w:r>
      <w:r w:rsidR="00F22BD9">
        <w:rPr>
          <w:sz w:val="24"/>
          <w:szCs w:val="24"/>
        </w:rPr>
        <w:fldChar w:fldCharType="begin"/>
      </w:r>
      <w:r w:rsidR="007638F4">
        <w:rPr>
          <w:sz w:val="24"/>
          <w:szCs w:val="24"/>
        </w:rPr>
        <w:instrText xml:space="preserve"> REF _Ref440372326 \r \h </w:instrText>
      </w:r>
      <w:r w:rsidR="00F22BD9">
        <w:rPr>
          <w:sz w:val="24"/>
          <w:szCs w:val="24"/>
        </w:rPr>
      </w:r>
      <w:r w:rsidR="00F22BD9">
        <w:rPr>
          <w:sz w:val="24"/>
          <w:szCs w:val="24"/>
        </w:rPr>
        <w:fldChar w:fldCharType="separate"/>
      </w:r>
      <w:proofErr w:type="spellStart"/>
      <w:r w:rsidR="005E099B">
        <w:rPr>
          <w:sz w:val="24"/>
          <w:szCs w:val="24"/>
        </w:rPr>
        <w:t>д</w:t>
      </w:r>
      <w:proofErr w:type="spellEnd"/>
      <w:r w:rsidR="005E099B">
        <w:rPr>
          <w:sz w:val="24"/>
          <w:szCs w:val="24"/>
        </w:rPr>
        <w:t>)</w:t>
      </w:r>
      <w:r w:rsidR="00F22BD9">
        <w:rPr>
          <w:sz w:val="24"/>
          <w:szCs w:val="24"/>
        </w:rPr>
        <w:fldChar w:fldCharType="end"/>
      </w:r>
      <w:r w:rsidR="007638F4">
        <w:rPr>
          <w:sz w:val="24"/>
          <w:szCs w:val="24"/>
        </w:rPr>
        <w:t>,</w:t>
      </w:r>
      <w:r w:rsidR="00FA5339">
        <w:rPr>
          <w:sz w:val="24"/>
          <w:szCs w:val="24"/>
        </w:rPr>
        <w:t xml:space="preserve"> </w:t>
      </w:r>
      <w:r w:rsidR="00F22BD9">
        <w:rPr>
          <w:sz w:val="24"/>
          <w:szCs w:val="24"/>
        </w:rPr>
        <w:fldChar w:fldCharType="begin"/>
      </w:r>
      <w:r w:rsidR="00FA5339">
        <w:rPr>
          <w:sz w:val="24"/>
          <w:szCs w:val="24"/>
        </w:rPr>
        <w:instrText xml:space="preserve"> REF _Ref440371812 \r \h </w:instrText>
      </w:r>
      <w:r w:rsidR="00F22BD9">
        <w:rPr>
          <w:sz w:val="24"/>
          <w:szCs w:val="24"/>
        </w:rPr>
      </w:r>
      <w:r w:rsidR="00F22BD9">
        <w:rPr>
          <w:sz w:val="24"/>
          <w:szCs w:val="24"/>
        </w:rPr>
        <w:fldChar w:fldCharType="separate"/>
      </w:r>
      <w:r w:rsidR="005E099B">
        <w:rPr>
          <w:sz w:val="24"/>
          <w:szCs w:val="24"/>
        </w:rPr>
        <w:t>м)</w:t>
      </w:r>
      <w:r w:rsidR="00F22BD9">
        <w:rPr>
          <w:sz w:val="24"/>
          <w:szCs w:val="24"/>
        </w:rPr>
        <w:fldChar w:fldCharType="end"/>
      </w:r>
      <w:r w:rsidR="00FA5339">
        <w:rPr>
          <w:sz w:val="24"/>
          <w:szCs w:val="24"/>
        </w:rPr>
        <w:t xml:space="preserve">, </w:t>
      </w:r>
      <w:r w:rsidR="00F22BD9">
        <w:rPr>
          <w:sz w:val="24"/>
          <w:szCs w:val="24"/>
        </w:rPr>
        <w:fldChar w:fldCharType="begin"/>
      </w:r>
      <w:r w:rsidR="00FA5339">
        <w:rPr>
          <w:sz w:val="24"/>
          <w:szCs w:val="24"/>
        </w:rPr>
        <w:instrText xml:space="preserve"> REF _Ref440371822 \r \h </w:instrText>
      </w:r>
      <w:r w:rsidR="00F22BD9">
        <w:rPr>
          <w:sz w:val="24"/>
          <w:szCs w:val="24"/>
        </w:rPr>
      </w:r>
      <w:r w:rsidR="00F22BD9">
        <w:rPr>
          <w:sz w:val="24"/>
          <w:szCs w:val="24"/>
        </w:rPr>
        <w:fldChar w:fldCharType="separate"/>
      </w:r>
      <w:proofErr w:type="spellStart"/>
      <w:r w:rsidR="005E099B">
        <w:rPr>
          <w:sz w:val="24"/>
          <w:szCs w:val="24"/>
        </w:rPr>
        <w:t>н</w:t>
      </w:r>
      <w:proofErr w:type="spellEnd"/>
      <w:r w:rsidR="005E099B">
        <w:rPr>
          <w:sz w:val="24"/>
          <w:szCs w:val="24"/>
        </w:rPr>
        <w:t>)</w:t>
      </w:r>
      <w:r w:rsidR="00F22BD9">
        <w:rPr>
          <w:sz w:val="24"/>
          <w:szCs w:val="24"/>
        </w:rPr>
        <w:fldChar w:fldCharType="end"/>
      </w:r>
      <w:r w:rsidR="002F273A">
        <w:rPr>
          <w:sz w:val="24"/>
          <w:szCs w:val="24"/>
        </w:rPr>
        <w:t xml:space="preserve">, </w:t>
      </w:r>
      <w:r w:rsidR="00F22BD9">
        <w:rPr>
          <w:sz w:val="24"/>
          <w:szCs w:val="24"/>
        </w:rPr>
        <w:fldChar w:fldCharType="begin"/>
      </w:r>
      <w:r w:rsidR="002F273A">
        <w:rPr>
          <w:sz w:val="24"/>
          <w:szCs w:val="24"/>
        </w:rPr>
        <w:instrText xml:space="preserve"> REF _Ref442190626 \r \h </w:instrText>
      </w:r>
      <w:r w:rsidR="00F22BD9">
        <w:rPr>
          <w:sz w:val="24"/>
          <w:szCs w:val="24"/>
        </w:rPr>
      </w:r>
      <w:r w:rsidR="00F22BD9">
        <w:rPr>
          <w:sz w:val="24"/>
          <w:szCs w:val="24"/>
        </w:rPr>
        <w:fldChar w:fldCharType="separate"/>
      </w:r>
      <w:r w:rsidR="005E099B">
        <w:rPr>
          <w:sz w:val="24"/>
          <w:szCs w:val="24"/>
        </w:rPr>
        <w:t>у)</w:t>
      </w:r>
      <w:r w:rsidR="00F22BD9">
        <w:rPr>
          <w:sz w:val="24"/>
          <w:szCs w:val="24"/>
        </w:rPr>
        <w:fldChar w:fldCharType="end"/>
      </w:r>
      <w:r w:rsidR="00F463E8">
        <w:rPr>
          <w:sz w:val="24"/>
          <w:szCs w:val="24"/>
        </w:rPr>
        <w:t xml:space="preserve"> п. </w:t>
      </w:r>
      <w:r w:rsidR="00F22BD9">
        <w:rPr>
          <w:sz w:val="24"/>
          <w:szCs w:val="24"/>
        </w:rPr>
        <w:fldChar w:fldCharType="begin"/>
      </w:r>
      <w:r w:rsidR="00F463E8">
        <w:rPr>
          <w:sz w:val="24"/>
          <w:szCs w:val="24"/>
        </w:rPr>
        <w:instrText xml:space="preserve"> REF _Ref306005578 \r \h </w:instrText>
      </w:r>
      <w:r w:rsidR="00F22BD9">
        <w:rPr>
          <w:sz w:val="24"/>
          <w:szCs w:val="24"/>
        </w:rPr>
      </w:r>
      <w:r w:rsidR="00F22BD9">
        <w:rPr>
          <w:sz w:val="24"/>
          <w:szCs w:val="24"/>
        </w:rPr>
        <w:fldChar w:fldCharType="separate"/>
      </w:r>
      <w:r w:rsidR="005E099B">
        <w:rPr>
          <w:sz w:val="24"/>
          <w:szCs w:val="24"/>
        </w:rPr>
        <w:t>3.3.8.3</w:t>
      </w:r>
      <w:r w:rsidR="00F22BD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22BD9">
        <w:rPr>
          <w:bCs w:val="0"/>
          <w:sz w:val="24"/>
          <w:szCs w:val="24"/>
        </w:rPr>
        <w:fldChar w:fldCharType="begin"/>
      </w:r>
      <w:r w:rsidR="00A154B7">
        <w:rPr>
          <w:bCs w:val="0"/>
          <w:sz w:val="24"/>
          <w:szCs w:val="24"/>
        </w:rPr>
        <w:instrText xml:space="preserve"> REF _Ref440274944 \r \h </w:instrText>
      </w:r>
      <w:r w:rsidR="00F22BD9">
        <w:rPr>
          <w:bCs w:val="0"/>
          <w:sz w:val="24"/>
          <w:szCs w:val="24"/>
        </w:rPr>
      </w:r>
      <w:r w:rsidR="00F22BD9">
        <w:rPr>
          <w:bCs w:val="0"/>
          <w:sz w:val="24"/>
          <w:szCs w:val="24"/>
        </w:rPr>
        <w:fldChar w:fldCharType="separate"/>
      </w:r>
      <w:r w:rsidR="005E099B">
        <w:rPr>
          <w:bCs w:val="0"/>
          <w:sz w:val="24"/>
          <w:szCs w:val="24"/>
        </w:rPr>
        <w:t>5.14</w:t>
      </w:r>
      <w:r w:rsidR="00F22BD9">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F22BD9">
        <w:rPr>
          <w:bCs w:val="0"/>
          <w:sz w:val="24"/>
          <w:szCs w:val="24"/>
        </w:rPr>
        <w:fldChar w:fldCharType="begin"/>
      </w:r>
      <w:r>
        <w:rPr>
          <w:bCs w:val="0"/>
          <w:sz w:val="24"/>
          <w:szCs w:val="24"/>
        </w:rPr>
        <w:instrText xml:space="preserve"> REF _Ref440272510 \r \h </w:instrText>
      </w:r>
      <w:r w:rsidR="00F22BD9">
        <w:rPr>
          <w:bCs w:val="0"/>
          <w:sz w:val="24"/>
          <w:szCs w:val="24"/>
        </w:rPr>
      </w:r>
      <w:r w:rsidR="00F22BD9">
        <w:rPr>
          <w:bCs w:val="0"/>
          <w:sz w:val="24"/>
          <w:szCs w:val="24"/>
        </w:rPr>
        <w:fldChar w:fldCharType="separate"/>
      </w:r>
      <w:r w:rsidR="005E099B">
        <w:rPr>
          <w:bCs w:val="0"/>
          <w:sz w:val="24"/>
          <w:szCs w:val="24"/>
        </w:rPr>
        <w:t>5.16</w:t>
      </w:r>
      <w:r w:rsidR="00F22BD9">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22BD9">
        <w:rPr>
          <w:bCs w:val="0"/>
          <w:sz w:val="24"/>
          <w:szCs w:val="24"/>
        </w:rPr>
        <w:fldChar w:fldCharType="begin"/>
      </w:r>
      <w:r>
        <w:rPr>
          <w:bCs w:val="0"/>
          <w:sz w:val="24"/>
          <w:szCs w:val="24"/>
        </w:rPr>
        <w:instrText xml:space="preserve"> REF _Ref306005578 \r \h </w:instrText>
      </w:r>
      <w:r w:rsidR="00F22BD9">
        <w:rPr>
          <w:bCs w:val="0"/>
          <w:sz w:val="24"/>
          <w:szCs w:val="24"/>
        </w:rPr>
      </w:r>
      <w:r w:rsidR="00F22BD9">
        <w:rPr>
          <w:bCs w:val="0"/>
          <w:sz w:val="24"/>
          <w:szCs w:val="24"/>
        </w:rPr>
        <w:fldChar w:fldCharType="separate"/>
      </w:r>
      <w:r w:rsidR="005E099B">
        <w:rPr>
          <w:bCs w:val="0"/>
          <w:sz w:val="24"/>
          <w:szCs w:val="24"/>
        </w:rPr>
        <w:t>3.3.8.3</w:t>
      </w:r>
      <w:r w:rsidR="00F22BD9">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22BD9">
        <w:rPr>
          <w:bCs w:val="0"/>
          <w:sz w:val="24"/>
          <w:szCs w:val="24"/>
        </w:rPr>
        <w:fldChar w:fldCharType="begin"/>
      </w:r>
      <w:r w:rsidR="00D50E8D">
        <w:rPr>
          <w:bCs w:val="0"/>
          <w:sz w:val="24"/>
          <w:szCs w:val="24"/>
        </w:rPr>
        <w:instrText xml:space="preserve"> REF _Ref440376401 \r \h </w:instrText>
      </w:r>
      <w:r w:rsidR="00F22BD9">
        <w:rPr>
          <w:bCs w:val="0"/>
          <w:sz w:val="24"/>
          <w:szCs w:val="24"/>
        </w:rPr>
      </w:r>
      <w:r w:rsidR="00F22BD9">
        <w:rPr>
          <w:bCs w:val="0"/>
          <w:sz w:val="24"/>
          <w:szCs w:val="24"/>
        </w:rPr>
        <w:fldChar w:fldCharType="separate"/>
      </w:r>
      <w:r w:rsidR="005E099B">
        <w:rPr>
          <w:bCs w:val="0"/>
          <w:sz w:val="24"/>
          <w:szCs w:val="24"/>
        </w:rPr>
        <w:t>5.17</w:t>
      </w:r>
      <w:r w:rsidR="00F22BD9">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22BD9">
        <w:rPr>
          <w:bCs w:val="0"/>
          <w:sz w:val="24"/>
          <w:szCs w:val="24"/>
        </w:rPr>
        <w:fldChar w:fldCharType="begin"/>
      </w:r>
      <w:r w:rsidR="00E963D9">
        <w:rPr>
          <w:bCs w:val="0"/>
          <w:sz w:val="24"/>
          <w:szCs w:val="24"/>
        </w:rPr>
        <w:instrText xml:space="preserve"> REF _Ref306005578 \r \h </w:instrText>
      </w:r>
      <w:r w:rsidR="00F22BD9">
        <w:rPr>
          <w:bCs w:val="0"/>
          <w:sz w:val="24"/>
          <w:szCs w:val="24"/>
        </w:rPr>
      </w:r>
      <w:r w:rsidR="00F22BD9">
        <w:rPr>
          <w:bCs w:val="0"/>
          <w:sz w:val="24"/>
          <w:szCs w:val="24"/>
        </w:rPr>
        <w:fldChar w:fldCharType="separate"/>
      </w:r>
      <w:r w:rsidR="005E099B">
        <w:rPr>
          <w:bCs w:val="0"/>
          <w:sz w:val="24"/>
          <w:szCs w:val="24"/>
        </w:rPr>
        <w:t>3.3.8.3</w:t>
      </w:r>
      <w:r w:rsidR="00F22BD9">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2BD9">
        <w:rPr>
          <w:bCs w:val="0"/>
          <w:sz w:val="24"/>
          <w:szCs w:val="24"/>
        </w:rPr>
        <w:fldChar w:fldCharType="begin"/>
      </w:r>
      <w:r w:rsidR="007502E0">
        <w:rPr>
          <w:bCs w:val="0"/>
          <w:sz w:val="24"/>
          <w:szCs w:val="24"/>
        </w:rPr>
        <w:instrText xml:space="preserve"> REF _Ref440537086 \r \h </w:instrText>
      </w:r>
      <w:r w:rsidR="00F22BD9">
        <w:rPr>
          <w:bCs w:val="0"/>
          <w:sz w:val="24"/>
          <w:szCs w:val="24"/>
        </w:rPr>
      </w:r>
      <w:r w:rsidR="00F22BD9">
        <w:rPr>
          <w:bCs w:val="0"/>
          <w:sz w:val="24"/>
          <w:szCs w:val="24"/>
        </w:rPr>
        <w:fldChar w:fldCharType="separate"/>
      </w:r>
      <w:r w:rsidR="005E099B">
        <w:rPr>
          <w:bCs w:val="0"/>
          <w:sz w:val="24"/>
          <w:szCs w:val="24"/>
        </w:rPr>
        <w:t>5.3</w:t>
      </w:r>
      <w:r w:rsidR="00F22BD9">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22BD9">
        <w:rPr>
          <w:bCs w:val="0"/>
          <w:sz w:val="24"/>
          <w:szCs w:val="24"/>
        </w:rPr>
        <w:fldChar w:fldCharType="begin"/>
      </w:r>
      <w:r w:rsidR="001F0858">
        <w:rPr>
          <w:bCs w:val="0"/>
          <w:sz w:val="24"/>
          <w:szCs w:val="24"/>
        </w:rPr>
        <w:instrText xml:space="preserve"> REF _Ref440270602 \r \h </w:instrText>
      </w:r>
      <w:r w:rsidR="00F22BD9">
        <w:rPr>
          <w:bCs w:val="0"/>
          <w:sz w:val="24"/>
          <w:szCs w:val="24"/>
        </w:rPr>
      </w:r>
      <w:r w:rsidR="00F22BD9">
        <w:rPr>
          <w:bCs w:val="0"/>
          <w:sz w:val="24"/>
          <w:szCs w:val="24"/>
        </w:rPr>
        <w:fldChar w:fldCharType="separate"/>
      </w:r>
      <w:r w:rsidR="005E099B">
        <w:rPr>
          <w:bCs w:val="0"/>
          <w:sz w:val="24"/>
          <w:szCs w:val="24"/>
        </w:rPr>
        <w:t>5</w:t>
      </w:r>
      <w:r w:rsidR="00F22BD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F22BD9">
        <w:rPr>
          <w:sz w:val="24"/>
          <w:szCs w:val="24"/>
        </w:rPr>
        <w:fldChar w:fldCharType="begin"/>
      </w:r>
      <w:r w:rsidR="002F273A">
        <w:rPr>
          <w:bCs w:val="0"/>
          <w:sz w:val="24"/>
          <w:szCs w:val="24"/>
        </w:rPr>
        <w:instrText xml:space="preserve"> REF _Ref442190626 \r \h </w:instrText>
      </w:r>
      <w:r w:rsidR="00F22BD9">
        <w:rPr>
          <w:sz w:val="24"/>
          <w:szCs w:val="24"/>
        </w:rPr>
      </w:r>
      <w:r w:rsidR="00F22BD9">
        <w:rPr>
          <w:sz w:val="24"/>
          <w:szCs w:val="24"/>
        </w:rPr>
        <w:fldChar w:fldCharType="separate"/>
      </w:r>
      <w:r w:rsidR="005E099B">
        <w:rPr>
          <w:bCs w:val="0"/>
          <w:sz w:val="24"/>
          <w:szCs w:val="24"/>
        </w:rPr>
        <w:t>у)</w:t>
      </w:r>
      <w:r w:rsidR="00F22BD9">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22BD9">
        <w:rPr>
          <w:bCs w:val="0"/>
          <w:sz w:val="24"/>
          <w:szCs w:val="24"/>
        </w:rPr>
        <w:fldChar w:fldCharType="begin"/>
      </w:r>
      <w:r w:rsidR="00B71B9D">
        <w:rPr>
          <w:bCs w:val="0"/>
          <w:sz w:val="24"/>
          <w:szCs w:val="24"/>
        </w:rPr>
        <w:instrText xml:space="preserve"> REF _Ref55336310 \r \h </w:instrText>
      </w:r>
      <w:r w:rsidR="00F22BD9">
        <w:rPr>
          <w:bCs w:val="0"/>
          <w:sz w:val="24"/>
          <w:szCs w:val="24"/>
        </w:rPr>
      </w:r>
      <w:r w:rsidR="00F22BD9">
        <w:rPr>
          <w:bCs w:val="0"/>
          <w:sz w:val="24"/>
          <w:szCs w:val="24"/>
        </w:rPr>
        <w:fldChar w:fldCharType="separate"/>
      </w:r>
      <w:r w:rsidR="005E099B">
        <w:rPr>
          <w:bCs w:val="0"/>
          <w:sz w:val="24"/>
          <w:szCs w:val="24"/>
        </w:rPr>
        <w:t>5.1</w:t>
      </w:r>
      <w:r w:rsidR="00F22BD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F22BD9">
        <w:rPr>
          <w:sz w:val="24"/>
          <w:szCs w:val="24"/>
        </w:rPr>
        <w:fldChar w:fldCharType="begin"/>
      </w:r>
      <w:r w:rsidR="002F273A">
        <w:rPr>
          <w:bCs w:val="0"/>
          <w:sz w:val="24"/>
          <w:szCs w:val="24"/>
        </w:rPr>
        <w:instrText xml:space="preserve"> REF _Ref442190626 \r \h </w:instrText>
      </w:r>
      <w:r w:rsidR="00F22BD9">
        <w:rPr>
          <w:sz w:val="24"/>
          <w:szCs w:val="24"/>
        </w:rPr>
      </w:r>
      <w:r w:rsidR="00F22BD9">
        <w:rPr>
          <w:sz w:val="24"/>
          <w:szCs w:val="24"/>
        </w:rPr>
        <w:fldChar w:fldCharType="separate"/>
      </w:r>
      <w:r w:rsidR="005E099B">
        <w:rPr>
          <w:bCs w:val="0"/>
          <w:sz w:val="24"/>
          <w:szCs w:val="24"/>
        </w:rPr>
        <w:t>у)</w:t>
      </w:r>
      <w:r w:rsidR="00F22BD9">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F4888">
        <w:rPr>
          <w:b/>
          <w:bCs w:val="0"/>
          <w:sz w:val="24"/>
          <w:szCs w:val="24"/>
          <w:u w:val="single"/>
        </w:rPr>
        <w:lastRenderedPageBreak/>
        <w:t>По Лоту №1:</w:t>
      </w:r>
      <w:r w:rsidR="00717F60" w:rsidRPr="009F4888">
        <w:rPr>
          <w:bCs w:val="0"/>
          <w:sz w:val="24"/>
          <w:szCs w:val="24"/>
        </w:rPr>
        <w:t xml:space="preserve"> </w:t>
      </w:r>
      <w:r w:rsidR="00A25540" w:rsidRPr="00B32551">
        <w:rPr>
          <w:b/>
          <w:color w:val="000000"/>
          <w:sz w:val="24"/>
          <w:szCs w:val="24"/>
        </w:rPr>
        <w:t>700 000,00</w:t>
      </w:r>
      <w:r w:rsidR="00A25540" w:rsidRPr="00F031B3">
        <w:rPr>
          <w:color w:val="000000"/>
        </w:rPr>
        <w:t xml:space="preserve"> </w:t>
      </w:r>
      <w:r w:rsidR="00A25540" w:rsidRPr="0072325B">
        <w:t>(</w:t>
      </w:r>
      <w:r w:rsidR="00A25540" w:rsidRPr="00B32551">
        <w:t>семьсот тысяч</w:t>
      </w:r>
      <w:r w:rsidR="00A25540">
        <w:t>)</w:t>
      </w:r>
      <w:r w:rsidR="00A25540" w:rsidRPr="00B32551">
        <w:t xml:space="preserve"> рублей </w:t>
      </w:r>
      <w:r w:rsidR="00A25540" w:rsidRPr="0072325B">
        <w:t xml:space="preserve">  00 копеек РФ, без учета НДС; НДС составляет </w:t>
      </w:r>
      <w:r w:rsidR="00A25540" w:rsidRPr="00B32551">
        <w:rPr>
          <w:b/>
          <w:color w:val="000000"/>
          <w:sz w:val="24"/>
          <w:szCs w:val="24"/>
        </w:rPr>
        <w:t>126 000,00</w:t>
      </w:r>
      <w:r w:rsidR="00A25540">
        <w:rPr>
          <w:color w:val="000000"/>
        </w:rPr>
        <w:t xml:space="preserve"> </w:t>
      </w:r>
      <w:r w:rsidR="00A25540" w:rsidRPr="0072325B">
        <w:t xml:space="preserve"> (</w:t>
      </w:r>
      <w:r w:rsidR="00A25540" w:rsidRPr="00B32551">
        <w:t>сто двадцать шесть тысяч</w:t>
      </w:r>
      <w:r w:rsidR="00A25540">
        <w:t>)</w:t>
      </w:r>
      <w:r w:rsidR="00A25540" w:rsidRPr="00B32551">
        <w:t xml:space="preserve"> рублей </w:t>
      </w:r>
      <w:r w:rsidR="00A25540" w:rsidRPr="0072325B">
        <w:t xml:space="preserve">  00 копеек РФ; </w:t>
      </w:r>
      <w:r w:rsidR="00A25540" w:rsidRPr="00B32551">
        <w:rPr>
          <w:b/>
          <w:color w:val="000000"/>
          <w:sz w:val="24"/>
          <w:szCs w:val="24"/>
        </w:rPr>
        <w:t>826 000,00</w:t>
      </w:r>
      <w:r w:rsidR="00A25540" w:rsidRPr="00F031B3">
        <w:rPr>
          <w:color w:val="000000"/>
        </w:rPr>
        <w:t xml:space="preserve"> </w:t>
      </w:r>
      <w:r w:rsidR="00A25540" w:rsidRPr="0072325B">
        <w:t>(</w:t>
      </w:r>
      <w:r w:rsidR="00A25540" w:rsidRPr="00B32551">
        <w:t>восемьсот двадцать шесть тысяч</w:t>
      </w:r>
      <w:r w:rsidR="00A25540">
        <w:t>)</w:t>
      </w:r>
      <w:r w:rsidR="00A25540" w:rsidRPr="00B32551">
        <w:t xml:space="preserve"> рублей </w:t>
      </w:r>
      <w:r w:rsidR="00A25540" w:rsidRPr="0072325B">
        <w:t xml:space="preserve"> 00 копеек РФ</w:t>
      </w:r>
      <w:r w:rsidR="00A25540">
        <w:t>, с учетом НДС.</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A2554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Начальная (предельная) цена, указанная в п. </w:t>
      </w:r>
      <w:fldSimple w:instr=" REF _Ref441051750 \r \h  \* MERGEFORMAT ">
        <w:r w:rsidRPr="00EE52CB">
          <w:rPr>
            <w:sz w:val="24"/>
            <w:szCs w:val="24"/>
          </w:rPr>
          <w:t>3.3.7.1</w:t>
        </w:r>
      </w:fldSimple>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22BD9">
        <w:rPr>
          <w:bCs w:val="0"/>
          <w:sz w:val="24"/>
          <w:szCs w:val="24"/>
        </w:rPr>
        <w:fldChar w:fldCharType="begin"/>
      </w:r>
      <w:r>
        <w:rPr>
          <w:bCs w:val="0"/>
          <w:sz w:val="24"/>
          <w:szCs w:val="24"/>
        </w:rPr>
        <w:instrText xml:space="preserve"> REF _Ref440271072 \r \h </w:instrText>
      </w:r>
      <w:r w:rsidR="00F22BD9">
        <w:rPr>
          <w:bCs w:val="0"/>
          <w:sz w:val="24"/>
          <w:szCs w:val="24"/>
        </w:rPr>
      </w:r>
      <w:r w:rsidR="00F22BD9">
        <w:rPr>
          <w:bCs w:val="0"/>
          <w:sz w:val="24"/>
          <w:szCs w:val="24"/>
        </w:rPr>
        <w:fldChar w:fldCharType="separate"/>
      </w:r>
      <w:r>
        <w:rPr>
          <w:bCs w:val="0"/>
          <w:sz w:val="24"/>
          <w:szCs w:val="24"/>
        </w:rPr>
        <w:t>5.2</w:t>
      </w:r>
      <w:r w:rsidR="00F22BD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22BD9">
        <w:rPr>
          <w:sz w:val="24"/>
          <w:szCs w:val="24"/>
        </w:rPr>
        <w:fldChar w:fldCharType="begin"/>
      </w:r>
      <w:r>
        <w:rPr>
          <w:sz w:val="24"/>
          <w:szCs w:val="24"/>
        </w:rPr>
        <w:instrText xml:space="preserve"> REF _Ref306138385 \r \h </w:instrText>
      </w:r>
      <w:r w:rsidR="00F22BD9">
        <w:rPr>
          <w:sz w:val="24"/>
          <w:szCs w:val="24"/>
        </w:rPr>
      </w:r>
      <w:r w:rsidR="00F22BD9">
        <w:rPr>
          <w:sz w:val="24"/>
          <w:szCs w:val="24"/>
        </w:rPr>
        <w:fldChar w:fldCharType="separate"/>
      </w:r>
      <w:r>
        <w:rPr>
          <w:sz w:val="24"/>
          <w:szCs w:val="24"/>
        </w:rPr>
        <w:t>3.6.4</w:t>
      </w:r>
      <w:r w:rsidR="00F22BD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22BD9">
        <w:rPr>
          <w:bCs w:val="0"/>
          <w:sz w:val="24"/>
          <w:szCs w:val="24"/>
        </w:rPr>
        <w:fldChar w:fldCharType="begin"/>
      </w:r>
      <w:r w:rsidR="003F3A69">
        <w:rPr>
          <w:bCs w:val="0"/>
          <w:sz w:val="24"/>
          <w:szCs w:val="24"/>
        </w:rPr>
        <w:instrText xml:space="preserve"> REF _Ref306138385 \r \h </w:instrText>
      </w:r>
      <w:r w:rsidR="00F22BD9">
        <w:rPr>
          <w:bCs w:val="0"/>
          <w:sz w:val="24"/>
          <w:szCs w:val="24"/>
        </w:rPr>
      </w:r>
      <w:r w:rsidR="00F22BD9">
        <w:rPr>
          <w:bCs w:val="0"/>
          <w:sz w:val="24"/>
          <w:szCs w:val="24"/>
        </w:rPr>
        <w:fldChar w:fldCharType="separate"/>
      </w:r>
      <w:r w:rsidR="005E099B">
        <w:rPr>
          <w:bCs w:val="0"/>
          <w:sz w:val="24"/>
          <w:szCs w:val="24"/>
        </w:rPr>
        <w:t>3.6.4</w:t>
      </w:r>
      <w:r w:rsidR="00F22BD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22BD9">
        <w:rPr>
          <w:bCs w:val="0"/>
          <w:sz w:val="24"/>
          <w:szCs w:val="24"/>
        </w:rPr>
        <w:fldChar w:fldCharType="begin"/>
      </w:r>
      <w:r w:rsidR="001A63D5">
        <w:rPr>
          <w:bCs w:val="0"/>
          <w:sz w:val="24"/>
          <w:szCs w:val="24"/>
        </w:rPr>
        <w:instrText xml:space="preserve"> REF _Ref440876619 \r \h </w:instrText>
      </w:r>
      <w:r w:rsidR="00F22BD9">
        <w:rPr>
          <w:bCs w:val="0"/>
          <w:sz w:val="24"/>
          <w:szCs w:val="24"/>
        </w:rPr>
      </w:r>
      <w:r w:rsidR="00F22BD9">
        <w:rPr>
          <w:bCs w:val="0"/>
          <w:sz w:val="24"/>
          <w:szCs w:val="24"/>
        </w:rPr>
        <w:fldChar w:fldCharType="separate"/>
      </w:r>
      <w:r w:rsidR="005E099B">
        <w:rPr>
          <w:bCs w:val="0"/>
          <w:sz w:val="24"/>
          <w:szCs w:val="24"/>
        </w:rPr>
        <w:t>3.3.10</w:t>
      </w:r>
      <w:r w:rsidR="00F22BD9">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 xml:space="preserve">Для юридических, лиц/ индивидуальных предпринимателей, если в каждом из пунктов не </w:t>
      </w:r>
      <w:r w:rsidRPr="000F4365">
        <w:rPr>
          <w:bCs w:val="0"/>
          <w:sz w:val="24"/>
          <w:szCs w:val="24"/>
        </w:rPr>
        <w:lastRenderedPageBreak/>
        <w:t>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22BD9">
        <w:rPr>
          <w:sz w:val="24"/>
          <w:szCs w:val="24"/>
        </w:rPr>
        <w:fldChar w:fldCharType="begin"/>
      </w:r>
      <w:r w:rsidR="003F3A69">
        <w:rPr>
          <w:sz w:val="24"/>
          <w:szCs w:val="24"/>
        </w:rPr>
        <w:instrText xml:space="preserve"> REF _Ref440271964 \r \h </w:instrText>
      </w:r>
      <w:r w:rsidR="00F22BD9">
        <w:rPr>
          <w:sz w:val="24"/>
          <w:szCs w:val="24"/>
        </w:rPr>
      </w:r>
      <w:r w:rsidR="00F22BD9">
        <w:rPr>
          <w:sz w:val="24"/>
          <w:szCs w:val="24"/>
        </w:rPr>
        <w:fldChar w:fldCharType="separate"/>
      </w:r>
      <w:r w:rsidR="005E099B">
        <w:rPr>
          <w:sz w:val="24"/>
          <w:szCs w:val="24"/>
        </w:rPr>
        <w:t>5.1.3</w:t>
      </w:r>
      <w:r w:rsidR="00F22BD9">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22BD9">
        <w:rPr>
          <w:sz w:val="24"/>
          <w:szCs w:val="24"/>
        </w:rPr>
        <w:fldChar w:fldCharType="begin"/>
      </w:r>
      <w:r w:rsidR="003F3A69">
        <w:rPr>
          <w:sz w:val="24"/>
          <w:szCs w:val="24"/>
        </w:rPr>
        <w:instrText xml:space="preserve"> REF _Ref440272035 \r \h </w:instrText>
      </w:r>
      <w:r w:rsidR="00F22BD9">
        <w:rPr>
          <w:sz w:val="24"/>
          <w:szCs w:val="24"/>
        </w:rPr>
      </w:r>
      <w:r w:rsidR="00F22BD9">
        <w:rPr>
          <w:sz w:val="24"/>
          <w:szCs w:val="24"/>
        </w:rPr>
        <w:fldChar w:fldCharType="separate"/>
      </w:r>
      <w:r w:rsidR="005E099B">
        <w:rPr>
          <w:sz w:val="24"/>
          <w:szCs w:val="24"/>
        </w:rPr>
        <w:t>5.12</w:t>
      </w:r>
      <w:r w:rsidR="00F22BD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22BD9">
        <w:rPr>
          <w:sz w:val="24"/>
          <w:szCs w:val="24"/>
        </w:rPr>
        <w:fldChar w:fldCharType="begin"/>
      </w:r>
      <w:r w:rsidR="003F3A69">
        <w:rPr>
          <w:sz w:val="24"/>
          <w:szCs w:val="24"/>
        </w:rPr>
        <w:instrText xml:space="preserve"> REF _Ref440272051 \r \h </w:instrText>
      </w:r>
      <w:r w:rsidR="00F22BD9">
        <w:rPr>
          <w:sz w:val="24"/>
          <w:szCs w:val="24"/>
        </w:rPr>
      </w:r>
      <w:r w:rsidR="00F22BD9">
        <w:rPr>
          <w:sz w:val="24"/>
          <w:szCs w:val="24"/>
        </w:rPr>
        <w:fldChar w:fldCharType="separate"/>
      </w:r>
      <w:r w:rsidR="005E099B">
        <w:rPr>
          <w:sz w:val="24"/>
          <w:szCs w:val="24"/>
        </w:rPr>
        <w:t>5.13</w:t>
      </w:r>
      <w:r w:rsidR="00F22BD9">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w:t>
      </w:r>
      <w:r w:rsidR="00F82225" w:rsidRPr="00F82225">
        <w:rPr>
          <w:sz w:val="24"/>
          <w:szCs w:val="24"/>
        </w:rPr>
        <w:lastRenderedPageBreak/>
        <w:t xml:space="preserve">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22BD9">
        <w:rPr>
          <w:sz w:val="24"/>
          <w:szCs w:val="24"/>
        </w:rPr>
        <w:fldChar w:fldCharType="begin"/>
      </w:r>
      <w:r w:rsidR="003F3A69">
        <w:rPr>
          <w:sz w:val="24"/>
          <w:szCs w:val="24"/>
        </w:rPr>
        <w:instrText xml:space="preserve"> REF _Ref440272147 \r \h </w:instrText>
      </w:r>
      <w:r w:rsidR="00F22BD9">
        <w:rPr>
          <w:sz w:val="24"/>
          <w:szCs w:val="24"/>
        </w:rPr>
      </w:r>
      <w:r w:rsidR="00F22BD9">
        <w:rPr>
          <w:sz w:val="24"/>
          <w:szCs w:val="24"/>
        </w:rPr>
        <w:fldChar w:fldCharType="separate"/>
      </w:r>
      <w:r w:rsidR="005E099B">
        <w:rPr>
          <w:sz w:val="24"/>
          <w:szCs w:val="24"/>
        </w:rPr>
        <w:t>5.7.2</w:t>
      </w:r>
      <w:r w:rsidR="00F22BD9">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w:t>
      </w:r>
      <w:r w:rsidR="00DA481F" w:rsidRPr="0012081A">
        <w:rPr>
          <w:sz w:val="24"/>
          <w:szCs w:val="24"/>
        </w:rPr>
        <w:lastRenderedPageBreak/>
        <w:t>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22BD9">
        <w:rPr>
          <w:sz w:val="24"/>
          <w:szCs w:val="24"/>
        </w:rPr>
        <w:fldChar w:fldCharType="begin"/>
      </w:r>
      <w:r w:rsidR="003C2207">
        <w:rPr>
          <w:sz w:val="24"/>
          <w:szCs w:val="24"/>
        </w:rPr>
        <w:instrText xml:space="preserve"> REF _Ref55336378 \r \h </w:instrText>
      </w:r>
      <w:r w:rsidR="00F22BD9">
        <w:rPr>
          <w:sz w:val="24"/>
          <w:szCs w:val="24"/>
        </w:rPr>
      </w:r>
      <w:r w:rsidR="00F22BD9">
        <w:rPr>
          <w:sz w:val="24"/>
          <w:szCs w:val="24"/>
        </w:rPr>
        <w:fldChar w:fldCharType="separate"/>
      </w:r>
      <w:r w:rsidR="005E099B">
        <w:rPr>
          <w:sz w:val="24"/>
          <w:szCs w:val="24"/>
        </w:rPr>
        <w:t>5.7.3.5</w:t>
      </w:r>
      <w:r w:rsidR="00F22BD9">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22BD9">
        <w:rPr>
          <w:sz w:val="24"/>
          <w:szCs w:val="24"/>
        </w:rPr>
        <w:fldChar w:fldCharType="begin"/>
      </w:r>
      <w:r w:rsidR="003C2207">
        <w:rPr>
          <w:sz w:val="24"/>
          <w:szCs w:val="24"/>
        </w:rPr>
        <w:instrText xml:space="preserve"> REF _Ref55336389 \r \h </w:instrText>
      </w:r>
      <w:r w:rsidR="00F22BD9">
        <w:rPr>
          <w:sz w:val="24"/>
          <w:szCs w:val="24"/>
        </w:rPr>
      </w:r>
      <w:r w:rsidR="00F22BD9">
        <w:rPr>
          <w:sz w:val="24"/>
          <w:szCs w:val="24"/>
        </w:rPr>
        <w:fldChar w:fldCharType="separate"/>
      </w:r>
      <w:r w:rsidR="005E099B">
        <w:rPr>
          <w:sz w:val="24"/>
          <w:szCs w:val="24"/>
        </w:rPr>
        <w:t>5.9</w:t>
      </w:r>
      <w:r w:rsidR="00F22BD9">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22BD9">
        <w:rPr>
          <w:sz w:val="24"/>
          <w:szCs w:val="24"/>
        </w:rPr>
        <w:fldChar w:fldCharType="begin"/>
      </w:r>
      <w:r w:rsidR="003C2207">
        <w:rPr>
          <w:sz w:val="24"/>
          <w:szCs w:val="24"/>
        </w:rPr>
        <w:instrText xml:space="preserve"> REF _Ref55336398 \r \h </w:instrText>
      </w:r>
      <w:r w:rsidR="00F22BD9">
        <w:rPr>
          <w:sz w:val="24"/>
          <w:szCs w:val="24"/>
        </w:rPr>
      </w:r>
      <w:r w:rsidR="00F22BD9">
        <w:rPr>
          <w:sz w:val="24"/>
          <w:szCs w:val="24"/>
        </w:rPr>
        <w:fldChar w:fldCharType="separate"/>
      </w:r>
      <w:r w:rsidR="005E099B">
        <w:rPr>
          <w:sz w:val="24"/>
          <w:szCs w:val="24"/>
        </w:rPr>
        <w:t>5.10</w:t>
      </w:r>
      <w:r w:rsidR="00F22BD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22BD9">
        <w:rPr>
          <w:sz w:val="24"/>
          <w:szCs w:val="24"/>
        </w:rPr>
        <w:fldChar w:fldCharType="begin"/>
      </w:r>
      <w:r w:rsidR="003C2207">
        <w:rPr>
          <w:sz w:val="24"/>
          <w:szCs w:val="24"/>
        </w:rPr>
        <w:instrText xml:space="preserve"> REF _Ref440272256 \r \h </w:instrText>
      </w:r>
      <w:r w:rsidR="00F22BD9">
        <w:rPr>
          <w:sz w:val="24"/>
          <w:szCs w:val="24"/>
        </w:rPr>
      </w:r>
      <w:r w:rsidR="00F22BD9">
        <w:rPr>
          <w:sz w:val="24"/>
          <w:szCs w:val="24"/>
        </w:rPr>
        <w:fldChar w:fldCharType="separate"/>
      </w:r>
      <w:r w:rsidR="005E099B">
        <w:rPr>
          <w:sz w:val="24"/>
          <w:szCs w:val="24"/>
        </w:rPr>
        <w:t>5.14</w:t>
      </w:r>
      <w:r w:rsidR="00F22BD9">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22BD9">
        <w:rPr>
          <w:bCs w:val="0"/>
          <w:sz w:val="24"/>
          <w:szCs w:val="24"/>
        </w:rPr>
        <w:fldChar w:fldCharType="begin"/>
      </w:r>
      <w:r w:rsidR="00D57D88">
        <w:rPr>
          <w:bCs w:val="0"/>
          <w:sz w:val="24"/>
          <w:szCs w:val="24"/>
        </w:rPr>
        <w:instrText xml:space="preserve"> REF _Ref440291364 \r \h </w:instrText>
      </w:r>
      <w:r w:rsidR="00F22BD9">
        <w:rPr>
          <w:bCs w:val="0"/>
          <w:sz w:val="24"/>
          <w:szCs w:val="24"/>
        </w:rPr>
      </w:r>
      <w:r w:rsidR="00F22BD9">
        <w:rPr>
          <w:bCs w:val="0"/>
          <w:sz w:val="24"/>
          <w:szCs w:val="24"/>
        </w:rPr>
        <w:fldChar w:fldCharType="separate"/>
      </w:r>
      <w:r w:rsidR="005E099B">
        <w:rPr>
          <w:bCs w:val="0"/>
          <w:sz w:val="24"/>
          <w:szCs w:val="24"/>
        </w:rPr>
        <w:t>3.3.8.1</w:t>
      </w:r>
      <w:r w:rsidR="00F22BD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22BD9">
        <w:rPr>
          <w:sz w:val="24"/>
          <w:szCs w:val="24"/>
        </w:rPr>
        <w:fldChar w:fldCharType="begin"/>
      </w:r>
      <w:r>
        <w:rPr>
          <w:bCs w:val="0"/>
          <w:sz w:val="24"/>
          <w:szCs w:val="24"/>
        </w:rPr>
        <w:instrText xml:space="preserve"> REF _Ref303669127 \r \h </w:instrText>
      </w:r>
      <w:r w:rsidR="00F22BD9">
        <w:rPr>
          <w:sz w:val="24"/>
          <w:szCs w:val="24"/>
        </w:rPr>
      </w:r>
      <w:r w:rsidR="00F22BD9">
        <w:rPr>
          <w:sz w:val="24"/>
          <w:szCs w:val="24"/>
        </w:rPr>
        <w:fldChar w:fldCharType="separate"/>
      </w:r>
      <w:r w:rsidR="005E099B">
        <w:rPr>
          <w:bCs w:val="0"/>
          <w:sz w:val="24"/>
          <w:szCs w:val="24"/>
        </w:rPr>
        <w:t>3.3.8.2</w:t>
      </w:r>
      <w:r w:rsidR="00F22BD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22BD9">
        <w:rPr>
          <w:bCs w:val="0"/>
          <w:sz w:val="24"/>
          <w:szCs w:val="24"/>
        </w:rPr>
        <w:fldChar w:fldCharType="begin"/>
      </w:r>
      <w:r w:rsidR="00362EA4">
        <w:rPr>
          <w:bCs w:val="0"/>
          <w:sz w:val="24"/>
          <w:szCs w:val="24"/>
        </w:rPr>
        <w:instrText xml:space="preserve"> REF _Ref440272510 \r \h </w:instrText>
      </w:r>
      <w:r w:rsidR="00F22BD9">
        <w:rPr>
          <w:bCs w:val="0"/>
          <w:sz w:val="24"/>
          <w:szCs w:val="24"/>
        </w:rPr>
      </w:r>
      <w:r w:rsidR="00F22BD9">
        <w:rPr>
          <w:bCs w:val="0"/>
          <w:sz w:val="24"/>
          <w:szCs w:val="24"/>
        </w:rPr>
        <w:fldChar w:fldCharType="separate"/>
      </w:r>
      <w:r w:rsidR="005E099B">
        <w:rPr>
          <w:bCs w:val="0"/>
          <w:sz w:val="24"/>
          <w:szCs w:val="24"/>
        </w:rPr>
        <w:t>5.16</w:t>
      </w:r>
      <w:r w:rsidR="00F2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22BD9">
        <w:rPr>
          <w:bCs w:val="0"/>
          <w:sz w:val="24"/>
          <w:szCs w:val="24"/>
        </w:rPr>
        <w:fldChar w:fldCharType="begin"/>
      </w:r>
      <w:r w:rsidR="000F4365">
        <w:rPr>
          <w:bCs w:val="0"/>
          <w:sz w:val="24"/>
          <w:szCs w:val="24"/>
        </w:rPr>
        <w:instrText xml:space="preserve"> REF _Ref440291364 \r \h </w:instrText>
      </w:r>
      <w:r w:rsidR="00F22BD9">
        <w:rPr>
          <w:bCs w:val="0"/>
          <w:sz w:val="24"/>
          <w:szCs w:val="24"/>
        </w:rPr>
      </w:r>
      <w:r w:rsidR="00F22BD9">
        <w:rPr>
          <w:bCs w:val="0"/>
          <w:sz w:val="24"/>
          <w:szCs w:val="24"/>
        </w:rPr>
        <w:fldChar w:fldCharType="separate"/>
      </w:r>
      <w:r w:rsidR="005E099B">
        <w:rPr>
          <w:bCs w:val="0"/>
          <w:sz w:val="24"/>
          <w:szCs w:val="24"/>
        </w:rPr>
        <w:t>3.3.8.1</w:t>
      </w:r>
      <w:r w:rsidR="00F2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22BD9">
        <w:rPr>
          <w:sz w:val="24"/>
          <w:szCs w:val="24"/>
        </w:rPr>
        <w:fldChar w:fldCharType="begin"/>
      </w:r>
      <w:r w:rsidR="000F4365">
        <w:rPr>
          <w:bCs w:val="0"/>
          <w:sz w:val="24"/>
          <w:szCs w:val="24"/>
        </w:rPr>
        <w:instrText xml:space="preserve"> REF _Ref303669127 \r \h </w:instrText>
      </w:r>
      <w:r w:rsidR="00F22BD9">
        <w:rPr>
          <w:sz w:val="24"/>
          <w:szCs w:val="24"/>
        </w:rPr>
      </w:r>
      <w:r w:rsidR="00F22BD9">
        <w:rPr>
          <w:sz w:val="24"/>
          <w:szCs w:val="24"/>
        </w:rPr>
        <w:fldChar w:fldCharType="separate"/>
      </w:r>
      <w:r w:rsidR="005E099B">
        <w:rPr>
          <w:bCs w:val="0"/>
          <w:sz w:val="24"/>
          <w:szCs w:val="24"/>
        </w:rPr>
        <w:t>3.3.8.2</w:t>
      </w:r>
      <w:r w:rsidR="00F22BD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22BD9">
        <w:rPr>
          <w:bCs w:val="0"/>
          <w:sz w:val="24"/>
          <w:szCs w:val="24"/>
        </w:rPr>
        <w:fldChar w:fldCharType="begin"/>
      </w:r>
      <w:r w:rsidR="00D50E8D">
        <w:rPr>
          <w:bCs w:val="0"/>
          <w:sz w:val="24"/>
          <w:szCs w:val="24"/>
        </w:rPr>
        <w:instrText xml:space="preserve"> REF _Ref440376324 \r \h </w:instrText>
      </w:r>
      <w:r w:rsidR="00F22BD9">
        <w:rPr>
          <w:bCs w:val="0"/>
          <w:sz w:val="24"/>
          <w:szCs w:val="24"/>
        </w:rPr>
      </w:r>
      <w:r w:rsidR="00F22BD9">
        <w:rPr>
          <w:bCs w:val="0"/>
          <w:sz w:val="24"/>
          <w:szCs w:val="24"/>
        </w:rPr>
        <w:fldChar w:fldCharType="separate"/>
      </w:r>
      <w:r w:rsidR="005E099B">
        <w:rPr>
          <w:bCs w:val="0"/>
          <w:sz w:val="24"/>
          <w:szCs w:val="24"/>
        </w:rPr>
        <w:t>5.17</w:t>
      </w:r>
      <w:r w:rsidR="00F2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22BD9">
        <w:rPr>
          <w:bCs w:val="0"/>
          <w:sz w:val="24"/>
          <w:szCs w:val="24"/>
        </w:rPr>
        <w:fldChar w:fldCharType="begin"/>
      </w:r>
      <w:r w:rsidR="000F4365">
        <w:rPr>
          <w:bCs w:val="0"/>
          <w:sz w:val="24"/>
          <w:szCs w:val="24"/>
        </w:rPr>
        <w:instrText xml:space="preserve"> REF _Ref440291364 \r \h </w:instrText>
      </w:r>
      <w:r w:rsidR="00F22BD9">
        <w:rPr>
          <w:bCs w:val="0"/>
          <w:sz w:val="24"/>
          <w:szCs w:val="24"/>
        </w:rPr>
      </w:r>
      <w:r w:rsidR="00F22BD9">
        <w:rPr>
          <w:bCs w:val="0"/>
          <w:sz w:val="24"/>
          <w:szCs w:val="24"/>
        </w:rPr>
        <w:fldChar w:fldCharType="separate"/>
      </w:r>
      <w:r w:rsidR="005E099B">
        <w:rPr>
          <w:bCs w:val="0"/>
          <w:sz w:val="24"/>
          <w:szCs w:val="24"/>
        </w:rPr>
        <w:t>3.3.8.1</w:t>
      </w:r>
      <w:r w:rsidR="00F2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22BD9">
        <w:rPr>
          <w:bCs w:val="0"/>
          <w:iCs/>
          <w:sz w:val="24"/>
          <w:szCs w:val="24"/>
        </w:rPr>
        <w:fldChar w:fldCharType="begin"/>
      </w:r>
      <w:r w:rsidR="006B0604">
        <w:rPr>
          <w:bCs w:val="0"/>
          <w:iCs/>
          <w:sz w:val="24"/>
          <w:szCs w:val="24"/>
        </w:rPr>
        <w:instrText xml:space="preserve"> REF _Ref441057071 \r \h </w:instrText>
      </w:r>
      <w:r w:rsidR="00F22BD9">
        <w:rPr>
          <w:bCs w:val="0"/>
          <w:iCs/>
          <w:sz w:val="24"/>
          <w:szCs w:val="24"/>
        </w:rPr>
      </w:r>
      <w:r w:rsidR="00F22BD9">
        <w:rPr>
          <w:bCs w:val="0"/>
          <w:iCs/>
          <w:sz w:val="24"/>
          <w:szCs w:val="24"/>
        </w:rPr>
        <w:fldChar w:fldCharType="separate"/>
      </w:r>
      <w:r w:rsidR="005E099B">
        <w:rPr>
          <w:bCs w:val="0"/>
          <w:iCs/>
          <w:sz w:val="24"/>
          <w:szCs w:val="24"/>
        </w:rPr>
        <w:t>3.3.12</w:t>
      </w:r>
      <w:r w:rsidR="00F22BD9">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22BD9">
        <w:rPr>
          <w:bCs w:val="0"/>
          <w:sz w:val="24"/>
          <w:szCs w:val="24"/>
          <w:lang w:eastAsia="ru-RU"/>
        </w:rPr>
        <w:fldChar w:fldCharType="begin"/>
      </w:r>
      <w:r w:rsidR="003C2207">
        <w:rPr>
          <w:bCs w:val="0"/>
          <w:sz w:val="24"/>
          <w:szCs w:val="24"/>
          <w:lang w:eastAsia="ru-RU"/>
        </w:rPr>
        <w:instrText xml:space="preserve"> REF _Ref440272678 \r \h </w:instrText>
      </w:r>
      <w:r w:rsidR="00F22BD9">
        <w:rPr>
          <w:bCs w:val="0"/>
          <w:sz w:val="24"/>
          <w:szCs w:val="24"/>
          <w:lang w:eastAsia="ru-RU"/>
        </w:rPr>
      </w:r>
      <w:r w:rsidR="00F22BD9">
        <w:rPr>
          <w:bCs w:val="0"/>
          <w:sz w:val="24"/>
          <w:szCs w:val="24"/>
          <w:lang w:eastAsia="ru-RU"/>
        </w:rPr>
        <w:fldChar w:fldCharType="separate"/>
      </w:r>
      <w:r w:rsidR="005E099B">
        <w:rPr>
          <w:bCs w:val="0"/>
          <w:sz w:val="24"/>
          <w:szCs w:val="24"/>
          <w:lang w:eastAsia="ru-RU"/>
        </w:rPr>
        <w:t>5.14</w:t>
      </w:r>
      <w:r w:rsidR="00F22BD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F22BD9">
        <w:rPr>
          <w:sz w:val="24"/>
          <w:szCs w:val="24"/>
        </w:rPr>
        <w:fldChar w:fldCharType="begin"/>
      </w:r>
      <w:r w:rsidR="00065ED6">
        <w:rPr>
          <w:bCs w:val="0"/>
          <w:sz w:val="24"/>
          <w:szCs w:val="24"/>
        </w:rPr>
        <w:instrText xml:space="preserve"> REF _Ref440289953 \r \h </w:instrText>
      </w:r>
      <w:r w:rsidR="00F22BD9">
        <w:rPr>
          <w:sz w:val="24"/>
          <w:szCs w:val="24"/>
        </w:rPr>
      </w:r>
      <w:r w:rsidR="00F22BD9">
        <w:rPr>
          <w:sz w:val="24"/>
          <w:szCs w:val="24"/>
        </w:rPr>
        <w:fldChar w:fldCharType="separate"/>
      </w:r>
      <w:r w:rsidR="005E099B">
        <w:rPr>
          <w:bCs w:val="0"/>
          <w:sz w:val="24"/>
          <w:szCs w:val="24"/>
        </w:rPr>
        <w:t>3.4.1.3</w:t>
      </w:r>
      <w:r w:rsidR="00F22BD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22BD9">
        <w:rPr>
          <w:bCs w:val="0"/>
          <w:sz w:val="24"/>
          <w:szCs w:val="24"/>
        </w:rPr>
        <w:fldChar w:fldCharType="begin"/>
      </w:r>
      <w:r w:rsidR="00414CAF">
        <w:rPr>
          <w:bCs w:val="0"/>
          <w:sz w:val="24"/>
          <w:szCs w:val="24"/>
        </w:rPr>
        <w:instrText xml:space="preserve"> REF _Ref303683929 \r \h </w:instrText>
      </w:r>
      <w:r w:rsidR="00F22BD9">
        <w:rPr>
          <w:bCs w:val="0"/>
          <w:sz w:val="24"/>
          <w:szCs w:val="24"/>
        </w:rPr>
      </w:r>
      <w:r w:rsidR="00F22BD9">
        <w:rPr>
          <w:bCs w:val="0"/>
          <w:sz w:val="24"/>
          <w:szCs w:val="24"/>
        </w:rPr>
        <w:fldChar w:fldCharType="separate"/>
      </w:r>
      <w:r w:rsidR="005E099B">
        <w:rPr>
          <w:bCs w:val="0"/>
          <w:sz w:val="24"/>
          <w:szCs w:val="24"/>
        </w:rPr>
        <w:t>3.10</w:t>
      </w:r>
      <w:r w:rsidR="00F22BD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22BD9">
        <w:rPr>
          <w:sz w:val="24"/>
          <w:szCs w:val="24"/>
        </w:rPr>
        <w:fldChar w:fldCharType="begin"/>
      </w:r>
      <w:r>
        <w:rPr>
          <w:sz w:val="24"/>
          <w:szCs w:val="24"/>
        </w:rPr>
        <w:instrText xml:space="preserve"> REF _Ref442190489 \r \h </w:instrText>
      </w:r>
      <w:r w:rsidR="00F22BD9">
        <w:rPr>
          <w:sz w:val="24"/>
          <w:szCs w:val="24"/>
        </w:rPr>
      </w:r>
      <w:r w:rsidR="00F22BD9">
        <w:rPr>
          <w:sz w:val="24"/>
          <w:szCs w:val="24"/>
        </w:rPr>
        <w:fldChar w:fldCharType="separate"/>
      </w:r>
      <w:r w:rsidR="005E099B">
        <w:rPr>
          <w:sz w:val="24"/>
          <w:szCs w:val="24"/>
        </w:rPr>
        <w:t>3.3.14.9</w:t>
      </w:r>
      <w:r w:rsidR="00F22BD9">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A25540">
        <w:rPr>
          <w:b/>
          <w:bCs w:val="0"/>
          <w:sz w:val="24"/>
          <w:szCs w:val="24"/>
        </w:rPr>
        <w:t>15</w:t>
      </w:r>
      <w:r w:rsidR="002B5044" w:rsidRPr="00166FF6">
        <w:rPr>
          <w:b/>
          <w:bCs w:val="0"/>
          <w:sz w:val="24"/>
          <w:szCs w:val="24"/>
        </w:rPr>
        <w:t xml:space="preserve"> </w:t>
      </w:r>
      <w:r w:rsidR="00A25540">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F22BD9">
        <w:rPr>
          <w:sz w:val="24"/>
          <w:szCs w:val="24"/>
        </w:rPr>
        <w:fldChar w:fldCharType="begin"/>
      </w:r>
      <w:r w:rsidR="002F273A">
        <w:rPr>
          <w:bCs w:val="0"/>
          <w:sz w:val="24"/>
          <w:szCs w:val="24"/>
        </w:rPr>
        <w:instrText xml:space="preserve"> REF _Ref442190626 \r \h </w:instrText>
      </w:r>
      <w:r w:rsidR="00F22BD9">
        <w:rPr>
          <w:sz w:val="24"/>
          <w:szCs w:val="24"/>
        </w:rPr>
      </w:r>
      <w:r w:rsidR="00F22BD9">
        <w:rPr>
          <w:sz w:val="24"/>
          <w:szCs w:val="24"/>
        </w:rPr>
        <w:fldChar w:fldCharType="separate"/>
      </w:r>
      <w:r w:rsidR="005E099B">
        <w:rPr>
          <w:bCs w:val="0"/>
          <w:sz w:val="24"/>
          <w:szCs w:val="24"/>
        </w:rPr>
        <w:t>у)</w:t>
      </w:r>
      <w:r w:rsidR="00F22BD9">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w:t>
      </w:r>
      <w:r w:rsidRPr="009B140B">
        <w:rPr>
          <w:sz w:val="24"/>
          <w:szCs w:val="24"/>
        </w:rPr>
        <w:lastRenderedPageBreak/>
        <w:t xml:space="preserve">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F22BD9">
        <w:rPr>
          <w:sz w:val="24"/>
          <w:szCs w:val="24"/>
        </w:rPr>
        <w:fldChar w:fldCharType="begin"/>
      </w:r>
      <w:r>
        <w:rPr>
          <w:sz w:val="24"/>
          <w:szCs w:val="24"/>
        </w:rPr>
        <w:instrText xml:space="preserve"> REF _Ref444181467 \r \h </w:instrText>
      </w:r>
      <w:r w:rsidR="00F22BD9">
        <w:rPr>
          <w:sz w:val="24"/>
          <w:szCs w:val="24"/>
        </w:rPr>
      </w:r>
      <w:r w:rsidR="00F22BD9">
        <w:rPr>
          <w:sz w:val="24"/>
          <w:szCs w:val="24"/>
        </w:rPr>
        <w:fldChar w:fldCharType="separate"/>
      </w:r>
      <w:r>
        <w:rPr>
          <w:sz w:val="24"/>
          <w:szCs w:val="24"/>
        </w:rPr>
        <w:t>5.12</w:t>
      </w:r>
      <w:r w:rsidR="00F22BD9">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lastRenderedPageBreak/>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22BD9">
        <w:rPr>
          <w:sz w:val="24"/>
          <w:szCs w:val="24"/>
        </w:rPr>
        <w:fldChar w:fldCharType="begin"/>
      </w:r>
      <w:r w:rsidR="005818B2">
        <w:rPr>
          <w:sz w:val="24"/>
          <w:szCs w:val="24"/>
        </w:rPr>
        <w:instrText xml:space="preserve"> REF _Ref440272931 \r \h </w:instrText>
      </w:r>
      <w:r w:rsidR="00F22BD9">
        <w:rPr>
          <w:sz w:val="24"/>
          <w:szCs w:val="24"/>
        </w:rPr>
      </w:r>
      <w:r w:rsidR="00F22BD9">
        <w:rPr>
          <w:sz w:val="24"/>
          <w:szCs w:val="24"/>
        </w:rPr>
        <w:fldChar w:fldCharType="separate"/>
      </w:r>
      <w:r w:rsidR="005E099B">
        <w:rPr>
          <w:sz w:val="24"/>
          <w:szCs w:val="24"/>
        </w:rPr>
        <w:t>2</w:t>
      </w:r>
      <w:r w:rsidR="00F22BD9">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F22BD9">
        <w:rPr>
          <w:b w:val="0"/>
          <w:szCs w:val="24"/>
        </w:rPr>
        <w:fldChar w:fldCharType="begin"/>
      </w:r>
      <w:r w:rsidR="00A154B7">
        <w:rPr>
          <w:b w:val="0"/>
          <w:szCs w:val="24"/>
        </w:rPr>
        <w:instrText xml:space="preserve"> REF _Ref440275279 \r \h </w:instrText>
      </w:r>
      <w:r w:rsidR="00F22BD9">
        <w:rPr>
          <w:b w:val="0"/>
          <w:szCs w:val="24"/>
        </w:rPr>
      </w:r>
      <w:r w:rsidR="00F22BD9">
        <w:rPr>
          <w:b w:val="0"/>
          <w:szCs w:val="24"/>
        </w:rPr>
        <w:fldChar w:fldCharType="separate"/>
      </w:r>
      <w:r w:rsidR="005E099B">
        <w:rPr>
          <w:b w:val="0"/>
          <w:szCs w:val="24"/>
        </w:rPr>
        <w:t>1.1.4</w:t>
      </w:r>
      <w:r w:rsidR="00F22BD9">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22BD9">
        <w:rPr>
          <w:sz w:val="24"/>
          <w:szCs w:val="24"/>
        </w:rPr>
        <w:fldChar w:fldCharType="begin"/>
      </w:r>
      <w:r w:rsidR="00673C59">
        <w:rPr>
          <w:sz w:val="24"/>
          <w:szCs w:val="24"/>
        </w:rPr>
        <w:instrText xml:space="preserve"> REF _Ref306008743 \r \h </w:instrText>
      </w:r>
      <w:r w:rsidR="00F22BD9">
        <w:rPr>
          <w:sz w:val="24"/>
          <w:szCs w:val="24"/>
        </w:rPr>
      </w:r>
      <w:r w:rsidR="00F22BD9">
        <w:rPr>
          <w:sz w:val="24"/>
          <w:szCs w:val="24"/>
        </w:rPr>
        <w:fldChar w:fldCharType="separate"/>
      </w:r>
      <w:r w:rsidR="005E099B">
        <w:rPr>
          <w:sz w:val="24"/>
          <w:szCs w:val="24"/>
        </w:rPr>
        <w:t>3.3.4</w:t>
      </w:r>
      <w:r w:rsidR="00F2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22BD9">
        <w:rPr>
          <w:sz w:val="24"/>
          <w:szCs w:val="24"/>
        </w:rPr>
        <w:fldChar w:fldCharType="begin"/>
      </w:r>
      <w:r w:rsidR="00D56F8C">
        <w:rPr>
          <w:sz w:val="24"/>
          <w:szCs w:val="24"/>
        </w:rPr>
        <w:instrText xml:space="preserve"> REF _Ref55279015 \r \h </w:instrText>
      </w:r>
      <w:r w:rsidR="00F22BD9">
        <w:rPr>
          <w:sz w:val="24"/>
          <w:szCs w:val="24"/>
        </w:rPr>
      </w:r>
      <w:r w:rsidR="00F22BD9">
        <w:rPr>
          <w:sz w:val="24"/>
          <w:szCs w:val="24"/>
        </w:rPr>
        <w:fldChar w:fldCharType="separate"/>
      </w:r>
      <w:r w:rsidR="005E099B">
        <w:rPr>
          <w:sz w:val="24"/>
          <w:szCs w:val="24"/>
        </w:rPr>
        <w:t>3.3.1.6</w:t>
      </w:r>
      <w:r w:rsidR="00F22BD9">
        <w:rPr>
          <w:sz w:val="24"/>
          <w:szCs w:val="24"/>
        </w:rPr>
        <w:fldChar w:fldCharType="end"/>
      </w:r>
      <w:r w:rsidRPr="00492C8B">
        <w:rPr>
          <w:sz w:val="24"/>
          <w:szCs w:val="24"/>
        </w:rPr>
        <w:t xml:space="preserve"> и </w:t>
      </w:r>
      <w:r w:rsidR="00F22BD9">
        <w:rPr>
          <w:sz w:val="24"/>
          <w:szCs w:val="24"/>
        </w:rPr>
        <w:fldChar w:fldCharType="begin"/>
      </w:r>
      <w:r w:rsidR="00D56F8C">
        <w:rPr>
          <w:sz w:val="24"/>
          <w:szCs w:val="24"/>
        </w:rPr>
        <w:instrText xml:space="preserve"> REF _Ref195087786 \r \h </w:instrText>
      </w:r>
      <w:r w:rsidR="00F22BD9">
        <w:rPr>
          <w:sz w:val="24"/>
          <w:szCs w:val="24"/>
        </w:rPr>
      </w:r>
      <w:r w:rsidR="00F22BD9">
        <w:rPr>
          <w:sz w:val="24"/>
          <w:szCs w:val="24"/>
        </w:rPr>
        <w:fldChar w:fldCharType="separate"/>
      </w:r>
      <w:r w:rsidR="005E099B">
        <w:rPr>
          <w:sz w:val="24"/>
          <w:szCs w:val="24"/>
        </w:rPr>
        <w:t>3.3.1.7</w:t>
      </w:r>
      <w:r w:rsidR="00F22BD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2BD9">
        <w:rPr>
          <w:bCs w:val="0"/>
          <w:sz w:val="24"/>
          <w:szCs w:val="24"/>
        </w:rPr>
        <w:fldChar w:fldCharType="begin"/>
      </w:r>
      <w:r w:rsidR="007502E0">
        <w:rPr>
          <w:bCs w:val="0"/>
          <w:sz w:val="24"/>
          <w:szCs w:val="24"/>
        </w:rPr>
        <w:instrText xml:space="preserve"> REF _Ref440537086 \r \h </w:instrText>
      </w:r>
      <w:r w:rsidR="00F22BD9">
        <w:rPr>
          <w:bCs w:val="0"/>
          <w:sz w:val="24"/>
          <w:szCs w:val="24"/>
        </w:rPr>
      </w:r>
      <w:r w:rsidR="00F22BD9">
        <w:rPr>
          <w:bCs w:val="0"/>
          <w:sz w:val="24"/>
          <w:szCs w:val="24"/>
        </w:rPr>
        <w:fldChar w:fldCharType="separate"/>
      </w:r>
      <w:r w:rsidR="005E099B">
        <w:rPr>
          <w:bCs w:val="0"/>
          <w:sz w:val="24"/>
          <w:szCs w:val="24"/>
        </w:rPr>
        <w:t>5.3</w:t>
      </w:r>
      <w:r w:rsidR="00F2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22BD9">
        <w:rPr>
          <w:i/>
          <w:color w:val="000000"/>
        </w:rPr>
        <w:fldChar w:fldCharType="begin"/>
      </w:r>
      <w:r>
        <w:rPr>
          <w:i/>
          <w:color w:val="000000"/>
        </w:rPr>
        <w:instrText xml:space="preserve"> REF _Ref440270568 \r \h </w:instrText>
      </w:r>
      <w:r w:rsidR="00F22BD9">
        <w:rPr>
          <w:i/>
          <w:color w:val="000000"/>
        </w:rPr>
      </w:r>
      <w:r w:rsidR="00F22BD9">
        <w:rPr>
          <w:i/>
          <w:color w:val="000000"/>
        </w:rPr>
        <w:fldChar w:fldCharType="separate"/>
      </w:r>
      <w:r w:rsidR="005E099B">
        <w:rPr>
          <w:i/>
          <w:color w:val="000000"/>
        </w:rPr>
        <w:t>4</w:t>
      </w:r>
      <w:r w:rsidR="00F22BD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22BD9">
        <w:rPr>
          <w:i/>
          <w:color w:val="000000"/>
        </w:rPr>
        <w:fldChar w:fldCharType="begin"/>
      </w:r>
      <w:r>
        <w:rPr>
          <w:i/>
          <w:color w:val="000000"/>
        </w:rPr>
        <w:instrText xml:space="preserve"> REF _Ref440270568 \r \h </w:instrText>
      </w:r>
      <w:r w:rsidR="00F22BD9">
        <w:rPr>
          <w:i/>
          <w:color w:val="000000"/>
        </w:rPr>
      </w:r>
      <w:r w:rsidR="00F22BD9">
        <w:rPr>
          <w:i/>
          <w:color w:val="000000"/>
        </w:rPr>
        <w:fldChar w:fldCharType="separate"/>
      </w:r>
      <w:r w:rsidR="005E099B">
        <w:rPr>
          <w:i/>
          <w:color w:val="000000"/>
        </w:rPr>
        <w:t>4</w:t>
      </w:r>
      <w:r w:rsidR="00F22BD9">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22BD9">
        <w:rPr>
          <w:bCs w:val="0"/>
          <w:sz w:val="24"/>
          <w:szCs w:val="24"/>
        </w:rPr>
        <w:fldChar w:fldCharType="begin"/>
      </w:r>
      <w:r w:rsidR="0029675A">
        <w:rPr>
          <w:bCs w:val="0"/>
          <w:sz w:val="24"/>
          <w:szCs w:val="24"/>
        </w:rPr>
        <w:instrText xml:space="preserve"> REF _Ref55336310 \r \h </w:instrText>
      </w:r>
      <w:r w:rsidR="00F22BD9">
        <w:rPr>
          <w:bCs w:val="0"/>
          <w:sz w:val="24"/>
          <w:szCs w:val="24"/>
        </w:rPr>
      </w:r>
      <w:r w:rsidR="00F22BD9">
        <w:rPr>
          <w:bCs w:val="0"/>
          <w:sz w:val="24"/>
          <w:szCs w:val="24"/>
        </w:rPr>
        <w:fldChar w:fldCharType="separate"/>
      </w:r>
      <w:r w:rsidR="005E099B">
        <w:rPr>
          <w:bCs w:val="0"/>
          <w:sz w:val="24"/>
          <w:szCs w:val="24"/>
        </w:rPr>
        <w:t>5.1</w:t>
      </w:r>
      <w:r w:rsidR="00F22BD9">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22BD9">
        <w:rPr>
          <w:sz w:val="24"/>
          <w:szCs w:val="24"/>
        </w:rPr>
        <w:fldChar w:fldCharType="begin"/>
      </w:r>
      <w:r w:rsidR="00D56F8C">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22BD9">
        <w:rPr>
          <w:sz w:val="24"/>
          <w:szCs w:val="24"/>
        </w:rPr>
        <w:fldChar w:fldCharType="begin"/>
      </w:r>
      <w:r w:rsidR="00D56F8C">
        <w:rPr>
          <w:sz w:val="24"/>
          <w:szCs w:val="24"/>
        </w:rPr>
        <w:instrText xml:space="preserve"> REF _Ref440273986 \r \h </w:instrText>
      </w:r>
      <w:r w:rsidR="00F22BD9">
        <w:rPr>
          <w:sz w:val="24"/>
          <w:szCs w:val="24"/>
        </w:rPr>
      </w:r>
      <w:r w:rsidR="00F22BD9">
        <w:rPr>
          <w:sz w:val="24"/>
          <w:szCs w:val="24"/>
        </w:rPr>
        <w:fldChar w:fldCharType="separate"/>
      </w:r>
      <w:r w:rsidR="005E099B">
        <w:rPr>
          <w:sz w:val="24"/>
          <w:szCs w:val="24"/>
        </w:rPr>
        <w:t>5.2</w:t>
      </w:r>
      <w:r w:rsidR="00F22BD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22BD9">
        <w:rPr>
          <w:sz w:val="24"/>
          <w:szCs w:val="24"/>
        </w:rPr>
        <w:fldChar w:fldCharType="begin"/>
      </w:r>
      <w:r>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22BD9">
        <w:rPr>
          <w:sz w:val="24"/>
          <w:szCs w:val="24"/>
        </w:rPr>
        <w:fldChar w:fldCharType="begin"/>
      </w:r>
      <w:r>
        <w:rPr>
          <w:sz w:val="24"/>
          <w:szCs w:val="24"/>
        </w:rPr>
        <w:instrText xml:space="preserve"> REF _Ref440361140 \r \h </w:instrText>
      </w:r>
      <w:r w:rsidR="00F22BD9">
        <w:rPr>
          <w:sz w:val="24"/>
          <w:szCs w:val="24"/>
        </w:rPr>
      </w:r>
      <w:r w:rsidR="00F22BD9">
        <w:rPr>
          <w:sz w:val="24"/>
          <w:szCs w:val="24"/>
        </w:rPr>
        <w:fldChar w:fldCharType="separate"/>
      </w:r>
      <w:r w:rsidR="005E099B">
        <w:rPr>
          <w:sz w:val="24"/>
          <w:szCs w:val="24"/>
        </w:rPr>
        <w:t>5.4</w:t>
      </w:r>
      <w:r w:rsidR="00F2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22BD9">
              <w:fldChar w:fldCharType="begin"/>
            </w:r>
            <w:r w:rsidR="003C1FE1">
              <w:instrText xml:space="preserve"> REF _Ref440272931 \r \h </w:instrText>
            </w:r>
            <w:r w:rsidR="00F22BD9">
              <w:fldChar w:fldCharType="separate"/>
            </w:r>
            <w:r w:rsidR="005E099B">
              <w:t>2</w:t>
            </w:r>
            <w:r w:rsidR="00F2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22BD9">
              <w:fldChar w:fldCharType="begin"/>
            </w:r>
            <w:r w:rsidR="003C1FE1">
              <w:instrText xml:space="preserve"> REF _Ref440272931 \r \h </w:instrText>
            </w:r>
            <w:r w:rsidR="00F22BD9">
              <w:fldChar w:fldCharType="separate"/>
            </w:r>
            <w:r w:rsidR="005E099B">
              <w:t>2</w:t>
            </w:r>
            <w:r w:rsidR="00F2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22BD9">
        <w:rPr>
          <w:sz w:val="24"/>
          <w:szCs w:val="24"/>
        </w:rPr>
        <w:fldChar w:fldCharType="begin"/>
      </w:r>
      <w:r>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22BD9">
        <w:rPr>
          <w:sz w:val="24"/>
          <w:szCs w:val="24"/>
        </w:rPr>
        <w:fldChar w:fldCharType="begin"/>
      </w:r>
      <w:r w:rsidR="00D56F8C">
        <w:rPr>
          <w:sz w:val="24"/>
          <w:szCs w:val="24"/>
        </w:rPr>
        <w:instrText xml:space="preserve"> REF _Ref440274025 \r \h </w:instrText>
      </w:r>
      <w:r w:rsidR="00F22BD9">
        <w:rPr>
          <w:sz w:val="24"/>
          <w:szCs w:val="24"/>
        </w:rPr>
      </w:r>
      <w:r w:rsidR="00F22BD9">
        <w:rPr>
          <w:sz w:val="24"/>
          <w:szCs w:val="24"/>
        </w:rPr>
        <w:fldChar w:fldCharType="separate"/>
      </w:r>
      <w:r w:rsidR="005E099B">
        <w:rPr>
          <w:sz w:val="24"/>
          <w:szCs w:val="24"/>
        </w:rPr>
        <w:t>2</w:t>
      </w:r>
      <w:r w:rsidR="00F2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22BD9">
        <w:rPr>
          <w:sz w:val="24"/>
          <w:szCs w:val="24"/>
        </w:rPr>
        <w:fldChar w:fldCharType="begin"/>
      </w:r>
      <w:r w:rsidR="00D56F8C">
        <w:rPr>
          <w:sz w:val="24"/>
          <w:szCs w:val="24"/>
        </w:rPr>
        <w:instrText xml:space="preserve"> REF _Ref294695546 \r \h </w:instrText>
      </w:r>
      <w:r w:rsidR="00F22BD9">
        <w:rPr>
          <w:sz w:val="24"/>
          <w:szCs w:val="24"/>
        </w:rPr>
      </w:r>
      <w:r w:rsidR="00F22BD9">
        <w:rPr>
          <w:sz w:val="24"/>
          <w:szCs w:val="24"/>
        </w:rPr>
        <w:fldChar w:fldCharType="separate"/>
      </w:r>
      <w:r w:rsidR="005E099B">
        <w:rPr>
          <w:sz w:val="24"/>
          <w:szCs w:val="24"/>
        </w:rPr>
        <w:t xml:space="preserve"> 1.2.6 </w:t>
      </w:r>
      <w:r w:rsidR="00F2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22BD9">
        <w:rPr>
          <w:sz w:val="24"/>
          <w:szCs w:val="24"/>
        </w:rPr>
        <w:fldChar w:fldCharType="begin"/>
      </w:r>
      <w:r w:rsidR="00D56F8C">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22BD9">
        <w:rPr>
          <w:sz w:val="24"/>
          <w:szCs w:val="24"/>
        </w:rPr>
        <w:fldChar w:fldCharType="begin"/>
      </w:r>
      <w:r>
        <w:rPr>
          <w:sz w:val="24"/>
          <w:szCs w:val="24"/>
        </w:rPr>
        <w:instrText xml:space="preserve"> REF _Ref444170359 \r \h </w:instrText>
      </w:r>
      <w:r w:rsidR="00F22BD9">
        <w:rPr>
          <w:sz w:val="24"/>
          <w:szCs w:val="24"/>
        </w:rPr>
      </w:r>
      <w:r w:rsidR="00F22BD9">
        <w:rPr>
          <w:sz w:val="24"/>
          <w:szCs w:val="24"/>
        </w:rPr>
        <w:fldChar w:fldCharType="separate"/>
      </w:r>
      <w:r w:rsidR="005E099B">
        <w:rPr>
          <w:sz w:val="24"/>
          <w:szCs w:val="24"/>
        </w:rPr>
        <w:t>5.7.2</w:t>
      </w:r>
      <w:r w:rsidR="00F22BD9">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22BD9">
        <w:rPr>
          <w:sz w:val="24"/>
          <w:szCs w:val="24"/>
        </w:rPr>
        <w:fldChar w:fldCharType="begin"/>
      </w:r>
      <w:r w:rsidR="00D90031">
        <w:rPr>
          <w:sz w:val="24"/>
          <w:szCs w:val="24"/>
        </w:rPr>
        <w:instrText xml:space="preserve"> REF _Ref440274159 \r \h </w:instrText>
      </w:r>
      <w:r w:rsidR="00F22BD9">
        <w:rPr>
          <w:sz w:val="24"/>
          <w:szCs w:val="24"/>
        </w:rPr>
      </w:r>
      <w:r w:rsidR="00F22BD9">
        <w:rPr>
          <w:sz w:val="24"/>
          <w:szCs w:val="24"/>
        </w:rPr>
        <w:fldChar w:fldCharType="separate"/>
      </w:r>
      <w:r w:rsidR="005E099B">
        <w:rPr>
          <w:sz w:val="24"/>
          <w:szCs w:val="24"/>
        </w:rPr>
        <w:t>4</w:t>
      </w:r>
      <w:r w:rsidR="00F2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22BD9">
        <w:rPr>
          <w:vertAlign w:val="subscript"/>
        </w:rPr>
        <w:fldChar w:fldCharType="begin"/>
      </w:r>
      <w:r>
        <w:rPr>
          <w:vertAlign w:val="subscript"/>
        </w:rPr>
        <w:instrText xml:space="preserve"> REF _Ref440275279 \r \h </w:instrText>
      </w:r>
      <w:r w:rsidR="00F22BD9">
        <w:rPr>
          <w:vertAlign w:val="subscript"/>
        </w:rPr>
      </w:r>
      <w:r w:rsidR="00F22BD9">
        <w:rPr>
          <w:vertAlign w:val="subscript"/>
        </w:rPr>
        <w:fldChar w:fldCharType="separate"/>
      </w:r>
      <w:r w:rsidR="005E099B">
        <w:rPr>
          <w:vertAlign w:val="subscript"/>
        </w:rPr>
        <w:t>1.1.4</w:t>
      </w:r>
      <w:r w:rsidR="00F22BD9">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22BD9">
        <w:rPr>
          <w:vertAlign w:val="subscript"/>
        </w:rPr>
        <w:fldChar w:fldCharType="begin"/>
      </w:r>
      <w:r>
        <w:rPr>
          <w:vertAlign w:val="subscript"/>
        </w:rPr>
        <w:instrText xml:space="preserve"> REF _Ref440275279 \r \h </w:instrText>
      </w:r>
      <w:r w:rsidR="00F22BD9">
        <w:rPr>
          <w:vertAlign w:val="subscript"/>
        </w:rPr>
      </w:r>
      <w:r w:rsidR="00F22BD9">
        <w:rPr>
          <w:vertAlign w:val="subscript"/>
        </w:rPr>
        <w:fldChar w:fldCharType="separate"/>
      </w:r>
      <w:r w:rsidR="005E099B">
        <w:rPr>
          <w:vertAlign w:val="subscript"/>
        </w:rPr>
        <w:t>1.1.4</w:t>
      </w:r>
      <w:r w:rsidR="00F22BD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22BD9">
        <w:rPr>
          <w:sz w:val="24"/>
          <w:szCs w:val="24"/>
        </w:rPr>
        <w:fldChar w:fldCharType="begin"/>
      </w:r>
      <w:r w:rsidR="00C718E2">
        <w:rPr>
          <w:sz w:val="24"/>
          <w:szCs w:val="24"/>
        </w:rPr>
        <w:instrText xml:space="preserve"> REF _Ref440271628 \r \h </w:instrText>
      </w:r>
      <w:r w:rsidR="00F22BD9">
        <w:rPr>
          <w:sz w:val="24"/>
          <w:szCs w:val="24"/>
        </w:rPr>
      </w:r>
      <w:r w:rsidR="00F22BD9">
        <w:rPr>
          <w:sz w:val="24"/>
          <w:szCs w:val="24"/>
        </w:rPr>
        <w:fldChar w:fldCharType="separate"/>
      </w:r>
      <w:r w:rsidR="005E099B">
        <w:rPr>
          <w:sz w:val="24"/>
          <w:szCs w:val="24"/>
        </w:rPr>
        <w:t>3.3.9</w:t>
      </w:r>
      <w:r w:rsidR="00F2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22BD9">
        <w:rPr>
          <w:sz w:val="24"/>
          <w:szCs w:val="24"/>
        </w:rPr>
        <w:fldChar w:fldCharType="begin"/>
      </w:r>
      <w:r w:rsidR="00D90031">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22BD9">
        <w:rPr>
          <w:sz w:val="24"/>
          <w:szCs w:val="24"/>
        </w:rPr>
        <w:fldChar w:fldCharType="begin"/>
      </w:r>
      <w:r w:rsidR="00D90031">
        <w:rPr>
          <w:sz w:val="24"/>
          <w:szCs w:val="24"/>
        </w:rPr>
        <w:instrText xml:space="preserve"> REF _Ref440274337 \r \h </w:instrText>
      </w:r>
      <w:r w:rsidR="00F22BD9">
        <w:rPr>
          <w:sz w:val="24"/>
          <w:szCs w:val="24"/>
        </w:rPr>
      </w:r>
      <w:r w:rsidR="00F22BD9">
        <w:rPr>
          <w:sz w:val="24"/>
          <w:szCs w:val="24"/>
        </w:rPr>
        <w:fldChar w:fldCharType="separate"/>
      </w:r>
      <w:r w:rsidR="005E099B">
        <w:rPr>
          <w:sz w:val="24"/>
          <w:szCs w:val="24"/>
        </w:rPr>
        <w:t>5.2</w:t>
      </w:r>
      <w:r w:rsidR="00F2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22BD9">
        <w:rPr>
          <w:sz w:val="24"/>
          <w:szCs w:val="24"/>
        </w:rPr>
        <w:fldChar w:fldCharType="begin"/>
      </w:r>
      <w:r w:rsidR="00D90031">
        <w:rPr>
          <w:sz w:val="24"/>
          <w:szCs w:val="24"/>
        </w:rPr>
        <w:instrText xml:space="preserve"> REF _Ref440274366 \r \h </w:instrText>
      </w:r>
      <w:r w:rsidR="00F22BD9">
        <w:rPr>
          <w:sz w:val="24"/>
          <w:szCs w:val="24"/>
        </w:rPr>
      </w:r>
      <w:r w:rsidR="00F22BD9">
        <w:rPr>
          <w:sz w:val="24"/>
          <w:szCs w:val="24"/>
        </w:rPr>
        <w:fldChar w:fldCharType="separate"/>
      </w:r>
      <w:r w:rsidR="005E099B">
        <w:rPr>
          <w:sz w:val="24"/>
          <w:szCs w:val="24"/>
        </w:rPr>
        <w:t>5.4</w:t>
      </w:r>
      <w:r w:rsidR="00F2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22BD9">
        <w:rPr>
          <w:sz w:val="24"/>
          <w:szCs w:val="24"/>
        </w:rPr>
        <w:fldChar w:fldCharType="begin"/>
      </w:r>
      <w:r w:rsidR="001A63D5">
        <w:rPr>
          <w:sz w:val="24"/>
          <w:szCs w:val="24"/>
        </w:rPr>
        <w:instrText xml:space="preserve"> REF _Ref440876660 \r \h </w:instrText>
      </w:r>
      <w:r w:rsidR="00F22BD9">
        <w:rPr>
          <w:sz w:val="24"/>
          <w:szCs w:val="24"/>
        </w:rPr>
      </w:r>
      <w:r w:rsidR="00F22BD9">
        <w:rPr>
          <w:sz w:val="24"/>
          <w:szCs w:val="24"/>
        </w:rPr>
        <w:fldChar w:fldCharType="separate"/>
      </w:r>
      <w:r w:rsidR="005E099B">
        <w:rPr>
          <w:sz w:val="24"/>
          <w:szCs w:val="24"/>
        </w:rPr>
        <w:t>3.3.10</w:t>
      </w:r>
      <w:r w:rsidR="00F2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22BD9">
        <w:rPr>
          <w:sz w:val="24"/>
          <w:szCs w:val="24"/>
        </w:rPr>
        <w:fldChar w:fldCharType="begin"/>
      </w:r>
      <w:r>
        <w:rPr>
          <w:sz w:val="24"/>
          <w:szCs w:val="24"/>
        </w:rPr>
        <w:instrText xml:space="preserve"> REF _Ref55336310 \r \h </w:instrText>
      </w:r>
      <w:r w:rsidR="00F22BD9">
        <w:rPr>
          <w:sz w:val="24"/>
          <w:szCs w:val="24"/>
        </w:rPr>
      </w:r>
      <w:r w:rsidR="00F22BD9">
        <w:rPr>
          <w:sz w:val="24"/>
          <w:szCs w:val="24"/>
        </w:rPr>
        <w:fldChar w:fldCharType="separate"/>
      </w:r>
      <w:r w:rsidR="005E099B">
        <w:rPr>
          <w:sz w:val="24"/>
          <w:szCs w:val="24"/>
        </w:rPr>
        <w:t>5.1</w:t>
      </w:r>
      <w:r w:rsidR="00F2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22BD9">
        <w:rPr>
          <w:sz w:val="24"/>
          <w:szCs w:val="24"/>
        </w:rPr>
        <w:fldChar w:fldCharType="begin"/>
      </w:r>
      <w:r w:rsidR="00CA1534">
        <w:rPr>
          <w:sz w:val="24"/>
          <w:szCs w:val="24"/>
        </w:rPr>
        <w:instrText xml:space="preserve"> REF _Ref440274337 \r \h </w:instrText>
      </w:r>
      <w:r w:rsidR="00F22BD9">
        <w:rPr>
          <w:sz w:val="24"/>
          <w:szCs w:val="24"/>
        </w:rPr>
      </w:r>
      <w:r w:rsidR="00F22BD9">
        <w:rPr>
          <w:sz w:val="24"/>
          <w:szCs w:val="24"/>
        </w:rPr>
        <w:fldChar w:fldCharType="separate"/>
      </w:r>
      <w:r w:rsidR="005E099B">
        <w:rPr>
          <w:sz w:val="24"/>
          <w:szCs w:val="24"/>
        </w:rPr>
        <w:t>5.2</w:t>
      </w:r>
      <w:r w:rsidR="00F2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22BD9">
        <w:rPr>
          <w:sz w:val="24"/>
          <w:szCs w:val="24"/>
        </w:rPr>
        <w:fldChar w:fldCharType="begin"/>
      </w:r>
      <w:r w:rsidR="00CA1534">
        <w:rPr>
          <w:sz w:val="24"/>
          <w:szCs w:val="24"/>
        </w:rPr>
        <w:instrText xml:space="preserve"> REF _Ref440274366 \r \h </w:instrText>
      </w:r>
      <w:r w:rsidR="00F22BD9">
        <w:rPr>
          <w:sz w:val="24"/>
          <w:szCs w:val="24"/>
        </w:rPr>
      </w:r>
      <w:r w:rsidR="00F22BD9">
        <w:rPr>
          <w:sz w:val="24"/>
          <w:szCs w:val="24"/>
        </w:rPr>
        <w:fldChar w:fldCharType="separate"/>
      </w:r>
      <w:r w:rsidR="005E099B">
        <w:rPr>
          <w:sz w:val="24"/>
          <w:szCs w:val="24"/>
        </w:rPr>
        <w:t>5.4</w:t>
      </w:r>
      <w:r w:rsidR="00F22BD9">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632" w:rsidRDefault="00C96632">
      <w:pPr>
        <w:spacing w:line="240" w:lineRule="auto"/>
      </w:pPr>
      <w:r>
        <w:separator/>
      </w:r>
    </w:p>
  </w:endnote>
  <w:endnote w:type="continuationSeparator" w:id="0">
    <w:p w:rsidR="00C96632" w:rsidRDefault="00C966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2"/>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F22BD9">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22BD9" w:rsidRPr="00FA0376">
      <w:rPr>
        <w:sz w:val="16"/>
        <w:szCs w:val="16"/>
        <w:lang w:eastAsia="ru-RU"/>
      </w:rPr>
      <w:fldChar w:fldCharType="begin"/>
    </w:r>
    <w:r w:rsidRPr="00FA0376">
      <w:rPr>
        <w:sz w:val="16"/>
        <w:szCs w:val="16"/>
        <w:lang w:eastAsia="ru-RU"/>
      </w:rPr>
      <w:instrText xml:space="preserve"> PAGE </w:instrText>
    </w:r>
    <w:r w:rsidR="00F22BD9" w:rsidRPr="00FA0376">
      <w:rPr>
        <w:sz w:val="16"/>
        <w:szCs w:val="16"/>
        <w:lang w:eastAsia="ru-RU"/>
      </w:rPr>
      <w:fldChar w:fldCharType="separate"/>
    </w:r>
    <w:r w:rsidR="00C90CFD">
      <w:rPr>
        <w:noProof/>
        <w:sz w:val="16"/>
        <w:szCs w:val="16"/>
        <w:lang w:eastAsia="ru-RU"/>
      </w:rPr>
      <w:t>2</w:t>
    </w:r>
    <w:r w:rsidR="00F22BD9"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22190" w:rsidRPr="00C90CFD">
      <w:rPr>
        <w:sz w:val="18"/>
        <w:szCs w:val="18"/>
      </w:rPr>
      <w:t>Договора  на оказание  услуг по ТО кабельных лабораторий для нужд ПАО «МРСК Центра» филиала  «Белгородэнерго»</w:t>
    </w:r>
    <w:r w:rsidRPr="003B3E9E">
      <w:rPr>
        <w:sz w:val="18"/>
        <w:szCs w:val="18"/>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632" w:rsidRDefault="00C96632">
      <w:pPr>
        <w:spacing w:line="240" w:lineRule="auto"/>
      </w:pPr>
      <w:r>
        <w:separator/>
      </w:r>
    </w:p>
  </w:footnote>
  <w:footnote w:type="continuationSeparator" w:id="0">
    <w:p w:rsidR="00C96632" w:rsidRDefault="00C966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5"/>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CFD" w:rsidRDefault="00C90CFD">
    <w:pPr>
      <w:pStyle w:val="aff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5410"/>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219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2F24"/>
    <w:rsid w:val="008A38B3"/>
    <w:rsid w:val="008A61E3"/>
    <w:rsid w:val="008A6941"/>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218E"/>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540"/>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903"/>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0CFD"/>
    <w:rsid w:val="00C94B16"/>
    <w:rsid w:val="00C95F76"/>
    <w:rsid w:val="00C96484"/>
    <w:rsid w:val="00C96632"/>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945"/>
    <w:rsid w:val="00D0215E"/>
    <w:rsid w:val="00D05065"/>
    <w:rsid w:val="00D139C3"/>
    <w:rsid w:val="00D168A4"/>
    <w:rsid w:val="00D1798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2BD9"/>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mrsk-1.ru"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zakupki.gov.ru" TargetMode="External"/><Relationship Id="rId33" Type="http://schemas.openxmlformats.org/officeDocument/2006/relationships/header" Target="header10.xml"/><Relationship Id="rId38" Type="http://schemas.openxmlformats.org/officeDocument/2006/relationships/hyperlink" Target="consultantplus://offline/main?base=LAW;n=115717;fld=134;dst=100014" TargetMode="Externa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Ermolova.IV@mrsk-1.ru" TargetMode="Externa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4.xml"/><Relationship Id="rId45" Type="http://schemas.openxmlformats.org/officeDocument/2006/relationships/footer" Target="footer13.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Goryagina.TN@mrsk-1.ru"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hyperlink" Target="http://www.rosseti.ru/about/contacts/opinio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s://etp.rosseti.ru" TargetMode="Externa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2.xml"/><Relationship Id="rId48" Type="http://schemas.openxmlformats.org/officeDocument/2006/relationships/footer" Target="footer14.xml"/><Relationship Id="rId8" Type="http://schemas.openxmlformats.org/officeDocument/2006/relationships/hyperlink" Target="mailto:posta@mrsk-1.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469D9-A430-49F8-B7A1-EFC9CC945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82</Pages>
  <Words>23385</Words>
  <Characters>133295</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87</cp:revision>
  <cp:lastPrinted>2015-12-29T14:27:00Z</cp:lastPrinted>
  <dcterms:created xsi:type="dcterms:W3CDTF">2016-01-13T12:36:00Z</dcterms:created>
  <dcterms:modified xsi:type="dcterms:W3CDTF">2016-03-30T07:44:00Z</dcterms:modified>
</cp:coreProperties>
</file>