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7E" w:rsidRPr="00083D75" w:rsidRDefault="004C527E" w:rsidP="004C527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по техническим вопросам-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C527E" w:rsidRDefault="004C527E" w:rsidP="004C527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proofErr w:type="gramStart"/>
      <w:r>
        <w:rPr>
          <w:sz w:val="26"/>
          <w:szCs w:val="26"/>
        </w:rPr>
        <w:t>-«</w:t>
      </w:r>
      <w:proofErr w:type="gramEnd"/>
      <w:r>
        <w:rPr>
          <w:sz w:val="26"/>
          <w:szCs w:val="26"/>
        </w:rPr>
        <w:t>Орелэнерго»</w:t>
      </w:r>
    </w:p>
    <w:p w:rsidR="004C527E" w:rsidRDefault="004C527E" w:rsidP="004C527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4C527E" w:rsidRDefault="004C527E" w:rsidP="004C527E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</w:t>
      </w:r>
      <w:r w:rsidR="00084E3F">
        <w:rPr>
          <w:sz w:val="26"/>
          <w:szCs w:val="26"/>
        </w:rPr>
        <w:t>21</w:t>
      </w:r>
      <w:r>
        <w:rPr>
          <w:sz w:val="26"/>
          <w:szCs w:val="26"/>
        </w:rPr>
        <w:t>___” ___</w:t>
      </w:r>
      <w:r w:rsidR="00084E3F">
        <w:rPr>
          <w:sz w:val="26"/>
          <w:szCs w:val="26"/>
        </w:rPr>
        <w:t>сентября</w:t>
      </w:r>
      <w:r>
        <w:rPr>
          <w:sz w:val="26"/>
          <w:szCs w:val="26"/>
        </w:rPr>
        <w:t>___ 2017 г.</w:t>
      </w:r>
    </w:p>
    <w:p w:rsidR="00B17989" w:rsidRDefault="00B17989" w:rsidP="00B17989">
      <w:pPr>
        <w:ind w:left="5103"/>
        <w:rPr>
          <w:b/>
        </w:rPr>
      </w:pPr>
    </w:p>
    <w:p w:rsidR="00A51387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 xml:space="preserve">ТЕХНИЧЕСКОЕ ЗАДАНИЕ </w:t>
      </w:r>
    </w:p>
    <w:p w:rsidR="00B17989" w:rsidRPr="00D52D69" w:rsidRDefault="00B17989" w:rsidP="00B17989">
      <w:pPr>
        <w:ind w:left="705"/>
        <w:jc w:val="center"/>
      </w:pPr>
      <w:r w:rsidRPr="00D52D69">
        <w:t xml:space="preserve">на </w:t>
      </w:r>
      <w:r w:rsidR="005E43F8" w:rsidRPr="00D52D69">
        <w:t>поставку</w:t>
      </w:r>
      <w:r w:rsidR="00255986" w:rsidRPr="00D52D69">
        <w:t xml:space="preserve"> </w:t>
      </w:r>
      <w:r w:rsidR="0059378E">
        <w:t>строительных материалов</w:t>
      </w:r>
      <w:r w:rsidR="00255986" w:rsidRPr="00D52D69">
        <w:t>.</w:t>
      </w:r>
    </w:p>
    <w:p w:rsidR="00B17989" w:rsidRPr="00D52D69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 xml:space="preserve">Лот </w:t>
      </w:r>
      <w:r w:rsidR="0059378E">
        <w:rPr>
          <w:b/>
        </w:rPr>
        <w:t>401</w:t>
      </w:r>
      <w:r w:rsidR="0059378E">
        <w:rPr>
          <w:b/>
          <w:lang w:val="en-US"/>
        </w:rPr>
        <w:t>L</w:t>
      </w:r>
      <w:r w:rsidRPr="00D52D69">
        <w:rPr>
          <w:b/>
        </w:rPr>
        <w:t>.</w:t>
      </w:r>
    </w:p>
    <w:p w:rsidR="00B17989" w:rsidRPr="00D52D69" w:rsidRDefault="00B17989" w:rsidP="00B17989">
      <w:pPr>
        <w:ind w:firstLine="709"/>
        <w:jc w:val="both"/>
        <w:rPr>
          <w:b/>
          <w:bCs/>
        </w:rPr>
      </w:pPr>
    </w:p>
    <w:p w:rsidR="00B17989" w:rsidRPr="00D52D69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D52D69">
        <w:rPr>
          <w:b/>
          <w:bCs/>
          <w:sz w:val="24"/>
          <w:szCs w:val="24"/>
        </w:rPr>
        <w:t>Общая часть.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527E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производит закупку стройматериалов для ремонтно-эксплуатационной  кампании 201</w:t>
      </w:r>
      <w:r w:rsidR="00A51387">
        <w:rPr>
          <w:sz w:val="24"/>
          <w:szCs w:val="24"/>
        </w:rPr>
        <w:t>8</w:t>
      </w:r>
      <w:r w:rsidRPr="006D726F">
        <w:rPr>
          <w:sz w:val="24"/>
          <w:szCs w:val="24"/>
        </w:rPr>
        <w:t xml:space="preserve"> года. 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bCs/>
          <w:sz w:val="24"/>
          <w:szCs w:val="24"/>
        </w:rPr>
      </w:pPr>
      <w:r w:rsidRPr="006D726F">
        <w:rPr>
          <w:sz w:val="24"/>
          <w:szCs w:val="24"/>
        </w:rPr>
        <w:t xml:space="preserve">Закупка производится на основании </w:t>
      </w:r>
      <w:r w:rsidR="0058370B">
        <w:rPr>
          <w:sz w:val="24"/>
          <w:szCs w:val="24"/>
        </w:rPr>
        <w:t xml:space="preserve">Плана закупки </w:t>
      </w:r>
      <w:r w:rsidRPr="006D726F">
        <w:rPr>
          <w:sz w:val="24"/>
          <w:szCs w:val="24"/>
        </w:rPr>
        <w:t xml:space="preserve"> </w:t>
      </w:r>
      <w:r w:rsidR="004C527E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на 201</w:t>
      </w:r>
      <w:r w:rsidR="0058370B">
        <w:rPr>
          <w:sz w:val="24"/>
          <w:szCs w:val="24"/>
        </w:rPr>
        <w:t>8</w:t>
      </w:r>
      <w:r w:rsidRPr="006D726F">
        <w:rPr>
          <w:sz w:val="24"/>
          <w:szCs w:val="24"/>
        </w:rPr>
        <w:t xml:space="preserve"> год.</w:t>
      </w:r>
    </w:p>
    <w:p w:rsidR="006D726F" w:rsidRPr="002958D2" w:rsidRDefault="006D726F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Предмет конкурса</w:t>
      </w:r>
      <w:r>
        <w:rPr>
          <w:b/>
          <w:bCs/>
          <w:sz w:val="24"/>
          <w:szCs w:val="24"/>
        </w:rPr>
        <w:t>.</w:t>
      </w:r>
    </w:p>
    <w:p w:rsidR="00500CE2" w:rsidRPr="00500CE2" w:rsidRDefault="00500CE2" w:rsidP="00500CE2">
      <w:pPr>
        <w:pStyle w:val="ab"/>
        <w:spacing w:line="276" w:lineRule="auto"/>
        <w:ind w:left="927"/>
        <w:rPr>
          <w:sz w:val="24"/>
          <w:szCs w:val="24"/>
        </w:rPr>
      </w:pPr>
      <w:r w:rsidRPr="00500CE2">
        <w:rPr>
          <w:sz w:val="24"/>
          <w:szCs w:val="24"/>
        </w:rPr>
        <w:t xml:space="preserve">Поставщик обеспечивает поставку стройматериалов  на склады получателя – филиала </w:t>
      </w:r>
      <w:r w:rsidR="004C527E">
        <w:rPr>
          <w:sz w:val="24"/>
          <w:szCs w:val="24"/>
        </w:rPr>
        <w:t>П</w:t>
      </w:r>
      <w:r w:rsidRPr="00500CE2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560"/>
        <w:gridCol w:w="3969"/>
        <w:gridCol w:w="1700"/>
      </w:tblGrid>
      <w:tr w:rsidR="0038103C" w:rsidRPr="00101DD6" w:rsidTr="005C6727">
        <w:trPr>
          <w:trHeight w:val="299"/>
        </w:trPr>
        <w:tc>
          <w:tcPr>
            <w:tcW w:w="1384" w:type="dxa"/>
            <w:vAlign w:val="center"/>
          </w:tcPr>
          <w:p w:rsidR="0038103C" w:rsidRPr="00756405" w:rsidRDefault="0038103C" w:rsidP="005C6727">
            <w:pPr>
              <w:tabs>
                <w:tab w:val="left" w:pos="1134"/>
              </w:tabs>
              <w:jc w:val="center"/>
            </w:pPr>
            <w:r w:rsidRPr="00756405">
              <w:t>Филиал</w:t>
            </w:r>
          </w:p>
        </w:tc>
        <w:tc>
          <w:tcPr>
            <w:tcW w:w="2126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Марка</w:t>
            </w:r>
          </w:p>
        </w:tc>
        <w:tc>
          <w:tcPr>
            <w:tcW w:w="1560" w:type="dxa"/>
            <w:vAlign w:val="center"/>
          </w:tcPr>
          <w:p w:rsidR="0038103C" w:rsidRPr="00756405" w:rsidRDefault="0038103C" w:rsidP="0080230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Количество</w:t>
            </w:r>
          </w:p>
        </w:tc>
        <w:tc>
          <w:tcPr>
            <w:tcW w:w="3969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Точка поставки</w:t>
            </w:r>
          </w:p>
        </w:tc>
        <w:tc>
          <w:tcPr>
            <w:tcW w:w="1700" w:type="dxa"/>
            <w:vAlign w:val="center"/>
          </w:tcPr>
          <w:p w:rsidR="0038103C" w:rsidRPr="00756405" w:rsidRDefault="0038103C" w:rsidP="005C672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Срок поставки*</w:t>
            </w:r>
          </w:p>
        </w:tc>
      </w:tr>
      <w:tr w:rsidR="0038103C" w:rsidRPr="00101DD6" w:rsidTr="00E316E7">
        <w:tc>
          <w:tcPr>
            <w:tcW w:w="1384" w:type="dxa"/>
          </w:tcPr>
          <w:p w:rsidR="0038103C" w:rsidRPr="0038103C" w:rsidRDefault="0038103C" w:rsidP="005C6727">
            <w:pPr>
              <w:ind w:firstLine="142"/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E316E7" w:rsidRDefault="00E316E7" w:rsidP="00DD6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 М300</w:t>
            </w:r>
          </w:p>
          <w:p w:rsidR="0038103C" w:rsidRPr="00D45A72" w:rsidRDefault="0038103C" w:rsidP="00DD6C93">
            <w:pPr>
              <w:ind w:firstLine="49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38103C" w:rsidRPr="00D45A72" w:rsidRDefault="00E316E7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  <w:r w:rsidR="0080230B" w:rsidRPr="00D45A72">
              <w:rPr>
                <w:bCs/>
                <w:sz w:val="20"/>
                <w:szCs w:val="20"/>
              </w:rPr>
              <w:t xml:space="preserve"> м3</w:t>
            </w:r>
          </w:p>
          <w:p w:rsidR="0038103C" w:rsidRPr="00D45A72" w:rsidRDefault="0038103C" w:rsidP="005C6727">
            <w:pPr>
              <w:ind w:firstLine="459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38103C" w:rsidRPr="0038103C" w:rsidRDefault="0038103C" w:rsidP="00F06ABD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F06ABD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38103C" w:rsidRPr="0038103C" w:rsidRDefault="00E316E7" w:rsidP="00E316E7">
            <w:pPr>
              <w:ind w:firstLine="17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E316E7" w:rsidRDefault="00E316E7" w:rsidP="00DD6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Брус 50х50</w:t>
            </w:r>
          </w:p>
          <w:p w:rsidR="00E316E7" w:rsidRPr="00D45A72" w:rsidRDefault="00E316E7" w:rsidP="00DD6C93">
            <w:pPr>
              <w:ind w:firstLine="49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6E7" w:rsidRPr="00D45A72" w:rsidRDefault="00E316E7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  <w:r w:rsidRPr="00D45A72">
              <w:rPr>
                <w:bCs/>
                <w:sz w:val="20"/>
                <w:szCs w:val="20"/>
              </w:rPr>
              <w:t xml:space="preserve"> м3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E316E7" w:rsidRPr="00D45A72" w:rsidRDefault="00E316E7" w:rsidP="00DD6C93">
            <w:pPr>
              <w:ind w:firstLine="49"/>
              <w:rPr>
                <w:bCs/>
                <w:sz w:val="20"/>
                <w:szCs w:val="20"/>
              </w:rPr>
            </w:pPr>
            <w:r w:rsidRPr="00E316E7">
              <w:rPr>
                <w:sz w:val="20"/>
                <w:szCs w:val="20"/>
              </w:rPr>
              <w:t>Доска обрезная 40мм</w:t>
            </w:r>
          </w:p>
        </w:tc>
        <w:tc>
          <w:tcPr>
            <w:tcW w:w="1560" w:type="dxa"/>
          </w:tcPr>
          <w:p w:rsidR="00E316E7" w:rsidRPr="00D45A72" w:rsidRDefault="00E316E7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D45A72">
              <w:rPr>
                <w:bCs/>
                <w:sz w:val="20"/>
                <w:szCs w:val="20"/>
              </w:rPr>
              <w:t xml:space="preserve"> м3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E316E7" w:rsidRPr="00E316E7" w:rsidRDefault="00E316E7" w:rsidP="00DD6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Доска обрезная 50мм</w:t>
            </w:r>
          </w:p>
        </w:tc>
        <w:tc>
          <w:tcPr>
            <w:tcW w:w="1560" w:type="dxa"/>
          </w:tcPr>
          <w:p w:rsidR="00E316E7" w:rsidRPr="00D45A72" w:rsidRDefault="00E316E7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</w:t>
            </w:r>
            <w:r w:rsidRPr="00D45A72">
              <w:rPr>
                <w:bCs/>
                <w:sz w:val="20"/>
                <w:szCs w:val="20"/>
              </w:rPr>
              <w:t>м3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center"/>
          </w:tcPr>
          <w:p w:rsidR="00E316E7" w:rsidRDefault="00E316E7" w:rsidP="00DD6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Лист ПВХ 2050х3050х3 белый</w:t>
            </w:r>
          </w:p>
          <w:p w:rsidR="00E316E7" w:rsidRPr="00D45A72" w:rsidRDefault="00E316E7" w:rsidP="00DD6C93">
            <w:pPr>
              <w:ind w:firstLine="49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316E7" w:rsidRPr="00D45A72" w:rsidRDefault="00E316E7" w:rsidP="005C6727">
            <w:pPr>
              <w:ind w:firstLine="45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16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Лист профилированный С8 0,55х1150х2000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 ЛСТ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Мастика битумная МБР-65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90кг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Пена монтажная </w:t>
            </w:r>
            <w:proofErr w:type="spellStart"/>
            <w:r>
              <w:rPr>
                <w:color w:val="000000"/>
                <w:sz w:val="22"/>
                <w:szCs w:val="22"/>
              </w:rPr>
              <w:t>Makroflex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750мл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Песок природный модуль крупности 1,5-3,5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 м3</w:t>
            </w:r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Pr="0038103C" w:rsidRDefault="00E316E7" w:rsidP="005C6727">
            <w:pPr>
              <w:rPr>
                <w:sz w:val="20"/>
                <w:szCs w:val="20"/>
              </w:rPr>
            </w:pPr>
            <w:r w:rsidRPr="0038103C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Рубемаст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РНК-400-1,5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 м</w:t>
            </w:r>
            <w:proofErr w:type="gramStart"/>
            <w:r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3969" w:type="dxa"/>
          </w:tcPr>
          <w:p w:rsidR="00E316E7" w:rsidRPr="0038103C" w:rsidRDefault="00E316E7" w:rsidP="005C6727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8C61A4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Default="00E316E7">
            <w:r w:rsidRPr="00A45748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Сетка </w:t>
            </w:r>
            <w:proofErr w:type="spellStart"/>
            <w:r>
              <w:rPr>
                <w:color w:val="000000"/>
                <w:sz w:val="22"/>
                <w:szCs w:val="22"/>
              </w:rPr>
              <w:t>сварн</w:t>
            </w:r>
            <w:proofErr w:type="spellEnd"/>
            <w:r>
              <w:rPr>
                <w:color w:val="000000"/>
                <w:sz w:val="22"/>
                <w:szCs w:val="22"/>
              </w:rPr>
              <w:t>. в картах 100х100х4 1,5х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,0м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E316E7" w:rsidRDefault="00E316E7" w:rsidP="00E316E7">
            <w:pPr>
              <w:jc w:val="center"/>
            </w:pPr>
            <w:r w:rsidRPr="00CA75CA">
              <w:rPr>
                <w:color w:val="000000"/>
                <w:sz w:val="20"/>
                <w:szCs w:val="20"/>
              </w:rPr>
              <w:t>ЦС филиала ПАО «МРСК Центра</w:t>
            </w:r>
            <w:proofErr w:type="gramStart"/>
            <w:r w:rsidRPr="00CA75CA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CA75CA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633C49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Default="00E316E7">
            <w:r w:rsidRPr="00A45748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Труба асбоцементная БТН 150х3950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 м</w:t>
            </w:r>
          </w:p>
        </w:tc>
        <w:tc>
          <w:tcPr>
            <w:tcW w:w="3969" w:type="dxa"/>
            <w:vAlign w:val="center"/>
          </w:tcPr>
          <w:p w:rsidR="00E316E7" w:rsidRDefault="00E316E7" w:rsidP="00E316E7">
            <w:pPr>
              <w:jc w:val="center"/>
            </w:pPr>
            <w:r w:rsidRPr="00CA75CA">
              <w:rPr>
                <w:color w:val="000000"/>
                <w:sz w:val="20"/>
                <w:szCs w:val="20"/>
              </w:rPr>
              <w:t>ЦС филиала ПАО «МРСК Центра</w:t>
            </w:r>
            <w:proofErr w:type="gramStart"/>
            <w:r w:rsidRPr="00CA75CA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CA75CA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633C49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Default="00E316E7">
            <w:r w:rsidRPr="00A45748">
              <w:rPr>
                <w:sz w:val="20"/>
                <w:szCs w:val="20"/>
              </w:rPr>
              <w:lastRenderedPageBreak/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Цемент ШПЦ400 Д</w:t>
            </w:r>
            <w:proofErr w:type="gramStart"/>
            <w:r>
              <w:rPr>
                <w:color w:val="000000"/>
                <w:sz w:val="22"/>
                <w:szCs w:val="22"/>
              </w:rPr>
              <w:t>0</w:t>
            </w:r>
            <w:proofErr w:type="gramEnd"/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0,25 т</w:t>
            </w:r>
          </w:p>
        </w:tc>
        <w:tc>
          <w:tcPr>
            <w:tcW w:w="3969" w:type="dxa"/>
            <w:vAlign w:val="center"/>
          </w:tcPr>
          <w:p w:rsidR="00E316E7" w:rsidRDefault="00E316E7" w:rsidP="00E316E7">
            <w:pPr>
              <w:jc w:val="center"/>
            </w:pPr>
            <w:r w:rsidRPr="00CA75CA">
              <w:rPr>
                <w:color w:val="000000"/>
                <w:sz w:val="20"/>
                <w:szCs w:val="20"/>
              </w:rPr>
              <w:t>ЦС филиала ПАО «МРСК Центра</w:t>
            </w:r>
            <w:proofErr w:type="gramStart"/>
            <w:r w:rsidRPr="00CA75CA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CA75CA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633C49">
              <w:rPr>
                <w:bCs/>
                <w:sz w:val="20"/>
                <w:szCs w:val="20"/>
              </w:rPr>
              <w:t>30</w:t>
            </w:r>
          </w:p>
        </w:tc>
      </w:tr>
      <w:tr w:rsidR="00E316E7" w:rsidRPr="00101DD6" w:rsidTr="00E316E7">
        <w:tc>
          <w:tcPr>
            <w:tcW w:w="1384" w:type="dxa"/>
          </w:tcPr>
          <w:p w:rsidR="00E316E7" w:rsidRDefault="00E316E7">
            <w:r w:rsidRPr="00A45748">
              <w:rPr>
                <w:sz w:val="20"/>
                <w:szCs w:val="20"/>
              </w:rPr>
              <w:t>Орелэнерго</w:t>
            </w:r>
          </w:p>
        </w:tc>
        <w:tc>
          <w:tcPr>
            <w:tcW w:w="2126" w:type="dxa"/>
            <w:vAlign w:val="bottom"/>
          </w:tcPr>
          <w:p w:rsidR="00E316E7" w:rsidRDefault="00E316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Щебень гранитный фракция 40-70</w:t>
            </w:r>
          </w:p>
        </w:tc>
        <w:tc>
          <w:tcPr>
            <w:tcW w:w="1560" w:type="dxa"/>
            <w:vAlign w:val="center"/>
          </w:tcPr>
          <w:p w:rsidR="00E316E7" w:rsidRPr="00D45A72" w:rsidRDefault="00E316E7" w:rsidP="00E316E7">
            <w:pPr>
              <w:ind w:firstLine="45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м3</w:t>
            </w:r>
          </w:p>
        </w:tc>
        <w:tc>
          <w:tcPr>
            <w:tcW w:w="3969" w:type="dxa"/>
            <w:vAlign w:val="center"/>
          </w:tcPr>
          <w:p w:rsidR="00E316E7" w:rsidRDefault="00E316E7" w:rsidP="00E316E7">
            <w:pPr>
              <w:jc w:val="center"/>
            </w:pPr>
            <w:r w:rsidRPr="00CA75CA">
              <w:rPr>
                <w:color w:val="000000"/>
                <w:sz w:val="20"/>
                <w:szCs w:val="20"/>
              </w:rPr>
              <w:t>ЦС филиала ПАО «МРСК Центра</w:t>
            </w:r>
            <w:proofErr w:type="gramStart"/>
            <w:r w:rsidRPr="00CA75CA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CA75CA">
              <w:rPr>
                <w:color w:val="000000"/>
                <w:sz w:val="20"/>
                <w:szCs w:val="20"/>
              </w:rPr>
              <w:t>«Орелэнерго», г. Орел, ул. Высоковольтная,9</w:t>
            </w:r>
          </w:p>
        </w:tc>
        <w:tc>
          <w:tcPr>
            <w:tcW w:w="1700" w:type="dxa"/>
            <w:vAlign w:val="center"/>
          </w:tcPr>
          <w:p w:rsidR="00E316E7" w:rsidRDefault="00E316E7" w:rsidP="00E316E7">
            <w:pPr>
              <w:jc w:val="center"/>
            </w:pPr>
            <w:r w:rsidRPr="00633C49">
              <w:rPr>
                <w:bCs/>
                <w:sz w:val="20"/>
                <w:szCs w:val="20"/>
              </w:rPr>
              <w:t>30</w:t>
            </w:r>
          </w:p>
        </w:tc>
      </w:tr>
    </w:tbl>
    <w:p w:rsidR="0038103C" w:rsidRDefault="0038103C" w:rsidP="0038103C">
      <w:pPr>
        <w:ind w:firstLine="709"/>
      </w:pPr>
    </w:p>
    <w:p w:rsidR="0038103C" w:rsidRPr="00101DD6" w:rsidRDefault="0038103C" w:rsidP="0038103C">
      <w:pPr>
        <w:pStyle w:val="ab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B17989" w:rsidRPr="00C63AC8" w:rsidRDefault="00B17989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B17989" w:rsidRDefault="00B17989" w:rsidP="00DF6525">
      <w:pPr>
        <w:jc w:val="both"/>
        <w:rPr>
          <w:b/>
          <w:sz w:val="28"/>
        </w:rPr>
      </w:pPr>
      <w:r w:rsidRPr="00D52D69">
        <w:t xml:space="preserve">Технические данные </w:t>
      </w:r>
      <w:r w:rsidR="004C527E">
        <w:t>строительных материалов</w:t>
      </w:r>
      <w:r w:rsidR="00255986">
        <w:t xml:space="preserve"> </w:t>
      </w:r>
      <w:r w:rsidRPr="00C63AC8">
        <w:t>должны быть не ниже значений, приведенных в таблице:</w:t>
      </w:r>
      <w:r>
        <w:rPr>
          <w:b/>
          <w:sz w:val="28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FD5013" w:rsidRPr="00C104E2" w:rsidTr="00DB0CF0">
        <w:trPr>
          <w:trHeight w:val="435"/>
        </w:trPr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  <w:rPr>
                <w:bCs w:val="0"/>
              </w:rPr>
            </w:pPr>
            <w:r w:rsidRPr="00C104E2">
              <w:t>Наименование</w:t>
            </w:r>
          </w:p>
        </w:tc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</w:pPr>
            <w:r w:rsidRPr="00C104E2">
              <w:t>Технические требования</w:t>
            </w:r>
          </w:p>
        </w:tc>
      </w:tr>
      <w:tr w:rsidR="00423267" w:rsidTr="00144DCE">
        <w:trPr>
          <w:trHeight w:val="123"/>
        </w:trPr>
        <w:tc>
          <w:tcPr>
            <w:tcW w:w="5103" w:type="dxa"/>
            <w:vAlign w:val="center"/>
          </w:tcPr>
          <w:p w:rsidR="00423267" w:rsidRP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Бетон М300</w:t>
            </w:r>
          </w:p>
        </w:tc>
        <w:tc>
          <w:tcPr>
            <w:tcW w:w="5103" w:type="dxa"/>
          </w:tcPr>
          <w:p w:rsidR="00423267" w:rsidRDefault="00423267" w:rsidP="00362F94">
            <w:pPr>
              <w:jc w:val="center"/>
              <w:rPr>
                <w:sz w:val="28"/>
              </w:rPr>
            </w:pPr>
            <w:r w:rsidRPr="00B2643A">
              <w:rPr>
                <w:color w:val="333333"/>
                <w:shd w:val="clear" w:color="auto" w:fill="FEFFFA"/>
              </w:rPr>
              <w:t>ГОСТ 28013-98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center"/>
          </w:tcPr>
          <w:p w:rsidR="00423267" w:rsidRP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Брус 50х50</w:t>
            </w:r>
          </w:p>
        </w:tc>
        <w:tc>
          <w:tcPr>
            <w:tcW w:w="5103" w:type="dxa"/>
          </w:tcPr>
          <w:p w:rsidR="00423267" w:rsidRPr="00423267" w:rsidRDefault="00423267" w:rsidP="00362F94">
            <w:pPr>
              <w:jc w:val="center"/>
            </w:pPr>
            <w:r w:rsidRPr="00423267">
              <w:t>ГОСТ 8486-86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center"/>
          </w:tcPr>
          <w:p w:rsidR="00423267" w:rsidRPr="00D45A72" w:rsidRDefault="00423267" w:rsidP="00423267">
            <w:pPr>
              <w:ind w:firstLine="49"/>
              <w:rPr>
                <w:bCs/>
                <w:sz w:val="20"/>
                <w:szCs w:val="20"/>
              </w:rPr>
            </w:pPr>
            <w:r w:rsidRPr="00E316E7">
              <w:rPr>
                <w:sz w:val="20"/>
                <w:szCs w:val="20"/>
              </w:rPr>
              <w:t>Доска обрезная 40мм</w:t>
            </w:r>
          </w:p>
        </w:tc>
        <w:tc>
          <w:tcPr>
            <w:tcW w:w="5103" w:type="dxa"/>
          </w:tcPr>
          <w:p w:rsidR="00423267" w:rsidRPr="00423267" w:rsidRDefault="00423267" w:rsidP="00423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ГОСТ8486-86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center"/>
          </w:tcPr>
          <w:p w:rsidR="00423267" w:rsidRPr="00E316E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Доска обрезная 50мм</w:t>
            </w:r>
          </w:p>
        </w:tc>
        <w:tc>
          <w:tcPr>
            <w:tcW w:w="5103" w:type="dxa"/>
          </w:tcPr>
          <w:p w:rsidR="00423267" w:rsidRPr="00423267" w:rsidRDefault="00423267" w:rsidP="00831864">
            <w:pPr>
              <w:jc w:val="center"/>
            </w:pPr>
            <w:r w:rsidRPr="00423267">
              <w:t>ГОСТ8486-86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center"/>
          </w:tcPr>
          <w:p w:rsidR="00423267" w:rsidRP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Лист ПВХ 2050х3050х3 белый</w:t>
            </w:r>
          </w:p>
        </w:tc>
        <w:tc>
          <w:tcPr>
            <w:tcW w:w="5103" w:type="dxa"/>
          </w:tcPr>
          <w:p w:rsidR="00423267" w:rsidRPr="00057876" w:rsidRDefault="00423267" w:rsidP="00831864">
            <w:pPr>
              <w:jc w:val="center"/>
            </w:pPr>
            <w:r w:rsidRPr="00423267">
              <w:t>ГОСТ 9639-71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Лист профилированный С8 0,55х1150х2000</w:t>
            </w:r>
          </w:p>
        </w:tc>
        <w:tc>
          <w:tcPr>
            <w:tcW w:w="5103" w:type="dxa"/>
          </w:tcPr>
          <w:p w:rsidR="00423267" w:rsidRPr="00423267" w:rsidRDefault="00423267" w:rsidP="00831864">
            <w:pPr>
              <w:jc w:val="center"/>
            </w:pPr>
            <w:r w:rsidRPr="00423267">
              <w:t>ГОСТ 24045-94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Мастика битумная МБР-65</w:t>
            </w:r>
          </w:p>
        </w:tc>
        <w:tc>
          <w:tcPr>
            <w:tcW w:w="5103" w:type="dxa"/>
          </w:tcPr>
          <w:p w:rsidR="00423267" w:rsidRPr="00423267" w:rsidRDefault="00423267" w:rsidP="0042326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       </w:t>
            </w:r>
            <w:r>
              <w:rPr>
                <w:color w:val="000000"/>
              </w:rPr>
              <w:t>ГОСТ 15836-79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Пена монтажная </w:t>
            </w:r>
            <w:proofErr w:type="spellStart"/>
            <w:r>
              <w:rPr>
                <w:color w:val="000000"/>
                <w:sz w:val="22"/>
                <w:szCs w:val="22"/>
              </w:rPr>
              <w:t>Makroflex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750мл</w:t>
            </w:r>
          </w:p>
        </w:tc>
        <w:tc>
          <w:tcPr>
            <w:tcW w:w="5103" w:type="dxa"/>
          </w:tcPr>
          <w:p w:rsidR="00423267" w:rsidRPr="00A456CC" w:rsidRDefault="00423267" w:rsidP="00F60EA3">
            <w:pPr>
              <w:jc w:val="center"/>
              <w:rPr>
                <w:b/>
              </w:rPr>
            </w:pPr>
            <w:r>
              <w:t>ГОСТ 30971-2002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Песок природный модуль крупности 1,5-3,5</w:t>
            </w:r>
          </w:p>
        </w:tc>
        <w:tc>
          <w:tcPr>
            <w:tcW w:w="5103" w:type="dxa"/>
          </w:tcPr>
          <w:p w:rsidR="00423267" w:rsidRPr="00423267" w:rsidRDefault="00423267" w:rsidP="00423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ГОСТ 8736-93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Рубемаст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РНК-400-1,5</w:t>
            </w:r>
          </w:p>
        </w:tc>
        <w:tc>
          <w:tcPr>
            <w:tcW w:w="5103" w:type="dxa"/>
          </w:tcPr>
          <w:p w:rsidR="00423267" w:rsidRPr="00423267" w:rsidRDefault="00423267" w:rsidP="00423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ТУ 21-5744710-505-113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Сетка </w:t>
            </w:r>
            <w:proofErr w:type="spellStart"/>
            <w:r>
              <w:rPr>
                <w:color w:val="000000"/>
                <w:sz w:val="22"/>
                <w:szCs w:val="22"/>
              </w:rPr>
              <w:t>сварн</w:t>
            </w:r>
            <w:proofErr w:type="spellEnd"/>
            <w:r>
              <w:rPr>
                <w:color w:val="000000"/>
                <w:sz w:val="22"/>
                <w:szCs w:val="22"/>
              </w:rPr>
              <w:t>. в картах 100х100х4 1,5х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,0м</w:t>
            </w:r>
          </w:p>
        </w:tc>
        <w:tc>
          <w:tcPr>
            <w:tcW w:w="5103" w:type="dxa"/>
          </w:tcPr>
          <w:p w:rsidR="00423267" w:rsidRPr="00423267" w:rsidRDefault="00423267" w:rsidP="004232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ГОСТ 23279-85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Труба асбоцементная БТН 150х3950</w:t>
            </w:r>
          </w:p>
        </w:tc>
        <w:tc>
          <w:tcPr>
            <w:tcW w:w="5103" w:type="dxa"/>
          </w:tcPr>
          <w:p w:rsidR="00423267" w:rsidRPr="00F60EA3" w:rsidRDefault="00F60EA3" w:rsidP="00A456CC">
            <w:pPr>
              <w:jc w:val="center"/>
            </w:pPr>
            <w:r w:rsidRPr="00F60EA3">
              <w:t>ГОСТ 1839-80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Цемент ШПЦ400 Д</w:t>
            </w:r>
            <w:proofErr w:type="gramStart"/>
            <w:r>
              <w:rPr>
                <w:color w:val="000000"/>
                <w:sz w:val="22"/>
                <w:szCs w:val="22"/>
              </w:rPr>
              <w:t>0</w:t>
            </w:r>
            <w:proofErr w:type="gramEnd"/>
          </w:p>
        </w:tc>
        <w:tc>
          <w:tcPr>
            <w:tcW w:w="5103" w:type="dxa"/>
          </w:tcPr>
          <w:p w:rsidR="00423267" w:rsidRPr="00057876" w:rsidRDefault="00F60EA3" w:rsidP="00362F94">
            <w:pPr>
              <w:jc w:val="center"/>
            </w:pPr>
            <w:r w:rsidRPr="00F60EA3">
              <w:t>ГОСТ 31108-2003</w:t>
            </w:r>
          </w:p>
        </w:tc>
      </w:tr>
      <w:tr w:rsidR="00423267" w:rsidTr="00144DCE">
        <w:trPr>
          <w:cantSplit/>
          <w:trHeight w:val="210"/>
        </w:trPr>
        <w:tc>
          <w:tcPr>
            <w:tcW w:w="5103" w:type="dxa"/>
            <w:vAlign w:val="bottom"/>
          </w:tcPr>
          <w:p w:rsidR="00423267" w:rsidRDefault="00423267" w:rsidP="00423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Щебень гранитный фракция 40-70</w:t>
            </w:r>
          </w:p>
        </w:tc>
        <w:tc>
          <w:tcPr>
            <w:tcW w:w="5103" w:type="dxa"/>
          </w:tcPr>
          <w:p w:rsidR="00423267" w:rsidRPr="00F60EA3" w:rsidRDefault="00F60EA3" w:rsidP="00831864">
            <w:pPr>
              <w:jc w:val="center"/>
            </w:pPr>
            <w:r w:rsidRPr="00F60EA3">
              <w:t>ГОСТ 8267-93</w:t>
            </w:r>
          </w:p>
        </w:tc>
      </w:tr>
      <w:tr w:rsidR="00423267" w:rsidTr="00DB0CF0">
        <w:trPr>
          <w:cantSplit/>
          <w:trHeight w:val="210"/>
        </w:trPr>
        <w:tc>
          <w:tcPr>
            <w:tcW w:w="5103" w:type="dxa"/>
          </w:tcPr>
          <w:p w:rsidR="00423267" w:rsidRDefault="00423267" w:rsidP="00DC529B">
            <w:r>
              <w:t>Соответствие требованиям безопасности.</w:t>
            </w:r>
          </w:p>
        </w:tc>
        <w:tc>
          <w:tcPr>
            <w:tcW w:w="5103" w:type="dxa"/>
          </w:tcPr>
          <w:p w:rsidR="00423267" w:rsidRPr="00057876" w:rsidRDefault="00423267" w:rsidP="00DC529B">
            <w:pPr>
              <w:jc w:val="center"/>
            </w:pPr>
            <w:r w:rsidRPr="00057876">
              <w:t>Сертификат прилагается к каждой отгруженной партии</w:t>
            </w:r>
          </w:p>
        </w:tc>
      </w:tr>
      <w:tr w:rsidR="00423267" w:rsidTr="00DB0CF0">
        <w:trPr>
          <w:cantSplit/>
          <w:trHeight w:val="210"/>
        </w:trPr>
        <w:tc>
          <w:tcPr>
            <w:tcW w:w="5103" w:type="dxa"/>
          </w:tcPr>
          <w:p w:rsidR="00423267" w:rsidRDefault="00423267" w:rsidP="00DC529B">
            <w:r>
              <w:t>Гарантийный срок от даты поставки.</w:t>
            </w:r>
          </w:p>
        </w:tc>
        <w:tc>
          <w:tcPr>
            <w:tcW w:w="5103" w:type="dxa"/>
          </w:tcPr>
          <w:p w:rsidR="00423267" w:rsidRPr="00057876" w:rsidRDefault="00423267" w:rsidP="00DC529B">
            <w:pPr>
              <w:jc w:val="center"/>
            </w:pPr>
            <w:r w:rsidRPr="00057876">
              <w:t>1 год</w:t>
            </w:r>
          </w:p>
        </w:tc>
      </w:tr>
      <w:tr w:rsidR="00423267" w:rsidTr="00DB0CF0">
        <w:trPr>
          <w:cantSplit/>
          <w:trHeight w:val="210"/>
        </w:trPr>
        <w:tc>
          <w:tcPr>
            <w:tcW w:w="5103" w:type="dxa"/>
          </w:tcPr>
          <w:p w:rsidR="00423267" w:rsidRDefault="00423267" w:rsidP="00DC529B">
            <w:r>
              <w:t>Рекомендуемый изготовитель.</w:t>
            </w:r>
          </w:p>
        </w:tc>
        <w:tc>
          <w:tcPr>
            <w:tcW w:w="5103" w:type="dxa"/>
          </w:tcPr>
          <w:p w:rsidR="00423267" w:rsidRPr="00057876" w:rsidRDefault="00423267" w:rsidP="00DC529B">
            <w:pPr>
              <w:jc w:val="center"/>
            </w:pPr>
            <w:r w:rsidRPr="00057876">
              <w:t>По результатам конкурсных процедур</w:t>
            </w:r>
          </w:p>
        </w:tc>
      </w:tr>
      <w:tr w:rsidR="00423267" w:rsidTr="00DB0CF0">
        <w:trPr>
          <w:cantSplit/>
          <w:trHeight w:val="210"/>
        </w:trPr>
        <w:tc>
          <w:tcPr>
            <w:tcW w:w="5103" w:type="dxa"/>
          </w:tcPr>
          <w:p w:rsidR="00423267" w:rsidRDefault="00423267" w:rsidP="00DC529B">
            <w:r>
              <w:t>Требования к упаковке</w:t>
            </w:r>
          </w:p>
        </w:tc>
        <w:tc>
          <w:tcPr>
            <w:tcW w:w="5103" w:type="dxa"/>
          </w:tcPr>
          <w:p w:rsidR="00423267" w:rsidRPr="00057876" w:rsidRDefault="00423267" w:rsidP="00DC529B">
            <w:pPr>
              <w:jc w:val="center"/>
            </w:pPr>
            <w:r w:rsidRPr="00057876">
              <w:t>Заводская упаковка и маркировка</w:t>
            </w:r>
          </w:p>
        </w:tc>
      </w:tr>
      <w:tr w:rsidR="00423267" w:rsidTr="00DB0CF0">
        <w:trPr>
          <w:cantSplit/>
          <w:trHeight w:val="210"/>
        </w:trPr>
        <w:tc>
          <w:tcPr>
            <w:tcW w:w="5103" w:type="dxa"/>
          </w:tcPr>
          <w:p w:rsidR="00423267" w:rsidRDefault="00423267" w:rsidP="00DC529B">
            <w:r>
              <w:t>Требования к доставке, получатель</w:t>
            </w:r>
          </w:p>
        </w:tc>
        <w:tc>
          <w:tcPr>
            <w:tcW w:w="5103" w:type="dxa"/>
          </w:tcPr>
          <w:p w:rsidR="00423267" w:rsidRPr="00057876" w:rsidRDefault="00423267" w:rsidP="004C527E">
            <w:pPr>
              <w:jc w:val="center"/>
            </w:pPr>
            <w:r w:rsidRPr="00057876">
              <w:t xml:space="preserve">Центральный склад филиала </w:t>
            </w:r>
            <w:r>
              <w:t>П</w:t>
            </w:r>
            <w:r w:rsidRPr="00057876">
              <w:t>АО «МРСК Центра</w:t>
            </w:r>
            <w:proofErr w:type="gramStart"/>
            <w:r w:rsidRPr="00057876">
              <w:t>»-</w:t>
            </w:r>
            <w:proofErr w:type="gramEnd"/>
            <w:r w:rsidRPr="00057876">
              <w:t>«Орелэнерго»</w:t>
            </w:r>
          </w:p>
        </w:tc>
      </w:tr>
    </w:tbl>
    <w:p w:rsidR="00BE177B" w:rsidRDefault="00BE177B" w:rsidP="00BE177B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Общие требования.</w:t>
      </w:r>
    </w:p>
    <w:p w:rsidR="00B17989" w:rsidRPr="00AF72B0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72B0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AF72B0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AF72B0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AF72B0">
        <w:rPr>
          <w:sz w:val="24"/>
          <w:szCs w:val="24"/>
        </w:rPr>
        <w:t>е следующим требованиям:</w:t>
      </w:r>
    </w:p>
    <w:p w:rsidR="00B17989" w:rsidRPr="00C63AC8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B17989" w:rsidRPr="00F41329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импортн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а так же для отечественн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выпускаем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 w:rsidRPr="00F41329">
        <w:rPr>
          <w:sz w:val="24"/>
          <w:szCs w:val="24"/>
        </w:rPr>
        <w:t xml:space="preserve">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Pr="00F41329">
        <w:rPr>
          <w:sz w:val="24"/>
          <w:szCs w:val="24"/>
        </w:rPr>
        <w:t xml:space="preserve"> должн</w:t>
      </w:r>
      <w:r>
        <w:rPr>
          <w:sz w:val="24"/>
          <w:szCs w:val="24"/>
        </w:rPr>
        <w:t xml:space="preserve">ы соответствовать </w:t>
      </w:r>
      <w:r w:rsidR="005025CC">
        <w:rPr>
          <w:sz w:val="24"/>
          <w:szCs w:val="24"/>
        </w:rPr>
        <w:t xml:space="preserve">всем </w:t>
      </w:r>
      <w:r>
        <w:rPr>
          <w:sz w:val="24"/>
          <w:szCs w:val="24"/>
        </w:rPr>
        <w:t xml:space="preserve">требованиям </w:t>
      </w:r>
      <w:r w:rsidRPr="00F41329">
        <w:rPr>
          <w:sz w:val="24"/>
          <w:szCs w:val="24"/>
        </w:rPr>
        <w:t>ГОСТ</w:t>
      </w:r>
      <w:r>
        <w:rPr>
          <w:sz w:val="24"/>
          <w:szCs w:val="24"/>
        </w:rPr>
        <w:t xml:space="preserve"> или ТУ</w:t>
      </w:r>
      <w:r w:rsidR="005025CC">
        <w:rPr>
          <w:sz w:val="24"/>
          <w:szCs w:val="24"/>
        </w:rPr>
        <w:t>.</w:t>
      </w:r>
    </w:p>
    <w:p w:rsidR="00B17989" w:rsidRPr="00D52D69" w:rsidRDefault="00B17989" w:rsidP="00B17989">
      <w:pPr>
        <w:pStyle w:val="ab"/>
        <w:numPr>
          <w:ilvl w:val="1"/>
          <w:numId w:val="9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52D69">
        <w:rPr>
          <w:sz w:val="24"/>
          <w:szCs w:val="24"/>
        </w:rPr>
        <w:t xml:space="preserve">Комплектность поставки </w:t>
      </w:r>
      <w:r w:rsidR="00533618">
        <w:rPr>
          <w:sz w:val="24"/>
          <w:szCs w:val="24"/>
        </w:rPr>
        <w:t>строительных материалов</w:t>
      </w:r>
      <w:r w:rsidRPr="00D52D69">
        <w:rPr>
          <w:sz w:val="24"/>
          <w:szCs w:val="24"/>
        </w:rPr>
        <w:t>:</w:t>
      </w:r>
    </w:p>
    <w:p w:rsidR="00B17989" w:rsidRPr="00D52D69" w:rsidRDefault="00CA2749" w:rsidP="00B17989">
      <w:pPr>
        <w:pStyle w:val="ab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jc w:val="both"/>
        <w:rPr>
          <w:color w:val="000000"/>
          <w:sz w:val="24"/>
          <w:szCs w:val="24"/>
        </w:rPr>
      </w:pPr>
      <w:r w:rsidRPr="00D52D69">
        <w:rPr>
          <w:color w:val="000000"/>
          <w:sz w:val="24"/>
          <w:szCs w:val="24"/>
        </w:rPr>
        <w:t>Заводская упаковка и маркировка</w:t>
      </w:r>
      <w:r w:rsidR="00B17989" w:rsidRPr="00D52D69">
        <w:rPr>
          <w:color w:val="000000"/>
          <w:sz w:val="24"/>
          <w:szCs w:val="24"/>
        </w:rPr>
        <w:t>;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F41329">
        <w:rPr>
          <w:sz w:val="24"/>
          <w:szCs w:val="24"/>
        </w:rPr>
        <w:t>Упаковка, транспортирование, условия и сроки хранения.</w:t>
      </w:r>
    </w:p>
    <w:p w:rsidR="003C7EB5" w:rsidRPr="00704996" w:rsidRDefault="00B17989" w:rsidP="00B17989">
      <w:pPr>
        <w:spacing w:line="276" w:lineRule="auto"/>
        <w:ind w:firstLine="708"/>
        <w:jc w:val="both"/>
      </w:pPr>
      <w:r w:rsidRPr="00F41329">
        <w:t xml:space="preserve">Упаковка, маркировка, временная антикоррозионная защита,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Pr="00F41329">
        <w:rPr>
          <w:color w:val="000000"/>
        </w:rPr>
        <w:t>ГОСТ 14192, ГОСТ 23216 и ГОСТ 15150-69</w:t>
      </w:r>
      <w:r w:rsidRPr="00F41329">
        <w:t>. Порядок отгрузки, специальные требования к таре и упаковке должны быть определены в договоре на поставку оборудования.</w:t>
      </w: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B17989" w:rsidRPr="00C63AC8" w:rsidRDefault="00B17989" w:rsidP="00B17989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Гарантия на поставляемы</w:t>
      </w:r>
      <w:r w:rsidR="00BE177B"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</w:t>
      </w:r>
      <w:r w:rsidR="00B84EA4" w:rsidRPr="00D52D69">
        <w:rPr>
          <w:sz w:val="24"/>
          <w:szCs w:val="24"/>
        </w:rPr>
        <w:t>провод</w:t>
      </w:r>
      <w:r w:rsidR="00B84EA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 xml:space="preserve"> должна распространят</w:t>
      </w:r>
      <w:r>
        <w:rPr>
          <w:sz w:val="24"/>
          <w:szCs w:val="24"/>
        </w:rPr>
        <w:t>ься не менее чем на 12 месяцев</w:t>
      </w:r>
      <w:r w:rsidRPr="00C63AC8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поступления на слад заказчика</w:t>
      </w:r>
      <w:r w:rsidRPr="00C63AC8">
        <w:rPr>
          <w:sz w:val="24"/>
          <w:szCs w:val="24"/>
        </w:rPr>
        <w:t xml:space="preserve">. Поставщик должен за свой счет  и  сроки, согласованные с Заказчиком,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несоответствия требованиям ТЗ,</w:t>
      </w:r>
      <w:r w:rsidRPr="00C63AC8">
        <w:rPr>
          <w:sz w:val="24"/>
          <w:szCs w:val="24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33618" w:rsidRPr="00AF72B0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533618" w:rsidRPr="00C63AC8" w:rsidRDefault="00533618" w:rsidP="00533618">
      <w:pPr>
        <w:pStyle w:val="ab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>
        <w:rPr>
          <w:sz w:val="24"/>
          <w:szCs w:val="24"/>
        </w:rPr>
        <w:t xml:space="preserve"> ГОСТ</w:t>
      </w:r>
      <w:r w:rsidRPr="00C63AC8">
        <w:rPr>
          <w:sz w:val="24"/>
          <w:szCs w:val="24"/>
        </w:rPr>
        <w:t>.</w:t>
      </w:r>
      <w:r>
        <w:rPr>
          <w:sz w:val="24"/>
          <w:szCs w:val="24"/>
        </w:rPr>
        <w:t xml:space="preserve"> Также обязательно наличие сертификата соответствия.</w:t>
      </w:r>
    </w:p>
    <w:p w:rsidR="00533618" w:rsidRPr="00CD71B6" w:rsidRDefault="00533618" w:rsidP="00533618">
      <w:pPr>
        <w:pStyle w:val="ab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533618" w:rsidRPr="00533618" w:rsidRDefault="00533618" w:rsidP="00533618">
      <w:pPr>
        <w:pStyle w:val="ab"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33618">
        <w:rPr>
          <w:b/>
          <w:bCs/>
          <w:sz w:val="26"/>
          <w:szCs w:val="26"/>
        </w:rPr>
        <w:t>Сроки и очередность поставки продукции.</w:t>
      </w:r>
    </w:p>
    <w:p w:rsidR="00533618" w:rsidRDefault="00533618" w:rsidP="00533618">
      <w:pPr>
        <w:spacing w:line="276" w:lineRule="auto"/>
        <w:ind w:firstLine="708"/>
      </w:pPr>
      <w:r w:rsidRPr="00612811">
        <w:t xml:space="preserve">Поставка </w:t>
      </w:r>
      <w:r>
        <w:t>строительных материалов, входящих</w:t>
      </w:r>
      <w:r w:rsidRPr="00612811">
        <w:t xml:space="preserve"> в предмет Договора, должна </w:t>
      </w:r>
      <w:r>
        <w:t>быть выполнена согласно графику</w:t>
      </w:r>
      <w:r w:rsidRPr="00612811">
        <w:t>, утвержденно</w:t>
      </w:r>
      <w:r>
        <w:t>му</w:t>
      </w:r>
      <w:r w:rsidRPr="00612811">
        <w:t xml:space="preserve"> </w:t>
      </w:r>
      <w:r>
        <w:t>Покупателем</w:t>
      </w:r>
      <w:r w:rsidRPr="00612811">
        <w:t xml:space="preserve">. Изменение сроков поставки возможно по решению ЦКК ОАО «МРСК Центра». </w:t>
      </w:r>
      <w:r w:rsidRPr="00CE3D9E"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33618" w:rsidRPr="00CD71B6" w:rsidRDefault="00533618" w:rsidP="00533618">
      <w:pPr>
        <w:spacing w:line="276" w:lineRule="auto"/>
        <w:ind w:firstLine="708"/>
      </w:pPr>
    </w:p>
    <w:p w:rsidR="00533618" w:rsidRPr="004D4E32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533618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  <w:r w:rsidRPr="00612811">
        <w:t xml:space="preserve">Наличие документов, подтверждающих возможность осуществления поставок </w:t>
      </w:r>
      <w:r>
        <w:t>строительных материалов</w:t>
      </w:r>
      <w:r w:rsidRPr="00612811">
        <w:t xml:space="preserve"> (в соответствии с требованиями конкурсной документа</w:t>
      </w:r>
      <w:r>
        <w:t>ции).</w:t>
      </w:r>
    </w:p>
    <w:p w:rsidR="00533618" w:rsidRPr="004F5C65" w:rsidRDefault="00533618" w:rsidP="00533618">
      <w:pPr>
        <w:ind w:firstLine="709"/>
      </w:pPr>
      <w:r w:rsidRPr="004F5C65">
        <w:t>Наличие действующих лицензий на виды деятельности, свя</w:t>
      </w:r>
      <w:r>
        <w:t>занные с поставкой строительных материалов.</w:t>
      </w:r>
    </w:p>
    <w:p w:rsidR="00533618" w:rsidRPr="00CD71B6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</w:p>
    <w:p w:rsidR="00533618" w:rsidRPr="00BB6EA4" w:rsidRDefault="00533618" w:rsidP="00533618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33618" w:rsidRPr="00C63AC8" w:rsidRDefault="00533618" w:rsidP="00533618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63AC8">
        <w:rPr>
          <w:szCs w:val="24"/>
        </w:rPr>
        <w:t>Все поставляем</w:t>
      </w:r>
      <w:r>
        <w:rPr>
          <w:szCs w:val="24"/>
        </w:rPr>
        <w:t>ые</w:t>
      </w:r>
      <w:r w:rsidRPr="00C63AC8">
        <w:rPr>
          <w:szCs w:val="24"/>
        </w:rPr>
        <w:t xml:space="preserve"> </w:t>
      </w:r>
      <w:r>
        <w:rPr>
          <w:szCs w:val="24"/>
        </w:rPr>
        <w:t>материалы</w:t>
      </w:r>
      <w:r w:rsidRPr="00C63AC8">
        <w:rPr>
          <w:szCs w:val="24"/>
        </w:rPr>
        <w:t xml:space="preserve"> проход</w:t>
      </w:r>
      <w:r>
        <w:rPr>
          <w:szCs w:val="24"/>
        </w:rPr>
        <w:t>ят</w:t>
      </w:r>
      <w:r w:rsidRPr="00C63AC8">
        <w:rPr>
          <w:szCs w:val="24"/>
        </w:rPr>
        <w:t xml:space="preserve"> входной контроль, осуществляемый представителями филиалов </w:t>
      </w:r>
      <w:r w:rsidR="004C527E">
        <w:rPr>
          <w:szCs w:val="24"/>
        </w:rPr>
        <w:t>П</w:t>
      </w:r>
      <w:r w:rsidRPr="00C63AC8">
        <w:rPr>
          <w:szCs w:val="24"/>
        </w:rPr>
        <w:t xml:space="preserve">АО «МРСК Центра»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533618" w:rsidRPr="00C63AC8" w:rsidRDefault="00533618" w:rsidP="00533618">
      <w:pPr>
        <w:tabs>
          <w:tab w:val="left" w:pos="709"/>
        </w:tabs>
        <w:spacing w:line="276" w:lineRule="auto"/>
        <w:ind w:left="1429"/>
      </w:pPr>
      <w:r w:rsidRPr="00C63AC8">
        <w:t>.</w:t>
      </w:r>
    </w:p>
    <w:p w:rsidR="00533618" w:rsidRDefault="00533618" w:rsidP="00533618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33618" w:rsidRPr="00F3503C" w:rsidRDefault="00533618" w:rsidP="00533618">
      <w:pPr>
        <w:pStyle w:val="a4"/>
        <w:tabs>
          <w:tab w:val="left" w:pos="3131"/>
        </w:tabs>
        <w:spacing w:line="276" w:lineRule="auto"/>
        <w:ind w:firstLine="0"/>
        <w:jc w:val="both"/>
        <w:rPr>
          <w:sz w:val="24"/>
        </w:rPr>
      </w:pPr>
    </w:p>
    <w:p w:rsidR="00533618" w:rsidRPr="008E1F09" w:rsidRDefault="00533618" w:rsidP="002040C2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b/>
          <w:bCs/>
          <w:sz w:val="26"/>
          <w:szCs w:val="26"/>
        </w:rPr>
      </w:pPr>
      <w:r w:rsidRPr="008E1F09">
        <w:rPr>
          <w:b/>
          <w:bCs/>
          <w:sz w:val="26"/>
          <w:szCs w:val="26"/>
        </w:rPr>
        <w:t>Стоимость продукции.</w:t>
      </w:r>
    </w:p>
    <w:p w:rsidR="00533618" w:rsidRPr="00533618" w:rsidRDefault="00533618" w:rsidP="00533618">
      <w:pPr>
        <w:spacing w:line="276" w:lineRule="auto"/>
        <w:ind w:firstLine="709"/>
        <w:rPr>
          <w:i/>
        </w:rPr>
      </w:pPr>
      <w:r w:rsidRPr="00162C39">
        <w:t>В стоимость должна быть включена доставка до склада Покупателя</w:t>
      </w:r>
      <w:r w:rsidRPr="00162C39">
        <w:rPr>
          <w:i/>
        </w:rPr>
        <w:t>.</w:t>
      </w:r>
    </w:p>
    <w:p w:rsidR="00763EF8" w:rsidRDefault="00763EF8" w:rsidP="00763EF8">
      <w:pPr>
        <w:tabs>
          <w:tab w:val="left" w:pos="709"/>
        </w:tabs>
        <w:spacing w:line="276" w:lineRule="auto"/>
        <w:rPr>
          <w:b/>
        </w:rPr>
      </w:pPr>
    </w:p>
    <w:p w:rsidR="004C527E" w:rsidRDefault="00DD6C93" w:rsidP="004C527E">
      <w:pPr>
        <w:rPr>
          <w:b/>
        </w:rPr>
      </w:pPr>
      <w:r>
        <w:rPr>
          <w:b/>
        </w:rPr>
        <w:t xml:space="preserve">Заместитель главного инженера по эксплуатации – </w:t>
      </w:r>
    </w:p>
    <w:p w:rsidR="00DD6C93" w:rsidRDefault="00DD6C93" w:rsidP="004C527E">
      <w:r>
        <w:rPr>
          <w:b/>
        </w:rPr>
        <w:t xml:space="preserve">начальник УВС                                                                                                          </w:t>
      </w:r>
      <w:bookmarkStart w:id="0" w:name="_GoBack"/>
      <w:bookmarkEnd w:id="0"/>
      <w:r>
        <w:rPr>
          <w:b/>
        </w:rPr>
        <w:t>Константинов Д.В.</w:t>
      </w:r>
    </w:p>
    <w:p w:rsidR="00E34E5E" w:rsidRPr="00803118" w:rsidRDefault="00E34E5E" w:rsidP="00C407D7">
      <w:pPr>
        <w:tabs>
          <w:tab w:val="left" w:pos="709"/>
        </w:tabs>
        <w:spacing w:line="276" w:lineRule="auto"/>
        <w:rPr>
          <w:b/>
        </w:rPr>
      </w:pPr>
    </w:p>
    <w:sectPr w:rsidR="00E34E5E" w:rsidRPr="00803118" w:rsidSect="00704996">
      <w:pgSz w:w="11906" w:h="16838" w:code="9"/>
      <w:pgMar w:top="454" w:right="849" w:bottom="357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CCFC8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CEA31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38555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049D4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66D9B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8EAD95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17A479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294AED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624FDE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15BC2890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pStyle w:val="1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E43"/>
    <w:rsid w:val="00023D8A"/>
    <w:rsid w:val="000253B6"/>
    <w:rsid w:val="00050331"/>
    <w:rsid w:val="00051D9D"/>
    <w:rsid w:val="00053A03"/>
    <w:rsid w:val="00057876"/>
    <w:rsid w:val="00064402"/>
    <w:rsid w:val="00067882"/>
    <w:rsid w:val="000710D3"/>
    <w:rsid w:val="000713FB"/>
    <w:rsid w:val="0007400F"/>
    <w:rsid w:val="000758E3"/>
    <w:rsid w:val="000759E2"/>
    <w:rsid w:val="00080A34"/>
    <w:rsid w:val="00080CA5"/>
    <w:rsid w:val="00084E3F"/>
    <w:rsid w:val="00094108"/>
    <w:rsid w:val="000A0D0C"/>
    <w:rsid w:val="000B3699"/>
    <w:rsid w:val="000C2087"/>
    <w:rsid w:val="000D01DB"/>
    <w:rsid w:val="000D059B"/>
    <w:rsid w:val="000D4645"/>
    <w:rsid w:val="000D6678"/>
    <w:rsid w:val="000E2179"/>
    <w:rsid w:val="000E2C88"/>
    <w:rsid w:val="00114956"/>
    <w:rsid w:val="0011765F"/>
    <w:rsid w:val="00126B91"/>
    <w:rsid w:val="00127F9D"/>
    <w:rsid w:val="00131C0F"/>
    <w:rsid w:val="0013468C"/>
    <w:rsid w:val="00146487"/>
    <w:rsid w:val="001475BD"/>
    <w:rsid w:val="00151825"/>
    <w:rsid w:val="001538E8"/>
    <w:rsid w:val="00154978"/>
    <w:rsid w:val="00156322"/>
    <w:rsid w:val="001667F3"/>
    <w:rsid w:val="00166D94"/>
    <w:rsid w:val="00170ED6"/>
    <w:rsid w:val="00175129"/>
    <w:rsid w:val="00176164"/>
    <w:rsid w:val="00176C76"/>
    <w:rsid w:val="001771C1"/>
    <w:rsid w:val="0018667A"/>
    <w:rsid w:val="001916B2"/>
    <w:rsid w:val="0019595F"/>
    <w:rsid w:val="00196F6C"/>
    <w:rsid w:val="001A2BDB"/>
    <w:rsid w:val="001A4DEE"/>
    <w:rsid w:val="001A5C43"/>
    <w:rsid w:val="001B2C54"/>
    <w:rsid w:val="001B541C"/>
    <w:rsid w:val="001C11E6"/>
    <w:rsid w:val="001D048F"/>
    <w:rsid w:val="001E0D9A"/>
    <w:rsid w:val="001E4C92"/>
    <w:rsid w:val="001E78DB"/>
    <w:rsid w:val="001F7070"/>
    <w:rsid w:val="002024FE"/>
    <w:rsid w:val="002040C2"/>
    <w:rsid w:val="0021634C"/>
    <w:rsid w:val="00217AD3"/>
    <w:rsid w:val="00222778"/>
    <w:rsid w:val="00222E91"/>
    <w:rsid w:val="0022641E"/>
    <w:rsid w:val="00232B23"/>
    <w:rsid w:val="0024159D"/>
    <w:rsid w:val="00241DDF"/>
    <w:rsid w:val="00253338"/>
    <w:rsid w:val="00255986"/>
    <w:rsid w:val="00257453"/>
    <w:rsid w:val="0026243B"/>
    <w:rsid w:val="00266E88"/>
    <w:rsid w:val="002816D8"/>
    <w:rsid w:val="002833D8"/>
    <w:rsid w:val="00285F54"/>
    <w:rsid w:val="0029191D"/>
    <w:rsid w:val="002A4898"/>
    <w:rsid w:val="002B2499"/>
    <w:rsid w:val="002B5291"/>
    <w:rsid w:val="002B58AA"/>
    <w:rsid w:val="002C413E"/>
    <w:rsid w:val="002C60EE"/>
    <w:rsid w:val="002D1437"/>
    <w:rsid w:val="002D49F8"/>
    <w:rsid w:val="002D5BAD"/>
    <w:rsid w:val="002E3818"/>
    <w:rsid w:val="002E417C"/>
    <w:rsid w:val="002F0192"/>
    <w:rsid w:val="003016E1"/>
    <w:rsid w:val="003062CB"/>
    <w:rsid w:val="00313765"/>
    <w:rsid w:val="00314D53"/>
    <w:rsid w:val="00323558"/>
    <w:rsid w:val="003324D2"/>
    <w:rsid w:val="0034069F"/>
    <w:rsid w:val="003447DE"/>
    <w:rsid w:val="00354BF4"/>
    <w:rsid w:val="003603F6"/>
    <w:rsid w:val="00360AA4"/>
    <w:rsid w:val="00362F94"/>
    <w:rsid w:val="003772A9"/>
    <w:rsid w:val="00377AD4"/>
    <w:rsid w:val="00380642"/>
    <w:rsid w:val="0038103C"/>
    <w:rsid w:val="003948F6"/>
    <w:rsid w:val="00395AC3"/>
    <w:rsid w:val="00397F2A"/>
    <w:rsid w:val="003A6839"/>
    <w:rsid w:val="003B4812"/>
    <w:rsid w:val="003C3816"/>
    <w:rsid w:val="003C7EB5"/>
    <w:rsid w:val="003D32D8"/>
    <w:rsid w:val="003D4C9B"/>
    <w:rsid w:val="003D65B3"/>
    <w:rsid w:val="003E0B49"/>
    <w:rsid w:val="003F1CF2"/>
    <w:rsid w:val="00402895"/>
    <w:rsid w:val="00412423"/>
    <w:rsid w:val="00421CC5"/>
    <w:rsid w:val="00423267"/>
    <w:rsid w:val="0042550F"/>
    <w:rsid w:val="0042576C"/>
    <w:rsid w:val="00426DB5"/>
    <w:rsid w:val="00430C8E"/>
    <w:rsid w:val="00430FA7"/>
    <w:rsid w:val="00431DCB"/>
    <w:rsid w:val="0043625A"/>
    <w:rsid w:val="004410FF"/>
    <w:rsid w:val="004459CF"/>
    <w:rsid w:val="00445F6B"/>
    <w:rsid w:val="00455A0B"/>
    <w:rsid w:val="00473907"/>
    <w:rsid w:val="00474862"/>
    <w:rsid w:val="004806CA"/>
    <w:rsid w:val="00480FDD"/>
    <w:rsid w:val="00484A6D"/>
    <w:rsid w:val="00485C09"/>
    <w:rsid w:val="0048772D"/>
    <w:rsid w:val="00497C3D"/>
    <w:rsid w:val="004A1E56"/>
    <w:rsid w:val="004B07C8"/>
    <w:rsid w:val="004B5C74"/>
    <w:rsid w:val="004C0092"/>
    <w:rsid w:val="004C1992"/>
    <w:rsid w:val="004C26DC"/>
    <w:rsid w:val="004C527E"/>
    <w:rsid w:val="004C6C21"/>
    <w:rsid w:val="004D542E"/>
    <w:rsid w:val="004D6F2F"/>
    <w:rsid w:val="004E0157"/>
    <w:rsid w:val="004E056F"/>
    <w:rsid w:val="004E2DB6"/>
    <w:rsid w:val="004E5167"/>
    <w:rsid w:val="004F0D63"/>
    <w:rsid w:val="004F3DFA"/>
    <w:rsid w:val="004F4881"/>
    <w:rsid w:val="00500CE2"/>
    <w:rsid w:val="005025CC"/>
    <w:rsid w:val="005067CC"/>
    <w:rsid w:val="00507FDB"/>
    <w:rsid w:val="00510AC3"/>
    <w:rsid w:val="00515BAE"/>
    <w:rsid w:val="00520531"/>
    <w:rsid w:val="00523064"/>
    <w:rsid w:val="005232F7"/>
    <w:rsid w:val="00533618"/>
    <w:rsid w:val="005364A0"/>
    <w:rsid w:val="00542528"/>
    <w:rsid w:val="00542569"/>
    <w:rsid w:val="00547EFD"/>
    <w:rsid w:val="00551229"/>
    <w:rsid w:val="005601DA"/>
    <w:rsid w:val="00566BAC"/>
    <w:rsid w:val="005707A9"/>
    <w:rsid w:val="0057761C"/>
    <w:rsid w:val="0058370B"/>
    <w:rsid w:val="00583AD2"/>
    <w:rsid w:val="00586CCB"/>
    <w:rsid w:val="00591CB4"/>
    <w:rsid w:val="00591DF3"/>
    <w:rsid w:val="0059378E"/>
    <w:rsid w:val="00596573"/>
    <w:rsid w:val="005A4A49"/>
    <w:rsid w:val="005A4DF7"/>
    <w:rsid w:val="005A70AC"/>
    <w:rsid w:val="005C4AAF"/>
    <w:rsid w:val="005E43F8"/>
    <w:rsid w:val="005E615D"/>
    <w:rsid w:val="005F1ABE"/>
    <w:rsid w:val="005F5D16"/>
    <w:rsid w:val="005F616E"/>
    <w:rsid w:val="005F7997"/>
    <w:rsid w:val="00610C8D"/>
    <w:rsid w:val="00611833"/>
    <w:rsid w:val="00612EA6"/>
    <w:rsid w:val="00614135"/>
    <w:rsid w:val="006204A9"/>
    <w:rsid w:val="00620F19"/>
    <w:rsid w:val="00621E63"/>
    <w:rsid w:val="00643DE5"/>
    <w:rsid w:val="00645E6D"/>
    <w:rsid w:val="00654E60"/>
    <w:rsid w:val="00664A33"/>
    <w:rsid w:val="006670A5"/>
    <w:rsid w:val="00667669"/>
    <w:rsid w:val="0067422A"/>
    <w:rsid w:val="00684909"/>
    <w:rsid w:val="00685714"/>
    <w:rsid w:val="00691119"/>
    <w:rsid w:val="00692A10"/>
    <w:rsid w:val="0069737B"/>
    <w:rsid w:val="006A1CFD"/>
    <w:rsid w:val="006A74B4"/>
    <w:rsid w:val="006C03EC"/>
    <w:rsid w:val="006D012C"/>
    <w:rsid w:val="006D08F3"/>
    <w:rsid w:val="006D3171"/>
    <w:rsid w:val="006D5B71"/>
    <w:rsid w:val="006D726F"/>
    <w:rsid w:val="006E4D69"/>
    <w:rsid w:val="006F0F0B"/>
    <w:rsid w:val="006F7A34"/>
    <w:rsid w:val="00704996"/>
    <w:rsid w:val="00707A69"/>
    <w:rsid w:val="00710E1C"/>
    <w:rsid w:val="00714394"/>
    <w:rsid w:val="0071616B"/>
    <w:rsid w:val="00717171"/>
    <w:rsid w:val="00717AA5"/>
    <w:rsid w:val="0072394E"/>
    <w:rsid w:val="0072765B"/>
    <w:rsid w:val="007331ED"/>
    <w:rsid w:val="00734E8A"/>
    <w:rsid w:val="00740B7B"/>
    <w:rsid w:val="00744728"/>
    <w:rsid w:val="007509F8"/>
    <w:rsid w:val="00752354"/>
    <w:rsid w:val="00756589"/>
    <w:rsid w:val="00757A6B"/>
    <w:rsid w:val="0076370D"/>
    <w:rsid w:val="00763EF8"/>
    <w:rsid w:val="007724E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D0CC7"/>
    <w:rsid w:val="007E5177"/>
    <w:rsid w:val="007E7E7D"/>
    <w:rsid w:val="0080230B"/>
    <w:rsid w:val="008026A0"/>
    <w:rsid w:val="00802CF1"/>
    <w:rsid w:val="00803118"/>
    <w:rsid w:val="00810238"/>
    <w:rsid w:val="00812378"/>
    <w:rsid w:val="00812619"/>
    <w:rsid w:val="00812900"/>
    <w:rsid w:val="008170F4"/>
    <w:rsid w:val="008277BE"/>
    <w:rsid w:val="00830283"/>
    <w:rsid w:val="00830C80"/>
    <w:rsid w:val="00830F43"/>
    <w:rsid w:val="00831864"/>
    <w:rsid w:val="00835EB0"/>
    <w:rsid w:val="008366EF"/>
    <w:rsid w:val="00852F06"/>
    <w:rsid w:val="008543F3"/>
    <w:rsid w:val="00854D19"/>
    <w:rsid w:val="00866BF1"/>
    <w:rsid w:val="0086786E"/>
    <w:rsid w:val="00873530"/>
    <w:rsid w:val="008760B4"/>
    <w:rsid w:val="00881840"/>
    <w:rsid w:val="00890785"/>
    <w:rsid w:val="008912E1"/>
    <w:rsid w:val="00893A05"/>
    <w:rsid w:val="008A03B6"/>
    <w:rsid w:val="008B18E7"/>
    <w:rsid w:val="008B7C1F"/>
    <w:rsid w:val="008C0EE1"/>
    <w:rsid w:val="008C45C6"/>
    <w:rsid w:val="008C5E80"/>
    <w:rsid w:val="008D14CF"/>
    <w:rsid w:val="008D5011"/>
    <w:rsid w:val="008D7489"/>
    <w:rsid w:val="008E1F09"/>
    <w:rsid w:val="008F0E34"/>
    <w:rsid w:val="008F1647"/>
    <w:rsid w:val="008F35AB"/>
    <w:rsid w:val="008F35ED"/>
    <w:rsid w:val="009011E5"/>
    <w:rsid w:val="00906AAE"/>
    <w:rsid w:val="00911F95"/>
    <w:rsid w:val="0091389F"/>
    <w:rsid w:val="009174C1"/>
    <w:rsid w:val="0092493B"/>
    <w:rsid w:val="00926776"/>
    <w:rsid w:val="00935F1F"/>
    <w:rsid w:val="009376AF"/>
    <w:rsid w:val="00950182"/>
    <w:rsid w:val="0095560D"/>
    <w:rsid w:val="00963692"/>
    <w:rsid w:val="00963BB6"/>
    <w:rsid w:val="00963D39"/>
    <w:rsid w:val="00964B87"/>
    <w:rsid w:val="00976F76"/>
    <w:rsid w:val="009B2945"/>
    <w:rsid w:val="009B6744"/>
    <w:rsid w:val="009B6ABE"/>
    <w:rsid w:val="009C1FF4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06822"/>
    <w:rsid w:val="00A14BF4"/>
    <w:rsid w:val="00A25EF9"/>
    <w:rsid w:val="00A351EE"/>
    <w:rsid w:val="00A43E75"/>
    <w:rsid w:val="00A456CC"/>
    <w:rsid w:val="00A51387"/>
    <w:rsid w:val="00A53BA0"/>
    <w:rsid w:val="00A54909"/>
    <w:rsid w:val="00A60DB4"/>
    <w:rsid w:val="00A63358"/>
    <w:rsid w:val="00A65417"/>
    <w:rsid w:val="00A71D4C"/>
    <w:rsid w:val="00A737F0"/>
    <w:rsid w:val="00A90AF2"/>
    <w:rsid w:val="00A96C9B"/>
    <w:rsid w:val="00A96D61"/>
    <w:rsid w:val="00A971D4"/>
    <w:rsid w:val="00AA161C"/>
    <w:rsid w:val="00AA4F4B"/>
    <w:rsid w:val="00AA5719"/>
    <w:rsid w:val="00AC0704"/>
    <w:rsid w:val="00AC4876"/>
    <w:rsid w:val="00AC56DB"/>
    <w:rsid w:val="00AC6315"/>
    <w:rsid w:val="00AD1F6B"/>
    <w:rsid w:val="00AE583F"/>
    <w:rsid w:val="00AF2950"/>
    <w:rsid w:val="00B01CBD"/>
    <w:rsid w:val="00B037A4"/>
    <w:rsid w:val="00B05C1E"/>
    <w:rsid w:val="00B103B6"/>
    <w:rsid w:val="00B11915"/>
    <w:rsid w:val="00B1335B"/>
    <w:rsid w:val="00B17989"/>
    <w:rsid w:val="00B24AB0"/>
    <w:rsid w:val="00B271D5"/>
    <w:rsid w:val="00B337E7"/>
    <w:rsid w:val="00B44F48"/>
    <w:rsid w:val="00B5141D"/>
    <w:rsid w:val="00B5158F"/>
    <w:rsid w:val="00B51F2E"/>
    <w:rsid w:val="00B5295B"/>
    <w:rsid w:val="00B54369"/>
    <w:rsid w:val="00B657D5"/>
    <w:rsid w:val="00B66FEE"/>
    <w:rsid w:val="00B70015"/>
    <w:rsid w:val="00B7096D"/>
    <w:rsid w:val="00B715E5"/>
    <w:rsid w:val="00B7192E"/>
    <w:rsid w:val="00B71BA7"/>
    <w:rsid w:val="00B74481"/>
    <w:rsid w:val="00B84EA4"/>
    <w:rsid w:val="00B84F73"/>
    <w:rsid w:val="00B90E89"/>
    <w:rsid w:val="00BA594B"/>
    <w:rsid w:val="00BB2DEC"/>
    <w:rsid w:val="00BB7947"/>
    <w:rsid w:val="00BC196D"/>
    <w:rsid w:val="00BC4262"/>
    <w:rsid w:val="00BC5F5C"/>
    <w:rsid w:val="00BD066A"/>
    <w:rsid w:val="00BD596E"/>
    <w:rsid w:val="00BD6E27"/>
    <w:rsid w:val="00BE177B"/>
    <w:rsid w:val="00BE661D"/>
    <w:rsid w:val="00BF055C"/>
    <w:rsid w:val="00BF1DDC"/>
    <w:rsid w:val="00C04E48"/>
    <w:rsid w:val="00C104E2"/>
    <w:rsid w:val="00C142F7"/>
    <w:rsid w:val="00C25BB2"/>
    <w:rsid w:val="00C26A62"/>
    <w:rsid w:val="00C30DBA"/>
    <w:rsid w:val="00C34B57"/>
    <w:rsid w:val="00C35ECB"/>
    <w:rsid w:val="00C36E8F"/>
    <w:rsid w:val="00C407D7"/>
    <w:rsid w:val="00C40DE6"/>
    <w:rsid w:val="00C427A0"/>
    <w:rsid w:val="00C43B51"/>
    <w:rsid w:val="00C52D7B"/>
    <w:rsid w:val="00C5612C"/>
    <w:rsid w:val="00C600BE"/>
    <w:rsid w:val="00C63BC4"/>
    <w:rsid w:val="00C744CE"/>
    <w:rsid w:val="00C77D01"/>
    <w:rsid w:val="00C81837"/>
    <w:rsid w:val="00C828DC"/>
    <w:rsid w:val="00C849B4"/>
    <w:rsid w:val="00C9305B"/>
    <w:rsid w:val="00C97B3B"/>
    <w:rsid w:val="00CA2749"/>
    <w:rsid w:val="00CB0875"/>
    <w:rsid w:val="00CC1ABB"/>
    <w:rsid w:val="00CC24D9"/>
    <w:rsid w:val="00CC5C2B"/>
    <w:rsid w:val="00CD21BD"/>
    <w:rsid w:val="00CD7B3E"/>
    <w:rsid w:val="00CE2D19"/>
    <w:rsid w:val="00CE32EC"/>
    <w:rsid w:val="00CE62B6"/>
    <w:rsid w:val="00CF0AA5"/>
    <w:rsid w:val="00CF400C"/>
    <w:rsid w:val="00D0078B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5A72"/>
    <w:rsid w:val="00D474F7"/>
    <w:rsid w:val="00D52D69"/>
    <w:rsid w:val="00D577C1"/>
    <w:rsid w:val="00D622C3"/>
    <w:rsid w:val="00D7556C"/>
    <w:rsid w:val="00D815A4"/>
    <w:rsid w:val="00D84542"/>
    <w:rsid w:val="00D94FA9"/>
    <w:rsid w:val="00DA1A0D"/>
    <w:rsid w:val="00DA4837"/>
    <w:rsid w:val="00DB0C5A"/>
    <w:rsid w:val="00DB0CF0"/>
    <w:rsid w:val="00DB28E7"/>
    <w:rsid w:val="00DB29DB"/>
    <w:rsid w:val="00DB363B"/>
    <w:rsid w:val="00DB39D8"/>
    <w:rsid w:val="00DC2AC5"/>
    <w:rsid w:val="00DC529B"/>
    <w:rsid w:val="00DD6C93"/>
    <w:rsid w:val="00DE1837"/>
    <w:rsid w:val="00DF4D00"/>
    <w:rsid w:val="00DF6525"/>
    <w:rsid w:val="00E03143"/>
    <w:rsid w:val="00E05CE2"/>
    <w:rsid w:val="00E31322"/>
    <w:rsid w:val="00E316E7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65D9F"/>
    <w:rsid w:val="00E671C8"/>
    <w:rsid w:val="00E67C83"/>
    <w:rsid w:val="00E77C4C"/>
    <w:rsid w:val="00E92F26"/>
    <w:rsid w:val="00E93E83"/>
    <w:rsid w:val="00E9588C"/>
    <w:rsid w:val="00EA0A3B"/>
    <w:rsid w:val="00EA0FA7"/>
    <w:rsid w:val="00EA1E8C"/>
    <w:rsid w:val="00EA2475"/>
    <w:rsid w:val="00EA50CF"/>
    <w:rsid w:val="00EB2BCC"/>
    <w:rsid w:val="00ED0EEB"/>
    <w:rsid w:val="00ED6C71"/>
    <w:rsid w:val="00EE747C"/>
    <w:rsid w:val="00EF0965"/>
    <w:rsid w:val="00EF0E64"/>
    <w:rsid w:val="00F03608"/>
    <w:rsid w:val="00F06ABD"/>
    <w:rsid w:val="00F1139D"/>
    <w:rsid w:val="00F20DA4"/>
    <w:rsid w:val="00F21066"/>
    <w:rsid w:val="00F35458"/>
    <w:rsid w:val="00F3549C"/>
    <w:rsid w:val="00F360F2"/>
    <w:rsid w:val="00F42A46"/>
    <w:rsid w:val="00F45525"/>
    <w:rsid w:val="00F466C6"/>
    <w:rsid w:val="00F55F4F"/>
    <w:rsid w:val="00F60EA3"/>
    <w:rsid w:val="00F61686"/>
    <w:rsid w:val="00F65990"/>
    <w:rsid w:val="00F77298"/>
    <w:rsid w:val="00F8215A"/>
    <w:rsid w:val="00F82A44"/>
    <w:rsid w:val="00F84AAA"/>
    <w:rsid w:val="00F85C51"/>
    <w:rsid w:val="00F87DC4"/>
    <w:rsid w:val="00F9015C"/>
    <w:rsid w:val="00F92B6F"/>
    <w:rsid w:val="00FA51DA"/>
    <w:rsid w:val="00FB2361"/>
    <w:rsid w:val="00FC0012"/>
    <w:rsid w:val="00FC6FBD"/>
    <w:rsid w:val="00FC7DCF"/>
    <w:rsid w:val="00FD05B2"/>
    <w:rsid w:val="00FD3A10"/>
    <w:rsid w:val="00FD5013"/>
    <w:rsid w:val="00FE1122"/>
    <w:rsid w:val="00FE3151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14B89B-08AB-43F6-BA8F-49936C96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Ишутин Дмитрий Леонидович</cp:lastModifiedBy>
  <cp:revision>4</cp:revision>
  <cp:lastPrinted>2011-12-08T09:47:00Z</cp:lastPrinted>
  <dcterms:created xsi:type="dcterms:W3CDTF">2017-09-27T07:21:00Z</dcterms:created>
  <dcterms:modified xsi:type="dcterms:W3CDTF">2017-09-27T11:14:00Z</dcterms:modified>
</cp:coreProperties>
</file>