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026DB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A4AB0" w:rsidRDefault="00BA4AB0" w:rsidP="00BA4AB0">
      <w:pPr>
        <w:ind w:left="5670" w:firstLine="0"/>
        <w:jc w:val="center"/>
        <w:rPr>
          <w:sz w:val="24"/>
          <w:szCs w:val="24"/>
        </w:rPr>
      </w:pPr>
    </w:p>
    <w:p w:rsidR="00BA4AB0" w:rsidRPr="007417E6" w:rsidRDefault="00BA4AB0" w:rsidP="00BA4AB0">
      <w:pPr>
        <w:ind w:left="5670" w:firstLine="0"/>
        <w:jc w:val="center"/>
        <w:rPr>
          <w:sz w:val="24"/>
          <w:szCs w:val="24"/>
        </w:rPr>
      </w:pPr>
      <w:r w:rsidRPr="007417E6">
        <w:rPr>
          <w:sz w:val="24"/>
          <w:szCs w:val="24"/>
        </w:rPr>
        <w:t>УТВЕРЖДАЮ:</w:t>
      </w:r>
    </w:p>
    <w:p w:rsidR="00BA4AB0" w:rsidRDefault="00BA4AB0" w:rsidP="00BA4AB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BA4AB0">
      <w:pPr>
        <w:spacing w:line="240" w:lineRule="auto"/>
        <w:jc w:val="right"/>
        <w:rPr>
          <w:sz w:val="24"/>
          <w:szCs w:val="24"/>
        </w:rPr>
      </w:pPr>
      <w:r>
        <w:rPr>
          <w:sz w:val="24"/>
          <w:szCs w:val="24"/>
        </w:rPr>
        <w:t>Начальник управления</w:t>
      </w:r>
    </w:p>
    <w:p w:rsidR="00BA4AB0" w:rsidRDefault="00BA4AB0" w:rsidP="00BA4AB0">
      <w:pPr>
        <w:spacing w:line="240" w:lineRule="auto"/>
        <w:jc w:val="right"/>
        <w:rPr>
          <w:sz w:val="24"/>
          <w:szCs w:val="24"/>
        </w:rPr>
      </w:pPr>
      <w:r>
        <w:rPr>
          <w:sz w:val="24"/>
          <w:szCs w:val="24"/>
        </w:rPr>
        <w:t>логистики и МТО филиала</w:t>
      </w:r>
    </w:p>
    <w:p w:rsidR="00BA4AB0" w:rsidRDefault="00BA4AB0" w:rsidP="00BA4AB0">
      <w:pPr>
        <w:spacing w:line="240" w:lineRule="auto"/>
        <w:jc w:val="right"/>
        <w:rPr>
          <w:sz w:val="24"/>
          <w:szCs w:val="24"/>
        </w:rPr>
      </w:pPr>
      <w:r>
        <w:rPr>
          <w:sz w:val="24"/>
          <w:szCs w:val="24"/>
        </w:rPr>
        <w:t>ОАО «МРСК Центра»-</w:t>
      </w:r>
    </w:p>
    <w:p w:rsidR="00BA4AB0" w:rsidRDefault="00BA4AB0" w:rsidP="00BA4AB0">
      <w:pPr>
        <w:spacing w:line="240" w:lineRule="auto"/>
        <w:jc w:val="right"/>
      </w:pPr>
      <w:r>
        <w:t>«Белгородэнерго»</w:t>
      </w:r>
    </w:p>
    <w:p w:rsidR="00BA4AB0" w:rsidRDefault="00BA4AB0" w:rsidP="00BA4AB0">
      <w:pPr>
        <w:spacing w:line="240" w:lineRule="auto"/>
        <w:jc w:val="right"/>
        <w:rPr>
          <w:sz w:val="24"/>
          <w:szCs w:val="24"/>
        </w:rPr>
      </w:pPr>
      <w:r>
        <w:rPr>
          <w:sz w:val="24"/>
          <w:szCs w:val="24"/>
        </w:rPr>
        <w:t>____________ З.М. Кравченко</w:t>
      </w:r>
    </w:p>
    <w:p w:rsidR="00BA4AB0" w:rsidRDefault="00BA4AB0" w:rsidP="00BA4AB0">
      <w:pPr>
        <w:spacing w:line="240" w:lineRule="auto"/>
        <w:jc w:val="right"/>
        <w:rPr>
          <w:sz w:val="24"/>
          <w:szCs w:val="24"/>
        </w:rPr>
      </w:pPr>
    </w:p>
    <w:p w:rsidR="00BA4AB0" w:rsidRDefault="00BA4AB0" w:rsidP="00BA4AB0">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2</w:t>
      </w:r>
      <w:r w:rsidR="00E322CA">
        <w:rPr>
          <w:sz w:val="24"/>
          <w:szCs w:val="24"/>
        </w:rPr>
        <w:t>5</w:t>
      </w:r>
      <w:r w:rsidRPr="00D43999">
        <w:rPr>
          <w:sz w:val="24"/>
          <w:szCs w:val="24"/>
        </w:rPr>
        <w:t xml:space="preserve">» </w:t>
      </w:r>
      <w:r>
        <w:rPr>
          <w:sz w:val="24"/>
          <w:szCs w:val="24"/>
        </w:rPr>
        <w:t xml:space="preserve">февраля </w:t>
      </w:r>
      <w:r w:rsidRPr="00632C69">
        <w:rPr>
          <w:sz w:val="24"/>
          <w:szCs w:val="24"/>
        </w:rPr>
        <w:t>20</w:t>
      </w:r>
      <w:r>
        <w:rPr>
          <w:sz w:val="24"/>
          <w:szCs w:val="24"/>
        </w:rPr>
        <w:t>16</w:t>
      </w:r>
      <w:r w:rsidRPr="00632C69">
        <w:rPr>
          <w:sz w:val="24"/>
          <w:szCs w:val="24"/>
        </w:rPr>
        <w:t xml:space="preserve"> г.</w:t>
      </w:r>
    </w:p>
    <w:p w:rsidR="00BA4AB0" w:rsidRDefault="00BA4AB0" w:rsidP="00BA4AB0">
      <w:pPr>
        <w:spacing w:line="240" w:lineRule="auto"/>
        <w:ind w:left="7230" w:firstLine="0"/>
        <w:rPr>
          <w:b/>
          <w:kern w:val="36"/>
          <w:sz w:val="24"/>
          <w:szCs w:val="24"/>
        </w:rPr>
      </w:pPr>
    </w:p>
    <w:p w:rsidR="00BA4AB0" w:rsidRPr="00F95C46" w:rsidRDefault="00BA4AB0" w:rsidP="00BA4AB0">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BA4AB0">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BA4AB0">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004</w:t>
      </w:r>
      <w:r w:rsidR="00E12B10">
        <w:rPr>
          <w:b/>
          <w:kern w:val="36"/>
          <w:sz w:val="24"/>
          <w:szCs w:val="24"/>
        </w:rPr>
        <w:t>5</w:t>
      </w:r>
      <w:r>
        <w:rPr>
          <w:b/>
          <w:kern w:val="36"/>
          <w:sz w:val="24"/>
          <w:szCs w:val="24"/>
        </w:rPr>
        <w:t>- БЕ-16</w:t>
      </w:r>
    </w:p>
    <w:p w:rsidR="00BA4AB0" w:rsidRPr="00F95C46" w:rsidRDefault="00BA4AB0" w:rsidP="00BA4AB0">
      <w:pPr>
        <w:spacing w:line="240" w:lineRule="auto"/>
        <w:ind w:left="6804" w:firstLine="0"/>
        <w:rPr>
          <w:b/>
          <w:kern w:val="36"/>
          <w:sz w:val="24"/>
          <w:szCs w:val="24"/>
        </w:rPr>
      </w:pPr>
      <w:r w:rsidRPr="00D43999">
        <w:rPr>
          <w:b/>
          <w:kern w:val="36"/>
          <w:sz w:val="24"/>
          <w:szCs w:val="24"/>
        </w:rPr>
        <w:t>от «</w:t>
      </w:r>
      <w:r>
        <w:rPr>
          <w:b/>
          <w:kern w:val="36"/>
          <w:sz w:val="24"/>
          <w:szCs w:val="24"/>
        </w:rPr>
        <w:t>2</w:t>
      </w:r>
      <w:r w:rsidR="00E322CA">
        <w:rPr>
          <w:b/>
          <w:kern w:val="36"/>
          <w:sz w:val="24"/>
          <w:szCs w:val="24"/>
        </w:rPr>
        <w:t>5</w:t>
      </w:r>
      <w:r w:rsidRPr="00D43999">
        <w:rPr>
          <w:b/>
          <w:kern w:val="36"/>
          <w:sz w:val="24"/>
          <w:szCs w:val="24"/>
        </w:rPr>
        <w:t xml:space="preserve">» </w:t>
      </w:r>
      <w:r>
        <w:rPr>
          <w:b/>
          <w:kern w:val="36"/>
          <w:sz w:val="24"/>
          <w:szCs w:val="24"/>
        </w:rPr>
        <w:t>февраля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E12B10" w:rsidRPr="00E12B10">
        <w:rPr>
          <w:b/>
          <w:sz w:val="24"/>
          <w:szCs w:val="24"/>
        </w:rPr>
        <w:t>Договора  на поставку кабеля силового до 1кВ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A4AB0" w:rsidRPr="00C12FA4" w:rsidRDefault="00BA4AB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026DB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26DB2">
        <w:rPr>
          <w:noProof/>
        </w:rPr>
        <w:fldChar w:fldCharType="begin"/>
      </w:r>
      <w:r>
        <w:rPr>
          <w:noProof/>
        </w:rPr>
        <w:instrText xml:space="preserve"> PAGEREF _Toc441130930 \h </w:instrText>
      </w:r>
      <w:r w:rsidR="00026DB2">
        <w:rPr>
          <w:noProof/>
        </w:rPr>
      </w:r>
      <w:r w:rsidR="00026DB2">
        <w:rPr>
          <w:noProof/>
        </w:rPr>
        <w:fldChar w:fldCharType="separate"/>
      </w:r>
      <w:r w:rsidR="00A24167">
        <w:rPr>
          <w:noProof/>
        </w:rPr>
        <w:t>4</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26DB2">
        <w:rPr>
          <w:noProof/>
        </w:rPr>
        <w:fldChar w:fldCharType="begin"/>
      </w:r>
      <w:r>
        <w:rPr>
          <w:noProof/>
        </w:rPr>
        <w:instrText xml:space="preserve"> PAGEREF _Toc441130931 \h </w:instrText>
      </w:r>
      <w:r w:rsidR="00026DB2">
        <w:rPr>
          <w:noProof/>
        </w:rPr>
      </w:r>
      <w:r w:rsidR="00026DB2">
        <w:rPr>
          <w:noProof/>
        </w:rPr>
        <w:fldChar w:fldCharType="separate"/>
      </w:r>
      <w:r w:rsidR="00A24167">
        <w:rPr>
          <w:noProof/>
        </w:rPr>
        <w:t>6</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26DB2">
        <w:rPr>
          <w:noProof/>
        </w:rPr>
        <w:fldChar w:fldCharType="begin"/>
      </w:r>
      <w:r>
        <w:rPr>
          <w:noProof/>
        </w:rPr>
        <w:instrText xml:space="preserve"> PAGEREF _Toc441130932 \h </w:instrText>
      </w:r>
      <w:r w:rsidR="00026DB2">
        <w:rPr>
          <w:noProof/>
        </w:rPr>
      </w:r>
      <w:r w:rsidR="00026DB2">
        <w:rPr>
          <w:noProof/>
        </w:rPr>
        <w:fldChar w:fldCharType="separate"/>
      </w:r>
      <w:r w:rsidR="00A24167">
        <w:rPr>
          <w:noProof/>
        </w:rPr>
        <w:t>7</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26DB2">
        <w:rPr>
          <w:noProof/>
        </w:rPr>
        <w:fldChar w:fldCharType="begin"/>
      </w:r>
      <w:r>
        <w:rPr>
          <w:noProof/>
        </w:rPr>
        <w:instrText xml:space="preserve"> PAGEREF _Toc441130933 \h </w:instrText>
      </w:r>
      <w:r w:rsidR="00026DB2">
        <w:rPr>
          <w:noProof/>
        </w:rPr>
      </w:r>
      <w:r w:rsidR="00026DB2">
        <w:rPr>
          <w:noProof/>
        </w:rPr>
        <w:fldChar w:fldCharType="separate"/>
      </w:r>
      <w:r w:rsidR="00A24167">
        <w:rPr>
          <w:noProof/>
        </w:rPr>
        <w:t>7</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26DB2">
        <w:rPr>
          <w:noProof/>
        </w:rPr>
        <w:fldChar w:fldCharType="begin"/>
      </w:r>
      <w:r>
        <w:rPr>
          <w:noProof/>
        </w:rPr>
        <w:instrText xml:space="preserve"> PAGEREF _Toc441130934 \h </w:instrText>
      </w:r>
      <w:r w:rsidR="00026DB2">
        <w:rPr>
          <w:noProof/>
        </w:rPr>
      </w:r>
      <w:r w:rsidR="00026DB2">
        <w:rPr>
          <w:noProof/>
        </w:rPr>
        <w:fldChar w:fldCharType="separate"/>
      </w:r>
      <w:r w:rsidR="00A24167">
        <w:rPr>
          <w:noProof/>
        </w:rPr>
        <w:t>8</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26DB2">
        <w:rPr>
          <w:noProof/>
        </w:rPr>
        <w:fldChar w:fldCharType="begin"/>
      </w:r>
      <w:r>
        <w:rPr>
          <w:noProof/>
        </w:rPr>
        <w:instrText xml:space="preserve"> PAGEREF _Toc441130935 \h </w:instrText>
      </w:r>
      <w:r w:rsidR="00026DB2">
        <w:rPr>
          <w:noProof/>
        </w:rPr>
      </w:r>
      <w:r w:rsidR="00026DB2">
        <w:rPr>
          <w:noProof/>
        </w:rPr>
        <w:fldChar w:fldCharType="separate"/>
      </w:r>
      <w:r w:rsidR="00A24167">
        <w:rPr>
          <w:noProof/>
        </w:rPr>
        <w:t>9</w:t>
      </w:r>
      <w:r w:rsidR="00026DB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026DB2">
        <w:rPr>
          <w:noProof/>
        </w:rPr>
        <w:fldChar w:fldCharType="begin"/>
      </w:r>
      <w:r>
        <w:rPr>
          <w:noProof/>
        </w:rPr>
        <w:instrText xml:space="preserve"> PAGEREF _Toc441130942 \h </w:instrText>
      </w:r>
      <w:r w:rsidR="00026DB2">
        <w:rPr>
          <w:noProof/>
        </w:rPr>
      </w:r>
      <w:r w:rsidR="00026DB2">
        <w:rPr>
          <w:noProof/>
        </w:rPr>
        <w:fldChar w:fldCharType="separate"/>
      </w:r>
      <w:r w:rsidR="00A24167">
        <w:rPr>
          <w:noProof/>
        </w:rPr>
        <w:t>10</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26DB2">
        <w:rPr>
          <w:noProof/>
        </w:rPr>
        <w:fldChar w:fldCharType="begin"/>
      </w:r>
      <w:r>
        <w:rPr>
          <w:noProof/>
        </w:rPr>
        <w:instrText xml:space="preserve"> PAGEREF _Toc441130943 \h </w:instrText>
      </w:r>
      <w:r w:rsidR="00026DB2">
        <w:rPr>
          <w:noProof/>
        </w:rPr>
      </w:r>
      <w:r w:rsidR="00026DB2">
        <w:rPr>
          <w:noProof/>
        </w:rPr>
        <w:fldChar w:fldCharType="separate"/>
      </w:r>
      <w:r w:rsidR="00A24167">
        <w:rPr>
          <w:noProof/>
        </w:rPr>
        <w:t>10</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026DB2">
        <w:rPr>
          <w:noProof/>
        </w:rPr>
        <w:fldChar w:fldCharType="begin"/>
      </w:r>
      <w:r>
        <w:rPr>
          <w:noProof/>
        </w:rPr>
        <w:instrText xml:space="preserve"> PAGEREF _Toc441130947 \h </w:instrText>
      </w:r>
      <w:r w:rsidR="00026DB2">
        <w:rPr>
          <w:noProof/>
        </w:rPr>
      </w:r>
      <w:r w:rsidR="00026DB2">
        <w:rPr>
          <w:noProof/>
        </w:rPr>
        <w:fldChar w:fldCharType="separate"/>
      </w:r>
      <w:r w:rsidR="00A24167">
        <w:rPr>
          <w:noProof/>
        </w:rPr>
        <w:t>10</w:t>
      </w:r>
      <w:r w:rsidR="00026DB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26DB2">
        <w:rPr>
          <w:noProof/>
        </w:rPr>
        <w:fldChar w:fldCharType="begin"/>
      </w:r>
      <w:r>
        <w:rPr>
          <w:noProof/>
        </w:rPr>
        <w:instrText xml:space="preserve"> PAGEREF _Toc441130951 \h </w:instrText>
      </w:r>
      <w:r w:rsidR="00026DB2">
        <w:rPr>
          <w:noProof/>
        </w:rPr>
      </w:r>
      <w:r w:rsidR="00026DB2">
        <w:rPr>
          <w:noProof/>
        </w:rPr>
        <w:fldChar w:fldCharType="separate"/>
      </w:r>
      <w:r w:rsidR="00A24167">
        <w:rPr>
          <w:noProof/>
        </w:rPr>
        <w:t>13</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26DB2">
        <w:rPr>
          <w:noProof/>
        </w:rPr>
        <w:fldChar w:fldCharType="begin"/>
      </w:r>
      <w:r>
        <w:rPr>
          <w:noProof/>
        </w:rPr>
        <w:instrText xml:space="preserve"> PAGEREF _Toc441130952 \h </w:instrText>
      </w:r>
      <w:r w:rsidR="00026DB2">
        <w:rPr>
          <w:noProof/>
        </w:rPr>
      </w:r>
      <w:r w:rsidR="00026DB2">
        <w:rPr>
          <w:noProof/>
        </w:rPr>
        <w:fldChar w:fldCharType="separate"/>
      </w:r>
      <w:r w:rsidR="00A24167">
        <w:rPr>
          <w:noProof/>
        </w:rPr>
        <w:t>13</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26DB2">
        <w:rPr>
          <w:noProof/>
        </w:rPr>
        <w:fldChar w:fldCharType="begin"/>
      </w:r>
      <w:r>
        <w:rPr>
          <w:noProof/>
        </w:rPr>
        <w:instrText xml:space="preserve"> PAGEREF _Toc441130955 \h </w:instrText>
      </w:r>
      <w:r w:rsidR="00026DB2">
        <w:rPr>
          <w:noProof/>
        </w:rPr>
      </w:r>
      <w:r w:rsidR="00026DB2">
        <w:rPr>
          <w:noProof/>
        </w:rPr>
        <w:fldChar w:fldCharType="separate"/>
      </w:r>
      <w:r w:rsidR="00A24167">
        <w:rPr>
          <w:noProof/>
        </w:rPr>
        <w:t>13</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26DB2">
        <w:rPr>
          <w:noProof/>
        </w:rPr>
        <w:fldChar w:fldCharType="begin"/>
      </w:r>
      <w:r>
        <w:rPr>
          <w:noProof/>
        </w:rPr>
        <w:instrText xml:space="preserve"> PAGEREF _Toc441130956 \h </w:instrText>
      </w:r>
      <w:r w:rsidR="00026DB2">
        <w:rPr>
          <w:noProof/>
        </w:rPr>
      </w:r>
      <w:r w:rsidR="00026DB2">
        <w:rPr>
          <w:noProof/>
        </w:rPr>
        <w:fldChar w:fldCharType="separate"/>
      </w:r>
      <w:r w:rsidR="00A24167">
        <w:rPr>
          <w:noProof/>
        </w:rPr>
        <w:t>14</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26DB2">
        <w:rPr>
          <w:noProof/>
        </w:rPr>
        <w:fldChar w:fldCharType="begin"/>
      </w:r>
      <w:r>
        <w:rPr>
          <w:noProof/>
        </w:rPr>
        <w:instrText xml:space="preserve"> PAGEREF _Toc441130971 \h </w:instrText>
      </w:r>
      <w:r w:rsidR="00026DB2">
        <w:rPr>
          <w:noProof/>
        </w:rPr>
      </w:r>
      <w:r w:rsidR="00026DB2">
        <w:rPr>
          <w:noProof/>
        </w:rPr>
        <w:fldChar w:fldCharType="separate"/>
      </w:r>
      <w:r w:rsidR="00A24167">
        <w:rPr>
          <w:noProof/>
        </w:rPr>
        <w:t>28</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26DB2">
        <w:rPr>
          <w:noProof/>
        </w:rPr>
        <w:fldChar w:fldCharType="begin"/>
      </w:r>
      <w:r>
        <w:rPr>
          <w:noProof/>
        </w:rPr>
        <w:instrText xml:space="preserve"> PAGEREF _Toc441130974 \h </w:instrText>
      </w:r>
      <w:r w:rsidR="00026DB2">
        <w:rPr>
          <w:noProof/>
        </w:rPr>
      </w:r>
      <w:r w:rsidR="00026DB2">
        <w:rPr>
          <w:noProof/>
        </w:rPr>
        <w:fldChar w:fldCharType="separate"/>
      </w:r>
      <w:r w:rsidR="00A24167">
        <w:rPr>
          <w:noProof/>
        </w:rPr>
        <w:t>28</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26DB2">
        <w:rPr>
          <w:noProof/>
        </w:rPr>
        <w:fldChar w:fldCharType="begin"/>
      </w:r>
      <w:r>
        <w:rPr>
          <w:noProof/>
        </w:rPr>
        <w:instrText xml:space="preserve"> PAGEREF _Toc441130975 \h </w:instrText>
      </w:r>
      <w:r w:rsidR="00026DB2">
        <w:rPr>
          <w:noProof/>
        </w:rPr>
      </w:r>
      <w:r w:rsidR="00026DB2">
        <w:rPr>
          <w:noProof/>
        </w:rPr>
        <w:fldChar w:fldCharType="separate"/>
      </w:r>
      <w:r w:rsidR="00A24167">
        <w:rPr>
          <w:noProof/>
        </w:rPr>
        <w:t>28</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26DB2">
        <w:rPr>
          <w:noProof/>
        </w:rPr>
        <w:fldChar w:fldCharType="begin"/>
      </w:r>
      <w:r>
        <w:rPr>
          <w:noProof/>
        </w:rPr>
        <w:instrText xml:space="preserve"> PAGEREF _Toc441130980 \h </w:instrText>
      </w:r>
      <w:r w:rsidR="00026DB2">
        <w:rPr>
          <w:noProof/>
        </w:rPr>
      </w:r>
      <w:r w:rsidR="00026DB2">
        <w:rPr>
          <w:noProof/>
        </w:rPr>
        <w:fldChar w:fldCharType="separate"/>
      </w:r>
      <w:r w:rsidR="00A24167">
        <w:rPr>
          <w:noProof/>
        </w:rPr>
        <w:t>30</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26DB2">
        <w:rPr>
          <w:noProof/>
        </w:rPr>
        <w:fldChar w:fldCharType="begin"/>
      </w:r>
      <w:r>
        <w:rPr>
          <w:noProof/>
        </w:rPr>
        <w:instrText xml:space="preserve"> PAGEREF _Toc441130981 \h </w:instrText>
      </w:r>
      <w:r w:rsidR="00026DB2">
        <w:rPr>
          <w:noProof/>
        </w:rPr>
      </w:r>
      <w:r w:rsidR="00026DB2">
        <w:rPr>
          <w:noProof/>
        </w:rPr>
        <w:fldChar w:fldCharType="separate"/>
      </w:r>
      <w:r w:rsidR="00A24167">
        <w:rPr>
          <w:noProof/>
        </w:rPr>
        <w:t>31</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26DB2">
        <w:rPr>
          <w:noProof/>
        </w:rPr>
        <w:fldChar w:fldCharType="begin"/>
      </w:r>
      <w:r>
        <w:rPr>
          <w:noProof/>
        </w:rPr>
        <w:instrText xml:space="preserve"> PAGEREF _Toc441130982 \h </w:instrText>
      </w:r>
      <w:r w:rsidR="00026DB2">
        <w:rPr>
          <w:noProof/>
        </w:rPr>
      </w:r>
      <w:r w:rsidR="00026DB2">
        <w:rPr>
          <w:noProof/>
        </w:rPr>
        <w:fldChar w:fldCharType="separate"/>
      </w:r>
      <w:r w:rsidR="00A24167">
        <w:rPr>
          <w:noProof/>
        </w:rPr>
        <w:t>32</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26DB2">
        <w:rPr>
          <w:noProof/>
        </w:rPr>
        <w:fldChar w:fldCharType="begin"/>
      </w:r>
      <w:r>
        <w:rPr>
          <w:noProof/>
        </w:rPr>
        <w:instrText xml:space="preserve"> PAGEREF _Toc441130983 \h </w:instrText>
      </w:r>
      <w:r w:rsidR="00026DB2">
        <w:rPr>
          <w:noProof/>
        </w:rPr>
      </w:r>
      <w:r w:rsidR="00026DB2">
        <w:rPr>
          <w:noProof/>
        </w:rPr>
        <w:fldChar w:fldCharType="separate"/>
      </w:r>
      <w:r w:rsidR="00A24167">
        <w:rPr>
          <w:noProof/>
        </w:rPr>
        <w:t>32</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26DB2">
        <w:rPr>
          <w:noProof/>
        </w:rPr>
        <w:fldChar w:fldCharType="begin"/>
      </w:r>
      <w:r>
        <w:rPr>
          <w:noProof/>
        </w:rPr>
        <w:instrText xml:space="preserve"> PAGEREF _Toc441130984 \h </w:instrText>
      </w:r>
      <w:r w:rsidR="00026DB2">
        <w:rPr>
          <w:noProof/>
        </w:rPr>
      </w:r>
      <w:r w:rsidR="00026DB2">
        <w:rPr>
          <w:noProof/>
        </w:rPr>
        <w:fldChar w:fldCharType="separate"/>
      </w:r>
      <w:r w:rsidR="00A24167">
        <w:rPr>
          <w:noProof/>
        </w:rPr>
        <w:t>33</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26DB2">
        <w:rPr>
          <w:noProof/>
        </w:rPr>
        <w:fldChar w:fldCharType="begin"/>
      </w:r>
      <w:r>
        <w:rPr>
          <w:noProof/>
        </w:rPr>
        <w:instrText xml:space="preserve"> PAGEREF _Toc441130985 \h </w:instrText>
      </w:r>
      <w:r w:rsidR="00026DB2">
        <w:rPr>
          <w:noProof/>
        </w:rPr>
      </w:r>
      <w:r w:rsidR="00026DB2">
        <w:rPr>
          <w:noProof/>
        </w:rPr>
        <w:fldChar w:fldCharType="separate"/>
      </w:r>
      <w:r w:rsidR="00A24167">
        <w:rPr>
          <w:noProof/>
        </w:rPr>
        <w:t>33</w:t>
      </w:r>
      <w:r w:rsidR="00026DB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26DB2">
        <w:rPr>
          <w:noProof/>
        </w:rPr>
        <w:fldChar w:fldCharType="begin"/>
      </w:r>
      <w:r>
        <w:rPr>
          <w:noProof/>
        </w:rPr>
        <w:instrText xml:space="preserve"> PAGEREF _Toc441130986 \h </w:instrText>
      </w:r>
      <w:r w:rsidR="00026DB2">
        <w:rPr>
          <w:noProof/>
        </w:rPr>
      </w:r>
      <w:r w:rsidR="00026DB2">
        <w:rPr>
          <w:noProof/>
        </w:rPr>
        <w:fldChar w:fldCharType="separate"/>
      </w:r>
      <w:r w:rsidR="00A24167">
        <w:rPr>
          <w:noProof/>
        </w:rPr>
        <w:t>34</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26DB2">
        <w:rPr>
          <w:noProof/>
        </w:rPr>
        <w:fldChar w:fldCharType="begin"/>
      </w:r>
      <w:r>
        <w:rPr>
          <w:noProof/>
        </w:rPr>
        <w:instrText xml:space="preserve"> PAGEREF _Toc441130987 \h </w:instrText>
      </w:r>
      <w:r w:rsidR="00026DB2">
        <w:rPr>
          <w:noProof/>
        </w:rPr>
      </w:r>
      <w:r w:rsidR="00026DB2">
        <w:rPr>
          <w:noProof/>
        </w:rPr>
        <w:fldChar w:fldCharType="separate"/>
      </w:r>
      <w:r w:rsidR="00A24167">
        <w:rPr>
          <w:noProof/>
        </w:rPr>
        <w:t>34</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26DB2">
        <w:rPr>
          <w:noProof/>
        </w:rPr>
        <w:fldChar w:fldCharType="begin"/>
      </w:r>
      <w:r>
        <w:rPr>
          <w:noProof/>
        </w:rPr>
        <w:instrText xml:space="preserve"> PAGEREF _Toc441130990 \h </w:instrText>
      </w:r>
      <w:r w:rsidR="00026DB2">
        <w:rPr>
          <w:noProof/>
        </w:rPr>
      </w:r>
      <w:r w:rsidR="00026DB2">
        <w:rPr>
          <w:noProof/>
        </w:rPr>
        <w:fldChar w:fldCharType="separate"/>
      </w:r>
      <w:r w:rsidR="00A24167">
        <w:rPr>
          <w:noProof/>
        </w:rPr>
        <w:t>34</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26DB2">
        <w:rPr>
          <w:noProof/>
        </w:rPr>
        <w:fldChar w:fldCharType="begin"/>
      </w:r>
      <w:r>
        <w:rPr>
          <w:noProof/>
        </w:rPr>
        <w:instrText xml:space="preserve"> PAGEREF _Toc441130992 \h </w:instrText>
      </w:r>
      <w:r w:rsidR="00026DB2">
        <w:rPr>
          <w:noProof/>
        </w:rPr>
      </w:r>
      <w:r w:rsidR="00026DB2">
        <w:rPr>
          <w:noProof/>
        </w:rPr>
        <w:fldChar w:fldCharType="separate"/>
      </w:r>
      <w:r w:rsidR="00A24167">
        <w:rPr>
          <w:noProof/>
        </w:rPr>
        <w:t>34</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26DB2">
        <w:rPr>
          <w:noProof/>
        </w:rPr>
        <w:fldChar w:fldCharType="begin"/>
      </w:r>
      <w:r>
        <w:rPr>
          <w:noProof/>
        </w:rPr>
        <w:instrText xml:space="preserve"> PAGEREF _Toc441130995 \h </w:instrText>
      </w:r>
      <w:r w:rsidR="00026DB2">
        <w:rPr>
          <w:noProof/>
        </w:rPr>
      </w:r>
      <w:r w:rsidR="00026DB2">
        <w:rPr>
          <w:noProof/>
        </w:rPr>
        <w:fldChar w:fldCharType="separate"/>
      </w:r>
      <w:r w:rsidR="00A24167">
        <w:rPr>
          <w:noProof/>
        </w:rPr>
        <w:t>34</w:t>
      </w:r>
      <w:r w:rsidR="00026DB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26DB2">
        <w:rPr>
          <w:noProof/>
        </w:rPr>
        <w:fldChar w:fldCharType="begin"/>
      </w:r>
      <w:r>
        <w:rPr>
          <w:noProof/>
        </w:rPr>
        <w:instrText xml:space="preserve"> PAGEREF _Toc441130998 \h </w:instrText>
      </w:r>
      <w:r w:rsidR="00026DB2">
        <w:rPr>
          <w:noProof/>
        </w:rPr>
      </w:r>
      <w:r w:rsidR="00026DB2">
        <w:rPr>
          <w:noProof/>
        </w:rPr>
        <w:fldChar w:fldCharType="separate"/>
      </w:r>
      <w:r w:rsidR="00A24167">
        <w:rPr>
          <w:noProof/>
        </w:rPr>
        <w:t>35</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26DB2">
        <w:rPr>
          <w:noProof/>
        </w:rPr>
        <w:fldChar w:fldCharType="begin"/>
      </w:r>
      <w:r>
        <w:rPr>
          <w:noProof/>
        </w:rPr>
        <w:instrText xml:space="preserve"> PAGEREF _Toc441130999 \h </w:instrText>
      </w:r>
      <w:r w:rsidR="00026DB2">
        <w:rPr>
          <w:noProof/>
        </w:rPr>
      </w:r>
      <w:r w:rsidR="00026DB2">
        <w:rPr>
          <w:noProof/>
        </w:rPr>
        <w:fldChar w:fldCharType="separate"/>
      </w:r>
      <w:r w:rsidR="00A24167">
        <w:rPr>
          <w:noProof/>
        </w:rPr>
        <w:t>35</w:t>
      </w:r>
      <w:r w:rsidR="00026DB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26DB2">
        <w:rPr>
          <w:noProof/>
        </w:rPr>
        <w:fldChar w:fldCharType="begin"/>
      </w:r>
      <w:r>
        <w:rPr>
          <w:noProof/>
        </w:rPr>
        <w:instrText xml:space="preserve"> PAGEREF _Toc441131000 \h </w:instrText>
      </w:r>
      <w:r w:rsidR="00026DB2">
        <w:rPr>
          <w:noProof/>
        </w:rPr>
      </w:r>
      <w:r w:rsidR="00026DB2">
        <w:rPr>
          <w:noProof/>
        </w:rPr>
        <w:fldChar w:fldCharType="separate"/>
      </w:r>
      <w:r w:rsidR="00A24167">
        <w:rPr>
          <w:noProof/>
        </w:rPr>
        <w:t>35</w:t>
      </w:r>
      <w:r w:rsidR="00026DB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26DB2">
        <w:rPr>
          <w:noProof/>
        </w:rPr>
        <w:fldChar w:fldCharType="begin"/>
      </w:r>
      <w:r>
        <w:rPr>
          <w:noProof/>
        </w:rPr>
        <w:instrText xml:space="preserve"> PAGEREF _Toc441131002 \h </w:instrText>
      </w:r>
      <w:r w:rsidR="00026DB2">
        <w:rPr>
          <w:noProof/>
        </w:rPr>
      </w:r>
      <w:r w:rsidR="00026DB2">
        <w:rPr>
          <w:noProof/>
        </w:rPr>
        <w:fldChar w:fldCharType="separate"/>
      </w:r>
      <w:r w:rsidR="00A24167">
        <w:rPr>
          <w:noProof/>
        </w:rPr>
        <w:t>39</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026DB2">
        <w:rPr>
          <w:noProof/>
        </w:rPr>
        <w:fldChar w:fldCharType="begin"/>
      </w:r>
      <w:r>
        <w:rPr>
          <w:noProof/>
        </w:rPr>
        <w:instrText xml:space="preserve"> PAGEREF _Toc441131004 \h </w:instrText>
      </w:r>
      <w:r w:rsidR="00026DB2">
        <w:rPr>
          <w:noProof/>
        </w:rPr>
      </w:r>
      <w:r w:rsidR="00026DB2">
        <w:rPr>
          <w:noProof/>
        </w:rPr>
        <w:fldChar w:fldCharType="separate"/>
      </w:r>
      <w:r w:rsidR="00A24167">
        <w:rPr>
          <w:noProof/>
        </w:rPr>
        <w:t>41</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026DB2">
        <w:rPr>
          <w:noProof/>
        </w:rPr>
        <w:fldChar w:fldCharType="begin"/>
      </w:r>
      <w:r>
        <w:rPr>
          <w:noProof/>
        </w:rPr>
        <w:instrText xml:space="preserve"> PAGEREF _Toc441131007 \h </w:instrText>
      </w:r>
      <w:r w:rsidR="00026DB2">
        <w:rPr>
          <w:noProof/>
        </w:rPr>
      </w:r>
      <w:r w:rsidR="00026DB2">
        <w:rPr>
          <w:noProof/>
        </w:rPr>
        <w:fldChar w:fldCharType="separate"/>
      </w:r>
      <w:r w:rsidR="00A24167">
        <w:rPr>
          <w:noProof/>
        </w:rPr>
        <w:t>44</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26DB2">
        <w:rPr>
          <w:noProof/>
        </w:rPr>
        <w:fldChar w:fldCharType="begin"/>
      </w:r>
      <w:r>
        <w:rPr>
          <w:noProof/>
        </w:rPr>
        <w:instrText xml:space="preserve"> PAGEREF _Toc441131010 \h </w:instrText>
      </w:r>
      <w:r w:rsidR="00026DB2">
        <w:rPr>
          <w:noProof/>
        </w:rPr>
      </w:r>
      <w:r w:rsidR="00026DB2">
        <w:rPr>
          <w:noProof/>
        </w:rPr>
        <w:fldChar w:fldCharType="separate"/>
      </w:r>
      <w:r w:rsidR="00A24167">
        <w:rPr>
          <w:noProof/>
        </w:rPr>
        <w:t>47</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026DB2">
        <w:rPr>
          <w:noProof/>
        </w:rPr>
        <w:fldChar w:fldCharType="begin"/>
      </w:r>
      <w:r>
        <w:rPr>
          <w:noProof/>
        </w:rPr>
        <w:instrText xml:space="preserve"> PAGEREF _Toc441131013 \h </w:instrText>
      </w:r>
      <w:r w:rsidR="00026DB2">
        <w:rPr>
          <w:noProof/>
        </w:rPr>
      </w:r>
      <w:r w:rsidR="00026DB2">
        <w:rPr>
          <w:noProof/>
        </w:rPr>
        <w:fldChar w:fldCharType="separate"/>
      </w:r>
      <w:r w:rsidR="00A24167">
        <w:rPr>
          <w:noProof/>
        </w:rPr>
        <w:t>49</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26DB2">
        <w:rPr>
          <w:noProof/>
        </w:rPr>
        <w:fldChar w:fldCharType="begin"/>
      </w:r>
      <w:r>
        <w:rPr>
          <w:noProof/>
        </w:rPr>
        <w:instrText xml:space="preserve"> PAGEREF _Toc441131016 \h </w:instrText>
      </w:r>
      <w:r w:rsidR="00026DB2">
        <w:rPr>
          <w:noProof/>
        </w:rPr>
      </w:r>
      <w:r w:rsidR="00026DB2">
        <w:rPr>
          <w:noProof/>
        </w:rPr>
        <w:fldChar w:fldCharType="separate"/>
      </w:r>
      <w:r w:rsidR="00A24167">
        <w:rPr>
          <w:noProof/>
        </w:rPr>
        <w:t>51</w:t>
      </w:r>
      <w:r w:rsidR="00026DB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026DB2">
        <w:rPr>
          <w:noProof/>
        </w:rPr>
        <w:fldChar w:fldCharType="begin"/>
      </w:r>
      <w:r>
        <w:rPr>
          <w:noProof/>
        </w:rPr>
        <w:instrText xml:space="preserve"> PAGEREF _Toc441131017 \h </w:instrText>
      </w:r>
      <w:r w:rsidR="00026DB2">
        <w:rPr>
          <w:noProof/>
        </w:rPr>
      </w:r>
      <w:r w:rsidR="00026DB2">
        <w:rPr>
          <w:noProof/>
        </w:rPr>
        <w:fldChar w:fldCharType="separate"/>
      </w:r>
      <w:r w:rsidR="00A24167">
        <w:rPr>
          <w:noProof/>
        </w:rPr>
        <w:t>51</w:t>
      </w:r>
      <w:r w:rsidR="00026DB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26DB2">
        <w:rPr>
          <w:noProof/>
        </w:rPr>
        <w:fldChar w:fldCharType="begin"/>
      </w:r>
      <w:r>
        <w:rPr>
          <w:noProof/>
        </w:rPr>
        <w:instrText xml:space="preserve"> PAGEREF _Toc441131018 \h </w:instrText>
      </w:r>
      <w:r w:rsidR="00026DB2">
        <w:rPr>
          <w:noProof/>
        </w:rPr>
      </w:r>
      <w:r w:rsidR="00026DB2">
        <w:rPr>
          <w:noProof/>
        </w:rPr>
        <w:fldChar w:fldCharType="separate"/>
      </w:r>
      <w:r w:rsidR="00A24167">
        <w:rPr>
          <w:noProof/>
        </w:rPr>
        <w:t>53</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26DB2">
        <w:rPr>
          <w:noProof/>
        </w:rPr>
        <w:fldChar w:fldCharType="begin"/>
      </w:r>
      <w:r>
        <w:rPr>
          <w:noProof/>
        </w:rPr>
        <w:instrText xml:space="preserve"> PAGEREF _Toc441131020 \h </w:instrText>
      </w:r>
      <w:r w:rsidR="00026DB2">
        <w:rPr>
          <w:noProof/>
        </w:rPr>
      </w:r>
      <w:r w:rsidR="00026DB2">
        <w:rPr>
          <w:noProof/>
        </w:rPr>
        <w:fldChar w:fldCharType="separate"/>
      </w:r>
      <w:r w:rsidR="00A24167">
        <w:rPr>
          <w:noProof/>
        </w:rPr>
        <w:t>56</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26DB2">
        <w:rPr>
          <w:noProof/>
        </w:rPr>
        <w:fldChar w:fldCharType="begin"/>
      </w:r>
      <w:r>
        <w:rPr>
          <w:noProof/>
        </w:rPr>
        <w:instrText xml:space="preserve"> PAGEREF _Toc441131023 \h </w:instrText>
      </w:r>
      <w:r w:rsidR="00026DB2">
        <w:rPr>
          <w:noProof/>
        </w:rPr>
      </w:r>
      <w:r w:rsidR="00026DB2">
        <w:rPr>
          <w:noProof/>
        </w:rPr>
        <w:fldChar w:fldCharType="separate"/>
      </w:r>
      <w:r w:rsidR="00A24167">
        <w:rPr>
          <w:noProof/>
        </w:rPr>
        <w:t>58</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26DB2">
        <w:rPr>
          <w:noProof/>
        </w:rPr>
        <w:fldChar w:fldCharType="begin"/>
      </w:r>
      <w:r>
        <w:rPr>
          <w:noProof/>
        </w:rPr>
        <w:instrText xml:space="preserve"> PAGEREF _Toc441131026 \h </w:instrText>
      </w:r>
      <w:r w:rsidR="00026DB2">
        <w:rPr>
          <w:noProof/>
        </w:rPr>
      </w:r>
      <w:r w:rsidR="00026DB2">
        <w:rPr>
          <w:noProof/>
        </w:rPr>
        <w:fldChar w:fldCharType="separate"/>
      </w:r>
      <w:r w:rsidR="00A24167">
        <w:rPr>
          <w:noProof/>
        </w:rPr>
        <w:t>60</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026DB2">
        <w:rPr>
          <w:noProof/>
        </w:rPr>
        <w:fldChar w:fldCharType="begin"/>
      </w:r>
      <w:r>
        <w:rPr>
          <w:noProof/>
        </w:rPr>
        <w:instrText xml:space="preserve"> PAGEREF _Toc441131029 \h </w:instrText>
      </w:r>
      <w:r w:rsidR="00026DB2">
        <w:rPr>
          <w:noProof/>
        </w:rPr>
      </w:r>
      <w:r w:rsidR="00026DB2">
        <w:rPr>
          <w:noProof/>
        </w:rPr>
        <w:fldChar w:fldCharType="separate"/>
      </w:r>
      <w:r w:rsidR="00A24167">
        <w:rPr>
          <w:noProof/>
        </w:rPr>
        <w:t>62</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026DB2">
        <w:rPr>
          <w:noProof/>
        </w:rPr>
        <w:fldChar w:fldCharType="begin"/>
      </w:r>
      <w:r>
        <w:rPr>
          <w:noProof/>
        </w:rPr>
        <w:instrText xml:space="preserve"> PAGEREF _Toc441131031 \h </w:instrText>
      </w:r>
      <w:r w:rsidR="00026DB2">
        <w:rPr>
          <w:noProof/>
        </w:rPr>
      </w:r>
      <w:r w:rsidR="00026DB2">
        <w:rPr>
          <w:noProof/>
        </w:rPr>
        <w:fldChar w:fldCharType="separate"/>
      </w:r>
      <w:r w:rsidR="00A24167">
        <w:rPr>
          <w:noProof/>
        </w:rPr>
        <w:t>63</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026DB2">
        <w:rPr>
          <w:noProof/>
        </w:rPr>
        <w:fldChar w:fldCharType="begin"/>
      </w:r>
      <w:r>
        <w:rPr>
          <w:noProof/>
        </w:rPr>
        <w:instrText xml:space="preserve"> PAGEREF _Toc441131034 \h </w:instrText>
      </w:r>
      <w:r w:rsidR="00026DB2">
        <w:rPr>
          <w:noProof/>
        </w:rPr>
      </w:r>
      <w:r w:rsidR="00026DB2">
        <w:rPr>
          <w:noProof/>
        </w:rPr>
        <w:fldChar w:fldCharType="separate"/>
      </w:r>
      <w:r w:rsidR="00A24167">
        <w:rPr>
          <w:noProof/>
        </w:rPr>
        <w:t>66</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026DB2">
        <w:rPr>
          <w:noProof/>
        </w:rPr>
        <w:fldChar w:fldCharType="begin"/>
      </w:r>
      <w:r>
        <w:rPr>
          <w:noProof/>
        </w:rPr>
        <w:instrText xml:space="preserve"> PAGEREF _Toc441131037 \h </w:instrText>
      </w:r>
      <w:r w:rsidR="00026DB2">
        <w:rPr>
          <w:noProof/>
        </w:rPr>
      </w:r>
      <w:r w:rsidR="00026DB2">
        <w:rPr>
          <w:noProof/>
        </w:rPr>
        <w:fldChar w:fldCharType="separate"/>
      </w:r>
      <w:r w:rsidR="00A24167">
        <w:rPr>
          <w:noProof/>
        </w:rPr>
        <w:t>68</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26DB2">
        <w:rPr>
          <w:noProof/>
        </w:rPr>
        <w:fldChar w:fldCharType="begin"/>
      </w:r>
      <w:r>
        <w:rPr>
          <w:noProof/>
        </w:rPr>
        <w:instrText xml:space="preserve"> PAGEREF _Toc441131040 \h </w:instrText>
      </w:r>
      <w:r w:rsidR="00026DB2">
        <w:rPr>
          <w:noProof/>
        </w:rPr>
      </w:r>
      <w:r w:rsidR="00026DB2">
        <w:rPr>
          <w:noProof/>
        </w:rPr>
        <w:fldChar w:fldCharType="separate"/>
      </w:r>
      <w:r w:rsidR="00A24167">
        <w:rPr>
          <w:noProof/>
        </w:rPr>
        <w:t>71</w:t>
      </w:r>
      <w:r w:rsidR="00026DB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026DB2">
        <w:rPr>
          <w:noProof/>
        </w:rPr>
        <w:fldChar w:fldCharType="begin"/>
      </w:r>
      <w:r>
        <w:rPr>
          <w:noProof/>
        </w:rPr>
        <w:instrText xml:space="preserve"> PAGEREF _Toc441131043 \h </w:instrText>
      </w:r>
      <w:r w:rsidR="00026DB2">
        <w:rPr>
          <w:noProof/>
        </w:rPr>
      </w:r>
      <w:r w:rsidR="00026DB2">
        <w:rPr>
          <w:noProof/>
        </w:rPr>
        <w:fldChar w:fldCharType="separate"/>
      </w:r>
      <w:r w:rsidR="00A24167">
        <w:rPr>
          <w:noProof/>
        </w:rPr>
        <w:t>73</w:t>
      </w:r>
      <w:r w:rsidR="00026DB2">
        <w:rPr>
          <w:noProof/>
        </w:rPr>
        <w:fldChar w:fldCharType="end"/>
      </w:r>
    </w:p>
    <w:p w:rsidR="00717F60" w:rsidRPr="00E71A48" w:rsidRDefault="00026DB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E12B10">
        <w:t>Аблезгов Олег Викторович</w:t>
      </w:r>
      <w:r w:rsidR="00E12B10" w:rsidRPr="00AB22E3">
        <w:t>, контактный телефон (4722) 24-</w:t>
      </w:r>
      <w:r w:rsidR="00E12B10">
        <w:t>70-68</w:t>
      </w:r>
      <w:r w:rsidR="00E12B10" w:rsidRPr="00AB22E3">
        <w:t>,</w:t>
      </w:r>
      <w:r w:rsidR="00E12B10" w:rsidRPr="00441A42">
        <w:t xml:space="preserve"> адрес электронной почты: </w:t>
      </w:r>
      <w:hyperlink r:id="rId19" w:history="1">
        <w:r w:rsidR="00E12B10" w:rsidRPr="0033251C">
          <w:rPr>
            <w:rStyle w:val="a7"/>
            <w:sz w:val="24"/>
            <w:szCs w:val="24"/>
            <w:lang w:eastAsia="ru-RU"/>
          </w:rPr>
          <w:t>Ablezgov.OV@mrsk-1.ru</w:t>
        </w:r>
      </w:hyperlink>
      <w:r w:rsidR="00E12B10">
        <w:t xml:space="preserve">. </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E322CA">
        <w:rPr>
          <w:b/>
          <w:sz w:val="24"/>
          <w:szCs w:val="24"/>
        </w:rPr>
        <w:t>26</w:t>
      </w:r>
      <w:r w:rsidR="00717F60" w:rsidRPr="00BA4AB0">
        <w:rPr>
          <w:b/>
          <w:sz w:val="24"/>
          <w:szCs w:val="24"/>
        </w:rPr>
        <w:t xml:space="preserve">» </w:t>
      </w:r>
      <w:r w:rsidRPr="00BA4AB0">
        <w:rPr>
          <w:b/>
          <w:sz w:val="24"/>
          <w:szCs w:val="24"/>
        </w:rPr>
        <w:t>февраля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E12B10" w:rsidRPr="00B31682">
        <w:rPr>
          <w:snapToGrid w:val="0"/>
          <w:sz w:val="24"/>
          <w:szCs w:val="24"/>
          <w:lang w:eastAsia="ru-RU"/>
        </w:rPr>
        <w:t>Договора</w:t>
      </w:r>
      <w:r w:rsidR="00E12B10" w:rsidRPr="00B31682">
        <w:rPr>
          <w:snapToGrid w:val="0"/>
          <w:sz w:val="24"/>
          <w:szCs w:val="24"/>
        </w:rPr>
        <w:t xml:space="preserve">  на поставку кабеля силового до 1кВ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 xml:space="preserve">00, г. Белгород, ул. Преображенская, д. 42; </w:t>
      </w:r>
      <w:bookmarkEnd w:id="11"/>
      <w:bookmarkEnd w:id="12"/>
      <w:bookmarkEnd w:id="13"/>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r w:rsidRPr="00BA4AB0">
        <w:rPr>
          <w:rStyle w:val="aa"/>
          <w:sz w:val="24"/>
          <w:szCs w:val="24"/>
        </w:rPr>
        <w:t xml:space="preserve"> </w:t>
      </w:r>
      <w:bookmarkEnd w:id="15"/>
    </w:p>
    <w:p w:rsidR="008C4223" w:rsidRPr="00BA4AB0"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E12B10" w:rsidRPr="00B31682">
        <w:rPr>
          <w:snapToGrid w:val="0"/>
          <w:sz w:val="24"/>
          <w:szCs w:val="24"/>
          <w:lang w:eastAsia="ru-RU"/>
        </w:rPr>
        <w:t>Договора</w:t>
      </w:r>
      <w:r w:rsidR="00E12B10" w:rsidRPr="00B31682">
        <w:rPr>
          <w:snapToGrid w:val="0"/>
          <w:sz w:val="24"/>
          <w:szCs w:val="24"/>
        </w:rPr>
        <w:t xml:space="preserve">  на поставку кабеля силового до 1кВ для нужд ПАО «МРСК Центра» (филиала «Белгородэнерго»)</w:t>
      </w:r>
      <w:r w:rsidR="00702B2C" w:rsidRPr="00BA4AB0">
        <w:rPr>
          <w:sz w:val="24"/>
          <w:szCs w:val="24"/>
        </w:rPr>
        <w:t>.</w:t>
      </w:r>
    </w:p>
    <w:p w:rsidR="008C4223" w:rsidRPr="00BA4AB0" w:rsidRDefault="008C4223" w:rsidP="00E722B6">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E722B6">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E722B6">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Pr="00E322CA">
        <w:rPr>
          <w:sz w:val="24"/>
          <w:szCs w:val="24"/>
        </w:rPr>
        <w:t xml:space="preserve">в течение </w:t>
      </w:r>
      <w:r w:rsidR="00BA4AB0" w:rsidRPr="00E322CA">
        <w:rPr>
          <w:sz w:val="24"/>
          <w:szCs w:val="24"/>
        </w:rPr>
        <w:t>30</w:t>
      </w:r>
      <w:r w:rsidRPr="00E322CA">
        <w:rPr>
          <w:sz w:val="24"/>
          <w:szCs w:val="24"/>
        </w:rPr>
        <w:t xml:space="preserve"> календарных дней с момента заключения Договора</w:t>
      </w:r>
      <w:r w:rsidR="00717F60" w:rsidRPr="00BA4AB0">
        <w:rPr>
          <w:sz w:val="24"/>
          <w:szCs w:val="24"/>
        </w:rPr>
        <w:t>.</w:t>
      </w:r>
      <w:bookmarkEnd w:id="19"/>
    </w:p>
    <w:p w:rsidR="008D2928" w:rsidRPr="00BA4AB0"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26DB2">
        <w:rPr>
          <w:iCs/>
          <w:sz w:val="24"/>
          <w:szCs w:val="24"/>
        </w:rPr>
        <w:fldChar w:fldCharType="begin"/>
      </w:r>
      <w:r w:rsidR="00E71A48">
        <w:rPr>
          <w:iCs/>
          <w:sz w:val="24"/>
          <w:szCs w:val="24"/>
        </w:rPr>
        <w:instrText xml:space="preserve"> REF _Ref311232052 \r \h </w:instrText>
      </w:r>
      <w:r w:rsidR="00026DB2">
        <w:rPr>
          <w:iCs/>
          <w:sz w:val="24"/>
          <w:szCs w:val="24"/>
        </w:rPr>
      </w:r>
      <w:r w:rsidR="00026DB2">
        <w:rPr>
          <w:iCs/>
          <w:sz w:val="24"/>
          <w:szCs w:val="24"/>
        </w:rPr>
        <w:fldChar w:fldCharType="separate"/>
      </w:r>
      <w:r w:rsidR="00A24167">
        <w:rPr>
          <w:iCs/>
          <w:sz w:val="24"/>
          <w:szCs w:val="24"/>
        </w:rPr>
        <w:t>3</w:t>
      </w:r>
      <w:r w:rsidR="00026DB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26DB2">
        <w:rPr>
          <w:sz w:val="24"/>
          <w:szCs w:val="24"/>
        </w:rPr>
        <w:fldChar w:fldCharType="begin"/>
      </w:r>
      <w:r w:rsidR="008D2928">
        <w:rPr>
          <w:sz w:val="24"/>
          <w:szCs w:val="24"/>
        </w:rPr>
        <w:instrText xml:space="preserve"> REF _Ref440270568 \r \h </w:instrText>
      </w:r>
      <w:r w:rsidR="00026DB2">
        <w:rPr>
          <w:sz w:val="24"/>
          <w:szCs w:val="24"/>
        </w:rPr>
      </w:r>
      <w:r w:rsidR="00026DB2">
        <w:rPr>
          <w:sz w:val="24"/>
          <w:szCs w:val="24"/>
        </w:rPr>
        <w:fldChar w:fldCharType="separate"/>
      </w:r>
      <w:r w:rsidR="00A24167">
        <w:rPr>
          <w:sz w:val="24"/>
          <w:szCs w:val="24"/>
        </w:rPr>
        <w:t>4</w:t>
      </w:r>
      <w:r w:rsidR="00026DB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26DB2">
        <w:rPr>
          <w:iCs/>
          <w:sz w:val="24"/>
          <w:szCs w:val="24"/>
        </w:rPr>
        <w:fldChar w:fldCharType="begin"/>
      </w:r>
      <w:r w:rsidR="008D2928">
        <w:rPr>
          <w:iCs/>
          <w:sz w:val="24"/>
          <w:szCs w:val="24"/>
        </w:rPr>
        <w:instrText xml:space="preserve"> REF _Ref440270602 \r \h </w:instrText>
      </w:r>
      <w:r w:rsidR="00026DB2">
        <w:rPr>
          <w:iCs/>
          <w:sz w:val="24"/>
          <w:szCs w:val="24"/>
        </w:rPr>
      </w:r>
      <w:r w:rsidR="00026DB2">
        <w:rPr>
          <w:iCs/>
          <w:sz w:val="24"/>
          <w:szCs w:val="24"/>
        </w:rPr>
        <w:fldChar w:fldCharType="separate"/>
      </w:r>
      <w:r w:rsidR="00A24167">
        <w:rPr>
          <w:iCs/>
          <w:sz w:val="24"/>
          <w:szCs w:val="24"/>
        </w:rPr>
        <w:t>5</w:t>
      </w:r>
      <w:r w:rsidR="00026DB2">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26DB2">
        <w:rPr>
          <w:sz w:val="24"/>
          <w:szCs w:val="24"/>
        </w:rPr>
        <w:fldChar w:fldCharType="begin"/>
      </w:r>
      <w:r w:rsidR="008D2928">
        <w:rPr>
          <w:sz w:val="24"/>
          <w:szCs w:val="24"/>
        </w:rPr>
        <w:instrText xml:space="preserve"> REF _Ref440270637 \r \h </w:instrText>
      </w:r>
      <w:r w:rsidR="00026DB2">
        <w:rPr>
          <w:sz w:val="24"/>
          <w:szCs w:val="24"/>
        </w:rPr>
      </w:r>
      <w:r w:rsidR="00026DB2">
        <w:rPr>
          <w:sz w:val="24"/>
          <w:szCs w:val="24"/>
        </w:rPr>
        <w:fldChar w:fldCharType="separate"/>
      </w:r>
      <w:r w:rsidR="00A24167">
        <w:rPr>
          <w:sz w:val="24"/>
          <w:szCs w:val="24"/>
        </w:rPr>
        <w:t>1.1.5</w:t>
      </w:r>
      <w:r w:rsidR="00026DB2">
        <w:rPr>
          <w:sz w:val="24"/>
          <w:szCs w:val="24"/>
        </w:rPr>
        <w:fldChar w:fldCharType="end"/>
      </w:r>
      <w:r w:rsidRPr="0022360B">
        <w:rPr>
          <w:sz w:val="24"/>
          <w:szCs w:val="24"/>
        </w:rPr>
        <w:t xml:space="preserve">, </w:t>
      </w:r>
      <w:r w:rsidR="00026DB2">
        <w:rPr>
          <w:sz w:val="24"/>
          <w:szCs w:val="24"/>
        </w:rPr>
        <w:fldChar w:fldCharType="begin"/>
      </w:r>
      <w:r w:rsidR="008D2928">
        <w:rPr>
          <w:sz w:val="24"/>
          <w:szCs w:val="24"/>
        </w:rPr>
        <w:instrText xml:space="preserve"> REF _Ref440270651 \r \h </w:instrText>
      </w:r>
      <w:r w:rsidR="00026DB2">
        <w:rPr>
          <w:sz w:val="24"/>
          <w:szCs w:val="24"/>
        </w:rPr>
      </w:r>
      <w:r w:rsidR="00026DB2">
        <w:rPr>
          <w:sz w:val="24"/>
          <w:szCs w:val="24"/>
        </w:rPr>
        <w:fldChar w:fldCharType="separate"/>
      </w:r>
      <w:r w:rsidR="00A24167">
        <w:rPr>
          <w:sz w:val="24"/>
          <w:szCs w:val="24"/>
        </w:rPr>
        <w:t>1.1.6</w:t>
      </w:r>
      <w:r w:rsidR="00026DB2">
        <w:rPr>
          <w:sz w:val="24"/>
          <w:szCs w:val="24"/>
        </w:rPr>
        <w:fldChar w:fldCharType="end"/>
      </w:r>
      <w:r w:rsidRPr="0022360B">
        <w:rPr>
          <w:sz w:val="24"/>
          <w:szCs w:val="24"/>
        </w:rPr>
        <w:t xml:space="preserve">, </w:t>
      </w:r>
      <w:r w:rsidR="00026DB2">
        <w:rPr>
          <w:sz w:val="24"/>
          <w:szCs w:val="24"/>
        </w:rPr>
        <w:fldChar w:fldCharType="begin"/>
      </w:r>
      <w:r w:rsidR="008D2928">
        <w:rPr>
          <w:sz w:val="24"/>
          <w:szCs w:val="24"/>
        </w:rPr>
        <w:instrText xml:space="preserve"> REF _Ref440270663 \r \h </w:instrText>
      </w:r>
      <w:r w:rsidR="00026DB2">
        <w:rPr>
          <w:sz w:val="24"/>
          <w:szCs w:val="24"/>
        </w:rPr>
      </w:r>
      <w:r w:rsidR="00026DB2">
        <w:rPr>
          <w:sz w:val="24"/>
          <w:szCs w:val="24"/>
        </w:rPr>
        <w:fldChar w:fldCharType="separate"/>
      </w:r>
      <w:r w:rsidR="00A24167">
        <w:rPr>
          <w:sz w:val="24"/>
          <w:szCs w:val="24"/>
        </w:rPr>
        <w:t>1.1.7</w:t>
      </w:r>
      <w:r w:rsidR="00026DB2">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026DB2">
        <w:rPr>
          <w:sz w:val="24"/>
          <w:szCs w:val="24"/>
        </w:rPr>
        <w:fldChar w:fldCharType="begin"/>
      </w:r>
      <w:r w:rsidR="008D2928">
        <w:rPr>
          <w:sz w:val="24"/>
          <w:szCs w:val="24"/>
        </w:rPr>
        <w:instrText xml:space="preserve"> REF _Ref440270637 \r \h </w:instrText>
      </w:r>
      <w:r w:rsidR="00026DB2">
        <w:rPr>
          <w:sz w:val="24"/>
          <w:szCs w:val="24"/>
        </w:rPr>
      </w:r>
      <w:r w:rsidR="00026DB2">
        <w:rPr>
          <w:sz w:val="24"/>
          <w:szCs w:val="24"/>
        </w:rPr>
        <w:fldChar w:fldCharType="separate"/>
      </w:r>
      <w:r w:rsidR="00A24167">
        <w:rPr>
          <w:sz w:val="24"/>
          <w:szCs w:val="24"/>
        </w:rPr>
        <w:t>1.1.5</w:t>
      </w:r>
      <w:r w:rsidR="00026DB2">
        <w:rPr>
          <w:sz w:val="24"/>
          <w:szCs w:val="24"/>
        </w:rPr>
        <w:fldChar w:fldCharType="end"/>
      </w:r>
      <w:r w:rsidR="008D2928" w:rsidRPr="0022360B">
        <w:rPr>
          <w:sz w:val="24"/>
          <w:szCs w:val="24"/>
        </w:rPr>
        <w:t xml:space="preserve">, </w:t>
      </w:r>
      <w:r w:rsidR="00026DB2">
        <w:rPr>
          <w:sz w:val="24"/>
          <w:szCs w:val="24"/>
        </w:rPr>
        <w:fldChar w:fldCharType="begin"/>
      </w:r>
      <w:r w:rsidR="008D2928">
        <w:rPr>
          <w:sz w:val="24"/>
          <w:szCs w:val="24"/>
        </w:rPr>
        <w:instrText xml:space="preserve"> REF _Ref440270651 \r \h </w:instrText>
      </w:r>
      <w:r w:rsidR="00026DB2">
        <w:rPr>
          <w:sz w:val="24"/>
          <w:szCs w:val="24"/>
        </w:rPr>
      </w:r>
      <w:r w:rsidR="00026DB2">
        <w:rPr>
          <w:sz w:val="24"/>
          <w:szCs w:val="24"/>
        </w:rPr>
        <w:fldChar w:fldCharType="separate"/>
      </w:r>
      <w:r w:rsidR="00A24167">
        <w:rPr>
          <w:sz w:val="24"/>
          <w:szCs w:val="24"/>
        </w:rPr>
        <w:t>1.1.6</w:t>
      </w:r>
      <w:r w:rsidR="00026DB2">
        <w:rPr>
          <w:sz w:val="24"/>
          <w:szCs w:val="24"/>
        </w:rPr>
        <w:fldChar w:fldCharType="end"/>
      </w:r>
      <w:r w:rsidR="008D2928" w:rsidRPr="0022360B">
        <w:rPr>
          <w:sz w:val="24"/>
          <w:szCs w:val="24"/>
        </w:rPr>
        <w:t xml:space="preserve">, </w:t>
      </w:r>
      <w:r w:rsidR="00026DB2">
        <w:rPr>
          <w:sz w:val="24"/>
          <w:szCs w:val="24"/>
        </w:rPr>
        <w:fldChar w:fldCharType="begin"/>
      </w:r>
      <w:r w:rsidR="008D2928">
        <w:rPr>
          <w:sz w:val="24"/>
          <w:szCs w:val="24"/>
        </w:rPr>
        <w:instrText xml:space="preserve"> REF _Ref440270663 \r \h </w:instrText>
      </w:r>
      <w:r w:rsidR="00026DB2">
        <w:rPr>
          <w:sz w:val="24"/>
          <w:szCs w:val="24"/>
        </w:rPr>
      </w:r>
      <w:r w:rsidR="00026DB2">
        <w:rPr>
          <w:sz w:val="24"/>
          <w:szCs w:val="24"/>
        </w:rPr>
        <w:fldChar w:fldCharType="separate"/>
      </w:r>
      <w:r w:rsidR="00A24167">
        <w:rPr>
          <w:sz w:val="24"/>
          <w:szCs w:val="24"/>
        </w:rPr>
        <w:t>1.1.7</w:t>
      </w:r>
      <w:r w:rsidR="00026DB2">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26DB2">
        <w:rPr>
          <w:sz w:val="24"/>
          <w:szCs w:val="24"/>
        </w:rPr>
        <w:fldChar w:fldCharType="begin"/>
      </w:r>
      <w:r w:rsidR="008D2928">
        <w:rPr>
          <w:sz w:val="24"/>
          <w:szCs w:val="24"/>
        </w:rPr>
        <w:instrText xml:space="preserve"> REF _Ref440270663 \r \h </w:instrText>
      </w:r>
      <w:r w:rsidR="00026DB2">
        <w:rPr>
          <w:sz w:val="24"/>
          <w:szCs w:val="24"/>
        </w:rPr>
      </w:r>
      <w:r w:rsidR="00026DB2">
        <w:rPr>
          <w:sz w:val="24"/>
          <w:szCs w:val="24"/>
        </w:rPr>
        <w:fldChar w:fldCharType="separate"/>
      </w:r>
      <w:r w:rsidR="00A24167">
        <w:rPr>
          <w:sz w:val="24"/>
          <w:szCs w:val="24"/>
        </w:rPr>
        <w:t>1.1.7</w:t>
      </w:r>
      <w:r w:rsidR="00026DB2">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026DB2">
        <w:rPr>
          <w:sz w:val="24"/>
          <w:szCs w:val="24"/>
        </w:rPr>
        <w:fldChar w:fldCharType="begin"/>
      </w:r>
      <w:r w:rsidR="008D1B83">
        <w:rPr>
          <w:bCs w:val="0"/>
          <w:sz w:val="24"/>
          <w:szCs w:val="24"/>
        </w:rPr>
        <w:instrText xml:space="preserve"> REF _Ref442188512 \r \h </w:instrText>
      </w:r>
      <w:r w:rsidR="00026DB2">
        <w:rPr>
          <w:sz w:val="24"/>
          <w:szCs w:val="24"/>
        </w:rPr>
      </w:r>
      <w:r w:rsidR="00026DB2">
        <w:rPr>
          <w:sz w:val="24"/>
          <w:szCs w:val="24"/>
        </w:rPr>
        <w:fldChar w:fldCharType="separate"/>
      </w:r>
      <w:r w:rsidR="00A24167">
        <w:rPr>
          <w:bCs w:val="0"/>
          <w:sz w:val="24"/>
          <w:szCs w:val="24"/>
        </w:rPr>
        <w:t>т)</w:t>
      </w:r>
      <w:r w:rsidR="00026DB2">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26DB2">
        <w:rPr>
          <w:b w:val="0"/>
        </w:rPr>
        <w:fldChar w:fldCharType="begin"/>
      </w:r>
      <w:r w:rsidR="002D4BC6">
        <w:rPr>
          <w:b w:val="0"/>
        </w:rPr>
        <w:instrText xml:space="preserve"> REF _Ref440275279 \r \h </w:instrText>
      </w:r>
      <w:r w:rsidR="00026DB2">
        <w:rPr>
          <w:b w:val="0"/>
        </w:rPr>
      </w:r>
      <w:r w:rsidR="00026DB2">
        <w:rPr>
          <w:b w:val="0"/>
        </w:rPr>
        <w:fldChar w:fldCharType="separate"/>
      </w:r>
      <w:r w:rsidR="00A24167">
        <w:rPr>
          <w:b w:val="0"/>
        </w:rPr>
        <w:t>1.1.4</w:t>
      </w:r>
      <w:r w:rsidR="00026DB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26DB2">
        <w:rPr>
          <w:b w:val="0"/>
          <w:szCs w:val="24"/>
        </w:rPr>
        <w:fldChar w:fldCharType="begin"/>
      </w:r>
      <w:r>
        <w:rPr>
          <w:b w:val="0"/>
          <w:szCs w:val="24"/>
        </w:rPr>
        <w:instrText xml:space="preserve"> REF _Ref440285128 \r \h </w:instrText>
      </w:r>
      <w:r w:rsidR="00026DB2">
        <w:rPr>
          <w:b w:val="0"/>
          <w:szCs w:val="24"/>
        </w:rPr>
      </w:r>
      <w:r w:rsidR="00026DB2">
        <w:rPr>
          <w:b w:val="0"/>
          <w:szCs w:val="24"/>
        </w:rPr>
        <w:fldChar w:fldCharType="separate"/>
      </w:r>
      <w:r w:rsidR="00A24167">
        <w:rPr>
          <w:b w:val="0"/>
          <w:szCs w:val="24"/>
        </w:rPr>
        <w:t>3.3.14</w:t>
      </w:r>
      <w:r w:rsidR="00026DB2">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026DB2">
        <w:rPr>
          <w:b w:val="0"/>
          <w:szCs w:val="24"/>
        </w:rPr>
        <w:fldChar w:fldCharType="begin"/>
      </w:r>
      <w:r>
        <w:rPr>
          <w:b w:val="0"/>
          <w:szCs w:val="24"/>
        </w:rPr>
        <w:instrText xml:space="preserve"> REF _Ref305973250 \r \h </w:instrText>
      </w:r>
      <w:r w:rsidR="00026DB2">
        <w:rPr>
          <w:b w:val="0"/>
          <w:szCs w:val="24"/>
        </w:rPr>
      </w:r>
      <w:r w:rsidR="00026DB2">
        <w:rPr>
          <w:b w:val="0"/>
          <w:szCs w:val="24"/>
        </w:rPr>
        <w:fldChar w:fldCharType="separate"/>
      </w:r>
      <w:r w:rsidR="00A24167">
        <w:rPr>
          <w:b w:val="0"/>
          <w:szCs w:val="24"/>
        </w:rPr>
        <w:t>3.6</w:t>
      </w:r>
      <w:r w:rsidR="00026DB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26DB2">
        <w:rPr>
          <w:b w:val="0"/>
          <w:szCs w:val="24"/>
        </w:rPr>
        <w:fldChar w:fldCharType="begin"/>
      </w:r>
      <w:r>
        <w:rPr>
          <w:b w:val="0"/>
          <w:szCs w:val="24"/>
        </w:rPr>
        <w:instrText xml:space="preserve"> REF _Ref303681924 \r \h </w:instrText>
      </w:r>
      <w:r w:rsidR="00026DB2">
        <w:rPr>
          <w:b w:val="0"/>
          <w:szCs w:val="24"/>
        </w:rPr>
      </w:r>
      <w:r w:rsidR="00026DB2">
        <w:rPr>
          <w:b w:val="0"/>
          <w:szCs w:val="24"/>
        </w:rPr>
        <w:fldChar w:fldCharType="separate"/>
      </w:r>
      <w:r w:rsidR="00A24167">
        <w:rPr>
          <w:b w:val="0"/>
          <w:szCs w:val="24"/>
        </w:rPr>
        <w:t>3.8</w:t>
      </w:r>
      <w:r w:rsidR="00026DB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26DB2">
        <w:rPr>
          <w:b w:val="0"/>
        </w:rPr>
        <w:fldChar w:fldCharType="begin"/>
      </w:r>
      <w:r w:rsidR="008D2928">
        <w:rPr>
          <w:b w:val="0"/>
        </w:rPr>
        <w:instrText xml:space="preserve"> REF _Ref93264992 \r \h </w:instrText>
      </w:r>
      <w:r w:rsidR="00026DB2">
        <w:rPr>
          <w:b w:val="0"/>
        </w:rPr>
      </w:r>
      <w:r w:rsidR="00026DB2">
        <w:rPr>
          <w:b w:val="0"/>
        </w:rPr>
        <w:fldChar w:fldCharType="separate"/>
      </w:r>
      <w:r w:rsidR="00A24167">
        <w:rPr>
          <w:b w:val="0"/>
        </w:rPr>
        <w:t>5.5</w:t>
      </w:r>
      <w:r w:rsidR="00026DB2">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026DB2">
        <w:rPr>
          <w:b w:val="0"/>
        </w:rPr>
        <w:fldChar w:fldCharType="begin"/>
      </w:r>
      <w:r w:rsidR="008D2928">
        <w:rPr>
          <w:b w:val="0"/>
        </w:rPr>
        <w:instrText xml:space="preserve"> REF _Ref440270867 \r \h </w:instrText>
      </w:r>
      <w:r w:rsidR="00026DB2">
        <w:rPr>
          <w:b w:val="0"/>
        </w:rPr>
      </w:r>
      <w:r w:rsidR="00026DB2">
        <w:rPr>
          <w:b w:val="0"/>
        </w:rPr>
        <w:fldChar w:fldCharType="separate"/>
      </w:r>
      <w:r w:rsidR="00A24167">
        <w:rPr>
          <w:b w:val="0"/>
        </w:rPr>
        <w:t>2.2.3</w:t>
      </w:r>
      <w:r w:rsidR="00026DB2">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026DB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26DB2" w:rsidRPr="00E71A48">
        <w:rPr>
          <w:bCs w:val="0"/>
          <w:sz w:val="24"/>
          <w:szCs w:val="24"/>
        </w:rPr>
      </w:r>
      <w:r w:rsidR="00026DB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26DB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26DB2" w:rsidRPr="00E71A48">
        <w:rPr>
          <w:bCs w:val="0"/>
          <w:sz w:val="24"/>
          <w:szCs w:val="24"/>
        </w:rPr>
      </w:r>
      <w:r w:rsidR="00026DB2"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026DB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26DB2" w:rsidRPr="00E71A48">
        <w:rPr>
          <w:bCs w:val="0"/>
          <w:sz w:val="24"/>
          <w:szCs w:val="24"/>
        </w:rPr>
      </w:r>
      <w:r w:rsidR="00026DB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026DB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26DB2" w:rsidRPr="00E71A48">
        <w:rPr>
          <w:bCs w:val="0"/>
          <w:sz w:val="24"/>
          <w:szCs w:val="24"/>
        </w:rPr>
      </w:r>
      <w:r w:rsidR="00026DB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026DB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26DB2" w:rsidRPr="00E71A48">
        <w:rPr>
          <w:bCs w:val="0"/>
          <w:sz w:val="24"/>
          <w:szCs w:val="24"/>
        </w:rPr>
      </w:r>
      <w:r w:rsidR="00026DB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26DB2">
        <w:rPr>
          <w:bCs w:val="0"/>
          <w:sz w:val="24"/>
          <w:szCs w:val="24"/>
        </w:rPr>
        <w:fldChar w:fldCharType="begin"/>
      </w:r>
      <w:r w:rsidR="008D2928">
        <w:rPr>
          <w:bCs w:val="0"/>
          <w:sz w:val="24"/>
          <w:szCs w:val="24"/>
        </w:rPr>
        <w:instrText xml:space="preserve"> REF _Ref55336310 \r \h </w:instrText>
      </w:r>
      <w:r w:rsidR="00026DB2">
        <w:rPr>
          <w:bCs w:val="0"/>
          <w:sz w:val="24"/>
          <w:szCs w:val="24"/>
        </w:rPr>
      </w:r>
      <w:r w:rsidR="00026DB2">
        <w:rPr>
          <w:bCs w:val="0"/>
          <w:sz w:val="24"/>
          <w:szCs w:val="24"/>
        </w:rPr>
        <w:fldChar w:fldCharType="separate"/>
      </w:r>
      <w:r w:rsidR="00A24167">
        <w:rPr>
          <w:bCs w:val="0"/>
          <w:sz w:val="24"/>
          <w:szCs w:val="24"/>
        </w:rPr>
        <w:t>5.1</w:t>
      </w:r>
      <w:r w:rsidR="00026DB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26DB2">
        <w:rPr>
          <w:bCs w:val="0"/>
          <w:sz w:val="24"/>
          <w:szCs w:val="24"/>
        </w:rPr>
        <w:fldChar w:fldCharType="begin"/>
      </w:r>
      <w:r>
        <w:rPr>
          <w:bCs w:val="0"/>
          <w:sz w:val="24"/>
          <w:szCs w:val="24"/>
        </w:rPr>
        <w:instrText xml:space="preserve"> REF _Ref440271072 \r \h </w:instrText>
      </w:r>
      <w:r w:rsidR="00026DB2">
        <w:rPr>
          <w:bCs w:val="0"/>
          <w:sz w:val="24"/>
          <w:szCs w:val="24"/>
        </w:rPr>
      </w:r>
      <w:r w:rsidR="00026DB2">
        <w:rPr>
          <w:bCs w:val="0"/>
          <w:sz w:val="24"/>
          <w:szCs w:val="24"/>
        </w:rPr>
        <w:fldChar w:fldCharType="separate"/>
      </w:r>
      <w:r w:rsidR="00A24167">
        <w:rPr>
          <w:bCs w:val="0"/>
          <w:sz w:val="24"/>
          <w:szCs w:val="24"/>
        </w:rPr>
        <w:t>5.2</w:t>
      </w:r>
      <w:r w:rsidR="00026DB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026DB2">
        <w:rPr>
          <w:bCs w:val="0"/>
          <w:spacing w:val="-1"/>
          <w:sz w:val="24"/>
          <w:szCs w:val="24"/>
        </w:rPr>
        <w:fldChar w:fldCharType="begin"/>
      </w:r>
      <w:r w:rsidR="00B71B9D">
        <w:rPr>
          <w:bCs w:val="0"/>
          <w:spacing w:val="-1"/>
          <w:sz w:val="24"/>
          <w:szCs w:val="24"/>
        </w:rPr>
        <w:instrText xml:space="preserve"> REF _Ref86826666 \r \h </w:instrText>
      </w:r>
      <w:r w:rsidR="00026DB2">
        <w:rPr>
          <w:bCs w:val="0"/>
          <w:spacing w:val="-1"/>
          <w:sz w:val="24"/>
          <w:szCs w:val="24"/>
        </w:rPr>
      </w:r>
      <w:r w:rsidR="00026DB2">
        <w:rPr>
          <w:bCs w:val="0"/>
          <w:spacing w:val="-1"/>
          <w:sz w:val="24"/>
          <w:szCs w:val="24"/>
        </w:rPr>
        <w:fldChar w:fldCharType="separate"/>
      </w:r>
      <w:r w:rsidR="00A24167">
        <w:rPr>
          <w:bCs w:val="0"/>
          <w:spacing w:val="-1"/>
          <w:sz w:val="24"/>
          <w:szCs w:val="24"/>
        </w:rPr>
        <w:t>5.3</w:t>
      </w:r>
      <w:r w:rsidR="00026DB2">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026DB2">
        <w:rPr>
          <w:bCs w:val="0"/>
          <w:spacing w:val="-1"/>
          <w:sz w:val="24"/>
          <w:szCs w:val="24"/>
        </w:rPr>
        <w:fldChar w:fldCharType="begin"/>
      </w:r>
      <w:r w:rsidR="00B71B9D">
        <w:rPr>
          <w:bCs w:val="0"/>
          <w:spacing w:val="-1"/>
          <w:sz w:val="24"/>
          <w:szCs w:val="24"/>
        </w:rPr>
        <w:instrText xml:space="preserve"> REF _Ref440270984 \r \h </w:instrText>
      </w:r>
      <w:r w:rsidR="00026DB2">
        <w:rPr>
          <w:bCs w:val="0"/>
          <w:spacing w:val="-1"/>
          <w:sz w:val="24"/>
          <w:szCs w:val="24"/>
        </w:rPr>
      </w:r>
      <w:r w:rsidR="00026DB2">
        <w:rPr>
          <w:bCs w:val="0"/>
          <w:spacing w:val="-1"/>
          <w:sz w:val="24"/>
          <w:szCs w:val="24"/>
        </w:rPr>
        <w:fldChar w:fldCharType="separate"/>
      </w:r>
      <w:r w:rsidR="00A24167">
        <w:rPr>
          <w:bCs w:val="0"/>
          <w:spacing w:val="-1"/>
          <w:sz w:val="24"/>
          <w:szCs w:val="24"/>
        </w:rPr>
        <w:t>5.10</w:t>
      </w:r>
      <w:r w:rsidR="00026DB2">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26DB2">
        <w:rPr>
          <w:bCs w:val="0"/>
          <w:sz w:val="24"/>
          <w:szCs w:val="24"/>
        </w:rPr>
        <w:fldChar w:fldCharType="begin"/>
      </w:r>
      <w:r w:rsidR="00B71B9D">
        <w:rPr>
          <w:bCs w:val="0"/>
          <w:sz w:val="24"/>
          <w:szCs w:val="24"/>
        </w:rPr>
        <w:instrText xml:space="preserve"> REF _Ref440271036 \r \h </w:instrText>
      </w:r>
      <w:r w:rsidR="00026DB2">
        <w:rPr>
          <w:bCs w:val="0"/>
          <w:sz w:val="24"/>
          <w:szCs w:val="24"/>
        </w:rPr>
      </w:r>
      <w:r w:rsidR="00026DB2">
        <w:rPr>
          <w:bCs w:val="0"/>
          <w:sz w:val="24"/>
          <w:szCs w:val="24"/>
        </w:rPr>
        <w:fldChar w:fldCharType="separate"/>
      </w:r>
      <w:r w:rsidR="00A24167">
        <w:rPr>
          <w:bCs w:val="0"/>
          <w:sz w:val="24"/>
          <w:szCs w:val="24"/>
        </w:rPr>
        <w:t>5.4</w:t>
      </w:r>
      <w:r w:rsidR="00026DB2">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026DB2">
        <w:fldChar w:fldCharType="begin"/>
      </w:r>
      <w:r w:rsidR="008E1BA8">
        <w:instrText xml:space="preserve"> REF _Ref440372460 \r \h  \* MERGEFORMAT </w:instrText>
      </w:r>
      <w:r w:rsidR="00026DB2">
        <w:fldChar w:fldCharType="separate"/>
      </w:r>
      <w:proofErr w:type="spellStart"/>
      <w:r w:rsidR="00A24167" w:rsidRPr="00A24167">
        <w:rPr>
          <w:sz w:val="24"/>
          <w:szCs w:val="24"/>
        </w:rPr>
        <w:t>д</w:t>
      </w:r>
      <w:proofErr w:type="spellEnd"/>
      <w:r w:rsidR="00A24167" w:rsidRPr="00A24167">
        <w:rPr>
          <w:sz w:val="24"/>
          <w:szCs w:val="24"/>
        </w:rPr>
        <w:t>)</w:t>
      </w:r>
      <w:r w:rsidR="00026DB2">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026DB2">
        <w:fldChar w:fldCharType="begin"/>
      </w:r>
      <w:r w:rsidR="008E1BA8">
        <w:instrText xml:space="preserve"> REF _Ref440372477 \r \h  \* MERGEFORMAT </w:instrText>
      </w:r>
      <w:r w:rsidR="00026DB2">
        <w:fldChar w:fldCharType="separate"/>
      </w:r>
      <w:proofErr w:type="spellStart"/>
      <w:r w:rsidR="00A24167" w:rsidRPr="00A24167">
        <w:rPr>
          <w:sz w:val="24"/>
          <w:szCs w:val="24"/>
        </w:rPr>
        <w:t>н</w:t>
      </w:r>
      <w:proofErr w:type="spellEnd"/>
      <w:r w:rsidR="00A24167" w:rsidRPr="00A24167">
        <w:rPr>
          <w:sz w:val="24"/>
          <w:szCs w:val="24"/>
        </w:rPr>
        <w:t>)</w:t>
      </w:r>
      <w:r w:rsidR="00026DB2">
        <w:fldChar w:fldCharType="end"/>
      </w:r>
      <w:r w:rsidR="00A24167">
        <w:t xml:space="preserve">, </w:t>
      </w:r>
      <w:r w:rsidR="00026DB2">
        <w:fldChar w:fldCharType="begin"/>
      </w:r>
      <w:r w:rsidR="00A24167">
        <w:instrText xml:space="preserve"> REF _Ref442188512 \r \h </w:instrText>
      </w:r>
      <w:r w:rsidR="00026DB2">
        <w:fldChar w:fldCharType="separate"/>
      </w:r>
      <w:r w:rsidR="00A24167">
        <w:t>т)</w:t>
      </w:r>
      <w:r w:rsidR="00026DB2">
        <w:fldChar w:fldCharType="end"/>
      </w:r>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026DB2">
        <w:rPr>
          <w:sz w:val="24"/>
          <w:szCs w:val="24"/>
        </w:rPr>
        <w:fldChar w:fldCharType="begin"/>
      </w:r>
      <w:r w:rsidR="008D1B83">
        <w:rPr>
          <w:bCs w:val="0"/>
          <w:sz w:val="24"/>
          <w:szCs w:val="24"/>
        </w:rPr>
        <w:instrText xml:space="preserve"> REF _Ref442188512 \r \h </w:instrText>
      </w:r>
      <w:r w:rsidR="00026DB2">
        <w:rPr>
          <w:sz w:val="24"/>
          <w:szCs w:val="24"/>
        </w:rPr>
      </w:r>
      <w:r w:rsidR="00026DB2">
        <w:rPr>
          <w:sz w:val="24"/>
          <w:szCs w:val="24"/>
        </w:rPr>
        <w:fldChar w:fldCharType="separate"/>
      </w:r>
      <w:r w:rsidR="00A24167">
        <w:rPr>
          <w:bCs w:val="0"/>
          <w:sz w:val="24"/>
          <w:szCs w:val="24"/>
        </w:rPr>
        <w:t>т)</w:t>
      </w:r>
      <w:r w:rsidR="00026DB2">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026DB2">
        <w:rPr>
          <w:bCs w:val="0"/>
          <w:spacing w:val="-1"/>
          <w:sz w:val="24"/>
          <w:szCs w:val="24"/>
        </w:rPr>
        <w:fldChar w:fldCharType="begin"/>
      </w:r>
      <w:r w:rsidR="00B71B9D">
        <w:rPr>
          <w:bCs w:val="0"/>
          <w:spacing w:val="-1"/>
          <w:sz w:val="24"/>
          <w:szCs w:val="24"/>
        </w:rPr>
        <w:instrText xml:space="preserve"> REF _Ref86826666 \r \h </w:instrText>
      </w:r>
      <w:r w:rsidR="00026DB2">
        <w:rPr>
          <w:bCs w:val="0"/>
          <w:spacing w:val="-1"/>
          <w:sz w:val="24"/>
          <w:szCs w:val="24"/>
        </w:rPr>
      </w:r>
      <w:r w:rsidR="00026DB2">
        <w:rPr>
          <w:bCs w:val="0"/>
          <w:spacing w:val="-1"/>
          <w:sz w:val="24"/>
          <w:szCs w:val="24"/>
        </w:rPr>
        <w:fldChar w:fldCharType="separate"/>
      </w:r>
      <w:r w:rsidR="00A24167">
        <w:rPr>
          <w:bCs w:val="0"/>
          <w:spacing w:val="-1"/>
          <w:sz w:val="24"/>
          <w:szCs w:val="24"/>
        </w:rPr>
        <w:t>5.3</w:t>
      </w:r>
      <w:r w:rsidR="00026DB2">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026DB2">
        <w:rPr>
          <w:bCs w:val="0"/>
          <w:spacing w:val="-1"/>
          <w:sz w:val="24"/>
          <w:szCs w:val="24"/>
        </w:rPr>
        <w:fldChar w:fldCharType="begin"/>
      </w:r>
      <w:r w:rsidR="00B71B9D">
        <w:rPr>
          <w:bCs w:val="0"/>
          <w:spacing w:val="-1"/>
          <w:sz w:val="24"/>
          <w:szCs w:val="24"/>
        </w:rPr>
        <w:instrText xml:space="preserve"> REF _Ref86826666 \r \h </w:instrText>
      </w:r>
      <w:r w:rsidR="00026DB2">
        <w:rPr>
          <w:bCs w:val="0"/>
          <w:spacing w:val="-1"/>
          <w:sz w:val="24"/>
          <w:szCs w:val="24"/>
        </w:rPr>
      </w:r>
      <w:r w:rsidR="00026DB2">
        <w:rPr>
          <w:bCs w:val="0"/>
          <w:spacing w:val="-1"/>
          <w:sz w:val="24"/>
          <w:szCs w:val="24"/>
        </w:rPr>
        <w:fldChar w:fldCharType="separate"/>
      </w:r>
      <w:r w:rsidR="00A24167">
        <w:rPr>
          <w:bCs w:val="0"/>
          <w:spacing w:val="-1"/>
          <w:sz w:val="24"/>
          <w:szCs w:val="24"/>
        </w:rPr>
        <w:t>5.3</w:t>
      </w:r>
      <w:r w:rsidR="00026DB2">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026DB2">
        <w:rPr>
          <w:sz w:val="24"/>
          <w:szCs w:val="24"/>
        </w:rPr>
        <w:fldChar w:fldCharType="begin"/>
      </w:r>
      <w:r w:rsidR="00B71B9D">
        <w:rPr>
          <w:sz w:val="24"/>
          <w:szCs w:val="24"/>
        </w:rPr>
        <w:instrText xml:space="preserve"> REF _Ref440271182 \r \h </w:instrText>
      </w:r>
      <w:r w:rsidR="00026DB2">
        <w:rPr>
          <w:sz w:val="24"/>
          <w:szCs w:val="24"/>
        </w:rPr>
      </w:r>
      <w:r w:rsidR="00026DB2">
        <w:rPr>
          <w:sz w:val="24"/>
          <w:szCs w:val="24"/>
        </w:rPr>
        <w:fldChar w:fldCharType="separate"/>
      </w:r>
      <w:r w:rsidR="00A24167">
        <w:rPr>
          <w:sz w:val="24"/>
          <w:szCs w:val="24"/>
        </w:rPr>
        <w:t>3.3.1.9</w:t>
      </w:r>
      <w:r w:rsidR="00026DB2">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026DB2">
        <w:rPr>
          <w:bCs w:val="0"/>
          <w:sz w:val="24"/>
          <w:szCs w:val="24"/>
        </w:rPr>
        <w:fldChar w:fldCharType="begin"/>
      </w:r>
      <w:r w:rsidR="00B71B9D">
        <w:rPr>
          <w:bCs w:val="0"/>
          <w:sz w:val="24"/>
          <w:szCs w:val="24"/>
        </w:rPr>
        <w:instrText xml:space="preserve"> REF _Ref440271072 \r \h </w:instrText>
      </w:r>
      <w:r w:rsidR="00026DB2">
        <w:rPr>
          <w:bCs w:val="0"/>
          <w:sz w:val="24"/>
          <w:szCs w:val="24"/>
        </w:rPr>
      </w:r>
      <w:r w:rsidR="00026DB2">
        <w:rPr>
          <w:bCs w:val="0"/>
          <w:sz w:val="24"/>
          <w:szCs w:val="24"/>
        </w:rPr>
        <w:fldChar w:fldCharType="separate"/>
      </w:r>
      <w:r w:rsidR="00A24167">
        <w:rPr>
          <w:bCs w:val="0"/>
          <w:sz w:val="24"/>
          <w:szCs w:val="24"/>
        </w:rPr>
        <w:t>5.2</w:t>
      </w:r>
      <w:r w:rsidR="00026DB2">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026DB2">
        <w:rPr>
          <w:bCs w:val="0"/>
          <w:sz w:val="24"/>
          <w:szCs w:val="24"/>
        </w:rPr>
        <w:fldChar w:fldCharType="begin"/>
      </w:r>
      <w:r w:rsidR="00B71B9D">
        <w:rPr>
          <w:bCs w:val="0"/>
          <w:sz w:val="24"/>
          <w:szCs w:val="24"/>
        </w:rPr>
        <w:instrText xml:space="preserve"> REF _Ref440271036 \r \h </w:instrText>
      </w:r>
      <w:r w:rsidR="00026DB2">
        <w:rPr>
          <w:bCs w:val="0"/>
          <w:sz w:val="24"/>
          <w:szCs w:val="24"/>
        </w:rPr>
      </w:r>
      <w:r w:rsidR="00026DB2">
        <w:rPr>
          <w:bCs w:val="0"/>
          <w:sz w:val="24"/>
          <w:szCs w:val="24"/>
        </w:rPr>
        <w:fldChar w:fldCharType="separate"/>
      </w:r>
      <w:r w:rsidR="00A24167">
        <w:rPr>
          <w:bCs w:val="0"/>
          <w:sz w:val="24"/>
          <w:szCs w:val="24"/>
        </w:rPr>
        <w:t>5.4</w:t>
      </w:r>
      <w:r w:rsidR="00026DB2">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026DB2">
        <w:rPr>
          <w:bCs w:val="0"/>
          <w:sz w:val="24"/>
          <w:szCs w:val="24"/>
        </w:rPr>
        <w:fldChar w:fldCharType="begin"/>
      </w:r>
      <w:r w:rsidR="00B71B9D">
        <w:rPr>
          <w:bCs w:val="0"/>
          <w:sz w:val="24"/>
          <w:szCs w:val="24"/>
        </w:rPr>
        <w:instrText xml:space="preserve"> REF _Ref55336310 \r \h </w:instrText>
      </w:r>
      <w:r w:rsidR="00026DB2">
        <w:rPr>
          <w:bCs w:val="0"/>
          <w:sz w:val="24"/>
          <w:szCs w:val="24"/>
        </w:rPr>
      </w:r>
      <w:r w:rsidR="00026DB2">
        <w:rPr>
          <w:bCs w:val="0"/>
          <w:sz w:val="24"/>
          <w:szCs w:val="24"/>
        </w:rPr>
        <w:fldChar w:fldCharType="separate"/>
      </w:r>
      <w:r w:rsidR="00A24167">
        <w:rPr>
          <w:bCs w:val="0"/>
          <w:sz w:val="24"/>
          <w:szCs w:val="24"/>
        </w:rPr>
        <w:t>5.1</w:t>
      </w:r>
      <w:r w:rsidR="00026DB2">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26DB2">
        <w:rPr>
          <w:bCs w:val="0"/>
          <w:sz w:val="24"/>
          <w:szCs w:val="24"/>
        </w:rPr>
        <w:fldChar w:fldCharType="begin"/>
      </w:r>
      <w:r w:rsidR="00B71B9D">
        <w:rPr>
          <w:bCs w:val="0"/>
          <w:sz w:val="24"/>
          <w:szCs w:val="24"/>
        </w:rPr>
        <w:instrText xml:space="preserve"> REF _Ref55336310 \r \h </w:instrText>
      </w:r>
      <w:r w:rsidR="00026DB2">
        <w:rPr>
          <w:bCs w:val="0"/>
          <w:sz w:val="24"/>
          <w:szCs w:val="24"/>
        </w:rPr>
      </w:r>
      <w:r w:rsidR="00026DB2">
        <w:rPr>
          <w:bCs w:val="0"/>
          <w:sz w:val="24"/>
          <w:szCs w:val="24"/>
        </w:rPr>
        <w:fldChar w:fldCharType="separate"/>
      </w:r>
      <w:r w:rsidR="00A24167">
        <w:rPr>
          <w:bCs w:val="0"/>
          <w:sz w:val="24"/>
          <w:szCs w:val="24"/>
        </w:rPr>
        <w:t>5.1</w:t>
      </w:r>
      <w:r w:rsidR="00026DB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026DB2">
        <w:rPr>
          <w:sz w:val="24"/>
          <w:szCs w:val="24"/>
        </w:rPr>
        <w:fldChar w:fldCharType="begin"/>
      </w:r>
      <w:r w:rsidR="008D1B83">
        <w:rPr>
          <w:bCs w:val="0"/>
          <w:sz w:val="24"/>
          <w:szCs w:val="24"/>
        </w:rPr>
        <w:instrText xml:space="preserve"> REF _Ref442188512 \r \h </w:instrText>
      </w:r>
      <w:r w:rsidR="00026DB2">
        <w:rPr>
          <w:sz w:val="24"/>
          <w:szCs w:val="24"/>
        </w:rPr>
      </w:r>
      <w:r w:rsidR="00026DB2">
        <w:rPr>
          <w:sz w:val="24"/>
          <w:szCs w:val="24"/>
        </w:rPr>
        <w:fldChar w:fldCharType="separate"/>
      </w:r>
      <w:r w:rsidR="00A24167">
        <w:rPr>
          <w:bCs w:val="0"/>
          <w:sz w:val="24"/>
          <w:szCs w:val="24"/>
        </w:rPr>
        <w:t>т)</w:t>
      </w:r>
      <w:r w:rsidR="00026DB2">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026DB2">
        <w:rPr>
          <w:bCs w:val="0"/>
          <w:sz w:val="24"/>
          <w:szCs w:val="24"/>
        </w:rPr>
        <w:fldChar w:fldCharType="begin"/>
      </w:r>
      <w:r w:rsidR="003F5CDB">
        <w:rPr>
          <w:bCs w:val="0"/>
          <w:sz w:val="24"/>
          <w:szCs w:val="24"/>
        </w:rPr>
        <w:instrText xml:space="preserve"> REF _Ref440289953 \r \h </w:instrText>
      </w:r>
      <w:r w:rsidR="00026DB2">
        <w:rPr>
          <w:bCs w:val="0"/>
          <w:sz w:val="24"/>
          <w:szCs w:val="24"/>
        </w:rPr>
      </w:r>
      <w:r w:rsidR="00026DB2">
        <w:rPr>
          <w:bCs w:val="0"/>
          <w:sz w:val="24"/>
          <w:szCs w:val="24"/>
        </w:rPr>
        <w:fldChar w:fldCharType="separate"/>
      </w:r>
      <w:r w:rsidR="00A24167">
        <w:rPr>
          <w:bCs w:val="0"/>
          <w:sz w:val="24"/>
          <w:szCs w:val="24"/>
        </w:rPr>
        <w:t>3.4.1.3</w:t>
      </w:r>
      <w:r w:rsidR="00026DB2">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E12B10" w:rsidRPr="00AE143D">
        <w:rPr>
          <w:rFonts w:cs="Courier New"/>
          <w:b/>
          <w:color w:val="000000"/>
          <w:sz w:val="24"/>
          <w:szCs w:val="24"/>
        </w:rPr>
        <w:t>181 846,00</w:t>
      </w:r>
      <w:r w:rsidR="00E12B10">
        <w:rPr>
          <w:rFonts w:cs="Courier New"/>
          <w:color w:val="000000"/>
        </w:rPr>
        <w:t xml:space="preserve"> </w:t>
      </w:r>
      <w:r w:rsidR="00E12B10" w:rsidRPr="00441A42">
        <w:t>(</w:t>
      </w:r>
      <w:r w:rsidR="00E12B10" w:rsidRPr="00AE143D">
        <w:t>сто восемьдесят одна тысяча восемьсот сорок шесть</w:t>
      </w:r>
      <w:r w:rsidR="00E12B10">
        <w:t>)</w:t>
      </w:r>
      <w:r w:rsidR="00E12B10" w:rsidRPr="00AE143D">
        <w:t xml:space="preserve"> рублей </w:t>
      </w:r>
      <w:r w:rsidR="00E12B10" w:rsidRPr="00441A42">
        <w:t xml:space="preserve">  00 копеек РФ, без учета НДС; НДС составляет </w:t>
      </w:r>
      <w:r w:rsidR="00E12B10" w:rsidRPr="00AE143D">
        <w:rPr>
          <w:rFonts w:cs="Courier New"/>
          <w:b/>
          <w:color w:val="000000"/>
          <w:sz w:val="24"/>
          <w:szCs w:val="24"/>
        </w:rPr>
        <w:t>32</w:t>
      </w:r>
      <w:r w:rsidR="00E12B10" w:rsidRPr="00AE143D">
        <w:rPr>
          <w:rFonts w:cs="Courier New"/>
          <w:b/>
          <w:color w:val="000000"/>
        </w:rPr>
        <w:t> </w:t>
      </w:r>
      <w:r w:rsidR="00E12B10" w:rsidRPr="00AE143D">
        <w:rPr>
          <w:rFonts w:cs="Courier New"/>
          <w:b/>
          <w:color w:val="000000"/>
          <w:sz w:val="24"/>
          <w:szCs w:val="24"/>
        </w:rPr>
        <w:t>732</w:t>
      </w:r>
      <w:r w:rsidR="00E12B10" w:rsidRPr="00AE143D">
        <w:rPr>
          <w:rFonts w:cs="Courier New"/>
          <w:b/>
          <w:color w:val="000000"/>
        </w:rPr>
        <w:t>,</w:t>
      </w:r>
      <w:r w:rsidR="00E12B10" w:rsidRPr="00AE143D">
        <w:rPr>
          <w:rFonts w:cs="Courier New"/>
          <w:b/>
          <w:color w:val="000000"/>
          <w:sz w:val="24"/>
          <w:szCs w:val="24"/>
        </w:rPr>
        <w:t>28</w:t>
      </w:r>
      <w:r w:rsidR="00E12B10" w:rsidRPr="00F1342E">
        <w:rPr>
          <w:rFonts w:cs="Courier New"/>
          <w:color w:val="000000"/>
        </w:rPr>
        <w:t xml:space="preserve"> </w:t>
      </w:r>
      <w:r w:rsidR="00E12B10" w:rsidRPr="00441A42">
        <w:t>(</w:t>
      </w:r>
      <w:r w:rsidR="00E12B10" w:rsidRPr="00AE143D">
        <w:t>тридцать две тысячи семьсот тридцать два</w:t>
      </w:r>
      <w:r w:rsidR="00E12B10">
        <w:t>)</w:t>
      </w:r>
      <w:r w:rsidR="00E12B10" w:rsidRPr="00AE143D">
        <w:t xml:space="preserve"> рубля </w:t>
      </w:r>
      <w:r w:rsidR="00E12B10" w:rsidRPr="00441A42">
        <w:t xml:space="preserve"> </w:t>
      </w:r>
      <w:r w:rsidR="00E12B10">
        <w:t>28</w:t>
      </w:r>
      <w:r w:rsidR="00E12B10" w:rsidRPr="00441A42">
        <w:t xml:space="preserve"> копеек РФ;</w:t>
      </w:r>
      <w:r w:rsidR="00E12B10">
        <w:t xml:space="preserve">  </w:t>
      </w:r>
      <w:r w:rsidR="00E12B10" w:rsidRPr="00AE143D">
        <w:rPr>
          <w:rFonts w:cs="Courier New"/>
          <w:b/>
          <w:color w:val="000000"/>
          <w:sz w:val="24"/>
          <w:szCs w:val="24"/>
        </w:rPr>
        <w:t>214</w:t>
      </w:r>
      <w:r w:rsidR="00E12B10" w:rsidRPr="00AE143D">
        <w:rPr>
          <w:rFonts w:cs="Courier New"/>
          <w:b/>
          <w:color w:val="000000"/>
        </w:rPr>
        <w:t xml:space="preserve"> </w:t>
      </w:r>
      <w:r w:rsidR="00E12B10" w:rsidRPr="00AE143D">
        <w:rPr>
          <w:rFonts w:cs="Courier New"/>
          <w:b/>
          <w:color w:val="000000"/>
          <w:sz w:val="24"/>
          <w:szCs w:val="24"/>
        </w:rPr>
        <w:t>578</w:t>
      </w:r>
      <w:r w:rsidR="00E12B10" w:rsidRPr="00AE143D">
        <w:rPr>
          <w:rFonts w:cs="Courier New"/>
          <w:b/>
          <w:color w:val="000000"/>
        </w:rPr>
        <w:t>,</w:t>
      </w:r>
      <w:r w:rsidR="00E12B10" w:rsidRPr="00AE143D">
        <w:rPr>
          <w:rFonts w:cs="Courier New"/>
          <w:b/>
          <w:color w:val="000000"/>
          <w:sz w:val="24"/>
          <w:szCs w:val="24"/>
        </w:rPr>
        <w:t>28</w:t>
      </w:r>
      <w:r w:rsidR="00E12B10" w:rsidRPr="00F1342E">
        <w:rPr>
          <w:color w:val="000000"/>
        </w:rPr>
        <w:t xml:space="preserve"> </w:t>
      </w:r>
      <w:r w:rsidR="00E12B10" w:rsidRPr="00441A42">
        <w:t>(</w:t>
      </w:r>
      <w:r w:rsidR="00E12B10" w:rsidRPr="00AE143D">
        <w:t>двести четырнадцать тысяч пятьсот семьдесят восемь</w:t>
      </w:r>
      <w:r w:rsidR="00E12B10">
        <w:t>)</w:t>
      </w:r>
      <w:r w:rsidR="00E12B10" w:rsidRPr="00AE143D">
        <w:t xml:space="preserve"> рублей </w:t>
      </w:r>
      <w:r w:rsidR="00E12B10" w:rsidRPr="00441A42">
        <w:t xml:space="preserve">  </w:t>
      </w:r>
      <w:r w:rsidR="00E12B10">
        <w:t>28</w:t>
      </w:r>
      <w:r w:rsidR="00E12B10" w:rsidRPr="00441A42">
        <w:t xml:space="preserve"> копеек РФ, с учетом НДС.</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26DB2">
        <w:rPr>
          <w:bCs w:val="0"/>
          <w:sz w:val="24"/>
          <w:szCs w:val="24"/>
        </w:rPr>
        <w:fldChar w:fldCharType="begin"/>
      </w:r>
      <w:r w:rsidR="003F3A69">
        <w:rPr>
          <w:bCs w:val="0"/>
          <w:sz w:val="24"/>
          <w:szCs w:val="24"/>
        </w:rPr>
        <w:instrText xml:space="preserve"> REF _Ref55336310 \r \h </w:instrText>
      </w:r>
      <w:r w:rsidR="00026DB2">
        <w:rPr>
          <w:bCs w:val="0"/>
          <w:sz w:val="24"/>
          <w:szCs w:val="24"/>
        </w:rPr>
      </w:r>
      <w:r w:rsidR="00026DB2">
        <w:rPr>
          <w:bCs w:val="0"/>
          <w:sz w:val="24"/>
          <w:szCs w:val="24"/>
        </w:rPr>
        <w:fldChar w:fldCharType="separate"/>
      </w:r>
      <w:r w:rsidR="00A24167">
        <w:rPr>
          <w:bCs w:val="0"/>
          <w:sz w:val="24"/>
          <w:szCs w:val="24"/>
        </w:rPr>
        <w:t>5.1</w:t>
      </w:r>
      <w:r w:rsidR="00026DB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026DB2">
        <w:rPr>
          <w:bCs w:val="0"/>
          <w:sz w:val="24"/>
          <w:szCs w:val="24"/>
        </w:rPr>
        <w:fldChar w:fldCharType="begin"/>
      </w:r>
      <w:r w:rsidR="003F3A69">
        <w:rPr>
          <w:bCs w:val="0"/>
          <w:sz w:val="24"/>
          <w:szCs w:val="24"/>
        </w:rPr>
        <w:instrText xml:space="preserve"> REF _Ref440271072 \r \h </w:instrText>
      </w:r>
      <w:r w:rsidR="00026DB2">
        <w:rPr>
          <w:bCs w:val="0"/>
          <w:sz w:val="24"/>
          <w:szCs w:val="24"/>
        </w:rPr>
      </w:r>
      <w:r w:rsidR="00026DB2">
        <w:rPr>
          <w:bCs w:val="0"/>
          <w:sz w:val="24"/>
          <w:szCs w:val="24"/>
        </w:rPr>
        <w:fldChar w:fldCharType="separate"/>
      </w:r>
      <w:r w:rsidR="00A24167">
        <w:rPr>
          <w:bCs w:val="0"/>
          <w:sz w:val="24"/>
          <w:szCs w:val="24"/>
        </w:rPr>
        <w:t>5.2</w:t>
      </w:r>
      <w:r w:rsidR="00026DB2">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26DB2">
        <w:rPr>
          <w:bCs w:val="0"/>
          <w:sz w:val="24"/>
          <w:szCs w:val="24"/>
        </w:rPr>
        <w:fldChar w:fldCharType="begin"/>
      </w:r>
      <w:r w:rsidR="003F3A69">
        <w:rPr>
          <w:bCs w:val="0"/>
          <w:sz w:val="24"/>
          <w:szCs w:val="24"/>
        </w:rPr>
        <w:instrText xml:space="preserve"> REF _Ref306138385 \r \h </w:instrText>
      </w:r>
      <w:r w:rsidR="00026DB2">
        <w:rPr>
          <w:bCs w:val="0"/>
          <w:sz w:val="24"/>
          <w:szCs w:val="24"/>
        </w:rPr>
      </w:r>
      <w:r w:rsidR="00026DB2">
        <w:rPr>
          <w:bCs w:val="0"/>
          <w:sz w:val="24"/>
          <w:szCs w:val="24"/>
        </w:rPr>
        <w:fldChar w:fldCharType="separate"/>
      </w:r>
      <w:r w:rsidR="00A24167">
        <w:rPr>
          <w:bCs w:val="0"/>
          <w:sz w:val="24"/>
          <w:szCs w:val="24"/>
        </w:rPr>
        <w:t>3.6.4</w:t>
      </w:r>
      <w:r w:rsidR="00026DB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026DB2" w:rsidRPr="000F4365">
        <w:rPr>
          <w:bCs w:val="0"/>
          <w:sz w:val="24"/>
          <w:szCs w:val="24"/>
        </w:rPr>
        <w:fldChar w:fldCharType="begin"/>
      </w:r>
      <w:r w:rsidR="003F3A69" w:rsidRPr="000F4365">
        <w:rPr>
          <w:bCs w:val="0"/>
          <w:sz w:val="24"/>
          <w:szCs w:val="24"/>
        </w:rPr>
        <w:instrText xml:space="preserve"> REF _Ref440271628 \r \h </w:instrText>
      </w:r>
      <w:r w:rsidR="00026DB2" w:rsidRPr="000F4365">
        <w:rPr>
          <w:bCs w:val="0"/>
          <w:sz w:val="24"/>
          <w:szCs w:val="24"/>
        </w:rPr>
      </w:r>
      <w:r w:rsidR="00026DB2" w:rsidRPr="000F4365">
        <w:rPr>
          <w:bCs w:val="0"/>
          <w:sz w:val="24"/>
          <w:szCs w:val="24"/>
        </w:rPr>
        <w:fldChar w:fldCharType="separate"/>
      </w:r>
      <w:r w:rsidR="00A24167">
        <w:rPr>
          <w:bCs w:val="0"/>
          <w:sz w:val="24"/>
          <w:szCs w:val="24"/>
        </w:rPr>
        <w:t>3.3.9</w:t>
      </w:r>
      <w:r w:rsidR="00026DB2"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26DB2">
        <w:rPr>
          <w:sz w:val="24"/>
          <w:szCs w:val="24"/>
        </w:rPr>
        <w:fldChar w:fldCharType="begin"/>
      </w:r>
      <w:r w:rsidR="003F3A69">
        <w:rPr>
          <w:sz w:val="24"/>
          <w:szCs w:val="24"/>
        </w:rPr>
        <w:instrText xml:space="preserve"> REF _Ref440271964 \r \h </w:instrText>
      </w:r>
      <w:r w:rsidR="00026DB2">
        <w:rPr>
          <w:sz w:val="24"/>
          <w:szCs w:val="24"/>
        </w:rPr>
      </w:r>
      <w:r w:rsidR="00026DB2">
        <w:rPr>
          <w:sz w:val="24"/>
          <w:szCs w:val="24"/>
        </w:rPr>
        <w:fldChar w:fldCharType="separate"/>
      </w:r>
      <w:r w:rsidR="00A24167">
        <w:rPr>
          <w:sz w:val="24"/>
          <w:szCs w:val="24"/>
        </w:rPr>
        <w:t>5.1.3</w:t>
      </w:r>
      <w:r w:rsidR="00026DB2">
        <w:rPr>
          <w:sz w:val="24"/>
          <w:szCs w:val="24"/>
        </w:rPr>
        <w:fldChar w:fldCharType="end"/>
      </w:r>
      <w:r w:rsidR="00A600E3">
        <w:rPr>
          <w:sz w:val="24"/>
          <w:szCs w:val="24"/>
        </w:rPr>
        <w:t>)</w:t>
      </w:r>
      <w:r w:rsidRPr="00F82225">
        <w:rPr>
          <w:sz w:val="24"/>
          <w:szCs w:val="24"/>
        </w:rPr>
        <w:t>;</w:t>
      </w:r>
      <w:bookmarkEnd w:id="250"/>
    </w:p>
    <w:p w:rsidR="00763B0A" w:rsidRPr="007259EC" w:rsidRDefault="00763B0A" w:rsidP="00763B0A">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26DB2">
        <w:rPr>
          <w:sz w:val="24"/>
          <w:szCs w:val="24"/>
        </w:rPr>
        <w:fldChar w:fldCharType="begin"/>
      </w:r>
      <w:r w:rsidR="003F3A69">
        <w:rPr>
          <w:sz w:val="24"/>
          <w:szCs w:val="24"/>
        </w:rPr>
        <w:instrText xml:space="preserve"> REF _Ref440272035 \r \h </w:instrText>
      </w:r>
      <w:r w:rsidR="00026DB2">
        <w:rPr>
          <w:sz w:val="24"/>
          <w:szCs w:val="24"/>
        </w:rPr>
      </w:r>
      <w:r w:rsidR="00026DB2">
        <w:rPr>
          <w:sz w:val="24"/>
          <w:szCs w:val="24"/>
        </w:rPr>
        <w:fldChar w:fldCharType="separate"/>
      </w:r>
      <w:r w:rsidR="00A24167">
        <w:rPr>
          <w:sz w:val="24"/>
          <w:szCs w:val="24"/>
        </w:rPr>
        <w:t>5.11</w:t>
      </w:r>
      <w:r w:rsidR="00026DB2">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26DB2">
        <w:rPr>
          <w:sz w:val="24"/>
          <w:szCs w:val="24"/>
        </w:rPr>
        <w:fldChar w:fldCharType="begin"/>
      </w:r>
      <w:r w:rsidR="003F3A69">
        <w:rPr>
          <w:sz w:val="24"/>
          <w:szCs w:val="24"/>
        </w:rPr>
        <w:instrText xml:space="preserve"> REF _Ref440272051 \r \h </w:instrText>
      </w:r>
      <w:r w:rsidR="00026DB2">
        <w:rPr>
          <w:sz w:val="24"/>
          <w:szCs w:val="24"/>
        </w:rPr>
      </w:r>
      <w:r w:rsidR="00026DB2">
        <w:rPr>
          <w:sz w:val="24"/>
          <w:szCs w:val="24"/>
        </w:rPr>
        <w:fldChar w:fldCharType="separate"/>
      </w:r>
      <w:r w:rsidR="00A24167">
        <w:rPr>
          <w:sz w:val="24"/>
          <w:szCs w:val="24"/>
        </w:rPr>
        <w:t>5.12</w:t>
      </w:r>
      <w:r w:rsidR="00026DB2">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r w:rsidR="00026DB2">
        <w:rPr>
          <w:sz w:val="24"/>
          <w:szCs w:val="24"/>
        </w:rPr>
        <w:fldChar w:fldCharType="begin"/>
      </w:r>
      <w:r w:rsidR="003F3A69">
        <w:rPr>
          <w:sz w:val="24"/>
          <w:szCs w:val="24"/>
        </w:rPr>
        <w:instrText xml:space="preserve"> REF _Ref440272147 \r \h </w:instrText>
      </w:r>
      <w:r w:rsidR="00026DB2">
        <w:rPr>
          <w:sz w:val="24"/>
          <w:szCs w:val="24"/>
        </w:rPr>
      </w:r>
      <w:r w:rsidR="00026DB2">
        <w:rPr>
          <w:sz w:val="24"/>
          <w:szCs w:val="24"/>
        </w:rPr>
        <w:fldChar w:fldCharType="separate"/>
      </w:r>
      <w:r w:rsidR="00A24167">
        <w:rPr>
          <w:sz w:val="24"/>
          <w:szCs w:val="24"/>
        </w:rPr>
        <w:t>5.6.2</w:t>
      </w:r>
      <w:r w:rsidR="00026DB2">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26DB2">
        <w:rPr>
          <w:sz w:val="24"/>
          <w:szCs w:val="24"/>
        </w:rPr>
        <w:fldChar w:fldCharType="begin"/>
      </w:r>
      <w:r w:rsidR="003C2207">
        <w:rPr>
          <w:sz w:val="24"/>
          <w:szCs w:val="24"/>
        </w:rPr>
        <w:instrText xml:space="preserve"> REF _Ref55336378 \r \h </w:instrText>
      </w:r>
      <w:r w:rsidR="00026DB2">
        <w:rPr>
          <w:sz w:val="24"/>
          <w:szCs w:val="24"/>
        </w:rPr>
      </w:r>
      <w:r w:rsidR="00026DB2">
        <w:rPr>
          <w:sz w:val="24"/>
          <w:szCs w:val="24"/>
        </w:rPr>
        <w:fldChar w:fldCharType="separate"/>
      </w:r>
      <w:r w:rsidR="00A24167">
        <w:rPr>
          <w:sz w:val="24"/>
          <w:szCs w:val="24"/>
        </w:rPr>
        <w:t>5.7</w:t>
      </w:r>
      <w:r w:rsidR="00026DB2">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26DB2">
        <w:rPr>
          <w:sz w:val="24"/>
          <w:szCs w:val="24"/>
        </w:rPr>
        <w:fldChar w:fldCharType="begin"/>
      </w:r>
      <w:r w:rsidR="003C2207">
        <w:rPr>
          <w:sz w:val="24"/>
          <w:szCs w:val="24"/>
        </w:rPr>
        <w:instrText xml:space="preserve"> REF _Ref55336398 \r \h </w:instrText>
      </w:r>
      <w:r w:rsidR="00026DB2">
        <w:rPr>
          <w:sz w:val="24"/>
          <w:szCs w:val="24"/>
        </w:rPr>
      </w:r>
      <w:r w:rsidR="00026DB2">
        <w:rPr>
          <w:sz w:val="24"/>
          <w:szCs w:val="24"/>
        </w:rPr>
        <w:fldChar w:fldCharType="separate"/>
      </w:r>
      <w:r w:rsidR="00A24167">
        <w:rPr>
          <w:sz w:val="24"/>
          <w:szCs w:val="24"/>
        </w:rPr>
        <w:t>5.8</w:t>
      </w:r>
      <w:r w:rsidR="00026DB2">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26DB2">
        <w:rPr>
          <w:sz w:val="24"/>
          <w:szCs w:val="24"/>
        </w:rPr>
        <w:fldChar w:fldCharType="begin"/>
      </w:r>
      <w:r w:rsidR="003C2207">
        <w:rPr>
          <w:sz w:val="24"/>
          <w:szCs w:val="24"/>
        </w:rPr>
        <w:instrText xml:space="preserve"> REF _Ref440272256 \r \h </w:instrText>
      </w:r>
      <w:r w:rsidR="00026DB2">
        <w:rPr>
          <w:sz w:val="24"/>
          <w:szCs w:val="24"/>
        </w:rPr>
      </w:r>
      <w:r w:rsidR="00026DB2">
        <w:rPr>
          <w:sz w:val="24"/>
          <w:szCs w:val="24"/>
        </w:rPr>
        <w:fldChar w:fldCharType="separate"/>
      </w:r>
      <w:r w:rsidR="00A24167">
        <w:rPr>
          <w:sz w:val="24"/>
          <w:szCs w:val="24"/>
        </w:rPr>
        <w:t>5.13</w:t>
      </w:r>
      <w:r w:rsidR="00026DB2">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26DB2">
        <w:rPr>
          <w:bCs w:val="0"/>
          <w:sz w:val="24"/>
          <w:szCs w:val="24"/>
        </w:rPr>
        <w:fldChar w:fldCharType="begin"/>
      </w:r>
      <w:r w:rsidR="000F4365">
        <w:rPr>
          <w:bCs w:val="0"/>
          <w:sz w:val="24"/>
          <w:szCs w:val="24"/>
        </w:rPr>
        <w:instrText xml:space="preserve"> REF _Ref440291364 \r \h </w:instrText>
      </w:r>
      <w:r w:rsidR="00026DB2">
        <w:rPr>
          <w:bCs w:val="0"/>
          <w:sz w:val="24"/>
          <w:szCs w:val="24"/>
        </w:rPr>
      </w:r>
      <w:r w:rsidR="00026DB2">
        <w:rPr>
          <w:bCs w:val="0"/>
          <w:sz w:val="24"/>
          <w:szCs w:val="24"/>
        </w:rPr>
        <w:fldChar w:fldCharType="separate"/>
      </w:r>
      <w:r w:rsidR="00A24167">
        <w:rPr>
          <w:bCs w:val="0"/>
          <w:sz w:val="24"/>
          <w:szCs w:val="24"/>
        </w:rPr>
        <w:t>3.3.8.1</w:t>
      </w:r>
      <w:r w:rsidR="00026DB2">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26DB2">
        <w:rPr>
          <w:sz w:val="24"/>
          <w:szCs w:val="24"/>
        </w:rPr>
        <w:fldChar w:fldCharType="begin"/>
      </w:r>
      <w:r w:rsidR="000F4365">
        <w:rPr>
          <w:bCs w:val="0"/>
          <w:sz w:val="24"/>
          <w:szCs w:val="24"/>
        </w:rPr>
        <w:instrText xml:space="preserve"> REF _Ref303669127 \r \h </w:instrText>
      </w:r>
      <w:r w:rsidR="00026DB2">
        <w:rPr>
          <w:sz w:val="24"/>
          <w:szCs w:val="24"/>
        </w:rPr>
      </w:r>
      <w:r w:rsidR="00026DB2">
        <w:rPr>
          <w:sz w:val="24"/>
          <w:szCs w:val="24"/>
        </w:rPr>
        <w:fldChar w:fldCharType="separate"/>
      </w:r>
      <w:r w:rsidR="00A24167">
        <w:rPr>
          <w:bCs w:val="0"/>
          <w:sz w:val="24"/>
          <w:szCs w:val="24"/>
        </w:rPr>
        <w:t>3.3.8.2</w:t>
      </w:r>
      <w:r w:rsidR="00026DB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26DB2">
        <w:rPr>
          <w:bCs w:val="0"/>
          <w:sz w:val="24"/>
          <w:szCs w:val="24"/>
        </w:rPr>
        <w:fldChar w:fldCharType="begin"/>
      </w:r>
      <w:r w:rsidR="003C2207">
        <w:rPr>
          <w:bCs w:val="0"/>
          <w:sz w:val="24"/>
          <w:szCs w:val="24"/>
        </w:rPr>
        <w:instrText xml:space="preserve"> REF _Ref440272510 \r \h </w:instrText>
      </w:r>
      <w:r w:rsidR="00026DB2">
        <w:rPr>
          <w:bCs w:val="0"/>
          <w:sz w:val="24"/>
          <w:szCs w:val="24"/>
        </w:rPr>
      </w:r>
      <w:r w:rsidR="00026DB2">
        <w:rPr>
          <w:bCs w:val="0"/>
          <w:sz w:val="24"/>
          <w:szCs w:val="24"/>
        </w:rPr>
        <w:fldChar w:fldCharType="separate"/>
      </w:r>
      <w:r w:rsidR="00A24167">
        <w:rPr>
          <w:bCs w:val="0"/>
          <w:sz w:val="24"/>
          <w:szCs w:val="24"/>
        </w:rPr>
        <w:t>5.15</w:t>
      </w:r>
      <w:r w:rsidR="00026DB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26DB2">
        <w:rPr>
          <w:bCs w:val="0"/>
          <w:sz w:val="24"/>
          <w:szCs w:val="24"/>
        </w:rPr>
        <w:fldChar w:fldCharType="begin"/>
      </w:r>
      <w:r w:rsidR="000F4365">
        <w:rPr>
          <w:bCs w:val="0"/>
          <w:sz w:val="24"/>
          <w:szCs w:val="24"/>
        </w:rPr>
        <w:instrText xml:space="preserve"> REF _Ref440291364 \r \h </w:instrText>
      </w:r>
      <w:r w:rsidR="00026DB2">
        <w:rPr>
          <w:bCs w:val="0"/>
          <w:sz w:val="24"/>
          <w:szCs w:val="24"/>
        </w:rPr>
      </w:r>
      <w:r w:rsidR="00026DB2">
        <w:rPr>
          <w:bCs w:val="0"/>
          <w:sz w:val="24"/>
          <w:szCs w:val="24"/>
        </w:rPr>
        <w:fldChar w:fldCharType="separate"/>
      </w:r>
      <w:r w:rsidR="00A24167">
        <w:rPr>
          <w:bCs w:val="0"/>
          <w:sz w:val="24"/>
          <w:szCs w:val="24"/>
        </w:rPr>
        <w:t>3.3.8.1</w:t>
      </w:r>
      <w:r w:rsidR="00026DB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26DB2">
        <w:rPr>
          <w:bCs w:val="0"/>
          <w:sz w:val="24"/>
          <w:szCs w:val="24"/>
          <w:lang w:eastAsia="ru-RU"/>
        </w:rPr>
        <w:fldChar w:fldCharType="begin"/>
      </w:r>
      <w:r w:rsidR="003C2207">
        <w:rPr>
          <w:bCs w:val="0"/>
          <w:sz w:val="24"/>
          <w:szCs w:val="24"/>
          <w:lang w:eastAsia="ru-RU"/>
        </w:rPr>
        <w:instrText xml:space="preserve"> REF _Ref440272678 \r \h </w:instrText>
      </w:r>
      <w:r w:rsidR="00026DB2">
        <w:rPr>
          <w:bCs w:val="0"/>
          <w:sz w:val="24"/>
          <w:szCs w:val="24"/>
          <w:lang w:eastAsia="ru-RU"/>
        </w:rPr>
      </w:r>
      <w:r w:rsidR="00026DB2">
        <w:rPr>
          <w:bCs w:val="0"/>
          <w:sz w:val="24"/>
          <w:szCs w:val="24"/>
          <w:lang w:eastAsia="ru-RU"/>
        </w:rPr>
        <w:fldChar w:fldCharType="separate"/>
      </w:r>
      <w:r w:rsidR="00A24167">
        <w:rPr>
          <w:bCs w:val="0"/>
          <w:sz w:val="24"/>
          <w:szCs w:val="24"/>
          <w:lang w:eastAsia="ru-RU"/>
        </w:rPr>
        <w:t>5.13</w:t>
      </w:r>
      <w:r w:rsidR="00026DB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r w:rsidR="00026DB2">
        <w:rPr>
          <w:sz w:val="24"/>
          <w:szCs w:val="24"/>
        </w:rPr>
        <w:fldChar w:fldCharType="begin"/>
      </w:r>
      <w:r w:rsidR="00065ED6">
        <w:rPr>
          <w:bCs w:val="0"/>
          <w:sz w:val="24"/>
          <w:szCs w:val="24"/>
        </w:rPr>
        <w:instrText xml:space="preserve"> REF _Ref440289953 \r \h </w:instrText>
      </w:r>
      <w:r w:rsidR="00026DB2">
        <w:rPr>
          <w:sz w:val="24"/>
          <w:szCs w:val="24"/>
        </w:rPr>
      </w:r>
      <w:r w:rsidR="00026DB2">
        <w:rPr>
          <w:sz w:val="24"/>
          <w:szCs w:val="24"/>
        </w:rPr>
        <w:fldChar w:fldCharType="separate"/>
      </w:r>
      <w:r w:rsidR="00A24167">
        <w:rPr>
          <w:bCs w:val="0"/>
          <w:sz w:val="24"/>
          <w:szCs w:val="24"/>
        </w:rPr>
        <w:t>3.4.1.3</w:t>
      </w:r>
      <w:r w:rsidR="00026DB2">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26DB2">
        <w:rPr>
          <w:bCs w:val="0"/>
          <w:sz w:val="24"/>
          <w:szCs w:val="24"/>
        </w:rPr>
        <w:fldChar w:fldCharType="begin"/>
      </w:r>
      <w:r w:rsidR="00414CAF">
        <w:rPr>
          <w:bCs w:val="0"/>
          <w:sz w:val="24"/>
          <w:szCs w:val="24"/>
        </w:rPr>
        <w:instrText xml:space="preserve"> REF _Ref303683929 \r \h </w:instrText>
      </w:r>
      <w:r w:rsidR="00026DB2">
        <w:rPr>
          <w:bCs w:val="0"/>
          <w:sz w:val="24"/>
          <w:szCs w:val="24"/>
        </w:rPr>
      </w:r>
      <w:r w:rsidR="00026DB2">
        <w:rPr>
          <w:bCs w:val="0"/>
          <w:sz w:val="24"/>
          <w:szCs w:val="24"/>
        </w:rPr>
        <w:fldChar w:fldCharType="separate"/>
      </w:r>
      <w:r w:rsidR="00A24167">
        <w:rPr>
          <w:bCs w:val="0"/>
          <w:sz w:val="24"/>
          <w:szCs w:val="24"/>
        </w:rPr>
        <w:t>3.10</w:t>
      </w:r>
      <w:r w:rsidR="00026DB2">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127018, г. Москва, ул. 2-я Ямская, дом 4, </w:t>
      </w:r>
      <w:proofErr w:type="spellStart"/>
      <w:r w:rsidRPr="008D1B83">
        <w:rPr>
          <w:bCs w:val="0"/>
          <w:sz w:val="24"/>
          <w:szCs w:val="24"/>
        </w:rPr>
        <w:t>каб</w:t>
      </w:r>
      <w:proofErr w:type="spellEnd"/>
      <w:r w:rsidRPr="008D1B83">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026DB2">
        <w:rPr>
          <w:sz w:val="24"/>
          <w:szCs w:val="24"/>
        </w:rPr>
        <w:fldChar w:fldCharType="begin"/>
      </w:r>
      <w:r>
        <w:rPr>
          <w:sz w:val="24"/>
          <w:szCs w:val="24"/>
        </w:rPr>
        <w:instrText xml:space="preserve"> REF _Ref442188624 \r \h </w:instrText>
      </w:r>
      <w:r w:rsidR="00026DB2">
        <w:rPr>
          <w:sz w:val="24"/>
          <w:szCs w:val="24"/>
        </w:rPr>
      </w:r>
      <w:r w:rsidR="00026DB2">
        <w:rPr>
          <w:sz w:val="24"/>
          <w:szCs w:val="24"/>
        </w:rPr>
        <w:fldChar w:fldCharType="separate"/>
      </w:r>
      <w:r w:rsidR="00A24167">
        <w:rPr>
          <w:sz w:val="24"/>
          <w:szCs w:val="24"/>
        </w:rPr>
        <w:t>3.3.14.9</w:t>
      </w:r>
      <w:r w:rsidR="00026DB2">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E322CA" w:rsidRPr="00E322CA">
        <w:rPr>
          <w:b/>
          <w:bCs w:val="0"/>
          <w:sz w:val="24"/>
          <w:szCs w:val="24"/>
        </w:rPr>
        <w:t>15 марта</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026DB2">
        <w:rPr>
          <w:sz w:val="24"/>
          <w:szCs w:val="24"/>
        </w:rPr>
        <w:fldChar w:fldCharType="begin"/>
      </w:r>
      <w:r w:rsidR="008D1B83">
        <w:rPr>
          <w:bCs w:val="0"/>
          <w:sz w:val="24"/>
          <w:szCs w:val="24"/>
        </w:rPr>
        <w:instrText xml:space="preserve"> REF _Ref442188512 \r \h </w:instrText>
      </w:r>
      <w:r w:rsidR="00026DB2">
        <w:rPr>
          <w:sz w:val="24"/>
          <w:szCs w:val="24"/>
        </w:rPr>
      </w:r>
      <w:r w:rsidR="00026DB2">
        <w:rPr>
          <w:sz w:val="24"/>
          <w:szCs w:val="24"/>
        </w:rPr>
        <w:fldChar w:fldCharType="separate"/>
      </w:r>
      <w:r w:rsidR="00A24167">
        <w:rPr>
          <w:bCs w:val="0"/>
          <w:sz w:val="24"/>
          <w:szCs w:val="24"/>
        </w:rPr>
        <w:t>т)</w:t>
      </w:r>
      <w:r w:rsidR="00026DB2">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26DB2">
        <w:rPr>
          <w:sz w:val="24"/>
          <w:szCs w:val="24"/>
        </w:rPr>
        <w:fldChar w:fldCharType="begin"/>
      </w:r>
      <w:r w:rsidR="005818B2">
        <w:rPr>
          <w:sz w:val="24"/>
          <w:szCs w:val="24"/>
        </w:rPr>
        <w:instrText xml:space="preserve"> REF _Ref440272931 \r \h </w:instrText>
      </w:r>
      <w:r w:rsidR="00026DB2">
        <w:rPr>
          <w:sz w:val="24"/>
          <w:szCs w:val="24"/>
        </w:rPr>
      </w:r>
      <w:r w:rsidR="00026DB2">
        <w:rPr>
          <w:sz w:val="24"/>
          <w:szCs w:val="24"/>
        </w:rPr>
        <w:fldChar w:fldCharType="separate"/>
      </w:r>
      <w:r w:rsidR="00A24167">
        <w:rPr>
          <w:sz w:val="24"/>
          <w:szCs w:val="24"/>
        </w:rPr>
        <w:t>2</w:t>
      </w:r>
      <w:r w:rsidR="00026DB2">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026DB2">
        <w:rPr>
          <w:b w:val="0"/>
          <w:szCs w:val="24"/>
        </w:rPr>
        <w:fldChar w:fldCharType="begin"/>
      </w:r>
      <w:r w:rsidR="00A154B7">
        <w:rPr>
          <w:b w:val="0"/>
          <w:szCs w:val="24"/>
        </w:rPr>
        <w:instrText xml:space="preserve"> REF _Ref440275279 \r \h </w:instrText>
      </w:r>
      <w:r w:rsidR="00026DB2">
        <w:rPr>
          <w:b w:val="0"/>
          <w:szCs w:val="24"/>
        </w:rPr>
      </w:r>
      <w:r w:rsidR="00026DB2">
        <w:rPr>
          <w:b w:val="0"/>
          <w:szCs w:val="24"/>
        </w:rPr>
        <w:fldChar w:fldCharType="separate"/>
      </w:r>
      <w:r w:rsidR="00A24167">
        <w:rPr>
          <w:b w:val="0"/>
          <w:szCs w:val="24"/>
        </w:rPr>
        <w:t>1.1.4</w:t>
      </w:r>
      <w:r w:rsidR="00026DB2">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026DB2">
        <w:rPr>
          <w:b w:val="0"/>
          <w:szCs w:val="24"/>
        </w:rPr>
        <w:fldChar w:fldCharType="begin"/>
      </w:r>
      <w:r w:rsidR="00D56F8C">
        <w:rPr>
          <w:b w:val="0"/>
          <w:szCs w:val="24"/>
        </w:rPr>
        <w:instrText xml:space="preserve"> REF _Ref86826666 \r \h </w:instrText>
      </w:r>
      <w:r w:rsidR="00026DB2">
        <w:rPr>
          <w:b w:val="0"/>
          <w:szCs w:val="24"/>
        </w:rPr>
      </w:r>
      <w:r w:rsidR="00026DB2">
        <w:rPr>
          <w:b w:val="0"/>
          <w:szCs w:val="24"/>
        </w:rPr>
        <w:fldChar w:fldCharType="separate"/>
      </w:r>
      <w:r w:rsidR="00A24167">
        <w:rPr>
          <w:b w:val="0"/>
          <w:szCs w:val="24"/>
        </w:rPr>
        <w:t>5.3</w:t>
      </w:r>
      <w:r w:rsidR="00026DB2">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026DB2">
        <w:rPr>
          <w:b w:val="0"/>
          <w:szCs w:val="24"/>
        </w:rPr>
        <w:fldChar w:fldCharType="begin"/>
      </w:r>
      <w:r w:rsidR="00D56F8C">
        <w:rPr>
          <w:b w:val="0"/>
          <w:szCs w:val="24"/>
        </w:rPr>
        <w:instrText xml:space="preserve"> REF _Ref86826666 \r \h </w:instrText>
      </w:r>
      <w:r w:rsidR="00026DB2">
        <w:rPr>
          <w:b w:val="0"/>
          <w:szCs w:val="24"/>
        </w:rPr>
      </w:r>
      <w:r w:rsidR="00026DB2">
        <w:rPr>
          <w:b w:val="0"/>
          <w:szCs w:val="24"/>
        </w:rPr>
        <w:fldChar w:fldCharType="separate"/>
      </w:r>
      <w:r w:rsidR="00A24167">
        <w:rPr>
          <w:b w:val="0"/>
          <w:szCs w:val="24"/>
        </w:rPr>
        <w:t>5.3</w:t>
      </w:r>
      <w:r w:rsidR="00026DB2">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026DB2">
        <w:rPr>
          <w:sz w:val="24"/>
          <w:szCs w:val="24"/>
        </w:rPr>
        <w:fldChar w:fldCharType="begin"/>
      </w:r>
      <w:r w:rsidR="00B500A2">
        <w:rPr>
          <w:sz w:val="24"/>
          <w:szCs w:val="24"/>
        </w:rPr>
        <w:instrText xml:space="preserve"> REF _Ref299109207 \r \h </w:instrText>
      </w:r>
      <w:r w:rsidR="00026DB2">
        <w:rPr>
          <w:sz w:val="24"/>
          <w:szCs w:val="24"/>
        </w:rPr>
      </w:r>
      <w:r w:rsidR="00026DB2">
        <w:rPr>
          <w:sz w:val="24"/>
          <w:szCs w:val="24"/>
        </w:rPr>
        <w:fldChar w:fldCharType="separate"/>
      </w:r>
      <w:r w:rsidR="00A24167">
        <w:rPr>
          <w:sz w:val="24"/>
          <w:szCs w:val="24"/>
        </w:rPr>
        <w:t>3.3.14.6</w:t>
      </w:r>
      <w:r w:rsidR="00026DB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26DB2">
        <w:rPr>
          <w:sz w:val="24"/>
          <w:szCs w:val="24"/>
        </w:rPr>
        <w:fldChar w:fldCharType="begin"/>
      </w:r>
      <w:r w:rsidR="009C271D">
        <w:rPr>
          <w:sz w:val="24"/>
          <w:szCs w:val="24"/>
        </w:rPr>
        <w:instrText xml:space="preserve"> REF _Ref306008743 \r \h </w:instrText>
      </w:r>
      <w:r w:rsidR="00026DB2">
        <w:rPr>
          <w:sz w:val="24"/>
          <w:szCs w:val="24"/>
        </w:rPr>
      </w:r>
      <w:r w:rsidR="00026DB2">
        <w:rPr>
          <w:sz w:val="24"/>
          <w:szCs w:val="24"/>
        </w:rPr>
        <w:fldChar w:fldCharType="separate"/>
      </w:r>
      <w:r w:rsidR="00A24167">
        <w:rPr>
          <w:sz w:val="24"/>
          <w:szCs w:val="24"/>
        </w:rPr>
        <w:t>3.3.4</w:t>
      </w:r>
      <w:r w:rsidR="00026DB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26DB2">
        <w:rPr>
          <w:sz w:val="24"/>
          <w:szCs w:val="24"/>
        </w:rPr>
        <w:fldChar w:fldCharType="begin"/>
      </w:r>
      <w:r w:rsidR="00D56F8C">
        <w:rPr>
          <w:sz w:val="24"/>
          <w:szCs w:val="24"/>
        </w:rPr>
        <w:instrText xml:space="preserve"> REF _Ref55279015 \r \h </w:instrText>
      </w:r>
      <w:r w:rsidR="00026DB2">
        <w:rPr>
          <w:sz w:val="24"/>
          <w:szCs w:val="24"/>
        </w:rPr>
      </w:r>
      <w:r w:rsidR="00026DB2">
        <w:rPr>
          <w:sz w:val="24"/>
          <w:szCs w:val="24"/>
        </w:rPr>
        <w:fldChar w:fldCharType="separate"/>
      </w:r>
      <w:r w:rsidR="00A24167">
        <w:rPr>
          <w:sz w:val="24"/>
          <w:szCs w:val="24"/>
        </w:rPr>
        <w:t>3.3.1.6</w:t>
      </w:r>
      <w:r w:rsidR="00026DB2">
        <w:rPr>
          <w:sz w:val="24"/>
          <w:szCs w:val="24"/>
        </w:rPr>
        <w:fldChar w:fldCharType="end"/>
      </w:r>
      <w:r w:rsidRPr="00492C8B">
        <w:rPr>
          <w:sz w:val="24"/>
          <w:szCs w:val="24"/>
        </w:rPr>
        <w:t xml:space="preserve"> и </w:t>
      </w:r>
      <w:r w:rsidR="00026DB2">
        <w:rPr>
          <w:sz w:val="24"/>
          <w:szCs w:val="24"/>
        </w:rPr>
        <w:fldChar w:fldCharType="begin"/>
      </w:r>
      <w:r w:rsidR="00D56F8C">
        <w:rPr>
          <w:sz w:val="24"/>
          <w:szCs w:val="24"/>
        </w:rPr>
        <w:instrText xml:space="preserve"> REF _Ref195087786 \r \h </w:instrText>
      </w:r>
      <w:r w:rsidR="00026DB2">
        <w:rPr>
          <w:sz w:val="24"/>
          <w:szCs w:val="24"/>
        </w:rPr>
      </w:r>
      <w:r w:rsidR="00026DB2">
        <w:rPr>
          <w:sz w:val="24"/>
          <w:szCs w:val="24"/>
        </w:rPr>
        <w:fldChar w:fldCharType="separate"/>
      </w:r>
      <w:r w:rsidR="00A24167">
        <w:rPr>
          <w:sz w:val="24"/>
          <w:szCs w:val="24"/>
        </w:rPr>
        <w:t>3.3.1.7</w:t>
      </w:r>
      <w:r w:rsidR="00026DB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026DB2">
        <w:rPr>
          <w:sz w:val="24"/>
          <w:szCs w:val="24"/>
        </w:rPr>
        <w:fldChar w:fldCharType="begin"/>
      </w:r>
      <w:r w:rsidR="00D56F8C">
        <w:rPr>
          <w:sz w:val="24"/>
          <w:szCs w:val="24"/>
        </w:rPr>
        <w:instrText xml:space="preserve"> REF _Ref86826666 \r \h </w:instrText>
      </w:r>
      <w:r w:rsidR="00026DB2">
        <w:rPr>
          <w:sz w:val="24"/>
          <w:szCs w:val="24"/>
        </w:rPr>
      </w:r>
      <w:r w:rsidR="00026DB2">
        <w:rPr>
          <w:sz w:val="24"/>
          <w:szCs w:val="24"/>
        </w:rPr>
        <w:fldChar w:fldCharType="separate"/>
      </w:r>
      <w:r w:rsidR="00A24167">
        <w:rPr>
          <w:sz w:val="24"/>
          <w:szCs w:val="24"/>
        </w:rPr>
        <w:t>5.3</w:t>
      </w:r>
      <w:r w:rsidR="00026DB2">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026DB2">
        <w:rPr>
          <w:sz w:val="24"/>
          <w:szCs w:val="24"/>
        </w:rPr>
        <w:fldChar w:fldCharType="begin"/>
      </w:r>
      <w:r w:rsidR="004E7FE3">
        <w:rPr>
          <w:sz w:val="24"/>
          <w:szCs w:val="24"/>
        </w:rPr>
        <w:instrText xml:space="preserve"> REF _Ref440292752 \r \h </w:instrText>
      </w:r>
      <w:r w:rsidR="00026DB2">
        <w:rPr>
          <w:sz w:val="24"/>
          <w:szCs w:val="24"/>
        </w:rPr>
      </w:r>
      <w:r w:rsidR="00026DB2">
        <w:rPr>
          <w:sz w:val="24"/>
          <w:szCs w:val="24"/>
        </w:rPr>
        <w:fldChar w:fldCharType="separate"/>
      </w:r>
      <w:r w:rsidR="00A24167">
        <w:rPr>
          <w:sz w:val="24"/>
          <w:szCs w:val="24"/>
        </w:rPr>
        <w:t>2</w:t>
      </w:r>
      <w:r w:rsidR="00026DB2">
        <w:rPr>
          <w:sz w:val="24"/>
          <w:szCs w:val="24"/>
        </w:rPr>
        <w:fldChar w:fldCharType="end"/>
      </w:r>
      <w:r w:rsidRPr="00B86686">
        <w:rPr>
          <w:sz w:val="24"/>
          <w:szCs w:val="24"/>
        </w:rPr>
        <w:t xml:space="preserve"> и </w:t>
      </w:r>
      <w:r w:rsidR="00026DB2">
        <w:rPr>
          <w:sz w:val="24"/>
          <w:szCs w:val="24"/>
        </w:rPr>
        <w:fldChar w:fldCharType="begin"/>
      </w:r>
      <w:r w:rsidR="004E7FE3">
        <w:rPr>
          <w:sz w:val="24"/>
          <w:szCs w:val="24"/>
        </w:rPr>
        <w:instrText xml:space="preserve"> REF _Ref440292779 \r \h </w:instrText>
      </w:r>
      <w:r w:rsidR="00026DB2">
        <w:rPr>
          <w:sz w:val="24"/>
          <w:szCs w:val="24"/>
        </w:rPr>
      </w:r>
      <w:r w:rsidR="00026DB2">
        <w:rPr>
          <w:sz w:val="24"/>
          <w:szCs w:val="24"/>
        </w:rPr>
        <w:fldChar w:fldCharType="separate"/>
      </w:r>
      <w:r w:rsidR="00A24167">
        <w:rPr>
          <w:sz w:val="24"/>
          <w:szCs w:val="24"/>
        </w:rPr>
        <w:t>4</w:t>
      </w:r>
      <w:r w:rsidR="00026DB2">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026DB2">
        <w:rPr>
          <w:sz w:val="24"/>
          <w:szCs w:val="24"/>
        </w:rPr>
        <w:fldChar w:fldCharType="begin"/>
      </w:r>
      <w:r w:rsidR="0019725C">
        <w:rPr>
          <w:sz w:val="24"/>
          <w:szCs w:val="24"/>
        </w:rPr>
        <w:instrText xml:space="preserve"> REF _Ref440292555 \r \h </w:instrText>
      </w:r>
      <w:r w:rsidR="00026DB2">
        <w:rPr>
          <w:sz w:val="24"/>
          <w:szCs w:val="24"/>
        </w:rPr>
      </w:r>
      <w:r w:rsidR="00026DB2">
        <w:rPr>
          <w:sz w:val="24"/>
          <w:szCs w:val="24"/>
        </w:rPr>
        <w:fldChar w:fldCharType="separate"/>
      </w:r>
      <w:r w:rsidR="00A24167">
        <w:rPr>
          <w:sz w:val="24"/>
          <w:szCs w:val="24"/>
        </w:rPr>
        <w:t>4</w:t>
      </w:r>
      <w:r w:rsidR="00026DB2">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026DB2">
        <w:rPr>
          <w:sz w:val="24"/>
          <w:szCs w:val="24"/>
        </w:rPr>
        <w:fldChar w:fldCharType="begin"/>
      </w:r>
      <w:r w:rsidR="00D56F8C">
        <w:rPr>
          <w:sz w:val="24"/>
          <w:szCs w:val="24"/>
        </w:rPr>
        <w:instrText xml:space="preserve"> REF _Ref440271182 \r \h </w:instrText>
      </w:r>
      <w:r w:rsidR="00026DB2">
        <w:rPr>
          <w:sz w:val="24"/>
          <w:szCs w:val="24"/>
        </w:rPr>
      </w:r>
      <w:r w:rsidR="00026DB2">
        <w:rPr>
          <w:sz w:val="24"/>
          <w:szCs w:val="24"/>
        </w:rPr>
        <w:fldChar w:fldCharType="separate"/>
      </w:r>
      <w:r w:rsidR="00A24167">
        <w:rPr>
          <w:sz w:val="24"/>
          <w:szCs w:val="24"/>
        </w:rPr>
        <w:t>3.3.1.9</w:t>
      </w:r>
      <w:r w:rsidR="00026DB2">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26DB2">
        <w:rPr>
          <w:sz w:val="24"/>
          <w:szCs w:val="24"/>
        </w:rPr>
        <w:fldChar w:fldCharType="begin"/>
      </w:r>
      <w:r w:rsidR="0019725C">
        <w:rPr>
          <w:sz w:val="24"/>
          <w:szCs w:val="24"/>
        </w:rPr>
        <w:instrText xml:space="preserve"> REF _Ref440292618 \r \h </w:instrText>
      </w:r>
      <w:r w:rsidR="00026DB2">
        <w:rPr>
          <w:sz w:val="24"/>
          <w:szCs w:val="24"/>
        </w:rPr>
      </w:r>
      <w:r w:rsidR="00026DB2">
        <w:rPr>
          <w:sz w:val="24"/>
          <w:szCs w:val="24"/>
        </w:rPr>
        <w:fldChar w:fldCharType="separate"/>
      </w:r>
      <w:r w:rsidR="00A24167">
        <w:rPr>
          <w:sz w:val="24"/>
          <w:szCs w:val="24"/>
        </w:rPr>
        <w:t>4.4.1</w:t>
      </w:r>
      <w:r w:rsidR="00026DB2">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26DB2">
        <w:rPr>
          <w:sz w:val="24"/>
          <w:szCs w:val="24"/>
        </w:rPr>
        <w:fldChar w:fldCharType="begin"/>
      </w:r>
      <w:r w:rsidR="00D56F8C">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026DB2">
        <w:rPr>
          <w:sz w:val="24"/>
          <w:szCs w:val="24"/>
        </w:rPr>
        <w:fldChar w:fldCharType="begin"/>
      </w:r>
      <w:r w:rsidR="00D56F8C">
        <w:rPr>
          <w:sz w:val="24"/>
          <w:szCs w:val="24"/>
        </w:rPr>
        <w:instrText xml:space="preserve"> REF _Ref440273986 \r \h </w:instrText>
      </w:r>
      <w:r w:rsidR="00026DB2">
        <w:rPr>
          <w:sz w:val="24"/>
          <w:szCs w:val="24"/>
        </w:rPr>
      </w:r>
      <w:r w:rsidR="00026DB2">
        <w:rPr>
          <w:sz w:val="24"/>
          <w:szCs w:val="24"/>
        </w:rPr>
        <w:fldChar w:fldCharType="separate"/>
      </w:r>
      <w:r w:rsidR="00A24167">
        <w:rPr>
          <w:sz w:val="24"/>
          <w:szCs w:val="24"/>
        </w:rPr>
        <w:t>5.2</w:t>
      </w:r>
      <w:r w:rsidR="00026DB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026DB2">
              <w:fldChar w:fldCharType="begin"/>
            </w:r>
            <w:r w:rsidR="0077786C">
              <w:instrText xml:space="preserve"> REF _Ref440272931 \r \h </w:instrText>
            </w:r>
            <w:r w:rsidR="00026DB2">
              <w:fldChar w:fldCharType="separate"/>
            </w:r>
            <w:r w:rsidR="0077786C">
              <w:t>2</w:t>
            </w:r>
            <w:r w:rsidR="00026DB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026DB2">
              <w:fldChar w:fldCharType="begin"/>
            </w:r>
            <w:r w:rsidR="0077786C">
              <w:instrText xml:space="preserve"> REF _Ref440272931 \r \h </w:instrText>
            </w:r>
            <w:r w:rsidR="00026DB2">
              <w:fldChar w:fldCharType="separate"/>
            </w:r>
            <w:r w:rsidR="0077786C">
              <w:t>2</w:t>
            </w:r>
            <w:r w:rsidR="00026DB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26DB2">
        <w:rPr>
          <w:sz w:val="24"/>
          <w:szCs w:val="24"/>
        </w:rPr>
        <w:fldChar w:fldCharType="begin"/>
      </w:r>
      <w:r>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26DB2">
        <w:rPr>
          <w:sz w:val="24"/>
          <w:szCs w:val="24"/>
        </w:rPr>
        <w:fldChar w:fldCharType="begin"/>
      </w:r>
      <w:r w:rsidR="00D56F8C">
        <w:rPr>
          <w:sz w:val="24"/>
          <w:szCs w:val="24"/>
        </w:rPr>
        <w:instrText xml:space="preserve"> REF _Ref440274025 \r \h </w:instrText>
      </w:r>
      <w:r w:rsidR="00026DB2">
        <w:rPr>
          <w:sz w:val="24"/>
          <w:szCs w:val="24"/>
        </w:rPr>
      </w:r>
      <w:r w:rsidR="00026DB2">
        <w:rPr>
          <w:sz w:val="24"/>
          <w:szCs w:val="24"/>
        </w:rPr>
        <w:fldChar w:fldCharType="separate"/>
      </w:r>
      <w:r w:rsidR="00A24167">
        <w:rPr>
          <w:sz w:val="24"/>
          <w:szCs w:val="24"/>
        </w:rPr>
        <w:t>2</w:t>
      </w:r>
      <w:r w:rsidR="00026DB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026DB2">
        <w:rPr>
          <w:sz w:val="24"/>
          <w:szCs w:val="24"/>
        </w:rPr>
        <w:fldChar w:fldCharType="begin"/>
      </w:r>
      <w:r w:rsidR="00D56F8C">
        <w:rPr>
          <w:sz w:val="24"/>
          <w:szCs w:val="24"/>
        </w:rPr>
        <w:instrText xml:space="preserve"> REF _Ref294695546 \r \h </w:instrText>
      </w:r>
      <w:r w:rsidR="00026DB2">
        <w:rPr>
          <w:sz w:val="24"/>
          <w:szCs w:val="24"/>
        </w:rPr>
      </w:r>
      <w:r w:rsidR="00026DB2">
        <w:rPr>
          <w:sz w:val="24"/>
          <w:szCs w:val="24"/>
        </w:rPr>
        <w:fldChar w:fldCharType="separate"/>
      </w:r>
      <w:r w:rsidR="00A24167">
        <w:rPr>
          <w:sz w:val="24"/>
          <w:szCs w:val="24"/>
        </w:rPr>
        <w:t xml:space="preserve"> 1.2.6 </w:t>
      </w:r>
      <w:r w:rsidR="00026DB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26DB2">
        <w:rPr>
          <w:sz w:val="24"/>
          <w:szCs w:val="24"/>
        </w:rPr>
        <w:fldChar w:fldCharType="begin"/>
      </w:r>
      <w:r w:rsidR="00D56F8C">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26DB2">
        <w:rPr>
          <w:sz w:val="24"/>
          <w:szCs w:val="24"/>
        </w:rPr>
        <w:fldChar w:fldCharType="begin"/>
      </w:r>
      <w:r w:rsidR="00D90031">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26DB2">
        <w:rPr>
          <w:sz w:val="24"/>
          <w:szCs w:val="24"/>
        </w:rPr>
        <w:fldChar w:fldCharType="begin"/>
      </w:r>
      <w:r w:rsidR="00D90031">
        <w:rPr>
          <w:sz w:val="24"/>
          <w:szCs w:val="24"/>
        </w:rPr>
        <w:instrText xml:space="preserve"> REF _Ref440274159 \r \h </w:instrText>
      </w:r>
      <w:r w:rsidR="00026DB2">
        <w:rPr>
          <w:sz w:val="24"/>
          <w:szCs w:val="24"/>
        </w:rPr>
      </w:r>
      <w:r w:rsidR="00026DB2">
        <w:rPr>
          <w:sz w:val="24"/>
          <w:szCs w:val="24"/>
        </w:rPr>
        <w:fldChar w:fldCharType="separate"/>
      </w:r>
      <w:r w:rsidR="00A24167">
        <w:rPr>
          <w:sz w:val="24"/>
          <w:szCs w:val="24"/>
        </w:rPr>
        <w:t>4</w:t>
      </w:r>
      <w:r w:rsidR="00026DB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26DB2">
        <w:rPr>
          <w:sz w:val="24"/>
          <w:szCs w:val="24"/>
        </w:rPr>
        <w:fldChar w:fldCharType="begin"/>
      </w:r>
      <w:r w:rsidR="00D90031">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26DB2">
        <w:rPr>
          <w:sz w:val="24"/>
          <w:szCs w:val="24"/>
        </w:rPr>
        <w:fldChar w:fldCharType="begin"/>
      </w:r>
      <w:r w:rsidR="00D90031">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026DB2">
        <w:rPr>
          <w:vertAlign w:val="subscript"/>
        </w:rPr>
        <w:fldChar w:fldCharType="begin"/>
      </w:r>
      <w:r w:rsidR="00B963F9">
        <w:rPr>
          <w:vertAlign w:val="subscript"/>
        </w:rPr>
        <w:instrText xml:space="preserve"> REF _Ref440275279 \r \h </w:instrText>
      </w:r>
      <w:r w:rsidR="00026DB2">
        <w:rPr>
          <w:vertAlign w:val="subscript"/>
        </w:rPr>
      </w:r>
      <w:r w:rsidR="00026DB2">
        <w:rPr>
          <w:vertAlign w:val="subscript"/>
        </w:rPr>
        <w:fldChar w:fldCharType="separate"/>
      </w:r>
      <w:r w:rsidR="00B963F9">
        <w:rPr>
          <w:vertAlign w:val="subscript"/>
        </w:rPr>
        <w:t>1.1.4</w:t>
      </w:r>
      <w:r w:rsidR="00026DB2">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26DB2">
        <w:rPr>
          <w:sz w:val="24"/>
          <w:szCs w:val="24"/>
        </w:rPr>
        <w:fldChar w:fldCharType="begin"/>
      </w:r>
      <w:r w:rsidR="00D90031">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26DB2">
        <w:rPr>
          <w:vertAlign w:val="subscript"/>
        </w:rPr>
        <w:fldChar w:fldCharType="begin"/>
      </w:r>
      <w:r w:rsidR="0082292A">
        <w:rPr>
          <w:vertAlign w:val="subscript"/>
        </w:rPr>
        <w:instrText xml:space="preserve"> REF _Ref440275279 \r \h </w:instrText>
      </w:r>
      <w:r w:rsidR="00026DB2">
        <w:rPr>
          <w:vertAlign w:val="subscript"/>
        </w:rPr>
      </w:r>
      <w:r w:rsidR="00026DB2">
        <w:rPr>
          <w:vertAlign w:val="subscript"/>
        </w:rPr>
        <w:fldChar w:fldCharType="separate"/>
      </w:r>
      <w:r w:rsidR="00A24167">
        <w:rPr>
          <w:vertAlign w:val="subscript"/>
        </w:rPr>
        <w:t>1.1.4</w:t>
      </w:r>
      <w:r w:rsidR="00026DB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026DB2">
        <w:rPr>
          <w:vertAlign w:val="subscript"/>
        </w:rPr>
        <w:fldChar w:fldCharType="begin"/>
      </w:r>
      <w:r w:rsidR="0082292A">
        <w:rPr>
          <w:vertAlign w:val="subscript"/>
        </w:rPr>
        <w:instrText xml:space="preserve"> REF _Ref440275279 \r \h </w:instrText>
      </w:r>
      <w:r w:rsidR="00026DB2">
        <w:rPr>
          <w:vertAlign w:val="subscript"/>
        </w:rPr>
      </w:r>
      <w:r w:rsidR="00026DB2">
        <w:rPr>
          <w:vertAlign w:val="subscript"/>
        </w:rPr>
        <w:fldChar w:fldCharType="separate"/>
      </w:r>
      <w:r w:rsidR="00A24167">
        <w:rPr>
          <w:vertAlign w:val="subscript"/>
        </w:rPr>
        <w:t>1.1.4</w:t>
      </w:r>
      <w:r w:rsidR="00026DB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26DB2">
        <w:rPr>
          <w:sz w:val="24"/>
          <w:szCs w:val="24"/>
        </w:rPr>
        <w:fldChar w:fldCharType="begin"/>
      </w:r>
      <w:r w:rsidR="00D90031">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26DB2">
        <w:rPr>
          <w:sz w:val="24"/>
          <w:szCs w:val="24"/>
        </w:rPr>
        <w:fldChar w:fldCharType="begin"/>
      </w:r>
      <w:r w:rsidR="00D90031">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26DB2">
        <w:rPr>
          <w:sz w:val="24"/>
          <w:szCs w:val="24"/>
        </w:rPr>
        <w:fldChar w:fldCharType="begin"/>
      </w:r>
      <w:r w:rsidR="00D90031">
        <w:rPr>
          <w:sz w:val="24"/>
          <w:szCs w:val="24"/>
        </w:rPr>
        <w:instrText xml:space="preserve"> REF _Ref191386461 \r \h </w:instrText>
      </w:r>
      <w:r w:rsidR="00026DB2">
        <w:rPr>
          <w:sz w:val="24"/>
          <w:szCs w:val="24"/>
        </w:rPr>
      </w:r>
      <w:r w:rsidR="00026DB2">
        <w:rPr>
          <w:sz w:val="24"/>
          <w:szCs w:val="24"/>
        </w:rPr>
        <w:fldChar w:fldCharType="separate"/>
      </w:r>
      <w:r w:rsidR="00A24167">
        <w:rPr>
          <w:sz w:val="24"/>
          <w:szCs w:val="24"/>
        </w:rPr>
        <w:t>3.3.10</w:t>
      </w:r>
      <w:r w:rsidR="00026DB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26DB2">
        <w:rPr>
          <w:sz w:val="24"/>
          <w:szCs w:val="24"/>
        </w:rPr>
        <w:fldChar w:fldCharType="begin"/>
      </w:r>
      <w:r w:rsidR="00D90031">
        <w:rPr>
          <w:sz w:val="24"/>
          <w:szCs w:val="24"/>
        </w:rPr>
        <w:instrText xml:space="preserve"> REF _Ref55336310 \r \h </w:instrText>
      </w:r>
      <w:r w:rsidR="00026DB2">
        <w:rPr>
          <w:sz w:val="24"/>
          <w:szCs w:val="24"/>
        </w:rPr>
      </w:r>
      <w:r w:rsidR="00026DB2">
        <w:rPr>
          <w:sz w:val="24"/>
          <w:szCs w:val="24"/>
        </w:rPr>
        <w:fldChar w:fldCharType="separate"/>
      </w:r>
      <w:r w:rsidR="00A24167">
        <w:rPr>
          <w:sz w:val="24"/>
          <w:szCs w:val="24"/>
        </w:rPr>
        <w:t>5.1</w:t>
      </w:r>
      <w:r w:rsidR="00026DB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026DB2">
        <w:rPr>
          <w:sz w:val="24"/>
          <w:szCs w:val="24"/>
        </w:rPr>
        <w:fldChar w:fldCharType="begin"/>
      </w:r>
      <w:r w:rsidR="00D90031">
        <w:rPr>
          <w:sz w:val="24"/>
          <w:szCs w:val="24"/>
        </w:rPr>
        <w:instrText xml:space="preserve"> REF _Ref440274337 \r \h </w:instrText>
      </w:r>
      <w:r w:rsidR="00026DB2">
        <w:rPr>
          <w:sz w:val="24"/>
          <w:szCs w:val="24"/>
        </w:rPr>
      </w:r>
      <w:r w:rsidR="00026DB2">
        <w:rPr>
          <w:sz w:val="24"/>
          <w:szCs w:val="24"/>
        </w:rPr>
        <w:fldChar w:fldCharType="separate"/>
      </w:r>
      <w:r w:rsidR="00A24167">
        <w:rPr>
          <w:sz w:val="24"/>
          <w:szCs w:val="24"/>
        </w:rPr>
        <w:t>5.2</w:t>
      </w:r>
      <w:r w:rsidR="00026DB2">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026DB2">
        <w:rPr>
          <w:sz w:val="24"/>
          <w:szCs w:val="24"/>
        </w:rPr>
        <w:fldChar w:fldCharType="begin"/>
      </w:r>
      <w:r w:rsidR="00D90031">
        <w:rPr>
          <w:sz w:val="24"/>
          <w:szCs w:val="24"/>
        </w:rPr>
        <w:instrText xml:space="preserve"> REF _Ref440274366 \r \h </w:instrText>
      </w:r>
      <w:r w:rsidR="00026DB2">
        <w:rPr>
          <w:sz w:val="24"/>
          <w:szCs w:val="24"/>
        </w:rPr>
      </w:r>
      <w:r w:rsidR="00026DB2">
        <w:rPr>
          <w:sz w:val="24"/>
          <w:szCs w:val="24"/>
        </w:rPr>
        <w:fldChar w:fldCharType="separate"/>
      </w:r>
      <w:r w:rsidR="00A24167">
        <w:rPr>
          <w:sz w:val="24"/>
          <w:szCs w:val="24"/>
        </w:rPr>
        <w:t>5.4</w:t>
      </w:r>
      <w:r w:rsidR="00026DB2">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FA5" w:rsidRDefault="009F1FA5">
      <w:pPr>
        <w:spacing w:line="240" w:lineRule="auto"/>
      </w:pPr>
      <w:r>
        <w:separator/>
      </w:r>
    </w:p>
  </w:endnote>
  <w:endnote w:type="continuationSeparator" w:id="0">
    <w:p w:rsidR="009F1FA5" w:rsidRDefault="009F1FA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026DB2">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26DB2" w:rsidRPr="00FA0376">
      <w:rPr>
        <w:sz w:val="16"/>
        <w:szCs w:val="16"/>
        <w:lang w:eastAsia="ru-RU"/>
      </w:rPr>
      <w:fldChar w:fldCharType="begin"/>
    </w:r>
    <w:r w:rsidRPr="00FA0376">
      <w:rPr>
        <w:sz w:val="16"/>
        <w:szCs w:val="16"/>
        <w:lang w:eastAsia="ru-RU"/>
      </w:rPr>
      <w:instrText xml:space="preserve"> PAGE </w:instrText>
    </w:r>
    <w:r w:rsidR="00026DB2" w:rsidRPr="00FA0376">
      <w:rPr>
        <w:sz w:val="16"/>
        <w:szCs w:val="16"/>
        <w:lang w:eastAsia="ru-RU"/>
      </w:rPr>
      <w:fldChar w:fldCharType="separate"/>
    </w:r>
    <w:r w:rsidR="00E12B10">
      <w:rPr>
        <w:noProof/>
        <w:sz w:val="16"/>
        <w:szCs w:val="16"/>
        <w:lang w:eastAsia="ru-RU"/>
      </w:rPr>
      <w:t>27</w:t>
    </w:r>
    <w:r w:rsidR="00026DB2"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E12B10" w:rsidRPr="00E12B10">
      <w:rPr>
        <w:sz w:val="18"/>
        <w:szCs w:val="18"/>
      </w:rPr>
      <w:t>Договора  на поставку кабеля силового до 1кВ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FA5" w:rsidRDefault="009F1FA5">
      <w:pPr>
        <w:spacing w:line="240" w:lineRule="auto"/>
      </w:pPr>
      <w:r>
        <w:separator/>
      </w:r>
    </w:p>
  </w:footnote>
  <w:footnote w:type="continuationSeparator" w:id="0">
    <w:p w:rsidR="009F1FA5" w:rsidRDefault="009F1FA5">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005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6DB2"/>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FA5"/>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2B10"/>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Ablezgov.O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A0ECC-CAD5-4CAE-A065-BF299E067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75</Pages>
  <Words>22655</Words>
  <Characters>129135</Characters>
  <Application>Microsoft Office Word</Application>
  <DocSecurity>0</DocSecurity>
  <Lines>1076</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151488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73</cp:revision>
  <cp:lastPrinted>2015-12-29T14:27:00Z</cp:lastPrinted>
  <dcterms:created xsi:type="dcterms:W3CDTF">2016-01-12T11:24:00Z</dcterms:created>
  <dcterms:modified xsi:type="dcterms:W3CDTF">2016-02-25T11:54:00Z</dcterms:modified>
</cp:coreProperties>
</file>