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D14CC8" w:rsidP="002B2C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hyperlink r:id="rId9" w:history="1">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r w:rsidRPr="007163D6">
                    <w:rPr>
                      <w:rFonts w:ascii="Helios" w:hAnsi="Helios"/>
                      <w:sz w:val="12"/>
                      <w:szCs w:val="12"/>
                      <w:lang w:val="en-US"/>
                    </w:rPr>
                    <w:t xml:space="preserve">, </w:t>
                  </w:r>
                  <w:hyperlink r:id="rId10" w:history="1">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5A11B1" w:rsidRPr="005A11B1">
        <w:rPr>
          <w:b/>
          <w:iCs/>
          <w:sz w:val="26"/>
          <w:szCs w:val="26"/>
        </w:rPr>
        <w:t>металлопроката</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8"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9"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20"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1C226B">
        <w:rPr>
          <w:b/>
          <w:sz w:val="26"/>
          <w:szCs w:val="26"/>
        </w:rPr>
        <w:t>01</w:t>
      </w:r>
      <w:r w:rsidRPr="002B2C4E">
        <w:rPr>
          <w:b/>
          <w:sz w:val="26"/>
          <w:szCs w:val="26"/>
        </w:rPr>
        <w:t xml:space="preserve">» </w:t>
      </w:r>
      <w:r w:rsidR="001C226B">
        <w:rPr>
          <w:b/>
          <w:sz w:val="26"/>
          <w:szCs w:val="26"/>
        </w:rPr>
        <w:t>но</w:t>
      </w:r>
      <w:r w:rsidR="002B2C4E" w:rsidRPr="002B2C4E">
        <w:rPr>
          <w:b/>
          <w:sz w:val="26"/>
          <w:szCs w:val="26"/>
        </w:rPr>
        <w:t>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21"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2"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3C653C">
        <w:rPr>
          <w:sz w:val="26"/>
          <w:szCs w:val="26"/>
        </w:rPr>
        <w:t xml:space="preserve">, </w:t>
      </w:r>
      <w:proofErr w:type="gramStart"/>
      <w:r w:rsidR="003C653C" w:rsidRPr="003C653C">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5A11B1" w:rsidRPr="005A11B1">
        <w:rPr>
          <w:iCs/>
          <w:sz w:val="26"/>
          <w:szCs w:val="26"/>
        </w:rPr>
        <w:t>металлопроката</w:t>
      </w:r>
      <w:r w:rsidR="00702B2C" w:rsidRPr="002B2C4E">
        <w:rPr>
          <w:sz w:val="26"/>
          <w:szCs w:val="26"/>
        </w:rPr>
        <w:t xml:space="preserve"> для нужд ПАО</w:t>
      </w:r>
      <w:proofErr w:type="gramEnd"/>
      <w:r w:rsidR="00702B2C" w:rsidRPr="002B2C4E">
        <w:rPr>
          <w:sz w:val="26"/>
          <w:szCs w:val="26"/>
        </w:rPr>
        <w:t xml:space="preserve"> «</w:t>
      </w:r>
      <w:proofErr w:type="gramStart"/>
      <w:r w:rsidR="00702B2C" w:rsidRPr="002B2C4E">
        <w:rPr>
          <w:sz w:val="26"/>
          <w:szCs w:val="26"/>
        </w:rPr>
        <w:t xml:space="preserve">МРСК Центра» </w:t>
      </w:r>
      <w:r w:rsidR="00862664" w:rsidRPr="002B2C4E">
        <w:rPr>
          <w:sz w:val="26"/>
          <w:szCs w:val="26"/>
        </w:rPr>
        <w:t>(филиала «Орелэнерго», расположенный по адресу:</w:t>
      </w:r>
      <w:proofErr w:type="gramEnd"/>
      <w:r w:rsidR="00862664" w:rsidRPr="002B2C4E">
        <w:rPr>
          <w:sz w:val="26"/>
          <w:szCs w:val="26"/>
        </w:rPr>
        <w:t xml:space="preserve">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3"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w:t>
      </w:r>
      <w:r w:rsidR="00702B2C" w:rsidRPr="007D60DC">
        <w:rPr>
          <w:sz w:val="26"/>
          <w:szCs w:val="26"/>
        </w:rPr>
        <w:t xml:space="preserve">поставку </w:t>
      </w:r>
      <w:r w:rsidR="005A11B1" w:rsidRPr="005A11B1">
        <w:rPr>
          <w:iCs/>
          <w:sz w:val="26"/>
          <w:szCs w:val="26"/>
        </w:rPr>
        <w:t>металлопроката</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AD6FBB">
        <w:rPr>
          <w:b/>
          <w:sz w:val="26"/>
          <w:szCs w:val="26"/>
        </w:rPr>
        <w:t>60</w:t>
      </w:r>
      <w:r w:rsidR="00AD6FBB" w:rsidRPr="001828AC">
        <w:rPr>
          <w:b/>
          <w:sz w:val="26"/>
          <w:szCs w:val="26"/>
        </w:rPr>
        <w:t xml:space="preserve"> (</w:t>
      </w:r>
      <w:r w:rsidR="00AD6FBB">
        <w:rPr>
          <w:b/>
          <w:sz w:val="26"/>
          <w:szCs w:val="26"/>
        </w:rPr>
        <w:t>шестьдесят</w:t>
      </w:r>
      <w:r w:rsidR="00AD6FBB" w:rsidRPr="001828AC">
        <w:rPr>
          <w:b/>
          <w:sz w:val="26"/>
          <w:szCs w:val="26"/>
        </w:rPr>
        <w:t>) календарных дн</w:t>
      </w:r>
      <w:r w:rsidR="00AD6FBB">
        <w:rPr>
          <w:b/>
          <w:sz w:val="26"/>
          <w:szCs w:val="26"/>
        </w:rPr>
        <w:t>ей</w:t>
      </w:r>
      <w:r w:rsidR="00AD6FBB" w:rsidRPr="001828AC">
        <w:rPr>
          <w:b/>
          <w:sz w:val="26"/>
          <w:szCs w:val="26"/>
        </w:rPr>
        <w:t xml:space="preserve"> с момента заключения договора</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w:t>
      </w:r>
      <w:r w:rsidR="00AD6FBB">
        <w:rPr>
          <w:sz w:val="26"/>
          <w:szCs w:val="26"/>
        </w:rPr>
        <w:t>у</w:t>
      </w:r>
      <w:r w:rsidR="008D2928" w:rsidRPr="00AB1793">
        <w:rPr>
          <w:sz w:val="26"/>
          <w:szCs w:val="26"/>
        </w:rPr>
        <w:t xml:space="preserve">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 xml:space="preserve">Форма и порядок оплаты: безналичный расчет, в течение 30 (тридцати) </w:t>
      </w:r>
      <w:r w:rsidR="003C653C">
        <w:rPr>
          <w:iCs/>
          <w:sz w:val="26"/>
          <w:szCs w:val="26"/>
        </w:rPr>
        <w:t>календарных</w:t>
      </w:r>
      <w:r w:rsidRPr="002B2C4E">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w:t>
      </w:r>
      <w:r w:rsidRPr="002B2C4E">
        <w:rPr>
          <w:iCs/>
          <w:sz w:val="26"/>
          <w:szCs w:val="26"/>
        </w:rPr>
        <w:lastRenderedPageBreak/>
        <w:t xml:space="preserve">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9"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5A11B1" w:rsidRPr="00264888">
        <w:rPr>
          <w:b/>
          <w:iCs/>
          <w:sz w:val="26"/>
          <w:szCs w:val="26"/>
        </w:rPr>
        <w:t>1 654 010,00</w:t>
      </w:r>
      <w:r w:rsidR="005A11B1" w:rsidRPr="007163D6">
        <w:rPr>
          <w:b/>
          <w:iCs/>
          <w:sz w:val="26"/>
          <w:szCs w:val="26"/>
        </w:rPr>
        <w:t xml:space="preserve"> </w:t>
      </w:r>
      <w:r w:rsidR="005A11B1" w:rsidRPr="007163D6">
        <w:rPr>
          <w:iCs/>
          <w:sz w:val="26"/>
          <w:szCs w:val="26"/>
        </w:rPr>
        <w:t>(</w:t>
      </w:r>
      <w:r w:rsidR="005A11B1">
        <w:rPr>
          <w:iCs/>
          <w:sz w:val="26"/>
          <w:szCs w:val="26"/>
        </w:rPr>
        <w:t>один миллион шестьсот пятьдесят четыре тысячи десять</w:t>
      </w:r>
      <w:r w:rsidR="005A11B1" w:rsidRPr="007163D6">
        <w:rPr>
          <w:iCs/>
          <w:sz w:val="26"/>
          <w:szCs w:val="26"/>
        </w:rPr>
        <w:t>) рубл</w:t>
      </w:r>
      <w:r w:rsidR="005A11B1">
        <w:rPr>
          <w:iCs/>
          <w:sz w:val="26"/>
          <w:szCs w:val="26"/>
        </w:rPr>
        <w:t>ей</w:t>
      </w:r>
      <w:r w:rsidR="005A11B1" w:rsidRPr="007163D6">
        <w:rPr>
          <w:iCs/>
          <w:sz w:val="26"/>
          <w:szCs w:val="26"/>
        </w:rPr>
        <w:t xml:space="preserve"> 00 копеек</w:t>
      </w:r>
      <w:r w:rsidR="005A11B1" w:rsidRPr="00AB1793">
        <w:rPr>
          <w:sz w:val="26"/>
          <w:szCs w:val="26"/>
        </w:rPr>
        <w:t xml:space="preserve"> РФ, без учета НДС; НДС составляет </w:t>
      </w:r>
      <w:r w:rsidR="005A11B1">
        <w:rPr>
          <w:b/>
          <w:sz w:val="26"/>
          <w:szCs w:val="26"/>
        </w:rPr>
        <w:t>297 721,80</w:t>
      </w:r>
      <w:r w:rsidR="005A11B1" w:rsidRPr="007163D6">
        <w:rPr>
          <w:b/>
          <w:sz w:val="26"/>
          <w:szCs w:val="26"/>
        </w:rPr>
        <w:t xml:space="preserve"> </w:t>
      </w:r>
      <w:r w:rsidR="005A11B1" w:rsidRPr="007163D6">
        <w:rPr>
          <w:sz w:val="26"/>
          <w:szCs w:val="26"/>
        </w:rPr>
        <w:t>(</w:t>
      </w:r>
      <w:r w:rsidR="005A11B1">
        <w:rPr>
          <w:sz w:val="26"/>
          <w:szCs w:val="26"/>
        </w:rPr>
        <w:t>двести девяносто семь тысяч семьсот двадцать один</w:t>
      </w:r>
      <w:r w:rsidR="005A11B1" w:rsidRPr="007163D6">
        <w:rPr>
          <w:sz w:val="26"/>
          <w:szCs w:val="26"/>
        </w:rPr>
        <w:t>) рубл</w:t>
      </w:r>
      <w:r w:rsidR="005A11B1">
        <w:rPr>
          <w:sz w:val="26"/>
          <w:szCs w:val="26"/>
        </w:rPr>
        <w:t>ь</w:t>
      </w:r>
      <w:r w:rsidR="005A11B1" w:rsidRPr="007163D6">
        <w:rPr>
          <w:sz w:val="26"/>
          <w:szCs w:val="26"/>
        </w:rPr>
        <w:t xml:space="preserve"> </w:t>
      </w:r>
      <w:r w:rsidR="005A11B1">
        <w:rPr>
          <w:sz w:val="26"/>
          <w:szCs w:val="26"/>
        </w:rPr>
        <w:t>80</w:t>
      </w:r>
      <w:r w:rsidR="005A11B1" w:rsidRPr="007163D6">
        <w:rPr>
          <w:sz w:val="26"/>
          <w:szCs w:val="26"/>
        </w:rPr>
        <w:t xml:space="preserve"> копе</w:t>
      </w:r>
      <w:r w:rsidR="005A11B1">
        <w:rPr>
          <w:sz w:val="26"/>
          <w:szCs w:val="26"/>
        </w:rPr>
        <w:t>ек</w:t>
      </w:r>
      <w:r w:rsidR="005A11B1" w:rsidRPr="00AB1793">
        <w:rPr>
          <w:sz w:val="26"/>
          <w:szCs w:val="26"/>
        </w:rPr>
        <w:t xml:space="preserve"> РФ; </w:t>
      </w:r>
      <w:r w:rsidR="005A11B1" w:rsidRPr="00264888">
        <w:rPr>
          <w:b/>
          <w:sz w:val="26"/>
          <w:szCs w:val="26"/>
        </w:rPr>
        <w:t>1 951 731,80</w:t>
      </w:r>
      <w:r w:rsidR="005A11B1" w:rsidRPr="007163D6">
        <w:rPr>
          <w:b/>
          <w:sz w:val="26"/>
          <w:szCs w:val="26"/>
        </w:rPr>
        <w:t xml:space="preserve"> </w:t>
      </w:r>
      <w:r w:rsidR="005A11B1" w:rsidRPr="007163D6">
        <w:rPr>
          <w:sz w:val="26"/>
          <w:szCs w:val="26"/>
        </w:rPr>
        <w:t>(</w:t>
      </w:r>
      <w:r w:rsidR="005A11B1">
        <w:rPr>
          <w:sz w:val="26"/>
          <w:szCs w:val="26"/>
        </w:rPr>
        <w:t>один миллион девятьсот пятьдесят одна тысяча семьсот тридцать один</w:t>
      </w:r>
      <w:r w:rsidR="005A11B1" w:rsidRPr="007163D6">
        <w:rPr>
          <w:sz w:val="26"/>
          <w:szCs w:val="26"/>
        </w:rPr>
        <w:t>) рубл</w:t>
      </w:r>
      <w:r w:rsidR="005A11B1">
        <w:rPr>
          <w:sz w:val="26"/>
          <w:szCs w:val="26"/>
        </w:rPr>
        <w:t>ь</w:t>
      </w:r>
      <w:r w:rsidR="005A11B1" w:rsidRPr="007163D6">
        <w:rPr>
          <w:sz w:val="26"/>
          <w:szCs w:val="26"/>
        </w:rPr>
        <w:t xml:space="preserve"> </w:t>
      </w:r>
      <w:r w:rsidR="005A11B1">
        <w:rPr>
          <w:sz w:val="26"/>
          <w:szCs w:val="26"/>
        </w:rPr>
        <w:t>80</w:t>
      </w:r>
      <w:r w:rsidR="005A11B1" w:rsidRPr="007163D6">
        <w:rPr>
          <w:sz w:val="26"/>
          <w:szCs w:val="26"/>
        </w:rPr>
        <w:t xml:space="preserve"> копе</w:t>
      </w:r>
      <w:r w:rsidR="005A11B1">
        <w:rPr>
          <w:sz w:val="26"/>
          <w:szCs w:val="26"/>
        </w:rPr>
        <w:t>ек</w:t>
      </w:r>
      <w:r w:rsidR="005A11B1" w:rsidRPr="00AB1793">
        <w:rPr>
          <w:sz w:val="26"/>
          <w:szCs w:val="26"/>
        </w:rPr>
        <w:t xml:space="preserve"> РФ, с учетом НДС</w:t>
      </w:r>
      <w:bookmarkStart w:id="306" w:name="_GoBack"/>
      <w:bookmarkEnd w:id="306"/>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xml:space="preserve">, поданной Участником, должна соответствовать цене, указанной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003C653C">
        <w:rPr>
          <w:bCs w:val="0"/>
          <w:sz w:val="26"/>
          <w:szCs w:val="26"/>
        </w:rPr>
        <w:t xml:space="preserve">, </w:t>
      </w:r>
      <w:r w:rsidR="003C653C" w:rsidRPr="003C653C">
        <w:rPr>
          <w:sz w:val="26"/>
          <w:szCs w:val="26"/>
        </w:rPr>
        <w:t>являющееся субъектом малого и среднего предпринимательства</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w:t>
      </w:r>
      <w:r w:rsidRPr="002B2C4E">
        <w:rPr>
          <w:bCs w:val="0"/>
          <w:sz w:val="26"/>
          <w:szCs w:val="26"/>
        </w:rPr>
        <w:lastRenderedPageBreak/>
        <w:t xml:space="preserve">их соответствия установленным требованиям приведены в пункте </w:t>
      </w:r>
      <w:r w:rsidR="000D2D6A" w:rsidRPr="002B2C4E">
        <w:rPr>
          <w:sz w:val="26"/>
          <w:szCs w:val="26"/>
        </w:rPr>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3C653C" w:rsidRDefault="003C653C" w:rsidP="002B2C4E">
      <w:pPr>
        <w:numPr>
          <w:ilvl w:val="0"/>
          <w:numId w:val="21"/>
        </w:numPr>
        <w:suppressAutoHyphens w:val="0"/>
        <w:spacing w:line="240" w:lineRule="auto"/>
        <w:rPr>
          <w:sz w:val="26"/>
          <w:szCs w:val="26"/>
          <w:lang w:eastAsia="ru-RU"/>
        </w:rPr>
      </w:pPr>
      <w:r w:rsidRPr="003C653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2B2C4E">
        <w:rPr>
          <w:sz w:val="26"/>
          <w:szCs w:val="26"/>
        </w:rPr>
        <w:lastRenderedPageBreak/>
        <w:t xml:space="preserve">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w:t>
      </w:r>
      <w:r w:rsidR="00A154B7" w:rsidRPr="002B2C4E">
        <w:rPr>
          <w:bCs w:val="0"/>
          <w:sz w:val="26"/>
          <w:szCs w:val="26"/>
        </w:rPr>
        <w:lastRenderedPageBreak/>
        <w:t>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5"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w:t>
      </w:r>
      <w:r w:rsidRPr="002B2C4E">
        <w:rPr>
          <w:sz w:val="26"/>
          <w:szCs w:val="26"/>
        </w:rPr>
        <w:lastRenderedPageBreak/>
        <w:t>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6"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w:t>
      </w:r>
      <w:r w:rsidRPr="002B2C4E">
        <w:rPr>
          <w:sz w:val="26"/>
          <w:szCs w:val="26"/>
        </w:rPr>
        <w:lastRenderedPageBreak/>
        <w:t>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lastRenderedPageBreak/>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lastRenderedPageBreak/>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lastRenderedPageBreak/>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должны быть 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lastRenderedPageBreak/>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 xml:space="preserve">и, на сумму </w:t>
      </w:r>
      <w:r w:rsidR="003C653C">
        <w:rPr>
          <w:bCs w:val="0"/>
          <w:sz w:val="26"/>
          <w:szCs w:val="26"/>
        </w:rPr>
        <w:t>2</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3C653C">
        <w:rPr>
          <w:sz w:val="26"/>
          <w:szCs w:val="26"/>
        </w:rPr>
        <w:t>2</w:t>
      </w:r>
      <w:r w:rsidR="000A7A8E" w:rsidRPr="002B2C4E">
        <w:rPr>
          <w:sz w:val="26"/>
          <w:szCs w:val="26"/>
        </w:rPr>
        <w:t>%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1C226B" w:rsidRPr="009E6419">
        <w:rPr>
          <w:sz w:val="26"/>
          <w:szCs w:val="26"/>
        </w:rPr>
        <w:t xml:space="preserve">РФ, 302030, г. Орел, ул. Московская, дом 155а, </w:t>
      </w:r>
      <w:proofErr w:type="spellStart"/>
      <w:r w:rsidR="001C226B" w:rsidRPr="009E6419">
        <w:rPr>
          <w:sz w:val="26"/>
          <w:szCs w:val="26"/>
        </w:rPr>
        <w:t>каб</w:t>
      </w:r>
      <w:proofErr w:type="spellEnd"/>
      <w:r w:rsidR="001C226B" w:rsidRPr="009E6419">
        <w:rPr>
          <w:sz w:val="26"/>
          <w:szCs w:val="26"/>
        </w:rPr>
        <w:t>. №</w:t>
      </w:r>
      <w:r w:rsidR="001C226B">
        <w:rPr>
          <w:sz w:val="26"/>
          <w:szCs w:val="26"/>
        </w:rPr>
        <w:t>20</w:t>
      </w:r>
      <w:r w:rsidR="001C226B" w:rsidRPr="009E6419">
        <w:rPr>
          <w:sz w:val="26"/>
          <w:szCs w:val="26"/>
        </w:rPr>
        <w:t xml:space="preserve">, исполнительный сотрудник – </w:t>
      </w:r>
      <w:r w:rsidR="00AB1793" w:rsidRPr="009E6419">
        <w:rPr>
          <w:sz w:val="26"/>
          <w:szCs w:val="26"/>
        </w:rPr>
        <w:t xml:space="preserve">Заболотская Маргарита Владимировна </w:t>
      </w:r>
      <w:r w:rsidR="00AB1793" w:rsidRPr="009E6419">
        <w:rPr>
          <w:sz w:val="26"/>
          <w:szCs w:val="26"/>
        </w:rPr>
        <w:lastRenderedPageBreak/>
        <w:t xml:space="preserve">(либо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w:t>
      </w:r>
      <w:r w:rsidRPr="002B2C4E">
        <w:rPr>
          <w:sz w:val="26"/>
          <w:szCs w:val="26"/>
        </w:rPr>
        <w:lastRenderedPageBreak/>
        <w:t>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исполнения обязательств, связанных с участием в Запросе 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7"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 xml:space="preserve">ебованиям настоящей документации, является основанием для отклонения Заявки Участника без рассмотрения по </w:t>
      </w:r>
      <w:r w:rsidRPr="002B2C4E">
        <w:rPr>
          <w:sz w:val="26"/>
          <w:szCs w:val="26"/>
        </w:rPr>
        <w:lastRenderedPageBreak/>
        <w:t>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1C226B">
        <w:rPr>
          <w:b/>
          <w:bCs w:val="0"/>
          <w:sz w:val="26"/>
          <w:szCs w:val="26"/>
        </w:rPr>
        <w:t>17</w:t>
      </w:r>
      <w:r w:rsidR="002B5044" w:rsidRPr="00AB1793">
        <w:rPr>
          <w:b/>
          <w:bCs w:val="0"/>
          <w:sz w:val="26"/>
          <w:szCs w:val="26"/>
        </w:rPr>
        <w:t xml:space="preserve"> </w:t>
      </w:r>
      <w:r w:rsidR="001C226B">
        <w:rPr>
          <w:b/>
          <w:bCs w:val="0"/>
          <w:sz w:val="26"/>
          <w:szCs w:val="26"/>
        </w:rPr>
        <w:t>но</w:t>
      </w:r>
      <w:r w:rsidR="00AB1793" w:rsidRPr="00AB1793">
        <w:rPr>
          <w:b/>
          <w:bCs w:val="0"/>
          <w:sz w:val="26"/>
          <w:szCs w:val="26"/>
        </w:rPr>
        <w:t>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будет осуществляться, исходя из электронных </w:t>
      </w:r>
      <w:r w:rsidRPr="002B2C4E">
        <w:rPr>
          <w:bCs w:val="0"/>
          <w:sz w:val="26"/>
          <w:szCs w:val="26"/>
        </w:rPr>
        <w:lastRenderedPageBreak/>
        <w:t>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lastRenderedPageBreak/>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lastRenderedPageBreak/>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w:t>
      </w:r>
      <w:r w:rsidRPr="002B2C4E">
        <w:rPr>
          <w:sz w:val="26"/>
          <w:szCs w:val="26"/>
        </w:rPr>
        <w:lastRenderedPageBreak/>
        <w:t>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lastRenderedPageBreak/>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цена единицы продукции российского происхождения по i-той позиции (учитываются позиции, по которым Участник </w:t>
      </w:r>
      <w:r w:rsidRPr="002B2C4E">
        <w:rPr>
          <w:sz w:val="26"/>
          <w:szCs w:val="26"/>
        </w:rPr>
        <w:lastRenderedPageBreak/>
        <w:t>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lastRenderedPageBreak/>
        <w:t>Заявка Участника, содержащая демпинговую цену Договора (цену лота), также отклоняется</w:t>
      </w:r>
      <w:r w:rsidRPr="002B2C4E">
        <w:rPr>
          <w:rFonts w:eastAsia="Times New Roman,Italic"/>
          <w:bCs/>
          <w:iCs/>
          <w:sz w:val="26"/>
          <w:szCs w:val="26"/>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lastRenderedPageBreak/>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w:t>
      </w:r>
      <w:r w:rsidRPr="002B2C4E">
        <w:rPr>
          <w:sz w:val="26"/>
          <w:szCs w:val="26"/>
        </w:rPr>
        <w:lastRenderedPageBreak/>
        <w:t xml:space="preserve">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3"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4"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5"/>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51"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CC8" w:rsidRDefault="00D14CC8">
      <w:pPr>
        <w:spacing w:line="240" w:lineRule="auto"/>
      </w:pPr>
      <w:r>
        <w:separator/>
      </w:r>
    </w:p>
  </w:endnote>
  <w:endnote w:type="continuationSeparator" w:id="0">
    <w:p w:rsidR="00D14CC8" w:rsidRDefault="00D14CC8">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A11B1">
      <w:rPr>
        <w:noProof/>
        <w:sz w:val="16"/>
        <w:szCs w:val="16"/>
        <w:lang w:eastAsia="ru-RU"/>
      </w:rPr>
      <w:t>47</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w:t>
    </w:r>
    <w:r w:rsidRPr="007D60DC">
      <w:rPr>
        <w:sz w:val="18"/>
        <w:szCs w:val="18"/>
      </w:rPr>
      <w:t xml:space="preserve">поставку </w:t>
    </w:r>
    <w:r w:rsidR="005A11B1" w:rsidRPr="005A11B1">
      <w:rPr>
        <w:iCs/>
        <w:sz w:val="18"/>
        <w:szCs w:val="18"/>
      </w:rPr>
      <w:t>металлопроката</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CC8" w:rsidRDefault="00D14CC8">
      <w:pPr>
        <w:spacing w:line="240" w:lineRule="auto"/>
      </w:pPr>
      <w:r>
        <w:separator/>
      </w:r>
    </w:p>
  </w:footnote>
  <w:footnote w:type="continuationSeparator" w:id="0">
    <w:p w:rsidR="00D14CC8" w:rsidRDefault="00D14CC8">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226B"/>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2A0"/>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C653C"/>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A86"/>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11B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2950"/>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60DC"/>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57CF5"/>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D6FBB"/>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1B8A"/>
    <w:rsid w:val="00B12653"/>
    <w:rsid w:val="00B20653"/>
    <w:rsid w:val="00B21EC0"/>
    <w:rsid w:val="00B2215F"/>
    <w:rsid w:val="00B22B2F"/>
    <w:rsid w:val="00B24E19"/>
    <w:rsid w:val="00B26A26"/>
    <w:rsid w:val="00B27CCD"/>
    <w:rsid w:val="00B30304"/>
    <w:rsid w:val="00B32859"/>
    <w:rsid w:val="00B32CC3"/>
    <w:rsid w:val="00B36980"/>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CC8"/>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0C08"/>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1.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7FE90-38FA-4D54-95B7-2F0725606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93</Pages>
  <Words>27527</Words>
  <Characters>156908</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184067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50</cp:revision>
  <cp:lastPrinted>2015-12-29T14:27:00Z</cp:lastPrinted>
  <dcterms:created xsi:type="dcterms:W3CDTF">2016-12-02T12:44:00Z</dcterms:created>
  <dcterms:modified xsi:type="dcterms:W3CDTF">2017-10-31T12:41:00Z</dcterms:modified>
</cp:coreProperties>
</file>