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05C9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92D7B" w:rsidRPr="000D67AD" w:rsidRDefault="00892D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92D7B" w:rsidRPr="0086507C" w:rsidRDefault="00892D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650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650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650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650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650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650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650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331C4" w:rsidRPr="00830CA3" w:rsidRDefault="00C331C4" w:rsidP="00C331C4">
      <w:pPr>
        <w:spacing w:line="240" w:lineRule="auto"/>
        <w:ind w:left="5670" w:firstLine="0"/>
        <w:jc w:val="right"/>
        <w:rPr>
          <w:sz w:val="24"/>
          <w:szCs w:val="24"/>
        </w:rPr>
      </w:pPr>
      <w:r w:rsidRPr="00D7588A">
        <w:rPr>
          <w:sz w:val="24"/>
          <w:szCs w:val="24"/>
        </w:rPr>
        <w:tab/>
      </w:r>
      <w:r w:rsidRPr="00830CA3">
        <w:rPr>
          <w:sz w:val="24"/>
          <w:szCs w:val="24"/>
        </w:rPr>
        <w:t>УТВЕРЖДАЮ:</w:t>
      </w:r>
    </w:p>
    <w:p w:rsidR="00C331C4" w:rsidRDefault="00C331C4" w:rsidP="00C331C4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331C4" w:rsidRDefault="00C331C4" w:rsidP="00C331C4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</w:t>
      </w:r>
    </w:p>
    <w:p w:rsidR="00C331C4" w:rsidRDefault="00C331C4" w:rsidP="00C331C4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</w:p>
    <w:p w:rsidR="00C331C4" w:rsidRDefault="00C331C4" w:rsidP="00C331C4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</w:t>
      </w:r>
    </w:p>
    <w:p w:rsidR="00C331C4" w:rsidRDefault="00C331C4" w:rsidP="00C331C4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«Смоленскэнерго»</w:t>
      </w:r>
    </w:p>
    <w:p w:rsidR="00C331C4" w:rsidRPr="00D7588A" w:rsidRDefault="00C331C4" w:rsidP="00C331C4">
      <w:pPr>
        <w:spacing w:line="240" w:lineRule="auto"/>
        <w:ind w:left="5670" w:firstLine="0"/>
        <w:jc w:val="right"/>
        <w:rPr>
          <w:sz w:val="24"/>
          <w:szCs w:val="24"/>
        </w:rPr>
      </w:pPr>
    </w:p>
    <w:p w:rsidR="00C331C4" w:rsidRDefault="00C331C4" w:rsidP="00C331C4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86507C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6507C">
        <w:rPr>
          <w:b/>
          <w:kern w:val="36"/>
          <w:sz w:val="24"/>
          <w:szCs w:val="24"/>
        </w:rPr>
        <w:t>от «___» _______ 201</w:t>
      </w:r>
      <w:r w:rsidR="00862664" w:rsidRPr="0086507C">
        <w:rPr>
          <w:b/>
          <w:kern w:val="36"/>
          <w:sz w:val="24"/>
          <w:szCs w:val="24"/>
        </w:rPr>
        <w:t>6</w:t>
      </w:r>
      <w:r w:rsidRPr="0086507C">
        <w:rPr>
          <w:b/>
          <w:kern w:val="36"/>
          <w:sz w:val="24"/>
          <w:szCs w:val="24"/>
        </w:rPr>
        <w:t xml:space="preserve"> года</w:t>
      </w:r>
    </w:p>
    <w:p w:rsidR="00717F60" w:rsidRPr="0086507C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86507C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86507C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86507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86507C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86507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86507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86507C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86507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6507C">
        <w:rPr>
          <w:b/>
          <w:sz w:val="24"/>
          <w:szCs w:val="24"/>
        </w:rPr>
        <w:t xml:space="preserve">на право заключения </w:t>
      </w:r>
      <w:proofErr w:type="gramStart"/>
      <w:r w:rsidR="00C331C4" w:rsidRPr="0086507C">
        <w:rPr>
          <w:b/>
          <w:sz w:val="24"/>
          <w:szCs w:val="24"/>
        </w:rPr>
        <w:t>Договора</w:t>
      </w:r>
      <w:proofErr w:type="gramEnd"/>
      <w:r w:rsidR="00C331C4" w:rsidRPr="0086507C">
        <w:rPr>
          <w:b/>
          <w:sz w:val="24"/>
          <w:szCs w:val="24"/>
        </w:rPr>
        <w:t xml:space="preserve"> на оказание услуг по ремонту иномарок для нужд ПАО «МРСК Центра» (филиала «Смоленскэнерго»)</w:t>
      </w:r>
    </w:p>
    <w:p w:rsidR="007556FF" w:rsidRPr="0086507C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86507C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86507C">
        <w:rPr>
          <w:rFonts w:ascii="Times New Roman" w:eastAsia="Times New Roman" w:hAnsi="Times New Roman" w:cs="Times New Roman"/>
          <w:b/>
          <w:caps/>
        </w:rPr>
        <w:t>,</w:t>
      </w:r>
      <w:r w:rsidRPr="0086507C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86507C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86507C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331C4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CC668E" w:rsidRDefault="0064253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CC668E">
        <w:rPr>
          <w:noProof/>
        </w:rPr>
        <w:t>1</w:t>
      </w:r>
      <w:r w:rsidR="00CC668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CC668E">
        <w:rPr>
          <w:noProof/>
        </w:rPr>
        <w:t>Общие положения</w:t>
      </w:r>
      <w:r w:rsidR="00CC668E">
        <w:rPr>
          <w:noProof/>
        </w:rPr>
        <w:tab/>
      </w:r>
      <w:r>
        <w:rPr>
          <w:noProof/>
        </w:rPr>
        <w:fldChar w:fldCharType="begin"/>
      </w:r>
      <w:r w:rsidR="00CC668E">
        <w:rPr>
          <w:noProof/>
        </w:rPr>
        <w:instrText xml:space="preserve"> PAGEREF _Toc441131293 \h </w:instrText>
      </w:r>
      <w:r>
        <w:rPr>
          <w:noProof/>
        </w:rPr>
      </w:r>
      <w:r>
        <w:rPr>
          <w:noProof/>
        </w:rPr>
        <w:fldChar w:fldCharType="separate"/>
      </w:r>
      <w:r w:rsidR="001222CA">
        <w:rPr>
          <w:noProof/>
        </w:rPr>
        <w:t>4</w:t>
      </w:r>
      <w:r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8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A46A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_Toc441131320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A46A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A46A9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47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Анкеты Участника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58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_Toc441131392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A46A9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A46A9">
        <w:rPr>
          <w:noProof/>
          <w:color w:val="000000"/>
        </w:rPr>
        <w:t>(форма 16)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A46A9">
        <w:rPr>
          <w:noProof/>
          <w:color w:val="000000"/>
        </w:rPr>
        <w:t>(форма 17)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78</w:t>
      </w:r>
      <w:r w:rsidR="0064253F">
        <w:rPr>
          <w:noProof/>
        </w:rPr>
        <w:fldChar w:fldCharType="end"/>
      </w:r>
    </w:p>
    <w:p w:rsidR="00717F60" w:rsidRPr="00E71A48" w:rsidRDefault="0064253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293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294"/>
      <w:bookmarkEnd w:id="8"/>
      <w:r w:rsidRPr="00E71A48">
        <w:t>Общие сведения о процедуре запроса предложений</w:t>
      </w:r>
      <w:bookmarkEnd w:id="9"/>
    </w:p>
    <w:p w:rsidR="005B75A6" w:rsidRPr="008650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C331C4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331C4">
        <w:rPr>
          <w:iCs/>
          <w:sz w:val="24"/>
          <w:szCs w:val="24"/>
        </w:rPr>
        <w:t>– ПАО «МРСК Центра» (далее – Заказчик или Организатор)</w:t>
      </w:r>
      <w:r w:rsidRPr="00C331C4">
        <w:rPr>
          <w:iCs/>
          <w:sz w:val="24"/>
          <w:szCs w:val="24"/>
        </w:rPr>
        <w:t xml:space="preserve"> (почтовый адрес:</w:t>
      </w:r>
      <w:proofErr w:type="gramEnd"/>
      <w:r w:rsidR="007556FF" w:rsidRPr="00C331C4">
        <w:rPr>
          <w:iCs/>
          <w:sz w:val="24"/>
          <w:szCs w:val="24"/>
        </w:rPr>
        <w:t xml:space="preserve"> РФ, 127018, г. Москва, ул. 2-я Ямская, 4</w:t>
      </w:r>
      <w:r w:rsidR="00EC1043" w:rsidRPr="00C331C4">
        <w:rPr>
          <w:iCs/>
          <w:sz w:val="24"/>
          <w:szCs w:val="24"/>
        </w:rPr>
        <w:t>, с</w:t>
      </w:r>
      <w:r w:rsidRPr="00C331C4">
        <w:rPr>
          <w:iCs/>
          <w:sz w:val="24"/>
          <w:szCs w:val="24"/>
        </w:rPr>
        <w:t xml:space="preserve">екретарь Закупочной комиссии – </w:t>
      </w:r>
      <w:r w:rsidR="00C331C4" w:rsidRPr="00C331C4">
        <w:rPr>
          <w:iCs/>
          <w:sz w:val="24"/>
          <w:szCs w:val="24"/>
        </w:rPr>
        <w:t xml:space="preserve">ведущий специалист </w:t>
      </w:r>
      <w:r w:rsidR="00C331C4" w:rsidRPr="00C331C4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 Лебедев А.А</w:t>
      </w:r>
      <w:r w:rsidR="00C331C4" w:rsidRPr="00C331C4">
        <w:rPr>
          <w:iCs/>
          <w:sz w:val="24"/>
          <w:szCs w:val="24"/>
        </w:rPr>
        <w:t xml:space="preserve">., контактный телефон (4812) 42-95-08, </w:t>
      </w:r>
      <w:r w:rsidR="00C331C4" w:rsidRPr="00C331C4">
        <w:rPr>
          <w:sz w:val="24"/>
          <w:szCs w:val="24"/>
        </w:rPr>
        <w:t xml:space="preserve">адрес электронной </w:t>
      </w:r>
      <w:r w:rsidR="00C331C4" w:rsidRPr="005F3CCA">
        <w:rPr>
          <w:sz w:val="24"/>
          <w:szCs w:val="24"/>
        </w:rPr>
        <w:t xml:space="preserve">почты: </w:t>
      </w:r>
      <w:hyperlink r:id="rId18" w:history="1">
        <w:r w:rsidR="00C331C4" w:rsidRPr="005F3CCA">
          <w:rPr>
            <w:rStyle w:val="a7"/>
            <w:sz w:val="24"/>
            <w:szCs w:val="24"/>
          </w:rPr>
          <w:t>L</w:t>
        </w:r>
        <w:r w:rsidR="00C331C4" w:rsidRPr="005F3CCA">
          <w:rPr>
            <w:rStyle w:val="a7"/>
            <w:sz w:val="24"/>
            <w:szCs w:val="24"/>
            <w:lang w:val="en-US"/>
          </w:rPr>
          <w:t>ebedev</w:t>
        </w:r>
        <w:r w:rsidR="00C331C4" w:rsidRPr="005F3CCA">
          <w:rPr>
            <w:rStyle w:val="a7"/>
            <w:sz w:val="24"/>
            <w:szCs w:val="24"/>
          </w:rPr>
          <w:t>.</w:t>
        </w:r>
        <w:r w:rsidR="00C331C4" w:rsidRPr="005F3CCA">
          <w:rPr>
            <w:rStyle w:val="a7"/>
            <w:sz w:val="24"/>
            <w:szCs w:val="24"/>
            <w:lang w:val="en-US"/>
          </w:rPr>
          <w:t>AAL</w:t>
        </w:r>
        <w:r w:rsidR="00C331C4" w:rsidRPr="005F3CCA">
          <w:rPr>
            <w:rStyle w:val="a7"/>
            <w:sz w:val="24"/>
            <w:szCs w:val="24"/>
          </w:rPr>
          <w:t>@mrsk-1.ru</w:t>
        </w:r>
      </w:hyperlink>
      <w:r w:rsidR="00C331C4" w:rsidRPr="005F3CCA">
        <w:rPr>
          <w:iCs/>
          <w:sz w:val="24"/>
          <w:szCs w:val="24"/>
        </w:rPr>
        <w:t>, ответственное лицо –</w:t>
      </w:r>
      <w:r w:rsidR="00C331C4" w:rsidRPr="005F3CCA">
        <w:rPr>
          <w:sz w:val="24"/>
          <w:szCs w:val="24"/>
        </w:rPr>
        <w:t xml:space="preserve"> Лебедев Александр Александрович, контактный телефон (4812) 42-95-08, адрес электронной почты: </w:t>
      </w:r>
      <w:hyperlink r:id="rId19" w:history="1">
        <w:r w:rsidR="00C331C4" w:rsidRPr="005F3CCA">
          <w:rPr>
            <w:rStyle w:val="a7"/>
            <w:sz w:val="24"/>
            <w:szCs w:val="24"/>
            <w:lang w:val="en-US"/>
          </w:rPr>
          <w:t>Lebedev</w:t>
        </w:r>
        <w:r w:rsidR="00C331C4" w:rsidRPr="005F3CCA">
          <w:rPr>
            <w:rStyle w:val="a7"/>
            <w:sz w:val="24"/>
            <w:szCs w:val="24"/>
          </w:rPr>
          <w:t>.</w:t>
        </w:r>
        <w:r w:rsidR="00C331C4" w:rsidRPr="005F3CCA">
          <w:rPr>
            <w:rStyle w:val="a7"/>
            <w:sz w:val="24"/>
            <w:szCs w:val="24"/>
            <w:lang w:val="en-US"/>
          </w:rPr>
          <w:t>AAL</w:t>
        </w:r>
        <w:r w:rsidR="00C331C4" w:rsidRPr="005F3CCA">
          <w:rPr>
            <w:rStyle w:val="a7"/>
            <w:sz w:val="24"/>
            <w:szCs w:val="24"/>
          </w:rPr>
          <w:t>@mrsk-1.ru</w:t>
        </w:r>
      </w:hyperlink>
      <w:r w:rsidR="00C331C4" w:rsidRPr="005F3CCA">
        <w:rPr>
          <w:rStyle w:val="a7"/>
          <w:sz w:val="24"/>
          <w:szCs w:val="24"/>
        </w:rPr>
        <w:t xml:space="preserve">) </w:t>
      </w:r>
      <w:r w:rsidR="004B5EB3" w:rsidRPr="005F3CCA">
        <w:rPr>
          <w:iCs/>
          <w:sz w:val="24"/>
          <w:szCs w:val="24"/>
        </w:rPr>
        <w:t>Извещени</w:t>
      </w:r>
      <w:r w:rsidRPr="005F3CCA">
        <w:rPr>
          <w:iCs/>
          <w:sz w:val="24"/>
          <w:szCs w:val="24"/>
        </w:rPr>
        <w:t>ем</w:t>
      </w:r>
      <w:r w:rsidRPr="005F3CCA">
        <w:rPr>
          <w:sz w:val="24"/>
          <w:szCs w:val="24"/>
        </w:rPr>
        <w:t xml:space="preserve"> о проведении открытого </w:t>
      </w:r>
      <w:r w:rsidRPr="005F3CCA">
        <w:rPr>
          <w:iCs/>
          <w:sz w:val="24"/>
          <w:szCs w:val="24"/>
        </w:rPr>
        <w:t>запроса предложений</w:t>
      </w:r>
      <w:r w:rsidRPr="005F3CCA">
        <w:rPr>
          <w:sz w:val="24"/>
          <w:szCs w:val="24"/>
        </w:rPr>
        <w:t xml:space="preserve">, опубликованным </w:t>
      </w:r>
      <w:r w:rsidRPr="005F3CCA">
        <w:rPr>
          <w:b/>
          <w:sz w:val="24"/>
          <w:szCs w:val="24"/>
        </w:rPr>
        <w:t>«</w:t>
      </w:r>
      <w:r w:rsidR="005F3CCA" w:rsidRPr="005F3CCA">
        <w:rPr>
          <w:b/>
          <w:sz w:val="24"/>
          <w:szCs w:val="24"/>
        </w:rPr>
        <w:t>26</w:t>
      </w:r>
      <w:r w:rsidRPr="005F3CCA">
        <w:rPr>
          <w:b/>
          <w:sz w:val="24"/>
          <w:szCs w:val="24"/>
        </w:rPr>
        <w:t xml:space="preserve">» </w:t>
      </w:r>
      <w:r w:rsidR="005F3CCA" w:rsidRPr="005F3CCA">
        <w:rPr>
          <w:b/>
          <w:sz w:val="24"/>
          <w:szCs w:val="24"/>
        </w:rPr>
        <w:t xml:space="preserve">февраля </w:t>
      </w:r>
      <w:r w:rsidRPr="005F3CCA">
        <w:rPr>
          <w:b/>
          <w:sz w:val="24"/>
          <w:szCs w:val="24"/>
        </w:rPr>
        <w:t>20</w:t>
      </w:r>
      <w:r w:rsidR="00C12FA4" w:rsidRPr="005F3CCA">
        <w:rPr>
          <w:b/>
          <w:sz w:val="24"/>
          <w:szCs w:val="24"/>
        </w:rPr>
        <w:t>1</w:t>
      </w:r>
      <w:r w:rsidR="00862664" w:rsidRPr="005F3CCA">
        <w:rPr>
          <w:b/>
          <w:sz w:val="24"/>
          <w:szCs w:val="24"/>
        </w:rPr>
        <w:t>6</w:t>
      </w:r>
      <w:r w:rsidRPr="005F3CCA">
        <w:rPr>
          <w:b/>
          <w:sz w:val="24"/>
          <w:szCs w:val="24"/>
        </w:rPr>
        <w:t xml:space="preserve"> г.</w:t>
      </w:r>
      <w:r w:rsidRPr="005F3CCA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F3CCA">
          <w:rPr>
            <w:rStyle w:val="a7"/>
            <w:sz w:val="24"/>
            <w:szCs w:val="24"/>
          </w:rPr>
          <w:t>www.zakupki.</w:t>
        </w:r>
        <w:r w:rsidR="00345CCA" w:rsidRPr="005F3CCA">
          <w:rPr>
            <w:rStyle w:val="a7"/>
            <w:sz w:val="24"/>
            <w:szCs w:val="24"/>
            <w:lang w:val="en-US"/>
          </w:rPr>
          <w:t>gov</w:t>
        </w:r>
        <w:r w:rsidR="00345CCA" w:rsidRPr="005F3CCA">
          <w:rPr>
            <w:rStyle w:val="a7"/>
            <w:sz w:val="24"/>
            <w:szCs w:val="24"/>
          </w:rPr>
          <w:t>.ru</w:t>
        </w:r>
      </w:hyperlink>
      <w:r w:rsidRPr="005F3CCA">
        <w:rPr>
          <w:sz w:val="24"/>
          <w:szCs w:val="24"/>
        </w:rPr>
        <w:t>),</w:t>
      </w:r>
      <w:r w:rsidR="009D7F01" w:rsidRPr="005F3CCA">
        <w:rPr>
          <w:iCs/>
          <w:sz w:val="24"/>
          <w:szCs w:val="24"/>
        </w:rPr>
        <w:t xml:space="preserve"> </w:t>
      </w:r>
      <w:r w:rsidR="009D7F01" w:rsidRPr="005F3CCA">
        <w:rPr>
          <w:sz w:val="24"/>
          <w:szCs w:val="24"/>
        </w:rPr>
        <w:t xml:space="preserve">на сайте </w:t>
      </w:r>
      <w:r w:rsidR="007556FF" w:rsidRPr="005F3CCA">
        <w:rPr>
          <w:iCs/>
          <w:sz w:val="24"/>
          <w:szCs w:val="24"/>
        </w:rPr>
        <w:t>ПАО «МРСК Центра»</w:t>
      </w:r>
      <w:r w:rsidR="009D7F01" w:rsidRPr="005F3CCA">
        <w:rPr>
          <w:sz w:val="24"/>
          <w:szCs w:val="24"/>
        </w:rPr>
        <w:t xml:space="preserve"> (</w:t>
      </w:r>
      <w:hyperlink r:id="rId21" w:history="1">
        <w:r w:rsidR="007556FF" w:rsidRPr="005F3CCA">
          <w:rPr>
            <w:rStyle w:val="a7"/>
            <w:sz w:val="24"/>
            <w:szCs w:val="24"/>
          </w:rPr>
          <w:t>www.mrsk-1.ru</w:t>
        </w:r>
      </w:hyperlink>
      <w:r w:rsidR="00862664" w:rsidRPr="005F3CCA">
        <w:rPr>
          <w:sz w:val="24"/>
          <w:szCs w:val="24"/>
        </w:rPr>
        <w:t>)</w:t>
      </w:r>
      <w:r w:rsidR="00702B2C" w:rsidRPr="005F3CCA">
        <w:rPr>
          <w:sz w:val="24"/>
          <w:szCs w:val="24"/>
        </w:rPr>
        <w:t xml:space="preserve">, на сайте ЭТП, указанном в п. </w:t>
      </w:r>
      <w:r w:rsidR="00131B13" w:rsidRPr="005F3CCA">
        <w:rPr>
          <w:sz w:val="24"/>
          <w:szCs w:val="24"/>
        </w:rPr>
        <w:fldChar w:fldCharType="begin"/>
      </w:r>
      <w:r w:rsidR="00131B13" w:rsidRPr="005F3CCA">
        <w:rPr>
          <w:sz w:val="24"/>
          <w:szCs w:val="24"/>
        </w:rPr>
        <w:instrText xml:space="preserve"> REF _Ref440269836 \r \h  \* MERGEFORMAT </w:instrText>
      </w:r>
      <w:r w:rsidR="00131B13" w:rsidRPr="005F3CCA">
        <w:rPr>
          <w:sz w:val="24"/>
          <w:szCs w:val="24"/>
        </w:rPr>
      </w:r>
      <w:r w:rsidR="00131B13" w:rsidRPr="005F3CCA">
        <w:rPr>
          <w:sz w:val="24"/>
          <w:szCs w:val="24"/>
        </w:rPr>
        <w:fldChar w:fldCharType="separate"/>
      </w:r>
      <w:r w:rsidR="001222CA" w:rsidRPr="005F3CCA">
        <w:rPr>
          <w:sz w:val="24"/>
          <w:szCs w:val="24"/>
        </w:rPr>
        <w:t>1.1.2</w:t>
      </w:r>
      <w:r w:rsidR="00131B13" w:rsidRPr="005F3CCA">
        <w:rPr>
          <w:sz w:val="24"/>
          <w:szCs w:val="24"/>
        </w:rPr>
        <w:fldChar w:fldCharType="end"/>
      </w:r>
      <w:r w:rsidR="00702B2C" w:rsidRPr="005F3CCA">
        <w:rPr>
          <w:sz w:val="24"/>
          <w:szCs w:val="24"/>
        </w:rPr>
        <w:t xml:space="preserve"> настоящей Документации,</w:t>
      </w:r>
      <w:r w:rsidR="009A7733" w:rsidRPr="005F3CCA">
        <w:rPr>
          <w:iCs/>
          <w:sz w:val="24"/>
          <w:szCs w:val="24"/>
        </w:rPr>
        <w:t xml:space="preserve"> </w:t>
      </w:r>
      <w:r w:rsidRPr="005F3CCA">
        <w:rPr>
          <w:iCs/>
          <w:sz w:val="24"/>
          <w:szCs w:val="24"/>
        </w:rPr>
        <w:t>приг</w:t>
      </w:r>
      <w:r w:rsidRPr="005F3CCA">
        <w:rPr>
          <w:sz w:val="24"/>
          <w:szCs w:val="24"/>
        </w:rPr>
        <w:t>ласило юридических лиц</w:t>
      </w:r>
      <w:r w:rsidR="005B75A6" w:rsidRPr="005F3CCA">
        <w:rPr>
          <w:sz w:val="24"/>
          <w:szCs w:val="24"/>
        </w:rPr>
        <w:t xml:space="preserve"> и физических лиц (в т.</w:t>
      </w:r>
      <w:r w:rsidR="003129D4" w:rsidRPr="005F3CCA">
        <w:rPr>
          <w:sz w:val="24"/>
          <w:szCs w:val="24"/>
        </w:rPr>
        <w:t xml:space="preserve"> </w:t>
      </w:r>
      <w:r w:rsidR="005B75A6" w:rsidRPr="005F3CCA">
        <w:rPr>
          <w:sz w:val="24"/>
          <w:szCs w:val="24"/>
        </w:rPr>
        <w:t>ч. индивидуальных предпринимателей)</w:t>
      </w:r>
      <w:r w:rsidR="00DC6125" w:rsidRPr="005F3CCA">
        <w:rPr>
          <w:sz w:val="24"/>
          <w:szCs w:val="24"/>
        </w:rPr>
        <w:t xml:space="preserve"> (далее - Участники)</w:t>
      </w:r>
      <w:r w:rsidR="009D7F01" w:rsidRPr="005F3CCA">
        <w:rPr>
          <w:sz w:val="24"/>
          <w:szCs w:val="24"/>
        </w:rPr>
        <w:t xml:space="preserve"> </w:t>
      </w:r>
      <w:r w:rsidR="004B5EB3" w:rsidRPr="005F3CCA">
        <w:rPr>
          <w:sz w:val="24"/>
          <w:szCs w:val="24"/>
        </w:rPr>
        <w:t>к участию в процедуре О</w:t>
      </w:r>
      <w:r w:rsidRPr="005F3CC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F3CCA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C331C4" w:rsidRPr="005F3CCA">
        <w:rPr>
          <w:sz w:val="24"/>
          <w:szCs w:val="24"/>
        </w:rPr>
        <w:t>Договора на оказание услуг</w:t>
      </w:r>
      <w:r w:rsidR="00C331C4" w:rsidRPr="0086507C">
        <w:rPr>
          <w:sz w:val="24"/>
          <w:szCs w:val="24"/>
        </w:rPr>
        <w:t xml:space="preserve"> по ремонту иномарок для нужд ПАО «МРСК Центра» (филиала «Смоленскэнерго», расположенного по адресу: РФ, 214019, г. Смоленск, ул. Тенишевой, д. 33).</w:t>
      </w:r>
    </w:p>
    <w:p w:rsidR="00717F60" w:rsidRPr="008650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6507C">
        <w:rPr>
          <w:sz w:val="24"/>
          <w:szCs w:val="24"/>
        </w:rPr>
        <w:t xml:space="preserve">Настоящий </w:t>
      </w:r>
      <w:r w:rsidR="004B5EB3" w:rsidRPr="0086507C">
        <w:rPr>
          <w:sz w:val="24"/>
          <w:szCs w:val="24"/>
        </w:rPr>
        <w:t>З</w:t>
      </w:r>
      <w:r w:rsidRPr="0086507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6507C">
        <w:rPr>
          <w:sz w:val="24"/>
          <w:szCs w:val="24"/>
        </w:rPr>
        <w:t>электронной торговой площадк</w:t>
      </w:r>
      <w:r w:rsidR="00414AB1" w:rsidRPr="0086507C">
        <w:rPr>
          <w:sz w:val="24"/>
          <w:szCs w:val="24"/>
        </w:rPr>
        <w:t>и</w:t>
      </w:r>
      <w:r w:rsidR="00702B2C" w:rsidRPr="0086507C">
        <w:rPr>
          <w:sz w:val="24"/>
          <w:szCs w:val="24"/>
        </w:rPr>
        <w:t xml:space="preserve"> </w:t>
      </w:r>
      <w:r w:rsidR="000D70B6" w:rsidRPr="0086507C">
        <w:rPr>
          <w:sz w:val="24"/>
          <w:szCs w:val="24"/>
        </w:rPr>
        <w:t>П</w:t>
      </w:r>
      <w:r w:rsidR="00702B2C" w:rsidRPr="0086507C">
        <w:rPr>
          <w:sz w:val="24"/>
          <w:szCs w:val="24"/>
        </w:rPr>
        <w:t xml:space="preserve">АО «Россети» </w:t>
      </w:r>
      <w:hyperlink r:id="rId22" w:history="1">
        <w:r w:rsidR="00862664" w:rsidRPr="0086507C">
          <w:rPr>
            <w:rStyle w:val="a7"/>
            <w:sz w:val="24"/>
            <w:szCs w:val="24"/>
          </w:rPr>
          <w:t>etp.rosseti.ru</w:t>
        </w:r>
      </w:hyperlink>
      <w:r w:rsidR="00862664" w:rsidRPr="0086507C">
        <w:rPr>
          <w:sz w:val="24"/>
          <w:szCs w:val="24"/>
        </w:rPr>
        <w:t xml:space="preserve"> </w:t>
      </w:r>
      <w:r w:rsidR="00702B2C" w:rsidRPr="0086507C">
        <w:rPr>
          <w:sz w:val="24"/>
          <w:szCs w:val="24"/>
        </w:rPr>
        <w:t>(далее — ЭТП)</w:t>
      </w:r>
      <w:r w:rsidR="005B75A6" w:rsidRPr="0086507C">
        <w:rPr>
          <w:sz w:val="24"/>
          <w:szCs w:val="24"/>
        </w:rPr>
        <w:t>.</w:t>
      </w:r>
      <w:bookmarkEnd w:id="14"/>
    </w:p>
    <w:p w:rsidR="00717F60" w:rsidRPr="008650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6507C">
        <w:rPr>
          <w:sz w:val="24"/>
          <w:szCs w:val="24"/>
        </w:rPr>
        <w:t>Заказч</w:t>
      </w:r>
      <w:r w:rsidRPr="00C331C4">
        <w:rPr>
          <w:sz w:val="24"/>
          <w:szCs w:val="24"/>
        </w:rPr>
        <w:t>ик</w:t>
      </w:r>
      <w:r w:rsidR="00702B2C" w:rsidRPr="00C331C4">
        <w:rPr>
          <w:sz w:val="24"/>
          <w:szCs w:val="24"/>
        </w:rPr>
        <w:t xml:space="preserve">: </w:t>
      </w:r>
      <w:r w:rsidR="00702B2C" w:rsidRPr="00C331C4">
        <w:rPr>
          <w:iCs/>
          <w:sz w:val="24"/>
          <w:szCs w:val="24"/>
        </w:rPr>
        <w:t>ПАО «</w:t>
      </w:r>
      <w:r w:rsidR="00702B2C" w:rsidRPr="0086507C">
        <w:rPr>
          <w:iCs/>
          <w:sz w:val="24"/>
          <w:szCs w:val="24"/>
        </w:rPr>
        <w:t>МРСК Центра».</w:t>
      </w:r>
      <w:r w:rsidRPr="0086507C">
        <w:rPr>
          <w:rStyle w:val="aa"/>
          <w:sz w:val="24"/>
          <w:szCs w:val="24"/>
        </w:rPr>
        <w:t xml:space="preserve"> </w:t>
      </w:r>
      <w:bookmarkEnd w:id="15"/>
    </w:p>
    <w:p w:rsidR="008C4223" w:rsidRPr="0086507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6507C">
        <w:rPr>
          <w:sz w:val="24"/>
          <w:szCs w:val="24"/>
        </w:rPr>
        <w:t>Предмет З</w:t>
      </w:r>
      <w:r w:rsidR="00717F60" w:rsidRPr="0086507C">
        <w:rPr>
          <w:sz w:val="24"/>
          <w:szCs w:val="24"/>
        </w:rPr>
        <w:t>апроса предложений</w:t>
      </w:r>
      <w:r w:rsidR="00702B2C" w:rsidRPr="0086507C">
        <w:rPr>
          <w:sz w:val="24"/>
          <w:szCs w:val="24"/>
        </w:rPr>
        <w:t>:</w:t>
      </w:r>
      <w:bookmarkEnd w:id="16"/>
    </w:p>
    <w:p w:rsidR="00A40714" w:rsidRPr="0086507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6507C">
        <w:rPr>
          <w:b/>
          <w:sz w:val="24"/>
          <w:szCs w:val="24"/>
          <w:u w:val="single"/>
        </w:rPr>
        <w:t>Лот №1:</w:t>
      </w:r>
      <w:r w:rsidR="00717F60" w:rsidRPr="0086507C">
        <w:rPr>
          <w:sz w:val="24"/>
          <w:szCs w:val="24"/>
        </w:rPr>
        <w:t xml:space="preserve"> право заключения </w:t>
      </w:r>
      <w:bookmarkEnd w:id="17"/>
      <w:r w:rsidR="00C331C4" w:rsidRPr="0086507C">
        <w:rPr>
          <w:sz w:val="24"/>
          <w:szCs w:val="24"/>
        </w:rPr>
        <w:t>Договора на оказание услуг по ремонту иномарок для нужд ПАО «МРСК Центра» (филиала «Смоленскэнерго»).</w:t>
      </w:r>
    </w:p>
    <w:p w:rsidR="008C4223" w:rsidRPr="0086507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6507C">
        <w:rPr>
          <w:sz w:val="24"/>
          <w:szCs w:val="24"/>
        </w:rPr>
        <w:t xml:space="preserve">Количество лотов: </w:t>
      </w:r>
      <w:r w:rsidRPr="0086507C">
        <w:rPr>
          <w:b/>
          <w:sz w:val="24"/>
          <w:szCs w:val="24"/>
        </w:rPr>
        <w:t>1 (один)</w:t>
      </w:r>
      <w:r w:rsidRPr="0086507C">
        <w:rPr>
          <w:sz w:val="24"/>
          <w:szCs w:val="24"/>
        </w:rPr>
        <w:t>.</w:t>
      </w:r>
    </w:p>
    <w:bookmarkEnd w:id="18"/>
    <w:p w:rsidR="00804801" w:rsidRPr="0086507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6507C">
        <w:rPr>
          <w:sz w:val="24"/>
          <w:szCs w:val="24"/>
        </w:rPr>
        <w:t xml:space="preserve">Частичное </w:t>
      </w:r>
      <w:r w:rsidR="00366652" w:rsidRPr="0086507C">
        <w:rPr>
          <w:sz w:val="24"/>
          <w:szCs w:val="24"/>
        </w:rPr>
        <w:t xml:space="preserve">оказание </w:t>
      </w:r>
      <w:r w:rsidR="00AD3EBC" w:rsidRPr="0086507C">
        <w:rPr>
          <w:sz w:val="24"/>
          <w:szCs w:val="24"/>
        </w:rPr>
        <w:t>услуг</w:t>
      </w:r>
      <w:r w:rsidRPr="0086507C">
        <w:rPr>
          <w:sz w:val="24"/>
          <w:szCs w:val="24"/>
        </w:rPr>
        <w:t xml:space="preserve"> не допускается.</w:t>
      </w:r>
    </w:p>
    <w:p w:rsidR="00717F60" w:rsidRPr="0086507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6507C">
        <w:rPr>
          <w:sz w:val="24"/>
          <w:szCs w:val="24"/>
        </w:rPr>
        <w:t>Сроки</w:t>
      </w:r>
      <w:r w:rsidR="00717F60" w:rsidRPr="0086507C">
        <w:rPr>
          <w:sz w:val="24"/>
          <w:szCs w:val="24"/>
        </w:rPr>
        <w:t xml:space="preserve"> </w:t>
      </w:r>
      <w:r w:rsidR="00366652" w:rsidRPr="0086507C">
        <w:rPr>
          <w:sz w:val="24"/>
          <w:szCs w:val="24"/>
        </w:rPr>
        <w:t>оказания услуг</w:t>
      </w:r>
      <w:r w:rsidR="00717F60" w:rsidRPr="0086507C">
        <w:rPr>
          <w:sz w:val="24"/>
          <w:szCs w:val="24"/>
        </w:rPr>
        <w:t xml:space="preserve">: </w:t>
      </w:r>
      <w:bookmarkEnd w:id="19"/>
      <w:r w:rsidR="00C331C4" w:rsidRPr="0086507C">
        <w:rPr>
          <w:sz w:val="24"/>
          <w:szCs w:val="24"/>
        </w:rPr>
        <w:t xml:space="preserve">с момента заключения договора по 31.12.2016 года </w:t>
      </w:r>
      <w:proofErr w:type="gramStart"/>
      <w:r w:rsidR="00C331C4" w:rsidRPr="0086507C">
        <w:rPr>
          <w:sz w:val="24"/>
          <w:szCs w:val="24"/>
        </w:rPr>
        <w:t>согласно заявок</w:t>
      </w:r>
      <w:proofErr w:type="gramEnd"/>
      <w:r w:rsidR="00C331C4" w:rsidRPr="0086507C">
        <w:rPr>
          <w:sz w:val="24"/>
          <w:szCs w:val="24"/>
        </w:rPr>
        <w:t xml:space="preserve"> представленных сотрудниками </w:t>
      </w:r>
      <w:proofErr w:type="spellStart"/>
      <w:r w:rsidR="00C331C4" w:rsidRPr="0086507C">
        <w:rPr>
          <w:sz w:val="24"/>
          <w:szCs w:val="24"/>
        </w:rPr>
        <w:t>СМиТ</w:t>
      </w:r>
      <w:proofErr w:type="spellEnd"/>
      <w:r w:rsidR="00C331C4" w:rsidRPr="0086507C">
        <w:rPr>
          <w:sz w:val="24"/>
          <w:szCs w:val="24"/>
        </w:rPr>
        <w:t xml:space="preserve"> филиала ПАО «МРСК Центра»- «Смоленскэнерго». Сроки ремонта отдельного автомобиля или агрегата согласовываются с представителями </w:t>
      </w:r>
      <w:proofErr w:type="spellStart"/>
      <w:r w:rsidR="00C331C4" w:rsidRPr="0086507C">
        <w:rPr>
          <w:sz w:val="24"/>
          <w:szCs w:val="24"/>
        </w:rPr>
        <w:t>СМиТ</w:t>
      </w:r>
      <w:proofErr w:type="spellEnd"/>
      <w:r w:rsidR="00C331C4" w:rsidRPr="0086507C">
        <w:rPr>
          <w:sz w:val="24"/>
          <w:szCs w:val="24"/>
        </w:rPr>
        <w:t xml:space="preserve"> филиала ПАО «МРСК Центра» - «Смоленскэнерго» и не должны превышать 7 дней с момента принятия в ремонт.</w:t>
      </w:r>
    </w:p>
    <w:p w:rsidR="008D2928" w:rsidRPr="0086507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6507C">
        <w:rPr>
          <w:sz w:val="24"/>
          <w:szCs w:val="24"/>
        </w:rPr>
        <w:t xml:space="preserve">Оказание услуг Участником будет осуществляться </w:t>
      </w:r>
      <w:r w:rsidR="00C331C4" w:rsidRPr="0086507C">
        <w:rPr>
          <w:sz w:val="24"/>
          <w:szCs w:val="24"/>
        </w:rPr>
        <w:t>в г. Смоленске</w:t>
      </w:r>
      <w:r w:rsidRPr="0086507C">
        <w:rPr>
          <w:sz w:val="24"/>
          <w:szCs w:val="24"/>
        </w:rPr>
        <w:t>.</w:t>
      </w:r>
      <w:bookmarkEnd w:id="20"/>
    </w:p>
    <w:p w:rsidR="00717F60" w:rsidRPr="0086507C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6507C">
        <w:rPr>
          <w:iCs/>
          <w:sz w:val="24"/>
          <w:szCs w:val="24"/>
        </w:rPr>
        <w:t xml:space="preserve">Форма и порядок оплаты: </w:t>
      </w:r>
      <w:r w:rsidR="00366652" w:rsidRPr="0086507C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86507C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6507C">
        <w:rPr>
          <w:iCs/>
          <w:sz w:val="24"/>
          <w:szCs w:val="24"/>
        </w:rPr>
        <w:t xml:space="preserve">Порядок проведения </w:t>
      </w:r>
      <w:r w:rsidR="00C05EF6" w:rsidRPr="0086507C">
        <w:rPr>
          <w:iCs/>
          <w:sz w:val="24"/>
          <w:szCs w:val="24"/>
        </w:rPr>
        <w:t xml:space="preserve">запроса предложений </w:t>
      </w:r>
      <w:r w:rsidRPr="0086507C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86507C">
        <w:rPr>
          <w:sz w:val="24"/>
          <w:szCs w:val="24"/>
        </w:rPr>
        <w:t>заявок</w:t>
      </w:r>
      <w:r w:rsidRPr="0086507C">
        <w:rPr>
          <w:iCs/>
          <w:sz w:val="24"/>
          <w:szCs w:val="24"/>
        </w:rPr>
        <w:t>, приведены в разделе</w:t>
      </w:r>
      <w:r w:rsidR="00E71A48" w:rsidRPr="0086507C">
        <w:rPr>
          <w:iCs/>
          <w:sz w:val="24"/>
          <w:szCs w:val="24"/>
        </w:rPr>
        <w:t xml:space="preserve"> </w:t>
      </w:r>
      <w:r w:rsidR="0064253F" w:rsidRPr="0086507C">
        <w:rPr>
          <w:iCs/>
          <w:sz w:val="24"/>
          <w:szCs w:val="24"/>
        </w:rPr>
        <w:fldChar w:fldCharType="begin"/>
      </w:r>
      <w:r w:rsidR="00E71A48" w:rsidRPr="0086507C">
        <w:rPr>
          <w:iCs/>
          <w:sz w:val="24"/>
          <w:szCs w:val="24"/>
        </w:rPr>
        <w:instrText xml:space="preserve"> REF _Ref311232052 \r \h </w:instrText>
      </w:r>
      <w:r w:rsidR="0086507C">
        <w:rPr>
          <w:iCs/>
          <w:sz w:val="24"/>
          <w:szCs w:val="24"/>
        </w:rPr>
        <w:instrText xml:space="preserve"> \* MERGEFORMAT </w:instrText>
      </w:r>
      <w:r w:rsidR="0064253F" w:rsidRPr="0086507C">
        <w:rPr>
          <w:iCs/>
          <w:sz w:val="24"/>
          <w:szCs w:val="24"/>
        </w:rPr>
      </w:r>
      <w:r w:rsidR="0064253F" w:rsidRPr="0086507C">
        <w:rPr>
          <w:iCs/>
          <w:sz w:val="24"/>
          <w:szCs w:val="24"/>
        </w:rPr>
        <w:fldChar w:fldCharType="separate"/>
      </w:r>
      <w:r w:rsidR="001222CA" w:rsidRPr="0086507C">
        <w:rPr>
          <w:iCs/>
          <w:sz w:val="24"/>
          <w:szCs w:val="24"/>
        </w:rPr>
        <w:t>3</w:t>
      </w:r>
      <w:r w:rsidR="0064253F" w:rsidRPr="0086507C">
        <w:rPr>
          <w:iCs/>
          <w:sz w:val="24"/>
          <w:szCs w:val="24"/>
        </w:rPr>
        <w:fldChar w:fldCharType="end"/>
      </w:r>
      <w:r w:rsidR="00E71A48" w:rsidRPr="0086507C">
        <w:rPr>
          <w:iCs/>
          <w:sz w:val="24"/>
          <w:szCs w:val="24"/>
        </w:rPr>
        <w:t xml:space="preserve"> </w:t>
      </w:r>
      <w:r w:rsidRPr="0086507C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86507C">
        <w:rPr>
          <w:iCs/>
          <w:sz w:val="24"/>
          <w:szCs w:val="24"/>
        </w:rPr>
        <w:t>Д</w:t>
      </w:r>
      <w:r w:rsidRPr="0086507C">
        <w:rPr>
          <w:iCs/>
          <w:sz w:val="24"/>
          <w:szCs w:val="24"/>
        </w:rPr>
        <w:t xml:space="preserve">окументации). </w:t>
      </w:r>
      <w:r w:rsidRPr="0086507C">
        <w:rPr>
          <w:sz w:val="24"/>
          <w:szCs w:val="24"/>
        </w:rPr>
        <w:t xml:space="preserve">Подробные требования к </w:t>
      </w:r>
      <w:r w:rsidR="00366652" w:rsidRPr="0086507C">
        <w:rPr>
          <w:sz w:val="24"/>
          <w:szCs w:val="24"/>
        </w:rPr>
        <w:t>оказываемым услугам</w:t>
      </w:r>
      <w:r w:rsidR="00077FB6" w:rsidRPr="0086507C">
        <w:rPr>
          <w:sz w:val="24"/>
          <w:szCs w:val="24"/>
        </w:rPr>
        <w:t xml:space="preserve"> </w:t>
      </w:r>
      <w:r w:rsidRPr="0086507C">
        <w:rPr>
          <w:sz w:val="24"/>
          <w:szCs w:val="24"/>
        </w:rPr>
        <w:t>изложены в</w:t>
      </w:r>
      <w:r w:rsidR="00953802" w:rsidRPr="0086507C">
        <w:rPr>
          <w:sz w:val="24"/>
          <w:szCs w:val="24"/>
        </w:rPr>
        <w:t xml:space="preserve"> разделе </w:t>
      </w:r>
      <w:r w:rsidR="0064253F" w:rsidRPr="0086507C">
        <w:rPr>
          <w:sz w:val="24"/>
          <w:szCs w:val="24"/>
        </w:rPr>
        <w:fldChar w:fldCharType="begin"/>
      </w:r>
      <w:r w:rsidR="008D2928" w:rsidRPr="0086507C">
        <w:rPr>
          <w:sz w:val="24"/>
          <w:szCs w:val="24"/>
        </w:rPr>
        <w:instrText xml:space="preserve"> REF _Ref440270568 \r \h </w:instrText>
      </w:r>
      <w:r w:rsidR="0086507C">
        <w:rPr>
          <w:sz w:val="24"/>
          <w:szCs w:val="24"/>
        </w:rPr>
        <w:instrText xml:space="preserve"> \* MERGEFORMAT </w:instrText>
      </w:r>
      <w:r w:rsidR="0064253F" w:rsidRPr="0086507C">
        <w:rPr>
          <w:sz w:val="24"/>
          <w:szCs w:val="24"/>
        </w:rPr>
      </w:r>
      <w:r w:rsidR="0064253F" w:rsidRPr="0086507C">
        <w:rPr>
          <w:sz w:val="24"/>
          <w:szCs w:val="24"/>
        </w:rPr>
        <w:fldChar w:fldCharType="separate"/>
      </w:r>
      <w:r w:rsidR="001222CA" w:rsidRPr="0086507C">
        <w:rPr>
          <w:sz w:val="24"/>
          <w:szCs w:val="24"/>
        </w:rPr>
        <w:t>4</w:t>
      </w:r>
      <w:r w:rsidR="0064253F" w:rsidRPr="0086507C">
        <w:rPr>
          <w:sz w:val="24"/>
          <w:szCs w:val="24"/>
        </w:rPr>
        <w:fldChar w:fldCharType="end"/>
      </w:r>
      <w:r w:rsidRPr="0086507C">
        <w:rPr>
          <w:sz w:val="24"/>
          <w:szCs w:val="24"/>
        </w:rPr>
        <w:t>.</w:t>
      </w:r>
      <w:r w:rsidR="004B5EB3" w:rsidRPr="0086507C">
        <w:rPr>
          <w:sz w:val="24"/>
          <w:szCs w:val="24"/>
        </w:rPr>
        <w:t xml:space="preserve"> Проект</w:t>
      </w:r>
      <w:r w:rsidR="004B5EB3" w:rsidRPr="0086507C">
        <w:rPr>
          <w:iCs/>
          <w:sz w:val="24"/>
          <w:szCs w:val="24"/>
        </w:rPr>
        <w:t xml:space="preserve"> </w:t>
      </w:r>
      <w:r w:rsidR="00123C70" w:rsidRPr="0086507C">
        <w:rPr>
          <w:iCs/>
          <w:sz w:val="24"/>
          <w:szCs w:val="24"/>
        </w:rPr>
        <w:t>Договор</w:t>
      </w:r>
      <w:r w:rsidRPr="0086507C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86507C">
        <w:rPr>
          <w:iCs/>
          <w:sz w:val="24"/>
          <w:szCs w:val="24"/>
        </w:rPr>
        <w:t>З</w:t>
      </w:r>
      <w:r w:rsidR="00C05EF6" w:rsidRPr="0086507C">
        <w:rPr>
          <w:iCs/>
          <w:sz w:val="24"/>
          <w:szCs w:val="24"/>
        </w:rPr>
        <w:t>апроса предложений</w:t>
      </w:r>
      <w:r w:rsidRPr="0086507C">
        <w:rPr>
          <w:iCs/>
          <w:sz w:val="24"/>
          <w:szCs w:val="24"/>
        </w:rPr>
        <w:t xml:space="preserve">, приведен в разделе </w:t>
      </w:r>
      <w:r w:rsidR="00131B13" w:rsidRPr="0086507C">
        <w:fldChar w:fldCharType="begin"/>
      </w:r>
      <w:r w:rsidR="00131B13" w:rsidRPr="0086507C">
        <w:instrText xml:space="preserve"> REF _Ref305973574 \r \h  \* MERGEFORMAT </w:instrText>
      </w:r>
      <w:r w:rsidR="00131B13" w:rsidRPr="0086507C">
        <w:fldChar w:fldCharType="separate"/>
      </w:r>
      <w:r w:rsidR="001222CA" w:rsidRPr="0086507C">
        <w:t>2</w:t>
      </w:r>
      <w:r w:rsidR="00131B13" w:rsidRPr="0086507C">
        <w:fldChar w:fldCharType="end"/>
      </w:r>
      <w:r w:rsidR="004B5EB3" w:rsidRPr="0086507C">
        <w:rPr>
          <w:iCs/>
          <w:sz w:val="24"/>
          <w:szCs w:val="24"/>
        </w:rPr>
        <w:t>.</w:t>
      </w:r>
      <w:r w:rsidRPr="0086507C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86507C">
        <w:rPr>
          <w:iCs/>
          <w:sz w:val="24"/>
          <w:szCs w:val="24"/>
        </w:rPr>
        <w:t>подготовить и подать в составе Заявк</w:t>
      </w:r>
      <w:r w:rsidR="00953802" w:rsidRPr="0086507C">
        <w:rPr>
          <w:iCs/>
          <w:sz w:val="24"/>
          <w:szCs w:val="24"/>
        </w:rPr>
        <w:t xml:space="preserve">и, приведены в разделе </w:t>
      </w:r>
      <w:r w:rsidR="0064253F" w:rsidRPr="0086507C">
        <w:rPr>
          <w:iCs/>
          <w:sz w:val="24"/>
          <w:szCs w:val="24"/>
        </w:rPr>
        <w:fldChar w:fldCharType="begin"/>
      </w:r>
      <w:r w:rsidR="008D2928" w:rsidRPr="0086507C">
        <w:rPr>
          <w:iCs/>
          <w:sz w:val="24"/>
          <w:szCs w:val="24"/>
        </w:rPr>
        <w:instrText xml:space="preserve"> REF _Ref440270602 \r \h </w:instrText>
      </w:r>
      <w:r w:rsidR="0086507C">
        <w:rPr>
          <w:iCs/>
          <w:sz w:val="24"/>
          <w:szCs w:val="24"/>
        </w:rPr>
        <w:instrText xml:space="preserve"> \* MERGEFORMAT </w:instrText>
      </w:r>
      <w:r w:rsidR="0064253F" w:rsidRPr="0086507C">
        <w:rPr>
          <w:iCs/>
          <w:sz w:val="24"/>
          <w:szCs w:val="24"/>
        </w:rPr>
      </w:r>
      <w:r w:rsidR="0064253F" w:rsidRPr="0086507C">
        <w:rPr>
          <w:iCs/>
          <w:sz w:val="24"/>
          <w:szCs w:val="24"/>
        </w:rPr>
        <w:fldChar w:fldCharType="separate"/>
      </w:r>
      <w:r w:rsidR="001222CA" w:rsidRPr="0086507C">
        <w:rPr>
          <w:iCs/>
          <w:sz w:val="24"/>
          <w:szCs w:val="24"/>
        </w:rPr>
        <w:t>5</w:t>
      </w:r>
      <w:r w:rsidR="0064253F" w:rsidRPr="0086507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услуг, форме и </w:t>
      </w:r>
      <w:r w:rsidR="00366652" w:rsidRPr="00D622FF">
        <w:rPr>
          <w:sz w:val="24"/>
          <w:szCs w:val="24"/>
        </w:rPr>
        <w:t>порядку оплаты</w:t>
      </w:r>
      <w:r w:rsidRPr="00D622FF">
        <w:rPr>
          <w:sz w:val="24"/>
          <w:szCs w:val="24"/>
        </w:rPr>
        <w:t>, указанным в Приложении №1 (Техническ</w:t>
      </w:r>
      <w:r w:rsidR="00A154B7" w:rsidRPr="00D622FF">
        <w:rPr>
          <w:sz w:val="24"/>
          <w:szCs w:val="24"/>
        </w:rPr>
        <w:t>ом</w:t>
      </w:r>
      <w:r w:rsidRPr="00D622FF">
        <w:rPr>
          <w:sz w:val="24"/>
          <w:szCs w:val="24"/>
        </w:rPr>
        <w:t xml:space="preserve"> задани</w:t>
      </w:r>
      <w:r w:rsidR="00A154B7" w:rsidRPr="00D622FF">
        <w:rPr>
          <w:sz w:val="24"/>
          <w:szCs w:val="24"/>
        </w:rPr>
        <w:t>и</w:t>
      </w:r>
      <w:r w:rsidRPr="00D622FF">
        <w:rPr>
          <w:sz w:val="24"/>
          <w:szCs w:val="24"/>
        </w:rPr>
        <w:t xml:space="preserve">) </w:t>
      </w:r>
      <w:r w:rsidR="00D622FF" w:rsidRPr="00D622FF">
        <w:rPr>
          <w:sz w:val="24"/>
          <w:szCs w:val="24"/>
        </w:rPr>
        <w:t>и/или в Приложении №2 (проекте Договора)</w:t>
      </w:r>
      <w:r w:rsidR="00D622FF" w:rsidRPr="00D622FF">
        <w:rPr>
          <w:bCs w:val="0"/>
          <w:iCs/>
          <w:szCs w:val="24"/>
        </w:rPr>
        <w:t xml:space="preserve"> </w:t>
      </w:r>
      <w:r w:rsidRPr="00D622FF">
        <w:rPr>
          <w:sz w:val="24"/>
          <w:szCs w:val="24"/>
        </w:rPr>
        <w:t>к настоящей Документации,</w:t>
      </w:r>
      <w:r w:rsidRPr="00366652">
        <w:rPr>
          <w:sz w:val="24"/>
          <w:szCs w:val="24"/>
        </w:rPr>
        <w:t xml:space="preserve">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1.1.7</w:t>
      </w:r>
      <w:r w:rsidR="0064253F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295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3.2</w:t>
      </w:r>
      <w:r w:rsidR="00131B1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296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31B13">
        <w:fldChar w:fldCharType="begin"/>
      </w:r>
      <w:r w:rsidR="00131B13">
        <w:instrText xml:space="preserve"> REF _Ref191386109 \n \h  \* MERGEFORMAT </w:instrText>
      </w:r>
      <w:r w:rsidR="00131B13">
        <w:fldChar w:fldCharType="separate"/>
      </w:r>
      <w:r w:rsidR="001222CA" w:rsidRPr="001222CA">
        <w:rPr>
          <w:color w:val="000000"/>
          <w:sz w:val="24"/>
          <w:szCs w:val="24"/>
        </w:rPr>
        <w:t>3.3.2</w:t>
      </w:r>
      <w:r w:rsidR="00131B13">
        <w:fldChar w:fldCharType="end"/>
      </w:r>
      <w:r w:rsidR="00721B30">
        <w:rPr>
          <w:color w:val="00000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297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31B13">
        <w:fldChar w:fldCharType="begin"/>
      </w:r>
      <w:r w:rsidR="00131B13">
        <w:instrText xml:space="preserve"> REF _Ref191386164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1.4.1 </w:t>
      </w:r>
      <w:r w:rsidR="00131B1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31B13">
        <w:fldChar w:fldCharType="begin"/>
      </w:r>
      <w:r w:rsidR="00131B13">
        <w:instrText xml:space="preserve"> REF _Ref306978606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1.4.2 </w:t>
      </w:r>
      <w:r w:rsidR="00131B1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298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_Ref306114966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3.3.11</w:t>
      </w:r>
      <w:r w:rsidR="00131B1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299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300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4253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1.1.4</w:t>
      </w:r>
      <w:r w:rsidR="0064253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301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31B13">
        <w:fldChar w:fldCharType="begin"/>
      </w:r>
      <w:r w:rsidR="00131B13">
        <w:instrText xml:space="preserve"> REF _Ref305973147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3.3</w:t>
      </w:r>
      <w:r w:rsidR="00131B1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302"/>
      <w:r w:rsidRPr="002D4BC6">
        <w:rPr>
          <w:b w:val="0"/>
          <w:szCs w:val="24"/>
        </w:rPr>
        <w:t xml:space="preserve">Письмо о подаче оферты (подраздел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5.1</w:t>
      </w:r>
      <w:r w:rsidR="00131B1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303"/>
      <w:r w:rsidRPr="002D4BC6">
        <w:rPr>
          <w:b w:val="0"/>
          <w:szCs w:val="24"/>
        </w:rPr>
        <w:t>Сводная таблица стоимости</w:t>
      </w:r>
      <w:r w:rsidR="00CC668E">
        <w:rPr>
          <w:b w:val="0"/>
          <w:szCs w:val="24"/>
        </w:rPr>
        <w:t xml:space="preserve"> </w:t>
      </w:r>
      <w:r w:rsidR="00CC668E" w:rsidRPr="00CC668E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31B13">
        <w:fldChar w:fldCharType="begin"/>
      </w:r>
      <w:r w:rsidR="00131B13">
        <w:instrText xml:space="preserve"> REF _Ref440284918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5.2</w:t>
      </w:r>
      <w:r w:rsidR="00131B13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31B13">
        <w:fldChar w:fldCharType="begin"/>
      </w:r>
      <w:r w:rsidR="00131B13">
        <w:instrText xml:space="preserve"> REF _Ref440537086 \r \h  \* MERGEFORMAT </w:instrText>
      </w:r>
      <w:r w:rsidR="00131B13">
        <w:fldChar w:fldCharType="separate"/>
      </w:r>
      <w:r w:rsidR="001222CA" w:rsidRPr="001222CA">
        <w:rPr>
          <w:b w:val="0"/>
          <w:bCs w:val="0"/>
          <w:szCs w:val="24"/>
        </w:rPr>
        <w:t>5.3</w:t>
      </w:r>
      <w:r w:rsidR="00131B13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31B13">
        <w:fldChar w:fldCharType="begin"/>
      </w:r>
      <w:r w:rsidR="00131B13">
        <w:instrText xml:space="preserve"> REF _Ref440284947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5.4</w:t>
      </w:r>
      <w:r w:rsidR="00131B13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4253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5.5</w:t>
      </w:r>
      <w:r w:rsidR="0064253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4253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5.6</w:t>
      </w:r>
      <w:r w:rsidR="0064253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304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3.3.14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305"/>
      <w:r w:rsidRPr="002D4BC6">
        <w:rPr>
          <w:b w:val="0"/>
          <w:szCs w:val="24"/>
        </w:rPr>
        <w:t xml:space="preserve">Оценка заявок (подраздел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3.6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3.8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306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307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308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30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5.5</w:t>
      </w:r>
      <w:r w:rsidR="0064253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31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311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31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2.2.3</w:t>
      </w:r>
      <w:r w:rsidR="0064253F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31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314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письменной форме. После письменного уведомления, Контрагент и/или ПАО «Россети»/ДЗО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31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31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31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3.2</w:t>
      </w:r>
      <w:r w:rsidR="00131B1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31B13">
        <w:fldChar w:fldCharType="begin"/>
      </w:r>
      <w:r w:rsidR="00131B13">
        <w:instrText xml:space="preserve"> REF _Ref305973147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131B13">
        <w:fldChar w:fldCharType="begin"/>
      </w:r>
      <w:r w:rsidR="00131B13">
        <w:instrText xml:space="preserve"> REF _Ref305973214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_Ref303683883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3.5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_Ref305973250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31B13">
        <w:fldChar w:fldCharType="begin"/>
      </w:r>
      <w:r w:rsidR="00131B13">
        <w:instrText xml:space="preserve"> REF _Ref303250967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3.7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_Ref303681924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3.8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_Ref303683929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31B13">
        <w:fldChar w:fldCharType="begin"/>
      </w:r>
      <w:r w:rsidR="00131B13">
        <w:instrText xml:space="preserve"> REF _Ref306140410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3.11</w:t>
      </w:r>
      <w:r w:rsidR="00131B1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_Ref306140451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3.12</w:t>
      </w:r>
      <w:r w:rsidR="00131B1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31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319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31B13">
        <w:fldChar w:fldCharType="begin"/>
      </w:r>
      <w:r w:rsidR="00131B13">
        <w:instrText xml:space="preserve"> REF _Ref302563524 \n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1.1.1</w:t>
      </w:r>
      <w:r w:rsidR="00131B1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320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32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5.4</w:t>
      </w:r>
      <w:r w:rsidR="0064253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01095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10958">
        <w:rPr>
          <w:bCs w:val="0"/>
          <w:sz w:val="24"/>
          <w:szCs w:val="24"/>
        </w:rPr>
        <w:t xml:space="preserve">Анкета </w:t>
      </w:r>
      <w:r w:rsidR="009C744E" w:rsidRPr="00010958">
        <w:rPr>
          <w:bCs w:val="0"/>
          <w:sz w:val="24"/>
          <w:szCs w:val="24"/>
        </w:rPr>
        <w:t>Участник</w:t>
      </w:r>
      <w:r w:rsidRPr="00010958">
        <w:rPr>
          <w:bCs w:val="0"/>
          <w:sz w:val="24"/>
          <w:szCs w:val="24"/>
        </w:rPr>
        <w:t>а запроса предложений (</w:t>
      </w:r>
      <w:r w:rsidR="00A154B7" w:rsidRPr="00010958">
        <w:rPr>
          <w:bCs w:val="0"/>
          <w:spacing w:val="-2"/>
          <w:sz w:val="24"/>
          <w:szCs w:val="24"/>
        </w:rPr>
        <w:t>под</w:t>
      </w:r>
      <w:r w:rsidR="00A154B7" w:rsidRPr="00010958">
        <w:rPr>
          <w:bCs w:val="0"/>
          <w:sz w:val="24"/>
          <w:szCs w:val="24"/>
        </w:rPr>
        <w:t>раздел</w:t>
      </w:r>
      <w:r w:rsidR="00F86B89" w:rsidRPr="00010958">
        <w:rPr>
          <w:bCs w:val="0"/>
          <w:sz w:val="24"/>
          <w:szCs w:val="24"/>
          <w:lang w:eastAsia="ru-RU"/>
        </w:rPr>
        <w:t xml:space="preserve"> </w:t>
      </w:r>
      <w:r w:rsidR="0064253F" w:rsidRPr="00010958">
        <w:rPr>
          <w:bCs w:val="0"/>
          <w:sz w:val="24"/>
          <w:szCs w:val="24"/>
          <w:lang w:eastAsia="ru-RU"/>
        </w:rPr>
        <w:fldChar w:fldCharType="begin"/>
      </w:r>
      <w:r w:rsidR="00A154B7" w:rsidRPr="00010958">
        <w:rPr>
          <w:bCs w:val="0"/>
          <w:sz w:val="24"/>
          <w:szCs w:val="24"/>
          <w:lang w:eastAsia="ru-RU"/>
        </w:rPr>
        <w:instrText xml:space="preserve"> REF _Ref55335823 \r \h </w:instrText>
      </w:r>
      <w:r w:rsidR="00010958">
        <w:rPr>
          <w:bCs w:val="0"/>
          <w:sz w:val="24"/>
          <w:szCs w:val="24"/>
          <w:lang w:eastAsia="ru-RU"/>
        </w:rPr>
        <w:instrText xml:space="preserve"> \* MERGEFORMAT </w:instrText>
      </w:r>
      <w:r w:rsidR="0064253F" w:rsidRPr="00010958">
        <w:rPr>
          <w:bCs w:val="0"/>
          <w:sz w:val="24"/>
          <w:szCs w:val="24"/>
          <w:lang w:eastAsia="ru-RU"/>
        </w:rPr>
      </w:r>
      <w:r w:rsidR="0064253F" w:rsidRPr="00010958">
        <w:rPr>
          <w:bCs w:val="0"/>
          <w:sz w:val="24"/>
          <w:szCs w:val="24"/>
          <w:lang w:eastAsia="ru-RU"/>
        </w:rPr>
        <w:fldChar w:fldCharType="separate"/>
      </w:r>
      <w:r w:rsidR="001222CA" w:rsidRPr="00010958">
        <w:rPr>
          <w:bCs w:val="0"/>
          <w:sz w:val="24"/>
          <w:szCs w:val="24"/>
          <w:lang w:eastAsia="ru-RU"/>
        </w:rPr>
        <w:t>5.7</w:t>
      </w:r>
      <w:r w:rsidR="0064253F" w:rsidRPr="00010958">
        <w:rPr>
          <w:bCs w:val="0"/>
          <w:sz w:val="24"/>
          <w:szCs w:val="24"/>
          <w:lang w:eastAsia="ru-RU"/>
        </w:rPr>
        <w:fldChar w:fldCharType="end"/>
      </w:r>
      <w:r w:rsidRPr="00010958">
        <w:rPr>
          <w:bCs w:val="0"/>
          <w:sz w:val="24"/>
          <w:szCs w:val="24"/>
        </w:rPr>
        <w:t>)</w:t>
      </w:r>
      <w:r w:rsidR="00010958" w:rsidRPr="00010958">
        <w:rPr>
          <w:bCs w:val="0"/>
          <w:sz w:val="24"/>
          <w:szCs w:val="24"/>
        </w:rPr>
        <w:t xml:space="preserve"> </w:t>
      </w:r>
      <w:r w:rsidR="00010958" w:rsidRPr="00010958">
        <w:rPr>
          <w:szCs w:val="24"/>
        </w:rPr>
        <w:t xml:space="preserve">с </w:t>
      </w:r>
      <w:r w:rsidR="00010958" w:rsidRPr="00010958">
        <w:rPr>
          <w:bCs w:val="0"/>
          <w:sz w:val="24"/>
          <w:szCs w:val="24"/>
        </w:rPr>
        <w:t xml:space="preserve">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Pr="0001095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5.2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д)</w:t>
      </w:r>
      <w:r w:rsidR="0064253F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м)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н)</w:t>
      </w:r>
      <w:r w:rsidR="0064253F">
        <w:rPr>
          <w:sz w:val="24"/>
          <w:szCs w:val="24"/>
        </w:rPr>
        <w:fldChar w:fldCharType="end"/>
      </w:r>
      <w:r w:rsidR="001222CA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1222CA">
        <w:rPr>
          <w:sz w:val="24"/>
          <w:szCs w:val="24"/>
        </w:rPr>
        <w:instrText xml:space="preserve"> REF _Ref442190123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у)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64253F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</w:t>
      </w:r>
      <w:r w:rsidR="0064253F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31B13">
        <w:fldChar w:fldCharType="begin"/>
      </w:r>
      <w:r w:rsidR="00131B13">
        <w:instrText xml:space="preserve"> REF _Ref191386419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3.3.2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131B13">
        <w:fldChar w:fldCharType="begin"/>
      </w:r>
      <w:r w:rsidR="00131B13">
        <w:instrText xml:space="preserve"> REF _Ref440361959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5.5</w:t>
      </w:r>
      <w:r w:rsidR="00131B13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131B13">
        <w:fldChar w:fldCharType="begin"/>
      </w:r>
      <w:r w:rsidR="00131B13">
        <w:instrText xml:space="preserve"> REF _Ref440271036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5.4</w:t>
      </w:r>
      <w:r w:rsidR="00131B13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</w:t>
      </w:r>
      <w:r w:rsidR="00131B13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32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323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 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>Предоставление Участником Заявки в письменной форме не предусмотрено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324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3.4.1.3</w:t>
      </w:r>
      <w:r w:rsidR="00131B13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32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32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6507C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327"/>
      <w:r w:rsidRPr="0086507C">
        <w:rPr>
          <w:szCs w:val="24"/>
        </w:rPr>
        <w:t xml:space="preserve">Начальная (максимальная) цена </w:t>
      </w:r>
      <w:r w:rsidR="00123C70" w:rsidRPr="0086507C">
        <w:rPr>
          <w:szCs w:val="24"/>
        </w:rPr>
        <w:t>Договор</w:t>
      </w:r>
      <w:r w:rsidRPr="0086507C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86507C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93" w:name="_Ref441051750"/>
      <w:r w:rsidRPr="0086507C">
        <w:rPr>
          <w:bCs w:val="0"/>
          <w:sz w:val="24"/>
          <w:szCs w:val="24"/>
        </w:rPr>
        <w:t xml:space="preserve">Начальная (максимальная) цена </w:t>
      </w:r>
      <w:r w:rsidR="00123C70" w:rsidRPr="0086507C">
        <w:rPr>
          <w:bCs w:val="0"/>
          <w:sz w:val="24"/>
          <w:szCs w:val="24"/>
        </w:rPr>
        <w:t>Договор</w:t>
      </w:r>
      <w:r w:rsidRPr="0086507C">
        <w:rPr>
          <w:bCs w:val="0"/>
          <w:sz w:val="24"/>
          <w:szCs w:val="24"/>
        </w:rPr>
        <w:t>а</w:t>
      </w:r>
      <w:r w:rsidR="00216641" w:rsidRPr="0086507C">
        <w:rPr>
          <w:bCs w:val="0"/>
          <w:sz w:val="24"/>
          <w:szCs w:val="24"/>
        </w:rPr>
        <w:t>:</w:t>
      </w:r>
      <w:bookmarkEnd w:id="293"/>
    </w:p>
    <w:p w:rsidR="00717F60" w:rsidRPr="0086507C" w:rsidRDefault="00C331C4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6507C">
        <w:rPr>
          <w:b/>
          <w:bCs w:val="0"/>
          <w:sz w:val="24"/>
          <w:szCs w:val="24"/>
          <w:u w:val="single"/>
        </w:rPr>
        <w:t>По Лоту №1:</w:t>
      </w:r>
      <w:r w:rsidRPr="0086507C">
        <w:rPr>
          <w:bCs w:val="0"/>
          <w:sz w:val="24"/>
          <w:szCs w:val="24"/>
        </w:rPr>
        <w:t xml:space="preserve"> </w:t>
      </w:r>
      <w:r w:rsidRPr="0086507C">
        <w:rPr>
          <w:b/>
          <w:sz w:val="24"/>
          <w:szCs w:val="24"/>
        </w:rPr>
        <w:t>713 100,00</w:t>
      </w:r>
      <w:r w:rsidRPr="0086507C">
        <w:rPr>
          <w:sz w:val="24"/>
          <w:szCs w:val="24"/>
        </w:rPr>
        <w:t xml:space="preserve"> (семьсот тринадцать тысяч сто) рублей 00 копеек РФ, без учета НДС; НДС составляет </w:t>
      </w:r>
      <w:r w:rsidRPr="0086507C">
        <w:rPr>
          <w:b/>
          <w:sz w:val="24"/>
          <w:szCs w:val="24"/>
        </w:rPr>
        <w:t>128 358,00</w:t>
      </w:r>
      <w:r w:rsidRPr="0086507C">
        <w:rPr>
          <w:sz w:val="24"/>
          <w:szCs w:val="24"/>
        </w:rPr>
        <w:t xml:space="preserve"> (сто двадцать восемь тысяч триста пятьдесят восемь) рублей 00 копеек РФ; </w:t>
      </w:r>
      <w:r w:rsidRPr="0086507C">
        <w:rPr>
          <w:b/>
          <w:sz w:val="24"/>
          <w:szCs w:val="24"/>
        </w:rPr>
        <w:t>841 458,00</w:t>
      </w:r>
      <w:r w:rsidRPr="0086507C">
        <w:rPr>
          <w:sz w:val="24"/>
          <w:szCs w:val="24"/>
        </w:rPr>
        <w:t xml:space="preserve"> (восемьсот сорок одна тысяча четыреста пятьдесят восемь) рублей 00 копеек РФ, с учетом НДС.</w:t>
      </w:r>
    </w:p>
    <w:p w:rsidR="004F657D" w:rsidRPr="00EE52C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6507C">
        <w:rPr>
          <w:bCs w:val="0"/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EE52CB">
        <w:rPr>
          <w:bCs w:val="0"/>
          <w:sz w:val="24"/>
          <w:szCs w:val="24"/>
        </w:rPr>
        <w:t xml:space="preserve"> начальную (предельную) цену</w:t>
      </w:r>
      <w:r w:rsidR="00216641" w:rsidRPr="00EE52CB">
        <w:rPr>
          <w:bCs w:val="0"/>
          <w:sz w:val="24"/>
          <w:szCs w:val="24"/>
        </w:rPr>
        <w:t xml:space="preserve"> </w:t>
      </w:r>
      <w:r w:rsidR="00216641" w:rsidRPr="00EE52CB">
        <w:rPr>
          <w:bCs w:val="0"/>
          <w:sz w:val="24"/>
          <w:szCs w:val="24"/>
        </w:rPr>
        <w:lastRenderedPageBreak/>
        <w:t>лота</w:t>
      </w:r>
      <w:r w:rsidRPr="00EE52CB">
        <w:rPr>
          <w:bCs w:val="0"/>
          <w:sz w:val="24"/>
          <w:szCs w:val="24"/>
        </w:rPr>
        <w:t>.</w:t>
      </w:r>
    </w:p>
    <w:p w:rsidR="00546518" w:rsidRPr="00EE52CB" w:rsidRDefault="00546518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E52CB">
        <w:rPr>
          <w:sz w:val="24"/>
          <w:szCs w:val="24"/>
        </w:rPr>
        <w:t xml:space="preserve">Предельная стоимость закупки по каждому из филиалов не может быть превышена, в противном случае предложение </w:t>
      </w:r>
      <w:r w:rsidR="00DC6125" w:rsidRPr="00EE52CB">
        <w:rPr>
          <w:sz w:val="24"/>
          <w:szCs w:val="24"/>
        </w:rPr>
        <w:t>Участника</w:t>
      </w:r>
      <w:r w:rsidRPr="00EE52CB">
        <w:rPr>
          <w:sz w:val="24"/>
          <w:szCs w:val="24"/>
        </w:rPr>
        <w:t xml:space="preserve"> будет отклонено.</w:t>
      </w:r>
    </w:p>
    <w:p w:rsidR="00892D7B" w:rsidRPr="004B74B1" w:rsidRDefault="00892D7B" w:rsidP="00892D7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E52CB">
        <w:rPr>
          <w:sz w:val="24"/>
          <w:szCs w:val="24"/>
        </w:rPr>
        <w:t xml:space="preserve">Начальная (предельная) цена, указанная в п. </w:t>
      </w:r>
      <w:r w:rsidR="00131B13">
        <w:fldChar w:fldCharType="begin"/>
      </w:r>
      <w:r w:rsidR="00131B13">
        <w:instrText xml:space="preserve"> REF _Ref441051750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3.3.7.1</w:t>
      </w:r>
      <w:r w:rsidR="00131B13">
        <w:fldChar w:fldCharType="end"/>
      </w:r>
      <w:r w:rsidRPr="00EE52CB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E52CB">
        <w:rPr>
          <w:bCs w:val="0"/>
          <w:sz w:val="24"/>
          <w:szCs w:val="24"/>
        </w:rPr>
        <w:t>Сводной таблице стоимости</w:t>
      </w:r>
      <w:r w:rsidR="00CC668E" w:rsidRPr="00EE52CB">
        <w:rPr>
          <w:bCs w:val="0"/>
          <w:sz w:val="24"/>
          <w:szCs w:val="24"/>
        </w:rPr>
        <w:t xml:space="preserve"> услуг</w:t>
      </w:r>
      <w:r w:rsidRPr="00546518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4B74B1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 w:rsidRPr="004B74B1">
        <w:rPr>
          <w:sz w:val="24"/>
          <w:szCs w:val="24"/>
        </w:rPr>
        <w:t xml:space="preserve"> должны указывать стоимости единицы продукции, указанной в Приложении №1 к настоящей документации. В рамках оценочной стадии (п.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3.6.4</w:t>
      </w:r>
      <w:r w:rsidR="0064253F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) ранжирование </w:t>
      </w:r>
      <w:r>
        <w:rPr>
          <w:sz w:val="24"/>
          <w:szCs w:val="24"/>
        </w:rPr>
        <w:t>Участников</w:t>
      </w:r>
      <w:r w:rsidRPr="004B74B1">
        <w:rPr>
          <w:sz w:val="24"/>
          <w:szCs w:val="24"/>
        </w:rPr>
        <w:t xml:space="preserve"> по ценовому критерию будет проводиться в соответствии со стоимостями за единицу продукции.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="00892D7B" w:rsidRPr="004B74B1">
        <w:rPr>
          <w:sz w:val="24"/>
          <w:szCs w:val="24"/>
        </w:rPr>
        <w:t>указанной в п.</w:t>
      </w:r>
      <w:r w:rsidR="00892D7B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892D7B"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="00892D7B" w:rsidRPr="004B74B1">
        <w:rPr>
          <w:sz w:val="24"/>
          <w:szCs w:val="24"/>
        </w:rPr>
        <w:t>.</w:t>
      </w:r>
      <w:r w:rsidRPr="00546518">
        <w:rPr>
          <w:bCs w:val="0"/>
          <w:sz w:val="24"/>
          <w:szCs w:val="24"/>
        </w:rPr>
        <w:t xml:space="preserve">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3.6.4</w:t>
      </w:r>
      <w:r w:rsidR="0064253F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Ref191386407"/>
      <w:bookmarkStart w:id="295" w:name="_Ref191386526"/>
      <w:bookmarkStart w:id="296" w:name="_Toc440361333"/>
      <w:bookmarkStart w:id="297" w:name="_Toc440376088"/>
      <w:bookmarkStart w:id="298" w:name="_Toc440376215"/>
      <w:bookmarkStart w:id="299" w:name="_Toc440382480"/>
      <w:bookmarkStart w:id="300" w:name="_Toc440447150"/>
      <w:bookmarkStart w:id="301" w:name="_Toc440632310"/>
      <w:bookmarkStart w:id="302" w:name="_Toc440875083"/>
      <w:bookmarkStart w:id="303" w:name="_Toc441131328"/>
      <w:bookmarkStart w:id="304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5" w:name="_Ref93090116"/>
      <w:bookmarkStart w:id="306" w:name="_Ref191386482"/>
      <w:bookmarkStart w:id="307" w:name="_Ref440291364"/>
      <w:bookmarkEnd w:id="304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5"/>
      <w:r w:rsidRPr="00E71A48">
        <w:rPr>
          <w:bCs w:val="0"/>
          <w:sz w:val="24"/>
          <w:szCs w:val="24"/>
        </w:rPr>
        <w:t>:</w:t>
      </w:r>
      <w:bookmarkStart w:id="308" w:name="_Ref306004833"/>
      <w:bookmarkEnd w:id="306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131B13">
        <w:fldChar w:fldCharType="begin"/>
      </w:r>
      <w:r w:rsidR="00131B13">
        <w:instrText xml:space="preserve"> REF _Ref191386451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3.3.9</w:t>
      </w:r>
      <w:r w:rsidR="00131B13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3.3.10</w:t>
      </w:r>
      <w:r w:rsidR="0064253F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7"/>
      <w:bookmarkEnd w:id="308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9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9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10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1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10"/>
      <w:bookmarkEnd w:id="31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 xml:space="preserve">«О размещении заказов на поставки товаров,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>выполнение работ, оказание услуг для государственных и муниципальных нужд»;</w:t>
      </w:r>
      <w:bookmarkEnd w:id="312"/>
      <w:proofErr w:type="gramEnd"/>
    </w:p>
    <w:p w:rsidR="00DC7643" w:rsidRPr="00C331C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31B13" w:rsidRPr="00C331C4">
        <w:fldChar w:fldCharType="begin"/>
      </w:r>
      <w:r w:rsidR="00131B13" w:rsidRPr="00C331C4">
        <w:instrText xml:space="preserve"> REF _Ref440275279 \r \h  \* MERGEFORMAT </w:instrText>
      </w:r>
      <w:r w:rsidR="00131B13" w:rsidRPr="00C331C4">
        <w:fldChar w:fldCharType="separate"/>
      </w:r>
      <w:r w:rsidR="001222CA" w:rsidRPr="00C331C4">
        <w:rPr>
          <w:sz w:val="24"/>
          <w:szCs w:val="24"/>
        </w:rPr>
        <w:t>1.1.4</w:t>
      </w:r>
      <w:r w:rsidR="00131B13" w:rsidRPr="00C331C4">
        <w:fldChar w:fldCharType="end"/>
      </w:r>
      <w:r w:rsidRPr="00C331C4">
        <w:rPr>
          <w:sz w:val="24"/>
          <w:szCs w:val="24"/>
        </w:rPr>
        <w:t xml:space="preserve"> и разделе </w:t>
      </w:r>
      <w:r w:rsidR="00131B13" w:rsidRPr="00C331C4">
        <w:fldChar w:fldCharType="begin"/>
      </w:r>
      <w:r w:rsidR="00131B13" w:rsidRPr="00C331C4">
        <w:instrText xml:space="preserve"> REF _Ref440270568 \r \h  \* MERGEFORMAT </w:instrText>
      </w:r>
      <w:r w:rsidR="00131B13" w:rsidRPr="00C331C4">
        <w:fldChar w:fldCharType="separate"/>
      </w:r>
      <w:r w:rsidR="001222CA" w:rsidRPr="00C331C4">
        <w:t>4</w:t>
      </w:r>
      <w:r w:rsidR="00131B13" w:rsidRPr="00C331C4">
        <w:fldChar w:fldCharType="end"/>
      </w:r>
      <w:r w:rsidRPr="00C331C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331C4">
        <w:rPr>
          <w:color w:val="000000"/>
          <w:sz w:val="24"/>
          <w:szCs w:val="24"/>
          <w:lang w:eastAsia="ru-RU"/>
        </w:rPr>
        <w:t>обладать необходимыми профессиональными знаниями, управленческой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80B79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680B79">
        <w:rPr>
          <w:color w:val="000000"/>
          <w:sz w:val="24"/>
          <w:szCs w:val="24"/>
          <w:lang w:eastAsia="ru-RU"/>
        </w:rPr>
        <w:t>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4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3"/>
      <w:bookmarkEnd w:id="314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824B4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279062"/>
      <w:r>
        <w:rPr>
          <w:sz w:val="24"/>
          <w:szCs w:val="24"/>
        </w:rPr>
        <w:t xml:space="preserve">Копию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</w:t>
      </w:r>
      <w:r w:rsidR="00553A57" w:rsidRPr="00B20653">
        <w:rPr>
          <w:sz w:val="24"/>
          <w:szCs w:val="24"/>
        </w:rPr>
        <w:lastRenderedPageBreak/>
        <w:t xml:space="preserve">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5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B2138E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>Информационное письмо о налич</w:t>
      </w:r>
      <w:proofErr w:type="gramStart"/>
      <w:r w:rsidRPr="00B2138E">
        <w:rPr>
          <w:sz w:val="24"/>
          <w:szCs w:val="24"/>
        </w:rPr>
        <w:t>ии у У</w:t>
      </w:r>
      <w:proofErr w:type="gramEnd"/>
      <w:r w:rsidRPr="00B2138E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B2138E">
        <w:rPr>
          <w:sz w:val="24"/>
          <w:szCs w:val="24"/>
        </w:rPr>
        <w:t>аффилированности</w:t>
      </w:r>
      <w:proofErr w:type="spellEnd"/>
      <w:r w:rsidRPr="00B2138E">
        <w:rPr>
          <w:sz w:val="24"/>
          <w:szCs w:val="24"/>
        </w:rPr>
        <w:t xml:space="preserve"> с сотрудниками Заказчика или Организатора </w:t>
      </w:r>
      <w:r w:rsidR="00A600E3" w:rsidRPr="00B2138E">
        <w:rPr>
          <w:sz w:val="24"/>
          <w:szCs w:val="24"/>
        </w:rPr>
        <w:t>(</w:t>
      </w:r>
      <w:r w:rsidR="003F3A69" w:rsidRPr="00B2138E">
        <w:rPr>
          <w:sz w:val="24"/>
          <w:szCs w:val="24"/>
        </w:rPr>
        <w:t>подраздел</w:t>
      </w:r>
      <w:r w:rsidR="00A600E3" w:rsidRPr="00B2138E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_Ref440271993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5.11</w:t>
      </w:r>
      <w:r w:rsidR="00131B13">
        <w:fldChar w:fldCharType="end"/>
      </w:r>
      <w:r w:rsidR="00A600E3" w:rsidRPr="00B2138E">
        <w:rPr>
          <w:sz w:val="24"/>
          <w:szCs w:val="24"/>
        </w:rPr>
        <w:t>)</w:t>
      </w:r>
      <w:r w:rsidR="00F82225" w:rsidRPr="00B2138E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5.1.3</w:t>
      </w:r>
      <w:r w:rsidR="0064253F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6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5.12</w:t>
      </w:r>
      <w:r w:rsidR="0064253F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5.13</w:t>
      </w:r>
      <w:r w:rsidR="0064253F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43494C">
        <w:rPr>
          <w:sz w:val="24"/>
          <w:szCs w:val="24"/>
        </w:rPr>
        <w:t>05</w:t>
      </w:r>
      <w:r w:rsidR="0043494C" w:rsidRPr="00F82225">
        <w:rPr>
          <w:sz w:val="24"/>
          <w:szCs w:val="24"/>
        </w:rPr>
        <w:t>.0</w:t>
      </w:r>
      <w:r w:rsidR="0043494C">
        <w:rPr>
          <w:sz w:val="24"/>
          <w:szCs w:val="24"/>
        </w:rPr>
        <w:t>6</w:t>
      </w:r>
      <w:r w:rsidR="0043494C" w:rsidRPr="00F82225">
        <w:rPr>
          <w:sz w:val="24"/>
          <w:szCs w:val="24"/>
        </w:rPr>
        <w:t>.201</w:t>
      </w:r>
      <w:r w:rsidR="0043494C">
        <w:rPr>
          <w:sz w:val="24"/>
          <w:szCs w:val="24"/>
        </w:rPr>
        <w:t>5</w:t>
      </w:r>
      <w:r w:rsidR="0043494C" w:rsidRPr="00F82225">
        <w:rPr>
          <w:sz w:val="24"/>
          <w:szCs w:val="24"/>
        </w:rPr>
        <w:t xml:space="preserve"> N ММВ-7-</w:t>
      </w:r>
      <w:r w:rsidR="0043494C">
        <w:rPr>
          <w:sz w:val="24"/>
          <w:szCs w:val="24"/>
        </w:rPr>
        <w:t>17</w:t>
      </w:r>
      <w:r w:rsidR="0043494C" w:rsidRPr="00F82225">
        <w:rPr>
          <w:sz w:val="24"/>
          <w:szCs w:val="24"/>
        </w:rPr>
        <w:t>/</w:t>
      </w:r>
      <w:r w:rsidR="0043494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6C69BB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010958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12"/>
      <w:r w:rsidRPr="00010958">
        <w:rPr>
          <w:sz w:val="24"/>
          <w:szCs w:val="24"/>
        </w:rPr>
        <w:t>Анкета Участника закупки</w:t>
      </w:r>
      <w:r w:rsidR="00A154B7" w:rsidRPr="00010958">
        <w:rPr>
          <w:sz w:val="24"/>
          <w:szCs w:val="24"/>
        </w:rPr>
        <w:t xml:space="preserve"> </w:t>
      </w:r>
      <w:r w:rsidR="00A154B7" w:rsidRPr="0001095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10958">
        <w:rPr>
          <w:sz w:val="24"/>
          <w:szCs w:val="24"/>
        </w:rPr>
        <w:t xml:space="preserve"> </w:t>
      </w:r>
      <w:r w:rsidR="009948B4" w:rsidRPr="00010958">
        <w:rPr>
          <w:sz w:val="24"/>
          <w:szCs w:val="24"/>
        </w:rPr>
        <w:t>(</w:t>
      </w:r>
      <w:r w:rsidR="003F3A69" w:rsidRPr="00010958">
        <w:rPr>
          <w:sz w:val="24"/>
          <w:szCs w:val="24"/>
        </w:rPr>
        <w:t>подраздел</w:t>
      </w:r>
      <w:r w:rsidR="009948B4" w:rsidRPr="00010958">
        <w:rPr>
          <w:sz w:val="24"/>
          <w:szCs w:val="24"/>
        </w:rPr>
        <w:t xml:space="preserve"> </w:t>
      </w:r>
      <w:r w:rsidR="0064253F" w:rsidRPr="00010958">
        <w:rPr>
          <w:sz w:val="24"/>
          <w:szCs w:val="24"/>
        </w:rPr>
        <w:fldChar w:fldCharType="begin"/>
      </w:r>
      <w:r w:rsidR="003F3A69" w:rsidRPr="00010958">
        <w:rPr>
          <w:sz w:val="24"/>
          <w:szCs w:val="24"/>
        </w:rPr>
        <w:instrText xml:space="preserve"> REF _Ref440272119 \r \h </w:instrText>
      </w:r>
      <w:r w:rsidR="00010958">
        <w:rPr>
          <w:sz w:val="24"/>
          <w:szCs w:val="24"/>
        </w:rPr>
        <w:instrText xml:space="preserve"> \* MERGEFORMAT </w:instrText>
      </w:r>
      <w:r w:rsidR="0064253F" w:rsidRPr="00010958">
        <w:rPr>
          <w:sz w:val="24"/>
          <w:szCs w:val="24"/>
        </w:rPr>
      </w:r>
      <w:r w:rsidR="0064253F" w:rsidRPr="00010958">
        <w:rPr>
          <w:sz w:val="24"/>
          <w:szCs w:val="24"/>
        </w:rPr>
        <w:fldChar w:fldCharType="separate"/>
      </w:r>
      <w:r w:rsidR="001222CA" w:rsidRPr="00010958">
        <w:rPr>
          <w:sz w:val="24"/>
          <w:szCs w:val="24"/>
        </w:rPr>
        <w:t>5.7.1</w:t>
      </w:r>
      <w:r w:rsidR="0064253F" w:rsidRPr="00010958">
        <w:rPr>
          <w:sz w:val="24"/>
          <w:szCs w:val="24"/>
        </w:rPr>
        <w:fldChar w:fldCharType="end"/>
      </w:r>
      <w:r w:rsidR="009948B4" w:rsidRPr="00010958">
        <w:rPr>
          <w:sz w:val="24"/>
          <w:szCs w:val="24"/>
        </w:rPr>
        <w:t>)</w:t>
      </w:r>
      <w:r w:rsidR="00010958" w:rsidRPr="00010958">
        <w:rPr>
          <w:sz w:val="24"/>
          <w:szCs w:val="24"/>
        </w:rPr>
        <w:t xml:space="preserve"> с 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F82225" w:rsidRPr="00010958">
        <w:rPr>
          <w:sz w:val="24"/>
          <w:szCs w:val="24"/>
        </w:rPr>
        <w:t>;</w:t>
      </w:r>
      <w:bookmarkEnd w:id="317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0371822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5.7.2</w:t>
      </w:r>
      <w:r w:rsidR="0064253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Pr="007D7C50">
        <w:rPr>
          <w:sz w:val="24"/>
          <w:szCs w:val="24"/>
        </w:rPr>
        <w:t>;</w:t>
      </w:r>
      <w:bookmarkEnd w:id="31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31B13">
        <w:fldChar w:fldCharType="begin"/>
      </w:r>
      <w:r w:rsidR="00131B13">
        <w:instrText xml:space="preserve"> REF _Ref440275279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1.1.4</w:t>
      </w:r>
      <w:r w:rsidR="00131B13">
        <w:fldChar w:fldCharType="end"/>
      </w:r>
      <w:r w:rsidRPr="009F2BF9">
        <w:rPr>
          <w:sz w:val="24"/>
          <w:szCs w:val="24"/>
        </w:rPr>
        <w:t xml:space="preserve"> и разделе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2138E">
        <w:rPr>
          <w:bCs w:val="0"/>
          <w:sz w:val="24"/>
          <w:szCs w:val="24"/>
        </w:rPr>
        <w:t>по форме и в</w:t>
      </w:r>
      <w:r w:rsidR="00A154B7" w:rsidRPr="00E71A48">
        <w:rPr>
          <w:bCs w:val="0"/>
          <w:sz w:val="24"/>
          <w:szCs w:val="24"/>
        </w:rPr>
        <w:t xml:space="preserve">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5.8</w:t>
      </w:r>
      <w:r w:rsidR="0064253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5.9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5.10</w:t>
      </w:r>
      <w:r w:rsidR="0064253F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(не обязательное требование, предоставляются Участником при наличии);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9" w:name="_Ref442190123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5.14</w:t>
      </w:r>
      <w:r w:rsidR="0064253F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9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_Ref440272274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5.15</w:t>
      </w:r>
      <w:r w:rsidR="00131B13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(желательное требование)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191386451"/>
      <w:bookmarkStart w:id="321" w:name="_Ref440271628"/>
      <w:bookmarkStart w:id="322" w:name="_Toc440361334"/>
      <w:bookmarkStart w:id="323" w:name="_Toc440376089"/>
      <w:bookmarkStart w:id="324" w:name="_Toc440376216"/>
      <w:bookmarkStart w:id="325" w:name="_Toc440382481"/>
      <w:bookmarkStart w:id="326" w:name="_Toc440447151"/>
      <w:bookmarkStart w:id="327" w:name="_Toc440632311"/>
      <w:bookmarkStart w:id="328" w:name="_Toc440875084"/>
      <w:bookmarkStart w:id="329" w:name="_Toc441131329"/>
      <w:r w:rsidRPr="00E71A48">
        <w:rPr>
          <w:szCs w:val="24"/>
        </w:rPr>
        <w:t xml:space="preserve">Привлечение </w:t>
      </w:r>
      <w:bookmarkEnd w:id="320"/>
      <w:bookmarkEnd w:id="321"/>
      <w:bookmarkEnd w:id="322"/>
      <w:bookmarkEnd w:id="323"/>
      <w:bookmarkEnd w:id="324"/>
      <w:r w:rsidR="00362EA4">
        <w:rPr>
          <w:szCs w:val="24"/>
        </w:rPr>
        <w:t>соисполнителей</w:t>
      </w:r>
      <w:bookmarkEnd w:id="325"/>
      <w:bookmarkEnd w:id="326"/>
      <w:bookmarkEnd w:id="327"/>
      <w:bookmarkEnd w:id="328"/>
      <w:bookmarkEnd w:id="32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30" w:name="_Ref191386461"/>
      <w:bookmarkStart w:id="331" w:name="_Toc440361335"/>
      <w:bookmarkStart w:id="332" w:name="_Toc440376090"/>
      <w:bookmarkStart w:id="33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4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64253F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40382482"/>
      <w:bookmarkStart w:id="336" w:name="_Toc440447152"/>
      <w:bookmarkStart w:id="337" w:name="_Toc440632312"/>
      <w:bookmarkStart w:id="338" w:name="_Toc440875085"/>
      <w:bookmarkStart w:id="339" w:name="_Ref440876619"/>
      <w:bookmarkStart w:id="340" w:name="_Ref440876660"/>
      <w:bookmarkStart w:id="341" w:name="_Toc44113133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30"/>
      <w:bookmarkEnd w:id="331"/>
      <w:bookmarkEnd w:id="332"/>
      <w:bookmarkEnd w:id="333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_Ref191386482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3.3.8.1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4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344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4349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31B13">
        <w:fldChar w:fldCharType="begin"/>
      </w:r>
      <w:r w:rsidR="00131B13">
        <w:instrText xml:space="preserve"> REF _Ref307563248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a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131B13">
        <w:fldChar w:fldCharType="begin"/>
      </w:r>
      <w:r w:rsidR="00131B13">
        <w:instrText xml:space="preserve"> REF _Ref307563262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g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131B13">
        <w:fldChar w:fldCharType="begin"/>
      </w:r>
      <w:r w:rsidR="00131B13">
        <w:instrText xml:space="preserve"> REF _Ref306032591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3.3.10.4</w:t>
      </w:r>
      <w:r w:rsidR="00131B13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5" w:name="_Ref306114966"/>
      <w:bookmarkStart w:id="346" w:name="_Toc440361336"/>
      <w:bookmarkStart w:id="347" w:name="_Toc440376091"/>
      <w:bookmarkStart w:id="348" w:name="_Toc440376218"/>
      <w:bookmarkStart w:id="349" w:name="_Toc440382483"/>
      <w:bookmarkStart w:id="350" w:name="_Toc440447153"/>
      <w:bookmarkStart w:id="351" w:name="_Toc440632313"/>
      <w:bookmarkStart w:id="352" w:name="_Toc440875086"/>
      <w:bookmarkStart w:id="353" w:name="_Toc441131331"/>
      <w:r w:rsidRPr="00E71A48">
        <w:rPr>
          <w:szCs w:val="24"/>
        </w:rPr>
        <w:t>Разъяснение Документации по запросу предложений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</w:t>
      </w:r>
      <w:r w:rsidRPr="00E71A48">
        <w:rPr>
          <w:bCs w:val="0"/>
          <w:sz w:val="24"/>
          <w:szCs w:val="24"/>
        </w:rPr>
        <w:lastRenderedPageBreak/>
        <w:t xml:space="preserve">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 xml:space="preserve">внесение изменений в </w:t>
      </w:r>
      <w:r w:rsidR="00E353DA" w:rsidRPr="00212D09">
        <w:rPr>
          <w:bCs w:val="0"/>
          <w:iCs/>
          <w:sz w:val="24"/>
          <w:szCs w:val="24"/>
        </w:rPr>
        <w:t>Д</w:t>
      </w:r>
      <w:r w:rsidR="00E353DA" w:rsidRPr="00212D09">
        <w:rPr>
          <w:bCs w:val="0"/>
          <w:sz w:val="24"/>
          <w:szCs w:val="24"/>
        </w:rPr>
        <w:t>окументацию по запросу предложений</w:t>
      </w:r>
      <w:r w:rsidR="00E353DA" w:rsidRPr="00212D09">
        <w:rPr>
          <w:bCs w:val="0"/>
          <w:iCs/>
          <w:sz w:val="24"/>
          <w:szCs w:val="24"/>
        </w:rPr>
        <w:t xml:space="preserve"> </w:t>
      </w:r>
      <w:r w:rsidR="00E353DA">
        <w:rPr>
          <w:bCs w:val="0"/>
          <w:iCs/>
          <w:sz w:val="24"/>
          <w:szCs w:val="24"/>
        </w:rPr>
        <w:t xml:space="preserve">(п. </w:t>
      </w:r>
      <w:r w:rsidR="0064253F">
        <w:rPr>
          <w:bCs w:val="0"/>
          <w:iCs/>
          <w:sz w:val="24"/>
          <w:szCs w:val="24"/>
        </w:rPr>
        <w:fldChar w:fldCharType="begin"/>
      </w:r>
      <w:r w:rsidR="00E353DA">
        <w:rPr>
          <w:bCs w:val="0"/>
          <w:iCs/>
          <w:sz w:val="24"/>
          <w:szCs w:val="24"/>
        </w:rPr>
        <w:instrText xml:space="preserve"> REF _Ref441057174 \r \h </w:instrText>
      </w:r>
      <w:r w:rsidR="0064253F">
        <w:rPr>
          <w:bCs w:val="0"/>
          <w:iCs/>
          <w:sz w:val="24"/>
          <w:szCs w:val="24"/>
        </w:rPr>
      </w:r>
      <w:r w:rsidR="0064253F">
        <w:rPr>
          <w:bCs w:val="0"/>
          <w:iCs/>
          <w:sz w:val="24"/>
          <w:szCs w:val="24"/>
        </w:rPr>
        <w:fldChar w:fldCharType="separate"/>
      </w:r>
      <w:r w:rsidR="001222CA">
        <w:rPr>
          <w:bCs w:val="0"/>
          <w:iCs/>
          <w:sz w:val="24"/>
          <w:szCs w:val="24"/>
        </w:rPr>
        <w:t>3.3.12</w:t>
      </w:r>
      <w:r w:rsidR="0064253F">
        <w:rPr>
          <w:bCs w:val="0"/>
          <w:iCs/>
          <w:sz w:val="24"/>
          <w:szCs w:val="24"/>
        </w:rPr>
        <w:fldChar w:fldCharType="end"/>
      </w:r>
      <w:r w:rsidR="00E353DA">
        <w:rPr>
          <w:bCs w:val="0"/>
          <w:iCs/>
          <w:sz w:val="24"/>
          <w:szCs w:val="24"/>
        </w:rPr>
        <w:t xml:space="preserve">) </w:t>
      </w:r>
      <w:r w:rsidR="00212D09" w:rsidRPr="00212D09">
        <w:rPr>
          <w:bCs w:val="0"/>
          <w:iCs/>
          <w:sz w:val="24"/>
          <w:szCs w:val="24"/>
        </w:rPr>
        <w:t xml:space="preserve">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31B13">
        <w:fldChar w:fldCharType="begin"/>
      </w:r>
      <w:r w:rsidR="00131B13">
        <w:instrText xml:space="preserve"> REF _Ref440289401 \r \h  \* MERGEFORMAT </w:instrText>
      </w:r>
      <w:r w:rsidR="00131B13">
        <w:fldChar w:fldCharType="separate"/>
      </w:r>
      <w:r w:rsidR="001222CA" w:rsidRPr="001222CA">
        <w:rPr>
          <w:bCs w:val="0"/>
          <w:iCs/>
          <w:sz w:val="24"/>
          <w:szCs w:val="24"/>
        </w:rPr>
        <w:t>3.3.13</w:t>
      </w:r>
      <w:r w:rsidR="00131B13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Toc440361337"/>
      <w:bookmarkStart w:id="355" w:name="_Toc440376092"/>
      <w:bookmarkStart w:id="356" w:name="_Toc440376219"/>
      <w:bookmarkStart w:id="357" w:name="_Toc440382484"/>
      <w:bookmarkStart w:id="358" w:name="_Toc440447154"/>
      <w:bookmarkStart w:id="359" w:name="_Toc440632314"/>
      <w:bookmarkStart w:id="360" w:name="_Toc440875087"/>
      <w:bookmarkStart w:id="361" w:name="_Ref440969948"/>
      <w:bookmarkStart w:id="362" w:name="_Ref441057174"/>
      <w:bookmarkStart w:id="363" w:name="_Toc441131332"/>
      <w:r w:rsidRPr="00E71A48">
        <w:rPr>
          <w:szCs w:val="24"/>
        </w:rPr>
        <w:t>Внесение изменений в Документацию по запросу предложений.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440289401"/>
      <w:bookmarkStart w:id="365" w:name="_Toc440361338"/>
      <w:bookmarkStart w:id="366" w:name="_Toc440376093"/>
      <w:bookmarkStart w:id="367" w:name="_Toc440376220"/>
      <w:bookmarkStart w:id="368" w:name="_Toc440382485"/>
      <w:bookmarkStart w:id="369" w:name="_Toc440447155"/>
      <w:bookmarkStart w:id="370" w:name="_Toc440632315"/>
      <w:bookmarkStart w:id="371" w:name="_Toc440875088"/>
      <w:bookmarkStart w:id="372" w:name="_Toc441131333"/>
      <w:r w:rsidRPr="00E71A48">
        <w:rPr>
          <w:szCs w:val="24"/>
        </w:rPr>
        <w:t>Продление срока окончания приема Заявок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4" w:name="_Toc299701566"/>
      <w:bookmarkStart w:id="375" w:name="_Ref306176386"/>
      <w:bookmarkStart w:id="376" w:name="_Ref440285128"/>
      <w:bookmarkStart w:id="377" w:name="_Toc440361339"/>
      <w:bookmarkStart w:id="378" w:name="_Toc440376094"/>
      <w:bookmarkStart w:id="379" w:name="_Toc440376221"/>
      <w:bookmarkStart w:id="380" w:name="_Toc440382486"/>
      <w:bookmarkStart w:id="381" w:name="_Toc440447156"/>
      <w:bookmarkStart w:id="382" w:name="_Toc440632316"/>
      <w:bookmarkStart w:id="383" w:name="_Toc440875089"/>
      <w:bookmarkStart w:id="384" w:name="_Toc441131334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6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7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6"/>
      <w:bookmarkEnd w:id="387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31B13">
        <w:fldChar w:fldCharType="begin"/>
      </w:r>
      <w:r w:rsidR="00131B13">
        <w:instrText xml:space="preserve"> REF _Ref306008743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53F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3.4.1.3</w:t>
      </w:r>
      <w:r w:rsidR="0064253F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</w:t>
      </w:r>
      <w:r w:rsidRPr="00E71A48">
        <w:rPr>
          <w:bCs w:val="0"/>
          <w:sz w:val="24"/>
          <w:szCs w:val="24"/>
        </w:rPr>
        <w:lastRenderedPageBreak/>
        <w:t xml:space="preserve">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4253F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3.10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31B13">
        <w:fldChar w:fldCharType="begin"/>
      </w:r>
      <w:r w:rsidR="00131B13">
        <w:instrText xml:space="preserve"> REF _Ref305753174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3.3.14.4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1222C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9" w:name="_Ref299109207"/>
      <w:bookmarkStart w:id="390" w:name="_Ref307563826"/>
      <w:r w:rsidRPr="001222CA">
        <w:rPr>
          <w:bCs w:val="0"/>
          <w:sz w:val="24"/>
          <w:szCs w:val="24"/>
        </w:rPr>
        <w:t>Участник</w:t>
      </w:r>
      <w:r w:rsidR="00932C0A" w:rsidRPr="001222CA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9"/>
      <w:bookmarkEnd w:id="390"/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1222C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_Ref440272256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5.14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222C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222CA">
        <w:rPr>
          <w:bCs w:val="0"/>
          <w:sz w:val="24"/>
          <w:szCs w:val="24"/>
        </w:rPr>
        <w:t>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_Ref441574460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>
        <w:rPr>
          <w:bCs w:val="0"/>
          <w:sz w:val="24"/>
          <w:szCs w:val="24"/>
        </w:rPr>
        <w:t>3.4.1.3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 настоящей Документации, по адресу: </w:t>
      </w:r>
      <w:r w:rsidR="00C331C4" w:rsidRPr="001222CA">
        <w:rPr>
          <w:bCs w:val="0"/>
          <w:sz w:val="24"/>
          <w:szCs w:val="24"/>
        </w:rPr>
        <w:t xml:space="preserve">РФ, </w:t>
      </w:r>
      <w:r w:rsidR="00C331C4">
        <w:rPr>
          <w:bCs w:val="0"/>
          <w:sz w:val="24"/>
          <w:szCs w:val="24"/>
        </w:rPr>
        <w:t xml:space="preserve">214019, г. Смоленск, ул. Тенишевой, д. 33, </w:t>
      </w:r>
      <w:proofErr w:type="spellStart"/>
      <w:r w:rsidR="00C331C4">
        <w:rPr>
          <w:bCs w:val="0"/>
          <w:sz w:val="24"/>
          <w:szCs w:val="24"/>
        </w:rPr>
        <w:t>каб</w:t>
      </w:r>
      <w:proofErr w:type="spellEnd"/>
      <w:r w:rsidR="00C331C4">
        <w:rPr>
          <w:bCs w:val="0"/>
          <w:sz w:val="24"/>
          <w:szCs w:val="24"/>
        </w:rPr>
        <w:t>. 111</w:t>
      </w:r>
      <w:r w:rsidR="00C331C4" w:rsidRPr="001222CA">
        <w:rPr>
          <w:bCs w:val="0"/>
          <w:sz w:val="24"/>
          <w:szCs w:val="24"/>
        </w:rPr>
        <w:t xml:space="preserve">, исполнительный сотрудник – </w:t>
      </w:r>
      <w:r w:rsidR="00C331C4">
        <w:rPr>
          <w:bCs w:val="0"/>
          <w:sz w:val="24"/>
          <w:szCs w:val="24"/>
        </w:rPr>
        <w:t>Лебедев Александр Александрович</w:t>
      </w:r>
      <w:r w:rsidR="00C331C4" w:rsidRPr="001222CA">
        <w:rPr>
          <w:bCs w:val="0"/>
          <w:sz w:val="24"/>
          <w:szCs w:val="24"/>
        </w:rPr>
        <w:t>, контактный телефон (</w:t>
      </w:r>
      <w:r w:rsidR="00C331C4">
        <w:rPr>
          <w:bCs w:val="0"/>
          <w:sz w:val="24"/>
          <w:szCs w:val="24"/>
        </w:rPr>
        <w:t>4812</w:t>
      </w:r>
      <w:r w:rsidR="00C331C4" w:rsidRPr="001222CA">
        <w:rPr>
          <w:bCs w:val="0"/>
          <w:sz w:val="24"/>
          <w:szCs w:val="24"/>
        </w:rPr>
        <w:t xml:space="preserve">) </w:t>
      </w:r>
      <w:r w:rsidR="00C331C4">
        <w:rPr>
          <w:bCs w:val="0"/>
          <w:sz w:val="24"/>
          <w:szCs w:val="24"/>
        </w:rPr>
        <w:t>42-95-08</w:t>
      </w:r>
      <w:r w:rsidRPr="001222C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Пометка «</w:t>
      </w:r>
      <w:r w:rsidRPr="001222CA">
        <w:rPr>
          <w:bCs w:val="0"/>
          <w:sz w:val="24"/>
          <w:szCs w:val="24"/>
        </w:rPr>
        <w:t xml:space="preserve"> Соглашение о неустойке</w:t>
      </w:r>
      <w:r w:rsidRPr="001222CA">
        <w:rPr>
          <w:sz w:val="24"/>
          <w:szCs w:val="24"/>
        </w:rPr>
        <w:t>»;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>
        <w:rPr>
          <w:sz w:val="24"/>
          <w:szCs w:val="24"/>
        </w:rPr>
        <w:t>1.1.1</w:t>
      </w:r>
      <w:r w:rsidR="00131B13">
        <w:fldChar w:fldCharType="end"/>
      </w:r>
      <w:r w:rsidRPr="001222CA">
        <w:rPr>
          <w:sz w:val="24"/>
          <w:szCs w:val="24"/>
        </w:rPr>
        <w:t>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полное фирменное наименование Участника и его почтовый адрес;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предмет Договора в соответствии с пунктом </w:t>
      </w:r>
      <w:r w:rsidR="00131B13">
        <w:fldChar w:fldCharType="begin"/>
      </w:r>
      <w:r w:rsidR="00131B13">
        <w:instrText xml:space="preserve"> REF _Ref303323780 \r \h  \* MERGEFORMAT </w:instrText>
      </w:r>
      <w:r w:rsidR="00131B13">
        <w:fldChar w:fldCharType="separate"/>
      </w:r>
      <w:r>
        <w:rPr>
          <w:sz w:val="24"/>
          <w:szCs w:val="24"/>
        </w:rPr>
        <w:t>1.1.4</w:t>
      </w:r>
      <w:r w:rsidR="00131B13">
        <w:fldChar w:fldCharType="end"/>
      </w:r>
      <w:r w:rsidRPr="001222CA">
        <w:rPr>
          <w:sz w:val="24"/>
          <w:szCs w:val="24"/>
        </w:rPr>
        <w:t>.</w:t>
      </w:r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1222CA">
        <w:rPr>
          <w:bCs w:val="0"/>
          <w:sz w:val="24"/>
          <w:szCs w:val="24"/>
        </w:rPr>
        <w:t>Предоставление</w:t>
      </w:r>
      <w:r w:rsidRPr="001222CA">
        <w:rPr>
          <w:sz w:val="24"/>
          <w:szCs w:val="24"/>
        </w:rPr>
        <w:t xml:space="preserve"> оригинала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без Расписки сдачи-приемки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будет считаться Организатором как не предоставление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, и повлечет за собой последствия, указанные в 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_Ref442190086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>
        <w:rPr>
          <w:sz w:val="24"/>
          <w:szCs w:val="24"/>
        </w:rPr>
        <w:t>3.3.14.9</w:t>
      </w:r>
      <w:r w:rsidR="0064253F">
        <w:rPr>
          <w:sz w:val="24"/>
          <w:szCs w:val="24"/>
        </w:rPr>
        <w:fldChar w:fldCharType="end"/>
      </w:r>
      <w:r w:rsidRPr="001222C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1" w:name="_Ref442190086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1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2" w:name="_Ref305973214"/>
      <w:bookmarkStart w:id="393" w:name="_Toc441131335"/>
      <w:r w:rsidRPr="00E71A48">
        <w:t>Подача Заявок и их прием</w:t>
      </w:r>
      <w:bookmarkStart w:id="394" w:name="_Ref56229451"/>
      <w:bookmarkEnd w:id="373"/>
      <w:bookmarkEnd w:id="392"/>
      <w:bookmarkEnd w:id="39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Toc439323707"/>
      <w:bookmarkStart w:id="396" w:name="_Toc440361341"/>
      <w:bookmarkStart w:id="397" w:name="_Toc440376096"/>
      <w:bookmarkStart w:id="398" w:name="_Toc440376223"/>
      <w:bookmarkStart w:id="399" w:name="_Toc440382488"/>
      <w:bookmarkStart w:id="400" w:name="_Toc440447158"/>
      <w:bookmarkStart w:id="401" w:name="_Toc440632318"/>
      <w:bookmarkStart w:id="402" w:name="_Toc440875091"/>
      <w:bookmarkStart w:id="403" w:name="_Toc441131336"/>
      <w:r w:rsidRPr="00E71A48">
        <w:rPr>
          <w:szCs w:val="24"/>
        </w:rPr>
        <w:t>Подача Заявок через ЭТП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010958">
        <w:rPr>
          <w:bCs w:val="0"/>
          <w:sz w:val="24"/>
          <w:szCs w:val="24"/>
        </w:rPr>
        <w:t>ЭТП в отсканированном виде в</w:t>
      </w:r>
      <w:r w:rsidR="00010958" w:rsidRPr="00010958">
        <w:rPr>
          <w:bCs w:val="0"/>
          <w:sz w:val="24"/>
          <w:szCs w:val="24"/>
        </w:rPr>
        <w:t xml:space="preserve"> (за исключением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010958" w:rsidRPr="00010958">
        <w:rPr>
          <w:bCs w:val="0"/>
          <w:sz w:val="24"/>
          <w:szCs w:val="24"/>
        </w:rPr>
        <w:t>)</w:t>
      </w:r>
      <w:r w:rsidRPr="00010958">
        <w:rPr>
          <w:bCs w:val="0"/>
          <w:sz w:val="24"/>
          <w:szCs w:val="24"/>
        </w:rPr>
        <w:t xml:space="preserve">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</w:t>
      </w:r>
      <w:r w:rsidRPr="00E71A48">
        <w:rPr>
          <w:bCs w:val="0"/>
          <w:sz w:val="24"/>
          <w:szCs w:val="24"/>
        </w:rPr>
        <w:lastRenderedPageBreak/>
        <w:t xml:space="preserve">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5F3CC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4" w:name="_Ref440289953"/>
      <w:r w:rsidRPr="005F3CCA">
        <w:rPr>
          <w:bCs w:val="0"/>
          <w:sz w:val="24"/>
          <w:szCs w:val="24"/>
        </w:rPr>
        <w:t>Заявк</w:t>
      </w:r>
      <w:r w:rsidR="00717F60" w:rsidRPr="005F3CCA">
        <w:rPr>
          <w:bCs w:val="0"/>
          <w:sz w:val="24"/>
          <w:szCs w:val="24"/>
        </w:rPr>
        <w:t xml:space="preserve">и на ЭТП могут быть поданы до </w:t>
      </w:r>
      <w:r w:rsidR="002B5044" w:rsidRPr="005F3CCA">
        <w:rPr>
          <w:b/>
          <w:bCs w:val="0"/>
          <w:sz w:val="24"/>
          <w:szCs w:val="24"/>
        </w:rPr>
        <w:t xml:space="preserve">12 часов 00 минут </w:t>
      </w:r>
      <w:r w:rsidR="005F3CCA" w:rsidRPr="005F3CCA">
        <w:rPr>
          <w:b/>
          <w:bCs w:val="0"/>
          <w:sz w:val="24"/>
          <w:szCs w:val="24"/>
        </w:rPr>
        <w:t>15</w:t>
      </w:r>
      <w:r w:rsidR="002B5044" w:rsidRPr="005F3CCA">
        <w:rPr>
          <w:b/>
          <w:bCs w:val="0"/>
          <w:sz w:val="24"/>
          <w:szCs w:val="24"/>
        </w:rPr>
        <w:t xml:space="preserve"> </w:t>
      </w:r>
      <w:r w:rsidR="005F3CCA" w:rsidRPr="005F3CCA">
        <w:rPr>
          <w:b/>
          <w:bCs w:val="0"/>
          <w:sz w:val="24"/>
          <w:szCs w:val="24"/>
        </w:rPr>
        <w:t xml:space="preserve">марта </w:t>
      </w:r>
      <w:r w:rsidR="002B5044" w:rsidRPr="005F3CCA">
        <w:rPr>
          <w:b/>
          <w:bCs w:val="0"/>
          <w:sz w:val="24"/>
          <w:szCs w:val="24"/>
        </w:rPr>
        <w:t>2016 года</w:t>
      </w:r>
      <w:r w:rsidR="00336D0C" w:rsidRPr="005F3CCA">
        <w:rPr>
          <w:b/>
          <w:bCs w:val="0"/>
          <w:sz w:val="24"/>
          <w:szCs w:val="24"/>
        </w:rPr>
        <w:t xml:space="preserve">, </w:t>
      </w:r>
      <w:r w:rsidR="00336D0C" w:rsidRPr="005F3CC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336D0C" w:rsidRPr="005F3CCA">
        <w:rPr>
          <w:bCs w:val="0"/>
          <w:spacing w:val="-2"/>
          <w:sz w:val="24"/>
          <w:szCs w:val="24"/>
        </w:rPr>
        <w:t>(под</w:t>
      </w:r>
      <w:r w:rsidR="00336D0C" w:rsidRPr="005F3CCA">
        <w:rPr>
          <w:bCs w:val="0"/>
          <w:sz w:val="24"/>
          <w:szCs w:val="24"/>
        </w:rPr>
        <w:t xml:space="preserve">раздел </w:t>
      </w:r>
      <w:r w:rsidR="0064253F" w:rsidRPr="005F3CCA">
        <w:rPr>
          <w:bCs w:val="0"/>
          <w:sz w:val="24"/>
          <w:szCs w:val="24"/>
        </w:rPr>
        <w:fldChar w:fldCharType="begin"/>
      </w:r>
      <w:r w:rsidR="00336D0C" w:rsidRPr="005F3CCA">
        <w:rPr>
          <w:bCs w:val="0"/>
          <w:sz w:val="24"/>
          <w:szCs w:val="24"/>
        </w:rPr>
        <w:instrText xml:space="preserve"> REF _Ref55336310 \r \h </w:instrText>
      </w:r>
      <w:r w:rsidR="0064253F" w:rsidRPr="005F3CCA">
        <w:rPr>
          <w:bCs w:val="0"/>
          <w:sz w:val="24"/>
          <w:szCs w:val="24"/>
        </w:rPr>
      </w:r>
      <w:r w:rsidR="005F3CCA">
        <w:rPr>
          <w:bCs w:val="0"/>
          <w:sz w:val="24"/>
          <w:szCs w:val="24"/>
        </w:rPr>
        <w:instrText xml:space="preserve"> \* MERGEFORMAT </w:instrText>
      </w:r>
      <w:r w:rsidR="0064253F" w:rsidRPr="005F3CCA">
        <w:rPr>
          <w:bCs w:val="0"/>
          <w:sz w:val="24"/>
          <w:szCs w:val="24"/>
        </w:rPr>
        <w:fldChar w:fldCharType="separate"/>
      </w:r>
      <w:r w:rsidR="001222CA" w:rsidRPr="005F3CCA">
        <w:rPr>
          <w:bCs w:val="0"/>
          <w:sz w:val="24"/>
          <w:szCs w:val="24"/>
        </w:rPr>
        <w:t>5.1</w:t>
      </w:r>
      <w:r w:rsidR="0064253F" w:rsidRPr="005F3CCA">
        <w:rPr>
          <w:bCs w:val="0"/>
          <w:sz w:val="24"/>
          <w:szCs w:val="24"/>
        </w:rPr>
        <w:fldChar w:fldCharType="end"/>
      </w:r>
      <w:r w:rsidR="00336D0C" w:rsidRPr="005F3CCA">
        <w:rPr>
          <w:bCs w:val="0"/>
          <w:sz w:val="24"/>
          <w:szCs w:val="24"/>
          <w:lang w:eastAsia="ru-RU"/>
        </w:rPr>
        <w:t>)</w:t>
      </w:r>
      <w:r w:rsidR="00336D0C" w:rsidRPr="005F3CC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F3CCA">
        <w:rPr>
          <w:bCs w:val="0"/>
          <w:sz w:val="24"/>
          <w:szCs w:val="24"/>
        </w:rPr>
        <w:t>.</w:t>
      </w:r>
      <w:bookmarkEnd w:id="404"/>
    </w:p>
    <w:p w:rsidR="00717F60" w:rsidRPr="005F3CCA" w:rsidRDefault="00717F60" w:rsidP="00E71A48">
      <w:pPr>
        <w:pStyle w:val="3"/>
        <w:spacing w:line="264" w:lineRule="auto"/>
        <w:rPr>
          <w:szCs w:val="24"/>
        </w:rPr>
      </w:pPr>
      <w:bookmarkStart w:id="405" w:name="_Ref115077798"/>
      <w:bookmarkStart w:id="406" w:name="_Toc439323708"/>
      <w:bookmarkStart w:id="407" w:name="_Toc440361342"/>
      <w:bookmarkStart w:id="408" w:name="_Toc440376097"/>
      <w:bookmarkStart w:id="409" w:name="_Toc440376224"/>
      <w:bookmarkStart w:id="410" w:name="_Toc440382489"/>
      <w:bookmarkStart w:id="411" w:name="_Toc440447159"/>
      <w:bookmarkStart w:id="412" w:name="_Toc440632319"/>
      <w:bookmarkStart w:id="413" w:name="_Toc440875092"/>
      <w:bookmarkStart w:id="414" w:name="_Toc441131337"/>
      <w:r w:rsidRPr="005F3CCA">
        <w:rPr>
          <w:szCs w:val="24"/>
        </w:rPr>
        <w:t>Подача Заявок в письменной форме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:rsidR="00717F60" w:rsidRPr="001222C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5" w:name="_GoBack"/>
      <w:bookmarkEnd w:id="394"/>
      <w:bookmarkEnd w:id="415"/>
      <w:r>
        <w:rPr>
          <w:bCs w:val="0"/>
          <w:sz w:val="24"/>
          <w:szCs w:val="24"/>
        </w:rPr>
        <w:t xml:space="preserve">Подача Участником Заявки в письменной </w:t>
      </w:r>
      <w:r w:rsidRPr="001222CA">
        <w:rPr>
          <w:bCs w:val="0"/>
          <w:sz w:val="24"/>
          <w:szCs w:val="24"/>
        </w:rPr>
        <w:t>форме не предусмотрена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6" w:name="_Ref303683883"/>
      <w:bookmarkStart w:id="417" w:name="_Toc44113133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6"/>
      <w:bookmarkEnd w:id="417"/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срока подачи </w:t>
      </w:r>
      <w:r w:rsidR="00FE5731" w:rsidRPr="00E71A48">
        <w:rPr>
          <w:bCs w:val="0"/>
          <w:sz w:val="24"/>
          <w:szCs w:val="24"/>
        </w:rPr>
        <w:t xml:space="preserve">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запроса предложений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изменения или отзыва Заявок на ЭТП определяется правилами </w:t>
      </w:r>
      <w:proofErr w:type="gramStart"/>
      <w:r w:rsidRPr="00E71A48">
        <w:rPr>
          <w:bCs w:val="0"/>
          <w:sz w:val="24"/>
          <w:szCs w:val="24"/>
        </w:rPr>
        <w:t>данной</w:t>
      </w:r>
      <w:proofErr w:type="gramEnd"/>
      <w:r w:rsidRPr="00E71A48">
        <w:rPr>
          <w:bCs w:val="0"/>
          <w:sz w:val="24"/>
          <w:szCs w:val="24"/>
        </w:rPr>
        <w:t xml:space="preserve"> ЭТП.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Организатор не получит сведения об изменениях или отзыве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через ЭТП, то данные изменения или отзыв будет считаться неполученным вовремя и не будет учитываться.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8" w:name="_Ref305973250"/>
      <w:bookmarkStart w:id="419" w:name="_Toc441131339"/>
      <w:r w:rsidRPr="00E71A48">
        <w:t>Оценка Заявок и проведение переговоров</w:t>
      </w:r>
      <w:bookmarkEnd w:id="418"/>
      <w:bookmarkEnd w:id="41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0" w:name="_Toc439323711"/>
      <w:bookmarkStart w:id="421" w:name="_Toc440361345"/>
      <w:bookmarkStart w:id="422" w:name="_Toc440376100"/>
      <w:bookmarkStart w:id="423" w:name="_Toc440376227"/>
      <w:bookmarkStart w:id="424" w:name="_Toc440382492"/>
      <w:bookmarkStart w:id="425" w:name="_Toc440447162"/>
      <w:bookmarkStart w:id="426" w:name="_Toc440632322"/>
      <w:bookmarkStart w:id="427" w:name="_Toc440875095"/>
      <w:bookmarkStart w:id="428" w:name="_Toc441131340"/>
      <w:r w:rsidRPr="00E71A48">
        <w:rPr>
          <w:szCs w:val="24"/>
        </w:rPr>
        <w:t>Общие положения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31B13">
        <w:fldChar w:fldCharType="begin"/>
      </w:r>
      <w:r w:rsidR="00131B13">
        <w:instrText xml:space="preserve"> REF _Ref93089454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3.6.2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31B13">
        <w:fldChar w:fldCharType="begin"/>
      </w:r>
      <w:r w:rsidR="00131B13">
        <w:instrText xml:space="preserve"> REF _Ref303670674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3.6.3</w:t>
      </w:r>
      <w:r w:rsidR="00131B1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_Ref306138385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3.6.4</w:t>
      </w:r>
      <w:r w:rsidR="00131B1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93089454"/>
      <w:bookmarkStart w:id="430" w:name="_Toc439323712"/>
      <w:bookmarkStart w:id="431" w:name="_Toc440361346"/>
      <w:bookmarkStart w:id="432" w:name="_Toc440376101"/>
      <w:bookmarkStart w:id="433" w:name="_Toc440376228"/>
      <w:bookmarkStart w:id="434" w:name="_Toc440382493"/>
      <w:bookmarkStart w:id="435" w:name="_Toc440447163"/>
      <w:bookmarkStart w:id="436" w:name="_Toc440632323"/>
      <w:bookmarkStart w:id="437" w:name="_Toc440875096"/>
      <w:bookmarkStart w:id="438" w:name="_Toc441131341"/>
      <w:r w:rsidRPr="00E71A48">
        <w:rPr>
          <w:szCs w:val="24"/>
        </w:rPr>
        <w:lastRenderedPageBreak/>
        <w:t>Отборочная стадия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40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9"/>
      <w:bookmarkEnd w:id="440"/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 xml:space="preserve">поданы Участниками, которые не отвечают требованиям настоящей Документации по запросу предложений; 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Заявки,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_Ref306176386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3.3.14</w:t>
      </w:r>
      <w:r w:rsidR="00131B1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1" w:name="_Ref303670674"/>
      <w:bookmarkStart w:id="442" w:name="_Toc439323713"/>
      <w:bookmarkStart w:id="443" w:name="_Toc440361347"/>
      <w:bookmarkStart w:id="444" w:name="_Toc440376102"/>
      <w:bookmarkStart w:id="445" w:name="_Toc440376229"/>
      <w:bookmarkStart w:id="446" w:name="_Toc440382494"/>
      <w:bookmarkStart w:id="447" w:name="_Toc440447164"/>
      <w:bookmarkStart w:id="448" w:name="_Toc440632324"/>
      <w:bookmarkStart w:id="449" w:name="_Toc440875097"/>
      <w:bookmarkStart w:id="450" w:name="_Toc441131342"/>
      <w:r w:rsidRPr="00E71A48">
        <w:rPr>
          <w:szCs w:val="24"/>
        </w:rPr>
        <w:lastRenderedPageBreak/>
        <w:t>Проведение переговоров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1" w:name="_Ref306138385"/>
      <w:bookmarkStart w:id="452" w:name="_Toc439323714"/>
      <w:bookmarkStart w:id="453" w:name="_Toc440361348"/>
      <w:bookmarkStart w:id="454" w:name="_Toc440376103"/>
      <w:bookmarkStart w:id="455" w:name="_Toc440376230"/>
      <w:bookmarkStart w:id="456" w:name="_Toc440382495"/>
      <w:bookmarkStart w:id="457" w:name="_Toc440447165"/>
      <w:bookmarkStart w:id="458" w:name="_Toc440632325"/>
      <w:bookmarkStart w:id="459" w:name="_Toc440875098"/>
      <w:bookmarkStart w:id="460" w:name="_Toc441131343"/>
      <w:r w:rsidRPr="00E71A48">
        <w:rPr>
          <w:szCs w:val="24"/>
        </w:rPr>
        <w:t>Оценочная стадия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1" w:name="_Ref303250967"/>
      <w:bookmarkStart w:id="462" w:name="_Toc305697378"/>
      <w:bookmarkStart w:id="463" w:name="_Toc441131344"/>
      <w:bookmarkStart w:id="46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1"/>
      <w:bookmarkEnd w:id="462"/>
      <w:bookmarkEnd w:id="463"/>
      <w:r w:rsidRPr="00E71A48">
        <w:t xml:space="preserve"> </w:t>
      </w:r>
    </w:p>
    <w:bookmarkEnd w:id="464"/>
    <w:p w:rsidR="00F15392" w:rsidRPr="00AA3BD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Pr="00AA3B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A3BD2">
        <w:rPr>
          <w:sz w:val="24"/>
          <w:szCs w:val="24"/>
          <w:lang w:eastAsia="ru-RU"/>
        </w:rPr>
        <w:t>Заявок</w:t>
      </w:r>
      <w:r w:rsidRPr="00AA3B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A3BD2">
        <w:rPr>
          <w:sz w:val="24"/>
          <w:szCs w:val="24"/>
          <w:lang w:eastAsia="ru-RU"/>
        </w:rPr>
        <w:t>Заявк</w:t>
      </w:r>
      <w:r w:rsidRPr="00AA3BD2">
        <w:rPr>
          <w:sz w:val="24"/>
          <w:szCs w:val="24"/>
          <w:lang w:eastAsia="ru-RU"/>
        </w:rPr>
        <w:t>е, цены.</w:t>
      </w:r>
    </w:p>
    <w:p w:rsidR="00F15392" w:rsidRPr="00AA3BD2" w:rsidRDefault="00AA3BD2" w:rsidP="00985B2A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A3B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A3BD2">
        <w:rPr>
          <w:sz w:val="24"/>
          <w:szCs w:val="24"/>
          <w:lang w:eastAsia="ru-RU"/>
        </w:rPr>
        <w:t>.</w:t>
      </w:r>
    </w:p>
    <w:p w:rsidR="00F15392" w:rsidRPr="00985B2A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2987"/>
      <w:r w:rsidRPr="00AA3BD2">
        <w:rPr>
          <w:sz w:val="24"/>
          <w:szCs w:val="24"/>
          <w:lang w:eastAsia="ru-RU"/>
        </w:rPr>
        <w:t>Участник</w:t>
      </w:r>
      <w:r w:rsidR="00F15392" w:rsidRPr="00AA3BD2">
        <w:rPr>
          <w:sz w:val="24"/>
          <w:szCs w:val="24"/>
          <w:lang w:eastAsia="ru-RU"/>
        </w:rPr>
        <w:t xml:space="preserve">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="00F15392" w:rsidRPr="00AA3BD2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985B2A">
        <w:rPr>
          <w:sz w:val="24"/>
          <w:szCs w:val="24"/>
          <w:lang w:eastAsia="ru-RU"/>
        </w:rPr>
        <w:t xml:space="preserve">участвовать в ней, тогда его </w:t>
      </w:r>
      <w:r w:rsidR="004B5EB3" w:rsidRPr="00985B2A">
        <w:rPr>
          <w:sz w:val="24"/>
          <w:szCs w:val="24"/>
          <w:lang w:eastAsia="ru-RU"/>
        </w:rPr>
        <w:t>Заявк</w:t>
      </w:r>
      <w:r w:rsidR="00BD05FA" w:rsidRPr="00985B2A">
        <w:rPr>
          <w:sz w:val="24"/>
          <w:szCs w:val="24"/>
          <w:lang w:eastAsia="ru-RU"/>
        </w:rPr>
        <w:t>а</w:t>
      </w:r>
      <w:r w:rsidR="00F15392" w:rsidRPr="00985B2A">
        <w:rPr>
          <w:sz w:val="24"/>
          <w:szCs w:val="24"/>
          <w:lang w:eastAsia="ru-RU"/>
        </w:rPr>
        <w:t xml:space="preserve">, </w:t>
      </w:r>
      <w:r w:rsidR="00F15392" w:rsidRPr="00985B2A">
        <w:rPr>
          <w:i/>
          <w:sz w:val="24"/>
          <w:szCs w:val="24"/>
          <w:lang w:eastAsia="ru-RU"/>
        </w:rPr>
        <w:t>по которо</w:t>
      </w:r>
      <w:r w:rsidR="00BD05FA" w:rsidRPr="00985B2A">
        <w:rPr>
          <w:i/>
          <w:sz w:val="24"/>
          <w:szCs w:val="24"/>
          <w:lang w:eastAsia="ru-RU"/>
        </w:rPr>
        <w:t>й</w:t>
      </w:r>
      <w:r w:rsidR="00F15392" w:rsidRPr="00985B2A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985B2A">
        <w:rPr>
          <w:sz w:val="24"/>
          <w:szCs w:val="24"/>
          <w:lang w:eastAsia="ru-RU"/>
        </w:rPr>
        <w:t xml:space="preserve">остается </w:t>
      </w:r>
      <w:r w:rsidR="006F17EF" w:rsidRPr="00985B2A">
        <w:rPr>
          <w:sz w:val="24"/>
          <w:szCs w:val="24"/>
          <w:lang w:eastAsia="ru-RU"/>
        </w:rPr>
        <w:t xml:space="preserve">действующей </w:t>
      </w:r>
      <w:r w:rsidR="00F15392" w:rsidRPr="00985B2A">
        <w:rPr>
          <w:sz w:val="24"/>
          <w:szCs w:val="24"/>
          <w:lang w:eastAsia="ru-RU"/>
        </w:rPr>
        <w:t>с ранее объявленной ценой.</w:t>
      </w:r>
      <w:bookmarkEnd w:id="465"/>
    </w:p>
    <w:p w:rsidR="00F15392" w:rsidRPr="00985B2A" w:rsidRDefault="00985B2A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985B2A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985B2A">
        <w:rPr>
          <w:sz w:val="24"/>
          <w:szCs w:val="24"/>
          <w:lang w:eastAsia="ru-RU"/>
        </w:rPr>
        <w:t>.</w:t>
      </w:r>
    </w:p>
    <w:p w:rsidR="00F15392" w:rsidRPr="00985B2A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6" w:name="_Ref306353005"/>
      <w:r w:rsidRPr="00985B2A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85B2A">
        <w:rPr>
          <w:iCs/>
          <w:sz w:val="24"/>
          <w:szCs w:val="24"/>
          <w:lang w:eastAsia="ru-RU"/>
        </w:rPr>
        <w:t xml:space="preserve">. </w:t>
      </w:r>
      <w:r w:rsidRPr="00985B2A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66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85B2A">
        <w:rPr>
          <w:iCs/>
          <w:sz w:val="24"/>
          <w:szCs w:val="24"/>
          <w:lang w:eastAsia="ru-RU"/>
        </w:rPr>
        <w:t>Участник</w:t>
      </w:r>
      <w:r w:rsidRPr="00985B2A">
        <w:rPr>
          <w:iCs/>
          <w:sz w:val="24"/>
          <w:szCs w:val="24"/>
          <w:lang w:eastAsia="ru-RU"/>
        </w:rPr>
        <w:t>, приглашенный</w:t>
      </w:r>
      <w:r w:rsidRPr="00E71A48">
        <w:rPr>
          <w:iCs/>
          <w:sz w:val="24"/>
          <w:szCs w:val="24"/>
          <w:lang w:eastAsia="ru-RU"/>
        </w:rPr>
        <w:t xml:space="preserve">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</w:t>
      </w:r>
      <w:r w:rsidRPr="00E71A48">
        <w:rPr>
          <w:iCs/>
          <w:sz w:val="24"/>
          <w:szCs w:val="24"/>
          <w:lang w:eastAsia="ru-RU"/>
        </w:rPr>
        <w:lastRenderedPageBreak/>
        <w:t xml:space="preserve">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31B13">
        <w:fldChar w:fldCharType="begin"/>
      </w:r>
      <w:r w:rsidR="00131B13">
        <w:instrText xml:space="preserve"> REF _Ref306352987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3.7.3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131B13">
        <w:fldChar w:fldCharType="begin"/>
      </w:r>
      <w:r w:rsidR="00131B13">
        <w:instrText xml:space="preserve"> REF _Ref306353005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3.7.5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6C69B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6C69BB">
        <w:rPr>
          <w:sz w:val="24"/>
          <w:szCs w:val="24"/>
          <w:lang w:eastAsia="ru-RU"/>
        </w:rPr>
        <w:t>переторжки цены, документы, определяющие его коммерческое предложение с приложением соответствующих файлов</w:t>
      </w:r>
      <w:r w:rsidR="006C69BB" w:rsidRPr="006C69BB">
        <w:rPr>
          <w:sz w:val="24"/>
          <w:szCs w:val="24"/>
          <w:lang w:eastAsia="ru-RU"/>
        </w:rPr>
        <w:t xml:space="preserve"> </w:t>
      </w:r>
      <w:r w:rsidR="006C69BB" w:rsidRPr="006C69B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C69B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C69BB">
        <w:rPr>
          <w:sz w:val="24"/>
          <w:szCs w:val="24"/>
          <w:lang w:eastAsia="ru-RU"/>
        </w:rPr>
        <w:t>Заявк</w:t>
      </w:r>
      <w:r w:rsidR="00F15392" w:rsidRPr="006C69BB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7" w:name="_Ref303681924"/>
      <w:bookmarkStart w:id="468" w:name="_Ref303683914"/>
      <w:bookmarkStart w:id="469" w:name="_Toc44113134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7"/>
      <w:bookmarkEnd w:id="468"/>
      <w:bookmarkEnd w:id="469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0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7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1" w:name="_Ref303251044"/>
      <w:bookmarkStart w:id="472" w:name="_Toc441131346"/>
      <w:bookmarkStart w:id="473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471"/>
      <w:bookmarkEnd w:id="472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6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7" w:name="_Ref303683929"/>
      <w:bookmarkStart w:id="478" w:name="_Toc44113134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3"/>
      <w:bookmarkEnd w:id="477"/>
      <w:bookmarkEnd w:id="47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9" w:name="_Ref294695403"/>
      <w:bookmarkStart w:id="48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9"/>
      <w:bookmarkEnd w:id="48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131B13">
        <w:fldChar w:fldCharType="begin"/>
      </w:r>
      <w:r w:rsidR="00131B13">
        <w:instrText xml:space="preserve"> REF _Ref294695546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 xml:space="preserve"> 1.2.6 </w:t>
      </w:r>
      <w:r w:rsidR="00131B1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_Ref294695403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3.10.3</w:t>
      </w:r>
      <w:r w:rsidR="00131B1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_Ref305979053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3" w:name="_Toc181693189"/>
      <w:bookmarkStart w:id="484" w:name="_Ref190680463"/>
      <w:bookmarkStart w:id="485" w:name="_Ref306140410"/>
      <w:bookmarkStart w:id="486" w:name="_Ref306142159"/>
      <w:bookmarkStart w:id="487" w:name="_Toc441131348"/>
      <w:bookmarkStart w:id="488" w:name="_Ref303102866"/>
      <w:bookmarkStart w:id="489" w:name="_Toc305835589"/>
      <w:bookmarkStart w:id="490" w:name="_Ref303683952"/>
      <w:bookmarkStart w:id="491" w:name="__RefNumPara__840_922829174"/>
      <w:bookmarkEnd w:id="48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3"/>
      <w:bookmarkEnd w:id="484"/>
      <w:bookmarkEnd w:id="485"/>
      <w:bookmarkEnd w:id="486"/>
      <w:bookmarkEnd w:id="487"/>
      <w:r w:rsidRPr="00414CAF">
        <w:t xml:space="preserve"> </w:t>
      </w:r>
      <w:bookmarkEnd w:id="488"/>
      <w:bookmarkEnd w:id="489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4253F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2" w:name="_Ref303694483"/>
      <w:bookmarkStart w:id="493" w:name="_Toc305835590"/>
      <w:bookmarkStart w:id="494" w:name="_Ref306140451"/>
      <w:bookmarkStart w:id="495" w:name="_Toc441131349"/>
      <w:r w:rsidRPr="006E1884">
        <w:t xml:space="preserve">Уведомление о результатах </w:t>
      </w:r>
      <w:bookmarkEnd w:id="492"/>
      <w:bookmarkEnd w:id="493"/>
      <w:r w:rsidRPr="006E1884">
        <w:t>запроса предложений</w:t>
      </w:r>
      <w:bookmarkEnd w:id="494"/>
      <w:bookmarkEnd w:id="495"/>
    </w:p>
    <w:bookmarkEnd w:id="49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</w:rPr>
        <w:t>1.1.1</w:t>
      </w:r>
      <w:r w:rsidR="00131B1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6" w:name="_Ref440270568"/>
      <w:bookmarkStart w:id="497" w:name="_Ref440274159"/>
      <w:bookmarkStart w:id="498" w:name="_Ref440292555"/>
      <w:bookmarkStart w:id="499" w:name="_Ref440292779"/>
      <w:bookmarkStart w:id="500" w:name="_Toc441131350"/>
      <w:r>
        <w:rPr>
          <w:szCs w:val="24"/>
        </w:rPr>
        <w:lastRenderedPageBreak/>
        <w:t>Техническая часть</w:t>
      </w:r>
      <w:bookmarkEnd w:id="496"/>
      <w:bookmarkEnd w:id="497"/>
      <w:bookmarkEnd w:id="498"/>
      <w:bookmarkEnd w:id="499"/>
      <w:bookmarkEnd w:id="500"/>
      <w:r w:rsidRPr="00E71A48">
        <w:rPr>
          <w:szCs w:val="24"/>
        </w:rPr>
        <w:t xml:space="preserve"> </w:t>
      </w:r>
    </w:p>
    <w:p w:rsidR="002B5044" w:rsidRPr="00C331C4" w:rsidRDefault="002B5044" w:rsidP="0021751A">
      <w:pPr>
        <w:pStyle w:val="2"/>
        <w:ind w:left="1701" w:hanging="1134"/>
      </w:pPr>
      <w:bookmarkStart w:id="501" w:name="_Toc176064097"/>
      <w:bookmarkStart w:id="502" w:name="_Toc176338525"/>
      <w:bookmarkStart w:id="503" w:name="_Toc180399753"/>
      <w:bookmarkStart w:id="504" w:name="_Toc189457101"/>
      <w:bookmarkStart w:id="505" w:name="_Toc189461737"/>
      <w:bookmarkStart w:id="506" w:name="_Toc189462011"/>
      <w:bookmarkStart w:id="507" w:name="_Toc191273610"/>
      <w:bookmarkStart w:id="508" w:name="_Toc423421726"/>
      <w:bookmarkStart w:id="509" w:name="_Toc441131351"/>
      <w:bookmarkStart w:id="510" w:name="_Toc167189319"/>
      <w:bookmarkStart w:id="511" w:name="_Toc168725254"/>
      <w:r w:rsidRPr="00C12FA4">
        <w:t xml:space="preserve">Перечень, </w:t>
      </w:r>
      <w:r w:rsidRPr="00C331C4">
        <w:t xml:space="preserve">объемы и характеристики 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r w:rsidR="00C3704B" w:rsidRPr="00C331C4">
        <w:t>закупаемых услуг</w:t>
      </w:r>
      <w:bookmarkEnd w:id="509"/>
    </w:p>
    <w:p w:rsidR="002B5044" w:rsidRPr="00C331C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2" w:name="_Toc439166311"/>
      <w:bookmarkStart w:id="513" w:name="_Toc439170659"/>
      <w:bookmarkStart w:id="514" w:name="_Toc439172761"/>
      <w:bookmarkStart w:id="515" w:name="_Toc439173205"/>
      <w:bookmarkStart w:id="516" w:name="_Toc439238199"/>
      <w:bookmarkStart w:id="517" w:name="_Toc439252751"/>
      <w:bookmarkStart w:id="518" w:name="_Toc439323609"/>
      <w:bookmarkStart w:id="519" w:name="_Toc439323725"/>
      <w:bookmarkStart w:id="520" w:name="_Toc440361359"/>
      <w:bookmarkStart w:id="521" w:name="_Toc440376114"/>
      <w:bookmarkStart w:id="522" w:name="_Toc440376241"/>
      <w:bookmarkStart w:id="523" w:name="_Toc440382503"/>
      <w:bookmarkStart w:id="524" w:name="_Toc440447173"/>
      <w:bookmarkStart w:id="525" w:name="_Toc440632334"/>
      <w:bookmarkStart w:id="526" w:name="_Toc440875107"/>
      <w:bookmarkStart w:id="527" w:name="_Toc441131352"/>
      <w:r w:rsidRPr="00C331C4">
        <w:rPr>
          <w:b w:val="0"/>
          <w:szCs w:val="24"/>
        </w:rPr>
        <w:t>Техническ</w:t>
      </w:r>
      <w:r w:rsidR="003776BB" w:rsidRPr="00C331C4">
        <w:rPr>
          <w:b w:val="0"/>
          <w:szCs w:val="24"/>
        </w:rPr>
        <w:t>ое</w:t>
      </w:r>
      <w:r w:rsidRPr="00C331C4">
        <w:rPr>
          <w:b w:val="0"/>
          <w:szCs w:val="24"/>
        </w:rPr>
        <w:t xml:space="preserve"> задани</w:t>
      </w:r>
      <w:r w:rsidR="003776BB" w:rsidRPr="00C331C4">
        <w:rPr>
          <w:b w:val="0"/>
          <w:szCs w:val="24"/>
        </w:rPr>
        <w:t>е</w:t>
      </w:r>
      <w:r w:rsidR="00C331C4" w:rsidRPr="00C331C4">
        <w:rPr>
          <w:b w:val="0"/>
          <w:szCs w:val="24"/>
        </w:rPr>
        <w:t xml:space="preserve"> </w:t>
      </w:r>
      <w:r w:rsidR="00A154B7" w:rsidRPr="00C331C4">
        <w:rPr>
          <w:b w:val="0"/>
          <w:szCs w:val="24"/>
        </w:rPr>
        <w:t xml:space="preserve">по Лоту №1 (подраздел </w:t>
      </w:r>
      <w:r w:rsidR="0064253F" w:rsidRPr="00C331C4">
        <w:rPr>
          <w:b w:val="0"/>
          <w:szCs w:val="24"/>
        </w:rPr>
        <w:fldChar w:fldCharType="begin"/>
      </w:r>
      <w:r w:rsidR="00A154B7" w:rsidRPr="00C331C4">
        <w:rPr>
          <w:b w:val="0"/>
          <w:szCs w:val="24"/>
        </w:rPr>
        <w:instrText xml:space="preserve"> REF _Ref440275279 \r \h </w:instrText>
      </w:r>
      <w:r w:rsidR="00C331C4">
        <w:rPr>
          <w:b w:val="0"/>
          <w:szCs w:val="24"/>
        </w:rPr>
        <w:instrText xml:space="preserve"> \* MERGEFORMAT </w:instrText>
      </w:r>
      <w:r w:rsidR="0064253F" w:rsidRPr="00C331C4">
        <w:rPr>
          <w:b w:val="0"/>
          <w:szCs w:val="24"/>
        </w:rPr>
      </w:r>
      <w:r w:rsidR="0064253F" w:rsidRPr="00C331C4">
        <w:rPr>
          <w:b w:val="0"/>
          <w:szCs w:val="24"/>
        </w:rPr>
        <w:fldChar w:fldCharType="separate"/>
      </w:r>
      <w:r w:rsidR="001222CA" w:rsidRPr="00C331C4">
        <w:rPr>
          <w:b w:val="0"/>
          <w:szCs w:val="24"/>
        </w:rPr>
        <w:t>1.1.4</w:t>
      </w:r>
      <w:r w:rsidR="0064253F" w:rsidRPr="00C331C4">
        <w:rPr>
          <w:b w:val="0"/>
          <w:szCs w:val="24"/>
        </w:rPr>
        <w:fldChar w:fldCharType="end"/>
      </w:r>
      <w:r w:rsidR="00A154B7" w:rsidRPr="00C331C4">
        <w:rPr>
          <w:b w:val="0"/>
          <w:szCs w:val="24"/>
        </w:rPr>
        <w:t>)</w:t>
      </w:r>
      <w:r w:rsidRPr="00C331C4">
        <w:rPr>
          <w:b w:val="0"/>
          <w:szCs w:val="24"/>
        </w:rPr>
        <w:t xml:space="preserve"> изложен</w:t>
      </w:r>
      <w:r w:rsidR="00F463E8" w:rsidRPr="00C331C4">
        <w:rPr>
          <w:b w:val="0"/>
          <w:szCs w:val="24"/>
        </w:rPr>
        <w:t>о</w:t>
      </w:r>
      <w:r w:rsidRPr="00C331C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331C4">
        <w:rPr>
          <w:b w:val="0"/>
          <w:szCs w:val="24"/>
        </w:rPr>
        <w:t>Участник</w:t>
      </w:r>
      <w:r w:rsidRPr="00C331C4">
        <w:rPr>
          <w:b w:val="0"/>
          <w:szCs w:val="24"/>
        </w:rPr>
        <w:t>ам вместе с ней в качестве отдельного документа.</w:t>
      </w:r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2B5044" w:rsidRPr="003803A7" w:rsidRDefault="002B5044" w:rsidP="0021751A">
      <w:pPr>
        <w:pStyle w:val="2"/>
        <w:ind w:left="1701" w:hanging="1134"/>
      </w:pPr>
      <w:bookmarkStart w:id="528" w:name="_Ref194832984"/>
      <w:bookmarkStart w:id="529" w:name="_Ref197686508"/>
      <w:bookmarkStart w:id="530" w:name="_Toc423421727"/>
      <w:bookmarkStart w:id="531" w:name="_Toc441131353"/>
      <w:r w:rsidRPr="00C331C4">
        <w:t xml:space="preserve">Требование к </w:t>
      </w:r>
      <w:bookmarkEnd w:id="528"/>
      <w:bookmarkEnd w:id="529"/>
      <w:bookmarkEnd w:id="530"/>
      <w:r w:rsidR="00C3704B" w:rsidRPr="00C331C4">
        <w:t>закупаемым</w:t>
      </w:r>
      <w:r w:rsidR="00C3704B">
        <w:t xml:space="preserve"> услугам</w:t>
      </w:r>
      <w:bookmarkEnd w:id="531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2" w:name="_Toc439166314"/>
      <w:bookmarkStart w:id="533" w:name="_Toc439170662"/>
      <w:bookmarkStart w:id="534" w:name="_Toc439172764"/>
      <w:bookmarkStart w:id="535" w:name="_Toc439173208"/>
      <w:bookmarkStart w:id="536" w:name="_Toc439238202"/>
      <w:bookmarkStart w:id="537" w:name="_Toc439252754"/>
      <w:bookmarkStart w:id="538" w:name="_Toc439323612"/>
      <w:bookmarkStart w:id="539" w:name="_Toc439323728"/>
      <w:bookmarkStart w:id="540" w:name="_Toc440361362"/>
      <w:bookmarkStart w:id="541" w:name="_Toc440376117"/>
      <w:bookmarkStart w:id="542" w:name="_Toc440376244"/>
      <w:bookmarkStart w:id="543" w:name="_Toc440382505"/>
      <w:bookmarkStart w:id="544" w:name="_Toc440447175"/>
      <w:bookmarkStart w:id="545" w:name="_Toc440632336"/>
      <w:bookmarkStart w:id="546" w:name="_Toc440875109"/>
      <w:bookmarkStart w:id="547" w:name="_Toc441131354"/>
      <w:bookmarkStart w:id="548" w:name="_Ref194833053"/>
      <w:bookmarkStart w:id="549" w:name="_Ref223496951"/>
      <w:bookmarkStart w:id="55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</w:t>
      </w:r>
      <w:r w:rsidR="00C331C4">
        <w:rPr>
          <w:b w:val="0"/>
          <w:szCs w:val="24"/>
          <w:lang w:eastAsia="ru-RU"/>
        </w:rPr>
        <w:t>ны в Приложении №1 (Техническом</w:t>
      </w:r>
      <w:r w:rsidR="003776BB" w:rsidRPr="003803A7">
        <w:rPr>
          <w:b w:val="0"/>
          <w:szCs w:val="24"/>
          <w:lang w:eastAsia="ru-RU"/>
        </w:rPr>
        <w:t xml:space="preserve"> задании) к настоящей Документации. При несоблюдении требований Технического</w:t>
      </w:r>
      <w:r w:rsidR="00C331C4">
        <w:rPr>
          <w:b w:val="0"/>
          <w:szCs w:val="24"/>
          <w:lang w:eastAsia="ru-RU"/>
        </w:rPr>
        <w:t xml:space="preserve"> задания</w:t>
      </w:r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bookmarkEnd w:id="510"/>
    <w:bookmarkEnd w:id="511"/>
    <w:bookmarkEnd w:id="548"/>
    <w:bookmarkEnd w:id="549"/>
    <w:bookmarkEnd w:id="550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1" w:name="_Ref440270602"/>
      <w:bookmarkStart w:id="552" w:name="_Toc441131355"/>
      <w:bookmarkEnd w:id="5"/>
      <w:bookmarkEnd w:id="49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1"/>
      <w:bookmarkEnd w:id="5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3" w:name="_Ref55336310"/>
      <w:bookmarkStart w:id="554" w:name="_Toc57314672"/>
      <w:bookmarkStart w:id="555" w:name="_Toc69728986"/>
      <w:bookmarkStart w:id="556" w:name="_Toc98253919"/>
      <w:bookmarkStart w:id="557" w:name="_Toc165173847"/>
      <w:bookmarkStart w:id="558" w:name="_Toc423423667"/>
      <w:bookmarkStart w:id="559" w:name="_Toc441131356"/>
      <w:r w:rsidRPr="00F647F7">
        <w:t xml:space="preserve">Письмо о подаче оферты </w:t>
      </w:r>
      <w:bookmarkStart w:id="560" w:name="_Ref22846535"/>
      <w:r w:rsidRPr="00F647F7">
        <w:t>(</w:t>
      </w:r>
      <w:bookmarkEnd w:id="5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3"/>
      <w:bookmarkEnd w:id="554"/>
      <w:bookmarkEnd w:id="555"/>
      <w:bookmarkEnd w:id="556"/>
      <w:bookmarkEnd w:id="557"/>
      <w:bookmarkEnd w:id="558"/>
      <w:bookmarkEnd w:id="559"/>
    </w:p>
    <w:p w:rsidR="004F4D80" w:rsidRPr="00C236C0" w:rsidRDefault="004F4D80" w:rsidP="004F4D80">
      <w:pPr>
        <w:pStyle w:val="3"/>
        <w:rPr>
          <w:szCs w:val="24"/>
        </w:rPr>
      </w:pPr>
      <w:bookmarkStart w:id="561" w:name="_Toc98253920"/>
      <w:bookmarkStart w:id="562" w:name="_Toc157248174"/>
      <w:bookmarkStart w:id="563" w:name="_Toc157496543"/>
      <w:bookmarkStart w:id="564" w:name="_Toc158206082"/>
      <w:bookmarkStart w:id="565" w:name="_Toc164057767"/>
      <w:bookmarkStart w:id="566" w:name="_Toc164137117"/>
      <w:bookmarkStart w:id="567" w:name="_Toc164161277"/>
      <w:bookmarkStart w:id="568" w:name="_Toc165173848"/>
      <w:bookmarkStart w:id="569" w:name="_Toc439170673"/>
      <w:bookmarkStart w:id="570" w:name="_Toc439172775"/>
      <w:bookmarkStart w:id="571" w:name="_Toc439173219"/>
      <w:bookmarkStart w:id="572" w:name="_Toc439238213"/>
      <w:bookmarkStart w:id="573" w:name="_Toc440361369"/>
      <w:bookmarkStart w:id="574" w:name="_Toc440376124"/>
      <w:bookmarkStart w:id="575" w:name="_Toc441131357"/>
      <w:r w:rsidRPr="00C236C0">
        <w:rPr>
          <w:szCs w:val="24"/>
        </w:rPr>
        <w:t>Форма письма о подаче оферты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в случае нарушения обязательств указанных в п. 1-5 оферты перечислит _Организатору неустойку в размере</w:t>
      </w:r>
      <w:r w:rsidRPr="00975C64">
        <w:rPr>
          <w:sz w:val="24"/>
          <w:szCs w:val="24"/>
        </w:rPr>
        <w:t xml:space="preserve"> _______________ руб. [</w:t>
      </w:r>
      <w:r w:rsidRPr="00975C64">
        <w:rPr>
          <w:rStyle w:val="FTN-"/>
          <w:sz w:val="24"/>
          <w:szCs w:val="24"/>
        </w:rPr>
        <w:t>указывается сумма цифрами и прописью согласно соответствующего пункта документации о закупке</w:t>
      </w:r>
      <w:r w:rsidRPr="00975C64">
        <w:rPr>
          <w:sz w:val="24"/>
          <w:szCs w:val="24"/>
        </w:rPr>
        <w:t xml:space="preserve">] и в сроки, установленные в п.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_Ref299109207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3.3.14.6</w:t>
      </w:r>
      <w:r w:rsidR="0064253F">
        <w:rPr>
          <w:sz w:val="24"/>
          <w:szCs w:val="24"/>
        </w:rPr>
        <w:fldChar w:fldCharType="end"/>
      </w:r>
      <w:r w:rsidRPr="00975C64">
        <w:rPr>
          <w:sz w:val="24"/>
          <w:szCs w:val="24"/>
        </w:rPr>
        <w:t xml:space="preserve"> </w:t>
      </w:r>
      <w:r w:rsidRPr="003E170D">
        <w:rPr>
          <w:bCs w:val="0"/>
          <w:spacing w:val="-1"/>
          <w:sz w:val="24"/>
          <w:szCs w:val="24"/>
        </w:rPr>
        <w:t>Документации</w:t>
      </w:r>
      <w:r>
        <w:rPr>
          <w:bCs w:val="0"/>
          <w:spacing w:val="-1"/>
          <w:sz w:val="24"/>
          <w:szCs w:val="24"/>
        </w:rPr>
        <w:t xml:space="preserve"> по </w:t>
      </w:r>
      <w:r w:rsidRPr="00414CAF">
        <w:rPr>
          <w:bCs w:val="0"/>
          <w:spacing w:val="-1"/>
          <w:sz w:val="24"/>
          <w:szCs w:val="24"/>
        </w:rPr>
        <w:t>запросу предложений</w:t>
      </w:r>
      <w:r w:rsidRPr="00414CAF">
        <w:rPr>
          <w:sz w:val="24"/>
          <w:szCs w:val="24"/>
        </w:rPr>
        <w:t>, в том числе в случае принятия закупочной комиссией решения об</w:t>
      </w:r>
      <w:proofErr w:type="gramEnd"/>
      <w:r w:rsidRPr="00414CAF">
        <w:rPr>
          <w:sz w:val="24"/>
          <w:szCs w:val="24"/>
        </w:rPr>
        <w:t xml:space="preserve"> </w:t>
      </w:r>
      <w:proofErr w:type="gramStart"/>
      <w:r w:rsidRPr="00414CAF">
        <w:rPr>
          <w:sz w:val="24"/>
          <w:szCs w:val="24"/>
        </w:rPr>
        <w:t>отклонении</w:t>
      </w:r>
      <w:proofErr w:type="gramEnd"/>
      <w:r w:rsidRPr="00414CAF">
        <w:rPr>
          <w:sz w:val="24"/>
          <w:szCs w:val="24"/>
        </w:rPr>
        <w:t xml:space="preserve"> заявки по любым основаниям, предусмотренным закупочной документацией.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 банкротом и об открытии конкурсного производства, на имущество </w:t>
      </w:r>
      <w:r w:rsidRPr="00414CAF">
        <w:rPr>
          <w:sz w:val="24"/>
          <w:szCs w:val="24"/>
        </w:rPr>
        <w:lastRenderedPageBreak/>
        <w:t>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7" w:name="_Toc98253921"/>
      <w:bookmarkStart w:id="578" w:name="_Toc157248175"/>
      <w:bookmarkStart w:id="579" w:name="_Toc157496544"/>
      <w:bookmarkStart w:id="580" w:name="_Toc158206083"/>
      <w:bookmarkStart w:id="581" w:name="_Toc164057768"/>
      <w:bookmarkStart w:id="582" w:name="_Toc164137118"/>
      <w:bookmarkStart w:id="583" w:name="_Toc164161278"/>
      <w:bookmarkStart w:id="5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5" w:name="_Toc439170674"/>
      <w:bookmarkStart w:id="586" w:name="_Toc439172776"/>
      <w:bookmarkStart w:id="587" w:name="_Toc439173220"/>
      <w:bookmarkStart w:id="588" w:name="_Toc439238214"/>
      <w:bookmarkStart w:id="589" w:name="_Toc439252762"/>
      <w:bookmarkStart w:id="590" w:name="_Toc439323736"/>
      <w:bookmarkStart w:id="591" w:name="_Toc440361370"/>
      <w:bookmarkStart w:id="592" w:name="_Toc440376125"/>
      <w:bookmarkStart w:id="593" w:name="_Toc440376252"/>
      <w:bookmarkStart w:id="594" w:name="_Toc440382510"/>
      <w:bookmarkStart w:id="595" w:name="_Toc440447180"/>
      <w:bookmarkStart w:id="596" w:name="_Toc440632341"/>
      <w:bookmarkStart w:id="597" w:name="_Toc440875113"/>
      <w:bookmarkStart w:id="598" w:name="_Toc441131358"/>
      <w:r w:rsidRPr="00C236C0">
        <w:rPr>
          <w:szCs w:val="24"/>
        </w:rPr>
        <w:lastRenderedPageBreak/>
        <w:t>Инструкции по заполнению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99" w:name="_Ref441052031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5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3.3.4</w:t>
      </w:r>
      <w:r w:rsidR="0064253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3.3.1.6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3.3.1.7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892D7B" w:rsidRPr="00492C8B" w:rsidRDefault="00892D7B" w:rsidP="00892D7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131B13">
        <w:fldChar w:fldCharType="begin"/>
      </w:r>
      <w:r w:rsidR="00131B13">
        <w:instrText xml:space="preserve"> REF _Ref441052031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5.1.2.3</w:t>
      </w:r>
      <w:r w:rsidR="00131B13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00" w:name="_Ref55335821"/>
      <w:bookmarkStart w:id="601" w:name="_Ref55336345"/>
      <w:bookmarkStart w:id="602" w:name="_Toc57314674"/>
      <w:bookmarkStart w:id="603" w:name="_Toc69728988"/>
      <w:bookmarkStart w:id="604" w:name="_Toc98253922"/>
      <w:bookmarkStart w:id="60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6" w:name="_Ref440271964"/>
      <w:bookmarkStart w:id="607" w:name="_Toc440361371"/>
      <w:bookmarkStart w:id="608" w:name="_Toc440376126"/>
      <w:bookmarkStart w:id="609" w:name="_Toc441131359"/>
      <w:r>
        <w:rPr>
          <w:szCs w:val="24"/>
        </w:rPr>
        <w:lastRenderedPageBreak/>
        <w:t>Антикоррупционные обязательства (Форма 1.1).</w:t>
      </w:r>
      <w:bookmarkEnd w:id="606"/>
      <w:bookmarkEnd w:id="607"/>
      <w:bookmarkEnd w:id="608"/>
      <w:bookmarkEnd w:id="609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10" w:name="_Toc439238216"/>
      <w:bookmarkStart w:id="611" w:name="_Toc439252764"/>
      <w:bookmarkStart w:id="612" w:name="_Toc439323738"/>
      <w:bookmarkStart w:id="613" w:name="_Toc440361372"/>
      <w:bookmarkStart w:id="614" w:name="_Toc440376127"/>
      <w:bookmarkStart w:id="615" w:name="_Toc440376254"/>
      <w:bookmarkStart w:id="616" w:name="_Toc440382512"/>
      <w:bookmarkStart w:id="617" w:name="_Toc440447182"/>
      <w:bookmarkStart w:id="618" w:name="_Toc440632343"/>
      <w:bookmarkStart w:id="619" w:name="_Toc440875115"/>
      <w:bookmarkStart w:id="620" w:name="_Toc44113136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737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C331C4" w:rsidRPr="00160223" w:rsidRDefault="00C331C4" w:rsidP="00C331C4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</w:t>
      </w:r>
      <w:r>
        <w:rPr>
          <w:b/>
          <w:bCs w:val="0"/>
          <w:i/>
          <w:iCs/>
          <w:color w:val="000000"/>
        </w:rPr>
        <w:t>МРСК Центра</w:t>
      </w:r>
      <w:r w:rsidRPr="00160223">
        <w:rPr>
          <w:b/>
          <w:bCs w:val="0"/>
          <w:i/>
          <w:iCs/>
          <w:color w:val="000000"/>
        </w:rPr>
        <w:t>» в рамках системы предупреждения и профилактики коррупции:</w:t>
      </w:r>
    </w:p>
    <w:p w:rsidR="00C331C4" w:rsidRPr="00A704AF" w:rsidRDefault="00C331C4" w:rsidP="00C331C4">
      <w:pPr>
        <w:rPr>
          <w:i/>
        </w:rPr>
      </w:pPr>
      <w:r w:rsidRPr="00160223">
        <w:rPr>
          <w:i/>
        </w:rPr>
        <w:t>В ПАО «</w:t>
      </w:r>
      <w:r>
        <w:rPr>
          <w:i/>
        </w:rPr>
        <w:t>МРСК Центра</w:t>
      </w:r>
      <w:r w:rsidRPr="00160223">
        <w:rPr>
          <w:i/>
        </w:rPr>
        <w:t xml:space="preserve">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</w:t>
      </w:r>
      <w:r>
        <w:rPr>
          <w:i/>
        </w:rPr>
        <w:t>МРСК Центра</w:t>
      </w:r>
      <w:r w:rsidRPr="00160223">
        <w:rPr>
          <w:i/>
          <w:color w:val="2F2C2D"/>
          <w:shd w:val="clear" w:color="auto" w:fill="FFFFFF"/>
        </w:rPr>
        <w:t>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</w:t>
      </w:r>
      <w:proofErr w:type="gramStart"/>
      <w:r w:rsidRPr="00160223">
        <w:rPr>
          <w:i/>
        </w:rPr>
        <w:t>корпоративном</w:t>
      </w:r>
      <w:proofErr w:type="gramEnd"/>
      <w:r w:rsidRPr="00160223">
        <w:rPr>
          <w:i/>
        </w:rPr>
        <w:t xml:space="preserve"> веб-сайте</w:t>
      </w:r>
      <w:r w:rsidRPr="00A704AF">
        <w:rPr>
          <w:i/>
        </w:rPr>
        <w:t>, позвонив по телефону «Горячей линии» +7 (495) 747 9299,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1" w:name="_Toc423423668"/>
      <w:bookmarkStart w:id="622" w:name="_Ref440271072"/>
      <w:bookmarkStart w:id="623" w:name="_Ref440273986"/>
      <w:bookmarkStart w:id="624" w:name="_Ref440274337"/>
      <w:bookmarkStart w:id="625" w:name="_Ref440274913"/>
      <w:bookmarkStart w:id="626" w:name="_Ref440284918"/>
      <w:bookmarkStart w:id="627" w:name="_Toc441131361"/>
      <w:r>
        <w:lastRenderedPageBreak/>
        <w:t>Сводная таблица стоимости</w:t>
      </w:r>
      <w:r w:rsidR="00CC668E">
        <w:t xml:space="preserve"> </w:t>
      </w:r>
      <w:r w:rsidR="00CC668E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00"/>
      <w:bookmarkEnd w:id="601"/>
      <w:bookmarkEnd w:id="602"/>
      <w:bookmarkEnd w:id="603"/>
      <w:bookmarkEnd w:id="604"/>
      <w:bookmarkEnd w:id="605"/>
      <w:bookmarkEnd w:id="621"/>
      <w:bookmarkEnd w:id="622"/>
      <w:bookmarkEnd w:id="623"/>
      <w:bookmarkEnd w:id="624"/>
      <w:bookmarkEnd w:id="625"/>
      <w:bookmarkEnd w:id="626"/>
      <w:bookmarkEnd w:id="627"/>
    </w:p>
    <w:p w:rsidR="004F4D80" w:rsidRPr="00C236C0" w:rsidRDefault="004F4D80" w:rsidP="004F4D80">
      <w:pPr>
        <w:pStyle w:val="3"/>
        <w:rPr>
          <w:szCs w:val="24"/>
        </w:rPr>
      </w:pPr>
      <w:bookmarkStart w:id="628" w:name="_Toc98253923"/>
      <w:bookmarkStart w:id="629" w:name="_Toc157248177"/>
      <w:bookmarkStart w:id="630" w:name="_Toc157496546"/>
      <w:bookmarkStart w:id="631" w:name="_Toc158206085"/>
      <w:bookmarkStart w:id="632" w:name="_Toc164057770"/>
      <w:bookmarkStart w:id="633" w:name="_Toc164137120"/>
      <w:bookmarkStart w:id="634" w:name="_Toc164161280"/>
      <w:bookmarkStart w:id="635" w:name="_Toc165173851"/>
      <w:bookmarkStart w:id="636" w:name="_Ref264038986"/>
      <w:bookmarkStart w:id="637" w:name="_Ref264359294"/>
      <w:bookmarkStart w:id="638" w:name="_Toc439170676"/>
      <w:bookmarkStart w:id="639" w:name="_Toc439172778"/>
      <w:bookmarkStart w:id="640" w:name="_Toc439173222"/>
      <w:bookmarkStart w:id="641" w:name="_Toc439238218"/>
      <w:bookmarkStart w:id="642" w:name="_Toc439252766"/>
      <w:bookmarkStart w:id="643" w:name="_Toc439323740"/>
      <w:bookmarkStart w:id="644" w:name="_Toc440361374"/>
      <w:bookmarkStart w:id="645" w:name="_Toc440376129"/>
      <w:bookmarkStart w:id="646" w:name="_Toc440376256"/>
      <w:bookmarkStart w:id="647" w:name="_Toc440382514"/>
      <w:bookmarkStart w:id="648" w:name="_Toc440447184"/>
      <w:bookmarkStart w:id="649" w:name="_Toc440632345"/>
      <w:bookmarkStart w:id="650" w:name="_Toc440875117"/>
      <w:bookmarkStart w:id="651" w:name="_Toc441131362"/>
      <w:r w:rsidRPr="00C236C0">
        <w:rPr>
          <w:szCs w:val="24"/>
        </w:rPr>
        <w:t xml:space="preserve">Форма </w:t>
      </w:r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r w:rsidR="00492C8B">
        <w:rPr>
          <w:szCs w:val="24"/>
        </w:rPr>
        <w:t>Сводной таблицы стоимости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r w:rsidR="00CC668E">
        <w:rPr>
          <w:szCs w:val="24"/>
        </w:rPr>
        <w:t xml:space="preserve"> </w:t>
      </w:r>
      <w:r w:rsidR="00CC668E" w:rsidRPr="00536E26">
        <w:rPr>
          <w:bCs w:val="0"/>
          <w:szCs w:val="24"/>
        </w:rPr>
        <w:t>услуг</w:t>
      </w:r>
      <w:bookmarkEnd w:id="6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CC668E">
        <w:rPr>
          <w:b/>
          <w:sz w:val="24"/>
          <w:szCs w:val="24"/>
        </w:rPr>
        <w:t xml:space="preserve"> </w:t>
      </w:r>
      <w:r w:rsidR="00CC668E" w:rsidRPr="00CC668E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DB1BF4" w:rsidRPr="00C331C4" w:rsidTr="009E490A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C331C4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C331C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C331C4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C331C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9E490A" w:rsidRPr="00C331C4" w:rsidTr="009E490A">
        <w:trPr>
          <w:trHeight w:val="944"/>
        </w:trPr>
        <w:tc>
          <w:tcPr>
            <w:tcW w:w="578" w:type="dxa"/>
          </w:tcPr>
          <w:p w:rsidR="009E490A" w:rsidRPr="00C331C4" w:rsidRDefault="009E490A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C331C4">
              <w:rPr>
                <w:sz w:val="24"/>
                <w:szCs w:val="24"/>
              </w:rPr>
              <w:t xml:space="preserve">№ </w:t>
            </w:r>
            <w:proofErr w:type="gramStart"/>
            <w:r w:rsidRPr="00C331C4">
              <w:rPr>
                <w:sz w:val="24"/>
                <w:szCs w:val="24"/>
              </w:rPr>
              <w:t>п</w:t>
            </w:r>
            <w:proofErr w:type="gramEnd"/>
            <w:r w:rsidRPr="00C331C4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9E490A" w:rsidRPr="00C331C4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31C4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9E490A" w:rsidRPr="00C331C4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31C4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9E490A" w:rsidRPr="00C331C4" w:rsidRDefault="009E490A" w:rsidP="006F7E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31C4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9E490A" w:rsidRPr="00C331C4" w:rsidRDefault="009E490A" w:rsidP="006F7E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31C4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9E490A" w:rsidRPr="00C331C4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31C4">
              <w:rPr>
                <w:sz w:val="24"/>
                <w:szCs w:val="24"/>
              </w:rPr>
              <w:t>Примечания</w:t>
            </w:r>
          </w:p>
        </w:tc>
      </w:tr>
      <w:tr w:rsidR="00C331C4" w:rsidRPr="00C331C4" w:rsidTr="009E490A">
        <w:trPr>
          <w:trHeight w:val="284"/>
        </w:trPr>
        <w:tc>
          <w:tcPr>
            <w:tcW w:w="578" w:type="dxa"/>
          </w:tcPr>
          <w:p w:rsidR="00C331C4" w:rsidRPr="00C331C4" w:rsidRDefault="00C331C4" w:rsidP="00C331C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C331C4" w:rsidRPr="0086507C" w:rsidRDefault="00C331C4" w:rsidP="00490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6507C">
              <w:rPr>
                <w:sz w:val="24"/>
                <w:szCs w:val="24"/>
              </w:rPr>
              <w:t>Ремонт ходовой части, подвески, трансмиссии, тормозной системы</w:t>
            </w:r>
          </w:p>
        </w:tc>
        <w:tc>
          <w:tcPr>
            <w:tcW w:w="1559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C331C4" w:rsidRPr="00C331C4" w:rsidRDefault="00C331C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C331C4" w:rsidRPr="00C331C4" w:rsidTr="009E490A">
        <w:trPr>
          <w:trHeight w:val="284"/>
        </w:trPr>
        <w:tc>
          <w:tcPr>
            <w:tcW w:w="578" w:type="dxa"/>
          </w:tcPr>
          <w:p w:rsidR="00C331C4" w:rsidRPr="00C331C4" w:rsidRDefault="00C331C4" w:rsidP="00C331C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C331C4" w:rsidRPr="0086507C" w:rsidRDefault="00C331C4" w:rsidP="00490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6507C">
              <w:rPr>
                <w:sz w:val="24"/>
                <w:szCs w:val="24"/>
              </w:rPr>
              <w:t>Ремонт электрооборудования</w:t>
            </w:r>
          </w:p>
        </w:tc>
        <w:tc>
          <w:tcPr>
            <w:tcW w:w="1559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C331C4" w:rsidRPr="00C331C4" w:rsidRDefault="00C331C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C331C4" w:rsidRPr="00C331C4" w:rsidTr="009E490A">
        <w:trPr>
          <w:trHeight w:val="284"/>
        </w:trPr>
        <w:tc>
          <w:tcPr>
            <w:tcW w:w="578" w:type="dxa"/>
          </w:tcPr>
          <w:p w:rsidR="00C331C4" w:rsidRPr="00C331C4" w:rsidRDefault="00C331C4" w:rsidP="00C331C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C331C4" w:rsidRPr="0086507C" w:rsidRDefault="00C331C4" w:rsidP="00490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6507C">
              <w:rPr>
                <w:sz w:val="24"/>
                <w:szCs w:val="24"/>
              </w:rPr>
              <w:t>Ремонт топливной системы бензиновых и дизельных двигателей</w:t>
            </w:r>
          </w:p>
        </w:tc>
        <w:tc>
          <w:tcPr>
            <w:tcW w:w="1559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C331C4" w:rsidRPr="00C331C4" w:rsidRDefault="00C331C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C331C4" w:rsidRPr="00C331C4" w:rsidTr="009E490A">
        <w:trPr>
          <w:trHeight w:val="504"/>
        </w:trPr>
        <w:tc>
          <w:tcPr>
            <w:tcW w:w="578" w:type="dxa"/>
          </w:tcPr>
          <w:p w:rsidR="00C331C4" w:rsidRPr="00C331C4" w:rsidRDefault="00C331C4" w:rsidP="00C331C4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C331C4" w:rsidRPr="0086507C" w:rsidRDefault="00C331C4" w:rsidP="00490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6507C">
              <w:rPr>
                <w:sz w:val="24"/>
                <w:szCs w:val="24"/>
              </w:rPr>
              <w:t>Кузовной ремонт и окраска</w:t>
            </w:r>
          </w:p>
        </w:tc>
        <w:tc>
          <w:tcPr>
            <w:tcW w:w="1559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C331C4" w:rsidRPr="00C331C4" w:rsidRDefault="00C331C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C331C4" w:rsidRPr="00C331C4" w:rsidRDefault="00C331C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2" w:name="_Toc176765534"/>
      <w:bookmarkStart w:id="653" w:name="_Toc198979983"/>
      <w:bookmarkStart w:id="654" w:name="_Toc217466315"/>
      <w:bookmarkStart w:id="655" w:name="_Toc217702856"/>
      <w:bookmarkStart w:id="656" w:name="_Toc233601974"/>
      <w:bookmarkStart w:id="657" w:name="_Toc263343460"/>
      <w:r w:rsidRPr="00F647F7">
        <w:rPr>
          <w:b w:val="0"/>
          <w:szCs w:val="24"/>
        </w:rPr>
        <w:br w:type="page"/>
      </w:r>
      <w:bookmarkStart w:id="658" w:name="_Toc439170677"/>
      <w:bookmarkStart w:id="659" w:name="_Toc439172779"/>
      <w:bookmarkStart w:id="660" w:name="_Toc439173223"/>
      <w:bookmarkStart w:id="661" w:name="_Toc439238219"/>
      <w:bookmarkStart w:id="662" w:name="_Toc439252767"/>
      <w:bookmarkStart w:id="663" w:name="_Toc439323741"/>
      <w:bookmarkStart w:id="664" w:name="_Toc440361375"/>
      <w:bookmarkStart w:id="665" w:name="_Toc440376130"/>
      <w:bookmarkStart w:id="666" w:name="_Toc440376257"/>
      <w:bookmarkStart w:id="667" w:name="_Toc440382515"/>
      <w:bookmarkStart w:id="668" w:name="_Toc440447185"/>
      <w:bookmarkStart w:id="669" w:name="_Toc440632346"/>
      <w:bookmarkStart w:id="670" w:name="_Toc440875118"/>
      <w:bookmarkStart w:id="671" w:name="_Toc441131363"/>
      <w:r w:rsidRPr="00C236C0">
        <w:rPr>
          <w:szCs w:val="24"/>
        </w:rPr>
        <w:lastRenderedPageBreak/>
        <w:t>Инструкции по заполнению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 w:rsidR="009E490A"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2" w:name="_Ref86826666"/>
      <w:bookmarkStart w:id="673" w:name="_Toc90385112"/>
      <w:bookmarkStart w:id="674" w:name="_Toc98253925"/>
      <w:bookmarkStart w:id="675" w:name="_Toc165173853"/>
      <w:bookmarkStart w:id="67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7" w:name="_Ref440537086"/>
      <w:bookmarkStart w:id="678" w:name="_Toc4411313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2"/>
      <w:bookmarkEnd w:id="673"/>
      <w:bookmarkEnd w:id="674"/>
      <w:bookmarkEnd w:id="675"/>
      <w:bookmarkEnd w:id="676"/>
      <w:bookmarkEnd w:id="677"/>
      <w:bookmarkEnd w:id="678"/>
    </w:p>
    <w:p w:rsidR="004F4D80" w:rsidRPr="00C236C0" w:rsidRDefault="004F4D80" w:rsidP="004F4D80">
      <w:pPr>
        <w:pStyle w:val="3"/>
        <w:rPr>
          <w:szCs w:val="24"/>
        </w:rPr>
      </w:pPr>
      <w:bookmarkStart w:id="679" w:name="_Toc90385113"/>
      <w:bookmarkStart w:id="680" w:name="_Toc98253926"/>
      <w:bookmarkStart w:id="681" w:name="_Toc157248180"/>
      <w:bookmarkStart w:id="682" w:name="_Toc157496549"/>
      <w:bookmarkStart w:id="683" w:name="_Toc158206088"/>
      <w:bookmarkStart w:id="684" w:name="_Toc164057773"/>
      <w:bookmarkStart w:id="685" w:name="_Toc164137123"/>
      <w:bookmarkStart w:id="686" w:name="_Toc164161283"/>
      <w:bookmarkStart w:id="687" w:name="_Toc165173854"/>
      <w:bookmarkStart w:id="688" w:name="_Ref193690005"/>
      <w:bookmarkStart w:id="689" w:name="_Toc439170679"/>
      <w:bookmarkStart w:id="690" w:name="_Toc439172781"/>
      <w:bookmarkStart w:id="691" w:name="_Toc439173225"/>
      <w:bookmarkStart w:id="692" w:name="_Toc439238221"/>
      <w:bookmarkStart w:id="693" w:name="_Toc439252769"/>
      <w:bookmarkStart w:id="694" w:name="_Toc439323743"/>
      <w:bookmarkStart w:id="695" w:name="_Toc440361377"/>
      <w:bookmarkStart w:id="696" w:name="_Toc440376132"/>
      <w:bookmarkStart w:id="697" w:name="_Toc440376259"/>
      <w:bookmarkStart w:id="698" w:name="_Toc440382517"/>
      <w:bookmarkStart w:id="699" w:name="_Toc440447187"/>
      <w:bookmarkStart w:id="700" w:name="_Toc440632348"/>
      <w:bookmarkStart w:id="701" w:name="_Toc440875120"/>
      <w:bookmarkStart w:id="702" w:name="_Toc441131365"/>
      <w:r w:rsidRPr="00C236C0">
        <w:rPr>
          <w:szCs w:val="24"/>
        </w:rPr>
        <w:t xml:space="preserve">Форма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Pr="00C236C0">
        <w:rPr>
          <w:szCs w:val="24"/>
        </w:rPr>
        <w:t>технического предложения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3" w:name="_Ref55335818"/>
      <w:bookmarkStart w:id="704" w:name="_Ref55336334"/>
      <w:bookmarkStart w:id="705" w:name="_Toc57314673"/>
      <w:bookmarkStart w:id="706" w:name="_Toc69728987"/>
      <w:bookmarkStart w:id="707" w:name="_Toc98253928"/>
      <w:bookmarkStart w:id="708" w:name="_Toc165173856"/>
      <w:bookmarkStart w:id="709" w:name="_Ref194749150"/>
      <w:bookmarkStart w:id="710" w:name="_Ref194750368"/>
      <w:bookmarkStart w:id="711" w:name="_Ref89649494"/>
      <w:bookmarkStart w:id="71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143492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3" w:name="_Toc176765537"/>
      <w:bookmarkStart w:id="714" w:name="_Toc198979986"/>
      <w:bookmarkStart w:id="715" w:name="_Toc217466321"/>
      <w:bookmarkStart w:id="716" w:name="_Toc217702859"/>
      <w:bookmarkStart w:id="717" w:name="_Toc233601977"/>
      <w:bookmarkStart w:id="718" w:name="_Toc263343463"/>
      <w:bookmarkStart w:id="719" w:name="_Toc439170680"/>
      <w:bookmarkStart w:id="720" w:name="_Toc439172782"/>
      <w:bookmarkStart w:id="721" w:name="_Toc439173226"/>
      <w:bookmarkStart w:id="722" w:name="_Toc439238222"/>
      <w:bookmarkStart w:id="723" w:name="_Toc439252770"/>
      <w:bookmarkStart w:id="724" w:name="_Toc439323744"/>
      <w:bookmarkStart w:id="725" w:name="_Toc440361378"/>
      <w:bookmarkStart w:id="726" w:name="_Toc440376133"/>
      <w:bookmarkStart w:id="727" w:name="_Toc440376260"/>
      <w:bookmarkStart w:id="728" w:name="_Toc440382518"/>
      <w:bookmarkStart w:id="729" w:name="_Toc440447188"/>
      <w:bookmarkStart w:id="730" w:name="_Toc440632349"/>
      <w:bookmarkStart w:id="731" w:name="_Toc440875121"/>
      <w:bookmarkStart w:id="732" w:name="_Toc441131366"/>
      <w:r w:rsidRPr="00C236C0">
        <w:rPr>
          <w:szCs w:val="24"/>
        </w:rPr>
        <w:lastRenderedPageBreak/>
        <w:t>Инструкции по заполнению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131B13">
        <w:fldChar w:fldCharType="begin"/>
      </w:r>
      <w:r w:rsidR="00131B13">
        <w:instrText xml:space="preserve"> REF _Ref440272931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4" w:name="_Toc423423670"/>
      <w:bookmarkStart w:id="735" w:name="_Ref440271036"/>
      <w:bookmarkStart w:id="736" w:name="_Ref440274366"/>
      <w:bookmarkStart w:id="737" w:name="_Ref440274902"/>
      <w:bookmarkStart w:id="738" w:name="_Ref440284947"/>
      <w:bookmarkStart w:id="739" w:name="_Ref440361140"/>
      <w:bookmarkStart w:id="740" w:name="_Toc441131367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1" w:name="_Toc98253929"/>
      <w:bookmarkStart w:id="742" w:name="_Toc157248183"/>
      <w:bookmarkStart w:id="743" w:name="_Toc157496552"/>
      <w:bookmarkStart w:id="744" w:name="_Toc158206091"/>
      <w:bookmarkStart w:id="745" w:name="_Toc164057776"/>
      <w:bookmarkStart w:id="746" w:name="_Toc164137126"/>
      <w:bookmarkStart w:id="747" w:name="_Toc164161286"/>
      <w:bookmarkStart w:id="748" w:name="_Toc165173857"/>
      <w:bookmarkStart w:id="749" w:name="_Toc439170682"/>
      <w:bookmarkStart w:id="750" w:name="_Toc439172784"/>
      <w:bookmarkStart w:id="751" w:name="_Toc439173228"/>
      <w:bookmarkStart w:id="752" w:name="_Toc439238224"/>
      <w:bookmarkStart w:id="753" w:name="_Toc439252772"/>
      <w:bookmarkStart w:id="754" w:name="_Toc439323746"/>
      <w:bookmarkStart w:id="755" w:name="_Toc440361380"/>
      <w:bookmarkStart w:id="756" w:name="_Toc440376135"/>
      <w:bookmarkStart w:id="757" w:name="_Toc440376262"/>
      <w:bookmarkStart w:id="758" w:name="_Toc440382520"/>
      <w:bookmarkStart w:id="759" w:name="_Toc440447190"/>
      <w:bookmarkStart w:id="760" w:name="_Toc440632351"/>
      <w:bookmarkStart w:id="761" w:name="_Toc440875123"/>
      <w:bookmarkStart w:id="762" w:name="_Toc441131368"/>
      <w:r w:rsidRPr="00F647F7">
        <w:rPr>
          <w:b w:val="0"/>
          <w:szCs w:val="24"/>
        </w:rPr>
        <w:t xml:space="preserve">Форма </w:t>
      </w:r>
      <w:bookmarkEnd w:id="741"/>
      <w:r w:rsidRPr="00F647F7">
        <w:rPr>
          <w:b w:val="0"/>
          <w:szCs w:val="24"/>
        </w:rPr>
        <w:t xml:space="preserve">графика 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r w:rsidR="009469A6">
        <w:rPr>
          <w:b w:val="0"/>
          <w:szCs w:val="24"/>
        </w:rPr>
        <w:t>оказания услуг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3" w:name="_Toc171070556"/>
      <w:bookmarkStart w:id="764" w:name="_Toc98253927"/>
      <w:bookmarkStart w:id="765" w:name="_Toc176605808"/>
      <w:bookmarkStart w:id="766" w:name="_Toc176611017"/>
      <w:bookmarkStart w:id="767" w:name="_Toc176611073"/>
      <w:bookmarkStart w:id="768" w:name="_Toc176668676"/>
      <w:bookmarkStart w:id="769" w:name="_Toc176684336"/>
      <w:bookmarkStart w:id="770" w:name="_Toc176746279"/>
      <w:bookmarkStart w:id="771" w:name="_Toc176747346"/>
      <w:bookmarkStart w:id="772" w:name="_Toc198979988"/>
      <w:bookmarkStart w:id="773" w:name="_Toc217466324"/>
      <w:bookmarkStart w:id="774" w:name="_Toc217702862"/>
      <w:bookmarkStart w:id="775" w:name="_Toc233601980"/>
      <w:bookmarkStart w:id="776" w:name="_Toc263343466"/>
      <w:r w:rsidRPr="00F647F7">
        <w:rPr>
          <w:b w:val="0"/>
          <w:szCs w:val="24"/>
        </w:rPr>
        <w:br w:type="page"/>
      </w:r>
      <w:bookmarkStart w:id="777" w:name="_Toc439170683"/>
      <w:bookmarkStart w:id="778" w:name="_Toc439172785"/>
      <w:bookmarkStart w:id="779" w:name="_Toc439173229"/>
      <w:bookmarkStart w:id="780" w:name="_Toc439238225"/>
      <w:bookmarkStart w:id="781" w:name="_Toc439252773"/>
      <w:bookmarkStart w:id="782" w:name="_Toc439323747"/>
      <w:bookmarkStart w:id="783" w:name="_Toc440361381"/>
      <w:bookmarkStart w:id="784" w:name="_Toc440376136"/>
      <w:bookmarkStart w:id="785" w:name="_Toc440376263"/>
      <w:bookmarkStart w:id="786" w:name="_Toc440382521"/>
      <w:bookmarkStart w:id="787" w:name="_Toc440447191"/>
      <w:bookmarkStart w:id="788" w:name="_Toc440632352"/>
      <w:bookmarkStart w:id="789" w:name="_Toc440875124"/>
      <w:bookmarkStart w:id="790" w:name="_Toc441131369"/>
      <w:r w:rsidRPr="00F647F7">
        <w:rPr>
          <w:b w:val="0"/>
          <w:szCs w:val="24"/>
        </w:rPr>
        <w:lastRenderedPageBreak/>
        <w:t>Инструкции по заполнению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1" w:name="_Hlt22846931"/>
      <w:bookmarkStart w:id="792" w:name="_Ref440361439"/>
      <w:bookmarkStart w:id="793" w:name="_Ref440361914"/>
      <w:bookmarkStart w:id="794" w:name="_Ref440361959"/>
      <w:bookmarkStart w:id="795" w:name="_Toc441131370"/>
      <w:bookmarkStart w:id="796" w:name="_Ref93264992"/>
      <w:bookmarkStart w:id="797" w:name="_Ref93265116"/>
      <w:bookmarkStart w:id="798" w:name="_Toc98253933"/>
      <w:bookmarkStart w:id="799" w:name="_Toc165173859"/>
      <w:bookmarkStart w:id="800" w:name="_Toc423423671"/>
      <w:bookmarkEnd w:id="79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2"/>
      <w:bookmarkEnd w:id="793"/>
      <w:bookmarkEnd w:id="794"/>
      <w:bookmarkEnd w:id="795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801" w:name="_Toc440361383"/>
      <w:bookmarkStart w:id="802" w:name="_Toc440376138"/>
      <w:bookmarkStart w:id="803" w:name="_Toc440376265"/>
      <w:bookmarkStart w:id="804" w:name="_Toc440382523"/>
      <w:bookmarkStart w:id="805" w:name="_Toc440447193"/>
      <w:bookmarkStart w:id="806" w:name="_Toc440632354"/>
      <w:bookmarkStart w:id="807" w:name="_Toc440875126"/>
      <w:bookmarkStart w:id="808" w:name="_Toc4411313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9" w:name="_Toc440361384"/>
      <w:bookmarkStart w:id="810" w:name="_Toc440376139"/>
      <w:bookmarkStart w:id="811" w:name="_Toc440376266"/>
      <w:bookmarkStart w:id="812" w:name="_Toc440382524"/>
      <w:bookmarkStart w:id="813" w:name="_Toc440447194"/>
      <w:bookmarkStart w:id="814" w:name="_Toc440632355"/>
      <w:bookmarkStart w:id="815" w:name="_Toc440875127"/>
      <w:bookmarkStart w:id="816" w:name="_Toc441131372"/>
      <w:r w:rsidRPr="00F647F7">
        <w:rPr>
          <w:b w:val="0"/>
          <w:szCs w:val="24"/>
        </w:rPr>
        <w:lastRenderedPageBreak/>
        <w:t>Инструкции по заполнению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7" w:name="_Ref440361531"/>
      <w:bookmarkStart w:id="818" w:name="_Ref440361610"/>
      <w:bookmarkStart w:id="819" w:name="_Toc4411313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11"/>
      <w:bookmarkEnd w:id="712"/>
      <w:bookmarkEnd w:id="796"/>
      <w:bookmarkEnd w:id="797"/>
      <w:bookmarkEnd w:id="798"/>
      <w:bookmarkEnd w:id="799"/>
      <w:bookmarkEnd w:id="800"/>
      <w:bookmarkEnd w:id="817"/>
      <w:bookmarkEnd w:id="818"/>
      <w:bookmarkEnd w:id="819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20" w:name="_Toc439170685"/>
      <w:bookmarkStart w:id="821" w:name="_Toc439172787"/>
      <w:bookmarkStart w:id="822" w:name="_Toc439173231"/>
      <w:bookmarkStart w:id="823" w:name="_Toc439238227"/>
      <w:bookmarkStart w:id="824" w:name="_Toc439252775"/>
      <w:bookmarkStart w:id="825" w:name="_Toc439323749"/>
      <w:bookmarkStart w:id="826" w:name="_Toc440361386"/>
      <w:bookmarkStart w:id="827" w:name="_Toc440376141"/>
      <w:bookmarkStart w:id="828" w:name="_Toc440376268"/>
      <w:bookmarkStart w:id="829" w:name="_Toc440382526"/>
      <w:bookmarkStart w:id="830" w:name="_Toc440447196"/>
      <w:bookmarkStart w:id="831" w:name="_Toc440632357"/>
      <w:bookmarkStart w:id="832" w:name="_Toc440875129"/>
      <w:bookmarkStart w:id="833" w:name="_Toc441131374"/>
      <w:bookmarkStart w:id="834" w:name="_Toc157248186"/>
      <w:bookmarkStart w:id="835" w:name="_Toc157496555"/>
      <w:bookmarkStart w:id="836" w:name="_Toc158206094"/>
      <w:bookmarkStart w:id="837" w:name="_Toc164057779"/>
      <w:bookmarkStart w:id="838" w:name="_Toc164137129"/>
      <w:bookmarkStart w:id="839" w:name="_Toc164161289"/>
      <w:bookmarkStart w:id="840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r w:rsidRPr="00F647F7">
        <w:rPr>
          <w:b w:val="0"/>
          <w:szCs w:val="24"/>
        </w:rPr>
        <w:t xml:space="preserve"> </w:t>
      </w:r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41" w:name="_Toc439170686"/>
      <w:bookmarkStart w:id="842" w:name="_Toc439172788"/>
      <w:bookmarkStart w:id="843" w:name="_Toc439173232"/>
      <w:bookmarkStart w:id="844" w:name="_Toc439238228"/>
      <w:bookmarkStart w:id="845" w:name="_Toc439252776"/>
      <w:bookmarkStart w:id="846" w:name="_Toc439323750"/>
      <w:bookmarkStart w:id="847" w:name="_Toc440361387"/>
      <w:bookmarkStart w:id="848" w:name="_Toc440376142"/>
      <w:bookmarkStart w:id="849" w:name="_Toc440376269"/>
      <w:bookmarkStart w:id="850" w:name="_Toc440382527"/>
      <w:bookmarkStart w:id="851" w:name="_Toc440447197"/>
      <w:bookmarkStart w:id="852" w:name="_Toc440632358"/>
      <w:bookmarkStart w:id="853" w:name="_Toc440875130"/>
      <w:bookmarkStart w:id="854" w:name="_Toc4411313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 xml:space="preserve"> 1.2.6 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5" w:name="_Ref55335823"/>
      <w:bookmarkStart w:id="856" w:name="_Ref55336359"/>
      <w:bookmarkStart w:id="857" w:name="_Toc57314675"/>
      <w:bookmarkStart w:id="858" w:name="_Toc69728989"/>
      <w:bookmarkStart w:id="859" w:name="_Toc98253939"/>
      <w:bookmarkStart w:id="860" w:name="_Toc165173865"/>
      <w:bookmarkStart w:id="861" w:name="_Toc423423672"/>
      <w:bookmarkStart w:id="862" w:name="_Toc441131376"/>
      <w:bookmarkEnd w:id="5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3" w:name="_Toc98253940"/>
      <w:bookmarkStart w:id="864" w:name="_Toc157248192"/>
      <w:bookmarkStart w:id="865" w:name="_Toc157496561"/>
      <w:bookmarkStart w:id="866" w:name="_Toc158206100"/>
      <w:bookmarkStart w:id="867" w:name="_Toc164057785"/>
      <w:bookmarkStart w:id="868" w:name="_Toc164137135"/>
      <w:bookmarkStart w:id="869" w:name="_Toc164161295"/>
      <w:bookmarkStart w:id="870" w:name="_Toc165173866"/>
      <w:bookmarkStart w:id="871" w:name="_Toc439170688"/>
      <w:bookmarkStart w:id="872" w:name="_Toc439172790"/>
      <w:bookmarkStart w:id="873" w:name="_Toc439173234"/>
      <w:bookmarkStart w:id="874" w:name="_Toc439238230"/>
      <w:bookmarkStart w:id="875" w:name="_Toc439252778"/>
      <w:bookmarkStart w:id="876" w:name="_Ref440272119"/>
      <w:bookmarkStart w:id="877" w:name="_Toc440361389"/>
      <w:bookmarkStart w:id="878" w:name="_Toc44113137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9" w:name="_Toc439170689"/>
      <w:bookmarkStart w:id="880" w:name="_Toc439172791"/>
      <w:bookmarkStart w:id="881" w:name="_Toc439173235"/>
      <w:bookmarkStart w:id="882" w:name="_Toc439238231"/>
      <w:bookmarkStart w:id="883" w:name="_Toc439252779"/>
      <w:bookmarkStart w:id="884" w:name="_Ref440272147"/>
      <w:bookmarkStart w:id="885" w:name="_Toc440361390"/>
      <w:bookmarkStart w:id="886" w:name="_Toc441131378"/>
      <w:r w:rsidRPr="00D73790">
        <w:rPr>
          <w:b w:val="0"/>
          <w:szCs w:val="24"/>
        </w:rPr>
        <w:lastRenderedPageBreak/>
        <w:t xml:space="preserve">Форма </w:t>
      </w:r>
      <w:bookmarkEnd w:id="879"/>
      <w:bookmarkEnd w:id="880"/>
      <w:bookmarkEnd w:id="881"/>
      <w:bookmarkEnd w:id="882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83"/>
      <w:bookmarkEnd w:id="884"/>
      <w:bookmarkEnd w:id="885"/>
      <w:bookmarkEnd w:id="886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  <w:r w:rsidRPr="00DB6009">
        <w:t xml:space="preserve">Настоящим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в лице [</w:t>
      </w:r>
      <w:r w:rsidRPr="00DB6009">
        <w:rPr>
          <w:b/>
          <w:i/>
          <w:shd w:val="clear" w:color="auto" w:fill="FFFF99"/>
        </w:rPr>
        <w:t>указывается ФИО руководителя/уполномоченного лица</w:t>
      </w:r>
      <w:r w:rsidRPr="00DB6009">
        <w:rPr>
          <w:bdr w:val="none" w:sz="0" w:space="0" w:color="auto" w:frame="1"/>
        </w:rPr>
        <w:t>], действующего на основании [</w:t>
      </w:r>
      <w:r w:rsidRPr="00DB6009">
        <w:rPr>
          <w:b/>
          <w:i/>
          <w:shd w:val="clear" w:color="auto" w:fill="FFFF99"/>
        </w:rPr>
        <w:t>указывается наименование документа</w:t>
      </w:r>
      <w:r w:rsidRPr="00DB6009">
        <w:rPr>
          <w:bdr w:val="none" w:sz="0" w:space="0" w:color="auto" w:frame="1"/>
        </w:rPr>
        <w:t xml:space="preserve">], </w:t>
      </w:r>
      <w:r>
        <w:rPr>
          <w:bdr w:val="none" w:sz="0" w:space="0" w:color="auto" w:frame="1"/>
        </w:rPr>
        <w:t xml:space="preserve">подтверждает, что </w:t>
      </w:r>
    </w:p>
    <w:p w:rsidR="00FB00C0" w:rsidRPr="00B533CE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</w:t>
      </w:r>
      <w:r w:rsidRPr="00DB6009">
        <w:t xml:space="preserve"> в соответствии с законодательством Российской Федерации (статья 4 Федерального закона Российской Федерации от 24.07.200</w:t>
      </w:r>
      <w:r>
        <w:t>7</w:t>
      </w:r>
      <w:r w:rsidRPr="00DB6009">
        <w:t xml:space="preserve"> № 209-ФЗ «О развитии малого и среднего предпринимательства в Российской Федерации») обладает критериями, позволяющими относить организацию к </w:t>
      </w:r>
      <w:r w:rsidRPr="00B533CE">
        <w:t xml:space="preserve">субъектам </w:t>
      </w:r>
      <w:r>
        <w:t xml:space="preserve">малого и среднего предпринимательства </w:t>
      </w:r>
      <w:r w:rsidRPr="00B533CE">
        <w:rPr>
          <w:bdr w:val="none" w:sz="0" w:space="0" w:color="auto" w:frame="1"/>
        </w:rPr>
        <w:t>[</w:t>
      </w:r>
      <w:r w:rsidRPr="00B533CE">
        <w:rPr>
          <w:b/>
          <w:i/>
          <w:shd w:val="clear" w:color="auto" w:fill="FFFF99"/>
        </w:rPr>
        <w:t xml:space="preserve">указать </w:t>
      </w:r>
      <w:r>
        <w:rPr>
          <w:b/>
          <w:i/>
          <w:shd w:val="clear" w:color="auto" w:fill="FFFF99"/>
        </w:rPr>
        <w:t>категорию</w:t>
      </w:r>
      <w:r w:rsidRPr="00B533CE">
        <w:rPr>
          <w:bdr w:val="none" w:sz="0" w:space="0" w:color="auto" w:frame="1"/>
        </w:rPr>
        <w:t>].</w:t>
      </w:r>
    </w:p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4554"/>
        <w:gridCol w:w="4297"/>
      </w:tblGrid>
      <w:tr w:rsidR="009D6F13" w:rsidRPr="00DB6009" w:rsidTr="00561FE6">
        <w:tc>
          <w:tcPr>
            <w:tcW w:w="612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DB6009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DB6009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Критерий отнесения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Показатель</w:t>
            </w:r>
          </w:p>
        </w:tc>
      </w:tr>
      <w:tr w:rsidR="009D6F13" w:rsidRPr="00DB6009" w:rsidTr="00561FE6">
        <w:tc>
          <w:tcPr>
            <w:tcW w:w="612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</w:t>
            </w:r>
          </w:p>
        </w:tc>
      </w:tr>
      <w:tr w:rsidR="009D6F13" w:rsidRPr="00DB6009" w:rsidTr="00561FE6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Средняя ч</w:t>
            </w:r>
            <w:r w:rsidRPr="00DB6009">
              <w:rPr>
                <w:rFonts w:eastAsia="Calibri"/>
              </w:rPr>
              <w:t>исленность работников (</w:t>
            </w:r>
            <w:r w:rsidRPr="00CF779E">
              <w:rPr>
                <w:rFonts w:eastAsia="Calibri"/>
                <w:i/>
              </w:rPr>
              <w:t xml:space="preserve">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F779E">
              <w:rPr>
                <w:rFonts w:eastAsia="Calibri"/>
                <w:i/>
              </w:rPr>
              <w:t>подразделений</w:t>
            </w:r>
            <w:proofErr w:type="gramEnd"/>
            <w:r w:rsidRPr="00CF779E">
              <w:rPr>
                <w:rFonts w:eastAsia="Calibri"/>
                <w:i/>
              </w:rPr>
              <w:t xml:space="preserve"> указанных </w:t>
            </w:r>
            <w:proofErr w:type="spellStart"/>
            <w:r w:rsidRPr="00CF779E">
              <w:rPr>
                <w:rFonts w:eastAsia="Calibri"/>
                <w:i/>
              </w:rPr>
              <w:t>микропредприятия</w:t>
            </w:r>
            <w:proofErr w:type="spellEnd"/>
            <w:r w:rsidRPr="00CF779E">
              <w:rPr>
                <w:rFonts w:eastAsia="Calibri"/>
                <w:i/>
              </w:rPr>
              <w:t>, малого предприятия или среднего предприятия</w:t>
            </w:r>
            <w:r w:rsidRPr="00DB6009">
              <w:rPr>
                <w:rFonts w:eastAsia="Calibri"/>
              </w:rPr>
              <w:t>)</w:t>
            </w:r>
            <w:r>
              <w:rPr>
                <w:rStyle w:val="afffffff"/>
                <w:rFonts w:eastAsia="Calibri"/>
              </w:rPr>
              <w:footnoteReference w:id="1"/>
            </w:r>
            <w:r w:rsidRPr="00DB6009">
              <w:rPr>
                <w:rFonts w:eastAsia="Calibri"/>
              </w:rPr>
              <w:t>.</w:t>
            </w: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>от 101 до 250 человек включительно - среднее предприятие;</w:t>
            </w: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100 человек включительно – малое предприятие; </w:t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15 человек – </w:t>
            </w: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микропредприятие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561FE6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561FE6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561FE6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2.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475F4C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 xml:space="preserve">Выручка от реализации товаров (работ, услуг) </w:t>
            </w:r>
            <w:r w:rsidRPr="00475F4C">
              <w:rPr>
                <w:rFonts w:eastAsia="Calibri"/>
                <w:iCs/>
                <w:lang w:eastAsia="en-US"/>
              </w:rPr>
              <w:t>без учета налога на добавленную стоимость или балансовая стоимость активов (остаточная стоимость основных средств и нематериальных активов)</w:t>
            </w:r>
            <w:r>
              <w:rPr>
                <w:rStyle w:val="afffffff"/>
                <w:rFonts w:eastAsia="Calibri"/>
                <w:iCs/>
                <w:lang w:eastAsia="en-US"/>
              </w:rPr>
              <w:footnoteReference w:id="2"/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предельные значения выручки:</w:t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микропредприятия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 xml:space="preserve"> - </w:t>
            </w:r>
            <w:r>
              <w:rPr>
                <w:rFonts w:eastAsia="Calibri"/>
                <w:i/>
                <w:sz w:val="20"/>
                <w:szCs w:val="20"/>
              </w:rPr>
              <w:t>120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млн. рублей;</w:t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малые предприятия - </w:t>
            </w:r>
            <w:r>
              <w:rPr>
                <w:rFonts w:eastAsia="Calibri"/>
                <w:i/>
                <w:sz w:val="20"/>
                <w:szCs w:val="20"/>
              </w:rPr>
              <w:t>8</w:t>
            </w:r>
            <w:r w:rsidRPr="00DB6009">
              <w:rPr>
                <w:rFonts w:eastAsia="Calibri"/>
                <w:i/>
                <w:sz w:val="20"/>
                <w:szCs w:val="20"/>
              </w:rPr>
              <w:t>00 млн. рублей;</w:t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sz w:val="20"/>
                <w:szCs w:val="20"/>
              </w:rPr>
              <w:t xml:space="preserve">средние предприятия -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DB6009">
              <w:rPr>
                <w:rFonts w:eastAsia="Calibri"/>
                <w:sz w:val="20"/>
                <w:szCs w:val="20"/>
              </w:rPr>
              <w:t>000 млн. рублей).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561FE6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561FE6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561FE6">
        <w:tc>
          <w:tcPr>
            <w:tcW w:w="612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B4088F" w:rsidRDefault="009D6F13" w:rsidP="00561FE6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val="en-US" w:eastAsia="en-US"/>
              </w:rPr>
              <w:t>C</w:t>
            </w:r>
            <w:proofErr w:type="spellStart"/>
            <w:r w:rsidRPr="00B4088F">
              <w:rPr>
                <w:rFonts w:eastAsia="Calibri"/>
                <w:lang w:eastAsia="en-US"/>
              </w:rPr>
              <w:t>уммарная</w:t>
            </w:r>
            <w:proofErr w:type="spellEnd"/>
            <w:r w:rsidRPr="00B4088F">
              <w:rPr>
                <w:rFonts w:eastAsia="Calibri"/>
                <w:lang w:eastAsia="en-US"/>
              </w:rPr>
              <w:t xml:space="preserve"> доля участия уставном </w:t>
            </w:r>
            <w:r w:rsidRPr="00B4088F">
              <w:rPr>
                <w:rFonts w:eastAsia="Calibri"/>
                <w:lang w:eastAsia="en-US"/>
              </w:rPr>
              <w:lastRenderedPageBreak/>
              <w:t>(складочном) капитале (паевом фонде):</w:t>
            </w:r>
          </w:p>
          <w:p w:rsidR="009D6F13" w:rsidRPr="00B4088F" w:rsidRDefault="009D6F13" w:rsidP="00561FE6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eastAsia="en-US"/>
              </w:rPr>
              <w:t>РФ, субъектов РФ, муниципальных образований, общественных и религиозных организаций (объединений), благотворительных и иных фондов</w:t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 xml:space="preserve">Суммарная доля </w:t>
            </w:r>
            <w:r w:rsidRPr="00B4088F">
              <w:rPr>
                <w:rFonts w:eastAsia="Calibri"/>
                <w:i/>
                <w:sz w:val="20"/>
                <w:szCs w:val="20"/>
                <w:lang w:eastAsia="en-US"/>
              </w:rPr>
              <w:t>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товариществ).</w:t>
            </w:r>
            <w:r w:rsidRPr="00B4088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  <w:tr w:rsidR="009D6F13" w:rsidRPr="00DB6009" w:rsidTr="00561FE6">
        <w:tc>
          <w:tcPr>
            <w:tcW w:w="612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lastRenderedPageBreak/>
              <w:t>4.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8A0F41">
              <w:rPr>
                <w:rFonts w:eastAsia="Calibri"/>
              </w:rPr>
              <w:t>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</w:t>
            </w:r>
            <w:r w:rsidRPr="00DB6009">
              <w:rPr>
                <w:rFonts w:eastAsia="Calibri"/>
              </w:rPr>
              <w:t>.</w:t>
            </w:r>
          </w:p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>Суммарные доли</w:t>
            </w:r>
            <w:r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8A0F41">
              <w:rPr>
                <w:rFonts w:eastAsia="Calibri"/>
                <w:i/>
                <w:sz w:val="20"/>
                <w:szCs w:val="20"/>
              </w:rPr>
              <w:t>не должны превышать сорок девять процентов каждая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(за исключением случаев, предусмотренных п. 1) </w:t>
            </w:r>
            <w:r>
              <w:rPr>
                <w:rFonts w:eastAsia="Calibri"/>
                <w:i/>
                <w:sz w:val="20"/>
                <w:szCs w:val="20"/>
              </w:rPr>
              <w:t>ч</w:t>
            </w:r>
            <w:r w:rsidRPr="00DB6009">
              <w:rPr>
                <w:rFonts w:eastAsia="Calibri"/>
                <w:i/>
                <w:sz w:val="20"/>
                <w:szCs w:val="20"/>
              </w:rPr>
              <w:t>. 1 ст. 4 Закона № 209 – ФЗ.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561FE6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</w:tbl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подтверждает достоверность сведени</w:t>
      </w:r>
      <w:r>
        <w:rPr>
          <w:bdr w:val="none" w:sz="0" w:space="0" w:color="auto" w:frame="1"/>
        </w:rPr>
        <w:t>й, изложенных в настоящей декларации</w:t>
      </w:r>
      <w:r w:rsidRPr="00DB6009">
        <w:rPr>
          <w:bdr w:val="none" w:sz="0" w:space="0" w:color="auto" w:frame="1"/>
        </w:rPr>
        <w:t>.</w:t>
      </w: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7" w:name="_Toc439170690"/>
      <w:bookmarkStart w:id="888" w:name="_Toc439172792"/>
      <w:bookmarkStart w:id="889" w:name="_Toc439173236"/>
      <w:bookmarkStart w:id="890" w:name="_Toc439238232"/>
    </w:p>
    <w:bookmarkEnd w:id="887"/>
    <w:bookmarkEnd w:id="888"/>
    <w:bookmarkEnd w:id="889"/>
    <w:bookmarkEnd w:id="890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91" w:name="_Toc125426243"/>
      <w:bookmarkStart w:id="892" w:name="_Toc396984070"/>
      <w:bookmarkStart w:id="893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4" w:name="_Toc439170691"/>
      <w:bookmarkStart w:id="895" w:name="_Toc439172793"/>
      <w:bookmarkStart w:id="896" w:name="_Toc439173237"/>
      <w:bookmarkStart w:id="897" w:name="_Toc439238233"/>
      <w:bookmarkStart w:id="898" w:name="_Toc439252780"/>
      <w:bookmarkStart w:id="899" w:name="_Toc439323754"/>
      <w:bookmarkStart w:id="900" w:name="_Toc440361391"/>
      <w:bookmarkStart w:id="901" w:name="_Toc440376146"/>
      <w:bookmarkStart w:id="902" w:name="_Toc440376273"/>
      <w:bookmarkStart w:id="903" w:name="_Toc440382531"/>
      <w:bookmarkStart w:id="904" w:name="_Toc440447201"/>
      <w:bookmarkStart w:id="905" w:name="_Toc440632362"/>
      <w:bookmarkStart w:id="906" w:name="_Toc440875134"/>
      <w:bookmarkStart w:id="907" w:name="_Toc441131379"/>
      <w:r>
        <w:rPr>
          <w:szCs w:val="24"/>
        </w:rPr>
        <w:lastRenderedPageBreak/>
        <w:t>Инструкции по заполнению</w:t>
      </w:r>
      <w:bookmarkEnd w:id="891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A55F54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3</w:t>
      </w:r>
      <w:r w:rsidRPr="00A55F54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>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08" w:name="_Ref55336378"/>
      <w:bookmarkStart w:id="909" w:name="_Toc57314676"/>
      <w:bookmarkStart w:id="910" w:name="_Toc69728990"/>
      <w:bookmarkStart w:id="911" w:name="_Toc98253942"/>
      <w:bookmarkStart w:id="912" w:name="_Toc165173868"/>
      <w:bookmarkStart w:id="913" w:name="_Toc423423674"/>
      <w:bookmarkStart w:id="914" w:name="_Toc441131380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14"/>
    </w:p>
    <w:p w:rsidR="004F4D80" w:rsidRPr="00D904EF" w:rsidRDefault="004F4D80" w:rsidP="004F4D80">
      <w:pPr>
        <w:pStyle w:val="3"/>
        <w:rPr>
          <w:szCs w:val="24"/>
        </w:rPr>
      </w:pPr>
      <w:bookmarkStart w:id="915" w:name="_Toc98253943"/>
      <w:bookmarkStart w:id="916" w:name="_Toc157248195"/>
      <w:bookmarkStart w:id="917" w:name="_Toc157496564"/>
      <w:bookmarkStart w:id="918" w:name="_Toc158206103"/>
      <w:bookmarkStart w:id="919" w:name="_Toc164057788"/>
      <w:bookmarkStart w:id="920" w:name="_Toc164137138"/>
      <w:bookmarkStart w:id="921" w:name="_Toc164161298"/>
      <w:bookmarkStart w:id="922" w:name="_Toc165173869"/>
      <w:bookmarkStart w:id="923" w:name="_Toc439170693"/>
      <w:bookmarkStart w:id="924" w:name="_Toc439172795"/>
      <w:bookmarkStart w:id="925" w:name="_Toc439173239"/>
      <w:bookmarkStart w:id="926" w:name="_Toc439238235"/>
      <w:bookmarkStart w:id="927" w:name="_Toc439252782"/>
      <w:bookmarkStart w:id="928" w:name="_Toc439323756"/>
      <w:bookmarkStart w:id="929" w:name="_Toc440361393"/>
      <w:bookmarkStart w:id="930" w:name="_Toc440376275"/>
      <w:bookmarkStart w:id="931" w:name="_Toc440382533"/>
      <w:bookmarkStart w:id="932" w:name="_Toc440447203"/>
      <w:bookmarkStart w:id="933" w:name="_Toc440632364"/>
      <w:bookmarkStart w:id="934" w:name="_Toc440875136"/>
      <w:bookmarkStart w:id="935" w:name="_Toc4411313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36" w:name="_Toc98253944"/>
      <w:bookmarkStart w:id="937" w:name="_Toc157248196"/>
      <w:bookmarkStart w:id="938" w:name="_Toc157496565"/>
      <w:bookmarkStart w:id="939" w:name="_Toc158206104"/>
      <w:bookmarkStart w:id="940" w:name="_Toc164057789"/>
      <w:bookmarkStart w:id="941" w:name="_Toc164137139"/>
      <w:bookmarkStart w:id="942" w:name="_Toc164161299"/>
      <w:bookmarkStart w:id="94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4" w:name="_Toc439170694"/>
      <w:bookmarkStart w:id="945" w:name="_Toc439172796"/>
      <w:bookmarkStart w:id="946" w:name="_Toc439173240"/>
      <w:bookmarkStart w:id="947" w:name="_Toc439238236"/>
      <w:bookmarkStart w:id="948" w:name="_Toc439252783"/>
      <w:bookmarkStart w:id="949" w:name="_Toc439323757"/>
      <w:bookmarkStart w:id="950" w:name="_Toc440361394"/>
      <w:bookmarkStart w:id="951" w:name="_Toc440376276"/>
      <w:bookmarkStart w:id="952" w:name="_Toc440382534"/>
      <w:bookmarkStart w:id="953" w:name="_Toc440447204"/>
      <w:bookmarkStart w:id="954" w:name="_Toc440632365"/>
      <w:bookmarkStart w:id="955" w:name="_Toc440875137"/>
      <w:bookmarkStart w:id="956" w:name="_Toc441131382"/>
      <w:r w:rsidRPr="00D904EF">
        <w:rPr>
          <w:szCs w:val="24"/>
        </w:rPr>
        <w:lastRenderedPageBreak/>
        <w:t>Инструкции по заполнению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7" w:name="_Ref55336389"/>
      <w:bookmarkStart w:id="958" w:name="_Toc57314677"/>
      <w:bookmarkStart w:id="959" w:name="_Toc69728991"/>
      <w:bookmarkStart w:id="960" w:name="_Toc98253945"/>
      <w:bookmarkStart w:id="961" w:name="_Toc165173871"/>
      <w:bookmarkStart w:id="962" w:name="_Toc423423675"/>
      <w:bookmarkStart w:id="963" w:name="_Toc4411313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D904EF" w:rsidRDefault="004F4D80" w:rsidP="004F4D80">
      <w:pPr>
        <w:pStyle w:val="3"/>
        <w:rPr>
          <w:szCs w:val="24"/>
        </w:rPr>
      </w:pPr>
      <w:bookmarkStart w:id="964" w:name="_Toc98253946"/>
      <w:bookmarkStart w:id="965" w:name="_Toc157248198"/>
      <w:bookmarkStart w:id="966" w:name="_Toc157496567"/>
      <w:bookmarkStart w:id="967" w:name="_Toc158206106"/>
      <w:bookmarkStart w:id="968" w:name="_Toc164057791"/>
      <w:bookmarkStart w:id="969" w:name="_Toc164137141"/>
      <w:bookmarkStart w:id="970" w:name="_Toc164161301"/>
      <w:bookmarkStart w:id="971" w:name="_Toc165173872"/>
      <w:bookmarkStart w:id="972" w:name="_Toc439170696"/>
      <w:bookmarkStart w:id="973" w:name="_Toc439172798"/>
      <w:bookmarkStart w:id="974" w:name="_Toc439173242"/>
      <w:bookmarkStart w:id="975" w:name="_Toc439238238"/>
      <w:bookmarkStart w:id="976" w:name="_Toc439252785"/>
      <w:bookmarkStart w:id="977" w:name="_Toc439323759"/>
      <w:bookmarkStart w:id="978" w:name="_Toc440361396"/>
      <w:bookmarkStart w:id="979" w:name="_Toc440376278"/>
      <w:bookmarkStart w:id="980" w:name="_Toc440382536"/>
      <w:bookmarkStart w:id="981" w:name="_Toc440447206"/>
      <w:bookmarkStart w:id="982" w:name="_Toc440632367"/>
      <w:bookmarkStart w:id="983" w:name="_Toc440875139"/>
      <w:bookmarkStart w:id="984" w:name="_Toc441131384"/>
      <w:r w:rsidRPr="00D904EF">
        <w:rPr>
          <w:szCs w:val="24"/>
        </w:rPr>
        <w:t>Форма Справки о материально-технических ресурсах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5" w:name="_Toc98253947"/>
      <w:bookmarkStart w:id="986" w:name="_Toc157248199"/>
      <w:bookmarkStart w:id="987" w:name="_Toc157496568"/>
      <w:bookmarkStart w:id="988" w:name="_Toc158206107"/>
      <w:bookmarkStart w:id="989" w:name="_Toc164057792"/>
      <w:bookmarkStart w:id="990" w:name="_Toc164137142"/>
      <w:bookmarkStart w:id="991" w:name="_Toc164161302"/>
      <w:bookmarkStart w:id="9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3" w:name="_Toc439170697"/>
      <w:bookmarkStart w:id="994" w:name="_Toc439172799"/>
      <w:bookmarkStart w:id="995" w:name="_Toc439173243"/>
      <w:bookmarkStart w:id="996" w:name="_Toc439238239"/>
      <w:bookmarkStart w:id="997" w:name="_Toc439252786"/>
      <w:bookmarkStart w:id="998" w:name="_Toc439323760"/>
      <w:bookmarkStart w:id="999" w:name="_Toc440361397"/>
      <w:bookmarkStart w:id="1000" w:name="_Toc440376279"/>
      <w:bookmarkStart w:id="1001" w:name="_Toc440382537"/>
      <w:bookmarkStart w:id="1002" w:name="_Toc440447207"/>
      <w:bookmarkStart w:id="1003" w:name="_Toc440632368"/>
      <w:bookmarkStart w:id="1004" w:name="_Toc440875140"/>
      <w:bookmarkStart w:id="1005" w:name="_Toc441131385"/>
      <w:r w:rsidRPr="00D904EF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Ref55336398"/>
      <w:bookmarkStart w:id="1007" w:name="_Toc57314678"/>
      <w:bookmarkStart w:id="1008" w:name="_Toc69728992"/>
      <w:bookmarkStart w:id="1009" w:name="_Toc98253948"/>
      <w:bookmarkStart w:id="1010" w:name="_Toc165173874"/>
      <w:bookmarkStart w:id="1011" w:name="_Toc423423676"/>
      <w:bookmarkStart w:id="1012" w:name="_Toc4411313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D904EF" w:rsidRDefault="004F4D80" w:rsidP="004F4D80">
      <w:pPr>
        <w:pStyle w:val="3"/>
        <w:rPr>
          <w:szCs w:val="24"/>
        </w:rPr>
      </w:pPr>
      <w:bookmarkStart w:id="1013" w:name="_Toc98253949"/>
      <w:bookmarkStart w:id="1014" w:name="_Toc157248201"/>
      <w:bookmarkStart w:id="1015" w:name="_Toc157496570"/>
      <w:bookmarkStart w:id="1016" w:name="_Toc158206109"/>
      <w:bookmarkStart w:id="1017" w:name="_Toc164057794"/>
      <w:bookmarkStart w:id="1018" w:name="_Toc164137144"/>
      <w:bookmarkStart w:id="1019" w:name="_Toc164161304"/>
      <w:bookmarkStart w:id="1020" w:name="_Toc165173875"/>
      <w:bookmarkStart w:id="1021" w:name="_Toc439170699"/>
      <w:bookmarkStart w:id="1022" w:name="_Toc439172801"/>
      <w:bookmarkStart w:id="1023" w:name="_Toc439173245"/>
      <w:bookmarkStart w:id="1024" w:name="_Toc439238241"/>
      <w:bookmarkStart w:id="1025" w:name="_Toc439252788"/>
      <w:bookmarkStart w:id="1026" w:name="_Toc439323762"/>
      <w:bookmarkStart w:id="1027" w:name="_Toc440361399"/>
      <w:bookmarkStart w:id="1028" w:name="_Toc440376281"/>
      <w:bookmarkStart w:id="1029" w:name="_Toc440382539"/>
      <w:bookmarkStart w:id="1030" w:name="_Toc440447209"/>
      <w:bookmarkStart w:id="1031" w:name="_Toc440632370"/>
      <w:bookmarkStart w:id="1032" w:name="_Toc440875142"/>
      <w:bookmarkStart w:id="1033" w:name="_Toc441131387"/>
      <w:r w:rsidRPr="00D904EF">
        <w:rPr>
          <w:szCs w:val="24"/>
        </w:rPr>
        <w:t>Форма Справки о кадровых ресурсах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4" w:name="_Toc98253950"/>
      <w:bookmarkStart w:id="1035" w:name="_Toc157248202"/>
      <w:bookmarkStart w:id="1036" w:name="_Toc157496571"/>
      <w:bookmarkStart w:id="1037" w:name="_Toc158206110"/>
      <w:bookmarkStart w:id="1038" w:name="_Toc164057795"/>
      <w:bookmarkStart w:id="1039" w:name="_Toc164137145"/>
      <w:bookmarkStart w:id="1040" w:name="_Toc164161305"/>
      <w:bookmarkStart w:id="10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2" w:name="_Toc439170700"/>
      <w:bookmarkStart w:id="1043" w:name="_Toc439172802"/>
      <w:bookmarkStart w:id="1044" w:name="_Toc439173246"/>
      <w:bookmarkStart w:id="1045" w:name="_Toc439238242"/>
      <w:bookmarkStart w:id="1046" w:name="_Toc439252789"/>
      <w:bookmarkStart w:id="1047" w:name="_Toc439323763"/>
      <w:bookmarkStart w:id="1048" w:name="_Toc440361400"/>
      <w:bookmarkStart w:id="1049" w:name="_Toc440376282"/>
      <w:bookmarkStart w:id="1050" w:name="_Toc440382540"/>
      <w:bookmarkStart w:id="1051" w:name="_Toc440447210"/>
      <w:bookmarkStart w:id="1052" w:name="_Toc440632371"/>
      <w:bookmarkStart w:id="1053" w:name="_Toc440875143"/>
      <w:bookmarkStart w:id="1054" w:name="_Toc441131388"/>
      <w:r w:rsidRPr="00D904E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5" w:name="_Toc165173881"/>
      <w:bookmarkStart w:id="1056" w:name="_Ref194749267"/>
      <w:bookmarkStart w:id="1057" w:name="_Toc423423677"/>
      <w:bookmarkStart w:id="1058" w:name="_Ref440271993"/>
      <w:bookmarkStart w:id="1059" w:name="_Ref440274659"/>
      <w:bookmarkStart w:id="1060" w:name="_Toc441131389"/>
      <w:bookmarkStart w:id="1061" w:name="_Ref90381523"/>
      <w:bookmarkStart w:id="1062" w:name="_Toc90385124"/>
      <w:bookmarkStart w:id="1063" w:name="_Ref96861029"/>
      <w:bookmarkStart w:id="1064" w:name="_Toc97651410"/>
      <w:bookmarkStart w:id="106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5"/>
      <w:bookmarkEnd w:id="1056"/>
      <w:bookmarkEnd w:id="1057"/>
      <w:bookmarkEnd w:id="1058"/>
      <w:bookmarkEnd w:id="1059"/>
      <w:bookmarkEnd w:id="1060"/>
    </w:p>
    <w:p w:rsidR="004F4D80" w:rsidRPr="00D904EF" w:rsidRDefault="004F4D80" w:rsidP="004F4D80">
      <w:pPr>
        <w:pStyle w:val="3"/>
        <w:rPr>
          <w:szCs w:val="24"/>
        </w:rPr>
      </w:pPr>
      <w:bookmarkStart w:id="1066" w:name="_Toc97651411"/>
      <w:bookmarkStart w:id="1067" w:name="_Toc98253956"/>
      <w:bookmarkStart w:id="1068" w:name="_Toc157248208"/>
      <w:bookmarkStart w:id="1069" w:name="_Toc157496577"/>
      <w:bookmarkStart w:id="1070" w:name="_Toc158206116"/>
      <w:bookmarkStart w:id="1071" w:name="_Toc164057801"/>
      <w:bookmarkStart w:id="1072" w:name="_Toc164137151"/>
      <w:bookmarkStart w:id="1073" w:name="_Toc164161311"/>
      <w:bookmarkStart w:id="1074" w:name="_Toc165173882"/>
      <w:bookmarkStart w:id="1075" w:name="_Toc439170702"/>
      <w:bookmarkStart w:id="1076" w:name="_Toc439172804"/>
      <w:bookmarkStart w:id="1077" w:name="_Toc439173248"/>
      <w:bookmarkStart w:id="1078" w:name="_Toc439238244"/>
      <w:bookmarkStart w:id="1079" w:name="_Toc439252791"/>
      <w:bookmarkStart w:id="1080" w:name="_Toc439323765"/>
      <w:bookmarkStart w:id="1081" w:name="_Toc440361402"/>
      <w:bookmarkStart w:id="1082" w:name="_Toc440376284"/>
      <w:bookmarkStart w:id="1083" w:name="_Toc440382542"/>
      <w:bookmarkStart w:id="1084" w:name="_Toc440447212"/>
      <w:bookmarkStart w:id="1085" w:name="_Toc440632373"/>
      <w:bookmarkStart w:id="1086" w:name="_Toc440875145"/>
      <w:bookmarkStart w:id="1087" w:name="_Toc4411313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88" w:name="_Toc97651412"/>
      <w:bookmarkStart w:id="1089" w:name="_Toc98253957"/>
      <w:bookmarkStart w:id="1090" w:name="_Toc157248209"/>
      <w:bookmarkStart w:id="1091" w:name="_Toc157496578"/>
      <w:bookmarkStart w:id="1092" w:name="_Toc158206117"/>
      <w:bookmarkStart w:id="1093" w:name="_Toc164057802"/>
      <w:bookmarkStart w:id="1094" w:name="_Toc164137152"/>
      <w:bookmarkStart w:id="1095" w:name="_Toc164161312"/>
      <w:bookmarkStart w:id="109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7" w:name="_Toc439170703"/>
      <w:bookmarkStart w:id="1098" w:name="_Toc439172805"/>
      <w:bookmarkStart w:id="1099" w:name="_Toc439173249"/>
      <w:bookmarkStart w:id="1100" w:name="_Toc439238245"/>
      <w:bookmarkStart w:id="1101" w:name="_Toc439252792"/>
      <w:bookmarkStart w:id="1102" w:name="_Toc439323766"/>
      <w:bookmarkStart w:id="1103" w:name="_Toc440361403"/>
      <w:bookmarkStart w:id="1104" w:name="_Toc440376285"/>
      <w:bookmarkStart w:id="1105" w:name="_Toc440382543"/>
      <w:bookmarkStart w:id="1106" w:name="_Toc440447213"/>
      <w:bookmarkStart w:id="1107" w:name="_Toc440632374"/>
      <w:bookmarkStart w:id="1108" w:name="_Toc440875146"/>
      <w:bookmarkStart w:id="1109" w:name="_Toc441131391"/>
      <w:r w:rsidRPr="00D904EF">
        <w:rPr>
          <w:szCs w:val="24"/>
        </w:rPr>
        <w:lastRenderedPageBreak/>
        <w:t>Инструкции по заполнению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61"/>
    <w:bookmarkEnd w:id="1062"/>
    <w:bookmarkEnd w:id="1063"/>
    <w:bookmarkEnd w:id="1064"/>
    <w:bookmarkEnd w:id="106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0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11" w:name="_Toc423423680"/>
      <w:bookmarkStart w:id="1112" w:name="_Ref440272035"/>
      <w:bookmarkStart w:id="1113" w:name="_Ref440274733"/>
      <w:bookmarkStart w:id="1114" w:name="_Toc441131392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10"/>
      <w:bookmarkEnd w:id="1111"/>
      <w:bookmarkEnd w:id="1112"/>
      <w:bookmarkEnd w:id="1113"/>
      <w:bookmarkEnd w:id="1114"/>
    </w:p>
    <w:p w:rsidR="004F4D80" w:rsidRPr="00E87023" w:rsidRDefault="004F4D80" w:rsidP="004F4D80">
      <w:pPr>
        <w:pStyle w:val="3"/>
        <w:rPr>
          <w:sz w:val="22"/>
        </w:rPr>
      </w:pPr>
      <w:bookmarkStart w:id="1115" w:name="_Toc343690584"/>
      <w:bookmarkStart w:id="1116" w:name="_Toc372294428"/>
      <w:bookmarkStart w:id="1117" w:name="_Toc379288896"/>
      <w:bookmarkStart w:id="1118" w:name="_Toc384734780"/>
      <w:bookmarkStart w:id="1119" w:name="_Toc396984078"/>
      <w:bookmarkStart w:id="1120" w:name="_Toc423423681"/>
      <w:bookmarkStart w:id="1121" w:name="_Toc439170710"/>
      <w:bookmarkStart w:id="1122" w:name="_Toc439172812"/>
      <w:bookmarkStart w:id="1123" w:name="_Toc439173253"/>
      <w:bookmarkStart w:id="1124" w:name="_Toc439238249"/>
      <w:bookmarkStart w:id="1125" w:name="_Toc439252796"/>
      <w:bookmarkStart w:id="1126" w:name="_Toc439323770"/>
      <w:bookmarkStart w:id="1127" w:name="_Toc440361405"/>
      <w:bookmarkStart w:id="1128" w:name="_Toc440376287"/>
      <w:bookmarkStart w:id="1129" w:name="_Toc440382545"/>
      <w:bookmarkStart w:id="1130" w:name="_Toc440447215"/>
      <w:bookmarkStart w:id="1131" w:name="_Toc440632376"/>
      <w:bookmarkStart w:id="1132" w:name="_Toc440875148"/>
      <w:bookmarkStart w:id="1133" w:name="_Toc4411313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4" w:name="_Toc343690585"/>
      <w:bookmarkStart w:id="1135" w:name="_Toc372294429"/>
      <w:bookmarkStart w:id="1136" w:name="_Toc379288897"/>
      <w:bookmarkStart w:id="1137" w:name="_Toc384734781"/>
      <w:bookmarkStart w:id="1138" w:name="_Toc396984079"/>
      <w:bookmarkStart w:id="1139" w:name="_Toc423423682"/>
      <w:bookmarkStart w:id="1140" w:name="_Toc439170711"/>
      <w:bookmarkStart w:id="1141" w:name="_Toc439172813"/>
      <w:bookmarkStart w:id="1142" w:name="_Toc439173254"/>
      <w:bookmarkStart w:id="1143" w:name="_Toc439238250"/>
      <w:bookmarkStart w:id="1144" w:name="_Toc439252797"/>
      <w:bookmarkStart w:id="1145" w:name="_Toc439323771"/>
      <w:bookmarkStart w:id="1146" w:name="_Toc440361406"/>
      <w:bookmarkStart w:id="1147" w:name="_Toc440376288"/>
      <w:bookmarkStart w:id="1148" w:name="_Toc440382546"/>
      <w:bookmarkStart w:id="1149" w:name="_Toc440447216"/>
      <w:bookmarkStart w:id="1150" w:name="_Toc440632377"/>
      <w:bookmarkStart w:id="1151" w:name="_Toc440875149"/>
      <w:bookmarkStart w:id="1152" w:name="_Toc441131394"/>
      <w:r w:rsidRPr="00D27071">
        <w:rPr>
          <w:szCs w:val="24"/>
        </w:rPr>
        <w:lastRenderedPageBreak/>
        <w:t>Инструкции по заполнению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3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4" w:name="_Toc423423683"/>
      <w:bookmarkStart w:id="1155" w:name="_Ref440272051"/>
      <w:bookmarkStart w:id="1156" w:name="_Ref440274744"/>
      <w:bookmarkStart w:id="1157" w:name="_Toc4411313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3"/>
      <w:bookmarkEnd w:id="1154"/>
      <w:bookmarkEnd w:id="1155"/>
      <w:bookmarkEnd w:id="1156"/>
      <w:bookmarkEnd w:id="1157"/>
    </w:p>
    <w:p w:rsidR="004F4D80" w:rsidRPr="008C4223" w:rsidRDefault="004F4D80" w:rsidP="004F4D80">
      <w:pPr>
        <w:pStyle w:val="3"/>
        <w:rPr>
          <w:szCs w:val="24"/>
        </w:rPr>
      </w:pPr>
      <w:bookmarkStart w:id="1158" w:name="_Toc343690587"/>
      <w:bookmarkStart w:id="1159" w:name="_Toc372294431"/>
      <w:bookmarkStart w:id="1160" w:name="_Toc379288899"/>
      <w:bookmarkStart w:id="1161" w:name="_Toc384734783"/>
      <w:bookmarkStart w:id="1162" w:name="_Toc396984081"/>
      <w:bookmarkStart w:id="1163" w:name="_Toc423423684"/>
      <w:bookmarkStart w:id="1164" w:name="_Toc439170713"/>
      <w:bookmarkStart w:id="1165" w:name="_Toc439172815"/>
      <w:bookmarkStart w:id="1166" w:name="_Toc439173256"/>
      <w:bookmarkStart w:id="1167" w:name="_Toc439238252"/>
      <w:bookmarkStart w:id="1168" w:name="_Toc439252799"/>
      <w:bookmarkStart w:id="1169" w:name="_Toc439323773"/>
      <w:bookmarkStart w:id="1170" w:name="_Toc440361408"/>
      <w:bookmarkStart w:id="1171" w:name="_Toc440376290"/>
      <w:bookmarkStart w:id="1172" w:name="_Toc440382548"/>
      <w:bookmarkStart w:id="1173" w:name="_Toc440447218"/>
      <w:bookmarkStart w:id="1174" w:name="_Toc440632379"/>
      <w:bookmarkStart w:id="1175" w:name="_Toc440875151"/>
      <w:bookmarkStart w:id="1176" w:name="_Toc441131396"/>
      <w:r w:rsidRPr="008C4223">
        <w:rPr>
          <w:szCs w:val="24"/>
        </w:rPr>
        <w:t xml:space="preserve">Форма 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r w:rsidR="000D70B6" w:rsidRPr="000D70B6">
        <w:rPr>
          <w:szCs w:val="24"/>
        </w:rPr>
        <w:t>Согласия на обработку персональных данных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77" w:name="_Toc439252801"/>
      <w:bookmarkStart w:id="1178" w:name="_Toc439323774"/>
      <w:bookmarkStart w:id="1179" w:name="_Toc440361409"/>
      <w:bookmarkStart w:id="1180" w:name="_Toc440376291"/>
      <w:bookmarkStart w:id="1181" w:name="_Toc440382549"/>
      <w:bookmarkStart w:id="1182" w:name="_Toc440447219"/>
      <w:bookmarkStart w:id="1183" w:name="_Toc440632380"/>
      <w:bookmarkStart w:id="1184" w:name="_Toc440875152"/>
      <w:bookmarkStart w:id="1185" w:name="_Toc441131397"/>
      <w:r w:rsidRPr="005A2CAE">
        <w:rPr>
          <w:szCs w:val="24"/>
        </w:rPr>
        <w:lastRenderedPageBreak/>
        <w:t>Инструкции по заполнению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6" w:name="_Ref440272256"/>
      <w:bookmarkStart w:id="1187" w:name="_Ref440272678"/>
      <w:bookmarkStart w:id="1188" w:name="_Ref440274944"/>
      <w:bookmarkStart w:id="1189" w:name="_Toc4411313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6"/>
      <w:bookmarkEnd w:id="1187"/>
      <w:bookmarkEnd w:id="1188"/>
      <w:bookmarkEnd w:id="1189"/>
    </w:p>
    <w:p w:rsidR="007A6A39" w:rsidRPr="007A6A39" w:rsidRDefault="007A6A39" w:rsidP="007A6A39">
      <w:pPr>
        <w:pStyle w:val="3"/>
        <w:rPr>
          <w:szCs w:val="24"/>
        </w:rPr>
      </w:pPr>
      <w:bookmarkStart w:id="1190" w:name="_Toc439170715"/>
      <w:bookmarkStart w:id="1191" w:name="_Toc439172817"/>
      <w:bookmarkStart w:id="1192" w:name="_Toc439173259"/>
      <w:bookmarkStart w:id="1193" w:name="_Toc439238255"/>
      <w:bookmarkStart w:id="1194" w:name="_Toc439252803"/>
      <w:bookmarkStart w:id="1195" w:name="_Toc439323776"/>
      <w:bookmarkStart w:id="1196" w:name="_Toc440361411"/>
      <w:bookmarkStart w:id="1197" w:name="_Toc440376293"/>
      <w:bookmarkStart w:id="1198" w:name="_Toc440382551"/>
      <w:bookmarkStart w:id="1199" w:name="_Toc440447221"/>
      <w:bookmarkStart w:id="1200" w:name="_Toc440632382"/>
      <w:bookmarkStart w:id="1201" w:name="_Toc440875154"/>
      <w:bookmarkStart w:id="1202" w:name="_Toc4411313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F551C" w:rsidRPr="007A6A39" w:rsidRDefault="00AF551C" w:rsidP="00AF551C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AF551C" w:rsidRPr="007A6A39" w:rsidRDefault="00AF551C" w:rsidP="00AF551C">
      <w:pPr>
        <w:pStyle w:val="afd"/>
        <w:ind w:firstLine="709"/>
        <w:rPr>
          <w:sz w:val="24"/>
          <w:szCs w:val="24"/>
        </w:rPr>
      </w:pP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AF551C" w:rsidRPr="007A6A39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3" w:name="_Toc439170716"/>
      <w:bookmarkStart w:id="1204" w:name="_Toc439172818"/>
      <w:bookmarkStart w:id="1205" w:name="_Toc439173260"/>
      <w:bookmarkStart w:id="1206" w:name="_Toc439238256"/>
      <w:bookmarkStart w:id="1207" w:name="_Toc439252804"/>
      <w:bookmarkStart w:id="1208" w:name="_Toc439323777"/>
      <w:bookmarkStart w:id="1209" w:name="_Toc440361412"/>
      <w:bookmarkStart w:id="1210" w:name="_Toc440376294"/>
      <w:bookmarkStart w:id="1211" w:name="_Toc440382552"/>
      <w:bookmarkStart w:id="1212" w:name="_Toc440447222"/>
      <w:bookmarkStart w:id="1213" w:name="_Toc440632383"/>
      <w:bookmarkStart w:id="1214" w:name="_Toc440875155"/>
      <w:bookmarkStart w:id="1215" w:name="_Toc441131400"/>
      <w:r w:rsidRPr="007857E5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669B3">
        <w:rPr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</w:t>
      </w:r>
      <w:r w:rsidR="00131B13">
        <w:fldChar w:fldCharType="end"/>
      </w:r>
      <w:r w:rsidR="00D90031" w:rsidRPr="002669B3">
        <w:rPr>
          <w:sz w:val="24"/>
          <w:szCs w:val="24"/>
        </w:rPr>
        <w:t>)</w:t>
      </w:r>
      <w:r w:rsidRPr="002669B3">
        <w:rPr>
          <w:sz w:val="24"/>
          <w:szCs w:val="24"/>
        </w:rPr>
        <w:t>.</w:t>
      </w:r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669B3">
        <w:rPr>
          <w:sz w:val="24"/>
          <w:szCs w:val="24"/>
        </w:rPr>
        <w:t>т.ч</w:t>
      </w:r>
      <w:proofErr w:type="spellEnd"/>
      <w:r w:rsidRPr="002669B3">
        <w:rPr>
          <w:sz w:val="24"/>
          <w:szCs w:val="24"/>
        </w:rPr>
        <w:t>. организационно-правовую форму) и свой адрес.</w:t>
      </w:r>
    </w:p>
    <w:p w:rsidR="00AF551C" w:rsidRPr="002669B3" w:rsidRDefault="00AF551C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6" w:name="_Ref440272274"/>
      <w:bookmarkStart w:id="1217" w:name="_Ref440274756"/>
      <w:bookmarkStart w:id="1218" w:name="_Toc4411314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16"/>
      <w:bookmarkEnd w:id="1217"/>
      <w:bookmarkEnd w:id="1218"/>
    </w:p>
    <w:p w:rsidR="007857E5" w:rsidRPr="00E47073" w:rsidRDefault="007857E5" w:rsidP="007857E5">
      <w:pPr>
        <w:pStyle w:val="3"/>
        <w:rPr>
          <w:szCs w:val="24"/>
        </w:rPr>
      </w:pPr>
      <w:bookmarkStart w:id="1219" w:name="_Toc439170718"/>
      <w:bookmarkStart w:id="1220" w:name="_Toc439172820"/>
      <w:bookmarkStart w:id="1221" w:name="_Toc439173262"/>
      <w:bookmarkStart w:id="1222" w:name="_Toc439238258"/>
      <w:bookmarkStart w:id="1223" w:name="_Toc439252806"/>
      <w:bookmarkStart w:id="1224" w:name="_Toc439323779"/>
      <w:bookmarkStart w:id="1225" w:name="_Toc440361414"/>
      <w:bookmarkStart w:id="1226" w:name="_Toc440376296"/>
      <w:bookmarkStart w:id="1227" w:name="_Toc440382554"/>
      <w:bookmarkStart w:id="1228" w:name="_Toc440447224"/>
      <w:bookmarkStart w:id="1229" w:name="_Toc440632385"/>
      <w:bookmarkStart w:id="1230" w:name="_Toc440875157"/>
      <w:bookmarkStart w:id="1231" w:name="_Toc441131402"/>
      <w:r w:rsidRPr="00E47073">
        <w:rPr>
          <w:szCs w:val="24"/>
        </w:rPr>
        <w:t xml:space="preserve">Форма </w:t>
      </w:r>
      <w:bookmarkEnd w:id="1219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2" w:name="_Toc300142269"/>
      <w:bookmarkStart w:id="1233" w:name="_Toc309735391"/>
      <w:bookmarkStart w:id="123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3"/>
      <w:bookmarkEnd w:id="123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35" w:name="_Toc439170719"/>
      <w:bookmarkStart w:id="1236" w:name="_Toc439172821"/>
      <w:bookmarkStart w:id="1237" w:name="_Toc439173263"/>
      <w:bookmarkStart w:id="1238" w:name="_Toc439238259"/>
      <w:bookmarkStart w:id="1239" w:name="_Toc439252807"/>
      <w:bookmarkStart w:id="1240" w:name="_Toc439323780"/>
      <w:bookmarkStart w:id="1241" w:name="_Toc440361415"/>
      <w:bookmarkStart w:id="1242" w:name="_Toc440376297"/>
      <w:bookmarkStart w:id="1243" w:name="_Toc440382555"/>
      <w:bookmarkStart w:id="1244" w:name="_Toc440447225"/>
      <w:bookmarkStart w:id="1245" w:name="_Toc440632386"/>
      <w:bookmarkStart w:id="1246" w:name="_Toc440875158"/>
      <w:bookmarkStart w:id="1247" w:name="_Toc441131403"/>
      <w:r w:rsidRPr="007857E5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48" w:name="_Ref93268095"/>
      <w:bookmarkStart w:id="1249" w:name="_Ref93268099"/>
      <w:bookmarkStart w:id="1250" w:name="_Toc98253958"/>
      <w:bookmarkStart w:id="1251" w:name="_Toc165173884"/>
      <w:bookmarkStart w:id="1252" w:name="_Toc423423678"/>
      <w:bookmarkStart w:id="1253" w:name="_Ref440272510"/>
      <w:bookmarkStart w:id="1254" w:name="_Ref440274961"/>
      <w:bookmarkStart w:id="1255" w:name="_Ref90381141"/>
      <w:bookmarkStart w:id="1256" w:name="_Toc90385121"/>
      <w:bookmarkStart w:id="1257" w:name="_Toc98253952"/>
      <w:bookmarkStart w:id="1258" w:name="_Toc165173878"/>
      <w:bookmarkStart w:id="1259" w:name="_Toc423427449"/>
      <w:bookmarkStart w:id="1260" w:name="_Toc441131404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635719" w:rsidRPr="00D904EF" w:rsidRDefault="00635719" w:rsidP="00635719">
      <w:pPr>
        <w:pStyle w:val="3"/>
        <w:rPr>
          <w:szCs w:val="24"/>
        </w:rPr>
      </w:pPr>
      <w:bookmarkStart w:id="1261" w:name="_Toc90385125"/>
      <w:bookmarkStart w:id="1262" w:name="_Toc439170705"/>
      <w:bookmarkStart w:id="1263" w:name="_Toc439172807"/>
      <w:bookmarkStart w:id="1264" w:name="_Toc439173268"/>
      <w:bookmarkStart w:id="1265" w:name="_Toc439238264"/>
      <w:bookmarkStart w:id="1266" w:name="_Toc439252812"/>
      <w:bookmarkStart w:id="1267" w:name="_Toc439323785"/>
      <w:bookmarkStart w:id="1268" w:name="_Toc440361420"/>
      <w:bookmarkStart w:id="1269" w:name="_Toc440376302"/>
      <w:bookmarkStart w:id="1270" w:name="_Toc440382560"/>
      <w:bookmarkStart w:id="1271" w:name="_Toc440447230"/>
      <w:bookmarkStart w:id="1272" w:name="_Toc440632391"/>
      <w:bookmarkStart w:id="1273" w:name="_Toc440875160"/>
      <w:bookmarkStart w:id="1274" w:name="_Toc441131405"/>
      <w:r w:rsidRPr="00D904EF">
        <w:rPr>
          <w:szCs w:val="24"/>
        </w:rPr>
        <w:t xml:space="preserve">Форма 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69"/>
      <w:bookmarkEnd w:id="1270"/>
      <w:bookmarkEnd w:id="1271"/>
      <w:bookmarkEnd w:id="1272"/>
      <w:bookmarkEnd w:id="1273"/>
      <w:bookmarkEnd w:id="127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5" w:name="_Toc90385126"/>
      <w:bookmarkStart w:id="1276" w:name="_Toc98253959"/>
      <w:bookmarkStart w:id="1277" w:name="_Toc157248211"/>
      <w:bookmarkStart w:id="1278" w:name="_Toc157496580"/>
      <w:bookmarkStart w:id="1279" w:name="_Toc158206119"/>
      <w:bookmarkStart w:id="1280" w:name="_Toc164057804"/>
      <w:bookmarkStart w:id="1281" w:name="_Toc164137154"/>
      <w:bookmarkStart w:id="1282" w:name="_Toc164161314"/>
      <w:bookmarkStart w:id="128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4" w:name="_Toc439170706"/>
      <w:bookmarkStart w:id="1285" w:name="_Toc439172808"/>
      <w:bookmarkStart w:id="1286" w:name="_Toc439173269"/>
      <w:bookmarkStart w:id="1287" w:name="_Toc439238265"/>
      <w:bookmarkStart w:id="1288" w:name="_Toc439252813"/>
      <w:bookmarkStart w:id="1289" w:name="_Toc439323786"/>
      <w:bookmarkStart w:id="1290" w:name="_Toc440361421"/>
      <w:bookmarkStart w:id="1291" w:name="_Toc440376303"/>
      <w:bookmarkStart w:id="1292" w:name="_Toc440382561"/>
      <w:bookmarkStart w:id="1293" w:name="_Toc440447231"/>
      <w:bookmarkStart w:id="1294" w:name="_Toc440632392"/>
      <w:bookmarkStart w:id="1295" w:name="_Toc440875161"/>
      <w:bookmarkStart w:id="1296" w:name="_Toc441131406"/>
      <w:r w:rsidRPr="00D904EF">
        <w:rPr>
          <w:szCs w:val="24"/>
        </w:rPr>
        <w:lastRenderedPageBreak/>
        <w:t>Инструкции по заполнению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3.3.9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97" w:name="_Ref440376324"/>
      <w:bookmarkStart w:id="1298" w:name="_Ref440376401"/>
      <w:bookmarkStart w:id="1299" w:name="_Toc441131407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97"/>
      <w:bookmarkEnd w:id="1298"/>
      <w:bookmarkEnd w:id="1299"/>
    </w:p>
    <w:p w:rsidR="00CA1534" w:rsidRPr="00D904EF" w:rsidRDefault="00CA1534" w:rsidP="00CA1534">
      <w:pPr>
        <w:pStyle w:val="3"/>
        <w:rPr>
          <w:szCs w:val="24"/>
        </w:rPr>
      </w:pPr>
      <w:bookmarkStart w:id="1300" w:name="_Toc440376305"/>
      <w:bookmarkStart w:id="1301" w:name="_Toc440382563"/>
      <w:bookmarkStart w:id="1302" w:name="_Toc440447233"/>
      <w:bookmarkStart w:id="1303" w:name="_Toc440632394"/>
      <w:bookmarkStart w:id="1304" w:name="_Toc440875163"/>
      <w:bookmarkStart w:id="1305" w:name="_Toc441131408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300"/>
      <w:bookmarkEnd w:id="1301"/>
      <w:bookmarkEnd w:id="1302"/>
      <w:bookmarkEnd w:id="1303"/>
      <w:bookmarkEnd w:id="1304"/>
      <w:bookmarkEnd w:id="130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06" w:name="_Toc440376306"/>
      <w:bookmarkStart w:id="1307" w:name="_Toc440382564"/>
      <w:bookmarkStart w:id="1308" w:name="_Toc440447234"/>
      <w:bookmarkStart w:id="1309" w:name="_Toc440632395"/>
      <w:bookmarkStart w:id="1310" w:name="_Toc440875164"/>
      <w:bookmarkStart w:id="1311" w:name="_Toc441131409"/>
      <w:r w:rsidRPr="00D904EF">
        <w:rPr>
          <w:szCs w:val="24"/>
        </w:rPr>
        <w:lastRenderedPageBreak/>
        <w:t>Инструкции по заполнению</w:t>
      </w:r>
      <w:bookmarkEnd w:id="1306"/>
      <w:bookmarkEnd w:id="1307"/>
      <w:bookmarkEnd w:id="1308"/>
      <w:bookmarkEnd w:id="1309"/>
      <w:bookmarkEnd w:id="1310"/>
      <w:bookmarkEnd w:id="1311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4253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3.3.10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1222CA" w:rsidRDefault="001222CA" w:rsidP="00CA1534">
      <w:pPr>
        <w:sectPr w:rsidR="001222C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1222CA" w:rsidRPr="00CC5A3A" w:rsidRDefault="001222CA" w:rsidP="001222C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2" w:name="_Toc426108836"/>
      <w:bookmarkStart w:id="1313" w:name="_Ref441574460"/>
      <w:bookmarkStart w:id="1314" w:name="_Ref441574649"/>
      <w:bookmarkStart w:id="1315" w:name="_Toc441575251"/>
      <w:bookmarkStart w:id="1316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12"/>
      <w:bookmarkEnd w:id="1313"/>
      <w:bookmarkEnd w:id="1314"/>
      <w:bookmarkEnd w:id="1315"/>
      <w:bookmarkEnd w:id="1316"/>
    </w:p>
    <w:p w:rsidR="001222CA" w:rsidRPr="00CC5A3A" w:rsidRDefault="001222CA" w:rsidP="001222CA">
      <w:pPr>
        <w:pStyle w:val="3"/>
        <w:rPr>
          <w:szCs w:val="24"/>
        </w:rPr>
      </w:pPr>
      <w:bookmarkStart w:id="1317" w:name="_Toc426108837"/>
      <w:bookmarkStart w:id="1318" w:name="_Ref441574456"/>
      <w:bookmarkStart w:id="1319" w:name="_Toc441575252"/>
      <w:r w:rsidRPr="00CC5A3A">
        <w:rPr>
          <w:szCs w:val="24"/>
        </w:rPr>
        <w:t xml:space="preserve">Форма Расписки  сдачи-приемки </w:t>
      </w:r>
      <w:bookmarkEnd w:id="1317"/>
      <w:r w:rsidRPr="00CC5A3A">
        <w:rPr>
          <w:szCs w:val="24"/>
        </w:rPr>
        <w:t>соглашения о неустойке</w:t>
      </w:r>
      <w:bookmarkEnd w:id="1318"/>
      <w:bookmarkEnd w:id="1319"/>
    </w:p>
    <w:p w:rsidR="001222CA" w:rsidRPr="00CC5A3A" w:rsidRDefault="001222CA" w:rsidP="001222C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1222CA" w:rsidRPr="00CC5A3A" w:rsidRDefault="001222CA" w:rsidP="001222C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1222CA" w:rsidRPr="00047DE1" w:rsidRDefault="001222CA" w:rsidP="001222C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1222CA" w:rsidRPr="00047DE1" w:rsidRDefault="001222CA" w:rsidP="001222C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1222CA" w:rsidRPr="00047DE1" w:rsidTr="00E01F85">
        <w:tc>
          <w:tcPr>
            <w:tcW w:w="14863" w:type="dxa"/>
            <w:gridSpan w:val="7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1222CA" w:rsidRPr="00047DE1" w:rsidTr="00E01F85">
        <w:tc>
          <w:tcPr>
            <w:tcW w:w="2262" w:type="dxa"/>
            <w:shd w:val="clear" w:color="auto" w:fill="auto"/>
          </w:tcPr>
          <w:p w:rsidR="001222CA" w:rsidRPr="00047DE1" w:rsidRDefault="001222CA" w:rsidP="00E01F85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E01F85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E01F85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1222CA" w:rsidRPr="00047DE1" w:rsidRDefault="001222C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1222CA" w:rsidRPr="00047DE1" w:rsidRDefault="001222C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1222CA" w:rsidRPr="00047DE1" w:rsidTr="00E01F85">
        <w:tc>
          <w:tcPr>
            <w:tcW w:w="2262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</w:p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E01F8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1222CA" w:rsidRPr="00CC5A3A" w:rsidRDefault="001222CA" w:rsidP="001222CA">
      <w:pPr>
        <w:pStyle w:val="afd"/>
        <w:rPr>
          <w:szCs w:val="24"/>
        </w:rPr>
      </w:pPr>
    </w:p>
    <w:p w:rsidR="001222C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1222CA" w:rsidRPr="00CC5A3A" w:rsidRDefault="001222CA" w:rsidP="001222C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1222CA" w:rsidRPr="00CC5A3A" w:rsidSect="00047DE1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1222CA" w:rsidRPr="00CC5A3A" w:rsidRDefault="001222CA" w:rsidP="001222CA">
      <w:pPr>
        <w:pStyle w:val="3"/>
        <w:rPr>
          <w:szCs w:val="24"/>
        </w:rPr>
      </w:pPr>
      <w:bookmarkStart w:id="1320" w:name="_Toc426108838"/>
      <w:bookmarkStart w:id="1321" w:name="_Toc441575253"/>
      <w:r w:rsidRPr="00CC5A3A">
        <w:rPr>
          <w:szCs w:val="24"/>
        </w:rPr>
        <w:lastRenderedPageBreak/>
        <w:t>Инструкции по заполнению</w:t>
      </w:r>
      <w:bookmarkEnd w:id="1320"/>
      <w:bookmarkEnd w:id="1321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1222CA" w:rsidRPr="00CC5A3A" w:rsidRDefault="001222CA" w:rsidP="001222CA">
      <w:pPr>
        <w:ind w:firstLine="0"/>
        <w:rPr>
          <w:bCs w:val="0"/>
          <w:szCs w:val="24"/>
        </w:rPr>
      </w:pPr>
    </w:p>
    <w:p w:rsidR="00CA1534" w:rsidRPr="001222CA" w:rsidRDefault="00CA1534" w:rsidP="00CA1534"/>
    <w:sectPr w:rsidR="00CA1534" w:rsidRPr="001222C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91" w:rsidRDefault="00A05C91">
      <w:pPr>
        <w:spacing w:line="240" w:lineRule="auto"/>
      </w:pPr>
      <w:r>
        <w:separator/>
      </w:r>
    </w:p>
  </w:endnote>
  <w:endnote w:type="continuationSeparator" w:id="0">
    <w:p w:rsidR="00A05C91" w:rsidRDefault="00A05C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64253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92D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2D7B" w:rsidRDefault="00892D7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Pr="00FA0376" w:rsidRDefault="00892D7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64253F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64253F" w:rsidRPr="00FA0376">
      <w:rPr>
        <w:sz w:val="16"/>
        <w:szCs w:val="16"/>
        <w:lang w:eastAsia="ru-RU"/>
      </w:rPr>
      <w:fldChar w:fldCharType="separate"/>
    </w:r>
    <w:r w:rsidR="005F3CCA">
      <w:rPr>
        <w:noProof/>
        <w:sz w:val="16"/>
        <w:szCs w:val="16"/>
        <w:lang w:eastAsia="ru-RU"/>
      </w:rPr>
      <w:t>43</w:t>
    </w:r>
    <w:r w:rsidR="0064253F" w:rsidRPr="00FA0376">
      <w:rPr>
        <w:sz w:val="16"/>
        <w:szCs w:val="16"/>
        <w:lang w:eastAsia="ru-RU"/>
      </w:rPr>
      <w:fldChar w:fldCharType="end"/>
    </w:r>
  </w:p>
  <w:p w:rsidR="00C331C4" w:rsidRPr="00EE0539" w:rsidRDefault="00892D7B" w:rsidP="00C331C4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86507C">
      <w:rPr>
        <w:sz w:val="18"/>
        <w:szCs w:val="18"/>
      </w:rPr>
      <w:t xml:space="preserve">заключения </w:t>
    </w:r>
    <w:r w:rsidR="00C331C4" w:rsidRPr="0086507C">
      <w:rPr>
        <w:sz w:val="18"/>
        <w:szCs w:val="18"/>
      </w:rPr>
      <w:t>Договора на оказание услуг по ремонту иномарок для нужд ПАО «МРСК Центра» (филиала «Смоленскэнерго»)</w:t>
    </w:r>
  </w:p>
  <w:p w:rsidR="00892D7B" w:rsidRPr="00EE0539" w:rsidRDefault="00892D7B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91" w:rsidRDefault="00A05C91">
      <w:pPr>
        <w:spacing w:line="240" w:lineRule="auto"/>
      </w:pPr>
      <w:r>
        <w:separator/>
      </w:r>
    </w:p>
  </w:footnote>
  <w:footnote w:type="continuationSeparator" w:id="0">
    <w:p w:rsidR="00A05C91" w:rsidRDefault="00A05C91">
      <w:pPr>
        <w:spacing w:line="240" w:lineRule="auto"/>
      </w:pPr>
      <w:r>
        <w:continuationSeparator/>
      </w:r>
    </w:p>
  </w:footnote>
  <w:footnote w:id="1">
    <w:p w:rsidR="009D6F13" w:rsidRDefault="009D6F13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средней численности работников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  <w:footnote w:id="2">
    <w:p w:rsidR="009D6F13" w:rsidRDefault="009D6F13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выручке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Pr="00930031" w:rsidRDefault="00892D7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7B" w:rsidRDefault="00892D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9AC4BB7"/>
    <w:multiLevelType w:val="hybridMultilevel"/>
    <w:tmpl w:val="F43C2608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7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32"/>
  </w:num>
  <w:num w:numId="23">
    <w:abstractNumId w:val="102"/>
  </w:num>
  <w:num w:numId="24">
    <w:abstractNumId w:val="134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5"/>
  </w:num>
  <w:num w:numId="30">
    <w:abstractNumId w:val="97"/>
  </w:num>
  <w:num w:numId="31">
    <w:abstractNumId w:val="98"/>
  </w:num>
  <w:num w:numId="32">
    <w:abstractNumId w:val="117"/>
  </w:num>
  <w:num w:numId="33">
    <w:abstractNumId w:val="139"/>
  </w:num>
  <w:num w:numId="34">
    <w:abstractNumId w:val="122"/>
  </w:num>
  <w:num w:numId="35">
    <w:abstractNumId w:val="110"/>
  </w:num>
  <w:num w:numId="36">
    <w:abstractNumId w:val="81"/>
  </w:num>
  <w:num w:numId="37">
    <w:abstractNumId w:val="83"/>
  </w:num>
  <w:num w:numId="38">
    <w:abstractNumId w:val="91"/>
  </w:num>
  <w:num w:numId="39">
    <w:abstractNumId w:val="99"/>
  </w:num>
  <w:num w:numId="40">
    <w:abstractNumId w:val="108"/>
  </w:num>
  <w:num w:numId="41">
    <w:abstractNumId w:val="85"/>
  </w:num>
  <w:num w:numId="42">
    <w:abstractNumId w:val="79"/>
  </w:num>
  <w:num w:numId="43">
    <w:abstractNumId w:val="137"/>
  </w:num>
  <w:num w:numId="44">
    <w:abstractNumId w:val="104"/>
  </w:num>
  <w:num w:numId="45">
    <w:abstractNumId w:val="130"/>
  </w:num>
  <w:num w:numId="46">
    <w:abstractNumId w:val="0"/>
  </w:num>
  <w:num w:numId="47">
    <w:abstractNumId w:val="112"/>
  </w:num>
  <w:num w:numId="48">
    <w:abstractNumId w:val="126"/>
  </w:num>
  <w:num w:numId="49">
    <w:abstractNumId w:val="131"/>
  </w:num>
  <w:num w:numId="50">
    <w:abstractNumId w:val="120"/>
  </w:num>
  <w:num w:numId="51">
    <w:abstractNumId w:val="143"/>
  </w:num>
  <w:num w:numId="52">
    <w:abstractNumId w:val="125"/>
  </w:num>
  <w:num w:numId="53">
    <w:abstractNumId w:val="95"/>
  </w:num>
  <w:num w:numId="54">
    <w:abstractNumId w:val="128"/>
  </w:num>
  <w:num w:numId="55">
    <w:abstractNumId w:val="82"/>
  </w:num>
  <w:num w:numId="56">
    <w:abstractNumId w:val="133"/>
  </w:num>
  <w:num w:numId="57">
    <w:abstractNumId w:val="105"/>
  </w:num>
  <w:num w:numId="58">
    <w:abstractNumId w:val="103"/>
  </w:num>
  <w:num w:numId="59">
    <w:abstractNumId w:val="84"/>
  </w:num>
  <w:num w:numId="60">
    <w:abstractNumId w:val="86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0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9"/>
  </w:num>
  <w:num w:numId="70">
    <w:abstractNumId w:val="136"/>
    <w:lvlOverride w:ilvl="0">
      <w:startOverride w:val="1"/>
    </w:lvlOverride>
  </w:num>
  <w:num w:numId="71">
    <w:abstractNumId w:val="78"/>
  </w:num>
  <w:num w:numId="72">
    <w:abstractNumId w:val="124"/>
  </w:num>
  <w:num w:numId="73">
    <w:abstractNumId w:val="142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7"/>
  </w:num>
  <w:num w:numId="80">
    <w:abstractNumId w:val="141"/>
  </w:num>
  <w:num w:numId="81">
    <w:abstractNumId w:val="92"/>
  </w:num>
  <w:num w:numId="82">
    <w:abstractNumId w:val="114"/>
  </w:num>
  <w:num w:numId="83">
    <w:abstractNumId w:val="90"/>
  </w:num>
  <w:num w:numId="84">
    <w:abstractNumId w:val="138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4"/>
  </w:num>
  <w:num w:numId="92">
    <w:abstractNumId w:val="80"/>
  </w:num>
  <w:num w:numId="93">
    <w:abstractNumId w:val="109"/>
  </w:num>
  <w:num w:numId="94">
    <w:abstractNumId w:val="11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958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E7A4E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22CA"/>
    <w:rsid w:val="00123C70"/>
    <w:rsid w:val="0012590A"/>
    <w:rsid w:val="00131B13"/>
    <w:rsid w:val="001324A1"/>
    <w:rsid w:val="0013328C"/>
    <w:rsid w:val="00134962"/>
    <w:rsid w:val="0014349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E04"/>
    <w:rsid w:val="0017646C"/>
    <w:rsid w:val="0018103F"/>
    <w:rsid w:val="00185F8B"/>
    <w:rsid w:val="00192F71"/>
    <w:rsid w:val="00193067"/>
    <w:rsid w:val="00197163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8D1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3C21"/>
    <w:rsid w:val="00226D4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669B3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2C21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FAE"/>
    <w:rsid w:val="003260D1"/>
    <w:rsid w:val="003303E9"/>
    <w:rsid w:val="00330669"/>
    <w:rsid w:val="003311F3"/>
    <w:rsid w:val="00332B6A"/>
    <w:rsid w:val="00334232"/>
    <w:rsid w:val="003345FE"/>
    <w:rsid w:val="00336D0C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67374"/>
    <w:rsid w:val="0037230F"/>
    <w:rsid w:val="00375A91"/>
    <w:rsid w:val="003776BB"/>
    <w:rsid w:val="003803A7"/>
    <w:rsid w:val="003832F6"/>
    <w:rsid w:val="0039141F"/>
    <w:rsid w:val="00395BC1"/>
    <w:rsid w:val="00397AF2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94C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06B6"/>
    <w:rsid w:val="005F2732"/>
    <w:rsid w:val="005F2CCE"/>
    <w:rsid w:val="005F3722"/>
    <w:rsid w:val="005F3CCA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37F90"/>
    <w:rsid w:val="00641C20"/>
    <w:rsid w:val="0064253F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8E2"/>
    <w:rsid w:val="006B3CF3"/>
    <w:rsid w:val="006B43A1"/>
    <w:rsid w:val="006B4939"/>
    <w:rsid w:val="006B7986"/>
    <w:rsid w:val="006C6116"/>
    <w:rsid w:val="006C69BB"/>
    <w:rsid w:val="006C6F82"/>
    <w:rsid w:val="006D58F3"/>
    <w:rsid w:val="006E1884"/>
    <w:rsid w:val="006E2E3F"/>
    <w:rsid w:val="006E4BA1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BC4"/>
    <w:rsid w:val="00717F60"/>
    <w:rsid w:val="00721B30"/>
    <w:rsid w:val="00725F9C"/>
    <w:rsid w:val="00726465"/>
    <w:rsid w:val="00726DAC"/>
    <w:rsid w:val="007321D4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19B6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4B44"/>
    <w:rsid w:val="00826D29"/>
    <w:rsid w:val="00832D0A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6507C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2D7B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6130"/>
    <w:rsid w:val="008E6AA9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B2A"/>
    <w:rsid w:val="0098672B"/>
    <w:rsid w:val="0099066F"/>
    <w:rsid w:val="00992089"/>
    <w:rsid w:val="009948B4"/>
    <w:rsid w:val="00995D58"/>
    <w:rsid w:val="0099627D"/>
    <w:rsid w:val="009A634C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44E"/>
    <w:rsid w:val="009C7620"/>
    <w:rsid w:val="009D2890"/>
    <w:rsid w:val="009D37A7"/>
    <w:rsid w:val="009D4440"/>
    <w:rsid w:val="009D532D"/>
    <w:rsid w:val="009D59A4"/>
    <w:rsid w:val="009D6F13"/>
    <w:rsid w:val="009D7F01"/>
    <w:rsid w:val="009E049A"/>
    <w:rsid w:val="009E24FD"/>
    <w:rsid w:val="009E319E"/>
    <w:rsid w:val="009E3750"/>
    <w:rsid w:val="009E490A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05C91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05F"/>
    <w:rsid w:val="00A94355"/>
    <w:rsid w:val="00A95FEE"/>
    <w:rsid w:val="00A96992"/>
    <w:rsid w:val="00A96E27"/>
    <w:rsid w:val="00AA02AB"/>
    <w:rsid w:val="00AA3BD2"/>
    <w:rsid w:val="00AB401A"/>
    <w:rsid w:val="00AB4714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551C"/>
    <w:rsid w:val="00AF70A9"/>
    <w:rsid w:val="00B012FE"/>
    <w:rsid w:val="00B016D1"/>
    <w:rsid w:val="00B01A77"/>
    <w:rsid w:val="00B033E2"/>
    <w:rsid w:val="00B068E7"/>
    <w:rsid w:val="00B12653"/>
    <w:rsid w:val="00B20653"/>
    <w:rsid w:val="00B2138E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8204D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40F0"/>
    <w:rsid w:val="00BD51DF"/>
    <w:rsid w:val="00BD59CD"/>
    <w:rsid w:val="00BD5A0D"/>
    <w:rsid w:val="00BD6D03"/>
    <w:rsid w:val="00BD7161"/>
    <w:rsid w:val="00BD7AD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7F4C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3106"/>
    <w:rsid w:val="00C331C4"/>
    <w:rsid w:val="00C3704B"/>
    <w:rsid w:val="00C41228"/>
    <w:rsid w:val="00C421E1"/>
    <w:rsid w:val="00C42716"/>
    <w:rsid w:val="00C47845"/>
    <w:rsid w:val="00C50CD1"/>
    <w:rsid w:val="00C521DF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68E"/>
    <w:rsid w:val="00CC6D7C"/>
    <w:rsid w:val="00CD07F7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5065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22FF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C52"/>
    <w:rsid w:val="00E250E3"/>
    <w:rsid w:val="00E26DA0"/>
    <w:rsid w:val="00E30916"/>
    <w:rsid w:val="00E30B66"/>
    <w:rsid w:val="00E328F2"/>
    <w:rsid w:val="00E335C6"/>
    <w:rsid w:val="00E33F4F"/>
    <w:rsid w:val="00E33FCD"/>
    <w:rsid w:val="00E353DA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769"/>
    <w:rsid w:val="00EE2EFB"/>
    <w:rsid w:val="00EE3CAB"/>
    <w:rsid w:val="00EE52CB"/>
    <w:rsid w:val="00EF05C8"/>
    <w:rsid w:val="00EF1559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D7A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80910"/>
    <w:rsid w:val="00F80C03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C52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eader" Target="header14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header" Target="header9.xml"/><Relationship Id="rId44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2E781-9AE7-45EF-831D-1AEC5263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78</Pages>
  <Words>22297</Words>
  <Characters>127097</Characters>
  <Application>Microsoft Office Word</Application>
  <DocSecurity>0</DocSecurity>
  <Lines>1059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149096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Алтунина Надежда Андреевна</cp:lastModifiedBy>
  <cp:revision>76</cp:revision>
  <cp:lastPrinted>2015-12-29T14:27:00Z</cp:lastPrinted>
  <dcterms:created xsi:type="dcterms:W3CDTF">2016-01-13T12:36:00Z</dcterms:created>
  <dcterms:modified xsi:type="dcterms:W3CDTF">2016-02-26T07:37:00Z</dcterms:modified>
</cp:coreProperties>
</file>