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7765C0"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тел.: +7 (495) 747-92-92,</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C6C" w:rsidRPr="000D67AD" w:rsidRDefault="00D61C6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C6C" w:rsidRPr="006E1568" w:rsidRDefault="00D61C6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E1568">
                    <w:rPr>
                      <w:rFonts w:ascii="Helios" w:hAnsi="Helios"/>
                      <w:sz w:val="12"/>
                      <w:szCs w:val="12"/>
                    </w:rPr>
                    <w:t>-</w:t>
                  </w:r>
                  <w:r w:rsidRPr="000D67AD">
                    <w:rPr>
                      <w:rFonts w:ascii="Helios" w:hAnsi="Helios"/>
                      <w:sz w:val="12"/>
                      <w:szCs w:val="12"/>
                      <w:lang w:val="en-US"/>
                    </w:rPr>
                    <w:t>mail</w:t>
                  </w:r>
                  <w:r w:rsidRPr="006E1568">
                    <w:rPr>
                      <w:rFonts w:ascii="Helios" w:hAnsi="Helios"/>
                      <w:sz w:val="12"/>
                      <w:szCs w:val="12"/>
                    </w:rPr>
                    <w:t xml:space="preserve">: </w:t>
                  </w:r>
                  <w:hyperlink r:id="rId8" w:history="1">
                    <w:r w:rsidRPr="000D67AD">
                      <w:rPr>
                        <w:rFonts w:ascii="Helios" w:hAnsi="Helios"/>
                        <w:sz w:val="12"/>
                        <w:szCs w:val="12"/>
                        <w:lang w:val="en-US"/>
                      </w:rPr>
                      <w:t>posta</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r w:rsidRPr="006E1568">
                    <w:rPr>
                      <w:rFonts w:ascii="Helios" w:hAnsi="Helios"/>
                      <w:sz w:val="12"/>
                      <w:szCs w:val="12"/>
                    </w:rPr>
                    <w:t xml:space="preserve">, </w:t>
                  </w:r>
                  <w:hyperlink r:id="rId9" w:history="1">
                    <w:r w:rsidRPr="000D67AD">
                      <w:rPr>
                        <w:rFonts w:ascii="Helios" w:hAnsi="Helios"/>
                        <w:sz w:val="12"/>
                        <w:szCs w:val="12"/>
                        <w:lang w:val="en-US"/>
                      </w:rPr>
                      <w:t>www</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61C6C" w:rsidRPr="00382A07" w:rsidRDefault="00D61C6C" w:rsidP="00D61C6C">
      <w:pPr>
        <w:ind w:left="5670" w:firstLine="0"/>
        <w:jc w:val="center"/>
        <w:rPr>
          <w:sz w:val="24"/>
          <w:szCs w:val="24"/>
        </w:rPr>
      </w:pPr>
    </w:p>
    <w:p w:rsidR="00D61C6C" w:rsidRPr="007765E5" w:rsidRDefault="00D61C6C" w:rsidP="00D61C6C">
      <w:pPr>
        <w:ind w:left="5670" w:firstLine="0"/>
        <w:jc w:val="center"/>
        <w:rPr>
          <w:sz w:val="24"/>
          <w:szCs w:val="24"/>
        </w:rPr>
      </w:pPr>
      <w:r w:rsidRPr="007765E5">
        <w:rPr>
          <w:sz w:val="24"/>
          <w:szCs w:val="24"/>
        </w:rPr>
        <w:t>УТВЕРЖДАЮ:</w:t>
      </w:r>
    </w:p>
    <w:p w:rsidR="00D61C6C" w:rsidRPr="007765E5" w:rsidRDefault="00D61C6C" w:rsidP="00D61C6C">
      <w:pPr>
        <w:spacing w:line="240" w:lineRule="auto"/>
        <w:jc w:val="right"/>
        <w:rPr>
          <w:sz w:val="24"/>
          <w:szCs w:val="24"/>
        </w:rPr>
      </w:pPr>
      <w:r w:rsidRPr="007765E5">
        <w:rPr>
          <w:sz w:val="24"/>
          <w:szCs w:val="24"/>
        </w:rPr>
        <w:t>Председатель закупочной комиссии -</w:t>
      </w:r>
    </w:p>
    <w:p w:rsidR="00D61C6C" w:rsidRPr="007765E5" w:rsidRDefault="00D61C6C" w:rsidP="00D61C6C">
      <w:pPr>
        <w:spacing w:line="240" w:lineRule="auto"/>
        <w:jc w:val="right"/>
        <w:rPr>
          <w:sz w:val="24"/>
          <w:szCs w:val="24"/>
        </w:rPr>
      </w:pPr>
      <w:r>
        <w:rPr>
          <w:sz w:val="24"/>
          <w:szCs w:val="24"/>
        </w:rPr>
        <w:t>Директор</w:t>
      </w:r>
    </w:p>
    <w:p w:rsidR="00D61C6C" w:rsidRPr="007765E5" w:rsidRDefault="00D61C6C" w:rsidP="00D61C6C">
      <w:pPr>
        <w:spacing w:line="240" w:lineRule="auto"/>
        <w:jc w:val="right"/>
        <w:rPr>
          <w:sz w:val="24"/>
          <w:szCs w:val="24"/>
        </w:rPr>
      </w:pPr>
      <w:r w:rsidRPr="007765E5">
        <w:rPr>
          <w:sz w:val="24"/>
          <w:szCs w:val="24"/>
        </w:rPr>
        <w:t>ПАО «МРСК Центра»-</w:t>
      </w:r>
    </w:p>
    <w:p w:rsidR="00D61C6C" w:rsidRPr="007765E5" w:rsidRDefault="00D61C6C" w:rsidP="00D61C6C">
      <w:pPr>
        <w:spacing w:line="240" w:lineRule="auto"/>
        <w:jc w:val="right"/>
        <w:rPr>
          <w:sz w:val="24"/>
          <w:szCs w:val="24"/>
        </w:rPr>
      </w:pPr>
      <w:r w:rsidRPr="007765E5">
        <w:rPr>
          <w:sz w:val="24"/>
          <w:szCs w:val="24"/>
        </w:rPr>
        <w:t>«Белгородэнерго»</w:t>
      </w:r>
    </w:p>
    <w:p w:rsidR="00D61C6C" w:rsidRPr="007765E5" w:rsidRDefault="00D61C6C" w:rsidP="00D61C6C">
      <w:pPr>
        <w:spacing w:line="240" w:lineRule="auto"/>
        <w:jc w:val="right"/>
        <w:rPr>
          <w:sz w:val="24"/>
          <w:szCs w:val="24"/>
        </w:rPr>
      </w:pPr>
      <w:r w:rsidRPr="007765E5">
        <w:rPr>
          <w:sz w:val="24"/>
          <w:szCs w:val="24"/>
        </w:rPr>
        <w:t xml:space="preserve">____________ </w:t>
      </w:r>
      <w:r>
        <w:rPr>
          <w:sz w:val="24"/>
          <w:szCs w:val="24"/>
        </w:rPr>
        <w:t>С.Н.Демидов</w:t>
      </w:r>
    </w:p>
    <w:p w:rsidR="00D61C6C" w:rsidRPr="007765E5" w:rsidRDefault="00D61C6C" w:rsidP="00D61C6C">
      <w:pPr>
        <w:spacing w:line="240" w:lineRule="auto"/>
        <w:jc w:val="right"/>
        <w:rPr>
          <w:sz w:val="24"/>
          <w:szCs w:val="24"/>
        </w:rPr>
      </w:pPr>
    </w:p>
    <w:p w:rsidR="00D61C6C" w:rsidRPr="007765E5" w:rsidRDefault="00D61C6C" w:rsidP="00D61C6C">
      <w:pPr>
        <w:spacing w:line="240" w:lineRule="auto"/>
        <w:jc w:val="right"/>
        <w:rPr>
          <w:sz w:val="24"/>
          <w:szCs w:val="24"/>
        </w:rPr>
      </w:pPr>
    </w:p>
    <w:p w:rsidR="00D61C6C" w:rsidRPr="007765E5" w:rsidRDefault="00D61C6C" w:rsidP="00D61C6C">
      <w:pPr>
        <w:ind w:left="5670" w:firstLine="0"/>
        <w:jc w:val="right"/>
        <w:rPr>
          <w:sz w:val="24"/>
          <w:szCs w:val="24"/>
        </w:rPr>
      </w:pPr>
      <w:r w:rsidRPr="007765E5">
        <w:rPr>
          <w:sz w:val="24"/>
          <w:szCs w:val="24"/>
        </w:rPr>
        <w:t xml:space="preserve"> «</w:t>
      </w:r>
      <w:r w:rsidR="00AB1383">
        <w:rPr>
          <w:sz w:val="24"/>
          <w:szCs w:val="24"/>
        </w:rPr>
        <w:t>03</w:t>
      </w:r>
      <w:r w:rsidRPr="007765E5">
        <w:rPr>
          <w:sz w:val="24"/>
          <w:szCs w:val="24"/>
        </w:rPr>
        <w:t xml:space="preserve">» </w:t>
      </w:r>
      <w:r w:rsidR="00AB1383">
        <w:rPr>
          <w:sz w:val="24"/>
          <w:szCs w:val="24"/>
        </w:rPr>
        <w:t>ноября</w:t>
      </w:r>
      <w:r w:rsidRPr="007765E5">
        <w:rPr>
          <w:sz w:val="24"/>
          <w:szCs w:val="24"/>
        </w:rPr>
        <w:t xml:space="preserve"> 2017 г.</w:t>
      </w:r>
    </w:p>
    <w:p w:rsidR="00126C89" w:rsidRPr="002A0DD1" w:rsidRDefault="00126C89" w:rsidP="00126C89">
      <w:pPr>
        <w:ind w:firstLine="0"/>
        <w:jc w:val="left"/>
        <w:rPr>
          <w:sz w:val="24"/>
          <w:szCs w:val="24"/>
        </w:rPr>
      </w:pPr>
    </w:p>
    <w:p w:rsidR="00126C89" w:rsidRPr="002A0DD1" w:rsidRDefault="00126C89" w:rsidP="00126C89">
      <w:pPr>
        <w:spacing w:line="240" w:lineRule="auto"/>
        <w:ind w:left="6804" w:firstLine="0"/>
        <w:rPr>
          <w:b/>
          <w:kern w:val="36"/>
          <w:sz w:val="24"/>
          <w:szCs w:val="24"/>
        </w:rPr>
      </w:pPr>
      <w:r w:rsidRPr="002A0DD1">
        <w:rPr>
          <w:b/>
          <w:kern w:val="36"/>
          <w:sz w:val="24"/>
          <w:szCs w:val="24"/>
        </w:rPr>
        <w:t>Согласовано на заседании</w:t>
      </w:r>
    </w:p>
    <w:p w:rsidR="00126C89" w:rsidRPr="002A0DD1" w:rsidRDefault="00126C89" w:rsidP="00126C89">
      <w:pPr>
        <w:spacing w:line="240" w:lineRule="auto"/>
        <w:ind w:left="6804" w:firstLine="0"/>
        <w:rPr>
          <w:b/>
          <w:kern w:val="36"/>
          <w:sz w:val="24"/>
          <w:szCs w:val="24"/>
        </w:rPr>
      </w:pPr>
      <w:r w:rsidRPr="002A0DD1">
        <w:rPr>
          <w:b/>
          <w:kern w:val="36"/>
          <w:sz w:val="24"/>
          <w:szCs w:val="24"/>
        </w:rPr>
        <w:t>закупочной комиссии</w:t>
      </w:r>
    </w:p>
    <w:p w:rsidR="00126C89" w:rsidRPr="002A0DD1" w:rsidRDefault="00126C89" w:rsidP="00126C89">
      <w:pPr>
        <w:spacing w:line="240" w:lineRule="auto"/>
        <w:ind w:left="6804" w:firstLine="0"/>
        <w:rPr>
          <w:b/>
          <w:kern w:val="36"/>
          <w:sz w:val="24"/>
          <w:szCs w:val="24"/>
        </w:rPr>
      </w:pPr>
      <w:r w:rsidRPr="002A0DD1">
        <w:rPr>
          <w:b/>
          <w:kern w:val="36"/>
          <w:sz w:val="24"/>
          <w:szCs w:val="24"/>
        </w:rPr>
        <w:t>Протокол № 0</w:t>
      </w:r>
      <w:r w:rsidR="00D61C6C">
        <w:rPr>
          <w:b/>
          <w:kern w:val="36"/>
          <w:sz w:val="24"/>
          <w:szCs w:val="24"/>
        </w:rPr>
        <w:t>6</w:t>
      </w:r>
      <w:r w:rsidR="00CC1B62">
        <w:rPr>
          <w:b/>
          <w:kern w:val="36"/>
          <w:sz w:val="24"/>
          <w:szCs w:val="24"/>
        </w:rPr>
        <w:t>96</w:t>
      </w:r>
      <w:r w:rsidRPr="002A0DD1">
        <w:rPr>
          <w:b/>
          <w:kern w:val="36"/>
          <w:sz w:val="24"/>
          <w:szCs w:val="24"/>
        </w:rPr>
        <w:t>- БЕ-17</w:t>
      </w:r>
    </w:p>
    <w:p w:rsidR="00126C89" w:rsidRPr="00C12FA4" w:rsidRDefault="00126C89" w:rsidP="00126C89">
      <w:pPr>
        <w:spacing w:line="240" w:lineRule="auto"/>
        <w:ind w:left="6804" w:firstLine="0"/>
        <w:rPr>
          <w:b/>
          <w:kern w:val="36"/>
          <w:sz w:val="24"/>
          <w:szCs w:val="24"/>
        </w:rPr>
      </w:pPr>
      <w:r w:rsidRPr="002A0DD1">
        <w:rPr>
          <w:b/>
          <w:kern w:val="36"/>
          <w:sz w:val="24"/>
          <w:szCs w:val="24"/>
        </w:rPr>
        <w:t>от «</w:t>
      </w:r>
      <w:r w:rsidR="00AB1383">
        <w:rPr>
          <w:b/>
          <w:kern w:val="36"/>
          <w:sz w:val="24"/>
          <w:szCs w:val="24"/>
        </w:rPr>
        <w:t>03</w:t>
      </w:r>
      <w:r w:rsidRPr="002A0DD1">
        <w:rPr>
          <w:b/>
          <w:kern w:val="36"/>
          <w:sz w:val="24"/>
          <w:szCs w:val="24"/>
        </w:rPr>
        <w:t xml:space="preserve">» </w:t>
      </w:r>
      <w:r w:rsidR="00AB1383">
        <w:rPr>
          <w:b/>
          <w:kern w:val="36"/>
          <w:sz w:val="24"/>
          <w:szCs w:val="24"/>
        </w:rPr>
        <w:t>ноября</w:t>
      </w:r>
      <w:r w:rsidRPr="002A0DD1">
        <w:rPr>
          <w:b/>
          <w:kern w:val="36"/>
          <w:sz w:val="24"/>
          <w:szCs w:val="24"/>
        </w:rPr>
        <w:t xml:space="preserve"> 2017года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00196FE2" w:rsidRPr="00196FE2">
        <w:rPr>
          <w:b/>
          <w:sz w:val="24"/>
          <w:szCs w:val="24"/>
        </w:rPr>
        <w:t xml:space="preserve">право заключения </w:t>
      </w:r>
      <w:r w:rsidR="00CC1B62" w:rsidRPr="00CC1B62">
        <w:rPr>
          <w:b/>
          <w:sz w:val="24"/>
          <w:szCs w:val="24"/>
        </w:rPr>
        <w:t>Договора  на выполнение работ по ремонту легковых автомобилей отечественного и импортного производства в г. Старый Оскол для нужд ПАО МРСК Центра (филиал Белгородэнерго)</w:t>
      </w:r>
      <w:r w:rsidR="00CC1B62">
        <w:rPr>
          <w:b/>
          <w:sz w:val="24"/>
          <w:szCs w:val="24"/>
        </w:rPr>
        <w:t>.</w:t>
      </w:r>
    </w:p>
    <w:p w:rsidR="007556FF" w:rsidRPr="00CC1B62" w:rsidRDefault="007556FF" w:rsidP="00CC1B62">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61C6C">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9C5D09">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9C5D09">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9C5D09">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9C5D09">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9C5D09">
        <w:rPr>
          <w:noProof/>
        </w:rPr>
        <w:t>8</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9C5D09">
        <w:rPr>
          <w:noProof/>
        </w:rPr>
        <w:t>11</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9C5D09">
        <w:rPr>
          <w:noProof/>
        </w:rPr>
        <w:t>14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9C5D09">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9C5D09">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9C5D09">
        <w:rPr>
          <w:noProof/>
        </w:rPr>
        <w:t>39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9C5D09">
        <w:rPr>
          <w:noProof/>
        </w:rPr>
        <w:t>43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9C5D09">
        <w:rPr>
          <w:noProof/>
        </w:rPr>
        <w:t>44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9C5D09">
        <w:rPr>
          <w:noProof/>
        </w:rPr>
        <w:t>45</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9C5D09">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9C5D09">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9C5D09">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9C5D09">
        <w:rPr>
          <w:noProof/>
        </w:rPr>
        <w:t>57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9C5D09">
        <w:rPr>
          <w:noProof/>
        </w:rPr>
        <w:t>59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9C5D09">
        <w:rPr>
          <w:noProof/>
        </w:rPr>
        <w:t>61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9C5D09">
        <w:rPr>
          <w:noProof/>
        </w:rPr>
        <w:t>63</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9C5D09">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9C5D09">
        <w:rPr>
          <w:noProof/>
        </w:rPr>
        <w:t>70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9C5D09">
        <w:rPr>
          <w:noProof/>
        </w:rPr>
        <w:t>72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9C5D09">
        <w:rPr>
          <w:noProof/>
        </w:rPr>
        <w:t>74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9C5D09">
        <w:rPr>
          <w:noProof/>
        </w:rPr>
        <w:t>77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9C5D09">
        <w:rPr>
          <w:noProof/>
        </w:rPr>
        <w:t>79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9C5D09">
        <w:rPr>
          <w:noProof/>
        </w:rPr>
        <w:t>82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9C5D09">
        <w:rPr>
          <w:noProof/>
        </w:rPr>
        <w:t>86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9C5D09">
        <w:rPr>
          <w:noProof/>
        </w:rPr>
        <w:t>89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9C5D09">
        <w:rPr>
          <w:noProof/>
        </w:rPr>
        <w:t>91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9C5D09">
        <w:rPr>
          <w:noProof/>
        </w:rPr>
        <w:t>93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9C5D09">
        <w:rPr>
          <w:noProof/>
        </w:rPr>
        <w:t>95</w:t>
      </w:r>
      <w:r w:rsidR="00BF5836">
        <w:rPr>
          <w:noProof/>
        </w:rPr>
        <w:fldChar w:fldCharType="end"/>
      </w:r>
    </w:p>
    <w:p w:rsidR="00717F60" w:rsidRPr="00E71A48" w:rsidRDefault="00BF5836"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7749F" w:rsidRPr="00862664" w:rsidRDefault="0057749F" w:rsidP="0057749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sidRPr="00C751E9">
        <w:rPr>
          <w:iCs/>
          <w:sz w:val="24"/>
          <w:szCs w:val="24"/>
        </w:rPr>
        <w:t xml:space="preserve">филиал  ПАО «МРСК </w:t>
      </w:r>
      <w:r w:rsidRPr="00260977">
        <w:rPr>
          <w:iCs/>
          <w:sz w:val="24"/>
          <w:szCs w:val="24"/>
        </w:rPr>
        <w:t xml:space="preserve">Центра» - «Белгородэнерго»  (далее – Заказчик или Организатор) (почтовый адрес: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260977">
          <w:rPr>
            <w:rStyle w:val="a7"/>
            <w:iCs/>
            <w:sz w:val="24"/>
            <w:szCs w:val="24"/>
            <w:lang w:val="en-US"/>
          </w:rPr>
          <w:t>Goryagina</w:t>
        </w:r>
        <w:r w:rsidRPr="00260977">
          <w:rPr>
            <w:rStyle w:val="a7"/>
            <w:iCs/>
            <w:sz w:val="24"/>
            <w:szCs w:val="24"/>
          </w:rPr>
          <w:t>.</w:t>
        </w:r>
        <w:r w:rsidRPr="00260977">
          <w:rPr>
            <w:rStyle w:val="a7"/>
            <w:iCs/>
            <w:sz w:val="24"/>
            <w:szCs w:val="24"/>
            <w:lang w:val="en-US"/>
          </w:rPr>
          <w:t>TN</w:t>
        </w:r>
        <w:r w:rsidRPr="00260977">
          <w:rPr>
            <w:rStyle w:val="a7"/>
            <w:iCs/>
            <w:sz w:val="24"/>
            <w:szCs w:val="24"/>
          </w:rPr>
          <w:t>@</w:t>
        </w:r>
        <w:r w:rsidRPr="00260977">
          <w:rPr>
            <w:rStyle w:val="a7"/>
            <w:iCs/>
            <w:sz w:val="24"/>
            <w:szCs w:val="24"/>
            <w:lang w:val="en-US"/>
          </w:rPr>
          <w:t>mrsk</w:t>
        </w:r>
        <w:r w:rsidRPr="00260977">
          <w:rPr>
            <w:rStyle w:val="a7"/>
            <w:iCs/>
            <w:sz w:val="24"/>
            <w:szCs w:val="24"/>
          </w:rPr>
          <w:t>-1.</w:t>
        </w:r>
        <w:r w:rsidRPr="00260977">
          <w:rPr>
            <w:rStyle w:val="a7"/>
            <w:iCs/>
            <w:sz w:val="24"/>
            <w:szCs w:val="24"/>
            <w:lang w:val="en-US"/>
          </w:rPr>
          <w:t>ru</w:t>
        </w:r>
      </w:hyperlink>
      <w:r w:rsidRPr="00441A42">
        <w:t xml:space="preserve">; Ермолова Ирина Валерьевна – контактный телефон: (4722) 58-17-81, адрес электронной почты: </w:t>
      </w:r>
      <w:hyperlink r:id="rId18" w:history="1">
        <w:r w:rsidRPr="00441A42">
          <w:rPr>
            <w:rStyle w:val="a7"/>
          </w:rPr>
          <w:t>Ermolova.IV@mrsk-1.ru</w:t>
        </w:r>
      </w:hyperlink>
      <w:r w:rsidRPr="00441A42">
        <w:t>. По вопросам, связанным с разъяснением технического задания, обращаться к ответственному сотруднику О</w:t>
      </w:r>
      <w:r>
        <w:t xml:space="preserve">рганизатора </w:t>
      </w:r>
      <w:r w:rsidRPr="00441A42">
        <w:t xml:space="preserve">– </w:t>
      </w:r>
      <w:hyperlink r:id="rId19" w:tgtFrame="_blank" w:history="1">
        <w:r w:rsidRPr="00E44BA6">
          <w:t>Ворнавской Евгений Викторович</w:t>
        </w:r>
      </w:hyperlink>
      <w:r>
        <w:t xml:space="preserve"> </w:t>
      </w:r>
      <w:r w:rsidRPr="00075DBF">
        <w:t xml:space="preserve">телефон – </w:t>
      </w:r>
      <w:r w:rsidRPr="00F031B3">
        <w:t xml:space="preserve">(4722) </w:t>
      </w:r>
      <w:r w:rsidRPr="00E44BA6">
        <w:t>58 80 61</w:t>
      </w:r>
      <w:r w:rsidRPr="00C614A4">
        <w:t>, адрес электронной почты</w:t>
      </w:r>
      <w:r>
        <w:t xml:space="preserve">:  </w:t>
      </w:r>
      <w:hyperlink r:id="rId20" w:history="1">
        <w:r w:rsidRPr="00E44BA6">
          <w:rPr>
            <w:rStyle w:val="a7"/>
            <w:lang w:val="en-US"/>
          </w:rPr>
          <w:t>Vornavskoy</w:t>
        </w:r>
        <w:r w:rsidRPr="007B6BA3">
          <w:rPr>
            <w:rStyle w:val="a7"/>
          </w:rPr>
          <w:t>.</w:t>
        </w:r>
        <w:r w:rsidRPr="00E44BA6">
          <w:rPr>
            <w:rStyle w:val="a7"/>
            <w:lang w:val="en-US"/>
          </w:rPr>
          <w:t>EV</w:t>
        </w:r>
        <w:r w:rsidRPr="007B6BA3">
          <w:rPr>
            <w:rStyle w:val="a7"/>
          </w:rPr>
          <w:t>@</w:t>
        </w:r>
        <w:r w:rsidRPr="00E44BA6">
          <w:rPr>
            <w:rStyle w:val="a7"/>
            <w:lang w:val="en-US"/>
          </w:rPr>
          <w:t>mrsk</w:t>
        </w:r>
        <w:r w:rsidRPr="007B6BA3">
          <w:rPr>
            <w:rStyle w:val="a7"/>
          </w:rPr>
          <w:t>-1.</w:t>
        </w:r>
        <w:r w:rsidRPr="00E44BA6">
          <w:rPr>
            <w:rStyle w:val="a7"/>
            <w:lang w:val="en-US"/>
          </w:rPr>
          <w:t>ru</w:t>
        </w:r>
      </w:hyperlink>
      <w:r>
        <w:t xml:space="preserve"> </w:t>
      </w:r>
      <w:r w:rsidRPr="00260977">
        <w:t xml:space="preserve"> </w:t>
      </w:r>
      <w:r w:rsidRPr="00260977">
        <w:rPr>
          <w:iCs/>
          <w:sz w:val="24"/>
          <w:szCs w:val="24"/>
        </w:rPr>
        <w:t xml:space="preserve">Извещением о проведении открытого запроса предложений, </w:t>
      </w:r>
      <w:r w:rsidRPr="003D3D29">
        <w:rPr>
          <w:iCs/>
          <w:sz w:val="24"/>
          <w:szCs w:val="24"/>
        </w:rPr>
        <w:t>опубликованным</w:t>
      </w:r>
      <w:r w:rsidRPr="003D3D29">
        <w:rPr>
          <w:b/>
          <w:sz w:val="24"/>
          <w:szCs w:val="24"/>
        </w:rPr>
        <w:t xml:space="preserve"> </w:t>
      </w:r>
      <w:r>
        <w:rPr>
          <w:b/>
          <w:sz w:val="24"/>
          <w:szCs w:val="24"/>
        </w:rPr>
        <w:t xml:space="preserve">       </w:t>
      </w:r>
      <w:r w:rsidRPr="003D3D29">
        <w:rPr>
          <w:b/>
          <w:sz w:val="24"/>
          <w:szCs w:val="24"/>
        </w:rPr>
        <w:t xml:space="preserve"> </w:t>
      </w:r>
      <w:r w:rsidRPr="00BB053F">
        <w:rPr>
          <w:b/>
          <w:sz w:val="24"/>
          <w:szCs w:val="24"/>
        </w:rPr>
        <w:t>«</w:t>
      </w:r>
      <w:r w:rsidR="005D1340">
        <w:rPr>
          <w:b/>
          <w:sz w:val="24"/>
          <w:szCs w:val="24"/>
        </w:rPr>
        <w:t>07</w:t>
      </w:r>
      <w:r w:rsidRPr="00BB053F">
        <w:rPr>
          <w:b/>
          <w:sz w:val="24"/>
          <w:szCs w:val="24"/>
        </w:rPr>
        <w:t xml:space="preserve">» </w:t>
      </w:r>
      <w:r w:rsidR="005D1340">
        <w:rPr>
          <w:b/>
          <w:sz w:val="24"/>
          <w:szCs w:val="24"/>
        </w:rPr>
        <w:t>ноября</w:t>
      </w:r>
      <w:r w:rsidRPr="00BB053F">
        <w:rPr>
          <w:b/>
          <w:sz w:val="24"/>
          <w:szCs w:val="24"/>
        </w:rPr>
        <w:t xml:space="preserve"> 2017 г.</w:t>
      </w:r>
      <w:r w:rsidRPr="003D3D29">
        <w:rPr>
          <w:sz w:val="24"/>
          <w:szCs w:val="24"/>
        </w:rPr>
        <w:t xml:space="preserve"> на официальном сайте (</w:t>
      </w:r>
      <w:hyperlink r:id="rId21" w:history="1">
        <w:r w:rsidRPr="003D3D29">
          <w:rPr>
            <w:rStyle w:val="a7"/>
            <w:sz w:val="24"/>
            <w:szCs w:val="24"/>
          </w:rPr>
          <w:t>www.zakupki.</w:t>
        </w:r>
        <w:r w:rsidRPr="003D3D29">
          <w:rPr>
            <w:rStyle w:val="a7"/>
            <w:sz w:val="24"/>
            <w:szCs w:val="24"/>
            <w:lang w:val="en-US"/>
          </w:rPr>
          <w:t>gov</w:t>
        </w:r>
        <w:r w:rsidRPr="003D3D29">
          <w:rPr>
            <w:rStyle w:val="a7"/>
            <w:sz w:val="24"/>
            <w:szCs w:val="24"/>
          </w:rPr>
          <w:t>.ru</w:t>
        </w:r>
      </w:hyperlink>
      <w:r w:rsidRPr="003D3D29">
        <w:rPr>
          <w:sz w:val="24"/>
          <w:szCs w:val="24"/>
        </w:rPr>
        <w:t>),</w:t>
      </w:r>
      <w:r w:rsidRPr="003D3D29">
        <w:rPr>
          <w:iCs/>
          <w:sz w:val="24"/>
          <w:szCs w:val="24"/>
        </w:rPr>
        <w:t xml:space="preserve"> </w:t>
      </w:r>
      <w:r w:rsidRPr="003D3D29">
        <w:rPr>
          <w:sz w:val="24"/>
          <w:szCs w:val="24"/>
        </w:rPr>
        <w:t xml:space="preserve">на сайте </w:t>
      </w:r>
      <w:r w:rsidRPr="003D3D29">
        <w:rPr>
          <w:iCs/>
          <w:sz w:val="24"/>
          <w:szCs w:val="24"/>
        </w:rPr>
        <w:t>ПАО «МРСК Центра»</w:t>
      </w:r>
      <w:r w:rsidRPr="003D3D29">
        <w:rPr>
          <w:sz w:val="24"/>
          <w:szCs w:val="24"/>
        </w:rPr>
        <w:t xml:space="preserve"> (</w:t>
      </w:r>
      <w:hyperlink r:id="rId22" w:history="1">
        <w:r w:rsidRPr="003D3D29">
          <w:rPr>
            <w:rStyle w:val="a7"/>
            <w:sz w:val="24"/>
            <w:szCs w:val="24"/>
          </w:rPr>
          <w:t>www.mrsk-1.ru</w:t>
        </w:r>
      </w:hyperlink>
      <w:r w:rsidRPr="003D3D29">
        <w:rPr>
          <w:sz w:val="24"/>
          <w:szCs w:val="24"/>
        </w:rPr>
        <w:t xml:space="preserve">), на сайте ЭТП, указанном в п. </w:t>
      </w:r>
      <w:r>
        <w:fldChar w:fldCharType="begin"/>
      </w:r>
      <w:r>
        <w:instrText xml:space="preserve"> REF _Ref440269836 \r \h  \* MERGEFORMAT </w:instrText>
      </w:r>
      <w:r>
        <w:fldChar w:fldCharType="separate"/>
      </w:r>
      <w:r w:rsidRPr="003D3D29">
        <w:rPr>
          <w:sz w:val="24"/>
          <w:szCs w:val="24"/>
        </w:rPr>
        <w:t>1.1.2</w:t>
      </w:r>
      <w:r>
        <w:fldChar w:fldCharType="end"/>
      </w:r>
      <w:r w:rsidRPr="003D3D29">
        <w:rPr>
          <w:sz w:val="24"/>
          <w:szCs w:val="24"/>
        </w:rPr>
        <w:t xml:space="preserve"> настоящей Документации</w:t>
      </w:r>
      <w:r w:rsidRPr="00862664">
        <w:rPr>
          <w:sz w:val="24"/>
          <w:szCs w:val="24"/>
        </w:rPr>
        <w:t>,</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sidRPr="00EC788A">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w:t>
      </w:r>
      <w:r w:rsidRPr="00862664">
        <w:rPr>
          <w:sz w:val="24"/>
          <w:szCs w:val="24"/>
        </w:rPr>
        <w:t xml:space="preserve">) </w:t>
      </w:r>
      <w:bookmarkEnd w:id="10"/>
      <w:r w:rsidRPr="00862664">
        <w:rPr>
          <w:sz w:val="24"/>
          <w:szCs w:val="24"/>
        </w:rPr>
        <w:t xml:space="preserve">на </w:t>
      </w:r>
      <w:bookmarkEnd w:id="11"/>
      <w:bookmarkEnd w:id="12"/>
      <w:bookmarkEnd w:id="13"/>
      <w:r w:rsidR="00F24B23" w:rsidRPr="002866BC">
        <w:t xml:space="preserve">право заключения </w:t>
      </w:r>
      <w:r w:rsidR="00CC1B62" w:rsidRPr="008E0043">
        <w:rPr>
          <w:iCs/>
          <w:sz w:val="24"/>
          <w:szCs w:val="24"/>
          <w:lang w:eastAsia="ru-RU"/>
        </w:rPr>
        <w:t xml:space="preserve">Договора  на </w:t>
      </w:r>
      <w:r w:rsidR="00CC1B62">
        <w:rPr>
          <w:iCs/>
          <w:sz w:val="24"/>
          <w:szCs w:val="24"/>
          <w:lang w:eastAsia="ru-RU"/>
        </w:rPr>
        <w:t xml:space="preserve">выполнение работ по </w:t>
      </w:r>
      <w:r w:rsidR="00CC1B62">
        <w:rPr>
          <w:rFonts w:eastAsia="Calibri"/>
          <w:sz w:val="24"/>
          <w:szCs w:val="24"/>
        </w:rPr>
        <w:t>р</w:t>
      </w:r>
      <w:r w:rsidR="00CC1B62" w:rsidRPr="007F2E89">
        <w:rPr>
          <w:rFonts w:eastAsia="Calibri"/>
          <w:sz w:val="24"/>
          <w:szCs w:val="24"/>
        </w:rPr>
        <w:t>емонт</w:t>
      </w:r>
      <w:r w:rsidR="00CC1B62">
        <w:rPr>
          <w:rFonts w:eastAsia="Calibri"/>
          <w:sz w:val="24"/>
          <w:szCs w:val="24"/>
        </w:rPr>
        <w:t>у</w:t>
      </w:r>
      <w:r w:rsidR="00CC1B62" w:rsidRPr="007F2E89">
        <w:rPr>
          <w:rFonts w:eastAsia="Calibri"/>
          <w:sz w:val="24"/>
          <w:szCs w:val="24"/>
        </w:rPr>
        <w:t xml:space="preserve"> </w:t>
      </w:r>
      <w:r w:rsidR="00CC1B62" w:rsidRPr="003968E9">
        <w:rPr>
          <w:sz w:val="24"/>
          <w:szCs w:val="24"/>
        </w:rPr>
        <w:t xml:space="preserve">легковых автомобилей отечественного и импортного производства в г. Старый Оскол для нужд ПАО МРСК </w:t>
      </w:r>
      <w:r w:rsidR="00CC1B62">
        <w:rPr>
          <w:sz w:val="24"/>
          <w:szCs w:val="24"/>
        </w:rPr>
        <w:t>Центра (филиал Белгородэнерго)</w:t>
      </w:r>
      <w:r w:rsidRPr="00696181">
        <w:rPr>
          <w:sz w:val="24"/>
          <w:szCs w:val="24"/>
        </w:rPr>
        <w:t>, расположенного по адресу: РФ, 308000, г. Белгород, ул. Преображенская, д. 42;</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3" w:history="1">
        <w:r w:rsidR="00862664" w:rsidRPr="003E1A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F24B23" w:rsidRPr="002866BC">
        <w:t xml:space="preserve">право заключения </w:t>
      </w:r>
      <w:r w:rsidR="00CC1B62" w:rsidRPr="008E0043">
        <w:rPr>
          <w:iCs/>
          <w:sz w:val="24"/>
          <w:szCs w:val="24"/>
          <w:lang w:eastAsia="ru-RU"/>
        </w:rPr>
        <w:t xml:space="preserve">Договора  на </w:t>
      </w:r>
      <w:r w:rsidR="00CC1B62">
        <w:rPr>
          <w:iCs/>
          <w:sz w:val="24"/>
          <w:szCs w:val="24"/>
          <w:lang w:eastAsia="ru-RU"/>
        </w:rPr>
        <w:t xml:space="preserve">выполнение работ по </w:t>
      </w:r>
      <w:r w:rsidR="00CC1B62">
        <w:rPr>
          <w:rFonts w:eastAsia="Calibri"/>
          <w:sz w:val="24"/>
          <w:szCs w:val="24"/>
        </w:rPr>
        <w:t>р</w:t>
      </w:r>
      <w:r w:rsidR="00CC1B62" w:rsidRPr="007F2E89">
        <w:rPr>
          <w:rFonts w:eastAsia="Calibri"/>
          <w:sz w:val="24"/>
          <w:szCs w:val="24"/>
        </w:rPr>
        <w:t>емонт</w:t>
      </w:r>
      <w:r w:rsidR="00CC1B62">
        <w:rPr>
          <w:rFonts w:eastAsia="Calibri"/>
          <w:sz w:val="24"/>
          <w:szCs w:val="24"/>
        </w:rPr>
        <w:t>у</w:t>
      </w:r>
      <w:r w:rsidR="00CC1B62" w:rsidRPr="007F2E89">
        <w:rPr>
          <w:rFonts w:eastAsia="Calibri"/>
          <w:sz w:val="24"/>
          <w:szCs w:val="24"/>
        </w:rPr>
        <w:t xml:space="preserve"> </w:t>
      </w:r>
      <w:r w:rsidR="00CC1B62" w:rsidRPr="003968E9">
        <w:rPr>
          <w:sz w:val="24"/>
          <w:szCs w:val="24"/>
        </w:rPr>
        <w:t xml:space="preserve">легковых автомобилей отечественного и импортного производства в г. Старый Оскол для нужд ПАО МРСК </w:t>
      </w:r>
      <w:r w:rsidR="00CC1B62">
        <w:rPr>
          <w:sz w:val="24"/>
          <w:szCs w:val="24"/>
        </w:rPr>
        <w:t>Центра (филиал Белгородэнерго)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24B23">
        <w:rPr>
          <w:sz w:val="24"/>
          <w:szCs w:val="24"/>
        </w:rPr>
        <w:t xml:space="preserve">Количество лотов: </w:t>
      </w:r>
      <w:r w:rsidRPr="00F24B23">
        <w:rPr>
          <w:b/>
          <w:sz w:val="24"/>
          <w:szCs w:val="24"/>
        </w:rPr>
        <w:t>1 (один)</w:t>
      </w:r>
      <w:r w:rsidRPr="00F24B2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F24B2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24B23">
        <w:rPr>
          <w:sz w:val="24"/>
          <w:szCs w:val="24"/>
        </w:rPr>
        <w:t>Сроки</w:t>
      </w:r>
      <w:r w:rsidR="00717F60" w:rsidRPr="00F24B23">
        <w:rPr>
          <w:sz w:val="24"/>
          <w:szCs w:val="24"/>
        </w:rPr>
        <w:t xml:space="preserve"> </w:t>
      </w:r>
      <w:r w:rsidR="00BE644E" w:rsidRPr="00F24B23">
        <w:rPr>
          <w:sz w:val="24"/>
          <w:szCs w:val="24"/>
        </w:rPr>
        <w:t>выполнения работ</w:t>
      </w:r>
      <w:r w:rsidR="00717F60" w:rsidRPr="00F24B23">
        <w:rPr>
          <w:sz w:val="24"/>
          <w:szCs w:val="24"/>
        </w:rPr>
        <w:t xml:space="preserve">: </w:t>
      </w:r>
      <w:r w:rsidR="00D00D5E" w:rsidRPr="006E1568">
        <w:rPr>
          <w:sz w:val="24"/>
          <w:szCs w:val="24"/>
        </w:rPr>
        <w:t>в соответствии со сроками, указанными в Приложении №1 настоящей Документации</w:t>
      </w:r>
      <w:r w:rsidR="00717F60" w:rsidRPr="006E1568">
        <w:rPr>
          <w:sz w:val="24"/>
          <w:szCs w:val="24"/>
        </w:rPr>
        <w:t>.</w:t>
      </w:r>
      <w:bookmarkEnd w:id="19"/>
    </w:p>
    <w:p w:rsidR="008D2928" w:rsidRPr="00F24B2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24B23">
        <w:rPr>
          <w:sz w:val="24"/>
          <w:szCs w:val="24"/>
        </w:rPr>
        <w:t>Выполнение работ</w:t>
      </w:r>
      <w:r w:rsidR="00366652" w:rsidRPr="00F24B23">
        <w:rPr>
          <w:sz w:val="24"/>
          <w:szCs w:val="24"/>
        </w:rPr>
        <w:t xml:space="preserve"> Участником будет осуществляться </w:t>
      </w:r>
      <w:r w:rsidR="005B47BD" w:rsidRPr="006E1568">
        <w:rPr>
          <w:sz w:val="24"/>
          <w:szCs w:val="24"/>
        </w:rPr>
        <w:t>на объектах</w:t>
      </w:r>
      <w:r w:rsidR="00D00D5E" w:rsidRPr="006E1568">
        <w:rPr>
          <w:sz w:val="24"/>
          <w:szCs w:val="24"/>
        </w:rPr>
        <w:t>, указанны</w:t>
      </w:r>
      <w:r w:rsidR="005B47BD" w:rsidRPr="006E1568">
        <w:rPr>
          <w:sz w:val="24"/>
          <w:szCs w:val="24"/>
        </w:rPr>
        <w:t>х</w:t>
      </w:r>
      <w:r w:rsidR="00D00D5E" w:rsidRPr="006E1568">
        <w:rPr>
          <w:sz w:val="24"/>
          <w:szCs w:val="24"/>
        </w:rPr>
        <w:t xml:space="preserve"> в Приложении №1 настоящей Документации</w:t>
      </w:r>
      <w:r w:rsidR="00366652" w:rsidRPr="006E1568">
        <w:rPr>
          <w:sz w:val="24"/>
          <w:szCs w:val="24"/>
        </w:rPr>
        <w:t>.</w:t>
      </w:r>
      <w:bookmarkEnd w:id="20"/>
    </w:p>
    <w:p w:rsidR="00717F60" w:rsidRPr="006210B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6210B2">
        <w:rPr>
          <w:sz w:val="24"/>
          <w:szCs w:val="24"/>
        </w:rPr>
        <w:t>.</w:t>
      </w:r>
      <w:bookmarkEnd w:id="21"/>
      <w:r w:rsidR="00DF0011" w:rsidRPr="006210B2">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210B2">
        <w:rPr>
          <w:iCs/>
          <w:sz w:val="24"/>
          <w:szCs w:val="24"/>
        </w:rPr>
        <w:t xml:space="preserve">Порядок проведения </w:t>
      </w:r>
      <w:r w:rsidR="00C05EF6" w:rsidRPr="006210B2">
        <w:rPr>
          <w:iCs/>
          <w:sz w:val="24"/>
          <w:szCs w:val="24"/>
        </w:rPr>
        <w:t xml:space="preserve">запроса предложений </w:t>
      </w:r>
      <w:r w:rsidRPr="006210B2">
        <w:rPr>
          <w:iCs/>
          <w:sz w:val="24"/>
          <w:szCs w:val="24"/>
        </w:rPr>
        <w:t xml:space="preserve">и участия в нем, а также инструкции по подготовке </w:t>
      </w:r>
      <w:r w:rsidRPr="006210B2">
        <w:rPr>
          <w:sz w:val="24"/>
          <w:szCs w:val="24"/>
        </w:rPr>
        <w:t>заявок</w:t>
      </w:r>
      <w:r w:rsidRPr="006210B2">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1653DA" w:rsidRPr="000759E0">
        <w:fldChar w:fldCharType="begin"/>
      </w:r>
      <w:r w:rsidR="001653DA" w:rsidRPr="000759E0">
        <w:instrText xml:space="preserve"> REF _Ref440279062 \r \h  \* MERGEFORMAT </w:instrText>
      </w:r>
      <w:r w:rsidR="001653DA" w:rsidRPr="000759E0">
        <w:fldChar w:fldCharType="separate"/>
      </w:r>
      <w:r w:rsidR="00E33142" w:rsidRPr="000759E0">
        <w:rPr>
          <w:sz w:val="24"/>
          <w:szCs w:val="24"/>
        </w:rPr>
        <w:t>б)</w:t>
      </w:r>
      <w:r w:rsidR="001653DA" w:rsidRPr="000759E0">
        <w:fldChar w:fldCharType="end"/>
      </w:r>
      <w:r w:rsidR="00FA5339" w:rsidRPr="000759E0">
        <w:rPr>
          <w:sz w:val="24"/>
          <w:szCs w:val="24"/>
        </w:rPr>
        <w:t>,</w:t>
      </w:r>
      <w:r w:rsidR="007638F4" w:rsidRPr="000759E0">
        <w:rPr>
          <w:sz w:val="24"/>
          <w:szCs w:val="24"/>
        </w:rPr>
        <w:t xml:space="preserve"> </w:t>
      </w:r>
      <w:r w:rsidR="001653DA" w:rsidRPr="000759E0">
        <w:fldChar w:fldCharType="begin"/>
      </w:r>
      <w:r w:rsidR="001653DA" w:rsidRPr="000759E0">
        <w:instrText xml:space="preserve"> REF _Ref440372326 \r \h  \* MERGEFORMAT </w:instrText>
      </w:r>
      <w:r w:rsidR="001653DA" w:rsidRPr="000759E0">
        <w:fldChar w:fldCharType="separate"/>
      </w:r>
      <w:r w:rsidR="00E33142" w:rsidRPr="000759E0">
        <w:rPr>
          <w:sz w:val="24"/>
          <w:szCs w:val="24"/>
        </w:rPr>
        <w:t>е)</w:t>
      </w:r>
      <w:r w:rsidR="001653DA" w:rsidRPr="000759E0">
        <w:fldChar w:fldCharType="end"/>
      </w:r>
      <w:r w:rsidR="007638F4" w:rsidRPr="000759E0">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1D4737" w:rsidRDefault="00216641" w:rsidP="00216641">
      <w:pPr>
        <w:widowControl w:val="0"/>
        <w:shd w:val="clear" w:color="auto" w:fill="FFFFFF"/>
        <w:tabs>
          <w:tab w:val="left" w:pos="1701"/>
        </w:tabs>
        <w:autoSpaceDE w:val="0"/>
        <w:spacing w:after="100" w:line="264" w:lineRule="auto"/>
        <w:ind w:right="17" w:firstLine="0"/>
        <w:rPr>
          <w:bCs w:val="0"/>
        </w:rPr>
      </w:pPr>
      <w:r w:rsidRPr="001D4737">
        <w:rPr>
          <w:b/>
          <w:bCs w:val="0"/>
          <w:sz w:val="24"/>
          <w:szCs w:val="24"/>
          <w:u w:val="single"/>
        </w:rPr>
        <w:t>По Лоту №1</w:t>
      </w:r>
      <w:r w:rsidRPr="001D4737">
        <w:rPr>
          <w:bCs w:val="0"/>
          <w:sz w:val="24"/>
          <w:szCs w:val="24"/>
          <w:u w:val="single"/>
        </w:rPr>
        <w:t>:</w:t>
      </w:r>
      <w:r w:rsidR="00717F60" w:rsidRPr="001D4737">
        <w:rPr>
          <w:bCs w:val="0"/>
          <w:sz w:val="24"/>
          <w:szCs w:val="24"/>
        </w:rPr>
        <w:t xml:space="preserve"> </w:t>
      </w:r>
      <w:r w:rsidR="00C06EEA" w:rsidRPr="00C06EEA">
        <w:rPr>
          <w:b/>
          <w:sz w:val="24"/>
          <w:szCs w:val="24"/>
        </w:rPr>
        <w:t>2 100 000,00</w:t>
      </w:r>
      <w:r w:rsidR="00C06EEA" w:rsidRPr="00B55F0D">
        <w:rPr>
          <w:sz w:val="24"/>
          <w:szCs w:val="24"/>
        </w:rPr>
        <w:t xml:space="preserve"> </w:t>
      </w:r>
      <w:r w:rsidR="00AB1383" w:rsidRPr="00E806B6">
        <w:t>(</w:t>
      </w:r>
      <w:r w:rsidR="00C06EEA" w:rsidRPr="00C06EEA">
        <w:t>два миллиона сто тысяч</w:t>
      </w:r>
      <w:r w:rsidR="00C06EEA">
        <w:t>)</w:t>
      </w:r>
      <w:r w:rsidR="00C06EEA" w:rsidRPr="00C06EEA">
        <w:t xml:space="preserve"> рублей </w:t>
      </w:r>
      <w:r w:rsidR="00AB1383" w:rsidRPr="00E806B6">
        <w:t xml:space="preserve">00 копеек РФ, без учета НДС; НДС составляет </w:t>
      </w:r>
      <w:r w:rsidR="00C06EEA" w:rsidRPr="00C06EEA">
        <w:rPr>
          <w:b/>
          <w:sz w:val="24"/>
          <w:szCs w:val="24"/>
        </w:rPr>
        <w:t>378 000,00</w:t>
      </w:r>
      <w:r w:rsidR="00C06EEA" w:rsidRPr="00B55F0D">
        <w:rPr>
          <w:sz w:val="24"/>
          <w:szCs w:val="24"/>
        </w:rPr>
        <w:t xml:space="preserve"> </w:t>
      </w:r>
      <w:r w:rsidR="00AB1383" w:rsidRPr="00E806B6">
        <w:t>(</w:t>
      </w:r>
      <w:r w:rsidR="00C06EEA" w:rsidRPr="00C06EEA">
        <w:t>триста семьдесят восемь тысяч</w:t>
      </w:r>
      <w:r w:rsidR="00C06EEA">
        <w:t>)</w:t>
      </w:r>
      <w:r w:rsidR="00C06EEA" w:rsidRPr="00C06EEA">
        <w:t xml:space="preserve"> рублей </w:t>
      </w:r>
      <w:r w:rsidR="00AB250E" w:rsidRPr="00AB250E">
        <w:t xml:space="preserve"> </w:t>
      </w:r>
      <w:r w:rsidR="00AB1383" w:rsidRPr="00724E1C">
        <w:t xml:space="preserve"> </w:t>
      </w:r>
      <w:r w:rsidR="00AB1383" w:rsidRPr="00E806B6">
        <w:t xml:space="preserve">00 копеек РФ; </w:t>
      </w:r>
      <w:r w:rsidR="00C06EEA" w:rsidRPr="00C06EEA">
        <w:rPr>
          <w:b/>
          <w:sz w:val="24"/>
          <w:szCs w:val="24"/>
        </w:rPr>
        <w:t>2 478 000,00</w:t>
      </w:r>
      <w:r w:rsidR="00C06EEA" w:rsidRPr="00B55F0D">
        <w:rPr>
          <w:sz w:val="24"/>
          <w:szCs w:val="24"/>
        </w:rPr>
        <w:t xml:space="preserve"> </w:t>
      </w:r>
      <w:r w:rsidR="00AB1383" w:rsidRPr="00E806B6">
        <w:t>(</w:t>
      </w:r>
      <w:r w:rsidR="00C06EEA" w:rsidRPr="00C06EEA">
        <w:t>два миллиона четыреста семьдесят восемь тысяч</w:t>
      </w:r>
      <w:r w:rsidR="00C06EEA">
        <w:t>)</w:t>
      </w:r>
      <w:r w:rsidR="00C06EEA" w:rsidRPr="00C06EEA">
        <w:t xml:space="preserve"> рублей </w:t>
      </w:r>
      <w:r w:rsidR="00AB250E" w:rsidRPr="00AB250E">
        <w:t xml:space="preserve"> </w:t>
      </w:r>
      <w:r w:rsidR="00AB1383" w:rsidRPr="00724E1C">
        <w:t xml:space="preserve"> </w:t>
      </w:r>
      <w:r w:rsidR="00AB1383" w:rsidRPr="001F068A">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bookmarkStart w:id="425" w:name="_GoBack"/>
      <w:bookmarkEnd w:id="425"/>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53DA">
        <w:fldChar w:fldCharType="begin"/>
      </w:r>
      <w:r w:rsidR="001653DA">
        <w:instrText xml:space="preserve"> REF _Ref191386451 \n \h  \* MERGEFORMAT </w:instrText>
      </w:r>
      <w:r w:rsidR="001653DA">
        <w:fldChar w:fldCharType="separate"/>
      </w:r>
      <w:r w:rsidR="00E33142" w:rsidRPr="00E33142">
        <w:rPr>
          <w:bCs w:val="0"/>
          <w:sz w:val="24"/>
          <w:szCs w:val="24"/>
        </w:rPr>
        <w:t>3.3.9</w:t>
      </w:r>
      <w:r w:rsidR="001653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
        <w:numPr>
          <w:ilvl w:val="0"/>
          <w:numId w:val="102"/>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4"/>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6"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6F79F6" w:rsidRPr="00607891">
        <w:rPr>
          <w:sz w:val="24"/>
          <w:szCs w:val="24"/>
        </w:rPr>
        <w:t>РФ, 308000, г. Белгород, ул. Преображенская, дом 42, каб. №715  исполнительный сотрудники – Горягина Татьяна Николаевна, контактный телефон: (4722) 58-17-51 ,  Ермолова Ирина Валерьевна – контактный телефон: (4722) 58-17-81</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xml:space="preserve">). В случае,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653DA">
        <w:fldChar w:fldCharType="begin"/>
      </w:r>
      <w:r w:rsidR="001653DA">
        <w:instrText xml:space="preserve"> REF _Ref55335823 \r \h  \* MERGEFORMAT </w:instrText>
      </w:r>
      <w:r w:rsidR="001653DA">
        <w:fldChar w:fldCharType="separate"/>
      </w:r>
      <w:r w:rsidR="00E33142" w:rsidRPr="00E33142">
        <w:rPr>
          <w:rFonts w:eastAsia="Calibri"/>
          <w:szCs w:val="24"/>
          <w:lang w:eastAsia="en-US"/>
        </w:rPr>
        <w:t>5.7</w:t>
      </w:r>
      <w:r w:rsidR="001653DA">
        <w:fldChar w:fldCharType="end"/>
      </w:r>
      <w:r w:rsidRPr="009C78C3">
        <w:rPr>
          <w:rFonts w:eastAsia="Calibri"/>
          <w:szCs w:val="24"/>
          <w:lang w:eastAsia="en-US"/>
        </w:rPr>
        <w:t xml:space="preserve">) Участник обязан направить на электронную почту </w:t>
      </w:r>
      <w:r w:rsidR="000C4E88" w:rsidRPr="00BA2623">
        <w:rPr>
          <w:rFonts w:eastAsia="Calibri"/>
          <w:szCs w:val="24"/>
          <w:lang w:eastAsia="en-US"/>
        </w:rPr>
        <w:t xml:space="preserve">ведущему специалисту </w:t>
      </w:r>
      <w:r w:rsidR="000C4E88" w:rsidRPr="00BA2623">
        <w:t>отдела закупочной деятельности управления логистики и МТО филиала ПАО «МРСК Центра» - «Белгородэнерго»</w:t>
      </w:r>
      <w:r w:rsidR="000C4E88" w:rsidRPr="00BA2623">
        <w:rPr>
          <w:rFonts w:eastAsia="Calibri"/>
          <w:szCs w:val="24"/>
          <w:lang w:eastAsia="en-US"/>
        </w:rPr>
        <w:t xml:space="preserve"> </w:t>
      </w:r>
      <w:r w:rsidR="000C4E88" w:rsidRPr="00BA2623">
        <w:t>Горягин</w:t>
      </w:r>
      <w:r w:rsidR="000C4E88">
        <w:t>ой</w:t>
      </w:r>
      <w:r w:rsidR="000C4E88" w:rsidRPr="00BA2623">
        <w:t xml:space="preserve"> Татьян</w:t>
      </w:r>
      <w:r w:rsidR="000C4E88">
        <w:t>е</w:t>
      </w:r>
      <w:r w:rsidR="000C4E88" w:rsidRPr="00BA2623">
        <w:t xml:space="preserve"> Николаевн</w:t>
      </w:r>
      <w:r w:rsidR="000C4E88">
        <w:t>е</w:t>
      </w:r>
      <w:r w:rsidR="000C4E88" w:rsidRPr="00BA2623">
        <w:t xml:space="preserve">, контактный телефон: (4722) 58-17-51 или по адресу электронной почты: </w:t>
      </w:r>
      <w:hyperlink r:id="rId37" w:history="1">
        <w:r w:rsidR="000C4E88" w:rsidRPr="00BA2623">
          <w:rPr>
            <w:rStyle w:val="a7"/>
            <w:lang w:val="en-US"/>
          </w:rPr>
          <w:t>Goryagina</w:t>
        </w:r>
        <w:r w:rsidR="000C4E88" w:rsidRPr="00BA2623">
          <w:rPr>
            <w:rStyle w:val="a7"/>
          </w:rPr>
          <w:t>.</w:t>
        </w:r>
        <w:r w:rsidR="000C4E88" w:rsidRPr="00BA2623">
          <w:rPr>
            <w:rStyle w:val="a7"/>
            <w:lang w:val="en-US"/>
          </w:rPr>
          <w:t>TN</w:t>
        </w:r>
        <w:r w:rsidR="000C4E88" w:rsidRPr="00BA2623">
          <w:rPr>
            <w:rStyle w:val="a7"/>
          </w:rPr>
          <w:t>@</w:t>
        </w:r>
        <w:r w:rsidR="000C4E88" w:rsidRPr="00BA2623">
          <w:rPr>
            <w:rStyle w:val="a7"/>
            <w:lang w:val="en-US"/>
          </w:rPr>
          <w:t>mrsk</w:t>
        </w:r>
        <w:r w:rsidR="000C4E88" w:rsidRPr="00BA2623">
          <w:rPr>
            <w:rStyle w:val="a7"/>
          </w:rPr>
          <w:t>-1.</w:t>
        </w:r>
        <w:r w:rsidR="000C4E88" w:rsidRPr="00BA2623">
          <w:rPr>
            <w:rStyle w:val="a7"/>
            <w:lang w:val="en-US"/>
          </w:rPr>
          <w:t>ru</w:t>
        </w:r>
      </w:hyperlink>
      <w:r w:rsidR="000C4E88" w:rsidRPr="00BA2623">
        <w:rPr>
          <w:rFonts w:eastAsia="Calibri"/>
          <w:szCs w:val="24"/>
          <w:lang w:eastAsia="en-US"/>
        </w:rPr>
        <w:t>.</w:t>
      </w:r>
      <w:r w:rsidR="000C4E88">
        <w:rPr>
          <w:rFonts w:eastAsia="Calibri"/>
          <w:szCs w:val="24"/>
          <w:lang w:eastAsia="en-US"/>
        </w:rPr>
        <w:t xml:space="preserve"> и</w:t>
      </w:r>
      <w:r w:rsidR="000C4E88" w:rsidRPr="00BA2623">
        <w:t xml:space="preserve"> </w:t>
      </w:r>
      <w:r w:rsidR="000C4E88">
        <w:t xml:space="preserve"> специалисту 1 категории </w:t>
      </w:r>
      <w:r w:rsidR="000C4E88" w:rsidRPr="00BA2623">
        <w:t>отдела закупочной деятельности управления логистики и МТО филиала ПАО «МРСК Центра» - «Белгородэнерго»</w:t>
      </w:r>
      <w:r w:rsidR="000C4E88">
        <w:t xml:space="preserve"> </w:t>
      </w:r>
      <w:r w:rsidR="000C4E88" w:rsidRPr="00441A42">
        <w:t>Ермолов</w:t>
      </w:r>
      <w:r w:rsidR="000C4E88">
        <w:t>ой</w:t>
      </w:r>
      <w:r w:rsidR="000C4E88" w:rsidRPr="00441A42">
        <w:t xml:space="preserve"> Ирин</w:t>
      </w:r>
      <w:r w:rsidR="000C4E88">
        <w:t>е</w:t>
      </w:r>
      <w:r w:rsidR="000C4E88" w:rsidRPr="00441A42">
        <w:t xml:space="preserve"> Валерьевн</w:t>
      </w:r>
      <w:r w:rsidR="000C4E88">
        <w:t>е</w:t>
      </w:r>
      <w:r w:rsidR="000C4E88" w:rsidRPr="00441A42">
        <w:t xml:space="preserve"> – контактный телефон: (4722) 58-17-81, адрес электронной почты: </w:t>
      </w:r>
      <w:hyperlink r:id="rId38" w:history="1">
        <w:r w:rsidR="000C4E88" w:rsidRPr="00441A42">
          <w:rPr>
            <w:rStyle w:val="a7"/>
          </w:rPr>
          <w:t>Ermolova.IV@mrsk-1.ru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r w:rsidR="00FD57F3">
        <w:rPr>
          <w:szCs w:val="24"/>
        </w:rPr>
        <w:t xml:space="preserve">, </w:t>
      </w:r>
      <w:r w:rsidR="00FD57F3" w:rsidRPr="007765E5">
        <w:rPr>
          <w:szCs w:val="24"/>
        </w:rPr>
        <w:t>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1415F3" w:rsidRPr="00BA2623" w:rsidRDefault="001415F3" w:rsidP="001415F3">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1415F3" w:rsidRPr="00BA2623" w:rsidRDefault="001415F3" w:rsidP="001415F3">
      <w:pPr>
        <w:pStyle w:val="affffff"/>
        <w:ind w:left="1134" w:firstLine="0"/>
        <w:rPr>
          <w:sz w:val="24"/>
          <w:szCs w:val="24"/>
        </w:rPr>
      </w:pPr>
      <w:r w:rsidRPr="00BA2623">
        <w:rPr>
          <w:sz w:val="24"/>
          <w:szCs w:val="24"/>
        </w:rPr>
        <w:t>Место расположения филиала ПАО «МРСК Центра»- «Белгородэнерго»:</w:t>
      </w:r>
    </w:p>
    <w:p w:rsidR="001415F3" w:rsidRPr="00BA2623" w:rsidRDefault="001415F3" w:rsidP="001415F3">
      <w:pPr>
        <w:pStyle w:val="affffff"/>
        <w:ind w:left="1134" w:firstLine="0"/>
        <w:rPr>
          <w:sz w:val="24"/>
          <w:szCs w:val="24"/>
        </w:rPr>
      </w:pPr>
      <w:r w:rsidRPr="00BA2623">
        <w:rPr>
          <w:sz w:val="24"/>
          <w:szCs w:val="24"/>
        </w:rPr>
        <w:t>308000 г. Белгород ул. Преображенская, д. 42</w:t>
      </w:r>
    </w:p>
    <w:p w:rsidR="001415F3" w:rsidRPr="00BA2623" w:rsidRDefault="001415F3" w:rsidP="001415F3">
      <w:pPr>
        <w:pStyle w:val="affffff"/>
        <w:ind w:left="1134" w:firstLine="0"/>
        <w:rPr>
          <w:sz w:val="24"/>
          <w:szCs w:val="24"/>
        </w:rPr>
      </w:pPr>
      <w:r w:rsidRPr="00BA2623">
        <w:rPr>
          <w:sz w:val="24"/>
          <w:szCs w:val="24"/>
        </w:rPr>
        <w:t>ИНН 6901067107/ КПП 312302001</w:t>
      </w:r>
    </w:p>
    <w:p w:rsidR="001415F3" w:rsidRPr="007A5083" w:rsidRDefault="001415F3" w:rsidP="001415F3">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8"/>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9626E">
        <w:rPr>
          <w:b/>
          <w:bCs w:val="0"/>
          <w:sz w:val="24"/>
          <w:szCs w:val="24"/>
        </w:rPr>
        <w:t xml:space="preserve">минут </w:t>
      </w:r>
      <w:r w:rsidR="00AB1383">
        <w:rPr>
          <w:b/>
          <w:bCs w:val="0"/>
          <w:sz w:val="24"/>
          <w:szCs w:val="24"/>
        </w:rPr>
        <w:t>17</w:t>
      </w:r>
      <w:r w:rsidR="002B5044" w:rsidRPr="00C9626E">
        <w:rPr>
          <w:b/>
          <w:bCs w:val="0"/>
          <w:sz w:val="24"/>
          <w:szCs w:val="24"/>
        </w:rPr>
        <w:t xml:space="preserve"> </w:t>
      </w:r>
      <w:r w:rsidR="00BA11BF">
        <w:rPr>
          <w:b/>
          <w:bCs w:val="0"/>
          <w:sz w:val="24"/>
          <w:szCs w:val="24"/>
        </w:rPr>
        <w:t>ноября</w:t>
      </w:r>
      <w:r w:rsidR="002B5044" w:rsidRPr="00C9626E">
        <w:rPr>
          <w:b/>
          <w:bCs w:val="0"/>
          <w:sz w:val="24"/>
          <w:szCs w:val="24"/>
        </w:rPr>
        <w:t xml:space="preserve"> </w:t>
      </w:r>
      <w:r w:rsidR="00931156" w:rsidRPr="00C9626E">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rFonts w:eastAsia="Times New Roman,Italic"/>
          <w:bCs w:val="0"/>
          <w:iCs/>
          <w:sz w:val="24"/>
          <w:szCs w:val="24"/>
        </w:rPr>
        <w:t>3.11</w:t>
      </w:r>
      <w:r w:rsidR="001653DA">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1653DA">
        <w:fldChar w:fldCharType="begin"/>
      </w:r>
      <w:r w:rsidR="001653DA">
        <w:instrText xml:space="preserve"> REF _Ref468976069 \r \h  \* MERGEFORMAT </w:instrText>
      </w:r>
      <w:r w:rsidR="001653DA">
        <w:fldChar w:fldCharType="separate"/>
      </w:r>
      <w:r w:rsidR="00E33142" w:rsidRPr="00E33142">
        <w:rPr>
          <w:rFonts w:eastAsia="Times New Roman,Italic"/>
          <w:bCs w:val="0"/>
          <w:iCs/>
          <w:sz w:val="24"/>
          <w:szCs w:val="24"/>
        </w:rPr>
        <w:t>3.7.8</w:t>
      </w:r>
      <w:r w:rsidR="001653DA">
        <w:fldChar w:fldCharType="end"/>
      </w:r>
      <w:r w:rsidRPr="006D76B4">
        <w:rPr>
          <w:rFonts w:eastAsia="Times New Roman,Italic"/>
          <w:bCs w:val="0"/>
          <w:iCs/>
          <w:sz w:val="24"/>
          <w:szCs w:val="24"/>
        </w:rPr>
        <w:t xml:space="preserve">, предоставляет 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B654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FB6545">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Признание запроса предложений несостоявшимся</w:t>
      </w:r>
      <w:bookmarkEnd w:id="684"/>
      <w:bookmarkEnd w:id="685"/>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9" o:title=""/>
          </v:shape>
          <o:OLEObject Type="Embed" ProgID="Equation.3" ShapeID="_x0000_i1025" DrawAspect="Content" ObjectID="_1571557378" r:id="rId40"/>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41" o:title=""/>
          </v:shape>
          <o:OLEObject Type="Embed" ProgID="Equation.3" ShapeID="_x0000_i1026" DrawAspect="Content" ObjectID="_1571557379" r:id="rId42"/>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43" o:title=""/>
          </v:shape>
          <o:OLEObject Type="Embed" ProgID="Equation.3" ShapeID="_x0000_i1027" DrawAspect="Content" ObjectID="_1571557380" r:id="rId44"/>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преддговорных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5"/>
          <w:headerReference w:type="default" r:id="rId46"/>
          <w:footerReference w:type="even" r:id="rId47"/>
          <w:headerReference w:type="first" r:id="rId48"/>
          <w:footerReference w:type="first" r:id="rId4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50"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1"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3"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7" w:history="1">
              <w:r w:rsidRPr="00154BCB">
                <w:t>О закупках товаров</w:t>
              </w:r>
            </w:hyperlink>
            <w:r w:rsidRPr="00154BCB">
              <w:t>, работ, услуг отдельными видами юридических лиц" и "</w:t>
            </w:r>
            <w:hyperlink r:id="rId5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5" w:name="_Toc439170690"/>
      <w:bookmarkStart w:id="1216" w:name="_Toc439172792"/>
      <w:bookmarkStart w:id="1217" w:name="_Toc439173236"/>
      <w:bookmarkStart w:id="1218"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5"/>
    <w:bookmarkEnd w:id="1216"/>
    <w:bookmarkEnd w:id="1217"/>
    <w:bookmarkEnd w:id="1218"/>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6"/>
      <w:bookmarkEnd w:id="1467"/>
      <w:bookmarkEnd w:id="1468"/>
      <w:bookmarkEnd w:id="1469"/>
      <w:bookmarkEnd w:id="1470"/>
      <w:bookmarkEnd w:id="1471"/>
    </w:p>
    <w:p w:rsidR="004F4D80" w:rsidRPr="0010618F" w:rsidRDefault="004F4D80"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20895"/>
      <w:bookmarkStart w:id="1489" w:name="_Toc440631530"/>
      <w:bookmarkStart w:id="1490" w:name="_Toc440875769"/>
      <w:bookmarkStart w:id="1491" w:name="_Toc441131793"/>
      <w:bookmarkStart w:id="1492" w:name="_Toc465865236"/>
      <w:bookmarkStart w:id="1493" w:name="_Toc468976382"/>
      <w:bookmarkStart w:id="1494" w:name="_Toc469483111"/>
      <w:bookmarkStart w:id="1495"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6" w:name="_Toc343690585"/>
      <w:bookmarkStart w:id="1497" w:name="_Toc372294429"/>
      <w:bookmarkStart w:id="1498" w:name="_Toc379288897"/>
      <w:bookmarkStart w:id="1499" w:name="_Toc384734781"/>
      <w:bookmarkStart w:id="1500" w:name="_Toc396984079"/>
      <w:bookmarkStart w:id="1501" w:name="_Toc423423682"/>
      <w:bookmarkStart w:id="1502" w:name="_Toc439170711"/>
      <w:bookmarkStart w:id="1503" w:name="_Toc439172813"/>
      <w:bookmarkStart w:id="1504" w:name="_Toc439173254"/>
      <w:bookmarkStart w:id="1505" w:name="_Toc439238250"/>
      <w:bookmarkStart w:id="1506" w:name="_Toc439252797"/>
      <w:bookmarkStart w:id="1507" w:name="_Toc439323771"/>
      <w:bookmarkStart w:id="1508" w:name="_Toc440361406"/>
      <w:bookmarkStart w:id="1509" w:name="_Toc440376288"/>
      <w:bookmarkStart w:id="1510" w:name="_Toc440382546"/>
      <w:bookmarkStart w:id="1511" w:name="_Toc440447216"/>
      <w:bookmarkStart w:id="1512" w:name="_Toc440620896"/>
      <w:bookmarkStart w:id="1513" w:name="_Toc440631531"/>
      <w:bookmarkStart w:id="1514" w:name="_Toc440875770"/>
      <w:bookmarkStart w:id="1515" w:name="_Toc441131794"/>
      <w:bookmarkStart w:id="1516" w:name="_Toc465865237"/>
      <w:bookmarkStart w:id="1517" w:name="_Toc468976383"/>
      <w:bookmarkStart w:id="1518" w:name="_Toc469483112"/>
      <w:bookmarkStart w:id="1519" w:name="_Toc471897596"/>
      <w:r w:rsidRPr="00D27071">
        <w:rPr>
          <w:szCs w:val="24"/>
        </w:rPr>
        <w:t>Инструкции по заполнению</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5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1" w:name="_Toc423423683"/>
      <w:bookmarkStart w:id="1522" w:name="_Ref440272051"/>
      <w:bookmarkStart w:id="1523" w:name="_Ref440274744"/>
      <w:bookmarkStart w:id="1524" w:name="_Toc471897597"/>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20"/>
      <w:bookmarkEnd w:id="1521"/>
      <w:bookmarkEnd w:id="1522"/>
      <w:bookmarkEnd w:id="1523"/>
      <w:bookmarkEnd w:id="1524"/>
    </w:p>
    <w:p w:rsidR="004F4D80" w:rsidRPr="008C4223" w:rsidRDefault="004F4D80" w:rsidP="004F4D80">
      <w:pPr>
        <w:pStyle w:val="3"/>
        <w:rPr>
          <w:szCs w:val="24"/>
        </w:rPr>
      </w:pPr>
      <w:bookmarkStart w:id="1525" w:name="_Toc343690587"/>
      <w:bookmarkStart w:id="1526" w:name="_Toc372294431"/>
      <w:bookmarkStart w:id="1527" w:name="_Toc379288899"/>
      <w:bookmarkStart w:id="1528" w:name="_Toc384734783"/>
      <w:bookmarkStart w:id="1529" w:name="_Toc396984081"/>
      <w:bookmarkStart w:id="1530" w:name="_Toc423423684"/>
      <w:bookmarkStart w:id="1531" w:name="_Toc439170713"/>
      <w:bookmarkStart w:id="1532" w:name="_Toc439172815"/>
      <w:bookmarkStart w:id="1533" w:name="_Toc439173256"/>
      <w:bookmarkStart w:id="1534" w:name="_Toc439238252"/>
      <w:bookmarkStart w:id="1535" w:name="_Toc439252799"/>
      <w:bookmarkStart w:id="1536" w:name="_Toc439323773"/>
      <w:bookmarkStart w:id="1537" w:name="_Toc440361408"/>
      <w:bookmarkStart w:id="1538" w:name="_Toc440376290"/>
      <w:bookmarkStart w:id="1539" w:name="_Toc440382548"/>
      <w:bookmarkStart w:id="1540" w:name="_Toc440447218"/>
      <w:bookmarkStart w:id="1541" w:name="_Toc440620898"/>
      <w:bookmarkStart w:id="1542" w:name="_Toc440631533"/>
      <w:bookmarkStart w:id="1543" w:name="_Toc440875772"/>
      <w:bookmarkStart w:id="1544" w:name="_Toc441131796"/>
      <w:bookmarkStart w:id="1545" w:name="_Toc465865239"/>
      <w:bookmarkStart w:id="1546" w:name="_Toc468976385"/>
      <w:bookmarkStart w:id="1547" w:name="_Toc469483114"/>
      <w:bookmarkStart w:id="1548" w:name="_Toc471897598"/>
      <w:r w:rsidRPr="008C4223">
        <w:rPr>
          <w:szCs w:val="24"/>
        </w:rPr>
        <w:t xml:space="preserve">Форма </w:t>
      </w:r>
      <w:bookmarkEnd w:id="1525"/>
      <w:bookmarkEnd w:id="1526"/>
      <w:bookmarkEnd w:id="1527"/>
      <w:bookmarkEnd w:id="1528"/>
      <w:bookmarkEnd w:id="1529"/>
      <w:bookmarkEnd w:id="1530"/>
      <w:bookmarkEnd w:id="1531"/>
      <w:bookmarkEnd w:id="1532"/>
      <w:bookmarkEnd w:id="1533"/>
      <w:bookmarkEnd w:id="1534"/>
      <w:bookmarkEnd w:id="1535"/>
      <w:r w:rsidR="000D70B6" w:rsidRPr="000D70B6">
        <w:rPr>
          <w:szCs w:val="24"/>
        </w:rPr>
        <w:t>Согласия на обработку персональных данных</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9" w:name="_Toc439252801"/>
      <w:bookmarkStart w:id="1550" w:name="_Toc439323774"/>
      <w:bookmarkStart w:id="1551" w:name="_Toc440361409"/>
      <w:bookmarkStart w:id="1552" w:name="_Toc440376291"/>
      <w:bookmarkStart w:id="1553" w:name="_Toc440382549"/>
      <w:bookmarkStart w:id="1554" w:name="_Toc440447219"/>
      <w:bookmarkStart w:id="1555" w:name="_Toc440632380"/>
      <w:bookmarkStart w:id="1556" w:name="_Toc440875152"/>
      <w:bookmarkStart w:id="1557" w:name="_Toc441131139"/>
      <w:bookmarkStart w:id="1558" w:name="_Toc465774662"/>
      <w:bookmarkStart w:id="1559" w:name="_Toc465865240"/>
      <w:bookmarkStart w:id="1560" w:name="_Toc468976386"/>
      <w:bookmarkStart w:id="1561" w:name="_Toc469483115"/>
      <w:bookmarkStart w:id="1562" w:name="_Toc471897599"/>
      <w:r w:rsidRPr="008B51A2">
        <w:rPr>
          <w:szCs w:val="24"/>
        </w:rPr>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63" w:name="_Toc461808970"/>
      <w:bookmarkStart w:id="1564" w:name="_Toc464120680"/>
      <w:bookmarkStart w:id="1565" w:name="_Toc465774663"/>
      <w:bookmarkStart w:id="1566" w:name="_Toc465865241"/>
      <w:bookmarkStart w:id="1567" w:name="_Toc468976387"/>
      <w:bookmarkStart w:id="1568" w:name="_Toc469483116"/>
      <w:bookmarkStart w:id="1569" w:name="_Toc471897600"/>
      <w:r w:rsidRPr="008B51A2">
        <w:rPr>
          <w:szCs w:val="24"/>
        </w:rPr>
        <w:t>Форма Согласия на обработку персональных данных</w:t>
      </w:r>
      <w:bookmarkEnd w:id="1563"/>
      <w:bookmarkEnd w:id="1564"/>
      <w:bookmarkEnd w:id="1565"/>
      <w:bookmarkEnd w:id="1566"/>
      <w:bookmarkEnd w:id="1567"/>
      <w:bookmarkEnd w:id="1568"/>
      <w:bookmarkEnd w:id="156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70" w:name="_Toc461808971"/>
      <w:r w:rsidRPr="008B51A2">
        <w:rPr>
          <w:b/>
          <w:sz w:val="24"/>
          <w:szCs w:val="24"/>
        </w:rPr>
        <w:t>Согласие на обработку персональных данных</w:t>
      </w:r>
      <w:bookmarkEnd w:id="157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1" w:name="_Toc461808972"/>
      <w:bookmarkStart w:id="1572" w:name="_Toc464120681"/>
      <w:bookmarkStart w:id="1573" w:name="_Toc465774664"/>
      <w:bookmarkStart w:id="1574" w:name="_Toc465865242"/>
      <w:bookmarkStart w:id="1575" w:name="_Toc468976388"/>
      <w:bookmarkStart w:id="1576" w:name="_Toc469483117"/>
      <w:bookmarkStart w:id="1577" w:name="_Toc471897601"/>
      <w:r w:rsidRPr="008B51A2">
        <w:rPr>
          <w:szCs w:val="24"/>
        </w:rPr>
        <w:t>Инструкции по заполнению</w:t>
      </w:r>
      <w:bookmarkEnd w:id="1571"/>
      <w:bookmarkEnd w:id="1572"/>
      <w:bookmarkEnd w:id="1573"/>
      <w:bookmarkEnd w:id="1574"/>
      <w:bookmarkEnd w:id="1575"/>
      <w:bookmarkEnd w:id="1576"/>
      <w:bookmarkEnd w:id="157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71897602"/>
      <w:r w:rsidRPr="007A6A39">
        <w:t>Соглашение о неустойке (форма 1</w:t>
      </w:r>
      <w:r w:rsidR="00635719">
        <w:t>4</w:t>
      </w:r>
      <w:r w:rsidRPr="007A6A39">
        <w:t>)</w:t>
      </w:r>
      <w:bookmarkEnd w:id="1578"/>
      <w:bookmarkEnd w:id="1579"/>
      <w:bookmarkEnd w:id="1580"/>
      <w:bookmarkEnd w:id="1581"/>
    </w:p>
    <w:p w:rsidR="007A6A39" w:rsidRPr="007A6A39"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61411"/>
      <w:bookmarkStart w:id="1589" w:name="_Toc440376293"/>
      <w:bookmarkStart w:id="1590" w:name="_Toc440382551"/>
      <w:bookmarkStart w:id="1591" w:name="_Toc440447221"/>
      <w:bookmarkStart w:id="1592" w:name="_Toc440620901"/>
      <w:bookmarkStart w:id="1593" w:name="_Toc440631536"/>
      <w:bookmarkStart w:id="1594" w:name="_Toc440875775"/>
      <w:bookmarkStart w:id="1595" w:name="_Toc441131799"/>
      <w:bookmarkStart w:id="1596" w:name="_Toc465865244"/>
      <w:bookmarkStart w:id="1597" w:name="_Toc468976390"/>
      <w:bookmarkStart w:id="1598" w:name="_Toc469483119"/>
      <w:bookmarkStart w:id="1599" w:name="_Toc471897603"/>
      <w:r w:rsidRPr="007A6A39">
        <w:rPr>
          <w:szCs w:val="24"/>
        </w:rPr>
        <w:t>Форма соглашени</w:t>
      </w:r>
      <w:r w:rsidR="00E47073">
        <w:rPr>
          <w:szCs w:val="24"/>
        </w:rPr>
        <w:t>я</w:t>
      </w:r>
      <w:r w:rsidRPr="007A6A39">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8B51A2" w:rsidRDefault="00317FCD" w:rsidP="00317FCD">
      <w:pPr>
        <w:pStyle w:val="afc"/>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c"/>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c"/>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c"/>
        <w:tabs>
          <w:tab w:val="clear" w:pos="9360"/>
        </w:tabs>
        <w:suppressAutoHyphens w:val="0"/>
        <w:ind w:left="709"/>
        <w:jc w:val="both"/>
        <w:rPr>
          <w:sz w:val="24"/>
          <w:szCs w:val="24"/>
        </w:rPr>
      </w:pPr>
    </w:p>
    <w:p w:rsidR="00311F48" w:rsidRPr="008B51A2" w:rsidRDefault="00311F48" w:rsidP="00311F48">
      <w:pPr>
        <w:pStyle w:val="afc"/>
        <w:tabs>
          <w:tab w:val="clear" w:pos="9360"/>
        </w:tabs>
        <w:suppressAutoHyphens w:val="0"/>
        <w:jc w:val="both"/>
        <w:rPr>
          <w:sz w:val="24"/>
          <w:szCs w:val="24"/>
        </w:rPr>
      </w:pPr>
    </w:p>
    <w:p w:rsidR="007A6A39" w:rsidRPr="008B51A2" w:rsidRDefault="007A6A39" w:rsidP="00311F48">
      <w:pPr>
        <w:pStyle w:val="afc"/>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61412"/>
      <w:bookmarkStart w:id="1607" w:name="_Toc440376294"/>
      <w:bookmarkStart w:id="1608" w:name="_Toc440382552"/>
      <w:bookmarkStart w:id="1609" w:name="_Toc440447222"/>
      <w:bookmarkStart w:id="1610" w:name="_Toc440620902"/>
      <w:bookmarkStart w:id="1611" w:name="_Toc440631537"/>
      <w:bookmarkStart w:id="1612" w:name="_Toc440875776"/>
      <w:bookmarkStart w:id="1613" w:name="_Toc441131800"/>
      <w:bookmarkStart w:id="1614" w:name="_Toc465865245"/>
      <w:bookmarkStart w:id="1615" w:name="_Toc468976391"/>
      <w:bookmarkStart w:id="1616" w:name="_Toc469483120"/>
      <w:bookmarkStart w:id="1617" w:name="_Toc471897604"/>
      <w:r w:rsidRPr="007857E5">
        <w:rPr>
          <w:szCs w:val="24"/>
        </w:rPr>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8" w:name="_Ref467752100"/>
      <w:bookmarkStart w:id="1619" w:name="_Ref467752165"/>
      <w:bookmarkStart w:id="1620" w:name="_Ref467752316"/>
      <w:bookmarkStart w:id="1621" w:name="_Ref467752394"/>
      <w:bookmarkStart w:id="1622" w:name="_Toc471897605"/>
      <w:bookmarkStart w:id="1623" w:name="_Ref440272274"/>
      <w:bookmarkStart w:id="1624" w:name="_Ref440274756"/>
      <w:r w:rsidRPr="00CC5A3A">
        <w:t>Расписка  сдачи-приемки соглашения о неустойке (форма 1</w:t>
      </w:r>
      <w:r>
        <w:t>5</w:t>
      </w:r>
      <w:r w:rsidRPr="00CC5A3A">
        <w:t>)</w:t>
      </w:r>
      <w:bookmarkEnd w:id="1618"/>
      <w:bookmarkEnd w:id="1619"/>
      <w:bookmarkEnd w:id="1620"/>
      <w:bookmarkEnd w:id="1621"/>
      <w:bookmarkEnd w:id="1622"/>
    </w:p>
    <w:p w:rsidR="0010618F" w:rsidRPr="00CC5A3A" w:rsidRDefault="0010618F" w:rsidP="0010618F">
      <w:pPr>
        <w:pStyle w:val="3"/>
        <w:rPr>
          <w:szCs w:val="24"/>
        </w:rPr>
      </w:pPr>
      <w:bookmarkStart w:id="1625" w:name="_Toc465865247"/>
      <w:bookmarkStart w:id="1626" w:name="_Toc468976393"/>
      <w:bookmarkStart w:id="1627" w:name="_Toc469483122"/>
      <w:bookmarkStart w:id="1628" w:name="_Toc471897606"/>
      <w:r w:rsidRPr="00CC5A3A">
        <w:rPr>
          <w:szCs w:val="24"/>
        </w:rPr>
        <w:t>Форма Расписки  сдачи-приемки соглашения о неустойке</w:t>
      </w:r>
      <w:bookmarkEnd w:id="1625"/>
      <w:bookmarkEnd w:id="1626"/>
      <w:bookmarkEnd w:id="1627"/>
      <w:bookmarkEnd w:id="162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9" w:name="_Toc465865248"/>
      <w:bookmarkStart w:id="1630" w:name="_Toc468976394"/>
      <w:bookmarkStart w:id="1631" w:name="_Toc469483123"/>
      <w:bookmarkStart w:id="1632" w:name="_Toc471897607"/>
      <w:r w:rsidRPr="00CC5A3A">
        <w:rPr>
          <w:szCs w:val="24"/>
        </w:rPr>
        <w:t>Инструкции по заполнению</w:t>
      </w:r>
      <w:bookmarkEnd w:id="1629"/>
      <w:bookmarkEnd w:id="1630"/>
      <w:bookmarkEnd w:id="1631"/>
      <w:bookmarkEnd w:id="1632"/>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3" w:name="_Ref468195799"/>
      <w:bookmarkStart w:id="1634"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3"/>
      <w:bookmarkEnd w:id="1624"/>
      <w:bookmarkEnd w:id="1633"/>
      <w:bookmarkEnd w:id="1634"/>
    </w:p>
    <w:p w:rsidR="007857E5" w:rsidRPr="00E47073" w:rsidRDefault="007857E5" w:rsidP="007857E5">
      <w:pPr>
        <w:pStyle w:val="3"/>
        <w:rPr>
          <w:szCs w:val="24"/>
        </w:rPr>
      </w:pPr>
      <w:bookmarkStart w:id="1635" w:name="_Toc439170718"/>
      <w:bookmarkStart w:id="1636" w:name="_Toc439172820"/>
      <w:bookmarkStart w:id="1637" w:name="_Toc439173262"/>
      <w:bookmarkStart w:id="1638" w:name="_Toc439238258"/>
      <w:bookmarkStart w:id="1639" w:name="_Toc439252806"/>
      <w:bookmarkStart w:id="1640" w:name="_Toc439323779"/>
      <w:bookmarkStart w:id="1641" w:name="_Toc440361414"/>
      <w:bookmarkStart w:id="1642" w:name="_Toc440376296"/>
      <w:bookmarkStart w:id="1643" w:name="_Toc440382554"/>
      <w:bookmarkStart w:id="1644" w:name="_Toc440447224"/>
      <w:bookmarkStart w:id="1645" w:name="_Toc440620904"/>
      <w:bookmarkStart w:id="1646" w:name="_Toc440631539"/>
      <w:bookmarkStart w:id="1647" w:name="_Toc440875778"/>
      <w:bookmarkStart w:id="1648" w:name="_Toc441131802"/>
      <w:bookmarkStart w:id="1649" w:name="_Toc465865250"/>
      <w:bookmarkStart w:id="1650" w:name="_Toc468976396"/>
      <w:bookmarkStart w:id="1651" w:name="_Toc469483125"/>
      <w:bookmarkStart w:id="1652" w:name="_Toc471897609"/>
      <w:r w:rsidRPr="00E47073">
        <w:rPr>
          <w:szCs w:val="24"/>
        </w:rPr>
        <w:t xml:space="preserve">Форма </w:t>
      </w:r>
      <w:bookmarkEnd w:id="1635"/>
      <w:r w:rsidR="00E47073" w:rsidRPr="00E47073">
        <w:rPr>
          <w:szCs w:val="24"/>
        </w:rPr>
        <w:t>согласия Участника налоговым органам на разглашение сведений, составляющих налоговую тайну</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3" w:name="_Toc300142269"/>
      <w:bookmarkStart w:id="1654" w:name="_Toc309735391"/>
      <w:bookmarkStart w:id="165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3"/>
      <w:r w:rsidRPr="007857E5">
        <w:rPr>
          <w:b/>
          <w:bCs w:val="0"/>
          <w:snapToGrid w:val="0"/>
          <w:sz w:val="24"/>
          <w:szCs w:val="24"/>
        </w:rPr>
        <w:t xml:space="preserve"> </w:t>
      </w:r>
      <w:bookmarkEnd w:id="1654"/>
      <w:bookmarkEnd w:id="165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6" w:name="_Toc439170719"/>
      <w:bookmarkStart w:id="1657" w:name="_Toc439172821"/>
      <w:bookmarkStart w:id="1658" w:name="_Toc439173263"/>
      <w:bookmarkStart w:id="1659" w:name="_Toc439238259"/>
      <w:bookmarkStart w:id="1660" w:name="_Toc439252807"/>
      <w:bookmarkStart w:id="1661" w:name="_Toc439323780"/>
      <w:bookmarkStart w:id="1662" w:name="_Toc440361415"/>
      <w:bookmarkStart w:id="1663" w:name="_Toc440376297"/>
      <w:bookmarkStart w:id="1664" w:name="_Toc440382555"/>
      <w:bookmarkStart w:id="1665" w:name="_Toc440447225"/>
      <w:bookmarkStart w:id="1666" w:name="_Toc440620905"/>
      <w:bookmarkStart w:id="1667" w:name="_Toc440631540"/>
      <w:bookmarkStart w:id="1668" w:name="_Toc440875779"/>
      <w:bookmarkStart w:id="1669" w:name="_Toc441131803"/>
      <w:bookmarkStart w:id="1670" w:name="_Toc465865251"/>
      <w:bookmarkStart w:id="1671" w:name="_Toc468976397"/>
      <w:bookmarkStart w:id="1672" w:name="_Toc469483126"/>
      <w:bookmarkStart w:id="1673" w:name="_Toc471897610"/>
      <w:r w:rsidRPr="007857E5">
        <w:rPr>
          <w:szCs w:val="24"/>
        </w:rPr>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9"/>
          <w:headerReference w:type="default" r:id="rId60"/>
          <w:footerReference w:type="even" r:id="rId61"/>
          <w:headerReference w:type="first" r:id="rId62"/>
          <w:footerReference w:type="first" r:id="rId6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4" w:name="_Ref93268095"/>
      <w:bookmarkStart w:id="1675" w:name="_Ref93268099"/>
      <w:bookmarkStart w:id="1676" w:name="_Toc98253958"/>
      <w:bookmarkStart w:id="1677" w:name="_Toc165173884"/>
      <w:bookmarkStart w:id="1678" w:name="_Toc423423678"/>
      <w:bookmarkStart w:id="1679" w:name="_Ref440272510"/>
      <w:bookmarkStart w:id="1680" w:name="_Ref440274961"/>
      <w:bookmarkStart w:id="1681" w:name="_Ref90381141"/>
      <w:bookmarkStart w:id="1682" w:name="_Toc90385121"/>
      <w:bookmarkStart w:id="1683" w:name="_Toc98253952"/>
      <w:bookmarkStart w:id="1684" w:name="_Toc165173878"/>
      <w:bookmarkStart w:id="1685" w:name="_Toc423427449"/>
      <w:bookmarkStart w:id="1686"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7" w:name="_Toc90385125"/>
      <w:bookmarkStart w:id="1688" w:name="_Toc439170705"/>
      <w:bookmarkStart w:id="1689" w:name="_Toc439172807"/>
      <w:bookmarkStart w:id="1690" w:name="_Toc439173268"/>
      <w:bookmarkStart w:id="1691" w:name="_Toc439238264"/>
      <w:bookmarkStart w:id="1692" w:name="_Toc439252812"/>
      <w:bookmarkStart w:id="1693" w:name="_Toc439323785"/>
      <w:bookmarkStart w:id="1694" w:name="_Toc440361420"/>
      <w:bookmarkStart w:id="1695" w:name="_Toc440376302"/>
      <w:bookmarkStart w:id="1696" w:name="_Toc440382560"/>
      <w:bookmarkStart w:id="1697" w:name="_Toc440447230"/>
      <w:bookmarkStart w:id="1698" w:name="_Toc440620910"/>
      <w:bookmarkStart w:id="1699" w:name="_Toc440631545"/>
      <w:bookmarkStart w:id="1700" w:name="_Toc440875781"/>
      <w:bookmarkStart w:id="1701" w:name="_Toc441131805"/>
      <w:bookmarkStart w:id="1702" w:name="_Toc465865253"/>
      <w:bookmarkStart w:id="1703" w:name="_Toc468976399"/>
      <w:bookmarkStart w:id="1704" w:name="_Toc469483128"/>
      <w:bookmarkStart w:id="1705" w:name="_Toc471897612"/>
      <w:r w:rsidRPr="00D904EF">
        <w:rPr>
          <w:szCs w:val="24"/>
        </w:rPr>
        <w:t xml:space="preserve">Форма </w:t>
      </w:r>
      <w:bookmarkEnd w:id="1687"/>
      <w:bookmarkEnd w:id="1688"/>
      <w:bookmarkEnd w:id="1689"/>
      <w:bookmarkEnd w:id="1690"/>
      <w:bookmarkEnd w:id="1691"/>
      <w:bookmarkEnd w:id="1692"/>
      <w:bookmarkEnd w:id="1693"/>
      <w:bookmarkEnd w:id="169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5"/>
      <w:bookmarkEnd w:id="1696"/>
      <w:bookmarkEnd w:id="1697"/>
      <w:r w:rsidR="00D35266">
        <w:rPr>
          <w:szCs w:val="24"/>
        </w:rPr>
        <w:t>субподрядчиками</w:t>
      </w:r>
      <w:bookmarkEnd w:id="1698"/>
      <w:bookmarkEnd w:id="1699"/>
      <w:bookmarkEnd w:id="1700"/>
      <w:bookmarkEnd w:id="1701"/>
      <w:bookmarkEnd w:id="1702"/>
      <w:bookmarkEnd w:id="1703"/>
      <w:bookmarkEnd w:id="1704"/>
      <w:bookmarkEnd w:id="170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6" w:name="_Toc90385126"/>
      <w:bookmarkStart w:id="1707" w:name="_Toc98253959"/>
      <w:bookmarkStart w:id="1708" w:name="_Toc157248211"/>
      <w:bookmarkStart w:id="1709" w:name="_Toc157496580"/>
      <w:bookmarkStart w:id="1710" w:name="_Toc158206119"/>
      <w:bookmarkStart w:id="1711" w:name="_Toc164057804"/>
      <w:bookmarkStart w:id="1712" w:name="_Toc164137154"/>
      <w:bookmarkStart w:id="1713" w:name="_Toc164161314"/>
      <w:bookmarkStart w:id="1714" w:name="_Toc165173885"/>
      <w:r>
        <w:rPr>
          <w:b/>
          <w:szCs w:val="24"/>
        </w:rPr>
        <w:br w:type="page"/>
      </w:r>
    </w:p>
    <w:p w:rsidR="00635719" w:rsidRPr="00D904EF" w:rsidRDefault="00635719" w:rsidP="00635719">
      <w:pPr>
        <w:pStyle w:val="3"/>
        <w:rPr>
          <w:szCs w:val="24"/>
        </w:rPr>
      </w:pPr>
      <w:bookmarkStart w:id="1715" w:name="_Toc439170706"/>
      <w:bookmarkStart w:id="1716" w:name="_Toc439172808"/>
      <w:bookmarkStart w:id="1717" w:name="_Toc439173269"/>
      <w:bookmarkStart w:id="1718" w:name="_Toc439238265"/>
      <w:bookmarkStart w:id="1719" w:name="_Toc439252813"/>
      <w:bookmarkStart w:id="1720" w:name="_Toc439323786"/>
      <w:bookmarkStart w:id="1721" w:name="_Toc440361421"/>
      <w:bookmarkStart w:id="1722" w:name="_Toc440376303"/>
      <w:bookmarkStart w:id="1723" w:name="_Toc440382561"/>
      <w:bookmarkStart w:id="1724" w:name="_Toc440447231"/>
      <w:bookmarkStart w:id="1725" w:name="_Toc440620911"/>
      <w:bookmarkStart w:id="1726" w:name="_Toc440631546"/>
      <w:bookmarkStart w:id="1727" w:name="_Toc440875782"/>
      <w:bookmarkStart w:id="1728" w:name="_Toc441131806"/>
      <w:bookmarkStart w:id="1729" w:name="_Toc465865254"/>
      <w:bookmarkStart w:id="1730" w:name="_Toc468976400"/>
      <w:bookmarkStart w:id="1731" w:name="_Toc469483129"/>
      <w:bookmarkStart w:id="1732" w:name="_Toc471897613"/>
      <w:r w:rsidRPr="00D904EF">
        <w:rPr>
          <w:szCs w:val="24"/>
        </w:rPr>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3" w:name="_Ref440376324"/>
      <w:bookmarkStart w:id="1734" w:name="_Ref440376401"/>
      <w:bookmarkStart w:id="1735"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3"/>
      <w:bookmarkEnd w:id="1734"/>
      <w:bookmarkEnd w:id="173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6" w:name="_Toc440376305"/>
      <w:bookmarkStart w:id="1737" w:name="_Toc440382563"/>
      <w:bookmarkStart w:id="1738" w:name="_Toc440447233"/>
      <w:bookmarkStart w:id="1739" w:name="_Toc440620913"/>
      <w:bookmarkStart w:id="1740" w:name="_Toc440631548"/>
      <w:bookmarkStart w:id="1741" w:name="_Toc440875784"/>
      <w:bookmarkStart w:id="1742" w:name="_Toc441131808"/>
      <w:bookmarkStart w:id="1743" w:name="_Toc465865256"/>
      <w:bookmarkStart w:id="1744" w:name="_Toc468976402"/>
      <w:bookmarkStart w:id="1745" w:name="_Toc469483131"/>
      <w:bookmarkStart w:id="174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6"/>
      <w:bookmarkEnd w:id="1737"/>
      <w:bookmarkEnd w:id="1738"/>
      <w:bookmarkEnd w:id="1739"/>
      <w:bookmarkEnd w:id="1740"/>
      <w:bookmarkEnd w:id="1741"/>
      <w:bookmarkEnd w:id="1742"/>
      <w:bookmarkEnd w:id="1743"/>
      <w:bookmarkEnd w:id="1744"/>
      <w:bookmarkEnd w:id="1745"/>
      <w:bookmarkEnd w:id="174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7" w:name="_Toc440376306"/>
      <w:bookmarkStart w:id="1748" w:name="_Toc440382564"/>
      <w:bookmarkStart w:id="1749" w:name="_Toc440447234"/>
      <w:bookmarkStart w:id="1750" w:name="_Toc440620914"/>
      <w:bookmarkStart w:id="1751" w:name="_Toc440631549"/>
      <w:bookmarkStart w:id="1752" w:name="_Toc440875785"/>
      <w:bookmarkStart w:id="1753" w:name="_Toc441131809"/>
      <w:bookmarkStart w:id="1754" w:name="_Toc465865257"/>
      <w:bookmarkStart w:id="1755" w:name="_Toc468976403"/>
      <w:bookmarkStart w:id="1756" w:name="_Toc469483132"/>
      <w:bookmarkStart w:id="1757" w:name="_Toc471897616"/>
      <w:r w:rsidRPr="00D904EF">
        <w:rPr>
          <w:szCs w:val="24"/>
        </w:rPr>
        <w:t>Инструкции по заполнению</w:t>
      </w:r>
      <w:bookmarkEnd w:id="1747"/>
      <w:bookmarkEnd w:id="1748"/>
      <w:bookmarkEnd w:id="1749"/>
      <w:bookmarkEnd w:id="1750"/>
      <w:bookmarkEnd w:id="1751"/>
      <w:bookmarkEnd w:id="1752"/>
      <w:bookmarkEnd w:id="1753"/>
      <w:bookmarkEnd w:id="1754"/>
      <w:bookmarkEnd w:id="1755"/>
      <w:bookmarkEnd w:id="1756"/>
      <w:bookmarkEnd w:id="1757"/>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5C0" w:rsidRDefault="007765C0">
      <w:pPr>
        <w:spacing w:line="240" w:lineRule="auto"/>
      </w:pPr>
      <w:r>
        <w:separator/>
      </w:r>
    </w:p>
  </w:endnote>
  <w:endnote w:type="continuationSeparator" w:id="0">
    <w:p w:rsidR="007765C0" w:rsidRDefault="007765C0">
      <w:pPr>
        <w:spacing w:line="240" w:lineRule="auto"/>
      </w:pPr>
      <w:r>
        <w:continuationSeparator/>
      </w:r>
    </w:p>
  </w:endnote>
  <w:endnote w:id="1">
    <w:p w:rsidR="00D61C6C" w:rsidRDefault="00D61C6C" w:rsidP="0028047A">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C6C" w:rsidRDefault="00D61C6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FA0376" w:rsidRDefault="00D61C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06EEA">
      <w:rPr>
        <w:noProof/>
        <w:sz w:val="16"/>
        <w:szCs w:val="16"/>
        <w:lang w:eastAsia="ru-RU"/>
      </w:rPr>
      <w:t>17</w:t>
    </w:r>
    <w:r w:rsidRPr="00FA0376">
      <w:rPr>
        <w:sz w:val="16"/>
        <w:szCs w:val="16"/>
        <w:lang w:eastAsia="ru-RU"/>
      </w:rPr>
      <w:fldChar w:fldCharType="end"/>
    </w:r>
  </w:p>
  <w:p w:rsidR="00D61C6C" w:rsidRPr="00EE0539" w:rsidRDefault="00D61C6C" w:rsidP="00832D0A">
    <w:pPr>
      <w:pStyle w:val="aff1"/>
      <w:jc w:val="center"/>
      <w:rPr>
        <w:sz w:val="18"/>
        <w:szCs w:val="18"/>
      </w:rPr>
    </w:pPr>
    <w:r>
      <w:rPr>
        <w:sz w:val="18"/>
        <w:szCs w:val="18"/>
      </w:rPr>
      <w:t xml:space="preserve">Открытый запрос предложений на </w:t>
    </w:r>
    <w:r w:rsidRPr="00D131D7">
      <w:rPr>
        <w:sz w:val="18"/>
        <w:szCs w:val="18"/>
      </w:rPr>
      <w:t xml:space="preserve">право заключения </w:t>
    </w:r>
    <w:r w:rsidR="00CC1B62" w:rsidRPr="00CC1B62">
      <w:rPr>
        <w:iCs/>
        <w:sz w:val="18"/>
        <w:szCs w:val="18"/>
      </w:rPr>
      <w:t xml:space="preserve">Договора  на выполнение работ по </w:t>
    </w:r>
    <w:r w:rsidR="00CC1B62" w:rsidRPr="00CC1B62">
      <w:rPr>
        <w:sz w:val="18"/>
        <w:szCs w:val="18"/>
      </w:rPr>
      <w:t>ремонту легковых автомобилей отечественного и импортного производства в г. Старый Оскол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5C0" w:rsidRDefault="007765C0">
      <w:pPr>
        <w:spacing w:line="240" w:lineRule="auto"/>
      </w:pPr>
      <w:r>
        <w:separator/>
      </w:r>
    </w:p>
  </w:footnote>
  <w:footnote w:type="continuationSeparator" w:id="0">
    <w:p w:rsidR="007765C0" w:rsidRDefault="007765C0">
      <w:pPr>
        <w:spacing w:line="240" w:lineRule="auto"/>
      </w:pPr>
      <w:r>
        <w:continuationSeparator/>
      </w:r>
    </w:p>
  </w:footnote>
  <w:footnote w:id="1">
    <w:p w:rsidR="00D61C6C" w:rsidRPr="00B36685"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61C6C"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61C6C" w:rsidRDefault="00D61C6C" w:rsidP="00726981">
      <w:pPr>
        <w:pStyle w:val="1ff5"/>
        <w:rPr>
          <w:rFonts w:ascii="Times New Roman" w:eastAsia="Times New Roman" w:hAnsi="Times New Roman" w:cs="Times New Roman"/>
          <w:lang w:eastAsia="ru-RU"/>
        </w:rPr>
      </w:pPr>
    </w:p>
  </w:footnote>
  <w:footnote w:id="3">
    <w:p w:rsidR="00D61C6C" w:rsidRDefault="00D61C6C"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930031" w:rsidRDefault="00D61C6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5B71"/>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0D7"/>
    <w:rsid w:val="000417CE"/>
    <w:rsid w:val="00043768"/>
    <w:rsid w:val="000443F3"/>
    <w:rsid w:val="00046356"/>
    <w:rsid w:val="00046691"/>
    <w:rsid w:val="00047253"/>
    <w:rsid w:val="000506A1"/>
    <w:rsid w:val="00051152"/>
    <w:rsid w:val="00055C84"/>
    <w:rsid w:val="00056D43"/>
    <w:rsid w:val="00065ED6"/>
    <w:rsid w:val="0007043F"/>
    <w:rsid w:val="00074BFB"/>
    <w:rsid w:val="000759E0"/>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4E88"/>
    <w:rsid w:val="000C60B4"/>
    <w:rsid w:val="000C6DCF"/>
    <w:rsid w:val="000D4ABD"/>
    <w:rsid w:val="000D62FB"/>
    <w:rsid w:val="000D67B1"/>
    <w:rsid w:val="000D70B6"/>
    <w:rsid w:val="000E024A"/>
    <w:rsid w:val="000E2758"/>
    <w:rsid w:val="000E37A8"/>
    <w:rsid w:val="000E41FA"/>
    <w:rsid w:val="000E44A6"/>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26C89"/>
    <w:rsid w:val="001324A1"/>
    <w:rsid w:val="0013328C"/>
    <w:rsid w:val="00134962"/>
    <w:rsid w:val="00140353"/>
    <w:rsid w:val="001415F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6FE2"/>
    <w:rsid w:val="0019725C"/>
    <w:rsid w:val="001A1D23"/>
    <w:rsid w:val="001A3C31"/>
    <w:rsid w:val="001A6511"/>
    <w:rsid w:val="001A7C23"/>
    <w:rsid w:val="001B1DBF"/>
    <w:rsid w:val="001B69CE"/>
    <w:rsid w:val="001C01F9"/>
    <w:rsid w:val="001C1152"/>
    <w:rsid w:val="001C325A"/>
    <w:rsid w:val="001C3F34"/>
    <w:rsid w:val="001C4BB0"/>
    <w:rsid w:val="001C53D9"/>
    <w:rsid w:val="001D4737"/>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B1"/>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0DD1"/>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1A7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498F"/>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7749F"/>
    <w:rsid w:val="005818B2"/>
    <w:rsid w:val="00584DFA"/>
    <w:rsid w:val="00586515"/>
    <w:rsid w:val="005878D5"/>
    <w:rsid w:val="00595528"/>
    <w:rsid w:val="005957C9"/>
    <w:rsid w:val="00596921"/>
    <w:rsid w:val="005A2CAE"/>
    <w:rsid w:val="005A3827"/>
    <w:rsid w:val="005A3F4B"/>
    <w:rsid w:val="005A708D"/>
    <w:rsid w:val="005B074F"/>
    <w:rsid w:val="005B47BD"/>
    <w:rsid w:val="005B75A6"/>
    <w:rsid w:val="005C08CA"/>
    <w:rsid w:val="005C10C6"/>
    <w:rsid w:val="005C22A4"/>
    <w:rsid w:val="005C3F93"/>
    <w:rsid w:val="005C6F5D"/>
    <w:rsid w:val="005D1340"/>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10B2"/>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5D61"/>
    <w:rsid w:val="0064770F"/>
    <w:rsid w:val="00651B7D"/>
    <w:rsid w:val="00652223"/>
    <w:rsid w:val="006561C2"/>
    <w:rsid w:val="00661C17"/>
    <w:rsid w:val="006625DF"/>
    <w:rsid w:val="00663BF7"/>
    <w:rsid w:val="0066755B"/>
    <w:rsid w:val="00667DA0"/>
    <w:rsid w:val="00667F31"/>
    <w:rsid w:val="0067090F"/>
    <w:rsid w:val="00672579"/>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E1568"/>
    <w:rsid w:val="006F457F"/>
    <w:rsid w:val="006F5FD5"/>
    <w:rsid w:val="006F758C"/>
    <w:rsid w:val="006F79F6"/>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3C73"/>
    <w:rsid w:val="007765C0"/>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C79CC"/>
    <w:rsid w:val="007D07A7"/>
    <w:rsid w:val="007D07F8"/>
    <w:rsid w:val="007D0E83"/>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0118"/>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1BA0"/>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4F65"/>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6909"/>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D54"/>
    <w:rsid w:val="00A92723"/>
    <w:rsid w:val="00A94355"/>
    <w:rsid w:val="00A957C9"/>
    <w:rsid w:val="00A95FEE"/>
    <w:rsid w:val="00A96E27"/>
    <w:rsid w:val="00AA02AB"/>
    <w:rsid w:val="00AA0CFD"/>
    <w:rsid w:val="00AA3D91"/>
    <w:rsid w:val="00AB1383"/>
    <w:rsid w:val="00AB250E"/>
    <w:rsid w:val="00AB2CB8"/>
    <w:rsid w:val="00AB401A"/>
    <w:rsid w:val="00AB4714"/>
    <w:rsid w:val="00AB54F8"/>
    <w:rsid w:val="00AC1995"/>
    <w:rsid w:val="00AC21C4"/>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3124"/>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854FE"/>
    <w:rsid w:val="00B91F40"/>
    <w:rsid w:val="00B924FC"/>
    <w:rsid w:val="00B93617"/>
    <w:rsid w:val="00BA11BF"/>
    <w:rsid w:val="00BA1AEC"/>
    <w:rsid w:val="00BA41D1"/>
    <w:rsid w:val="00BA5DEA"/>
    <w:rsid w:val="00BA7D87"/>
    <w:rsid w:val="00BB053F"/>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06EEA"/>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26E"/>
    <w:rsid w:val="00C96484"/>
    <w:rsid w:val="00C96CE2"/>
    <w:rsid w:val="00C97A76"/>
    <w:rsid w:val="00C97FDB"/>
    <w:rsid w:val="00CA1534"/>
    <w:rsid w:val="00CA2539"/>
    <w:rsid w:val="00CA64E5"/>
    <w:rsid w:val="00CA7861"/>
    <w:rsid w:val="00CB510C"/>
    <w:rsid w:val="00CB6141"/>
    <w:rsid w:val="00CC1B62"/>
    <w:rsid w:val="00CC2528"/>
    <w:rsid w:val="00CC3810"/>
    <w:rsid w:val="00CC3DAD"/>
    <w:rsid w:val="00CC4C3A"/>
    <w:rsid w:val="00CC54C2"/>
    <w:rsid w:val="00CC6D7C"/>
    <w:rsid w:val="00CD0A76"/>
    <w:rsid w:val="00CD1816"/>
    <w:rsid w:val="00CD18A3"/>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1D7"/>
    <w:rsid w:val="00D139C3"/>
    <w:rsid w:val="00D168A4"/>
    <w:rsid w:val="00D20928"/>
    <w:rsid w:val="00D20BA5"/>
    <w:rsid w:val="00D2154A"/>
    <w:rsid w:val="00D24034"/>
    <w:rsid w:val="00D273DE"/>
    <w:rsid w:val="00D275BB"/>
    <w:rsid w:val="00D34C63"/>
    <w:rsid w:val="00D35266"/>
    <w:rsid w:val="00D36977"/>
    <w:rsid w:val="00D421AA"/>
    <w:rsid w:val="00D42ACF"/>
    <w:rsid w:val="00D44D24"/>
    <w:rsid w:val="00D471C6"/>
    <w:rsid w:val="00D50E8D"/>
    <w:rsid w:val="00D51A0B"/>
    <w:rsid w:val="00D52133"/>
    <w:rsid w:val="00D52835"/>
    <w:rsid w:val="00D536DC"/>
    <w:rsid w:val="00D5461D"/>
    <w:rsid w:val="00D560EA"/>
    <w:rsid w:val="00D562AE"/>
    <w:rsid w:val="00D56F8C"/>
    <w:rsid w:val="00D57D88"/>
    <w:rsid w:val="00D60982"/>
    <w:rsid w:val="00D61C6C"/>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A66F3"/>
    <w:rsid w:val="00EB1E5E"/>
    <w:rsid w:val="00EB5268"/>
    <w:rsid w:val="00EB627A"/>
    <w:rsid w:val="00EC1043"/>
    <w:rsid w:val="00EC15B0"/>
    <w:rsid w:val="00EC2E49"/>
    <w:rsid w:val="00EC73BD"/>
    <w:rsid w:val="00ED01BF"/>
    <w:rsid w:val="00ED30BB"/>
    <w:rsid w:val="00ED41EC"/>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05E95"/>
    <w:rsid w:val="00F1041E"/>
    <w:rsid w:val="00F11F8A"/>
    <w:rsid w:val="00F12F62"/>
    <w:rsid w:val="00F1380C"/>
    <w:rsid w:val="00F15392"/>
    <w:rsid w:val="00F17AEF"/>
    <w:rsid w:val="00F17CD8"/>
    <w:rsid w:val="00F20C7B"/>
    <w:rsid w:val="00F20DBB"/>
    <w:rsid w:val="00F21407"/>
    <w:rsid w:val="00F24B23"/>
    <w:rsid w:val="00F25BEA"/>
    <w:rsid w:val="00F27064"/>
    <w:rsid w:val="00F279F9"/>
    <w:rsid w:val="00F27D39"/>
    <w:rsid w:val="00F3215A"/>
    <w:rsid w:val="00F3333E"/>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4730"/>
    <w:rsid w:val="00FB55B8"/>
    <w:rsid w:val="00FB6545"/>
    <w:rsid w:val="00FB666F"/>
    <w:rsid w:val="00FB7116"/>
    <w:rsid w:val="00FB7C04"/>
    <w:rsid w:val="00FC1D5F"/>
    <w:rsid w:val="00FC4C06"/>
    <w:rsid w:val="00FD0E28"/>
    <w:rsid w:val="00FD529A"/>
    <w:rsid w:val="00FD57F3"/>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DDC720D"/>
  <w15:docId w15:val="{29501F4F-E2D9-4231-960D-4FE9DDF8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2.bin"/><Relationship Id="rId47" Type="http://schemas.openxmlformats.org/officeDocument/2006/relationships/footer" Target="footer8.xml"/><Relationship Id="rId50" Type="http://schemas.openxmlformats.org/officeDocument/2006/relationships/hyperlink" Target="http://www.rosseti.ru/about/contacts/opinio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rosseti.ru/about/anticorruptionpolicy/policy/index.php" TargetMode="Externa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Goryagina.TN@mrsk-1.ru" TargetMode="External"/><Relationship Id="rId40" Type="http://schemas.openxmlformats.org/officeDocument/2006/relationships/oleObject" Target="embeddings/oleObject1.bin"/><Relationship Id="rId45" Type="http://schemas.openxmlformats.org/officeDocument/2006/relationships/header" Target="header10.xml"/><Relationship Id="rId53" Type="http://schemas.openxmlformats.org/officeDocument/2006/relationships/hyperlink" Target="consultantplus://offline/ref=86C855FF9931DA9E8282C60C4DADA77D6E3FF20BC62667668DFC4D0EA1y5xAN" TargetMode="External"/><Relationship Id="rId58" Type="http://schemas.openxmlformats.org/officeDocument/2006/relationships/hyperlink" Target="consultantplus://offline/ref=86C855FF9931DA9E8282C60C4DADA77D6D37F30BC92667668DFC4D0EA1y5xAN" TargetMode="Externa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portal/Dictionaries/_layouts/15/tops/toitem.aspx?listid=AD8BC8A3-F8D6-4885-91A7-926C7DE9BD2E&amp;uid=%7bC54F4192-3940-45EA-99C2-D46E11FAB4D4%7d"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image" Target="media/image4.wmf"/><Relationship Id="rId48" Type="http://schemas.openxmlformats.org/officeDocument/2006/relationships/header" Target="header12.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yperlink" Target="mailto:doverie@mrsk-1.ru"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Ermolova.IV@mrsk-1.ru" TargetMode="External"/><Relationship Id="rId46" Type="http://schemas.openxmlformats.org/officeDocument/2006/relationships/header" Target="header11.xml"/><Relationship Id="rId59" Type="http://schemas.openxmlformats.org/officeDocument/2006/relationships/header" Target="header13.xml"/><Relationship Id="rId20" Type="http://schemas.openxmlformats.org/officeDocument/2006/relationships/hyperlink" Target="mailto:Vornavskoy.EV@mrsk-1.ru" TargetMode="External"/><Relationship Id="rId41" Type="http://schemas.openxmlformats.org/officeDocument/2006/relationships/image" Target="media/image3.wmf"/><Relationship Id="rId54" Type="http://schemas.openxmlformats.org/officeDocument/2006/relationships/hyperlink" Target="consultantplus://offline/ref=86C855FF9931DA9E8282C60C4DADA77D6E3EFB01C6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footer" Target="footer9.xml"/><Relationship Id="rId57" Type="http://schemas.openxmlformats.org/officeDocument/2006/relationships/hyperlink" Target="consultantplus://offline/ref=86C855FF9931DA9E8282C60C4DADA77D6E3EF501C72B67668DFC4D0EA1y5xAN" TargetMode="External"/><Relationship Id="rId10" Type="http://schemas.openxmlformats.org/officeDocument/2006/relationships/image" Target="media/image1.png"/><Relationship Id="rId31" Type="http://schemas.openxmlformats.org/officeDocument/2006/relationships/header" Target="header8.xml"/><Relationship Id="rId44" Type="http://schemas.openxmlformats.org/officeDocument/2006/relationships/oleObject" Target="embeddings/oleObject3.bin"/><Relationship Id="rId52" Type="http://schemas.openxmlformats.org/officeDocument/2006/relationships/footer" Target="footer10.xm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3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45D82-0050-410B-B6F4-34CE91D3F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91</Pages>
  <Words>28011</Words>
  <Characters>159664</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187301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221</cp:revision>
  <cp:lastPrinted>2015-12-29T14:27:00Z</cp:lastPrinted>
  <dcterms:created xsi:type="dcterms:W3CDTF">2016-01-15T08:52:00Z</dcterms:created>
  <dcterms:modified xsi:type="dcterms:W3CDTF">2017-11-07T07:56:00Z</dcterms:modified>
</cp:coreProperties>
</file>